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41A7A" w:rsidRPr="00233BF7" w:rsidRDefault="00441A7A" w:rsidP="00233BF7">
      <w:pPr>
        <w:pStyle w:val="afc"/>
        <w:ind w:left="5103"/>
        <w:jc w:val="center"/>
        <w:rPr>
          <w:rFonts w:ascii="Times New Roman" w:hAnsi="Times New Roman"/>
          <w:sz w:val="28"/>
        </w:rPr>
      </w:pPr>
      <w:r w:rsidRPr="00233BF7">
        <w:rPr>
          <w:rFonts w:ascii="Times New Roman" w:hAnsi="Times New Roman"/>
          <w:sz w:val="28"/>
        </w:rPr>
        <w:t>ПРИНЯТ</w:t>
      </w:r>
    </w:p>
    <w:p w:rsidR="00441A7A" w:rsidRPr="008312A6" w:rsidRDefault="00441A7A" w:rsidP="00441A7A">
      <w:pPr>
        <w:pStyle w:val="afc"/>
        <w:ind w:left="5103"/>
        <w:jc w:val="center"/>
        <w:rPr>
          <w:rFonts w:ascii="Times New Roman" w:hAnsi="Times New Roman"/>
          <w:sz w:val="28"/>
        </w:rPr>
      </w:pPr>
      <w:r w:rsidRPr="008312A6">
        <w:rPr>
          <w:rFonts w:ascii="Times New Roman" w:hAnsi="Times New Roman"/>
          <w:sz w:val="28"/>
        </w:rPr>
        <w:t xml:space="preserve">решением </w:t>
      </w:r>
      <w:r w:rsidR="00A112C6">
        <w:rPr>
          <w:rFonts w:ascii="Times New Roman" w:hAnsi="Times New Roman"/>
          <w:sz w:val="28"/>
        </w:rPr>
        <w:t>51</w:t>
      </w:r>
      <w:r w:rsidRPr="008312A6">
        <w:rPr>
          <w:rFonts w:ascii="Times New Roman" w:hAnsi="Times New Roman"/>
          <w:sz w:val="28"/>
        </w:rPr>
        <w:t xml:space="preserve"> сессии </w:t>
      </w:r>
      <w:r w:rsidR="001E0512" w:rsidRPr="008312A6">
        <w:rPr>
          <w:rFonts w:ascii="Times New Roman" w:hAnsi="Times New Roman"/>
          <w:sz w:val="28"/>
          <w:lang w:val="en-US"/>
        </w:rPr>
        <w:t>III</w:t>
      </w:r>
      <w:r w:rsidRPr="008312A6">
        <w:rPr>
          <w:rFonts w:ascii="Times New Roman" w:hAnsi="Times New Roman"/>
          <w:sz w:val="28"/>
        </w:rPr>
        <w:t xml:space="preserve"> созыва </w:t>
      </w:r>
    </w:p>
    <w:p w:rsidR="00441A7A" w:rsidRPr="008312A6" w:rsidRDefault="00441A7A" w:rsidP="00441A7A">
      <w:pPr>
        <w:pStyle w:val="afc"/>
        <w:ind w:left="5103"/>
        <w:jc w:val="center"/>
        <w:rPr>
          <w:rFonts w:ascii="Times New Roman" w:hAnsi="Times New Roman"/>
          <w:sz w:val="28"/>
        </w:rPr>
      </w:pPr>
      <w:r w:rsidRPr="008312A6">
        <w:rPr>
          <w:rFonts w:ascii="Times New Roman" w:hAnsi="Times New Roman"/>
          <w:sz w:val="28"/>
        </w:rPr>
        <w:t xml:space="preserve">Совета </w:t>
      </w:r>
      <w:r w:rsidR="001E0512" w:rsidRPr="008312A6">
        <w:rPr>
          <w:rFonts w:ascii="Times New Roman" w:hAnsi="Times New Roman"/>
          <w:sz w:val="28"/>
        </w:rPr>
        <w:t>Пушкинского</w:t>
      </w:r>
      <w:r w:rsidRPr="008312A6">
        <w:rPr>
          <w:rFonts w:ascii="Times New Roman" w:hAnsi="Times New Roman"/>
          <w:sz w:val="28"/>
        </w:rPr>
        <w:t xml:space="preserve"> сельского поселения Гулькевичского района</w:t>
      </w:r>
    </w:p>
    <w:p w:rsidR="00441A7A" w:rsidRDefault="00441A7A" w:rsidP="00441A7A">
      <w:pPr>
        <w:pStyle w:val="afc"/>
        <w:ind w:left="5103"/>
        <w:jc w:val="center"/>
        <w:rPr>
          <w:rFonts w:ascii="Times New Roman" w:hAnsi="Times New Roman"/>
          <w:sz w:val="28"/>
        </w:rPr>
      </w:pPr>
      <w:r w:rsidRPr="008312A6">
        <w:rPr>
          <w:rFonts w:ascii="Times New Roman" w:hAnsi="Times New Roman"/>
          <w:sz w:val="28"/>
        </w:rPr>
        <w:t xml:space="preserve">от </w:t>
      </w:r>
      <w:r w:rsidR="00A112C6">
        <w:rPr>
          <w:rFonts w:ascii="Times New Roman" w:hAnsi="Times New Roman"/>
          <w:sz w:val="28"/>
        </w:rPr>
        <w:t>30.03.2017 года</w:t>
      </w:r>
      <w:r w:rsidRPr="008312A6">
        <w:rPr>
          <w:rFonts w:ascii="Times New Roman" w:hAnsi="Times New Roman"/>
          <w:sz w:val="28"/>
        </w:rPr>
        <w:t xml:space="preserve"> № </w:t>
      </w:r>
      <w:r w:rsidR="00A112C6">
        <w:rPr>
          <w:rFonts w:ascii="Times New Roman" w:hAnsi="Times New Roman"/>
          <w:sz w:val="28"/>
        </w:rPr>
        <w:t>1</w:t>
      </w:r>
    </w:p>
    <w:p w:rsidR="00A25CAF" w:rsidRPr="008312A6" w:rsidRDefault="00913E28" w:rsidP="007E1163">
      <w:pPr>
        <w:pStyle w:val="afc"/>
        <w:ind w:left="3828"/>
        <w:jc w:val="center"/>
        <w:rPr>
          <w:rFonts w:ascii="Times New Roman" w:hAnsi="Times New Roman"/>
          <w:sz w:val="28"/>
        </w:rPr>
      </w:pPr>
      <w:r>
        <w:rPr>
          <w:rFonts w:ascii="Times New Roman" w:hAnsi="Times New Roman"/>
          <w:sz w:val="28"/>
        </w:rPr>
        <w:t>(в</w:t>
      </w:r>
      <w:r w:rsidR="00A25CAF">
        <w:rPr>
          <w:rFonts w:ascii="Times New Roman" w:hAnsi="Times New Roman"/>
          <w:sz w:val="28"/>
        </w:rPr>
        <w:t xml:space="preserve"> редакции</w:t>
      </w:r>
      <w:r w:rsidR="003F5A88">
        <w:rPr>
          <w:rFonts w:ascii="Times New Roman" w:hAnsi="Times New Roman"/>
          <w:sz w:val="28"/>
        </w:rPr>
        <w:t xml:space="preserve">  </w:t>
      </w:r>
      <w:r w:rsidR="00A25CAF">
        <w:rPr>
          <w:rFonts w:ascii="Times New Roman" w:hAnsi="Times New Roman"/>
          <w:sz w:val="28"/>
        </w:rPr>
        <w:t>решения</w:t>
      </w:r>
      <w:r w:rsidR="003F5A88">
        <w:rPr>
          <w:rFonts w:ascii="Times New Roman" w:hAnsi="Times New Roman"/>
          <w:sz w:val="28"/>
        </w:rPr>
        <w:t xml:space="preserve"> </w:t>
      </w:r>
      <w:r w:rsidR="00A25CAF">
        <w:rPr>
          <w:rFonts w:ascii="Times New Roman" w:hAnsi="Times New Roman"/>
          <w:sz w:val="28"/>
        </w:rPr>
        <w:t xml:space="preserve">74 сессии </w:t>
      </w:r>
      <w:r w:rsidR="00A25CAF">
        <w:rPr>
          <w:rFonts w:ascii="Times New Roman" w:hAnsi="Times New Roman"/>
          <w:sz w:val="28"/>
          <w:lang w:val="en-US"/>
        </w:rPr>
        <w:t>III</w:t>
      </w:r>
      <w:r w:rsidR="00A25CAF">
        <w:rPr>
          <w:rFonts w:ascii="Times New Roman" w:hAnsi="Times New Roman"/>
          <w:sz w:val="28"/>
        </w:rPr>
        <w:t xml:space="preserve"> созыва  Совета Пушкинского сельского поселения Гулькевичского района от 28.05.2018 года № 1</w:t>
      </w:r>
      <w:r w:rsidR="00A87340">
        <w:rPr>
          <w:rFonts w:ascii="Times New Roman" w:hAnsi="Times New Roman"/>
          <w:sz w:val="28"/>
        </w:rPr>
        <w:t xml:space="preserve">, </w:t>
      </w:r>
      <w:r w:rsidR="003F5A88">
        <w:rPr>
          <w:rFonts w:ascii="Times New Roman" w:hAnsi="Times New Roman"/>
          <w:sz w:val="28"/>
        </w:rPr>
        <w:t xml:space="preserve">                        </w:t>
      </w:r>
      <w:r w:rsidR="00A87340" w:rsidRPr="00394DE4">
        <w:rPr>
          <w:rFonts w:ascii="Times New Roman" w:hAnsi="Times New Roman"/>
          <w:sz w:val="28"/>
        </w:rPr>
        <w:t>решения</w:t>
      </w:r>
      <w:r w:rsidR="003F5A88">
        <w:rPr>
          <w:rFonts w:ascii="Times New Roman" w:hAnsi="Times New Roman"/>
          <w:sz w:val="28"/>
        </w:rPr>
        <w:t xml:space="preserve"> </w:t>
      </w:r>
      <w:r w:rsidR="00394DE4">
        <w:rPr>
          <w:rFonts w:ascii="Times New Roman" w:hAnsi="Times New Roman"/>
          <w:sz w:val="28"/>
        </w:rPr>
        <w:t xml:space="preserve">7 сессии </w:t>
      </w:r>
      <w:r w:rsidR="00394DE4">
        <w:rPr>
          <w:rFonts w:ascii="Times New Roman" w:hAnsi="Times New Roman"/>
          <w:sz w:val="28"/>
          <w:lang w:val="en-US"/>
        </w:rPr>
        <w:t>III</w:t>
      </w:r>
      <w:r w:rsidR="00394DE4">
        <w:rPr>
          <w:rFonts w:ascii="Times New Roman" w:hAnsi="Times New Roman"/>
          <w:sz w:val="28"/>
        </w:rPr>
        <w:t xml:space="preserve"> созыва</w:t>
      </w:r>
      <w:r w:rsidR="003F5A88">
        <w:rPr>
          <w:rFonts w:ascii="Times New Roman" w:hAnsi="Times New Roman"/>
          <w:sz w:val="28"/>
        </w:rPr>
        <w:t xml:space="preserve"> </w:t>
      </w:r>
      <w:r w:rsidR="00394DE4">
        <w:rPr>
          <w:rFonts w:ascii="Times New Roman" w:hAnsi="Times New Roman"/>
          <w:sz w:val="28"/>
        </w:rPr>
        <w:t xml:space="preserve">Совета Пушкинского сельского поселения Гулькевичского района </w:t>
      </w:r>
      <w:r w:rsidR="003F5A88">
        <w:rPr>
          <w:rFonts w:ascii="Times New Roman" w:hAnsi="Times New Roman"/>
          <w:sz w:val="28"/>
        </w:rPr>
        <w:t xml:space="preserve"> </w:t>
      </w:r>
      <w:r w:rsidR="00394DE4">
        <w:rPr>
          <w:rFonts w:ascii="Times New Roman" w:hAnsi="Times New Roman"/>
          <w:sz w:val="28"/>
        </w:rPr>
        <w:t xml:space="preserve">от   30.05.2019 года </w:t>
      </w:r>
      <w:r w:rsidR="007E1163">
        <w:rPr>
          <w:rFonts w:ascii="Times New Roman" w:hAnsi="Times New Roman"/>
          <w:sz w:val="28"/>
        </w:rPr>
        <w:t xml:space="preserve">                 </w:t>
      </w:r>
      <w:r w:rsidR="00394DE4">
        <w:rPr>
          <w:rFonts w:ascii="Times New Roman" w:hAnsi="Times New Roman"/>
          <w:sz w:val="28"/>
        </w:rPr>
        <w:t>№ 3</w:t>
      </w:r>
      <w:r w:rsidR="00684687">
        <w:rPr>
          <w:rFonts w:ascii="Times New Roman" w:hAnsi="Times New Roman"/>
          <w:sz w:val="28"/>
        </w:rPr>
        <w:t>,</w:t>
      </w:r>
      <w:r w:rsidR="003F5A88">
        <w:rPr>
          <w:rFonts w:ascii="Times New Roman" w:hAnsi="Times New Roman"/>
          <w:sz w:val="28"/>
        </w:rPr>
        <w:t xml:space="preserve">  </w:t>
      </w:r>
      <w:r w:rsidR="00684687">
        <w:rPr>
          <w:rFonts w:ascii="Times New Roman" w:hAnsi="Times New Roman"/>
          <w:sz w:val="28"/>
        </w:rPr>
        <w:t xml:space="preserve">решения 13 сессии </w:t>
      </w:r>
      <w:r w:rsidR="00684687">
        <w:rPr>
          <w:rFonts w:ascii="Times New Roman" w:hAnsi="Times New Roman"/>
          <w:sz w:val="28"/>
          <w:lang w:val="en-US"/>
        </w:rPr>
        <w:t>IV</w:t>
      </w:r>
      <w:r w:rsidR="00684687" w:rsidRPr="00684687">
        <w:rPr>
          <w:rFonts w:ascii="Times New Roman" w:hAnsi="Times New Roman"/>
          <w:sz w:val="28"/>
        </w:rPr>
        <w:t xml:space="preserve"> </w:t>
      </w:r>
      <w:r w:rsidR="00684687">
        <w:rPr>
          <w:rFonts w:ascii="Times New Roman" w:hAnsi="Times New Roman"/>
          <w:sz w:val="28"/>
        </w:rPr>
        <w:t xml:space="preserve">созыва </w:t>
      </w:r>
      <w:r w:rsidR="003F5A88">
        <w:rPr>
          <w:rFonts w:ascii="Times New Roman" w:hAnsi="Times New Roman"/>
          <w:sz w:val="28"/>
        </w:rPr>
        <w:t xml:space="preserve">               </w:t>
      </w:r>
      <w:r w:rsidR="00684687">
        <w:rPr>
          <w:rFonts w:ascii="Times New Roman" w:hAnsi="Times New Roman"/>
          <w:sz w:val="28"/>
        </w:rPr>
        <w:t xml:space="preserve">Совета Пушкинского сельского поселения Гулькевичского района </w:t>
      </w:r>
      <w:r w:rsidR="003F5A88">
        <w:rPr>
          <w:rFonts w:ascii="Times New Roman" w:hAnsi="Times New Roman"/>
          <w:sz w:val="28"/>
        </w:rPr>
        <w:t xml:space="preserve">  </w:t>
      </w:r>
      <w:r w:rsidR="00684687">
        <w:rPr>
          <w:rFonts w:ascii="Times New Roman" w:hAnsi="Times New Roman"/>
          <w:sz w:val="28"/>
        </w:rPr>
        <w:t xml:space="preserve">от 31.07.2020 года </w:t>
      </w:r>
      <w:r w:rsidR="007E1163">
        <w:rPr>
          <w:rFonts w:ascii="Times New Roman" w:hAnsi="Times New Roman"/>
          <w:sz w:val="28"/>
        </w:rPr>
        <w:t xml:space="preserve">                  </w:t>
      </w:r>
      <w:r w:rsidR="00684687">
        <w:rPr>
          <w:rFonts w:ascii="Times New Roman" w:hAnsi="Times New Roman"/>
          <w:sz w:val="28"/>
        </w:rPr>
        <w:t>№ 1</w:t>
      </w:r>
      <w:r w:rsidR="00B528FB">
        <w:rPr>
          <w:rFonts w:ascii="Times New Roman" w:hAnsi="Times New Roman"/>
          <w:sz w:val="28"/>
        </w:rPr>
        <w:t xml:space="preserve">, </w:t>
      </w:r>
      <w:r w:rsidR="00394DE4">
        <w:rPr>
          <w:rFonts w:ascii="Times New Roman" w:hAnsi="Times New Roman"/>
          <w:sz w:val="28"/>
        </w:rPr>
        <w:t xml:space="preserve"> </w:t>
      </w:r>
      <w:r w:rsidR="00B528FB">
        <w:rPr>
          <w:rFonts w:ascii="Times New Roman" w:hAnsi="Times New Roman"/>
          <w:sz w:val="28"/>
        </w:rPr>
        <w:t xml:space="preserve"> решения 24 сессии </w:t>
      </w:r>
      <w:r w:rsidR="00B528FB">
        <w:rPr>
          <w:rFonts w:ascii="Times New Roman" w:hAnsi="Times New Roman"/>
          <w:sz w:val="28"/>
          <w:lang w:val="en-US"/>
        </w:rPr>
        <w:t>IV</w:t>
      </w:r>
      <w:r w:rsidR="00B528FB" w:rsidRPr="00684687">
        <w:rPr>
          <w:rFonts w:ascii="Times New Roman" w:hAnsi="Times New Roman"/>
          <w:sz w:val="28"/>
        </w:rPr>
        <w:t xml:space="preserve"> </w:t>
      </w:r>
      <w:r w:rsidR="00B528FB">
        <w:rPr>
          <w:rFonts w:ascii="Times New Roman" w:hAnsi="Times New Roman"/>
          <w:sz w:val="28"/>
        </w:rPr>
        <w:t>созыва                Совета Пушкинского сельского поселения Гулькевичского района от 03.06.2021 года № 1</w:t>
      </w:r>
      <w:r w:rsidR="009D20CD">
        <w:rPr>
          <w:rFonts w:ascii="Times New Roman" w:hAnsi="Times New Roman"/>
          <w:sz w:val="28"/>
        </w:rPr>
        <w:t>,</w:t>
      </w:r>
      <w:r w:rsidR="009D20CD" w:rsidRPr="009D20CD">
        <w:rPr>
          <w:rFonts w:ascii="Times New Roman" w:hAnsi="Times New Roman"/>
          <w:sz w:val="28"/>
        </w:rPr>
        <w:t xml:space="preserve"> </w:t>
      </w:r>
      <w:r w:rsidR="009D20CD">
        <w:rPr>
          <w:rFonts w:ascii="Times New Roman" w:hAnsi="Times New Roman"/>
          <w:sz w:val="28"/>
        </w:rPr>
        <w:t xml:space="preserve">решения </w:t>
      </w:r>
      <w:r w:rsidR="00AB2192">
        <w:rPr>
          <w:rFonts w:ascii="Times New Roman" w:hAnsi="Times New Roman"/>
          <w:sz w:val="28"/>
        </w:rPr>
        <w:t>35</w:t>
      </w:r>
      <w:r w:rsidR="009D20CD">
        <w:rPr>
          <w:rFonts w:ascii="Times New Roman" w:hAnsi="Times New Roman"/>
          <w:sz w:val="28"/>
        </w:rPr>
        <w:t xml:space="preserve"> сессии </w:t>
      </w:r>
      <w:r w:rsidR="009D20CD">
        <w:rPr>
          <w:rFonts w:ascii="Times New Roman" w:hAnsi="Times New Roman"/>
          <w:sz w:val="28"/>
          <w:lang w:val="en-US"/>
        </w:rPr>
        <w:t>IV</w:t>
      </w:r>
      <w:r w:rsidR="009D20CD" w:rsidRPr="00684687">
        <w:rPr>
          <w:rFonts w:ascii="Times New Roman" w:hAnsi="Times New Roman"/>
          <w:sz w:val="28"/>
        </w:rPr>
        <w:t xml:space="preserve"> </w:t>
      </w:r>
      <w:r w:rsidR="009D20CD">
        <w:rPr>
          <w:rFonts w:ascii="Times New Roman" w:hAnsi="Times New Roman"/>
          <w:sz w:val="28"/>
        </w:rPr>
        <w:t>созыва  Совета Пушкинского сельского поселения Гуль</w:t>
      </w:r>
      <w:r w:rsidR="007E1163">
        <w:rPr>
          <w:rFonts w:ascii="Times New Roman" w:hAnsi="Times New Roman"/>
          <w:sz w:val="28"/>
        </w:rPr>
        <w:t xml:space="preserve">кевичского района  </w:t>
      </w:r>
      <w:r w:rsidR="009D20CD">
        <w:rPr>
          <w:rFonts w:ascii="Times New Roman" w:hAnsi="Times New Roman"/>
          <w:sz w:val="28"/>
        </w:rPr>
        <w:t xml:space="preserve">от </w:t>
      </w:r>
      <w:r w:rsidR="00AB2192">
        <w:rPr>
          <w:rFonts w:ascii="Times New Roman" w:hAnsi="Times New Roman"/>
          <w:sz w:val="28"/>
        </w:rPr>
        <w:t>24.06.</w:t>
      </w:r>
      <w:r w:rsidR="009D20CD">
        <w:rPr>
          <w:rFonts w:ascii="Times New Roman" w:hAnsi="Times New Roman"/>
          <w:sz w:val="28"/>
        </w:rPr>
        <w:t xml:space="preserve">2022 года № </w:t>
      </w:r>
      <w:r w:rsidR="00AB2192">
        <w:rPr>
          <w:rFonts w:ascii="Times New Roman" w:hAnsi="Times New Roman"/>
          <w:sz w:val="28"/>
        </w:rPr>
        <w:t>1</w:t>
      </w:r>
      <w:r w:rsidR="007F5251">
        <w:rPr>
          <w:rFonts w:ascii="Times New Roman" w:hAnsi="Times New Roman"/>
          <w:sz w:val="28"/>
        </w:rPr>
        <w:t xml:space="preserve">, решения 48 сессии </w:t>
      </w:r>
      <w:r w:rsidR="007F5251">
        <w:rPr>
          <w:rFonts w:ascii="Times New Roman" w:hAnsi="Times New Roman"/>
          <w:sz w:val="28"/>
          <w:lang w:val="en-US"/>
        </w:rPr>
        <w:t>IV</w:t>
      </w:r>
      <w:r w:rsidR="007F5251">
        <w:rPr>
          <w:rFonts w:ascii="Times New Roman" w:hAnsi="Times New Roman"/>
          <w:sz w:val="28"/>
        </w:rPr>
        <w:t xml:space="preserve"> созыва Совета Пушкинского сельского поселения Гулькевичского района от 26.05.2023 г</w:t>
      </w:r>
      <w:r w:rsidR="007E1163">
        <w:rPr>
          <w:rFonts w:ascii="Times New Roman" w:hAnsi="Times New Roman"/>
          <w:sz w:val="28"/>
        </w:rPr>
        <w:t>ода</w:t>
      </w:r>
      <w:r w:rsidR="007F5251">
        <w:rPr>
          <w:rFonts w:ascii="Times New Roman" w:hAnsi="Times New Roman"/>
          <w:sz w:val="28"/>
        </w:rPr>
        <w:t xml:space="preserve"> № 1</w:t>
      </w:r>
      <w:r w:rsidR="009A33A2">
        <w:rPr>
          <w:rFonts w:ascii="Times New Roman" w:hAnsi="Times New Roman"/>
          <w:sz w:val="28"/>
        </w:rPr>
        <w:t xml:space="preserve">, решения 63 сессии </w:t>
      </w:r>
      <w:r w:rsidR="009A33A2">
        <w:rPr>
          <w:rFonts w:ascii="Times New Roman" w:hAnsi="Times New Roman"/>
          <w:sz w:val="28"/>
          <w:lang w:val="en-US"/>
        </w:rPr>
        <w:t>IV</w:t>
      </w:r>
      <w:r w:rsidR="009A33A2">
        <w:rPr>
          <w:rFonts w:ascii="Times New Roman" w:hAnsi="Times New Roman"/>
          <w:sz w:val="28"/>
        </w:rPr>
        <w:t xml:space="preserve"> созыва Совета Пушкинского сельского поселения Гулькевичского района от 25.07.2024 года № 1</w:t>
      </w:r>
      <w:r w:rsidR="007F5251">
        <w:rPr>
          <w:rFonts w:ascii="Times New Roman" w:hAnsi="Times New Roman"/>
          <w:sz w:val="28"/>
        </w:rPr>
        <w:t>)</w:t>
      </w:r>
    </w:p>
    <w:p w:rsidR="009917B8" w:rsidRPr="008312A6" w:rsidRDefault="009917B8" w:rsidP="00441A7A">
      <w:pPr>
        <w:widowControl/>
        <w:suppressAutoHyphens w:val="0"/>
        <w:autoSpaceDE w:val="0"/>
        <w:autoSpaceDN w:val="0"/>
        <w:adjustRightInd w:val="0"/>
        <w:ind w:firstLine="540"/>
        <w:jc w:val="both"/>
        <w:rPr>
          <w:rFonts w:eastAsia="Times New Roman"/>
          <w:sz w:val="28"/>
        </w:rPr>
      </w:pPr>
    </w:p>
    <w:p w:rsidR="009917B8" w:rsidRPr="008312A6" w:rsidRDefault="009917B8" w:rsidP="00693D79">
      <w:pPr>
        <w:tabs>
          <w:tab w:val="left" w:pos="-18230"/>
        </w:tabs>
        <w:ind w:left="4900" w:right="-22" w:firstLine="5103"/>
        <w:jc w:val="both"/>
        <w:rPr>
          <w:rFonts w:eastAsia="Times New Roman"/>
          <w:sz w:val="28"/>
        </w:rPr>
      </w:pPr>
    </w:p>
    <w:p w:rsidR="009917B8" w:rsidRPr="008312A6" w:rsidRDefault="009917B8" w:rsidP="0081350A">
      <w:pPr>
        <w:tabs>
          <w:tab w:val="left" w:pos="-18230"/>
        </w:tabs>
        <w:ind w:left="4900" w:right="-22"/>
        <w:jc w:val="both"/>
        <w:rPr>
          <w:rFonts w:eastAsia="Times New Roman"/>
          <w:sz w:val="28"/>
        </w:rPr>
      </w:pPr>
    </w:p>
    <w:p w:rsidR="005A7B5E" w:rsidRPr="008312A6" w:rsidRDefault="005A7B5E" w:rsidP="0081350A">
      <w:pPr>
        <w:tabs>
          <w:tab w:val="left" w:pos="-18230"/>
        </w:tabs>
        <w:ind w:left="4900" w:right="-22"/>
        <w:jc w:val="both"/>
        <w:rPr>
          <w:rFonts w:eastAsia="Times New Roman"/>
          <w:sz w:val="28"/>
        </w:rPr>
      </w:pPr>
    </w:p>
    <w:p w:rsidR="009A33A2" w:rsidRPr="009A33A2" w:rsidRDefault="009A33A2" w:rsidP="009A33A2">
      <w:pPr>
        <w:tabs>
          <w:tab w:val="left" w:pos="-1276"/>
        </w:tabs>
        <w:suppressAutoHyphens w:val="0"/>
        <w:jc w:val="center"/>
        <w:rPr>
          <w:rFonts w:eastAsia="Times New Roman"/>
          <w:b/>
          <w:kern w:val="0"/>
          <w:sz w:val="28"/>
          <w:szCs w:val="28"/>
          <w:lang w:eastAsia="ru-RU"/>
        </w:rPr>
      </w:pPr>
      <w:r w:rsidRPr="009A33A2">
        <w:rPr>
          <w:rFonts w:eastAsia="Times New Roman"/>
          <w:b/>
          <w:kern w:val="0"/>
          <w:sz w:val="28"/>
          <w:szCs w:val="28"/>
          <w:lang w:eastAsia="ru-RU"/>
        </w:rPr>
        <w:t>УСТАВ</w:t>
      </w:r>
    </w:p>
    <w:p w:rsidR="009A33A2" w:rsidRPr="009A33A2" w:rsidRDefault="009A33A2" w:rsidP="009A33A2">
      <w:pPr>
        <w:tabs>
          <w:tab w:val="left" w:pos="-1276"/>
        </w:tabs>
        <w:suppressAutoHyphens w:val="0"/>
        <w:jc w:val="center"/>
        <w:rPr>
          <w:rFonts w:eastAsia="Times New Roman"/>
          <w:b/>
          <w:color w:val="000000"/>
          <w:kern w:val="0"/>
          <w:sz w:val="28"/>
          <w:szCs w:val="28"/>
          <w:lang w:eastAsia="ru-RU"/>
        </w:rPr>
      </w:pPr>
      <w:r w:rsidRPr="009A33A2">
        <w:rPr>
          <w:rFonts w:eastAsia="Times New Roman"/>
          <w:b/>
          <w:color w:val="000000"/>
          <w:kern w:val="0"/>
          <w:sz w:val="28"/>
          <w:szCs w:val="28"/>
          <w:lang w:eastAsia="ru-RU"/>
        </w:rPr>
        <w:t>ПУШКИНСКОГО СЕЛЬСКОГО ПОСЕЛЕНИЯ</w:t>
      </w:r>
    </w:p>
    <w:p w:rsidR="009917B8" w:rsidRPr="008312A6" w:rsidRDefault="009A33A2" w:rsidP="009A33A2">
      <w:pPr>
        <w:tabs>
          <w:tab w:val="left" w:pos="142"/>
        </w:tabs>
        <w:ind w:firstLine="560"/>
        <w:jc w:val="center"/>
        <w:rPr>
          <w:rFonts w:eastAsia="Times New Roman"/>
          <w:b/>
          <w:sz w:val="28"/>
        </w:rPr>
      </w:pPr>
      <w:r w:rsidRPr="009A33A2">
        <w:rPr>
          <w:b/>
          <w:color w:val="000000"/>
          <w:sz w:val="28"/>
          <w:szCs w:val="28"/>
        </w:rPr>
        <w:t>ГУЛЬКЕВИЧСКОГО МУНИЦИПАЛЬНОГО РАЙОНА КРАСНОДАРСКОГО КРАЯ</w:t>
      </w:r>
    </w:p>
    <w:p w:rsidR="009917B8" w:rsidRPr="008312A6" w:rsidRDefault="009917B8" w:rsidP="0081350A">
      <w:pPr>
        <w:tabs>
          <w:tab w:val="left" w:pos="142"/>
        </w:tabs>
        <w:ind w:firstLine="560"/>
        <w:jc w:val="center"/>
        <w:rPr>
          <w:rFonts w:eastAsia="Times New Roman"/>
          <w:b/>
          <w:sz w:val="28"/>
        </w:rPr>
      </w:pPr>
    </w:p>
    <w:p w:rsidR="009917B8" w:rsidRPr="008312A6" w:rsidRDefault="009917B8" w:rsidP="0081350A">
      <w:pPr>
        <w:tabs>
          <w:tab w:val="left" w:pos="-1276"/>
        </w:tabs>
        <w:ind w:firstLine="560"/>
        <w:jc w:val="center"/>
        <w:rPr>
          <w:b/>
          <w:sz w:val="28"/>
        </w:rPr>
      </w:pPr>
    </w:p>
    <w:p w:rsidR="009917B8" w:rsidRPr="008312A6" w:rsidRDefault="009917B8" w:rsidP="0081350A">
      <w:pPr>
        <w:tabs>
          <w:tab w:val="left" w:pos="-1276"/>
        </w:tabs>
        <w:ind w:firstLine="560"/>
        <w:jc w:val="center"/>
        <w:rPr>
          <w:b/>
          <w:sz w:val="28"/>
        </w:rPr>
      </w:pPr>
    </w:p>
    <w:p w:rsidR="009917B8" w:rsidRPr="008312A6" w:rsidRDefault="009917B8" w:rsidP="0081350A">
      <w:pPr>
        <w:tabs>
          <w:tab w:val="left" w:pos="-1276"/>
        </w:tabs>
        <w:ind w:firstLine="560"/>
        <w:jc w:val="center"/>
        <w:rPr>
          <w:b/>
          <w:sz w:val="28"/>
        </w:rPr>
      </w:pPr>
    </w:p>
    <w:p w:rsidR="009917B8" w:rsidRPr="008312A6" w:rsidRDefault="009917B8" w:rsidP="0081350A">
      <w:pPr>
        <w:tabs>
          <w:tab w:val="left" w:pos="-1276"/>
        </w:tabs>
        <w:ind w:firstLine="560"/>
        <w:jc w:val="center"/>
        <w:rPr>
          <w:b/>
          <w:sz w:val="28"/>
        </w:rPr>
      </w:pPr>
    </w:p>
    <w:p w:rsidR="009917B8" w:rsidRPr="008312A6" w:rsidRDefault="009917B8" w:rsidP="0081350A">
      <w:pPr>
        <w:tabs>
          <w:tab w:val="left" w:pos="142"/>
        </w:tabs>
        <w:ind w:firstLine="560"/>
        <w:jc w:val="center"/>
        <w:rPr>
          <w:rFonts w:eastAsia="Times New Roman"/>
          <w:b/>
          <w:sz w:val="28"/>
        </w:rPr>
      </w:pPr>
    </w:p>
    <w:p w:rsidR="007E1163" w:rsidRDefault="007E1163" w:rsidP="00913E28">
      <w:pPr>
        <w:tabs>
          <w:tab w:val="left" w:pos="142"/>
        </w:tabs>
        <w:ind w:firstLine="560"/>
        <w:jc w:val="center"/>
        <w:rPr>
          <w:rFonts w:eastAsia="Times New Roman"/>
          <w:b/>
          <w:sz w:val="28"/>
        </w:rPr>
      </w:pPr>
    </w:p>
    <w:p w:rsidR="007E1163" w:rsidRDefault="007E1163" w:rsidP="00913E28">
      <w:pPr>
        <w:tabs>
          <w:tab w:val="left" w:pos="142"/>
        </w:tabs>
        <w:ind w:firstLine="560"/>
        <w:jc w:val="center"/>
        <w:rPr>
          <w:rFonts w:eastAsia="Times New Roman"/>
          <w:b/>
          <w:sz w:val="28"/>
        </w:rPr>
      </w:pPr>
    </w:p>
    <w:p w:rsidR="007E1163" w:rsidRDefault="007E1163" w:rsidP="00913E28">
      <w:pPr>
        <w:tabs>
          <w:tab w:val="left" w:pos="142"/>
        </w:tabs>
        <w:ind w:firstLine="560"/>
        <w:jc w:val="center"/>
        <w:rPr>
          <w:rFonts w:eastAsia="Times New Roman"/>
          <w:b/>
          <w:sz w:val="28"/>
        </w:rPr>
      </w:pPr>
    </w:p>
    <w:p w:rsidR="00233BF7" w:rsidRDefault="009917B8" w:rsidP="00913E28">
      <w:pPr>
        <w:tabs>
          <w:tab w:val="left" w:pos="142"/>
        </w:tabs>
        <w:ind w:firstLine="560"/>
        <w:jc w:val="center"/>
        <w:rPr>
          <w:rFonts w:eastAsia="Times New Roman"/>
          <w:b/>
          <w:sz w:val="28"/>
        </w:rPr>
      </w:pPr>
      <w:r w:rsidRPr="008312A6">
        <w:rPr>
          <w:rFonts w:eastAsia="Times New Roman"/>
          <w:b/>
          <w:sz w:val="28"/>
        </w:rPr>
        <w:t>с.</w:t>
      </w:r>
      <w:r w:rsidR="00693D79" w:rsidRPr="008312A6">
        <w:rPr>
          <w:rFonts w:eastAsia="Times New Roman"/>
          <w:b/>
          <w:sz w:val="28"/>
        </w:rPr>
        <w:t xml:space="preserve"> Пушкинское</w:t>
      </w:r>
    </w:p>
    <w:p w:rsidR="009917B8" w:rsidRPr="008312A6" w:rsidRDefault="009917B8" w:rsidP="00913E28">
      <w:pPr>
        <w:tabs>
          <w:tab w:val="left" w:pos="142"/>
        </w:tabs>
        <w:ind w:firstLine="560"/>
        <w:jc w:val="center"/>
        <w:rPr>
          <w:rFonts w:eastAsia="Times New Roman"/>
          <w:b/>
          <w:sz w:val="28"/>
        </w:rPr>
      </w:pPr>
      <w:r w:rsidRPr="008312A6">
        <w:rPr>
          <w:rFonts w:eastAsia="Times New Roman"/>
          <w:b/>
          <w:sz w:val="28"/>
        </w:rPr>
        <w:t>20</w:t>
      </w:r>
      <w:r w:rsidR="00693D79" w:rsidRPr="008312A6">
        <w:rPr>
          <w:rFonts w:eastAsia="Times New Roman"/>
          <w:b/>
          <w:sz w:val="28"/>
        </w:rPr>
        <w:t>17</w:t>
      </w:r>
      <w:r w:rsidRPr="008312A6">
        <w:rPr>
          <w:rFonts w:eastAsia="Times New Roman"/>
          <w:b/>
          <w:sz w:val="28"/>
        </w:rPr>
        <w:t xml:space="preserve"> год</w:t>
      </w:r>
    </w:p>
    <w:p w:rsidR="009917B8" w:rsidRPr="008312A6" w:rsidRDefault="009917B8" w:rsidP="0081350A">
      <w:pPr>
        <w:tabs>
          <w:tab w:val="left" w:pos="142"/>
        </w:tabs>
        <w:jc w:val="center"/>
        <w:rPr>
          <w:rFonts w:eastAsia="Times New Roman"/>
          <w:b/>
          <w:sz w:val="28"/>
        </w:rPr>
      </w:pPr>
      <w:r w:rsidRPr="008312A6">
        <w:rPr>
          <w:rFonts w:eastAsia="Times New Roman"/>
          <w:b/>
          <w:sz w:val="28"/>
        </w:rPr>
        <w:lastRenderedPageBreak/>
        <w:t>СОДЕРЖАНИЕ</w:t>
      </w:r>
    </w:p>
    <w:p w:rsidR="009917B8" w:rsidRPr="008312A6"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firstRow="0" w:lastRow="0" w:firstColumn="0" w:lastColumn="0" w:noHBand="0" w:noVBand="0"/>
      </w:tblPr>
      <w:tblGrid>
        <w:gridCol w:w="9214"/>
        <w:gridCol w:w="20"/>
      </w:tblGrid>
      <w:tr w:rsidR="009917B8" w:rsidRPr="008312A6" w:rsidTr="0067306C">
        <w:tc>
          <w:tcPr>
            <w:tcW w:w="9214" w:type="dxa"/>
          </w:tcPr>
          <w:p w:rsidR="009917B8" w:rsidRPr="008312A6" w:rsidRDefault="009A33A2" w:rsidP="0081350A">
            <w:pPr>
              <w:tabs>
                <w:tab w:val="left" w:pos="142"/>
              </w:tabs>
              <w:snapToGrid w:val="0"/>
              <w:rPr>
                <w:rFonts w:eastAsia="Times New Roman"/>
                <w:sz w:val="28"/>
              </w:rPr>
            </w:pPr>
            <w:r>
              <w:rPr>
                <w:sz w:val="28"/>
              </w:rPr>
              <w:t>П</w:t>
            </w:r>
            <w:r w:rsidR="009917B8" w:rsidRPr="008312A6">
              <w:rPr>
                <w:sz w:val="28"/>
              </w:rPr>
              <w:t xml:space="preserve">реамбула  </w:t>
            </w:r>
            <w:r w:rsidR="003F5A88">
              <w:rPr>
                <w:sz w:val="28"/>
              </w:rPr>
              <w:t xml:space="preserve">                                                   </w:t>
            </w:r>
            <w:r>
              <w:rPr>
                <w:sz w:val="28"/>
              </w:rPr>
              <w:t xml:space="preserve">                                          </w:t>
            </w:r>
            <w:r w:rsidR="003F5A88">
              <w:rPr>
                <w:sz w:val="28"/>
              </w:rPr>
              <w:t xml:space="preserve">  </w:t>
            </w:r>
            <w:r w:rsidR="00871047" w:rsidRPr="008312A6">
              <w:rPr>
                <w:sz w:val="28"/>
              </w:rPr>
              <w:t>с</w:t>
            </w:r>
            <w:r w:rsidR="009917B8" w:rsidRPr="008312A6">
              <w:rPr>
                <w:rFonts w:eastAsia="Times New Roman"/>
                <w:sz w:val="28"/>
              </w:rPr>
              <w:t>тр.</w:t>
            </w:r>
            <w:r w:rsidR="0002504D" w:rsidRPr="008312A6">
              <w:rPr>
                <w:rFonts w:eastAsia="Times New Roman"/>
                <w:sz w:val="28"/>
              </w:rPr>
              <w:t xml:space="preserve"> 3</w:t>
            </w:r>
          </w:p>
          <w:p w:rsidR="009917B8" w:rsidRPr="008312A6" w:rsidRDefault="009917B8" w:rsidP="0081350A">
            <w:pPr>
              <w:pStyle w:val="21"/>
              <w:tabs>
                <w:tab w:val="left" w:pos="142"/>
              </w:tabs>
              <w:jc w:val="left"/>
              <w:rPr>
                <w:rFonts w:eastAsia="Times New Roman"/>
              </w:rPr>
            </w:pPr>
          </w:p>
        </w:tc>
        <w:tc>
          <w:tcPr>
            <w:tcW w:w="20" w:type="dxa"/>
          </w:tcPr>
          <w:p w:rsidR="009917B8" w:rsidRPr="008312A6" w:rsidRDefault="009917B8" w:rsidP="0081350A">
            <w:pPr>
              <w:snapToGrid w:val="0"/>
              <w:rPr>
                <w:rFonts w:eastAsia="Times New Roman"/>
                <w:sz w:val="28"/>
              </w:rPr>
            </w:pPr>
          </w:p>
        </w:tc>
      </w:tr>
      <w:tr w:rsidR="009917B8" w:rsidRPr="008312A6" w:rsidTr="0067306C">
        <w:trPr>
          <w:gridAfter w:val="1"/>
          <w:wAfter w:w="20" w:type="dxa"/>
        </w:trPr>
        <w:tc>
          <w:tcPr>
            <w:tcW w:w="9214" w:type="dxa"/>
          </w:tcPr>
          <w:p w:rsidR="009917B8" w:rsidRPr="008312A6" w:rsidRDefault="009917B8" w:rsidP="0081350A">
            <w:pPr>
              <w:tabs>
                <w:tab w:val="left" w:pos="142"/>
              </w:tabs>
              <w:snapToGrid w:val="0"/>
              <w:rPr>
                <w:rFonts w:eastAsia="Times New Roman"/>
                <w:sz w:val="28"/>
              </w:rPr>
            </w:pPr>
            <w:r w:rsidRPr="008312A6">
              <w:rPr>
                <w:rFonts w:eastAsia="Times New Roman"/>
                <w:sz w:val="28"/>
              </w:rPr>
              <w:t>Глава 1.</w:t>
            </w:r>
            <w:r w:rsidR="003F5A88">
              <w:rPr>
                <w:rFonts w:eastAsia="Times New Roman"/>
                <w:sz w:val="28"/>
              </w:rPr>
              <w:t xml:space="preserve"> </w:t>
            </w:r>
            <w:r w:rsidRPr="008312A6">
              <w:rPr>
                <w:rFonts w:eastAsia="Times New Roman"/>
                <w:sz w:val="28"/>
              </w:rPr>
              <w:t xml:space="preserve">Общие положения                                    </w:t>
            </w:r>
            <w:r w:rsidR="003F5A88">
              <w:rPr>
                <w:rFonts w:eastAsia="Times New Roman"/>
                <w:sz w:val="28"/>
              </w:rPr>
              <w:t xml:space="preserve">                                </w:t>
            </w:r>
            <w:r w:rsidRPr="008312A6">
              <w:rPr>
                <w:rFonts w:eastAsia="Times New Roman"/>
                <w:sz w:val="28"/>
              </w:rPr>
              <w:t xml:space="preserve"> </w:t>
            </w:r>
            <w:r w:rsidR="003F5A88">
              <w:rPr>
                <w:rFonts w:eastAsia="Times New Roman"/>
                <w:sz w:val="28"/>
              </w:rPr>
              <w:t xml:space="preserve"> </w:t>
            </w:r>
            <w:r w:rsidR="00871047" w:rsidRPr="008312A6">
              <w:rPr>
                <w:rFonts w:eastAsia="Times New Roman"/>
                <w:sz w:val="28"/>
              </w:rPr>
              <w:t>с</w:t>
            </w:r>
            <w:r w:rsidRPr="008312A6">
              <w:rPr>
                <w:rFonts w:eastAsia="Times New Roman"/>
                <w:sz w:val="28"/>
              </w:rPr>
              <w:t>тр.</w:t>
            </w:r>
            <w:r w:rsidR="00B528FB">
              <w:rPr>
                <w:rFonts w:eastAsia="Times New Roman"/>
                <w:sz w:val="28"/>
              </w:rPr>
              <w:t xml:space="preserve"> </w:t>
            </w:r>
            <w:r w:rsidR="00B67260">
              <w:rPr>
                <w:rFonts w:eastAsia="Times New Roman"/>
                <w:sz w:val="28"/>
              </w:rPr>
              <w:t>3</w:t>
            </w:r>
          </w:p>
          <w:p w:rsidR="009917B8" w:rsidRPr="008312A6" w:rsidRDefault="009917B8" w:rsidP="0081350A">
            <w:pPr>
              <w:tabs>
                <w:tab w:val="left" w:pos="142"/>
              </w:tabs>
              <w:rPr>
                <w:rFonts w:eastAsia="Times New Roman"/>
                <w:sz w:val="28"/>
              </w:rPr>
            </w:pPr>
          </w:p>
        </w:tc>
      </w:tr>
      <w:tr w:rsidR="009917B8" w:rsidRPr="008312A6" w:rsidTr="0067306C">
        <w:trPr>
          <w:gridAfter w:val="1"/>
          <w:wAfter w:w="20" w:type="dxa"/>
        </w:trPr>
        <w:tc>
          <w:tcPr>
            <w:tcW w:w="9214" w:type="dxa"/>
          </w:tcPr>
          <w:p w:rsidR="009917B8" w:rsidRPr="008312A6" w:rsidRDefault="009917B8" w:rsidP="0081350A">
            <w:pPr>
              <w:tabs>
                <w:tab w:val="left" w:pos="142"/>
              </w:tabs>
              <w:snapToGrid w:val="0"/>
              <w:rPr>
                <w:rFonts w:eastAsia="Times New Roman"/>
                <w:sz w:val="28"/>
              </w:rPr>
            </w:pPr>
            <w:r w:rsidRPr="008312A6">
              <w:rPr>
                <w:rFonts w:eastAsia="Times New Roman"/>
                <w:sz w:val="28"/>
              </w:rPr>
              <w:t>Глава 2.</w:t>
            </w:r>
            <w:r w:rsidR="003F5A88">
              <w:rPr>
                <w:rFonts w:eastAsia="Times New Roman"/>
                <w:sz w:val="28"/>
              </w:rPr>
              <w:t xml:space="preserve"> </w:t>
            </w:r>
            <w:r w:rsidRPr="008312A6">
              <w:rPr>
                <w:rFonts w:eastAsia="Times New Roman"/>
                <w:sz w:val="28"/>
              </w:rPr>
              <w:t>Вопросы местного значения сельского поселения</w:t>
            </w:r>
            <w:r w:rsidR="000B422B" w:rsidRPr="008312A6">
              <w:rPr>
                <w:sz w:val="28"/>
                <w:szCs w:val="28"/>
              </w:rPr>
              <w:t>,</w:t>
            </w:r>
            <w:r w:rsidR="003F5A88">
              <w:rPr>
                <w:sz w:val="28"/>
                <w:szCs w:val="28"/>
              </w:rPr>
              <w:t xml:space="preserve">                    </w:t>
            </w:r>
            <w:r w:rsidR="000B422B" w:rsidRPr="008312A6">
              <w:rPr>
                <w:rFonts w:eastAsia="Times New Roman"/>
                <w:kern w:val="0"/>
                <w:sz w:val="28"/>
                <w:szCs w:val="28"/>
                <w:lang w:eastAsia="ru-RU"/>
              </w:rPr>
              <w:t xml:space="preserve">наделение органов местного самоуправления </w:t>
            </w:r>
            <w:r w:rsidR="0002597E" w:rsidRPr="008312A6">
              <w:rPr>
                <w:rFonts w:eastAsia="Times New Roman"/>
                <w:sz w:val="28"/>
              </w:rPr>
              <w:t>сельского</w:t>
            </w:r>
            <w:r w:rsidR="003F5A88">
              <w:rPr>
                <w:rFonts w:eastAsia="Times New Roman"/>
                <w:sz w:val="28"/>
              </w:rPr>
              <w:t xml:space="preserve">                              </w:t>
            </w:r>
            <w:r w:rsidR="0002597E" w:rsidRPr="008312A6">
              <w:rPr>
                <w:rFonts w:eastAsia="Times New Roman"/>
                <w:sz w:val="28"/>
              </w:rPr>
              <w:t xml:space="preserve"> поселения</w:t>
            </w:r>
            <w:r w:rsidR="00394DE4">
              <w:rPr>
                <w:rFonts w:eastAsia="Times New Roman"/>
                <w:sz w:val="28"/>
              </w:rPr>
              <w:t xml:space="preserve"> </w:t>
            </w:r>
            <w:r w:rsidR="000B422B" w:rsidRPr="008312A6">
              <w:rPr>
                <w:rFonts w:eastAsia="Times New Roman"/>
                <w:kern w:val="0"/>
                <w:sz w:val="28"/>
                <w:szCs w:val="28"/>
                <w:lang w:eastAsia="ru-RU"/>
              </w:rPr>
              <w:t>отдельными государственными полномочиями</w:t>
            </w:r>
            <w:r w:rsidRPr="008312A6">
              <w:rPr>
                <w:rFonts w:eastAsia="Times New Roman"/>
                <w:sz w:val="28"/>
              </w:rPr>
              <w:t xml:space="preserve"> </w:t>
            </w:r>
            <w:r w:rsidR="003F5A88">
              <w:rPr>
                <w:rFonts w:eastAsia="Times New Roman"/>
                <w:sz w:val="28"/>
              </w:rPr>
              <w:t xml:space="preserve">               </w:t>
            </w:r>
            <w:r w:rsidRPr="008312A6">
              <w:rPr>
                <w:rFonts w:eastAsia="Times New Roman"/>
                <w:sz w:val="28"/>
              </w:rPr>
              <w:t>стр.</w:t>
            </w:r>
            <w:r w:rsidR="00B528FB">
              <w:rPr>
                <w:rFonts w:eastAsia="Times New Roman"/>
                <w:sz w:val="28"/>
              </w:rPr>
              <w:t xml:space="preserve"> </w:t>
            </w:r>
            <w:r w:rsidR="00B67260">
              <w:rPr>
                <w:rFonts w:eastAsia="Times New Roman"/>
                <w:sz w:val="28"/>
              </w:rPr>
              <w:t>5</w:t>
            </w:r>
          </w:p>
          <w:p w:rsidR="009917B8" w:rsidRPr="008312A6" w:rsidRDefault="009917B8" w:rsidP="0081350A">
            <w:pPr>
              <w:tabs>
                <w:tab w:val="left" w:pos="142"/>
              </w:tabs>
              <w:rPr>
                <w:rFonts w:eastAsia="Times New Roman"/>
                <w:sz w:val="28"/>
              </w:rPr>
            </w:pPr>
          </w:p>
        </w:tc>
      </w:tr>
      <w:tr w:rsidR="009917B8" w:rsidRPr="008312A6" w:rsidTr="0067306C">
        <w:trPr>
          <w:gridAfter w:val="1"/>
          <w:wAfter w:w="20" w:type="dxa"/>
        </w:trPr>
        <w:tc>
          <w:tcPr>
            <w:tcW w:w="9214" w:type="dxa"/>
          </w:tcPr>
          <w:p w:rsidR="009917B8" w:rsidRPr="008312A6" w:rsidRDefault="009917B8" w:rsidP="003F5A88">
            <w:pPr>
              <w:tabs>
                <w:tab w:val="left" w:pos="142"/>
              </w:tabs>
              <w:snapToGrid w:val="0"/>
              <w:ind w:right="-108" w:firstLine="32"/>
              <w:rPr>
                <w:rFonts w:eastAsia="Times New Roman"/>
                <w:sz w:val="28"/>
              </w:rPr>
            </w:pPr>
            <w:r w:rsidRPr="008312A6">
              <w:rPr>
                <w:rFonts w:eastAsia="Times New Roman"/>
                <w:sz w:val="28"/>
              </w:rPr>
              <w:t>Глава 3.</w:t>
            </w:r>
            <w:r w:rsidR="003F5A88">
              <w:rPr>
                <w:rFonts w:eastAsia="Times New Roman"/>
                <w:sz w:val="28"/>
              </w:rPr>
              <w:t xml:space="preserve"> </w:t>
            </w:r>
            <w:r w:rsidRPr="008312A6">
              <w:rPr>
                <w:rFonts w:eastAsia="Times New Roman"/>
                <w:sz w:val="28"/>
              </w:rPr>
              <w:t xml:space="preserve">Формы непосредственного осуществления </w:t>
            </w:r>
            <w:r w:rsidR="003F5A88">
              <w:rPr>
                <w:rFonts w:eastAsia="Times New Roman"/>
                <w:sz w:val="28"/>
              </w:rPr>
              <w:t xml:space="preserve">                                      </w:t>
            </w:r>
            <w:r w:rsidRPr="008312A6">
              <w:rPr>
                <w:rFonts w:eastAsia="Times New Roman"/>
                <w:sz w:val="28"/>
              </w:rPr>
              <w:t xml:space="preserve">населением местного самоуправления и участия населения </w:t>
            </w:r>
            <w:r w:rsidR="003F5A88">
              <w:rPr>
                <w:rFonts w:eastAsia="Times New Roman"/>
                <w:sz w:val="28"/>
              </w:rPr>
              <w:t xml:space="preserve">                          </w:t>
            </w:r>
            <w:r w:rsidRPr="008312A6">
              <w:rPr>
                <w:rFonts w:eastAsia="Times New Roman"/>
                <w:sz w:val="28"/>
              </w:rPr>
              <w:t>сельского поселения</w:t>
            </w:r>
            <w:r w:rsidR="003F5A88">
              <w:rPr>
                <w:rFonts w:eastAsia="Times New Roman"/>
                <w:sz w:val="28"/>
              </w:rPr>
              <w:t xml:space="preserve"> </w:t>
            </w:r>
            <w:r w:rsidRPr="008312A6">
              <w:rPr>
                <w:rFonts w:eastAsia="Times New Roman"/>
                <w:sz w:val="28"/>
              </w:rPr>
              <w:t>в осуществлении местного</w:t>
            </w:r>
            <w:r w:rsidR="003F5A88">
              <w:rPr>
                <w:rFonts w:eastAsia="Times New Roman"/>
                <w:sz w:val="28"/>
              </w:rPr>
              <w:t xml:space="preserve">                                  </w:t>
            </w:r>
            <w:r w:rsidR="00394DE4">
              <w:rPr>
                <w:rFonts w:eastAsia="Times New Roman"/>
                <w:sz w:val="28"/>
              </w:rPr>
              <w:t xml:space="preserve"> </w:t>
            </w:r>
            <w:r w:rsidRPr="008312A6">
              <w:rPr>
                <w:rFonts w:eastAsia="Times New Roman"/>
                <w:sz w:val="28"/>
              </w:rPr>
              <w:t xml:space="preserve">самоуправления                            </w:t>
            </w:r>
            <w:r w:rsidR="00394DE4">
              <w:rPr>
                <w:rFonts w:eastAsia="Times New Roman"/>
                <w:sz w:val="28"/>
              </w:rPr>
              <w:t xml:space="preserve">          </w:t>
            </w:r>
            <w:r w:rsidR="003F5A88">
              <w:rPr>
                <w:rFonts w:eastAsia="Times New Roman"/>
                <w:sz w:val="28"/>
              </w:rPr>
              <w:t xml:space="preserve">                                              </w:t>
            </w:r>
            <w:r w:rsidR="00394DE4">
              <w:rPr>
                <w:rFonts w:eastAsia="Times New Roman"/>
                <w:sz w:val="28"/>
              </w:rPr>
              <w:t xml:space="preserve"> </w:t>
            </w:r>
            <w:r w:rsidR="003F5A88">
              <w:rPr>
                <w:rFonts w:eastAsia="Times New Roman"/>
                <w:sz w:val="28"/>
              </w:rPr>
              <w:t xml:space="preserve">   </w:t>
            </w:r>
            <w:r w:rsidRPr="008312A6">
              <w:rPr>
                <w:rFonts w:eastAsia="Times New Roman"/>
                <w:sz w:val="28"/>
              </w:rPr>
              <w:t>стр.</w:t>
            </w:r>
            <w:r w:rsidR="00B528FB">
              <w:rPr>
                <w:rFonts w:eastAsia="Times New Roman"/>
                <w:sz w:val="28"/>
              </w:rPr>
              <w:t xml:space="preserve"> </w:t>
            </w:r>
            <w:r w:rsidR="00C64195">
              <w:rPr>
                <w:rFonts w:eastAsia="Times New Roman"/>
                <w:sz w:val="28"/>
              </w:rPr>
              <w:t>11</w:t>
            </w:r>
          </w:p>
          <w:p w:rsidR="009917B8" w:rsidRPr="008312A6" w:rsidRDefault="009917B8" w:rsidP="0081350A">
            <w:pPr>
              <w:tabs>
                <w:tab w:val="left" w:pos="142"/>
              </w:tabs>
              <w:rPr>
                <w:rFonts w:eastAsia="Times New Roman"/>
                <w:sz w:val="28"/>
              </w:rPr>
            </w:pPr>
          </w:p>
        </w:tc>
      </w:tr>
      <w:tr w:rsidR="009917B8" w:rsidRPr="008312A6" w:rsidTr="0067306C">
        <w:trPr>
          <w:gridAfter w:val="1"/>
          <w:wAfter w:w="20" w:type="dxa"/>
        </w:trPr>
        <w:tc>
          <w:tcPr>
            <w:tcW w:w="9214" w:type="dxa"/>
          </w:tcPr>
          <w:p w:rsidR="009917B8" w:rsidRPr="008312A6" w:rsidRDefault="009917B8" w:rsidP="003F5A88">
            <w:pPr>
              <w:tabs>
                <w:tab w:val="left" w:pos="142"/>
              </w:tabs>
              <w:snapToGrid w:val="0"/>
              <w:rPr>
                <w:rFonts w:eastAsia="Times New Roman"/>
                <w:sz w:val="28"/>
              </w:rPr>
            </w:pPr>
            <w:r w:rsidRPr="008312A6">
              <w:rPr>
                <w:rFonts w:eastAsia="Times New Roman"/>
                <w:sz w:val="28"/>
              </w:rPr>
              <w:t>Глава 4.</w:t>
            </w:r>
            <w:r w:rsidR="003F5A88">
              <w:rPr>
                <w:rFonts w:eastAsia="Times New Roman"/>
                <w:sz w:val="28"/>
              </w:rPr>
              <w:t xml:space="preserve"> </w:t>
            </w:r>
            <w:r w:rsidRPr="008312A6">
              <w:rPr>
                <w:rFonts w:eastAsia="Times New Roman"/>
                <w:sz w:val="28"/>
              </w:rPr>
              <w:t xml:space="preserve">Органы местного самоуправления и должностные </w:t>
            </w:r>
            <w:r w:rsidR="003F5A88">
              <w:rPr>
                <w:rFonts w:eastAsia="Times New Roman"/>
                <w:sz w:val="28"/>
              </w:rPr>
              <w:t xml:space="preserve">                                  </w:t>
            </w:r>
            <w:r w:rsidRPr="008312A6">
              <w:rPr>
                <w:rFonts w:eastAsia="Times New Roman"/>
                <w:sz w:val="28"/>
              </w:rPr>
              <w:t xml:space="preserve">лица </w:t>
            </w:r>
            <w:r w:rsidR="003F5A88">
              <w:rPr>
                <w:rFonts w:eastAsia="Times New Roman"/>
                <w:sz w:val="28"/>
              </w:rPr>
              <w:t xml:space="preserve"> </w:t>
            </w:r>
            <w:r w:rsidRPr="008312A6">
              <w:rPr>
                <w:rFonts w:eastAsia="Times New Roman"/>
                <w:sz w:val="28"/>
              </w:rPr>
              <w:t xml:space="preserve">местного самоуправления                                            </w:t>
            </w:r>
            <w:r w:rsidR="00394DE4">
              <w:rPr>
                <w:rFonts w:eastAsia="Times New Roman"/>
                <w:sz w:val="28"/>
              </w:rPr>
              <w:t xml:space="preserve">              </w:t>
            </w:r>
            <w:r w:rsidR="003F5A88">
              <w:rPr>
                <w:rFonts w:eastAsia="Times New Roman"/>
                <w:sz w:val="28"/>
              </w:rPr>
              <w:t xml:space="preserve">   </w:t>
            </w:r>
            <w:r w:rsidRPr="008312A6">
              <w:rPr>
                <w:rFonts w:eastAsia="Times New Roman"/>
                <w:sz w:val="28"/>
              </w:rPr>
              <w:t>стр.</w:t>
            </w:r>
            <w:r w:rsidR="00B528FB">
              <w:rPr>
                <w:rFonts w:eastAsia="Times New Roman"/>
                <w:sz w:val="28"/>
              </w:rPr>
              <w:t xml:space="preserve"> 3</w:t>
            </w:r>
            <w:r w:rsidR="00C64195">
              <w:rPr>
                <w:rFonts w:eastAsia="Times New Roman"/>
                <w:sz w:val="28"/>
              </w:rPr>
              <w:t>2</w:t>
            </w:r>
          </w:p>
          <w:p w:rsidR="009917B8" w:rsidRPr="008312A6" w:rsidRDefault="009917B8" w:rsidP="0081350A">
            <w:pPr>
              <w:tabs>
                <w:tab w:val="left" w:pos="142"/>
              </w:tabs>
              <w:rPr>
                <w:rFonts w:eastAsia="Times New Roman"/>
                <w:sz w:val="28"/>
              </w:rPr>
            </w:pPr>
          </w:p>
        </w:tc>
      </w:tr>
      <w:tr w:rsidR="009917B8" w:rsidRPr="008312A6" w:rsidTr="0067306C">
        <w:trPr>
          <w:gridAfter w:val="1"/>
          <w:wAfter w:w="20" w:type="dxa"/>
        </w:trPr>
        <w:tc>
          <w:tcPr>
            <w:tcW w:w="9214" w:type="dxa"/>
          </w:tcPr>
          <w:p w:rsidR="009917B8" w:rsidRPr="008312A6" w:rsidRDefault="009917B8" w:rsidP="0081350A">
            <w:pPr>
              <w:tabs>
                <w:tab w:val="left" w:pos="142"/>
              </w:tabs>
              <w:snapToGrid w:val="0"/>
              <w:rPr>
                <w:rFonts w:eastAsia="Times New Roman"/>
                <w:sz w:val="28"/>
              </w:rPr>
            </w:pPr>
            <w:r w:rsidRPr="008312A6">
              <w:rPr>
                <w:rFonts w:eastAsia="Times New Roman"/>
                <w:sz w:val="28"/>
              </w:rPr>
              <w:t>Глава 5.</w:t>
            </w:r>
            <w:r w:rsidR="003F5A88">
              <w:rPr>
                <w:rFonts w:eastAsia="Times New Roman"/>
                <w:sz w:val="28"/>
              </w:rPr>
              <w:t xml:space="preserve"> </w:t>
            </w:r>
            <w:r w:rsidRPr="008312A6">
              <w:rPr>
                <w:rFonts w:eastAsia="Times New Roman"/>
                <w:sz w:val="28"/>
              </w:rPr>
              <w:t xml:space="preserve">Муниципальная служба                                                    </w:t>
            </w:r>
            <w:r w:rsidR="00394DE4">
              <w:rPr>
                <w:rFonts w:eastAsia="Times New Roman"/>
                <w:sz w:val="28"/>
              </w:rPr>
              <w:t xml:space="preserve">     </w:t>
            </w:r>
            <w:r w:rsidRPr="008312A6">
              <w:rPr>
                <w:rFonts w:eastAsia="Times New Roman"/>
                <w:sz w:val="28"/>
              </w:rPr>
              <w:t xml:space="preserve"> </w:t>
            </w:r>
            <w:r w:rsidR="003F5A88">
              <w:rPr>
                <w:rFonts w:eastAsia="Times New Roman"/>
                <w:sz w:val="28"/>
              </w:rPr>
              <w:t xml:space="preserve">  </w:t>
            </w:r>
            <w:r w:rsidRPr="008312A6">
              <w:rPr>
                <w:rFonts w:eastAsia="Times New Roman"/>
                <w:sz w:val="28"/>
              </w:rPr>
              <w:t>стр.</w:t>
            </w:r>
            <w:r w:rsidR="00B528FB">
              <w:rPr>
                <w:rFonts w:eastAsia="Times New Roman"/>
                <w:sz w:val="28"/>
              </w:rPr>
              <w:t xml:space="preserve"> 5</w:t>
            </w:r>
            <w:r w:rsidR="00C64195">
              <w:rPr>
                <w:rFonts w:eastAsia="Times New Roman"/>
                <w:sz w:val="28"/>
              </w:rPr>
              <w:t>4</w:t>
            </w:r>
          </w:p>
          <w:p w:rsidR="009917B8" w:rsidRPr="008312A6" w:rsidRDefault="009917B8" w:rsidP="0081350A">
            <w:pPr>
              <w:tabs>
                <w:tab w:val="left" w:pos="142"/>
              </w:tabs>
              <w:rPr>
                <w:rFonts w:eastAsia="Times New Roman"/>
                <w:sz w:val="28"/>
              </w:rPr>
            </w:pPr>
          </w:p>
        </w:tc>
      </w:tr>
      <w:tr w:rsidR="009917B8" w:rsidRPr="008312A6" w:rsidTr="0067306C">
        <w:trPr>
          <w:gridAfter w:val="1"/>
          <w:wAfter w:w="20" w:type="dxa"/>
        </w:trPr>
        <w:tc>
          <w:tcPr>
            <w:tcW w:w="9214" w:type="dxa"/>
          </w:tcPr>
          <w:p w:rsidR="009917B8" w:rsidRPr="008312A6" w:rsidRDefault="009917B8" w:rsidP="0081350A">
            <w:pPr>
              <w:tabs>
                <w:tab w:val="left" w:pos="142"/>
              </w:tabs>
              <w:snapToGrid w:val="0"/>
              <w:rPr>
                <w:rFonts w:eastAsia="Times New Roman"/>
                <w:sz w:val="28"/>
              </w:rPr>
            </w:pPr>
            <w:r w:rsidRPr="008312A6">
              <w:rPr>
                <w:rFonts w:eastAsia="Times New Roman"/>
                <w:sz w:val="28"/>
              </w:rPr>
              <w:t>Глава 6.</w:t>
            </w:r>
            <w:r w:rsidR="003F5A88">
              <w:rPr>
                <w:rFonts w:eastAsia="Times New Roman"/>
                <w:sz w:val="28"/>
              </w:rPr>
              <w:t xml:space="preserve"> </w:t>
            </w:r>
            <w:r w:rsidRPr="008312A6">
              <w:rPr>
                <w:rFonts w:eastAsia="Times New Roman"/>
                <w:sz w:val="28"/>
              </w:rPr>
              <w:t xml:space="preserve">Муниципальные правовые акты                                         </w:t>
            </w:r>
            <w:r w:rsidR="00394DE4">
              <w:rPr>
                <w:rFonts w:eastAsia="Times New Roman"/>
                <w:sz w:val="28"/>
              </w:rPr>
              <w:t xml:space="preserve">   </w:t>
            </w:r>
            <w:r w:rsidR="003F5A88">
              <w:rPr>
                <w:rFonts w:eastAsia="Times New Roman"/>
                <w:sz w:val="28"/>
              </w:rPr>
              <w:t xml:space="preserve">  </w:t>
            </w:r>
            <w:r w:rsidRPr="008312A6">
              <w:rPr>
                <w:rFonts w:eastAsia="Times New Roman"/>
                <w:sz w:val="28"/>
              </w:rPr>
              <w:t>стр.</w:t>
            </w:r>
            <w:r w:rsidR="00B528FB">
              <w:rPr>
                <w:rFonts w:eastAsia="Times New Roman"/>
                <w:sz w:val="28"/>
              </w:rPr>
              <w:t xml:space="preserve"> </w:t>
            </w:r>
            <w:r w:rsidR="00050E0F">
              <w:rPr>
                <w:rFonts w:eastAsia="Times New Roman"/>
                <w:sz w:val="28"/>
              </w:rPr>
              <w:t>5</w:t>
            </w:r>
            <w:r w:rsidR="00B528FB">
              <w:rPr>
                <w:rFonts w:eastAsia="Times New Roman"/>
                <w:sz w:val="28"/>
              </w:rPr>
              <w:t>7</w:t>
            </w:r>
          </w:p>
          <w:p w:rsidR="009917B8" w:rsidRPr="008312A6" w:rsidRDefault="009917B8" w:rsidP="0081350A">
            <w:pPr>
              <w:tabs>
                <w:tab w:val="left" w:pos="142"/>
              </w:tabs>
              <w:rPr>
                <w:rFonts w:eastAsia="Times New Roman"/>
                <w:sz w:val="28"/>
              </w:rPr>
            </w:pPr>
          </w:p>
        </w:tc>
      </w:tr>
      <w:tr w:rsidR="009917B8" w:rsidRPr="008312A6" w:rsidTr="0067306C">
        <w:trPr>
          <w:gridAfter w:val="1"/>
          <w:wAfter w:w="20" w:type="dxa"/>
        </w:trPr>
        <w:tc>
          <w:tcPr>
            <w:tcW w:w="9214" w:type="dxa"/>
          </w:tcPr>
          <w:p w:rsidR="009917B8" w:rsidRPr="008312A6" w:rsidRDefault="009917B8" w:rsidP="0081350A">
            <w:pPr>
              <w:tabs>
                <w:tab w:val="left" w:pos="142"/>
              </w:tabs>
              <w:snapToGrid w:val="0"/>
              <w:rPr>
                <w:rFonts w:eastAsia="Times New Roman"/>
                <w:sz w:val="28"/>
              </w:rPr>
            </w:pPr>
            <w:r w:rsidRPr="008312A6">
              <w:rPr>
                <w:rFonts w:eastAsia="Times New Roman"/>
                <w:sz w:val="28"/>
              </w:rPr>
              <w:t>Глава 7.</w:t>
            </w:r>
            <w:r w:rsidR="003F5A88">
              <w:rPr>
                <w:rFonts w:eastAsia="Times New Roman"/>
                <w:sz w:val="28"/>
              </w:rPr>
              <w:t xml:space="preserve"> </w:t>
            </w:r>
            <w:r w:rsidRPr="008312A6">
              <w:rPr>
                <w:rFonts w:eastAsia="Times New Roman"/>
                <w:sz w:val="28"/>
              </w:rPr>
              <w:t>Экономическая основа местног</w:t>
            </w:r>
            <w:r w:rsidR="003F5A88">
              <w:rPr>
                <w:rFonts w:eastAsia="Times New Roman"/>
                <w:sz w:val="28"/>
              </w:rPr>
              <w:t xml:space="preserve">о самоуправления                </w:t>
            </w:r>
            <w:r w:rsidRPr="008312A6">
              <w:rPr>
                <w:rFonts w:eastAsia="Times New Roman"/>
                <w:sz w:val="28"/>
              </w:rPr>
              <w:t>стр.</w:t>
            </w:r>
            <w:r w:rsidR="00B528FB">
              <w:rPr>
                <w:rFonts w:eastAsia="Times New Roman"/>
                <w:sz w:val="28"/>
              </w:rPr>
              <w:t xml:space="preserve"> </w:t>
            </w:r>
            <w:r w:rsidR="00D915EC">
              <w:rPr>
                <w:rFonts w:eastAsia="Times New Roman"/>
                <w:sz w:val="28"/>
              </w:rPr>
              <w:t>6</w:t>
            </w:r>
            <w:r w:rsidR="00B528FB">
              <w:rPr>
                <w:rFonts w:eastAsia="Times New Roman"/>
                <w:sz w:val="28"/>
              </w:rPr>
              <w:t>6</w:t>
            </w:r>
          </w:p>
          <w:p w:rsidR="009917B8" w:rsidRPr="008312A6" w:rsidRDefault="009917B8" w:rsidP="0081350A">
            <w:pPr>
              <w:tabs>
                <w:tab w:val="left" w:pos="142"/>
              </w:tabs>
              <w:rPr>
                <w:rFonts w:eastAsia="Times New Roman"/>
                <w:sz w:val="28"/>
              </w:rPr>
            </w:pPr>
          </w:p>
        </w:tc>
      </w:tr>
      <w:tr w:rsidR="009917B8" w:rsidRPr="008312A6" w:rsidTr="0067306C">
        <w:trPr>
          <w:gridAfter w:val="1"/>
          <w:wAfter w:w="20" w:type="dxa"/>
        </w:trPr>
        <w:tc>
          <w:tcPr>
            <w:tcW w:w="9214" w:type="dxa"/>
          </w:tcPr>
          <w:p w:rsidR="009917B8" w:rsidRPr="008312A6" w:rsidRDefault="009917B8" w:rsidP="0081350A">
            <w:pPr>
              <w:tabs>
                <w:tab w:val="left" w:pos="142"/>
              </w:tabs>
              <w:snapToGrid w:val="0"/>
              <w:rPr>
                <w:rFonts w:eastAsia="Times New Roman"/>
                <w:sz w:val="28"/>
              </w:rPr>
            </w:pPr>
            <w:r w:rsidRPr="008312A6">
              <w:rPr>
                <w:rFonts w:eastAsia="Times New Roman"/>
                <w:sz w:val="28"/>
              </w:rPr>
              <w:t>Глава 8.</w:t>
            </w:r>
            <w:r w:rsidR="003F5A88">
              <w:rPr>
                <w:rFonts w:eastAsia="Times New Roman"/>
                <w:sz w:val="28"/>
              </w:rPr>
              <w:t xml:space="preserve"> </w:t>
            </w:r>
            <w:r w:rsidRPr="008312A6">
              <w:rPr>
                <w:rFonts w:eastAsia="Times New Roman"/>
                <w:sz w:val="28"/>
              </w:rPr>
              <w:t xml:space="preserve">Ответственность органов местного самоуправления и </w:t>
            </w:r>
          </w:p>
          <w:p w:rsidR="009917B8" w:rsidRPr="008312A6" w:rsidRDefault="009917B8" w:rsidP="0081350A">
            <w:pPr>
              <w:tabs>
                <w:tab w:val="left" w:pos="142"/>
              </w:tabs>
              <w:rPr>
                <w:rFonts w:eastAsia="Times New Roman"/>
                <w:sz w:val="28"/>
              </w:rPr>
            </w:pPr>
            <w:r w:rsidRPr="008312A6">
              <w:rPr>
                <w:rFonts w:eastAsia="Times New Roman"/>
                <w:sz w:val="28"/>
              </w:rPr>
              <w:t xml:space="preserve">должностных лиц местного самоуправления поселения             </w:t>
            </w:r>
            <w:r w:rsidR="003F5A88">
              <w:rPr>
                <w:rFonts w:eastAsia="Times New Roman"/>
                <w:sz w:val="28"/>
              </w:rPr>
              <w:t xml:space="preserve">       </w:t>
            </w:r>
            <w:r w:rsidRPr="008312A6">
              <w:rPr>
                <w:rFonts w:eastAsia="Times New Roman"/>
                <w:sz w:val="28"/>
              </w:rPr>
              <w:t>стр.</w:t>
            </w:r>
            <w:r w:rsidR="00B528FB">
              <w:rPr>
                <w:rFonts w:eastAsia="Times New Roman"/>
                <w:sz w:val="28"/>
              </w:rPr>
              <w:t xml:space="preserve"> </w:t>
            </w:r>
            <w:r w:rsidR="00D915EC">
              <w:rPr>
                <w:rFonts w:eastAsia="Times New Roman"/>
                <w:sz w:val="28"/>
              </w:rPr>
              <w:t>7</w:t>
            </w:r>
            <w:r w:rsidR="007E1163">
              <w:rPr>
                <w:rFonts w:eastAsia="Times New Roman"/>
                <w:sz w:val="28"/>
              </w:rPr>
              <w:t>7</w:t>
            </w:r>
          </w:p>
          <w:p w:rsidR="009917B8" w:rsidRPr="008312A6" w:rsidRDefault="009917B8" w:rsidP="0081350A">
            <w:pPr>
              <w:tabs>
                <w:tab w:val="left" w:pos="142"/>
              </w:tabs>
              <w:rPr>
                <w:rFonts w:eastAsia="Times New Roman"/>
                <w:sz w:val="28"/>
              </w:rPr>
            </w:pPr>
          </w:p>
        </w:tc>
      </w:tr>
      <w:tr w:rsidR="009917B8" w:rsidRPr="008312A6" w:rsidTr="0067306C">
        <w:trPr>
          <w:gridAfter w:val="1"/>
          <w:wAfter w:w="20" w:type="dxa"/>
        </w:trPr>
        <w:tc>
          <w:tcPr>
            <w:tcW w:w="9214" w:type="dxa"/>
          </w:tcPr>
          <w:p w:rsidR="009917B8" w:rsidRPr="008312A6" w:rsidRDefault="009917B8" w:rsidP="007E1163">
            <w:pPr>
              <w:tabs>
                <w:tab w:val="left" w:pos="142"/>
              </w:tabs>
              <w:snapToGrid w:val="0"/>
              <w:rPr>
                <w:rFonts w:eastAsia="Times New Roman"/>
                <w:sz w:val="28"/>
              </w:rPr>
            </w:pPr>
            <w:r w:rsidRPr="008312A6">
              <w:rPr>
                <w:rFonts w:eastAsia="Times New Roman"/>
                <w:sz w:val="28"/>
              </w:rPr>
              <w:t>Глава 9.</w:t>
            </w:r>
            <w:r w:rsidR="003F5A88">
              <w:rPr>
                <w:rFonts w:eastAsia="Times New Roman"/>
                <w:sz w:val="28"/>
              </w:rPr>
              <w:t xml:space="preserve"> </w:t>
            </w:r>
            <w:r w:rsidRPr="008312A6">
              <w:rPr>
                <w:rFonts w:eastAsia="Times New Roman"/>
                <w:sz w:val="28"/>
              </w:rPr>
              <w:t xml:space="preserve">Заключительные положения                                    </w:t>
            </w:r>
            <w:r w:rsidR="003F5A88">
              <w:rPr>
                <w:rFonts w:eastAsia="Times New Roman"/>
                <w:sz w:val="28"/>
              </w:rPr>
              <w:t xml:space="preserve">                </w:t>
            </w:r>
            <w:r w:rsidRPr="008312A6">
              <w:rPr>
                <w:rFonts w:eastAsia="Times New Roman"/>
                <w:sz w:val="28"/>
              </w:rPr>
              <w:t>стр.</w:t>
            </w:r>
            <w:r w:rsidR="00B528FB">
              <w:rPr>
                <w:rFonts w:eastAsia="Times New Roman"/>
                <w:sz w:val="28"/>
              </w:rPr>
              <w:t xml:space="preserve"> </w:t>
            </w:r>
            <w:r w:rsidR="007E1163">
              <w:rPr>
                <w:rFonts w:eastAsia="Times New Roman"/>
                <w:sz w:val="28"/>
              </w:rPr>
              <w:t>80</w:t>
            </w:r>
          </w:p>
        </w:tc>
      </w:tr>
    </w:tbl>
    <w:p w:rsidR="009917B8" w:rsidRPr="008312A6" w:rsidRDefault="009917B8" w:rsidP="0081350A"/>
    <w:p w:rsidR="009917B8" w:rsidRPr="008312A6" w:rsidRDefault="009917B8" w:rsidP="0081350A"/>
    <w:p w:rsidR="009917B8" w:rsidRPr="008312A6" w:rsidRDefault="009917B8" w:rsidP="0081350A"/>
    <w:p w:rsidR="009917B8" w:rsidRPr="008312A6" w:rsidRDefault="009917B8" w:rsidP="0081350A"/>
    <w:p w:rsidR="009917B8" w:rsidRPr="008312A6" w:rsidRDefault="009917B8" w:rsidP="0081350A"/>
    <w:p w:rsidR="009917B8" w:rsidRPr="008312A6" w:rsidRDefault="009917B8" w:rsidP="0081350A"/>
    <w:p w:rsidR="009917B8" w:rsidRPr="008312A6" w:rsidRDefault="009917B8" w:rsidP="0081350A"/>
    <w:p w:rsidR="009917B8" w:rsidRPr="008312A6" w:rsidRDefault="009917B8" w:rsidP="0081350A"/>
    <w:p w:rsidR="009917B8" w:rsidRPr="008312A6" w:rsidRDefault="009917B8" w:rsidP="0081350A"/>
    <w:p w:rsidR="00E04CD7" w:rsidRPr="008312A6" w:rsidRDefault="00E04CD7" w:rsidP="0081350A"/>
    <w:p w:rsidR="00E04CD7" w:rsidRPr="008312A6" w:rsidRDefault="00E04CD7" w:rsidP="0081350A"/>
    <w:p w:rsidR="00E04CD7" w:rsidRDefault="00E04CD7" w:rsidP="0081350A"/>
    <w:p w:rsidR="00A25CAF" w:rsidRDefault="00A25CAF" w:rsidP="0081350A"/>
    <w:p w:rsidR="00A25CAF" w:rsidRDefault="00A25CAF" w:rsidP="0081350A"/>
    <w:p w:rsidR="00913E28" w:rsidRDefault="00913E28" w:rsidP="0081350A"/>
    <w:p w:rsidR="00A25CAF" w:rsidRDefault="00A25CAF" w:rsidP="0081350A"/>
    <w:p w:rsidR="00A25CAF" w:rsidRPr="008312A6" w:rsidRDefault="00A25CAF" w:rsidP="0081350A"/>
    <w:p w:rsidR="00E04CD7" w:rsidRPr="008312A6" w:rsidRDefault="00E04CD7" w:rsidP="0081350A"/>
    <w:p w:rsidR="00C06FBC" w:rsidRDefault="00C06FBC" w:rsidP="005A7B5E">
      <w:pPr>
        <w:pStyle w:val="5"/>
        <w:keepNext w:val="0"/>
      </w:pPr>
    </w:p>
    <w:p w:rsidR="009917B8" w:rsidRPr="008312A6" w:rsidRDefault="009917B8" w:rsidP="005A7B5E">
      <w:pPr>
        <w:pStyle w:val="5"/>
        <w:keepNext w:val="0"/>
      </w:pPr>
      <w:r w:rsidRPr="008312A6">
        <w:lastRenderedPageBreak/>
        <w:t>УСТАВ ПОСЕЛЕНИЯ</w:t>
      </w:r>
    </w:p>
    <w:p w:rsidR="009917B8" w:rsidRPr="008312A6" w:rsidRDefault="009917B8" w:rsidP="0081350A">
      <w:pPr>
        <w:tabs>
          <w:tab w:val="left" w:pos="142"/>
        </w:tabs>
        <w:ind w:firstLine="851"/>
        <w:jc w:val="center"/>
        <w:rPr>
          <w:rFonts w:eastAsia="Times New Roman"/>
          <w:sz w:val="28"/>
        </w:rPr>
      </w:pPr>
    </w:p>
    <w:p w:rsidR="009A33A2" w:rsidRPr="009A33A2" w:rsidRDefault="009A33A2" w:rsidP="009A33A2">
      <w:pPr>
        <w:tabs>
          <w:tab w:val="left" w:pos="-1276"/>
          <w:tab w:val="center" w:pos="4677"/>
          <w:tab w:val="right" w:pos="9355"/>
        </w:tabs>
        <w:suppressAutoHyphens w:val="0"/>
        <w:ind w:firstLine="851"/>
        <w:jc w:val="both"/>
        <w:rPr>
          <w:rFonts w:eastAsia="Times New Roman"/>
          <w:kern w:val="0"/>
          <w:sz w:val="28"/>
          <w:szCs w:val="28"/>
          <w:lang w:eastAsia="ru-RU"/>
        </w:rPr>
      </w:pPr>
      <w:r w:rsidRPr="009A33A2">
        <w:rPr>
          <w:rFonts w:eastAsia="Times New Roman"/>
          <w:kern w:val="0"/>
          <w:sz w:val="28"/>
          <w:szCs w:val="28"/>
          <w:lang w:eastAsia="ru-RU"/>
        </w:rPr>
        <w:t xml:space="preserve">Настоящий устав Пушкинского сельского поселения </w:t>
      </w:r>
      <w:r w:rsidRPr="009A33A2">
        <w:rPr>
          <w:rFonts w:eastAsia="Times New Roman"/>
          <w:kern w:val="0"/>
          <w:sz w:val="28"/>
          <w:szCs w:val="28"/>
          <w:lang w:eastAsia="x-none"/>
        </w:rPr>
        <w:t>Гулькевичского</w:t>
      </w:r>
      <w:r w:rsidRPr="009A33A2">
        <w:rPr>
          <w:rFonts w:eastAsia="Times New Roman"/>
          <w:kern w:val="0"/>
          <w:sz w:val="28"/>
          <w:szCs w:val="28"/>
          <w:lang w:eastAsia="ru-RU"/>
        </w:rPr>
        <w:t xml:space="preserve">  муниципального района Краснодарского края (далее по тексту - устав) в соответствии с Конституцией Российской Федерации, федеральными законами и законами Краснодарского края определяет </w:t>
      </w:r>
      <w:r w:rsidRPr="009A33A2">
        <w:rPr>
          <w:rFonts w:eastAsia="Times New Roman"/>
          <w:bCs/>
          <w:kern w:val="0"/>
          <w:sz w:val="28"/>
          <w:szCs w:val="28"/>
          <w:lang w:eastAsia="ru-RU"/>
        </w:rPr>
        <w:t>порядок и формы организации местного самоуправления, полномочия и ответственность его органов и должностных лиц, правовые, экономические и финансовые основы местного самоуправления</w:t>
      </w:r>
      <w:r w:rsidRPr="009A33A2">
        <w:rPr>
          <w:rFonts w:eastAsia="Times New Roman"/>
          <w:kern w:val="0"/>
          <w:sz w:val="28"/>
          <w:szCs w:val="28"/>
          <w:lang w:eastAsia="ru-RU"/>
        </w:rPr>
        <w:t xml:space="preserve">, формы участия населения Пушкинского сельского поселения </w:t>
      </w:r>
      <w:r w:rsidRPr="009A33A2">
        <w:rPr>
          <w:rFonts w:eastAsia="Times New Roman"/>
          <w:kern w:val="0"/>
          <w:sz w:val="28"/>
          <w:szCs w:val="28"/>
          <w:lang w:eastAsia="x-none"/>
        </w:rPr>
        <w:t>Гулькевичского</w:t>
      </w:r>
      <w:r w:rsidRPr="009A33A2">
        <w:rPr>
          <w:rFonts w:eastAsia="Times New Roman"/>
          <w:kern w:val="0"/>
          <w:sz w:val="28"/>
          <w:szCs w:val="28"/>
          <w:lang w:eastAsia="ru-RU"/>
        </w:rPr>
        <w:t xml:space="preserve"> муниципального района Краснодарского края в осуществлении местного самоуправления, а также иные положения по организации местного самоуправления.</w:t>
      </w:r>
    </w:p>
    <w:p w:rsidR="009917B8" w:rsidRPr="008312A6" w:rsidRDefault="009A33A2" w:rsidP="009A33A2">
      <w:pPr>
        <w:tabs>
          <w:tab w:val="left" w:pos="-1276"/>
        </w:tabs>
        <w:ind w:firstLine="851"/>
        <w:jc w:val="both"/>
        <w:rPr>
          <w:sz w:val="28"/>
        </w:rPr>
      </w:pPr>
      <w:r w:rsidRPr="009A33A2">
        <w:rPr>
          <w:sz w:val="28"/>
          <w:szCs w:val="28"/>
        </w:rPr>
        <w:t xml:space="preserve">Устав является основным нормативным правовым актом Пушкинского сельского поселения </w:t>
      </w:r>
      <w:r w:rsidRPr="009A33A2">
        <w:rPr>
          <w:rFonts w:eastAsia="Times New Roman"/>
          <w:kern w:val="0"/>
          <w:sz w:val="28"/>
          <w:szCs w:val="28"/>
          <w:lang w:eastAsia="x-none"/>
        </w:rPr>
        <w:t>Гулькевичского</w:t>
      </w:r>
      <w:r w:rsidRPr="009A33A2">
        <w:rPr>
          <w:sz w:val="28"/>
          <w:szCs w:val="28"/>
        </w:rPr>
        <w:t xml:space="preserve"> муниципального района Краснодарского края, которому должны соответствовать все иные нормативные правовые акты органов и должностных лиц местного самоуправления Пушкинского сельского поселения </w:t>
      </w:r>
      <w:r w:rsidRPr="009A33A2">
        <w:rPr>
          <w:rFonts w:eastAsia="Times New Roman"/>
          <w:kern w:val="0"/>
          <w:sz w:val="28"/>
          <w:szCs w:val="28"/>
          <w:lang w:eastAsia="x-none"/>
        </w:rPr>
        <w:t>Гулькевичского</w:t>
      </w:r>
      <w:r w:rsidRPr="009A33A2">
        <w:rPr>
          <w:sz w:val="28"/>
          <w:szCs w:val="28"/>
        </w:rPr>
        <w:t xml:space="preserve"> муниципального района Краснодарского края</w:t>
      </w:r>
      <w:r w:rsidR="009917B8" w:rsidRPr="008312A6">
        <w:rPr>
          <w:sz w:val="28"/>
        </w:rPr>
        <w:t xml:space="preserve">. </w:t>
      </w:r>
    </w:p>
    <w:p w:rsidR="009917B8" w:rsidRPr="008312A6" w:rsidRDefault="009917B8" w:rsidP="0081350A">
      <w:pPr>
        <w:tabs>
          <w:tab w:val="left" w:pos="142"/>
        </w:tabs>
        <w:ind w:firstLine="851"/>
        <w:jc w:val="both"/>
        <w:rPr>
          <w:rFonts w:eastAsia="Times New Roman"/>
          <w:sz w:val="28"/>
        </w:rPr>
      </w:pPr>
    </w:p>
    <w:p w:rsidR="009917B8" w:rsidRPr="008312A6" w:rsidRDefault="009917B8" w:rsidP="00B406E2">
      <w:pPr>
        <w:pStyle w:val="4"/>
        <w:keepNext w:val="0"/>
        <w:tabs>
          <w:tab w:val="clear" w:pos="864"/>
          <w:tab w:val="left" w:pos="0"/>
        </w:tabs>
        <w:ind w:left="0"/>
        <w:rPr>
          <w:rFonts w:eastAsia="Times New Roman"/>
        </w:rPr>
      </w:pPr>
      <w:r w:rsidRPr="008312A6">
        <w:rPr>
          <w:rFonts w:eastAsia="Times New Roman"/>
        </w:rPr>
        <w:t xml:space="preserve">ГЛАВА </w:t>
      </w:r>
      <w:r w:rsidR="00B01C7E" w:rsidRPr="008312A6">
        <w:rPr>
          <w:rFonts w:eastAsia="Times New Roman"/>
        </w:rPr>
        <w:t>1</w:t>
      </w:r>
      <w:r w:rsidRPr="008312A6">
        <w:rPr>
          <w:rFonts w:eastAsia="Times New Roman"/>
        </w:rPr>
        <w:t>. ОБЩИЕ ПОЛОЖЕНИЯ</w:t>
      </w:r>
    </w:p>
    <w:p w:rsidR="009917B8" w:rsidRPr="008312A6" w:rsidRDefault="009917B8" w:rsidP="0081350A">
      <w:pPr>
        <w:tabs>
          <w:tab w:val="left" w:pos="142"/>
        </w:tabs>
        <w:ind w:firstLine="851"/>
        <w:rPr>
          <w:rFonts w:eastAsia="Times New Roman"/>
          <w:sz w:val="28"/>
        </w:rPr>
      </w:pPr>
    </w:p>
    <w:p w:rsidR="00F8388D" w:rsidRPr="00F8388D" w:rsidRDefault="00F8388D" w:rsidP="00F8388D">
      <w:pPr>
        <w:suppressAutoHyphens w:val="0"/>
        <w:ind w:firstLine="851"/>
        <w:jc w:val="both"/>
        <w:rPr>
          <w:rFonts w:eastAsia="Times New Roman"/>
          <w:b/>
          <w:kern w:val="28"/>
          <w:sz w:val="28"/>
          <w:szCs w:val="28"/>
          <w:lang w:eastAsia="ru-RU"/>
        </w:rPr>
      </w:pPr>
      <w:r w:rsidRPr="00F8388D">
        <w:rPr>
          <w:rFonts w:eastAsia="Times New Roman"/>
          <w:b/>
          <w:kern w:val="0"/>
          <w:sz w:val="28"/>
          <w:szCs w:val="28"/>
          <w:lang w:eastAsia="ru-RU"/>
        </w:rPr>
        <w:t>Статья 2.</w:t>
      </w:r>
      <w:r w:rsidRPr="00F8388D">
        <w:rPr>
          <w:rFonts w:eastAsia="Times New Roman"/>
          <w:kern w:val="28"/>
          <w:szCs w:val="28"/>
          <w:lang w:eastAsia="ru-RU"/>
        </w:rPr>
        <w:t xml:space="preserve"> </w:t>
      </w:r>
      <w:r w:rsidRPr="00F8388D">
        <w:rPr>
          <w:rFonts w:eastAsia="Times New Roman"/>
          <w:b/>
          <w:kern w:val="28"/>
          <w:sz w:val="28"/>
          <w:szCs w:val="28"/>
          <w:lang w:eastAsia="ru-RU"/>
        </w:rPr>
        <w:t xml:space="preserve">Статус муниципального образования Пушкинское </w:t>
      </w:r>
      <w:r w:rsidRPr="00F8388D">
        <w:rPr>
          <w:rFonts w:eastAsia="Times New Roman"/>
          <w:b/>
          <w:kern w:val="0"/>
          <w:sz w:val="28"/>
          <w:szCs w:val="28"/>
          <w:lang w:eastAsia="ru-RU"/>
        </w:rPr>
        <w:t xml:space="preserve">сельское </w:t>
      </w:r>
      <w:r w:rsidRPr="00F8388D">
        <w:rPr>
          <w:rFonts w:eastAsia="Times New Roman"/>
          <w:b/>
          <w:kern w:val="28"/>
          <w:sz w:val="28"/>
          <w:szCs w:val="28"/>
          <w:lang w:eastAsia="ru-RU"/>
        </w:rPr>
        <w:t>поселение Гулькевичского муниципального района Краснодарского края, органы местного самоуправления</w:t>
      </w:r>
    </w:p>
    <w:p w:rsidR="00F8388D" w:rsidRPr="00F8388D" w:rsidRDefault="00F8388D" w:rsidP="00F8388D">
      <w:pPr>
        <w:tabs>
          <w:tab w:val="left" w:pos="-993"/>
          <w:tab w:val="left" w:pos="563"/>
        </w:tabs>
        <w:suppressAutoHyphens w:val="0"/>
        <w:ind w:firstLine="851"/>
        <w:jc w:val="both"/>
        <w:rPr>
          <w:rFonts w:eastAsia="Times New Roman"/>
          <w:kern w:val="0"/>
          <w:sz w:val="28"/>
          <w:szCs w:val="28"/>
          <w:lang w:eastAsia="ru-RU"/>
        </w:rPr>
      </w:pPr>
      <w:r w:rsidRPr="00F8388D">
        <w:rPr>
          <w:rFonts w:eastAsia="Times New Roman"/>
          <w:kern w:val="0"/>
          <w:sz w:val="28"/>
          <w:szCs w:val="28"/>
          <w:lang w:eastAsia="ru-RU"/>
        </w:rPr>
        <w:t xml:space="preserve">1. Муниципальное образование </w:t>
      </w:r>
      <w:r w:rsidRPr="00F8388D">
        <w:rPr>
          <w:sz w:val="28"/>
          <w:szCs w:val="28"/>
        </w:rPr>
        <w:t xml:space="preserve">Пушкинского сельского поселения </w:t>
      </w:r>
      <w:r w:rsidRPr="00F8388D">
        <w:rPr>
          <w:rFonts w:eastAsia="Times New Roman"/>
          <w:kern w:val="0"/>
          <w:sz w:val="28"/>
          <w:szCs w:val="28"/>
          <w:lang w:eastAsia="x-none"/>
        </w:rPr>
        <w:t>Гулькевичского</w:t>
      </w:r>
      <w:r w:rsidRPr="00F8388D">
        <w:rPr>
          <w:rFonts w:eastAsia="Times New Roman"/>
          <w:kern w:val="28"/>
          <w:sz w:val="28"/>
          <w:szCs w:val="28"/>
          <w:lang w:eastAsia="ru-RU"/>
        </w:rPr>
        <w:t xml:space="preserve"> муниципального района Краснодарского края</w:t>
      </w:r>
      <w:r w:rsidRPr="00F8388D">
        <w:rPr>
          <w:rFonts w:eastAsia="Times New Roman"/>
          <w:kern w:val="0"/>
          <w:sz w:val="28"/>
          <w:szCs w:val="28"/>
          <w:lang w:eastAsia="ru-RU"/>
        </w:rPr>
        <w:t xml:space="preserve"> наделено Законом Краснодарского края от 5 мая 2004 г. № 704 - КЗ «Об установлении границ муниципального образования Гулькевичский муниципальный район Краснодарского края,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 статусом </w:t>
      </w:r>
      <w:r w:rsidRPr="00F8388D">
        <w:rPr>
          <w:rFonts w:eastAsia="Times New Roman"/>
          <w:bCs/>
          <w:kern w:val="0"/>
          <w:sz w:val="28"/>
          <w:szCs w:val="28"/>
          <w:lang w:eastAsia="ru-RU"/>
        </w:rPr>
        <w:t>сельского</w:t>
      </w:r>
      <w:r w:rsidRPr="00F8388D">
        <w:rPr>
          <w:rFonts w:eastAsia="Times New Roman"/>
          <w:kern w:val="0"/>
          <w:sz w:val="28"/>
          <w:szCs w:val="28"/>
          <w:lang w:eastAsia="ru-RU"/>
        </w:rPr>
        <w:t xml:space="preserve"> поселения, входящего в состав территории муниципального образования Гулькевичский муниципальный район Краснодарского края.</w:t>
      </w:r>
    </w:p>
    <w:p w:rsidR="00F8388D" w:rsidRPr="00F8388D" w:rsidRDefault="00F8388D" w:rsidP="00F8388D">
      <w:pPr>
        <w:widowControl/>
        <w:suppressAutoHyphens w:val="0"/>
        <w:autoSpaceDE w:val="0"/>
        <w:autoSpaceDN w:val="0"/>
        <w:adjustRightInd w:val="0"/>
        <w:ind w:firstLine="851"/>
        <w:jc w:val="both"/>
        <w:rPr>
          <w:rFonts w:eastAsia="Calibri"/>
          <w:kern w:val="0"/>
          <w:sz w:val="28"/>
          <w:szCs w:val="28"/>
          <w:lang w:eastAsia="ru-RU"/>
        </w:rPr>
      </w:pPr>
      <w:r w:rsidRPr="00F8388D">
        <w:rPr>
          <w:rFonts w:eastAsia="Times New Roman"/>
          <w:kern w:val="0"/>
          <w:sz w:val="28"/>
          <w:szCs w:val="28"/>
          <w:lang w:eastAsia="ru-RU"/>
        </w:rPr>
        <w:t>2.</w:t>
      </w:r>
      <w:r w:rsidRPr="00F8388D">
        <w:rPr>
          <w:rFonts w:eastAsia="Calibri"/>
          <w:kern w:val="0"/>
          <w:sz w:val="28"/>
          <w:szCs w:val="28"/>
          <w:lang w:eastAsia="ru-RU"/>
        </w:rPr>
        <w:t>Официальное наименование муниципального образования:</w:t>
      </w:r>
    </w:p>
    <w:p w:rsidR="00F8388D" w:rsidRPr="00F8388D" w:rsidRDefault="00F8388D" w:rsidP="00F8388D">
      <w:pPr>
        <w:widowControl/>
        <w:suppressAutoHyphens w:val="0"/>
        <w:ind w:firstLine="851"/>
        <w:jc w:val="both"/>
        <w:outlineLvl w:val="1"/>
        <w:rPr>
          <w:rFonts w:eastAsia="Times New Roman"/>
          <w:bCs/>
          <w:kern w:val="0"/>
          <w:sz w:val="28"/>
          <w:szCs w:val="28"/>
          <w:lang w:eastAsia="ru-RU"/>
        </w:rPr>
      </w:pPr>
      <w:r w:rsidRPr="00F8388D">
        <w:rPr>
          <w:rFonts w:eastAsia="Times New Roman"/>
          <w:bCs/>
          <w:kern w:val="0"/>
          <w:sz w:val="28"/>
          <w:szCs w:val="28"/>
          <w:lang w:eastAsia="ru-RU"/>
        </w:rPr>
        <w:t>полное – Пушкинское</w:t>
      </w:r>
      <w:r w:rsidRPr="00F8388D">
        <w:rPr>
          <w:rFonts w:eastAsia="Times New Roman"/>
          <w:bCs/>
          <w:kern w:val="28"/>
          <w:sz w:val="28"/>
          <w:szCs w:val="28"/>
          <w:lang w:eastAsia="ru-RU"/>
        </w:rPr>
        <w:t xml:space="preserve"> </w:t>
      </w:r>
      <w:r w:rsidRPr="00F8388D">
        <w:rPr>
          <w:rFonts w:eastAsia="Times New Roman"/>
          <w:bCs/>
          <w:kern w:val="0"/>
          <w:sz w:val="28"/>
          <w:szCs w:val="28"/>
          <w:lang w:eastAsia="ru-RU"/>
        </w:rPr>
        <w:t>сельское</w:t>
      </w:r>
      <w:r w:rsidRPr="00F8388D">
        <w:rPr>
          <w:rFonts w:eastAsia="Times New Roman"/>
          <w:b/>
          <w:bCs/>
          <w:kern w:val="0"/>
          <w:sz w:val="28"/>
          <w:szCs w:val="28"/>
          <w:lang w:eastAsia="ru-RU"/>
        </w:rPr>
        <w:t xml:space="preserve"> </w:t>
      </w:r>
      <w:r w:rsidRPr="00F8388D">
        <w:rPr>
          <w:rFonts w:eastAsia="Times New Roman"/>
          <w:bCs/>
          <w:kern w:val="28"/>
          <w:sz w:val="28"/>
          <w:szCs w:val="28"/>
          <w:lang w:eastAsia="ru-RU"/>
        </w:rPr>
        <w:t>поселение Гулькевичского муниципального района Краснодарского края</w:t>
      </w:r>
      <w:r w:rsidRPr="00F8388D">
        <w:rPr>
          <w:rFonts w:eastAsia="Times New Roman"/>
          <w:bCs/>
          <w:kern w:val="0"/>
          <w:sz w:val="28"/>
          <w:szCs w:val="28"/>
          <w:lang w:eastAsia="ru-RU"/>
        </w:rPr>
        <w:t xml:space="preserve"> (далее по тексту – поселение);</w:t>
      </w:r>
    </w:p>
    <w:p w:rsidR="00F8388D" w:rsidRPr="00F8388D" w:rsidRDefault="00F8388D" w:rsidP="00F8388D">
      <w:pPr>
        <w:suppressAutoHyphens w:val="0"/>
        <w:ind w:firstLine="851"/>
        <w:jc w:val="both"/>
        <w:rPr>
          <w:rFonts w:eastAsia="Times New Roman"/>
          <w:kern w:val="0"/>
          <w:sz w:val="28"/>
          <w:szCs w:val="28"/>
          <w:lang w:eastAsia="ru-RU"/>
        </w:rPr>
      </w:pPr>
      <w:r w:rsidRPr="00F8388D">
        <w:rPr>
          <w:rFonts w:eastAsia="Times New Roman"/>
          <w:kern w:val="0"/>
          <w:sz w:val="28"/>
          <w:szCs w:val="28"/>
          <w:lang w:eastAsia="ru-RU"/>
        </w:rPr>
        <w:t xml:space="preserve">сокращенные наименования – Пушкинское сельское поселение Гулькевичского района, </w:t>
      </w:r>
      <w:r w:rsidRPr="00F8388D">
        <w:rPr>
          <w:rFonts w:eastAsia="Times New Roman"/>
          <w:bCs/>
          <w:kern w:val="0"/>
          <w:sz w:val="28"/>
          <w:szCs w:val="28"/>
          <w:lang w:eastAsia="ru-RU"/>
        </w:rPr>
        <w:t>Пушкинское</w:t>
      </w:r>
      <w:r w:rsidRPr="00F8388D">
        <w:rPr>
          <w:rFonts w:eastAsia="Times New Roman"/>
          <w:kern w:val="0"/>
          <w:sz w:val="28"/>
          <w:szCs w:val="28"/>
          <w:lang w:eastAsia="ru-RU"/>
        </w:rPr>
        <w:t xml:space="preserve"> поселение, которые используются наравне с полным наименованием.</w:t>
      </w:r>
    </w:p>
    <w:p w:rsidR="00F8388D" w:rsidRPr="00F8388D" w:rsidRDefault="00F8388D" w:rsidP="00F8388D">
      <w:pPr>
        <w:ind w:firstLine="851"/>
        <w:jc w:val="both"/>
        <w:rPr>
          <w:rFonts w:eastAsia="Arial Unicode MS" w:cs="Tahoma"/>
          <w:bCs/>
          <w:color w:val="000000"/>
          <w:sz w:val="28"/>
          <w:szCs w:val="28"/>
          <w:lang w:bidi="en-US"/>
        </w:rPr>
      </w:pPr>
      <w:r w:rsidRPr="00F8388D">
        <w:rPr>
          <w:rFonts w:eastAsia="Arial Unicode MS" w:cs="Tahoma"/>
          <w:bCs/>
          <w:color w:val="000000"/>
          <w:sz w:val="28"/>
          <w:szCs w:val="28"/>
          <w:lang w:bidi="en-US"/>
        </w:rPr>
        <w:t>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требующих указания наименования муниципального образования, допускается использование сокращённых форм наименования муниципального образования наравне с полным наименованием муниципального образования.</w:t>
      </w:r>
    </w:p>
    <w:p w:rsidR="00F8388D" w:rsidRPr="00F8388D" w:rsidRDefault="00F8388D" w:rsidP="00F8388D">
      <w:pPr>
        <w:suppressAutoHyphens w:val="0"/>
        <w:ind w:firstLine="851"/>
        <w:jc w:val="both"/>
        <w:rPr>
          <w:rFonts w:eastAsia="Times New Roman"/>
          <w:kern w:val="0"/>
          <w:sz w:val="28"/>
          <w:szCs w:val="28"/>
          <w:lang w:eastAsia="ru-RU"/>
        </w:rPr>
      </w:pPr>
      <w:r w:rsidRPr="00F8388D">
        <w:rPr>
          <w:rFonts w:eastAsia="Times New Roman"/>
          <w:kern w:val="0"/>
          <w:sz w:val="28"/>
          <w:szCs w:val="28"/>
          <w:lang w:eastAsia="ru-RU"/>
        </w:rPr>
        <w:lastRenderedPageBreak/>
        <w:t>3. Решение вопросов местного значения в поселении осуществляют:</w:t>
      </w:r>
    </w:p>
    <w:p w:rsidR="00F8388D" w:rsidRPr="00F8388D" w:rsidRDefault="00F8388D" w:rsidP="00F8388D">
      <w:pPr>
        <w:suppressAutoHyphens w:val="0"/>
        <w:ind w:firstLine="851"/>
        <w:jc w:val="both"/>
        <w:rPr>
          <w:rFonts w:eastAsia="Times New Roman"/>
          <w:kern w:val="0"/>
          <w:sz w:val="28"/>
          <w:szCs w:val="28"/>
          <w:lang w:eastAsia="ru-RU"/>
        </w:rPr>
      </w:pPr>
      <w:r w:rsidRPr="00F8388D">
        <w:rPr>
          <w:rFonts w:eastAsia="Times New Roman"/>
          <w:kern w:val="0"/>
          <w:sz w:val="28"/>
          <w:szCs w:val="28"/>
          <w:lang w:eastAsia="ru-RU"/>
        </w:rPr>
        <w:t xml:space="preserve">совет Пушкинского сельского поселения </w:t>
      </w:r>
      <w:r w:rsidRPr="00F8388D">
        <w:rPr>
          <w:rFonts w:eastAsia="Times New Roman"/>
          <w:kern w:val="0"/>
          <w:sz w:val="28"/>
          <w:szCs w:val="28"/>
          <w:lang w:eastAsia="x-none"/>
        </w:rPr>
        <w:t>Гулькевичского</w:t>
      </w:r>
      <w:r w:rsidRPr="00F8388D">
        <w:rPr>
          <w:rFonts w:eastAsia="Times New Roman"/>
          <w:kern w:val="0"/>
          <w:sz w:val="28"/>
          <w:szCs w:val="28"/>
          <w:lang w:eastAsia="ru-RU"/>
        </w:rPr>
        <w:t xml:space="preserve">  муниципального района Краснодарского края, являющийся представительным органом поселения, далее по тексту устава – Совет;</w:t>
      </w:r>
    </w:p>
    <w:p w:rsidR="00F8388D" w:rsidRPr="00F8388D" w:rsidRDefault="00F8388D" w:rsidP="00F8388D">
      <w:pPr>
        <w:suppressAutoHyphens w:val="0"/>
        <w:ind w:firstLine="851"/>
        <w:jc w:val="both"/>
        <w:rPr>
          <w:rFonts w:eastAsia="Times New Roman"/>
          <w:kern w:val="0"/>
          <w:sz w:val="28"/>
          <w:szCs w:val="28"/>
          <w:lang w:eastAsia="ru-RU"/>
        </w:rPr>
      </w:pPr>
      <w:r w:rsidRPr="00F8388D">
        <w:rPr>
          <w:rFonts w:eastAsia="Times New Roman"/>
          <w:kern w:val="0"/>
          <w:sz w:val="28"/>
          <w:szCs w:val="28"/>
          <w:lang w:eastAsia="ru-RU"/>
        </w:rPr>
        <w:t xml:space="preserve">глава Пушкинского сельского поселения </w:t>
      </w:r>
      <w:r w:rsidRPr="00F8388D">
        <w:rPr>
          <w:rFonts w:eastAsia="Times New Roman"/>
          <w:kern w:val="0"/>
          <w:sz w:val="28"/>
          <w:szCs w:val="28"/>
          <w:lang w:eastAsia="x-none"/>
        </w:rPr>
        <w:t>Гулькевичского</w:t>
      </w:r>
      <w:r w:rsidRPr="00F8388D">
        <w:rPr>
          <w:rFonts w:eastAsia="Times New Roman"/>
          <w:kern w:val="0"/>
          <w:sz w:val="28"/>
          <w:szCs w:val="28"/>
          <w:lang w:eastAsia="ru-RU"/>
        </w:rPr>
        <w:t xml:space="preserve">  муниципального района Краснодарского края, возглавляющий администрацию поселения, далее по тексту устава – глава поселения;</w:t>
      </w:r>
    </w:p>
    <w:p w:rsidR="00F8388D" w:rsidRPr="00F8388D" w:rsidRDefault="00F8388D" w:rsidP="00F8388D">
      <w:pPr>
        <w:suppressAutoHyphens w:val="0"/>
        <w:ind w:firstLine="851"/>
        <w:jc w:val="both"/>
        <w:rPr>
          <w:rFonts w:eastAsia="Times New Roman"/>
          <w:kern w:val="0"/>
          <w:sz w:val="28"/>
          <w:szCs w:val="28"/>
          <w:lang w:eastAsia="ru-RU"/>
        </w:rPr>
      </w:pPr>
      <w:r w:rsidRPr="00F8388D">
        <w:rPr>
          <w:rFonts w:eastAsia="Times New Roman"/>
          <w:kern w:val="0"/>
          <w:sz w:val="28"/>
          <w:szCs w:val="28"/>
          <w:lang w:eastAsia="ru-RU"/>
        </w:rPr>
        <w:t xml:space="preserve">администрация Пушкинского сельского поселения </w:t>
      </w:r>
      <w:r w:rsidRPr="00F8388D">
        <w:rPr>
          <w:rFonts w:eastAsia="Times New Roman"/>
          <w:kern w:val="0"/>
          <w:sz w:val="28"/>
          <w:szCs w:val="28"/>
          <w:lang w:eastAsia="x-none"/>
        </w:rPr>
        <w:t>Гулькевичского</w:t>
      </w:r>
      <w:r w:rsidRPr="00F8388D">
        <w:rPr>
          <w:rFonts w:eastAsia="Times New Roman"/>
          <w:kern w:val="0"/>
          <w:sz w:val="28"/>
          <w:szCs w:val="28"/>
          <w:lang w:eastAsia="ru-RU"/>
        </w:rPr>
        <w:t xml:space="preserve">  муниципального района Краснодарского края, являющаяся исполнительно-распорядительным органом поселения, далее по тексту устава – администрация.</w:t>
      </w:r>
    </w:p>
    <w:p w:rsidR="00D915EC" w:rsidRDefault="00F8388D" w:rsidP="00F8388D">
      <w:pPr>
        <w:pStyle w:val="ConsNormal"/>
        <w:tabs>
          <w:tab w:val="left" w:pos="142"/>
        </w:tabs>
        <w:ind w:firstLine="851"/>
        <w:jc w:val="both"/>
        <w:rPr>
          <w:rFonts w:ascii="Times New Roman" w:hAnsi="Times New Roman"/>
          <w:b/>
          <w:sz w:val="28"/>
        </w:rPr>
      </w:pPr>
      <w:r w:rsidRPr="00F8388D">
        <w:rPr>
          <w:rFonts w:ascii="Times New Roman" w:eastAsia="Calibri" w:hAnsi="Times New Roman"/>
          <w:sz w:val="28"/>
          <w:szCs w:val="28"/>
        </w:rPr>
        <w:t>Органы местного самоуправления обладают собственными полномочиями по решению вопросов местного значения.</w:t>
      </w:r>
    </w:p>
    <w:p w:rsidR="00F8388D" w:rsidRDefault="00F8388D" w:rsidP="0081350A">
      <w:pPr>
        <w:pStyle w:val="ConsNormal"/>
        <w:tabs>
          <w:tab w:val="left" w:pos="142"/>
        </w:tabs>
        <w:ind w:firstLine="851"/>
        <w:jc w:val="both"/>
        <w:rPr>
          <w:rFonts w:ascii="Times New Roman" w:hAnsi="Times New Roman"/>
          <w:b/>
          <w:sz w:val="28"/>
        </w:rPr>
      </w:pPr>
    </w:p>
    <w:p w:rsidR="009917B8" w:rsidRPr="008312A6" w:rsidRDefault="009917B8" w:rsidP="0081350A">
      <w:pPr>
        <w:pStyle w:val="ConsNormal"/>
        <w:tabs>
          <w:tab w:val="left" w:pos="142"/>
        </w:tabs>
        <w:ind w:firstLine="851"/>
        <w:jc w:val="both"/>
        <w:rPr>
          <w:rFonts w:ascii="Times New Roman" w:hAnsi="Times New Roman"/>
          <w:b/>
          <w:sz w:val="28"/>
        </w:rPr>
      </w:pPr>
      <w:r w:rsidRPr="008312A6">
        <w:rPr>
          <w:rFonts w:ascii="Times New Roman" w:hAnsi="Times New Roman"/>
          <w:b/>
          <w:sz w:val="28"/>
        </w:rPr>
        <w:t>Статья 3. Границы поселения</w:t>
      </w:r>
    </w:p>
    <w:p w:rsidR="00F8388D" w:rsidRPr="00F8388D" w:rsidRDefault="00F8388D" w:rsidP="0081350A">
      <w:pPr>
        <w:pStyle w:val="ConsNormal"/>
        <w:tabs>
          <w:tab w:val="left" w:pos="142"/>
        </w:tabs>
        <w:ind w:firstLine="851"/>
        <w:jc w:val="both"/>
        <w:rPr>
          <w:rFonts w:ascii="Times New Roman" w:hAnsi="Times New Roman"/>
          <w:kern w:val="0"/>
          <w:sz w:val="28"/>
          <w:szCs w:val="28"/>
          <w:lang w:eastAsia="ru-RU"/>
        </w:rPr>
      </w:pPr>
      <w:r w:rsidRPr="00F8388D">
        <w:rPr>
          <w:rFonts w:ascii="Times New Roman" w:hAnsi="Times New Roman"/>
          <w:kern w:val="0"/>
          <w:sz w:val="28"/>
          <w:szCs w:val="28"/>
          <w:lang w:eastAsia="ru-RU"/>
        </w:rPr>
        <w:t>1. Местное самоуправление в поселении осуществляется в границах поселения, установленных Законом Краснодарского края от 5 мая 2004г.                      № 704-КЗ  «Об установлении границ муниципального образования Гулькевичский муниципальный район Краснодарского края,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Изменение границ не допускается без учета мнения населения  поселения.</w:t>
      </w:r>
    </w:p>
    <w:p w:rsidR="009917B8" w:rsidRDefault="009917B8" w:rsidP="00E04CD7">
      <w:pPr>
        <w:tabs>
          <w:tab w:val="left" w:pos="142"/>
        </w:tabs>
        <w:ind w:firstLine="851"/>
        <w:jc w:val="both"/>
        <w:rPr>
          <w:rFonts w:eastAsia="Times New Roman"/>
          <w:sz w:val="28"/>
        </w:rPr>
      </w:pPr>
      <w:r w:rsidRPr="008312A6">
        <w:rPr>
          <w:rFonts w:eastAsia="Times New Roman"/>
          <w:sz w:val="28"/>
        </w:rPr>
        <w:t>Изменение границ поселения осуществляется законом Краснодарского края.</w:t>
      </w:r>
    </w:p>
    <w:p w:rsidR="00C06FBC" w:rsidRPr="008312A6" w:rsidRDefault="00C06FBC" w:rsidP="00E04CD7">
      <w:pPr>
        <w:tabs>
          <w:tab w:val="left" w:pos="142"/>
        </w:tabs>
        <w:ind w:firstLine="851"/>
        <w:jc w:val="both"/>
        <w:rPr>
          <w:b/>
          <w:sz w:val="28"/>
        </w:rPr>
      </w:pPr>
    </w:p>
    <w:p w:rsidR="009917B8" w:rsidRPr="008312A6" w:rsidRDefault="009917B8" w:rsidP="0081350A">
      <w:pPr>
        <w:tabs>
          <w:tab w:val="left" w:pos="142"/>
        </w:tabs>
        <w:ind w:firstLine="851"/>
        <w:rPr>
          <w:rFonts w:eastAsia="Times New Roman"/>
          <w:b/>
          <w:sz w:val="28"/>
        </w:rPr>
      </w:pPr>
      <w:r w:rsidRPr="008312A6">
        <w:rPr>
          <w:rFonts w:eastAsia="Times New Roman"/>
          <w:b/>
          <w:sz w:val="28"/>
        </w:rPr>
        <w:t xml:space="preserve">Статья 4. Официальные символы  поселения </w:t>
      </w:r>
    </w:p>
    <w:p w:rsidR="009917B8" w:rsidRPr="008312A6" w:rsidRDefault="009917B8" w:rsidP="000F1F52">
      <w:pPr>
        <w:widowControl/>
        <w:suppressAutoHyphens w:val="0"/>
        <w:autoSpaceDE w:val="0"/>
        <w:autoSpaceDN w:val="0"/>
        <w:adjustRightInd w:val="0"/>
        <w:ind w:firstLine="851"/>
        <w:jc w:val="both"/>
        <w:outlineLvl w:val="1"/>
        <w:rPr>
          <w:rFonts w:eastAsia="Times New Roman"/>
          <w:sz w:val="28"/>
        </w:rPr>
      </w:pPr>
      <w:r w:rsidRPr="008312A6">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394DE4">
        <w:rPr>
          <w:rFonts w:eastAsia="Times New Roman"/>
          <w:sz w:val="28"/>
        </w:rPr>
        <w:t xml:space="preserve"> </w:t>
      </w:r>
      <w:r w:rsidR="000F1F52" w:rsidRPr="008312A6">
        <w:rPr>
          <w:rFonts w:eastAsiaTheme="minorHAnsi"/>
          <w:kern w:val="0"/>
          <w:sz w:val="28"/>
          <w:szCs w:val="28"/>
        </w:rPr>
        <w:t>и особенности</w:t>
      </w:r>
      <w:r w:rsidRPr="008312A6">
        <w:rPr>
          <w:rFonts w:eastAsia="Times New Roman"/>
          <w:sz w:val="28"/>
        </w:rPr>
        <w:t>.</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Pr="008312A6" w:rsidRDefault="009917B8" w:rsidP="0081350A">
      <w:pPr>
        <w:tabs>
          <w:tab w:val="left" w:pos="142"/>
        </w:tabs>
        <w:ind w:firstLine="851"/>
        <w:jc w:val="both"/>
        <w:rPr>
          <w:rFonts w:eastAsia="Times New Roman"/>
          <w:sz w:val="28"/>
        </w:rPr>
      </w:pPr>
    </w:p>
    <w:p w:rsidR="009917B8" w:rsidRPr="008312A6" w:rsidRDefault="009917B8" w:rsidP="0081350A">
      <w:pPr>
        <w:pStyle w:val="ae"/>
        <w:tabs>
          <w:tab w:val="left" w:pos="142"/>
        </w:tabs>
        <w:ind w:firstLine="851"/>
        <w:jc w:val="both"/>
        <w:rPr>
          <w:rFonts w:eastAsia="Times New Roman"/>
          <w:b/>
          <w:sz w:val="28"/>
        </w:rPr>
      </w:pPr>
      <w:r w:rsidRPr="008312A6">
        <w:rPr>
          <w:rFonts w:eastAsia="Times New Roman"/>
          <w:b/>
          <w:sz w:val="28"/>
        </w:rPr>
        <w:t>Статья 5. Местное самоуправление поселения</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394DE4">
        <w:rPr>
          <w:rFonts w:eastAsia="Times New Roman"/>
        </w:rPr>
        <w:t xml:space="preserve"> </w:t>
      </w:r>
      <w:r w:rsidRPr="008312A6">
        <w:rPr>
          <w:rFonts w:eastAsia="Times New Roman"/>
        </w:rPr>
        <w:t xml:space="preserve">Краснодарского края, самостоятельное и под свою ответственность решение населением непосредственно и </w:t>
      </w:r>
      <w:r w:rsidR="00704B3D" w:rsidRPr="008312A6">
        <w:rPr>
          <w:rFonts w:eastAsia="Times New Roman"/>
          <w:kern w:val="0"/>
          <w:szCs w:val="28"/>
          <w:lang w:eastAsia="ru-RU"/>
        </w:rPr>
        <w:t>(или)</w:t>
      </w:r>
      <w:r w:rsidRPr="008312A6">
        <w:rPr>
          <w:rFonts w:eastAsia="Times New Roman"/>
        </w:rPr>
        <w:t xml:space="preserve">через органы местного самоуправления вопросов </w:t>
      </w:r>
      <w:r w:rsidRPr="008312A6">
        <w:rPr>
          <w:rFonts w:eastAsia="Times New Roman"/>
        </w:rPr>
        <w:lastRenderedPageBreak/>
        <w:t>местного значения исходя из интересов населения с учетом исторических и иных местных традиций.</w:t>
      </w:r>
    </w:p>
    <w:p w:rsidR="009917B8" w:rsidRPr="008312A6" w:rsidRDefault="009917B8" w:rsidP="0081350A">
      <w:pPr>
        <w:pStyle w:val="ae"/>
        <w:tabs>
          <w:tab w:val="left" w:pos="142"/>
        </w:tabs>
        <w:ind w:firstLine="851"/>
        <w:jc w:val="left"/>
        <w:rPr>
          <w:rFonts w:eastAsia="Times New Roman"/>
          <w:sz w:val="28"/>
        </w:rPr>
      </w:pPr>
    </w:p>
    <w:p w:rsidR="009917B8" w:rsidRPr="008312A6" w:rsidRDefault="009917B8" w:rsidP="0081350A">
      <w:pPr>
        <w:pStyle w:val="ae"/>
        <w:tabs>
          <w:tab w:val="left" w:pos="142"/>
        </w:tabs>
        <w:ind w:firstLine="851"/>
        <w:jc w:val="left"/>
        <w:rPr>
          <w:rFonts w:eastAsia="Times New Roman"/>
          <w:b/>
          <w:sz w:val="28"/>
        </w:rPr>
      </w:pPr>
      <w:r w:rsidRPr="008312A6">
        <w:rPr>
          <w:rFonts w:eastAsia="Times New Roman"/>
          <w:b/>
          <w:sz w:val="28"/>
        </w:rPr>
        <w:t>Статья 6. Правовая основа местного самоуправления поселения</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Pr="008312A6">
        <w:rPr>
          <w:sz w:val="28"/>
        </w:rPr>
        <w:t xml:space="preserve">от 06.10.2003 № 131-ФЗ </w:t>
      </w:r>
      <w:r w:rsidRPr="008312A6">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r w:rsidR="00394DE4">
        <w:rPr>
          <w:rFonts w:eastAsia="Times New Roman"/>
          <w:sz w:val="28"/>
        </w:rPr>
        <w:t xml:space="preserve"> </w:t>
      </w:r>
      <w:r w:rsidRPr="008312A6">
        <w:rPr>
          <w:rFonts w:eastAsia="Times New Roman"/>
          <w:sz w:val="28"/>
        </w:rPr>
        <w:t>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 иные муниципальные правовые акты.</w:t>
      </w:r>
    </w:p>
    <w:p w:rsidR="005A7B5E" w:rsidRPr="008312A6" w:rsidRDefault="005A7B5E" w:rsidP="0081350A">
      <w:pPr>
        <w:tabs>
          <w:tab w:val="left" w:pos="142"/>
        </w:tabs>
        <w:ind w:firstLine="851"/>
        <w:jc w:val="both"/>
        <w:rPr>
          <w:rFonts w:eastAsia="Times New Roman"/>
          <w:sz w:val="28"/>
        </w:rPr>
      </w:pPr>
    </w:p>
    <w:p w:rsidR="005A7B5E" w:rsidRPr="008312A6" w:rsidRDefault="009917B8" w:rsidP="0081350A">
      <w:pPr>
        <w:tabs>
          <w:tab w:val="left" w:pos="142"/>
        </w:tabs>
        <w:ind w:firstLine="851"/>
        <w:jc w:val="both"/>
        <w:rPr>
          <w:rFonts w:eastAsia="Times New Roman"/>
          <w:b/>
          <w:sz w:val="28"/>
        </w:rPr>
      </w:pPr>
      <w:r w:rsidRPr="008312A6">
        <w:rPr>
          <w:rFonts w:eastAsia="Times New Roman"/>
          <w:b/>
          <w:sz w:val="28"/>
        </w:rPr>
        <w:t>Статья 7.</w:t>
      </w:r>
      <w:r w:rsidR="00C06FBC">
        <w:rPr>
          <w:rFonts w:eastAsia="Times New Roman"/>
          <w:b/>
          <w:sz w:val="28"/>
        </w:rPr>
        <w:t xml:space="preserve"> </w:t>
      </w:r>
      <w:r w:rsidRPr="008312A6">
        <w:rPr>
          <w:rFonts w:eastAsia="Times New Roman"/>
          <w:b/>
          <w:sz w:val="28"/>
        </w:rPr>
        <w:t>Права граждан на осуществление местного самоуправления</w:t>
      </w:r>
    </w:p>
    <w:p w:rsidR="009917B8" w:rsidRPr="008312A6" w:rsidRDefault="009917B8" w:rsidP="0081350A">
      <w:pPr>
        <w:numPr>
          <w:ilvl w:val="0"/>
          <w:numId w:val="2"/>
        </w:numPr>
        <w:tabs>
          <w:tab w:val="left" w:pos="-615"/>
          <w:tab w:val="left" w:pos="-585"/>
        </w:tabs>
        <w:ind w:left="0" w:firstLine="851"/>
        <w:jc w:val="both"/>
        <w:textAlignment w:val="baseline"/>
        <w:rPr>
          <w:rFonts w:eastAsia="Times New Roman"/>
          <w:sz w:val="28"/>
        </w:rPr>
      </w:pPr>
      <w:r w:rsidRPr="008312A6">
        <w:rPr>
          <w:rFonts w:eastAsia="Times New Roman"/>
          <w:sz w:val="28"/>
        </w:rPr>
        <w:t xml:space="preserve"> Граждане Российской Федерации</w:t>
      </w:r>
      <w:r w:rsidR="00C06FBC">
        <w:rPr>
          <w:rFonts w:eastAsia="Times New Roman"/>
          <w:sz w:val="28"/>
        </w:rPr>
        <w:t xml:space="preserve"> </w:t>
      </w:r>
      <w:r w:rsidRPr="008312A6">
        <w:rPr>
          <w:rFonts w:eastAsia="Times New Roman"/>
          <w:sz w:val="28"/>
        </w:rPr>
        <w:t>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Pr="008312A6" w:rsidRDefault="009917B8" w:rsidP="0081350A">
      <w:pPr>
        <w:numPr>
          <w:ilvl w:val="0"/>
          <w:numId w:val="2"/>
        </w:numPr>
        <w:tabs>
          <w:tab w:val="left" w:pos="-615"/>
          <w:tab w:val="left" w:pos="-585"/>
        </w:tabs>
        <w:ind w:left="0" w:firstLine="851"/>
        <w:jc w:val="both"/>
        <w:textAlignment w:val="baseline"/>
        <w:rPr>
          <w:rFonts w:eastAsia="Times New Roman"/>
          <w:sz w:val="28"/>
        </w:rPr>
      </w:pPr>
      <w:r w:rsidRPr="008312A6">
        <w:rPr>
          <w:rFonts w:eastAsia="Times New Roman"/>
          <w:sz w:val="28"/>
        </w:rPr>
        <w:t xml:space="preserve"> Граждане</w:t>
      </w:r>
      <w:r w:rsidR="00C06FBC">
        <w:rPr>
          <w:rFonts w:eastAsia="Times New Roman"/>
          <w:sz w:val="28"/>
        </w:rPr>
        <w:t xml:space="preserve"> </w:t>
      </w:r>
      <w:r w:rsidRPr="008312A6">
        <w:rPr>
          <w:rFonts w:eastAsia="Times New Roman"/>
          <w:sz w:val="28"/>
        </w:rPr>
        <w:t>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Pr="008312A6" w:rsidRDefault="009917B8" w:rsidP="0081350A">
      <w:pPr>
        <w:numPr>
          <w:ilvl w:val="0"/>
          <w:numId w:val="2"/>
        </w:numPr>
        <w:tabs>
          <w:tab w:val="left" w:pos="-615"/>
          <w:tab w:val="left" w:pos="-585"/>
        </w:tabs>
        <w:ind w:left="0" w:firstLine="851"/>
        <w:jc w:val="both"/>
        <w:textAlignment w:val="baseline"/>
        <w:rPr>
          <w:rFonts w:eastAsia="Times New Roman"/>
          <w:sz w:val="28"/>
        </w:rPr>
      </w:pPr>
      <w:r w:rsidRPr="008312A6">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6B0A42" w:rsidRPr="008312A6" w:rsidRDefault="006B0A42" w:rsidP="006B0A42">
      <w:pPr>
        <w:tabs>
          <w:tab w:val="left" w:pos="-615"/>
          <w:tab w:val="left" w:pos="-585"/>
        </w:tabs>
        <w:ind w:left="851"/>
        <w:jc w:val="both"/>
        <w:textAlignment w:val="baseline"/>
        <w:rPr>
          <w:rFonts w:eastAsia="Times New Roman"/>
          <w:sz w:val="28"/>
        </w:rPr>
      </w:pPr>
    </w:p>
    <w:p w:rsidR="009917B8" w:rsidRDefault="009917B8" w:rsidP="00E04CD7">
      <w:pPr>
        <w:tabs>
          <w:tab w:val="left" w:pos="-1276"/>
        </w:tabs>
        <w:suppressAutoHyphens w:val="0"/>
        <w:jc w:val="center"/>
        <w:rPr>
          <w:rFonts w:eastAsia="Times New Roman"/>
          <w:b/>
          <w:kern w:val="0"/>
          <w:sz w:val="28"/>
          <w:szCs w:val="28"/>
          <w:lang w:eastAsia="ru-RU"/>
        </w:rPr>
      </w:pPr>
      <w:r w:rsidRPr="008312A6">
        <w:rPr>
          <w:rFonts w:eastAsia="Times New Roman"/>
          <w:b/>
          <w:caps/>
          <w:sz w:val="28"/>
        </w:rPr>
        <w:t xml:space="preserve">ГЛАВА </w:t>
      </w:r>
      <w:r w:rsidR="00B01C7E" w:rsidRPr="008312A6">
        <w:rPr>
          <w:rFonts w:eastAsia="Times New Roman"/>
          <w:b/>
          <w:caps/>
          <w:sz w:val="28"/>
        </w:rPr>
        <w:t>2</w:t>
      </w:r>
      <w:r w:rsidRPr="008312A6">
        <w:rPr>
          <w:rFonts w:eastAsia="Times New Roman"/>
          <w:b/>
          <w:caps/>
          <w:sz w:val="28"/>
        </w:rPr>
        <w:t xml:space="preserve">. ВОПРОСЫ местного ЗНАЧЕНИЯ </w:t>
      </w:r>
      <w:r w:rsidR="008B65C8" w:rsidRPr="008312A6">
        <w:rPr>
          <w:rFonts w:eastAsia="Times New Roman"/>
          <w:b/>
          <w:caps/>
          <w:sz w:val="28"/>
        </w:rPr>
        <w:t>СЕЛЬСКОГО</w:t>
      </w:r>
      <w:r w:rsidRPr="008312A6">
        <w:rPr>
          <w:rFonts w:eastAsia="Times New Roman"/>
          <w:b/>
          <w:caps/>
          <w:sz w:val="28"/>
        </w:rPr>
        <w:t>поселения</w:t>
      </w:r>
      <w:r w:rsidR="002F696C" w:rsidRPr="008312A6">
        <w:rPr>
          <w:b/>
          <w:caps/>
          <w:sz w:val="28"/>
          <w:szCs w:val="28"/>
        </w:rPr>
        <w:t xml:space="preserve">, </w:t>
      </w:r>
      <w:r w:rsidR="002F696C" w:rsidRPr="008312A6">
        <w:rPr>
          <w:rFonts w:eastAsia="Times New Roman"/>
          <w:b/>
          <w:kern w:val="0"/>
          <w:sz w:val="28"/>
          <w:szCs w:val="28"/>
          <w:lang w:eastAsia="ru-RU"/>
        </w:rPr>
        <w:t xml:space="preserve">НАДЕЛЕНИЕ ОРГАНОВ МЕСТНОГО САМОУПРАВЛЕНИЯ </w:t>
      </w:r>
      <w:r w:rsidR="0002597E" w:rsidRPr="008312A6">
        <w:rPr>
          <w:rFonts w:eastAsia="Times New Roman"/>
          <w:b/>
          <w:caps/>
          <w:sz w:val="28"/>
        </w:rPr>
        <w:t>СЕЛЬСКОГО</w:t>
      </w:r>
      <w:r w:rsidR="002F696C" w:rsidRPr="008312A6">
        <w:rPr>
          <w:rFonts w:eastAsia="Times New Roman"/>
          <w:b/>
          <w:kern w:val="0"/>
          <w:sz w:val="28"/>
          <w:szCs w:val="28"/>
          <w:lang w:eastAsia="ru-RU"/>
        </w:rPr>
        <w:t>ПОСЕЛЕНИЯ ОТДЕЛЬНЫМИ ГОСУДАРСТВЕННЫМИ ПОЛНОМОЧИЯМИ</w:t>
      </w:r>
    </w:p>
    <w:p w:rsidR="00050E0F" w:rsidRPr="008312A6" w:rsidRDefault="00050E0F" w:rsidP="00E04CD7">
      <w:pPr>
        <w:tabs>
          <w:tab w:val="left" w:pos="-1276"/>
        </w:tabs>
        <w:suppressAutoHyphens w:val="0"/>
        <w:jc w:val="center"/>
        <w:rPr>
          <w:rFonts w:eastAsia="Times New Roman"/>
          <w:b/>
          <w:kern w:val="0"/>
          <w:sz w:val="28"/>
          <w:szCs w:val="28"/>
          <w:lang w:eastAsia="ru-RU"/>
        </w:rPr>
      </w:pPr>
    </w:p>
    <w:p w:rsidR="00E04CD7" w:rsidRPr="008312A6" w:rsidRDefault="009917B8" w:rsidP="006B5354">
      <w:pPr>
        <w:pStyle w:val="aaanao"/>
        <w:tabs>
          <w:tab w:val="left" w:pos="142"/>
        </w:tabs>
        <w:ind w:firstLine="851"/>
        <w:jc w:val="both"/>
      </w:pPr>
      <w:r w:rsidRPr="008312A6">
        <w:rPr>
          <w:rFonts w:eastAsia="Times New Roman"/>
          <w:b/>
          <w:sz w:val="28"/>
        </w:rPr>
        <w:t>Статья 8. Вопросы местного значения поселения</w:t>
      </w:r>
    </w:p>
    <w:p w:rsidR="009917B8" w:rsidRPr="008312A6" w:rsidRDefault="009917B8" w:rsidP="0081350A">
      <w:pPr>
        <w:pStyle w:val="22"/>
        <w:tabs>
          <w:tab w:val="left" w:pos="-1276"/>
        </w:tabs>
        <w:spacing w:before="0" w:after="0"/>
        <w:ind w:firstLine="851"/>
      </w:pPr>
      <w:r w:rsidRPr="008312A6">
        <w:t>К вопросам местного значения поселения относятся:</w:t>
      </w:r>
    </w:p>
    <w:p w:rsidR="003647B0" w:rsidRPr="008312A6" w:rsidRDefault="003647B0" w:rsidP="003647B0">
      <w:pPr>
        <w:widowControl/>
        <w:suppressAutoHyphens w:val="0"/>
        <w:autoSpaceDE w:val="0"/>
        <w:autoSpaceDN w:val="0"/>
        <w:adjustRightInd w:val="0"/>
        <w:ind w:firstLine="851"/>
        <w:jc w:val="both"/>
        <w:rPr>
          <w:sz w:val="28"/>
          <w:szCs w:val="28"/>
        </w:rPr>
      </w:pPr>
      <w:r w:rsidRPr="008312A6">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Pr="008312A6" w:rsidRDefault="009917B8" w:rsidP="0081350A">
      <w:pPr>
        <w:tabs>
          <w:tab w:val="left" w:pos="-1276"/>
          <w:tab w:val="left" w:pos="1134"/>
        </w:tabs>
        <w:ind w:firstLine="851"/>
        <w:jc w:val="both"/>
        <w:rPr>
          <w:sz w:val="28"/>
        </w:rPr>
      </w:pPr>
      <w:r w:rsidRPr="008312A6">
        <w:rPr>
          <w:sz w:val="28"/>
        </w:rPr>
        <w:lastRenderedPageBreak/>
        <w:t>2) установление, изменение и отмена местных налогов и сборов поселения;</w:t>
      </w:r>
    </w:p>
    <w:p w:rsidR="009917B8" w:rsidRPr="008312A6" w:rsidRDefault="009917B8" w:rsidP="0081350A">
      <w:pPr>
        <w:tabs>
          <w:tab w:val="left" w:pos="-1276"/>
          <w:tab w:val="left" w:pos="1134"/>
        </w:tabs>
        <w:ind w:firstLine="851"/>
        <w:jc w:val="both"/>
        <w:rPr>
          <w:sz w:val="28"/>
        </w:rPr>
      </w:pPr>
      <w:r w:rsidRPr="008312A6">
        <w:rPr>
          <w:sz w:val="28"/>
        </w:rPr>
        <w:t>3) владение, пользование и распоряжение имуществом, находящимся в муниципальной собственности поселения;</w:t>
      </w:r>
    </w:p>
    <w:p w:rsidR="009917B8" w:rsidRPr="008312A6" w:rsidRDefault="009917B8" w:rsidP="0081350A">
      <w:pPr>
        <w:tabs>
          <w:tab w:val="left" w:pos="-1276"/>
          <w:tab w:val="left" w:pos="1134"/>
        </w:tabs>
        <w:ind w:firstLine="851"/>
        <w:jc w:val="both"/>
        <w:rPr>
          <w:sz w:val="28"/>
        </w:rPr>
      </w:pPr>
      <w:r w:rsidRPr="008312A6">
        <w:rPr>
          <w:sz w:val="28"/>
        </w:rPr>
        <w:t>4) организация в границах поселения снабжения населения топливом</w:t>
      </w:r>
      <w:r w:rsidR="00A4327C" w:rsidRPr="008312A6">
        <w:rPr>
          <w:sz w:val="28"/>
          <w:szCs w:val="28"/>
        </w:rPr>
        <w:t>, в пределах полномочий, установленных законодательством Российской Федерации</w:t>
      </w:r>
      <w:r w:rsidRPr="008312A6">
        <w:rPr>
          <w:sz w:val="28"/>
        </w:rPr>
        <w:t>;</w:t>
      </w:r>
    </w:p>
    <w:p w:rsidR="005A7B5E" w:rsidRPr="008312A6" w:rsidRDefault="009917B8" w:rsidP="005A7B5E">
      <w:pPr>
        <w:tabs>
          <w:tab w:val="left" w:pos="-1276"/>
          <w:tab w:val="left" w:pos="1134"/>
        </w:tabs>
        <w:ind w:firstLine="851"/>
        <w:jc w:val="both"/>
        <w:rPr>
          <w:sz w:val="28"/>
        </w:rPr>
      </w:pPr>
      <w:r w:rsidRPr="008312A6">
        <w:rPr>
          <w:sz w:val="28"/>
        </w:rPr>
        <w:t xml:space="preserve">5) дорожная деятельность в отношении </w:t>
      </w:r>
      <w:r w:rsidR="00091353" w:rsidRPr="008312A6">
        <w:rPr>
          <w:rFonts w:eastAsiaTheme="minorHAnsi"/>
          <w:kern w:val="0"/>
          <w:sz w:val="28"/>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w:t>
      </w:r>
      <w:r w:rsidR="009D20CD">
        <w:rPr>
          <w:sz w:val="28"/>
          <w:szCs w:val="28"/>
          <w:lang w:eastAsia="ru-RU"/>
        </w:rPr>
        <w:t>на автомобильном транспорте, городском наземном электрическом транспорте и в дорожном хозяйстве</w:t>
      </w:r>
      <w:r w:rsidRPr="008312A6">
        <w:rPr>
          <w:sz w:val="28"/>
        </w:rPr>
        <w:t xml:space="preserve"> в границах населенных пунктов поселения, </w:t>
      </w:r>
      <w:r w:rsidR="00C06FBC" w:rsidRPr="00394DE4">
        <w:rPr>
          <w:sz w:val="28"/>
          <w:szCs w:val="28"/>
          <w:lang w:eastAsia="ru-RU"/>
        </w:rPr>
        <w:t>организация дорожного движения,</w:t>
      </w:r>
      <w:r w:rsidR="00C06FBC" w:rsidRPr="00914ECB">
        <w:rPr>
          <w:sz w:val="28"/>
        </w:rPr>
        <w:t xml:space="preserve"> а</w:t>
      </w:r>
      <w:r w:rsidR="00C06FBC" w:rsidRPr="008312A6">
        <w:rPr>
          <w:sz w:val="28"/>
        </w:rPr>
        <w:t xml:space="preserve"> </w:t>
      </w:r>
      <w:r w:rsidRPr="008312A6">
        <w:rPr>
          <w:sz w:val="28"/>
        </w:rPr>
        <w:t>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8312A6" w:rsidRDefault="00610AD2" w:rsidP="005A7B5E">
      <w:pPr>
        <w:tabs>
          <w:tab w:val="left" w:pos="-1276"/>
          <w:tab w:val="left" w:pos="1134"/>
        </w:tabs>
        <w:ind w:firstLine="851"/>
        <w:jc w:val="both"/>
        <w:rPr>
          <w:rFonts w:eastAsiaTheme="minorHAnsi"/>
          <w:kern w:val="0"/>
          <w:sz w:val="28"/>
          <w:szCs w:val="28"/>
        </w:rPr>
      </w:pPr>
      <w:r w:rsidRPr="008312A6">
        <w:rPr>
          <w:rFonts w:eastAsiaTheme="minorHAnsi"/>
          <w:kern w:val="0"/>
          <w:sz w:val="28"/>
          <w:szCs w:val="28"/>
        </w:rPr>
        <w:t>6</w:t>
      </w:r>
      <w:r w:rsidR="006C1C40" w:rsidRPr="008312A6">
        <w:rPr>
          <w:rFonts w:eastAsiaTheme="minorHAnsi"/>
          <w:kern w:val="0"/>
          <w:sz w:val="28"/>
          <w:szCs w:val="28"/>
        </w:rPr>
        <w:t xml:space="preserve">) </w:t>
      </w:r>
      <w:r w:rsidR="00906D30" w:rsidRPr="008312A6">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8312A6" w:rsidRDefault="00610AD2" w:rsidP="0081350A">
      <w:pPr>
        <w:shd w:val="clear" w:color="auto" w:fill="FFFFFF"/>
        <w:tabs>
          <w:tab w:val="left" w:pos="-1276"/>
        </w:tabs>
        <w:ind w:firstLine="851"/>
        <w:jc w:val="both"/>
        <w:rPr>
          <w:strike/>
          <w:sz w:val="28"/>
        </w:rPr>
      </w:pPr>
      <w:r w:rsidRPr="008312A6">
        <w:rPr>
          <w:sz w:val="28"/>
        </w:rPr>
        <w:t>7</w:t>
      </w:r>
      <w:r w:rsidR="009917B8" w:rsidRPr="008312A6">
        <w:rPr>
          <w:sz w:val="28"/>
        </w:rPr>
        <w:t>) участие в предупреждении и ликвидации последствий чрезвычайных ситуаций в границах поселения;</w:t>
      </w:r>
    </w:p>
    <w:p w:rsidR="009917B8" w:rsidRPr="008312A6" w:rsidRDefault="00610AD2" w:rsidP="0081350A">
      <w:pPr>
        <w:tabs>
          <w:tab w:val="left" w:pos="-1276"/>
          <w:tab w:val="left" w:pos="1134"/>
        </w:tabs>
        <w:ind w:firstLine="851"/>
        <w:jc w:val="both"/>
        <w:rPr>
          <w:sz w:val="28"/>
        </w:rPr>
      </w:pPr>
      <w:r w:rsidRPr="008312A6">
        <w:rPr>
          <w:sz w:val="28"/>
        </w:rPr>
        <w:t>8</w:t>
      </w:r>
      <w:r w:rsidR="009917B8" w:rsidRPr="008312A6">
        <w:rPr>
          <w:sz w:val="28"/>
        </w:rPr>
        <w:t>) обеспечение первичных мер пожарной безопасности в границах населенных пунктов поселения;</w:t>
      </w:r>
    </w:p>
    <w:p w:rsidR="009917B8" w:rsidRPr="008312A6" w:rsidRDefault="00610AD2" w:rsidP="0081350A">
      <w:pPr>
        <w:tabs>
          <w:tab w:val="left" w:pos="-1276"/>
          <w:tab w:val="left" w:pos="1134"/>
        </w:tabs>
        <w:ind w:firstLine="851"/>
        <w:jc w:val="both"/>
        <w:rPr>
          <w:sz w:val="28"/>
        </w:rPr>
      </w:pPr>
      <w:r w:rsidRPr="008312A6">
        <w:rPr>
          <w:sz w:val="28"/>
        </w:rPr>
        <w:t>9</w:t>
      </w:r>
      <w:r w:rsidR="009917B8" w:rsidRPr="008312A6">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1</w:t>
      </w:r>
      <w:r w:rsidR="00610AD2" w:rsidRPr="008312A6">
        <w:rPr>
          <w:rFonts w:ascii="Times New Roman" w:hAnsi="Times New Roman"/>
          <w:sz w:val="28"/>
        </w:rPr>
        <w:t>0</w:t>
      </w:r>
      <w:r w:rsidRPr="008312A6">
        <w:rPr>
          <w:rFonts w:ascii="Times New Roman" w:hAnsi="Times New Roman"/>
          <w:sz w:val="28"/>
        </w:rPr>
        <w:t>) организация библиотечного обслуживания населения, комплектование</w:t>
      </w:r>
      <w:r w:rsidR="00394DE4">
        <w:rPr>
          <w:rFonts w:ascii="Times New Roman" w:hAnsi="Times New Roman"/>
          <w:sz w:val="28"/>
        </w:rPr>
        <w:t xml:space="preserve"> </w:t>
      </w:r>
      <w:r w:rsidRPr="008312A6">
        <w:rPr>
          <w:rFonts w:ascii="Times New Roman" w:hAnsi="Times New Roman"/>
          <w:sz w:val="28"/>
        </w:rPr>
        <w:t>и обеспечение сохранности библиотечных фондов библиотек поселения;</w:t>
      </w:r>
    </w:p>
    <w:p w:rsidR="009917B8" w:rsidRPr="008312A6" w:rsidRDefault="009917B8" w:rsidP="0081350A">
      <w:pPr>
        <w:tabs>
          <w:tab w:val="left" w:pos="-1276"/>
        </w:tabs>
        <w:ind w:firstLine="851"/>
        <w:jc w:val="both"/>
        <w:rPr>
          <w:sz w:val="28"/>
        </w:rPr>
      </w:pPr>
      <w:r w:rsidRPr="008312A6">
        <w:rPr>
          <w:sz w:val="28"/>
        </w:rPr>
        <w:t>1</w:t>
      </w:r>
      <w:r w:rsidR="00610AD2" w:rsidRPr="008312A6">
        <w:rPr>
          <w:sz w:val="28"/>
        </w:rPr>
        <w:t>1</w:t>
      </w:r>
      <w:r w:rsidRPr="008312A6">
        <w:rPr>
          <w:sz w:val="28"/>
        </w:rPr>
        <w:t>) создание условий для организации досуга и обеспечения жителей поселения услугами организаций культуры;</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1</w:t>
      </w:r>
      <w:r w:rsidR="00610AD2" w:rsidRPr="008312A6">
        <w:rPr>
          <w:rFonts w:ascii="Times New Roman" w:hAnsi="Times New Roman"/>
          <w:sz w:val="28"/>
        </w:rPr>
        <w:t>2</w:t>
      </w:r>
      <w:r w:rsidRPr="008312A6">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8312A6" w:rsidRDefault="009917B8" w:rsidP="0081350A">
      <w:pPr>
        <w:pStyle w:val="ConsNormal"/>
        <w:ind w:firstLine="851"/>
        <w:jc w:val="both"/>
        <w:rPr>
          <w:rFonts w:ascii="Times New Roman" w:hAnsi="Times New Roman"/>
          <w:strike/>
          <w:sz w:val="28"/>
        </w:rPr>
      </w:pPr>
      <w:r w:rsidRPr="008312A6">
        <w:rPr>
          <w:rFonts w:ascii="Times New Roman" w:hAnsi="Times New Roman"/>
          <w:sz w:val="28"/>
        </w:rPr>
        <w:t>1</w:t>
      </w:r>
      <w:r w:rsidR="00610AD2" w:rsidRPr="008312A6">
        <w:rPr>
          <w:rFonts w:ascii="Times New Roman" w:hAnsi="Times New Roman"/>
          <w:sz w:val="28"/>
        </w:rPr>
        <w:t>3</w:t>
      </w:r>
      <w:r w:rsidRPr="008312A6">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1</w:t>
      </w:r>
      <w:r w:rsidR="00610AD2" w:rsidRPr="008312A6">
        <w:rPr>
          <w:rFonts w:ascii="Times New Roman" w:hAnsi="Times New Roman"/>
          <w:sz w:val="28"/>
        </w:rPr>
        <w:t>4</w:t>
      </w:r>
      <w:r w:rsidRPr="008312A6">
        <w:rPr>
          <w:rFonts w:ascii="Times New Roman" w:hAnsi="Times New Roman"/>
          <w:sz w:val="28"/>
        </w:rPr>
        <w:t>) обеспечение условий для развития на территории поселения физической культуры</w:t>
      </w:r>
      <w:r w:rsidR="007F64D5" w:rsidRPr="008312A6">
        <w:rPr>
          <w:rFonts w:ascii="Times New Roman" w:hAnsi="Times New Roman"/>
          <w:sz w:val="28"/>
          <w:szCs w:val="28"/>
        </w:rPr>
        <w:t>, школьного спорта</w:t>
      </w:r>
      <w:r w:rsidRPr="008312A6">
        <w:rPr>
          <w:rFonts w:ascii="Times New Roman" w:hAnsi="Times New Roman"/>
          <w:sz w:val="28"/>
        </w:rPr>
        <w:t xml:space="preserve"> и массового спорта, организация проведения официальных физкультурно-оздоровительных и спортивных </w:t>
      </w:r>
      <w:r w:rsidRPr="008312A6">
        <w:rPr>
          <w:rFonts w:ascii="Times New Roman" w:hAnsi="Times New Roman"/>
          <w:sz w:val="28"/>
        </w:rPr>
        <w:lastRenderedPageBreak/>
        <w:t>мероприятий поселения;</w:t>
      </w:r>
    </w:p>
    <w:p w:rsidR="009917B8" w:rsidRPr="008312A6" w:rsidRDefault="009917B8" w:rsidP="0081350A">
      <w:pPr>
        <w:autoSpaceDE w:val="0"/>
        <w:autoSpaceDN w:val="0"/>
        <w:adjustRightInd w:val="0"/>
        <w:ind w:firstLine="851"/>
        <w:jc w:val="both"/>
        <w:outlineLvl w:val="1"/>
        <w:rPr>
          <w:rFonts w:eastAsiaTheme="minorHAnsi"/>
          <w:bCs/>
          <w:kern w:val="0"/>
          <w:sz w:val="28"/>
          <w:szCs w:val="28"/>
        </w:rPr>
      </w:pPr>
      <w:r w:rsidRPr="008312A6">
        <w:rPr>
          <w:sz w:val="28"/>
        </w:rPr>
        <w:t>1</w:t>
      </w:r>
      <w:r w:rsidR="00610AD2" w:rsidRPr="008312A6">
        <w:rPr>
          <w:sz w:val="28"/>
        </w:rPr>
        <w:t>5</w:t>
      </w:r>
      <w:r w:rsidRPr="008312A6">
        <w:rPr>
          <w:sz w:val="28"/>
        </w:rPr>
        <w:t>) создание условий для массового отдыха жителей поселения и организация обустройства мест массового отдыха населения</w:t>
      </w:r>
      <w:r w:rsidR="00091353" w:rsidRPr="008312A6">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8312A6">
        <w:rPr>
          <w:sz w:val="28"/>
        </w:rPr>
        <w:t>;</w:t>
      </w:r>
    </w:p>
    <w:p w:rsidR="009917B8" w:rsidRPr="008312A6" w:rsidRDefault="009917B8" w:rsidP="0081350A">
      <w:pPr>
        <w:tabs>
          <w:tab w:val="left" w:pos="-1276"/>
          <w:tab w:val="left" w:pos="1134"/>
        </w:tabs>
        <w:ind w:firstLine="851"/>
        <w:jc w:val="both"/>
        <w:rPr>
          <w:sz w:val="28"/>
        </w:rPr>
      </w:pPr>
      <w:r w:rsidRPr="008312A6">
        <w:rPr>
          <w:sz w:val="28"/>
        </w:rPr>
        <w:t>1</w:t>
      </w:r>
      <w:r w:rsidR="00610AD2" w:rsidRPr="008312A6">
        <w:rPr>
          <w:sz w:val="28"/>
        </w:rPr>
        <w:t>6</w:t>
      </w:r>
      <w:r w:rsidRPr="008312A6">
        <w:rPr>
          <w:sz w:val="28"/>
        </w:rPr>
        <w:t>) формирование архивных фондов поселения;</w:t>
      </w:r>
    </w:p>
    <w:p w:rsidR="00C06FBC" w:rsidRPr="00610AD2" w:rsidRDefault="00C06FBC" w:rsidP="00C06FBC">
      <w:pPr>
        <w:tabs>
          <w:tab w:val="left" w:pos="-1276"/>
          <w:tab w:val="left" w:pos="1134"/>
        </w:tabs>
        <w:ind w:firstLine="851"/>
        <w:jc w:val="both"/>
        <w:rPr>
          <w:sz w:val="28"/>
        </w:rPr>
      </w:pPr>
      <w:r w:rsidRPr="00B2551F">
        <w:rPr>
          <w:sz w:val="28"/>
        </w:rPr>
        <w:t>17)</w:t>
      </w:r>
      <w:r w:rsidR="00B2551F" w:rsidRPr="00B2551F">
        <w:rPr>
          <w:sz w:val="28"/>
        </w:rPr>
        <w:t xml:space="preserve"> (признан утратившим силу)</w:t>
      </w:r>
      <w:r w:rsidRPr="00B2551F">
        <w:rPr>
          <w:kern w:val="0"/>
          <w:sz w:val="28"/>
          <w:szCs w:val="28"/>
          <w:lang w:eastAsia="ru-RU"/>
        </w:rPr>
        <w:t>;</w:t>
      </w:r>
    </w:p>
    <w:p w:rsidR="00D15528" w:rsidRPr="008312A6" w:rsidRDefault="00794CA9" w:rsidP="00865269">
      <w:pPr>
        <w:pStyle w:val="ConsPlusNonformat"/>
        <w:ind w:firstLine="851"/>
        <w:jc w:val="both"/>
        <w:rPr>
          <w:rFonts w:ascii="Times New Roman" w:eastAsiaTheme="minorHAnsi" w:hAnsi="Times New Roman" w:cs="Times New Roman"/>
          <w:kern w:val="0"/>
          <w:sz w:val="28"/>
          <w:szCs w:val="28"/>
        </w:rPr>
      </w:pPr>
      <w:r w:rsidRPr="00382EB7">
        <w:rPr>
          <w:rFonts w:ascii="Times New Roman" w:hAnsi="Times New Roman"/>
          <w:sz w:val="28"/>
          <w:szCs w:val="28"/>
        </w:rPr>
        <w:t xml:space="preserve">18) </w:t>
      </w:r>
      <w:r w:rsidRPr="00382EB7">
        <w:rPr>
          <w:rFonts w:ascii="Times New Roman" w:hAnsi="Times New Roman"/>
          <w:bCs/>
          <w:iCs/>
          <w:sz w:val="28"/>
          <w:szCs w:val="28"/>
        </w:rPr>
        <w:t xml:space="preserve">утверждение правил благоустройства территории поселения, </w:t>
      </w:r>
      <w:r w:rsidR="009D20CD">
        <w:rPr>
          <w:rFonts w:ascii="Times New Roman" w:hAnsi="Times New Roman"/>
          <w:sz w:val="28"/>
          <w:szCs w:val="28"/>
          <w:lang w:eastAsia="ru-RU"/>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Pr="00382EB7">
        <w:rPr>
          <w:rFonts w:ascii="Times New Roman" w:hAnsi="Times New Roman"/>
          <w:bCs/>
          <w:iCs/>
          <w:sz w:val="28"/>
          <w:szCs w:val="28"/>
        </w:rPr>
        <w:t>,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15528" w:rsidRPr="008312A6">
        <w:rPr>
          <w:rFonts w:ascii="Times New Roman" w:eastAsiaTheme="minorHAnsi" w:hAnsi="Times New Roman" w:cs="Times New Roman"/>
          <w:kern w:val="0"/>
          <w:sz w:val="28"/>
          <w:szCs w:val="28"/>
        </w:rPr>
        <w:t>;</w:t>
      </w:r>
    </w:p>
    <w:p w:rsidR="00E82929" w:rsidRPr="008312A6" w:rsidRDefault="00E82929" w:rsidP="00E82929">
      <w:pPr>
        <w:tabs>
          <w:tab w:val="left" w:pos="-1276"/>
          <w:tab w:val="left" w:pos="1134"/>
        </w:tabs>
        <w:suppressAutoHyphens w:val="0"/>
        <w:ind w:firstLine="851"/>
        <w:jc w:val="both"/>
        <w:rPr>
          <w:kern w:val="2"/>
          <w:sz w:val="28"/>
          <w:szCs w:val="28"/>
        </w:rPr>
      </w:pPr>
      <w:r w:rsidRPr="008312A6">
        <w:rPr>
          <w:sz w:val="28"/>
          <w:szCs w:val="28"/>
        </w:rPr>
        <w:t>19) организация ритуальных услуг и содержание мест захоронения;</w:t>
      </w:r>
    </w:p>
    <w:p w:rsidR="00E82929" w:rsidRPr="008312A6" w:rsidRDefault="00E82929" w:rsidP="00E82929">
      <w:pPr>
        <w:pStyle w:val="ConsNormal"/>
        <w:tabs>
          <w:tab w:val="left" w:pos="-1276"/>
        </w:tabs>
        <w:suppressAutoHyphens w:val="0"/>
        <w:ind w:firstLine="851"/>
        <w:jc w:val="both"/>
        <w:rPr>
          <w:rFonts w:ascii="Times New Roman" w:hAnsi="Times New Roman"/>
          <w:sz w:val="28"/>
          <w:szCs w:val="28"/>
        </w:rPr>
      </w:pPr>
      <w:r w:rsidRPr="008312A6">
        <w:rPr>
          <w:rFonts w:ascii="Times New Roman" w:hAnsi="Times New Roman"/>
          <w:sz w:val="28"/>
          <w:szCs w:val="28"/>
        </w:rPr>
        <w:t>20) осуществление мероприятий по обеспечению безопасности людей на водных объектах, охране их жизни и здоровья;</w:t>
      </w:r>
    </w:p>
    <w:p w:rsidR="00E82929" w:rsidRPr="008312A6" w:rsidRDefault="00E82929" w:rsidP="00E82929">
      <w:pPr>
        <w:pStyle w:val="ConsNormal"/>
        <w:suppressAutoHyphens w:val="0"/>
        <w:ind w:firstLine="851"/>
        <w:jc w:val="both"/>
        <w:rPr>
          <w:rFonts w:ascii="Times New Roman" w:hAnsi="Times New Roman"/>
          <w:sz w:val="28"/>
          <w:szCs w:val="28"/>
        </w:rPr>
      </w:pPr>
      <w:r w:rsidRPr="008312A6">
        <w:rPr>
          <w:rFonts w:ascii="Times New Roman" w:hAnsi="Times New Roman"/>
          <w:sz w:val="28"/>
          <w:szCs w:val="28"/>
        </w:rPr>
        <w:t>21) содействие в развитии сельскохозяйственного производства, создание условий для развития малого и среднего предпринимательства;</w:t>
      </w:r>
    </w:p>
    <w:p w:rsidR="00E82929" w:rsidRPr="002D41C2" w:rsidRDefault="00E82929" w:rsidP="00E82929">
      <w:pPr>
        <w:pStyle w:val="ConsNormal"/>
        <w:suppressAutoHyphens w:val="0"/>
        <w:ind w:firstLine="851"/>
        <w:jc w:val="both"/>
        <w:rPr>
          <w:rFonts w:ascii="Times New Roman" w:hAnsi="Times New Roman"/>
          <w:sz w:val="28"/>
          <w:szCs w:val="28"/>
        </w:rPr>
      </w:pPr>
      <w:r w:rsidRPr="008312A6">
        <w:rPr>
          <w:rFonts w:ascii="Times New Roman" w:hAnsi="Times New Roman"/>
          <w:sz w:val="28"/>
          <w:szCs w:val="28"/>
        </w:rPr>
        <w:t xml:space="preserve">22) </w:t>
      </w:r>
      <w:r w:rsidR="002D41C2" w:rsidRPr="002D41C2">
        <w:rPr>
          <w:rFonts w:ascii="Times New Roman" w:hAnsi="Times New Roman"/>
          <w:kern w:val="0"/>
          <w:sz w:val="28"/>
          <w:szCs w:val="28"/>
          <w:lang w:eastAsia="ru-RU"/>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E82929" w:rsidRPr="008312A6" w:rsidRDefault="00E82929" w:rsidP="00E82929">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23)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82929" w:rsidRPr="008312A6" w:rsidRDefault="00E82929" w:rsidP="00E82929">
      <w:pPr>
        <w:tabs>
          <w:tab w:val="left" w:pos="0"/>
        </w:tabs>
        <w:suppressAutoHyphens w:val="0"/>
        <w:ind w:firstLine="851"/>
        <w:jc w:val="both"/>
        <w:rPr>
          <w:rFonts w:eastAsia="Arial"/>
          <w:kern w:val="2"/>
          <w:sz w:val="28"/>
          <w:szCs w:val="28"/>
          <w:lang w:eastAsia="ar-SA"/>
        </w:rPr>
      </w:pPr>
      <w:r w:rsidRPr="008312A6">
        <w:rPr>
          <w:rFonts w:eastAsia="Arial"/>
          <w:sz w:val="28"/>
          <w:szCs w:val="28"/>
        </w:rPr>
        <w:t>24)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E82929" w:rsidRPr="008312A6" w:rsidRDefault="00E82929" w:rsidP="00E82929">
      <w:pPr>
        <w:suppressAutoHyphens w:val="0"/>
        <w:ind w:firstLine="851"/>
        <w:jc w:val="both"/>
        <w:rPr>
          <w:bCs/>
          <w:sz w:val="28"/>
          <w:szCs w:val="28"/>
        </w:rPr>
      </w:pPr>
      <w:r w:rsidRPr="008312A6">
        <w:rPr>
          <w:bCs/>
          <w:sz w:val="28"/>
          <w:szCs w:val="28"/>
        </w:rPr>
        <w:t>25)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82929" w:rsidRPr="008312A6" w:rsidRDefault="00E82929" w:rsidP="00E82929">
      <w:pPr>
        <w:pStyle w:val="ConsPlusNormal"/>
        <w:suppressAutoHyphens w:val="0"/>
        <w:ind w:firstLine="851"/>
        <w:jc w:val="both"/>
        <w:rPr>
          <w:rFonts w:ascii="Times New Roman" w:hAnsi="Times New Roman"/>
          <w:sz w:val="28"/>
          <w:szCs w:val="28"/>
        </w:rPr>
      </w:pPr>
      <w:r w:rsidRPr="008312A6">
        <w:rPr>
          <w:rFonts w:ascii="Times New Roman" w:hAnsi="Times New Roman"/>
          <w:sz w:val="28"/>
          <w:szCs w:val="28"/>
        </w:rPr>
        <w:t>26) осуществление мер по противодействию коррупции в границах поселения;</w:t>
      </w:r>
    </w:p>
    <w:p w:rsidR="00E82929" w:rsidRDefault="00E82929" w:rsidP="00E82929">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 xml:space="preserve">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w:t>
      </w:r>
      <w:r w:rsidRPr="008312A6">
        <w:rPr>
          <w:rFonts w:eastAsia="Times New Roman"/>
          <w:kern w:val="0"/>
          <w:sz w:val="28"/>
          <w:szCs w:val="28"/>
          <w:lang w:eastAsia="ru-RU"/>
        </w:rPr>
        <w:lastRenderedPageBreak/>
        <w:t>размещение информации в г</w:t>
      </w:r>
      <w:r w:rsidR="00684687">
        <w:rPr>
          <w:rFonts w:eastAsia="Times New Roman"/>
          <w:kern w:val="0"/>
          <w:sz w:val="28"/>
          <w:szCs w:val="28"/>
          <w:lang w:eastAsia="ru-RU"/>
        </w:rPr>
        <w:t>осударственном адресном реестре;</w:t>
      </w:r>
    </w:p>
    <w:p w:rsidR="00684687" w:rsidRDefault="00684687" w:rsidP="00E82929">
      <w:pPr>
        <w:suppressAutoHyphens w:val="0"/>
        <w:autoSpaceDE w:val="0"/>
        <w:autoSpaceDN w:val="0"/>
        <w:adjustRightInd w:val="0"/>
        <w:ind w:firstLine="851"/>
        <w:jc w:val="both"/>
        <w:rPr>
          <w:rFonts w:eastAsia="Calibri"/>
          <w:color w:val="000000"/>
          <w:sz w:val="28"/>
          <w:szCs w:val="28"/>
        </w:rPr>
      </w:pPr>
      <w:r w:rsidRPr="00935574">
        <w:rPr>
          <w:rFonts w:eastAsia="Calibri"/>
          <w:color w:val="000000"/>
          <w:sz w:val="28"/>
          <w:szCs w:val="28"/>
        </w:rPr>
        <w:t xml:space="preserve">28) </w:t>
      </w:r>
      <w:r>
        <w:rPr>
          <w:rFonts w:eastAsia="Calibri"/>
          <w:color w:val="000000"/>
          <w:sz w:val="28"/>
          <w:szCs w:val="28"/>
        </w:rPr>
        <w:t xml:space="preserve">принятие в соответствии с гражданским </w:t>
      </w:r>
      <w:hyperlink r:id="rId8" w:history="1">
        <w:r w:rsidRPr="00935574">
          <w:rPr>
            <w:rFonts w:eastAsia="Calibri"/>
            <w:color w:val="000000"/>
            <w:sz w:val="28"/>
            <w:szCs w:val="28"/>
          </w:rPr>
          <w:t>законодательством</w:t>
        </w:r>
      </w:hyperlink>
      <w:r>
        <w:rPr>
          <w:rFonts w:eastAsia="Calibri"/>
          <w:color w:val="000000"/>
          <w:sz w:val="28"/>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w:t>
      </w:r>
      <w:r w:rsidR="002D41C2">
        <w:rPr>
          <w:rFonts w:eastAsia="Calibri"/>
          <w:color w:val="000000"/>
          <w:sz w:val="28"/>
          <w:szCs w:val="28"/>
        </w:rPr>
        <w:t>;</w:t>
      </w:r>
    </w:p>
    <w:p w:rsidR="002D41C2" w:rsidRPr="008312A6" w:rsidRDefault="002D41C2" w:rsidP="00E82929">
      <w:pPr>
        <w:suppressAutoHyphens w:val="0"/>
        <w:autoSpaceDE w:val="0"/>
        <w:autoSpaceDN w:val="0"/>
        <w:adjustRightInd w:val="0"/>
        <w:ind w:firstLine="851"/>
        <w:jc w:val="both"/>
        <w:rPr>
          <w:rFonts w:eastAsia="Times New Roman"/>
          <w:kern w:val="0"/>
          <w:sz w:val="28"/>
          <w:szCs w:val="28"/>
          <w:lang w:eastAsia="ru-RU"/>
        </w:rPr>
      </w:pPr>
      <w:r w:rsidRPr="00280B97">
        <w:rPr>
          <w:sz w:val="28"/>
          <w:szCs w:val="28"/>
        </w:rPr>
        <w:t>29) осуществление учета личных подсобных хозяйств, которые ведут граждане в соответствии с Федеральным законом от 7 июля 2003 г</w:t>
      </w:r>
      <w:r>
        <w:rPr>
          <w:sz w:val="28"/>
          <w:szCs w:val="28"/>
        </w:rPr>
        <w:t>.</w:t>
      </w:r>
      <w:r w:rsidRPr="00280B97">
        <w:rPr>
          <w:sz w:val="28"/>
          <w:szCs w:val="28"/>
        </w:rPr>
        <w:t xml:space="preserve"> №112-ФЗ </w:t>
      </w:r>
      <w:r>
        <w:rPr>
          <w:sz w:val="28"/>
          <w:szCs w:val="28"/>
        </w:rPr>
        <w:t xml:space="preserve">  </w:t>
      </w:r>
      <w:r w:rsidRPr="00280B97">
        <w:rPr>
          <w:sz w:val="28"/>
          <w:szCs w:val="28"/>
        </w:rPr>
        <w:t>«О личном подсобном хозяйстве», в похозяйственных книгах.</w:t>
      </w:r>
    </w:p>
    <w:p w:rsidR="009917B8" w:rsidRPr="008312A6" w:rsidRDefault="009917B8" w:rsidP="0081350A">
      <w:pPr>
        <w:pStyle w:val="ConsNormal"/>
        <w:ind w:firstLine="851"/>
        <w:jc w:val="both"/>
      </w:pPr>
    </w:p>
    <w:p w:rsidR="009917B8" w:rsidRPr="008312A6" w:rsidRDefault="009917B8" w:rsidP="0081350A">
      <w:pPr>
        <w:ind w:firstLine="540"/>
        <w:jc w:val="both"/>
        <w:rPr>
          <w:b/>
          <w:sz w:val="28"/>
        </w:rPr>
      </w:pPr>
      <w:r w:rsidRPr="008312A6">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Pr="008312A6" w:rsidRDefault="009917B8" w:rsidP="0081350A">
      <w:pPr>
        <w:ind w:firstLine="851"/>
        <w:jc w:val="both"/>
        <w:rPr>
          <w:sz w:val="28"/>
        </w:rPr>
      </w:pPr>
      <w:r w:rsidRPr="008312A6">
        <w:rPr>
          <w:sz w:val="28"/>
        </w:rPr>
        <w:t>1. Органы местного самоуправления поселения имеют право на:</w:t>
      </w:r>
    </w:p>
    <w:p w:rsidR="009917B8" w:rsidRDefault="009917B8" w:rsidP="0081350A">
      <w:pPr>
        <w:ind w:firstLine="851"/>
        <w:jc w:val="both"/>
        <w:rPr>
          <w:sz w:val="28"/>
        </w:rPr>
      </w:pPr>
      <w:r w:rsidRPr="008312A6">
        <w:rPr>
          <w:sz w:val="28"/>
        </w:rPr>
        <w:t>1) создание музеев поселения;</w:t>
      </w:r>
    </w:p>
    <w:p w:rsidR="001D392E" w:rsidRPr="008312A6" w:rsidRDefault="001D392E"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Pr="008312A6" w:rsidRDefault="001D392E" w:rsidP="0029599C">
      <w:pPr>
        <w:pStyle w:val="afe"/>
        <w:ind w:firstLine="708"/>
        <w:rPr>
          <w:sz w:val="28"/>
        </w:rPr>
      </w:pPr>
      <w:r>
        <w:t xml:space="preserve">   </w:t>
      </w:r>
      <w:r w:rsidR="009917B8" w:rsidRPr="008312A6">
        <w:rPr>
          <w:sz w:val="28"/>
        </w:rPr>
        <w:t>3) участие в осуществлении деятельности по опеке и попечительству;</w:t>
      </w:r>
    </w:p>
    <w:p w:rsidR="009917B8" w:rsidRPr="008312A6" w:rsidRDefault="00B213F2" w:rsidP="0081350A">
      <w:pPr>
        <w:ind w:firstLine="851"/>
        <w:jc w:val="both"/>
        <w:rPr>
          <w:sz w:val="28"/>
        </w:rPr>
      </w:pPr>
      <w:r w:rsidRPr="008312A6">
        <w:rPr>
          <w:sz w:val="28"/>
        </w:rPr>
        <w:t>4</w:t>
      </w:r>
      <w:r w:rsidR="009917B8" w:rsidRPr="008312A6">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8312A6" w:rsidRDefault="00B213F2" w:rsidP="0081350A">
      <w:pPr>
        <w:ind w:firstLine="851"/>
        <w:jc w:val="both"/>
        <w:rPr>
          <w:sz w:val="28"/>
        </w:rPr>
      </w:pPr>
      <w:r w:rsidRPr="008312A6">
        <w:rPr>
          <w:sz w:val="28"/>
        </w:rPr>
        <w:t>5</w:t>
      </w:r>
      <w:r w:rsidR="009917B8" w:rsidRPr="008312A6">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8312A6" w:rsidRDefault="00B213F2" w:rsidP="0081350A">
      <w:pPr>
        <w:ind w:firstLine="851"/>
        <w:jc w:val="both"/>
        <w:rPr>
          <w:sz w:val="28"/>
        </w:rPr>
      </w:pPr>
      <w:r w:rsidRPr="008312A6">
        <w:rPr>
          <w:sz w:val="28"/>
        </w:rPr>
        <w:t>6</w:t>
      </w:r>
      <w:r w:rsidR="009917B8" w:rsidRPr="008312A6">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8312A6" w:rsidRDefault="00B213F2" w:rsidP="0081350A">
      <w:pPr>
        <w:ind w:firstLine="851"/>
        <w:jc w:val="both"/>
        <w:rPr>
          <w:sz w:val="28"/>
          <w:szCs w:val="28"/>
        </w:rPr>
      </w:pPr>
      <w:r w:rsidRPr="008312A6">
        <w:rPr>
          <w:sz w:val="28"/>
          <w:szCs w:val="28"/>
        </w:rPr>
        <w:t>7</w:t>
      </w:r>
      <w:r w:rsidR="009917B8" w:rsidRPr="008312A6">
        <w:rPr>
          <w:sz w:val="28"/>
          <w:szCs w:val="28"/>
        </w:rPr>
        <w:t>) создание муниципальной пожарной охраны;</w:t>
      </w:r>
    </w:p>
    <w:p w:rsidR="009917B8" w:rsidRPr="008312A6" w:rsidRDefault="00B213F2" w:rsidP="0081350A">
      <w:pPr>
        <w:ind w:firstLine="851"/>
        <w:jc w:val="both"/>
        <w:rPr>
          <w:sz w:val="28"/>
        </w:rPr>
      </w:pPr>
      <w:r w:rsidRPr="008312A6">
        <w:rPr>
          <w:sz w:val="28"/>
        </w:rPr>
        <w:t>8</w:t>
      </w:r>
      <w:r w:rsidR="009917B8" w:rsidRPr="008312A6">
        <w:rPr>
          <w:sz w:val="28"/>
        </w:rPr>
        <w:t>) создание условий для развития туризма</w:t>
      </w:r>
      <w:r w:rsidR="00352ED7" w:rsidRPr="008312A6">
        <w:rPr>
          <w:sz w:val="28"/>
        </w:rPr>
        <w:t>;</w:t>
      </w:r>
    </w:p>
    <w:p w:rsidR="00352ED7" w:rsidRPr="008312A6"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8312A6">
        <w:rPr>
          <w:rFonts w:ascii="Times New Roman" w:hAnsi="Times New Roman" w:cs="Times New Roman"/>
          <w:sz w:val="28"/>
          <w:szCs w:val="28"/>
        </w:rPr>
        <w:t>9</w:t>
      </w:r>
      <w:r w:rsidR="00352ED7" w:rsidRPr="008312A6">
        <w:rPr>
          <w:rFonts w:ascii="Times New Roman" w:hAnsi="Times New Roman" w:cs="Times New Roman"/>
          <w:sz w:val="28"/>
          <w:szCs w:val="28"/>
        </w:rPr>
        <w:t xml:space="preserve">) </w:t>
      </w:r>
      <w:r w:rsidR="00352ED7" w:rsidRPr="008312A6">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w:t>
      </w:r>
      <w:r w:rsidRPr="008312A6">
        <w:rPr>
          <w:rFonts w:ascii="Times New Roman" w:eastAsiaTheme="minorHAnsi" w:hAnsi="Times New Roman" w:cs="Times New Roman"/>
          <w:kern w:val="0"/>
          <w:sz w:val="28"/>
          <w:szCs w:val="28"/>
          <w:lang w:eastAsia="en-US" w:bidi="ar-SA"/>
        </w:rPr>
        <w:t>стах принудительного содержания;</w:t>
      </w:r>
    </w:p>
    <w:p w:rsidR="00B213F2" w:rsidRPr="008312A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8312A6">
        <w:rPr>
          <w:rFonts w:eastAsia="Times New Roman"/>
          <w:kern w:val="0"/>
          <w:sz w:val="28"/>
          <w:szCs w:val="28"/>
          <w:lang w:eastAsia="ru-RU"/>
        </w:rPr>
        <w:t>;</w:t>
      </w:r>
    </w:p>
    <w:p w:rsidR="00423FE8" w:rsidRPr="008312A6" w:rsidRDefault="00130074" w:rsidP="00423FE8">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 xml:space="preserve">11) </w:t>
      </w:r>
      <w:r w:rsidR="00794CA9" w:rsidRPr="00382EB7">
        <w:rPr>
          <w:rFonts w:eastAsia="Calibri"/>
          <w:bCs/>
          <w:iCs/>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Pr="008312A6">
        <w:rPr>
          <w:rFonts w:eastAsia="Times New Roman"/>
          <w:kern w:val="0"/>
          <w:sz w:val="28"/>
          <w:szCs w:val="28"/>
          <w:lang w:eastAsia="ru-RU"/>
        </w:rPr>
        <w:t>;</w:t>
      </w:r>
    </w:p>
    <w:p w:rsidR="00423FE8" w:rsidRPr="008312A6" w:rsidRDefault="00130074" w:rsidP="00130074">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 xml:space="preserve">12) </w:t>
      </w:r>
      <w:r w:rsidR="004A0836" w:rsidRPr="008312A6">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8312A6">
        <w:rPr>
          <w:rFonts w:eastAsia="Times New Roman"/>
          <w:kern w:val="0"/>
          <w:sz w:val="28"/>
          <w:szCs w:val="28"/>
          <w:lang w:eastAsia="ru-RU"/>
        </w:rPr>
        <w:t>;</w:t>
      </w:r>
    </w:p>
    <w:p w:rsidR="007C0F95" w:rsidRPr="008312A6" w:rsidRDefault="007C0F95" w:rsidP="007C0F95">
      <w:pPr>
        <w:suppressAutoHyphens w:val="0"/>
        <w:autoSpaceDE w:val="0"/>
        <w:autoSpaceDN w:val="0"/>
        <w:adjustRightInd w:val="0"/>
        <w:ind w:firstLine="851"/>
        <w:jc w:val="both"/>
        <w:rPr>
          <w:rFonts w:eastAsia="Times New Roman"/>
          <w:kern w:val="0"/>
          <w:sz w:val="28"/>
          <w:szCs w:val="28"/>
          <w:lang w:eastAsia="ru-RU"/>
        </w:rPr>
      </w:pPr>
      <w:r w:rsidRPr="008312A6">
        <w:rPr>
          <w:bCs/>
          <w:sz w:val="28"/>
          <w:szCs w:val="28"/>
        </w:rPr>
        <w:t xml:space="preserve">13) осуществление </w:t>
      </w:r>
      <w:r w:rsidR="00C06FBC" w:rsidRPr="00B2551F">
        <w:rPr>
          <w:sz w:val="28"/>
          <w:szCs w:val="28"/>
        </w:rPr>
        <w:t xml:space="preserve">деятельности по обращению с животными без </w:t>
      </w:r>
      <w:r w:rsidR="00C06FBC" w:rsidRPr="00B2551F">
        <w:rPr>
          <w:kern w:val="0"/>
          <w:sz w:val="28"/>
          <w:szCs w:val="28"/>
          <w:lang w:eastAsia="ru-RU"/>
        </w:rPr>
        <w:t>владельцев, обитающими</w:t>
      </w:r>
      <w:r w:rsidRPr="00B2551F">
        <w:rPr>
          <w:bCs/>
          <w:sz w:val="28"/>
          <w:szCs w:val="28"/>
        </w:rPr>
        <w:t xml:space="preserve"> на</w:t>
      </w:r>
      <w:r w:rsidRPr="008312A6">
        <w:rPr>
          <w:bCs/>
          <w:sz w:val="28"/>
          <w:szCs w:val="28"/>
        </w:rPr>
        <w:t xml:space="preserve"> территории поселения</w:t>
      </w:r>
      <w:r w:rsidR="00BB3F9F" w:rsidRPr="008312A6">
        <w:rPr>
          <w:bCs/>
          <w:sz w:val="28"/>
          <w:szCs w:val="28"/>
        </w:rPr>
        <w:t>;</w:t>
      </w:r>
    </w:p>
    <w:p w:rsidR="009925E4" w:rsidRDefault="00BB3F9F" w:rsidP="00E04CD7">
      <w:pPr>
        <w:pStyle w:val="ConsPlusNormal"/>
        <w:ind w:firstLine="851"/>
        <w:jc w:val="both"/>
        <w:rPr>
          <w:rFonts w:ascii="Times New Roman" w:eastAsia="Calibri" w:hAnsi="Times New Roman" w:cs="Times New Roman"/>
          <w:bCs/>
          <w:kern w:val="0"/>
          <w:sz w:val="28"/>
          <w:szCs w:val="28"/>
          <w:lang w:eastAsia="ru-RU"/>
        </w:rPr>
      </w:pPr>
      <w:r w:rsidRPr="008312A6">
        <w:rPr>
          <w:rFonts w:ascii="Times New Roman" w:hAnsi="Times New Roman" w:cs="Times New Roman"/>
          <w:sz w:val="28"/>
          <w:szCs w:val="28"/>
        </w:rPr>
        <w:t>14)</w:t>
      </w:r>
      <w:r w:rsidR="00C06FBC">
        <w:rPr>
          <w:rFonts w:ascii="Times New Roman" w:hAnsi="Times New Roman" w:cs="Times New Roman"/>
          <w:sz w:val="28"/>
          <w:szCs w:val="28"/>
        </w:rPr>
        <w:t xml:space="preserve"> </w:t>
      </w:r>
      <w:r w:rsidRPr="008312A6">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9" w:history="1">
        <w:r w:rsidRPr="008312A6">
          <w:rPr>
            <w:rFonts w:ascii="Times New Roman" w:eastAsia="Calibri" w:hAnsi="Times New Roman" w:cs="Times New Roman"/>
            <w:bCs/>
            <w:kern w:val="0"/>
            <w:sz w:val="28"/>
            <w:szCs w:val="28"/>
            <w:lang w:eastAsia="ru-RU"/>
          </w:rPr>
          <w:t>законом</w:t>
        </w:r>
      </w:hyperlink>
      <w:r w:rsidRPr="008312A6">
        <w:rPr>
          <w:rFonts w:ascii="Times New Roman" w:eastAsia="Calibri" w:hAnsi="Times New Roman" w:cs="Times New Roman"/>
          <w:bCs/>
          <w:kern w:val="0"/>
          <w:sz w:val="28"/>
          <w:szCs w:val="28"/>
          <w:lang w:eastAsia="ru-RU"/>
        </w:rPr>
        <w:t xml:space="preserve"> от </w:t>
      </w:r>
      <w:r w:rsidRPr="008312A6">
        <w:rPr>
          <w:rFonts w:ascii="Times New Roman" w:hAnsi="Times New Roman" w:cs="Times New Roman"/>
          <w:sz w:val="28"/>
          <w:szCs w:val="28"/>
        </w:rPr>
        <w:t xml:space="preserve">23.06.2016 № </w:t>
      </w:r>
      <w:r w:rsidRPr="008312A6">
        <w:rPr>
          <w:rFonts w:ascii="Times New Roman" w:hAnsi="Times New Roman" w:cs="Times New Roman"/>
          <w:sz w:val="28"/>
          <w:szCs w:val="28"/>
        </w:rPr>
        <w:lastRenderedPageBreak/>
        <w:t>182-ФЗ</w:t>
      </w:r>
      <w:r w:rsidRPr="008312A6">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r w:rsidR="00C06FBC">
        <w:rPr>
          <w:rFonts w:ascii="Times New Roman" w:eastAsia="Calibri" w:hAnsi="Times New Roman" w:cs="Times New Roman"/>
          <w:bCs/>
          <w:kern w:val="0"/>
          <w:sz w:val="28"/>
          <w:szCs w:val="28"/>
          <w:lang w:eastAsia="ru-RU"/>
        </w:rPr>
        <w:t>;</w:t>
      </w:r>
    </w:p>
    <w:p w:rsidR="00C06FBC" w:rsidRDefault="00C06FBC" w:rsidP="00C06FBC">
      <w:pPr>
        <w:suppressAutoHyphens w:val="0"/>
        <w:autoSpaceDE w:val="0"/>
        <w:autoSpaceDN w:val="0"/>
        <w:adjustRightInd w:val="0"/>
        <w:ind w:firstLine="851"/>
        <w:jc w:val="both"/>
        <w:rPr>
          <w:rFonts w:eastAsia="Calibri"/>
          <w:bCs/>
          <w:iCs/>
          <w:sz w:val="28"/>
          <w:szCs w:val="28"/>
        </w:rPr>
      </w:pPr>
      <w:r w:rsidRPr="00B2551F">
        <w:rPr>
          <w:rFonts w:eastAsia="Calibri"/>
          <w:bCs/>
          <w:iCs/>
          <w:sz w:val="28"/>
          <w:szCs w:val="28"/>
        </w:rPr>
        <w:t xml:space="preserve">15) осуществление мероприятий по защите прав потребителей, предусмотренных </w:t>
      </w:r>
      <w:hyperlink r:id="rId10" w:history="1">
        <w:r w:rsidRPr="00B2551F">
          <w:rPr>
            <w:rFonts w:eastAsia="Calibri"/>
            <w:bCs/>
            <w:iCs/>
            <w:sz w:val="28"/>
            <w:szCs w:val="28"/>
          </w:rPr>
          <w:t>Законом</w:t>
        </w:r>
      </w:hyperlink>
      <w:r w:rsidRPr="00B2551F">
        <w:rPr>
          <w:rFonts w:eastAsia="Calibri"/>
          <w:bCs/>
          <w:iCs/>
          <w:sz w:val="28"/>
          <w:szCs w:val="28"/>
        </w:rPr>
        <w:t xml:space="preserve"> Российской Федерации от 7 февраля 1992 года                    № 2300-1 «О защите прав потребителей».</w:t>
      </w:r>
    </w:p>
    <w:p w:rsidR="0029599C" w:rsidRPr="0029599C" w:rsidRDefault="0029599C" w:rsidP="0029599C">
      <w:pPr>
        <w:pStyle w:val="afc"/>
        <w:widowControl w:val="0"/>
        <w:tabs>
          <w:tab w:val="left" w:pos="1134"/>
        </w:tabs>
        <w:ind w:firstLine="708"/>
        <w:jc w:val="both"/>
        <w:rPr>
          <w:rFonts w:ascii="Times New Roman" w:hAnsi="Times New Roman"/>
          <w:sz w:val="28"/>
          <w:szCs w:val="28"/>
        </w:rPr>
      </w:pPr>
      <w:r>
        <w:rPr>
          <w:rFonts w:ascii="Times New Roman" w:hAnsi="Times New Roman"/>
          <w:sz w:val="28"/>
          <w:szCs w:val="28"/>
        </w:rPr>
        <w:t xml:space="preserve"> </w:t>
      </w:r>
      <w:r w:rsidRPr="0029599C">
        <w:rPr>
          <w:rFonts w:ascii="Times New Roman" w:hAnsi="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9599C" w:rsidRPr="00280328" w:rsidRDefault="0029599C" w:rsidP="0029599C">
      <w:pPr>
        <w:ind w:firstLine="708"/>
        <w:jc w:val="both"/>
        <w:rPr>
          <w:sz w:val="28"/>
          <w:szCs w:val="28"/>
          <w:lang w:eastAsia="ru-RU" w:bidi="fa-IR"/>
        </w:rPr>
      </w:pPr>
      <w:r>
        <w:rPr>
          <w:sz w:val="28"/>
          <w:szCs w:val="28"/>
        </w:rPr>
        <w:t xml:space="preserve"> </w:t>
      </w:r>
      <w:r w:rsidRPr="0029599C">
        <w:rPr>
          <w:sz w:val="28"/>
          <w:szCs w:val="28"/>
        </w:rPr>
        <w:t xml:space="preserve">17) </w:t>
      </w:r>
      <w:r w:rsidRPr="0029599C">
        <w:rPr>
          <w:sz w:val="28"/>
          <w:szCs w:val="28"/>
          <w:lang w:eastAsia="ru-RU"/>
        </w:rPr>
        <w:t>осуществление мероприятий по оказанию помощи лицам, находящимся в состоянии алкогольного, наркотического или иного токсического опьянения.</w:t>
      </w:r>
    </w:p>
    <w:p w:rsidR="009917B8" w:rsidRPr="008312A6" w:rsidRDefault="009917B8" w:rsidP="00E04CD7">
      <w:pPr>
        <w:ind w:firstLine="851"/>
        <w:jc w:val="both"/>
        <w:rPr>
          <w:sz w:val="28"/>
          <w:szCs w:val="28"/>
        </w:rPr>
      </w:pPr>
      <w:r w:rsidRPr="008312A6">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sidRPr="008312A6">
        <w:rPr>
          <w:sz w:val="28"/>
        </w:rPr>
        <w:t>«</w:t>
      </w:r>
      <w:r w:rsidRPr="008312A6">
        <w:rPr>
          <w:sz w:val="28"/>
        </w:rPr>
        <w:t>Об общих принципах организации местного самоуправления в Российской Федерации</w:t>
      </w:r>
      <w:r w:rsidR="00A03B53" w:rsidRPr="008312A6">
        <w:rPr>
          <w:sz w:val="28"/>
        </w:rPr>
        <w:t>»</w:t>
      </w:r>
      <w:r w:rsidRPr="008312A6">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r w:rsidR="00C06FBC">
        <w:rPr>
          <w:sz w:val="28"/>
        </w:rPr>
        <w:t xml:space="preserve"> </w:t>
      </w:r>
      <w:r w:rsidRPr="008312A6">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Pr="008312A6">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5A7B5E" w:rsidRPr="008312A6" w:rsidRDefault="005A7B5E" w:rsidP="00E04CD7">
      <w:pPr>
        <w:ind w:firstLine="851"/>
        <w:jc w:val="both"/>
        <w:rPr>
          <w:rFonts w:eastAsia="Times New Roman"/>
        </w:rPr>
      </w:pPr>
    </w:p>
    <w:p w:rsidR="009917B8" w:rsidRPr="008312A6" w:rsidRDefault="009917B8" w:rsidP="0081350A">
      <w:pPr>
        <w:pStyle w:val="22"/>
        <w:tabs>
          <w:tab w:val="left" w:pos="142"/>
        </w:tabs>
        <w:spacing w:before="0" w:after="0"/>
        <w:ind w:firstLine="851"/>
        <w:rPr>
          <w:rFonts w:eastAsia="Times New Roman"/>
          <w:b/>
        </w:rPr>
      </w:pPr>
      <w:r w:rsidRPr="008312A6">
        <w:rPr>
          <w:rFonts w:eastAsia="Times New Roman"/>
          <w:b/>
        </w:rPr>
        <w:t>Статья 10. Полномочия органов местного самоуправления по решению вопросов местного значения</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Pr="008312A6" w:rsidRDefault="00A33F58" w:rsidP="009C5A79">
      <w:pPr>
        <w:tabs>
          <w:tab w:val="left" w:pos="1211"/>
        </w:tabs>
        <w:ind w:firstLine="851"/>
        <w:jc w:val="both"/>
        <w:rPr>
          <w:rFonts w:eastAsia="Times New Roman"/>
          <w:sz w:val="28"/>
        </w:rPr>
      </w:pPr>
      <w:r w:rsidRPr="008312A6">
        <w:rPr>
          <w:rFonts w:eastAsia="Times New Roman"/>
          <w:sz w:val="28"/>
        </w:rPr>
        <w:t xml:space="preserve">1) </w:t>
      </w:r>
      <w:r w:rsidR="009917B8" w:rsidRPr="008312A6">
        <w:rPr>
          <w:rFonts w:eastAsia="Times New Roman"/>
          <w:sz w:val="28"/>
        </w:rPr>
        <w:t>принятие устава поселения</w:t>
      </w:r>
      <w:r w:rsidR="00C06FBC">
        <w:rPr>
          <w:rFonts w:eastAsia="Times New Roman"/>
          <w:sz w:val="28"/>
        </w:rPr>
        <w:t xml:space="preserve"> </w:t>
      </w:r>
      <w:r w:rsidR="009917B8" w:rsidRPr="008312A6">
        <w:rPr>
          <w:rFonts w:eastAsia="Times New Roman"/>
          <w:sz w:val="28"/>
        </w:rPr>
        <w:t>и внесение в него</w:t>
      </w:r>
      <w:r w:rsidR="00C06FBC">
        <w:rPr>
          <w:rFonts w:eastAsia="Times New Roman"/>
          <w:sz w:val="28"/>
        </w:rPr>
        <w:t xml:space="preserve"> </w:t>
      </w:r>
      <w:r w:rsidR="009917B8" w:rsidRPr="008312A6">
        <w:rPr>
          <w:rFonts w:eastAsia="Times New Roman"/>
          <w:sz w:val="28"/>
        </w:rPr>
        <w:t>изменений и дополнений, издание муниципальных правовых актов;</w:t>
      </w:r>
    </w:p>
    <w:p w:rsidR="009917B8" w:rsidRPr="008312A6" w:rsidRDefault="009C5A79" w:rsidP="009C5A79">
      <w:pPr>
        <w:tabs>
          <w:tab w:val="left" w:pos="1211"/>
        </w:tabs>
        <w:ind w:firstLine="851"/>
        <w:jc w:val="both"/>
        <w:rPr>
          <w:rFonts w:eastAsia="Times New Roman"/>
          <w:sz w:val="28"/>
        </w:rPr>
      </w:pPr>
      <w:r w:rsidRPr="008312A6">
        <w:rPr>
          <w:rFonts w:eastAsia="Times New Roman"/>
          <w:sz w:val="28"/>
        </w:rPr>
        <w:t xml:space="preserve">2) </w:t>
      </w:r>
      <w:r w:rsidR="009917B8" w:rsidRPr="008312A6">
        <w:rPr>
          <w:rFonts w:eastAsia="Times New Roman"/>
          <w:sz w:val="28"/>
        </w:rPr>
        <w:t>установление официальных символов поселения;</w:t>
      </w:r>
    </w:p>
    <w:p w:rsidR="00A33F58" w:rsidRPr="008312A6" w:rsidRDefault="009C5A79" w:rsidP="009C5A79">
      <w:pPr>
        <w:widowControl/>
        <w:suppressAutoHyphens w:val="0"/>
        <w:autoSpaceDE w:val="0"/>
        <w:autoSpaceDN w:val="0"/>
        <w:adjustRightInd w:val="0"/>
        <w:ind w:firstLine="851"/>
        <w:jc w:val="both"/>
        <w:rPr>
          <w:rFonts w:eastAsiaTheme="minorHAnsi"/>
          <w:kern w:val="0"/>
          <w:sz w:val="28"/>
          <w:szCs w:val="28"/>
        </w:rPr>
      </w:pPr>
      <w:r w:rsidRPr="008312A6">
        <w:rPr>
          <w:rFonts w:eastAsia="Times New Roman"/>
          <w:sz w:val="28"/>
        </w:rPr>
        <w:t xml:space="preserve">3) </w:t>
      </w:r>
      <w:r w:rsidR="009917B8" w:rsidRPr="008312A6">
        <w:rPr>
          <w:rFonts w:eastAsia="Times New Roman"/>
          <w:sz w:val="28"/>
        </w:rPr>
        <w:t>создание муниципальных предприятий и учреждений</w:t>
      </w:r>
      <w:r w:rsidR="009917B8" w:rsidRPr="008312A6">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8312A6">
        <w:rPr>
          <w:rFonts w:eastAsiaTheme="minorHAnsi"/>
          <w:kern w:val="0"/>
          <w:sz w:val="28"/>
          <w:szCs w:val="28"/>
        </w:rPr>
        <w:t>осуществление закупок товаров, работ, услуг для обеспечения муниципальных нужд;</w:t>
      </w:r>
    </w:p>
    <w:p w:rsidR="001D1F11" w:rsidRPr="008312A6" w:rsidRDefault="009C5A79" w:rsidP="009C5A79">
      <w:pPr>
        <w:tabs>
          <w:tab w:val="left" w:pos="1211"/>
        </w:tabs>
        <w:ind w:firstLine="851"/>
        <w:jc w:val="both"/>
        <w:rPr>
          <w:rFonts w:eastAsia="Times New Roman"/>
          <w:sz w:val="28"/>
        </w:rPr>
      </w:pPr>
      <w:r w:rsidRPr="008312A6">
        <w:rPr>
          <w:rFonts w:eastAsia="Times New Roman"/>
          <w:sz w:val="28"/>
        </w:rPr>
        <w:t xml:space="preserve">4) </w:t>
      </w:r>
      <w:r w:rsidR="009917B8" w:rsidRPr="008312A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8312A6">
        <w:rPr>
          <w:rFonts w:eastAsia="Times New Roman"/>
          <w:sz w:val="28"/>
        </w:rPr>
        <w:t>и работы, выполняемые муниципальными предприятиями и учреждениями,</w:t>
      </w:r>
      <w:r w:rsidR="00C06FBC">
        <w:rPr>
          <w:rFonts w:eastAsia="Times New Roman"/>
          <w:sz w:val="28"/>
        </w:rPr>
        <w:t xml:space="preserve"> </w:t>
      </w:r>
      <w:r w:rsidR="009917B8" w:rsidRPr="008312A6">
        <w:rPr>
          <w:rFonts w:eastAsia="Times New Roman"/>
          <w:sz w:val="28"/>
        </w:rPr>
        <w:t>если иное не предусмотрено федеральными законами;</w:t>
      </w:r>
    </w:p>
    <w:p w:rsidR="001D1F11" w:rsidRPr="00E05E12" w:rsidRDefault="009917B8" w:rsidP="00E05E12">
      <w:pPr>
        <w:pStyle w:val="8"/>
        <w:keepNext w:val="0"/>
        <w:ind w:firstLine="851"/>
        <w:jc w:val="both"/>
      </w:pPr>
      <w:r w:rsidRPr="008312A6">
        <w:t xml:space="preserve">5) по организации теплоснабжения, предусмотренными Федеральным законом </w:t>
      </w:r>
      <w:r w:rsidR="00253859" w:rsidRPr="008312A6">
        <w:rPr>
          <w:rFonts w:eastAsia="Calibri"/>
          <w:kern w:val="0"/>
          <w:szCs w:val="28"/>
        </w:rPr>
        <w:t>от 27.07.2010 № 190-ФЗ</w:t>
      </w:r>
      <w:r w:rsidR="00A03B53" w:rsidRPr="008312A6">
        <w:t>«</w:t>
      </w:r>
      <w:r w:rsidRPr="008312A6">
        <w:t>О теплоснабжении</w:t>
      </w:r>
      <w:r w:rsidR="00A03B53" w:rsidRPr="008312A6">
        <w:t>»</w:t>
      </w:r>
      <w:r w:rsidRPr="008312A6">
        <w:rPr>
          <w:rFonts w:eastAsia="Times New Roman"/>
        </w:rPr>
        <w:t>.</w:t>
      </w:r>
    </w:p>
    <w:p w:rsidR="00E04CD7" w:rsidRPr="008312A6" w:rsidRDefault="009917B8" w:rsidP="0081350A">
      <w:pPr>
        <w:pStyle w:val="ConsNormal"/>
        <w:ind w:firstLine="851"/>
        <w:jc w:val="both"/>
        <w:rPr>
          <w:rStyle w:val="afa"/>
          <w:rFonts w:ascii="Times New Roman" w:hAnsi="Times New Roman"/>
          <w:i w:val="0"/>
          <w:color w:val="auto"/>
          <w:sz w:val="28"/>
          <w:szCs w:val="28"/>
        </w:rPr>
      </w:pPr>
      <w:r w:rsidRPr="008312A6">
        <w:rPr>
          <w:rFonts w:ascii="Times New Roman" w:hAnsi="Times New Roman"/>
          <w:sz w:val="28"/>
        </w:rPr>
        <w:t xml:space="preserve">Полномочия по регулированию тарифов на подключение к системе </w:t>
      </w:r>
      <w:r w:rsidRPr="008312A6">
        <w:rPr>
          <w:rFonts w:ascii="Times New Roman" w:hAnsi="Times New Roman"/>
          <w:sz w:val="28"/>
        </w:rPr>
        <w:lastRenderedPageBreak/>
        <w:t xml:space="preserve">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8312A6">
        <w:rPr>
          <w:rFonts w:ascii="Times New Roman" w:hAnsi="Times New Roman"/>
          <w:sz w:val="28"/>
          <w:szCs w:val="28"/>
        </w:rPr>
        <w:t xml:space="preserve">соглашений между органами местного самоуправления поселения и органами </w:t>
      </w:r>
      <w:r w:rsidRPr="008312A6">
        <w:rPr>
          <w:rStyle w:val="afa"/>
          <w:rFonts w:ascii="Times New Roman" w:hAnsi="Times New Roman"/>
          <w:i w:val="0"/>
          <w:color w:val="auto"/>
          <w:sz w:val="28"/>
          <w:szCs w:val="28"/>
        </w:rPr>
        <w:t xml:space="preserve">местного самоуправления </w:t>
      </w:r>
      <w:r w:rsidR="00187737" w:rsidRPr="008312A6">
        <w:rPr>
          <w:rStyle w:val="afa"/>
          <w:rFonts w:ascii="Times New Roman" w:hAnsi="Times New Roman"/>
          <w:i w:val="0"/>
          <w:color w:val="auto"/>
          <w:sz w:val="28"/>
          <w:szCs w:val="28"/>
        </w:rPr>
        <w:t>Гулькевичский</w:t>
      </w:r>
      <w:r w:rsidRPr="008312A6">
        <w:rPr>
          <w:rStyle w:val="afa"/>
          <w:rFonts w:ascii="Times New Roman" w:hAnsi="Times New Roman"/>
          <w:i w:val="0"/>
          <w:color w:val="auto"/>
          <w:sz w:val="28"/>
          <w:szCs w:val="28"/>
        </w:rPr>
        <w:t xml:space="preserve"> район;</w:t>
      </w:r>
    </w:p>
    <w:p w:rsidR="00B213F2" w:rsidRDefault="00B213F2" w:rsidP="00B213F2">
      <w:pPr>
        <w:suppressAutoHyphens w:val="0"/>
        <w:ind w:firstLine="851"/>
        <w:jc w:val="both"/>
        <w:rPr>
          <w:rStyle w:val="afa"/>
          <w:i w:val="0"/>
          <w:color w:val="auto"/>
          <w:sz w:val="28"/>
          <w:szCs w:val="28"/>
        </w:rPr>
      </w:pPr>
      <w:r w:rsidRPr="008312A6">
        <w:rPr>
          <w:rStyle w:val="afa"/>
          <w:i w:val="0"/>
          <w:color w:val="auto"/>
          <w:sz w:val="28"/>
          <w:szCs w:val="28"/>
        </w:rPr>
        <w:t xml:space="preserve">7) в сфере водоснабжения и водоотведения, предусмотренными Федеральным законом </w:t>
      </w:r>
      <w:r w:rsidR="00253859" w:rsidRPr="008312A6">
        <w:rPr>
          <w:rFonts w:eastAsia="Calibri"/>
          <w:kern w:val="0"/>
          <w:sz w:val="28"/>
          <w:szCs w:val="28"/>
        </w:rPr>
        <w:t>от 07.12.2011 № 416-ФЗ</w:t>
      </w:r>
      <w:r w:rsidRPr="008312A6">
        <w:rPr>
          <w:rStyle w:val="afa"/>
          <w:i w:val="0"/>
          <w:color w:val="auto"/>
          <w:sz w:val="28"/>
          <w:szCs w:val="28"/>
        </w:rPr>
        <w:t>«О водоснабжении и водоотведении»;</w:t>
      </w:r>
    </w:p>
    <w:p w:rsidR="00794CA9" w:rsidRPr="008312A6" w:rsidRDefault="00794CA9" w:rsidP="00B213F2">
      <w:pPr>
        <w:suppressAutoHyphens w:val="0"/>
        <w:ind w:firstLine="851"/>
        <w:jc w:val="both"/>
        <w:rPr>
          <w:rStyle w:val="afa"/>
          <w:i w:val="0"/>
          <w:color w:val="auto"/>
          <w:sz w:val="28"/>
          <w:szCs w:val="28"/>
        </w:rPr>
      </w:pPr>
      <w:r w:rsidRPr="00382EB7">
        <w:rPr>
          <w:bCs/>
          <w:iCs/>
          <w:sz w:val="28"/>
          <w:szCs w:val="28"/>
        </w:rPr>
        <w:t xml:space="preserve">7.1) в сфере стратегического планирования, предусмотренными Федеральным </w:t>
      </w:r>
      <w:hyperlink r:id="rId11" w:history="1">
        <w:r w:rsidRPr="00A817B2">
          <w:rPr>
            <w:rStyle w:val="af9"/>
            <w:bCs/>
            <w:iCs/>
            <w:color w:val="auto"/>
            <w:sz w:val="28"/>
            <w:szCs w:val="28"/>
            <w:u w:val="none"/>
          </w:rPr>
          <w:t>законом</w:t>
        </w:r>
      </w:hyperlink>
      <w:r w:rsidR="00C06FBC">
        <w:t xml:space="preserve"> </w:t>
      </w:r>
      <w:r w:rsidRPr="00382EB7">
        <w:rPr>
          <w:bCs/>
          <w:iCs/>
          <w:sz w:val="28"/>
          <w:szCs w:val="28"/>
        </w:rPr>
        <w:t>от 28</w:t>
      </w:r>
      <w:r>
        <w:rPr>
          <w:bCs/>
          <w:iCs/>
          <w:sz w:val="28"/>
          <w:szCs w:val="28"/>
        </w:rPr>
        <w:t xml:space="preserve"> июня </w:t>
      </w:r>
      <w:r w:rsidRPr="00382EB7">
        <w:rPr>
          <w:bCs/>
          <w:iCs/>
          <w:sz w:val="28"/>
          <w:szCs w:val="28"/>
        </w:rPr>
        <w:t>2014</w:t>
      </w:r>
      <w:r>
        <w:rPr>
          <w:bCs/>
          <w:iCs/>
          <w:sz w:val="28"/>
          <w:szCs w:val="28"/>
        </w:rPr>
        <w:t xml:space="preserve"> года</w:t>
      </w:r>
      <w:r w:rsidRPr="00382EB7">
        <w:rPr>
          <w:bCs/>
          <w:iCs/>
          <w:sz w:val="28"/>
          <w:szCs w:val="28"/>
        </w:rPr>
        <w:t xml:space="preserve"> № 172-ФЗ «О стратегическом планировании в Российской Федерации»;</w:t>
      </w:r>
    </w:p>
    <w:p w:rsidR="009917B8" w:rsidRPr="008312A6" w:rsidRDefault="00B213F2" w:rsidP="0081350A">
      <w:pPr>
        <w:tabs>
          <w:tab w:val="left" w:pos="1211"/>
        </w:tabs>
        <w:ind w:firstLine="851"/>
        <w:jc w:val="both"/>
        <w:rPr>
          <w:rStyle w:val="afa"/>
          <w:i w:val="0"/>
          <w:color w:val="auto"/>
          <w:sz w:val="28"/>
          <w:szCs w:val="28"/>
        </w:rPr>
      </w:pPr>
      <w:r w:rsidRPr="008312A6">
        <w:rPr>
          <w:rStyle w:val="afa"/>
          <w:i w:val="0"/>
          <w:color w:val="auto"/>
          <w:sz w:val="28"/>
          <w:szCs w:val="28"/>
        </w:rPr>
        <w:t>8</w:t>
      </w:r>
      <w:r w:rsidR="009917B8" w:rsidRPr="008312A6">
        <w:rPr>
          <w:rStyle w:val="afa"/>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sidRPr="008312A6">
        <w:rPr>
          <w:rStyle w:val="afa"/>
          <w:i w:val="0"/>
          <w:color w:val="auto"/>
          <w:sz w:val="28"/>
          <w:szCs w:val="28"/>
        </w:rPr>
        <w:t>поселения</w:t>
      </w:r>
      <w:r w:rsidR="009917B8" w:rsidRPr="008312A6">
        <w:rPr>
          <w:rStyle w:val="afa"/>
          <w:i w:val="0"/>
          <w:color w:val="auto"/>
          <w:sz w:val="28"/>
          <w:szCs w:val="28"/>
        </w:rPr>
        <w:t>, голосования по вопросам изменения границ поселения, преобразования поселения;</w:t>
      </w:r>
    </w:p>
    <w:p w:rsidR="009917B8" w:rsidRPr="008312A6" w:rsidRDefault="00B213F2" w:rsidP="0081350A">
      <w:pPr>
        <w:pStyle w:val="WW-2"/>
        <w:tabs>
          <w:tab w:val="left" w:pos="1211"/>
        </w:tabs>
        <w:rPr>
          <w:rStyle w:val="afa"/>
          <w:i w:val="0"/>
          <w:color w:val="auto"/>
          <w:szCs w:val="28"/>
        </w:rPr>
      </w:pPr>
      <w:r w:rsidRPr="008312A6">
        <w:rPr>
          <w:rStyle w:val="afa"/>
          <w:i w:val="0"/>
          <w:color w:val="auto"/>
          <w:szCs w:val="28"/>
        </w:rPr>
        <w:t>9</w:t>
      </w:r>
      <w:r w:rsidR="009917B8" w:rsidRPr="008312A6">
        <w:rPr>
          <w:rStyle w:val="afa"/>
          <w:i w:val="0"/>
          <w:color w:val="auto"/>
          <w:szCs w:val="28"/>
        </w:rPr>
        <w:t>)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8312A6" w:rsidRDefault="007A7678" w:rsidP="007A7678">
      <w:pPr>
        <w:suppressAutoHyphens w:val="0"/>
        <w:ind w:firstLine="851"/>
        <w:jc w:val="both"/>
        <w:rPr>
          <w:rStyle w:val="afa"/>
          <w:i w:val="0"/>
          <w:color w:val="auto"/>
          <w:sz w:val="28"/>
          <w:szCs w:val="28"/>
        </w:rPr>
      </w:pPr>
      <w:r w:rsidRPr="008312A6">
        <w:rPr>
          <w:rStyle w:val="afa"/>
          <w:i w:val="0"/>
          <w:color w:val="auto"/>
          <w:sz w:val="28"/>
          <w:szCs w:val="28"/>
        </w:rPr>
        <w:t>10) разработк</w:t>
      </w:r>
      <w:r w:rsidR="00842886" w:rsidRPr="008312A6">
        <w:rPr>
          <w:rStyle w:val="afa"/>
          <w:i w:val="0"/>
          <w:color w:val="auto"/>
          <w:sz w:val="28"/>
          <w:szCs w:val="28"/>
        </w:rPr>
        <w:t>а</w:t>
      </w:r>
      <w:r w:rsidRPr="008312A6">
        <w:rPr>
          <w:rStyle w:val="afa"/>
          <w:i w:val="0"/>
          <w:color w:val="auto"/>
          <w:sz w:val="28"/>
          <w:szCs w:val="28"/>
        </w:rPr>
        <w:t xml:space="preserve"> и утверждени</w:t>
      </w:r>
      <w:r w:rsidR="00842886" w:rsidRPr="008312A6">
        <w:rPr>
          <w:rStyle w:val="afa"/>
          <w:i w:val="0"/>
          <w:color w:val="auto"/>
          <w:sz w:val="28"/>
          <w:szCs w:val="28"/>
        </w:rPr>
        <w:t>е</w:t>
      </w:r>
      <w:r w:rsidRPr="008312A6">
        <w:rPr>
          <w:rStyle w:val="afa"/>
          <w:i w:val="0"/>
          <w:color w:val="auto"/>
          <w:sz w:val="28"/>
          <w:szCs w:val="28"/>
        </w:rPr>
        <w:t xml:space="preserve"> программ комплексного развития систем коммунальной инфраструктуры поселени</w:t>
      </w:r>
      <w:r w:rsidR="006316D3" w:rsidRPr="008312A6">
        <w:rPr>
          <w:rStyle w:val="afa"/>
          <w:i w:val="0"/>
          <w:color w:val="auto"/>
          <w:sz w:val="28"/>
          <w:szCs w:val="28"/>
        </w:rPr>
        <w:t>я</w:t>
      </w:r>
      <w:r w:rsidRPr="008312A6">
        <w:rPr>
          <w:rStyle w:val="afa"/>
          <w:i w:val="0"/>
          <w:color w:val="auto"/>
          <w:sz w:val="28"/>
          <w:szCs w:val="28"/>
        </w:rPr>
        <w:t xml:space="preserve">, </w:t>
      </w:r>
      <w:r w:rsidR="008F1BE8" w:rsidRPr="008312A6">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C06FBC">
        <w:rPr>
          <w:rFonts w:eastAsia="Calibri"/>
          <w:kern w:val="0"/>
          <w:sz w:val="28"/>
          <w:szCs w:val="28"/>
        </w:rPr>
        <w:t xml:space="preserve"> </w:t>
      </w:r>
      <w:r w:rsidRPr="008312A6">
        <w:rPr>
          <w:rStyle w:val="afa"/>
          <w:i w:val="0"/>
          <w:color w:val="auto"/>
          <w:sz w:val="28"/>
          <w:szCs w:val="28"/>
        </w:rPr>
        <w:t>требования к которым устанавливаются Правительством Российской Федерации;</w:t>
      </w:r>
    </w:p>
    <w:p w:rsidR="002D41C2" w:rsidRPr="002D41C2" w:rsidRDefault="002D41C2" w:rsidP="002D41C2">
      <w:pPr>
        <w:suppressAutoHyphens w:val="0"/>
        <w:snapToGrid w:val="0"/>
        <w:ind w:firstLine="709"/>
        <w:jc w:val="both"/>
        <w:rPr>
          <w:rFonts w:eastAsia="Times New Roman"/>
          <w:kern w:val="0"/>
          <w:sz w:val="28"/>
          <w:szCs w:val="28"/>
          <w:lang w:eastAsia="ru-RU"/>
        </w:rPr>
      </w:pPr>
      <w:r w:rsidRPr="002D41C2">
        <w:rPr>
          <w:rFonts w:eastAsia="Times New Roman"/>
          <w:kern w:val="0"/>
          <w:sz w:val="28"/>
          <w:szCs w:val="28"/>
          <w:lang w:eastAsia="ru-RU"/>
        </w:rPr>
        <w:t>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2D41C2" w:rsidRDefault="002D41C2" w:rsidP="002D41C2">
      <w:pPr>
        <w:widowControl/>
        <w:suppressAutoHyphens w:val="0"/>
        <w:autoSpaceDE w:val="0"/>
        <w:autoSpaceDN w:val="0"/>
        <w:adjustRightInd w:val="0"/>
        <w:ind w:firstLine="851"/>
        <w:jc w:val="both"/>
        <w:rPr>
          <w:kern w:val="2"/>
          <w:sz w:val="28"/>
          <w:szCs w:val="28"/>
          <w:lang w:eastAsia="ar-SA"/>
        </w:rPr>
      </w:pPr>
      <w:r w:rsidRPr="002D41C2">
        <w:rPr>
          <w:kern w:val="2"/>
          <w:sz w:val="28"/>
          <w:szCs w:val="28"/>
          <w:lang w:eastAsia="ar-SA"/>
        </w:rPr>
        <w:t>12) осуществление международных и внешнеэкономических связей в соответствии с Федеральным законом от 06.10.2003 г. № 131-ФЗ «Об общих принципах организации местного самоуправления в Российской Федерации»;</w:t>
      </w:r>
    </w:p>
    <w:p w:rsidR="00025581" w:rsidRPr="008312A6" w:rsidRDefault="000327C8" w:rsidP="002D41C2">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 xml:space="preserve">13) </w:t>
      </w:r>
      <w:r w:rsidR="00025581" w:rsidRPr="008312A6">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8312A6">
        <w:rPr>
          <w:sz w:val="28"/>
        </w:rPr>
        <w:t xml:space="preserve">главы поселения, депутатов Совета поселения, </w:t>
      </w:r>
      <w:r w:rsidR="00025581" w:rsidRPr="008312A6">
        <w:rPr>
          <w:rFonts w:eastAsiaTheme="minorHAnsi"/>
          <w:kern w:val="0"/>
          <w:sz w:val="28"/>
          <w:szCs w:val="28"/>
        </w:rPr>
        <w:t>муниципальных служащих и работников муниципальных учреждений</w:t>
      </w:r>
      <w:r w:rsidR="00EC4608" w:rsidRPr="008312A6">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8312A6">
        <w:rPr>
          <w:rFonts w:eastAsiaTheme="minorHAnsi"/>
          <w:kern w:val="0"/>
          <w:sz w:val="28"/>
          <w:szCs w:val="28"/>
        </w:rPr>
        <w:t>;</w:t>
      </w:r>
    </w:p>
    <w:p w:rsidR="009917B8" w:rsidRPr="008312A6" w:rsidRDefault="009917B8" w:rsidP="0081350A">
      <w:pPr>
        <w:autoSpaceDE w:val="0"/>
        <w:ind w:firstLine="851"/>
        <w:jc w:val="both"/>
        <w:rPr>
          <w:sz w:val="28"/>
          <w:szCs w:val="28"/>
        </w:rPr>
      </w:pPr>
      <w:r w:rsidRPr="008312A6">
        <w:rPr>
          <w:sz w:val="28"/>
        </w:rPr>
        <w:t>1</w:t>
      </w:r>
      <w:r w:rsidR="007A7678" w:rsidRPr="008312A6">
        <w:rPr>
          <w:sz w:val="28"/>
        </w:rPr>
        <w:t>4</w:t>
      </w:r>
      <w:r w:rsidRPr="008312A6">
        <w:rPr>
          <w:sz w:val="28"/>
        </w:rPr>
        <w:t xml:space="preserve">) </w:t>
      </w:r>
      <w:r w:rsidRPr="008312A6">
        <w:rPr>
          <w:sz w:val="28"/>
          <w:szCs w:val="28"/>
        </w:rPr>
        <w:t xml:space="preserve">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w:t>
      </w:r>
      <w:r w:rsidRPr="008312A6">
        <w:rPr>
          <w:sz w:val="28"/>
          <w:szCs w:val="28"/>
        </w:rPr>
        <w:lastRenderedPageBreak/>
        <w:t>эффективности;</w:t>
      </w:r>
    </w:p>
    <w:p w:rsidR="009917B8" w:rsidRPr="008312A6" w:rsidRDefault="009917B8" w:rsidP="0081350A">
      <w:pPr>
        <w:pStyle w:val="22"/>
        <w:spacing w:before="0" w:after="0"/>
        <w:ind w:firstLine="851"/>
        <w:rPr>
          <w:rFonts w:eastAsia="Times New Roman"/>
        </w:rPr>
      </w:pPr>
      <w:r w:rsidRPr="008312A6">
        <w:rPr>
          <w:rFonts w:eastAsia="Times New Roman"/>
        </w:rPr>
        <w:t>1</w:t>
      </w:r>
      <w:r w:rsidR="007A7678" w:rsidRPr="008312A6">
        <w:rPr>
          <w:rFonts w:eastAsia="Times New Roman"/>
        </w:rPr>
        <w:t>5</w:t>
      </w:r>
      <w:r w:rsidRPr="008312A6">
        <w:rPr>
          <w:rFonts w:eastAsia="Times New Roman"/>
        </w:rPr>
        <w:t xml:space="preserve">) иными полномочиями в соответствии с Федеральным законом </w:t>
      </w:r>
      <w:r w:rsidRPr="008312A6">
        <w:t xml:space="preserve">от 06.10.2003 года № 131-ФЗ </w:t>
      </w:r>
      <w:r w:rsidRPr="008312A6">
        <w:rPr>
          <w:rFonts w:eastAsia="Times New Roman"/>
        </w:rPr>
        <w:t>«Об общих принципах организации местного самоуправления в Российской Федерации», настоящим уставом.</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 xml:space="preserve">2. Органы местного самоуправления поселения вправе принимать решение о привлечении </w:t>
      </w:r>
      <w:r w:rsidR="00A5055C" w:rsidRPr="008312A6">
        <w:rPr>
          <w:rFonts w:eastAsia="Times New Roman"/>
          <w:sz w:val="28"/>
        </w:rPr>
        <w:t>граждан</w:t>
      </w:r>
      <w:r w:rsidR="00C06FBC">
        <w:rPr>
          <w:rFonts w:eastAsia="Times New Roman"/>
          <w:sz w:val="28"/>
        </w:rPr>
        <w:t xml:space="preserve"> </w:t>
      </w:r>
      <w:r w:rsidRPr="008312A6">
        <w:rPr>
          <w:rFonts w:eastAsia="Times New Roman"/>
          <w:sz w:val="28"/>
        </w:rPr>
        <w:t>к</w:t>
      </w:r>
      <w:r w:rsidR="00C06FBC">
        <w:rPr>
          <w:rFonts w:eastAsia="Times New Roman"/>
          <w:sz w:val="28"/>
        </w:rPr>
        <w:t xml:space="preserve"> </w:t>
      </w:r>
      <w:r w:rsidRPr="008312A6">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FB68B2" w:rsidRPr="008312A6">
        <w:rPr>
          <w:rFonts w:eastAsia="Times New Roman"/>
          <w:sz w:val="28"/>
        </w:rPr>
        <w:t>6-8, 15, 18</w:t>
      </w:r>
      <w:r w:rsidRPr="008312A6">
        <w:rPr>
          <w:rFonts w:eastAsia="Times New Roman"/>
          <w:sz w:val="28"/>
        </w:rPr>
        <w:t xml:space="preserve">статьи 8 настоящего устава. </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Pr="008312A6" w:rsidRDefault="009917B8" w:rsidP="0081350A">
      <w:pPr>
        <w:pStyle w:val="22"/>
        <w:tabs>
          <w:tab w:val="left" w:pos="-142"/>
          <w:tab w:val="left" w:pos="142"/>
        </w:tabs>
        <w:spacing w:before="0" w:after="0"/>
        <w:ind w:firstLine="851"/>
        <w:rPr>
          <w:rFonts w:eastAsia="Times New Roman"/>
        </w:rPr>
      </w:pPr>
      <w:r w:rsidRPr="008312A6">
        <w:rPr>
          <w:rFonts w:eastAsia="Times New Roman"/>
        </w:rPr>
        <w:t xml:space="preserve">К выполнению социально значимых работ </w:t>
      </w:r>
      <w:r w:rsidR="002968F8" w:rsidRPr="008312A6">
        <w:rPr>
          <w:rFonts w:eastAsia="Times New Roman"/>
        </w:rPr>
        <w:t>могут привлекаться</w:t>
      </w:r>
      <w:r w:rsidR="00C06FBC">
        <w:rPr>
          <w:rFonts w:eastAsia="Times New Roman"/>
        </w:rPr>
        <w:t xml:space="preserve"> </w:t>
      </w:r>
      <w:r w:rsidRPr="008312A6">
        <w:rPr>
          <w:rFonts w:eastAsia="Times New Roman"/>
        </w:rPr>
        <w:t>совершеннолетние трудоспособные жители поселения в свободное от основной работы</w:t>
      </w:r>
      <w:r w:rsidR="00C06FBC">
        <w:rPr>
          <w:rFonts w:eastAsia="Times New Roman"/>
        </w:rPr>
        <w:t xml:space="preserve"> </w:t>
      </w:r>
      <w:r w:rsidRPr="008312A6">
        <w:rPr>
          <w:rFonts w:eastAsia="Times New Roman"/>
        </w:rPr>
        <w:t>или учебы</w:t>
      </w:r>
      <w:r w:rsidR="00C06FBC">
        <w:rPr>
          <w:rFonts w:eastAsia="Times New Roman"/>
        </w:rPr>
        <w:t xml:space="preserve"> </w:t>
      </w:r>
      <w:r w:rsidRPr="008312A6">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Pr="008312A6" w:rsidRDefault="009917B8" w:rsidP="0081350A">
      <w:pPr>
        <w:pStyle w:val="22"/>
        <w:tabs>
          <w:tab w:val="left" w:pos="-142"/>
          <w:tab w:val="left" w:pos="142"/>
        </w:tabs>
        <w:spacing w:before="0" w:after="0"/>
        <w:ind w:firstLine="851"/>
        <w:rPr>
          <w:rFonts w:eastAsia="Times New Roman"/>
        </w:rPr>
      </w:pPr>
      <w:r w:rsidRPr="008312A6">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1D1F11" w:rsidRPr="008312A6" w:rsidRDefault="001D1F11" w:rsidP="0081350A">
      <w:pPr>
        <w:pStyle w:val="ConsNormal"/>
        <w:ind w:firstLine="708"/>
        <w:jc w:val="both"/>
        <w:rPr>
          <w:rFonts w:ascii="Times New Roman" w:hAnsi="Times New Roman"/>
          <w:b/>
          <w:sz w:val="28"/>
        </w:rPr>
      </w:pPr>
    </w:p>
    <w:p w:rsidR="00E04CD7" w:rsidRPr="008312A6" w:rsidRDefault="009917B8" w:rsidP="0081350A">
      <w:pPr>
        <w:pStyle w:val="ConsNormal"/>
        <w:ind w:firstLine="708"/>
        <w:jc w:val="both"/>
        <w:rPr>
          <w:rFonts w:ascii="Times New Roman" w:hAnsi="Times New Roman"/>
          <w:b/>
          <w:sz w:val="28"/>
        </w:rPr>
      </w:pPr>
      <w:r w:rsidRPr="008312A6">
        <w:rPr>
          <w:rFonts w:ascii="Times New Roman" w:hAnsi="Times New Roman"/>
          <w:b/>
          <w:sz w:val="28"/>
        </w:rPr>
        <w:t>Статья 11.</w:t>
      </w:r>
      <w:r w:rsidR="00C06FBC">
        <w:rPr>
          <w:rFonts w:ascii="Times New Roman" w:hAnsi="Times New Roman"/>
          <w:b/>
          <w:sz w:val="28"/>
        </w:rPr>
        <w:t xml:space="preserve"> </w:t>
      </w:r>
      <w:r w:rsidRPr="008312A6">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Pr="008312A6" w:rsidRDefault="009917B8" w:rsidP="0081350A">
      <w:pPr>
        <w:pStyle w:val="ConsNormal"/>
        <w:ind w:firstLine="708"/>
        <w:jc w:val="both"/>
        <w:rPr>
          <w:rFonts w:ascii="Times New Roman" w:hAnsi="Times New Roman"/>
          <w:sz w:val="28"/>
        </w:rPr>
      </w:pPr>
      <w:r w:rsidRPr="008312A6">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C06FBC">
        <w:rPr>
          <w:rFonts w:ascii="Times New Roman" w:hAnsi="Times New Roman"/>
          <w:sz w:val="28"/>
        </w:rPr>
        <w:t xml:space="preserve"> </w:t>
      </w:r>
      <w:r w:rsidR="005254E5" w:rsidRPr="008312A6">
        <w:rPr>
          <w:rFonts w:ascii="Times New Roman" w:hAnsi="Times New Roman"/>
          <w:sz w:val="28"/>
          <w:szCs w:val="28"/>
        </w:rPr>
        <w:t>в соответствии с</w:t>
      </w:r>
      <w:r w:rsidR="00C06FBC">
        <w:rPr>
          <w:rFonts w:ascii="Times New Roman" w:hAnsi="Times New Roman"/>
          <w:sz w:val="28"/>
          <w:szCs w:val="28"/>
        </w:rPr>
        <w:t xml:space="preserve"> </w:t>
      </w:r>
      <w:r w:rsidRPr="008312A6">
        <w:rPr>
          <w:rFonts w:ascii="Times New Roman" w:hAnsi="Times New Roman"/>
          <w:sz w:val="28"/>
        </w:rPr>
        <w:t>Федеральным законом от 06.10.2003 № 131-ФЗ</w:t>
      </w:r>
      <w:r w:rsidR="00A03B53" w:rsidRPr="008312A6">
        <w:rPr>
          <w:rFonts w:ascii="Times New Roman" w:hAnsi="Times New Roman"/>
          <w:sz w:val="28"/>
        </w:rPr>
        <w:t>«</w:t>
      </w:r>
      <w:r w:rsidRPr="008312A6">
        <w:rPr>
          <w:rFonts w:ascii="Times New Roman" w:hAnsi="Times New Roman"/>
          <w:sz w:val="28"/>
        </w:rPr>
        <w:t>Об общих принципах организации местного самоуправления в Российской Федерации</w:t>
      </w:r>
      <w:r w:rsidR="00A03B53" w:rsidRPr="008312A6">
        <w:rPr>
          <w:rFonts w:ascii="Times New Roman" w:hAnsi="Times New Roman"/>
          <w:sz w:val="28"/>
        </w:rPr>
        <w:t>»</w:t>
      </w:r>
      <w:r w:rsidRPr="008312A6">
        <w:rPr>
          <w:rFonts w:ascii="Times New Roman" w:hAnsi="Times New Roman"/>
          <w:sz w:val="28"/>
        </w:rPr>
        <w:t xml:space="preserve"> к вопросам местного значения. </w:t>
      </w:r>
    </w:p>
    <w:p w:rsidR="00E04CD7" w:rsidRPr="008312A6" w:rsidRDefault="009917B8" w:rsidP="0081350A">
      <w:pPr>
        <w:pStyle w:val="16"/>
        <w:widowControl w:val="0"/>
        <w:suppressAutoHyphens/>
        <w:ind w:firstLine="851"/>
        <w:jc w:val="both"/>
        <w:rPr>
          <w:rFonts w:ascii="Times New Roman" w:hAnsi="Times New Roman"/>
          <w:sz w:val="28"/>
        </w:rPr>
      </w:pPr>
      <w:r w:rsidRPr="008312A6">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8312A6" w:rsidRDefault="009917B8" w:rsidP="00931ED2">
      <w:pPr>
        <w:suppressAutoHyphens w:val="0"/>
        <w:autoSpaceDE w:val="0"/>
        <w:autoSpaceDN w:val="0"/>
        <w:adjustRightInd w:val="0"/>
        <w:ind w:firstLine="851"/>
        <w:jc w:val="both"/>
        <w:rPr>
          <w:b/>
          <w:strike/>
          <w:sz w:val="28"/>
        </w:rPr>
      </w:pPr>
      <w:r w:rsidRPr="008312A6">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8312A6">
        <w:rPr>
          <w:rFonts w:eastAsia="Times New Roman"/>
          <w:bCs/>
          <w:iCs/>
          <w:kern w:val="0"/>
          <w:sz w:val="28"/>
          <w:szCs w:val="28"/>
          <w:lang w:eastAsia="ru-RU"/>
        </w:rPr>
        <w:t>и финансовых средств</w:t>
      </w:r>
      <w:r w:rsidR="00C06FBC">
        <w:rPr>
          <w:rFonts w:eastAsia="Times New Roman"/>
          <w:bCs/>
          <w:iCs/>
          <w:kern w:val="0"/>
          <w:sz w:val="28"/>
          <w:szCs w:val="28"/>
          <w:lang w:eastAsia="ru-RU"/>
        </w:rPr>
        <w:t xml:space="preserve"> </w:t>
      </w:r>
      <w:r w:rsidRPr="008312A6">
        <w:rPr>
          <w:sz w:val="28"/>
        </w:rPr>
        <w:t xml:space="preserve">для исполнения переданных государственных полномочий осуществляется с согласия Совета, выраженного в решении. </w:t>
      </w:r>
      <w:r w:rsidR="00775F12" w:rsidRPr="008312A6">
        <w:rPr>
          <w:sz w:val="28"/>
          <w:szCs w:val="28"/>
        </w:rPr>
        <w:t>Предложение об использовании собственных материальных ресурсов</w:t>
      </w:r>
      <w:r w:rsidR="00775F12" w:rsidRPr="008312A6">
        <w:rPr>
          <w:rFonts w:eastAsia="Times New Roman"/>
          <w:bCs/>
          <w:iCs/>
          <w:kern w:val="0"/>
          <w:sz w:val="28"/>
          <w:szCs w:val="28"/>
          <w:lang w:eastAsia="ru-RU"/>
        </w:rPr>
        <w:t xml:space="preserve"> и финансовых средств</w:t>
      </w:r>
      <w:r w:rsidR="00775F12" w:rsidRPr="008312A6">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Pr="008312A6" w:rsidRDefault="009917B8" w:rsidP="0081350A">
      <w:pPr>
        <w:ind w:firstLine="851"/>
        <w:jc w:val="both"/>
        <w:rPr>
          <w:sz w:val="28"/>
        </w:rPr>
      </w:pPr>
      <w:r w:rsidRPr="008312A6">
        <w:rPr>
          <w:sz w:val="28"/>
        </w:rPr>
        <w:lastRenderedPageBreak/>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Pr="008312A6" w:rsidRDefault="009917B8" w:rsidP="0081350A">
      <w:pPr>
        <w:pStyle w:val="ConsNormal"/>
        <w:ind w:firstLine="851"/>
        <w:jc w:val="both"/>
        <w:rPr>
          <w:rFonts w:ascii="Times New Roman" w:hAnsi="Times New Roman"/>
          <w:b/>
          <w:sz w:val="28"/>
        </w:rPr>
      </w:pPr>
      <w:r w:rsidRPr="008312A6">
        <w:rPr>
          <w:rFonts w:ascii="Times New Roman" w:hAnsi="Times New Roman"/>
          <w:sz w:val="28"/>
        </w:rPr>
        <w:t xml:space="preserve">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w:t>
      </w:r>
      <w:r w:rsidR="00A03B53" w:rsidRPr="008312A6">
        <w:rPr>
          <w:rFonts w:ascii="Times New Roman" w:hAnsi="Times New Roman"/>
          <w:sz w:val="28"/>
        </w:rPr>
        <w:t>«</w:t>
      </w:r>
      <w:r w:rsidRPr="008312A6">
        <w:rPr>
          <w:rFonts w:ascii="Times New Roman" w:hAnsi="Times New Roman"/>
          <w:sz w:val="28"/>
        </w:rPr>
        <w:t>Об общих принципах организации местного самоуправления в Российской Федерации</w:t>
      </w:r>
      <w:r w:rsidR="00A03B53" w:rsidRPr="008312A6">
        <w:rPr>
          <w:rFonts w:ascii="Times New Roman" w:hAnsi="Times New Roman"/>
          <w:sz w:val="28"/>
        </w:rPr>
        <w:t>»</w:t>
      </w:r>
      <w:r w:rsidRPr="008312A6">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Pr="008312A6" w:rsidRDefault="009917B8" w:rsidP="0081350A">
      <w:pPr>
        <w:pStyle w:val="9"/>
        <w:keepNext w:val="0"/>
        <w:tabs>
          <w:tab w:val="left" w:pos="851"/>
        </w:tabs>
        <w:spacing w:before="0" w:after="0" w:line="100" w:lineRule="atLeast"/>
        <w:ind w:firstLine="851"/>
        <w:rPr>
          <w:rFonts w:eastAsia="Times New Roman"/>
          <w:caps/>
        </w:rPr>
      </w:pPr>
    </w:p>
    <w:p w:rsidR="009917B8" w:rsidRPr="008312A6" w:rsidRDefault="009917B8" w:rsidP="00B01C7E">
      <w:pPr>
        <w:pStyle w:val="9"/>
        <w:keepNext w:val="0"/>
        <w:tabs>
          <w:tab w:val="left" w:pos="851"/>
        </w:tabs>
        <w:spacing w:before="0" w:after="0" w:line="100" w:lineRule="atLeast"/>
        <w:rPr>
          <w:rFonts w:eastAsia="Times New Roman"/>
          <w:caps/>
        </w:rPr>
      </w:pPr>
      <w:r w:rsidRPr="008312A6">
        <w:rPr>
          <w:rFonts w:eastAsia="Times New Roman"/>
          <w:caps/>
        </w:rPr>
        <w:t xml:space="preserve">ГЛАВА </w:t>
      </w:r>
      <w:r w:rsidR="00B01C7E" w:rsidRPr="008312A6">
        <w:rPr>
          <w:rFonts w:eastAsia="Times New Roman"/>
          <w:caps/>
        </w:rPr>
        <w:t>3</w:t>
      </w:r>
      <w:r w:rsidRPr="008312A6">
        <w:rPr>
          <w:rFonts w:eastAsia="Times New Roman"/>
          <w:caps/>
        </w:rPr>
        <w:t xml:space="preserve">. ФОРМЫ НЕПОСРЕДСТВЕННОГО ОСУЩЕСТВЛЕНИЯ НАСЕЛЕНИЕМ местноГО самоуправлениЯ и УчастиЯ населения </w:t>
      </w:r>
      <w:r w:rsidR="008B65C8" w:rsidRPr="008312A6">
        <w:rPr>
          <w:rFonts w:eastAsia="Times New Roman"/>
          <w:caps/>
        </w:rPr>
        <w:t>СЕЛЬСКОГО</w:t>
      </w:r>
      <w:r w:rsidRPr="008312A6">
        <w:rPr>
          <w:rFonts w:eastAsia="Times New Roman"/>
          <w:caps/>
        </w:rPr>
        <w:t>поселения в осуществлении местного самоуправления</w:t>
      </w:r>
    </w:p>
    <w:p w:rsidR="00050E0F" w:rsidRDefault="00050E0F" w:rsidP="0081350A">
      <w:pPr>
        <w:tabs>
          <w:tab w:val="left" w:pos="142"/>
        </w:tabs>
        <w:ind w:firstLine="851"/>
        <w:rPr>
          <w:rFonts w:eastAsia="Times New Roman"/>
          <w:b/>
          <w:sz w:val="28"/>
        </w:rPr>
      </w:pPr>
    </w:p>
    <w:p w:rsidR="009917B8" w:rsidRPr="008312A6" w:rsidRDefault="008312A6" w:rsidP="0081350A">
      <w:pPr>
        <w:tabs>
          <w:tab w:val="left" w:pos="142"/>
        </w:tabs>
        <w:ind w:firstLine="851"/>
        <w:rPr>
          <w:rFonts w:eastAsia="Times New Roman"/>
          <w:b/>
          <w:sz w:val="28"/>
        </w:rPr>
      </w:pPr>
      <w:r>
        <w:rPr>
          <w:rFonts w:eastAsia="Times New Roman"/>
          <w:b/>
          <w:sz w:val="28"/>
        </w:rPr>
        <w:t xml:space="preserve">Статья 12. </w:t>
      </w:r>
      <w:r w:rsidR="009917B8" w:rsidRPr="008312A6">
        <w:rPr>
          <w:rFonts w:eastAsia="Times New Roman"/>
          <w:b/>
          <w:sz w:val="28"/>
        </w:rPr>
        <w:t>Местный референдум</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Pr="008312A6" w:rsidRDefault="009917B8" w:rsidP="0081350A">
      <w:pPr>
        <w:pStyle w:val="ac"/>
        <w:tabs>
          <w:tab w:val="left" w:pos="142"/>
        </w:tabs>
        <w:spacing w:after="0" w:line="100" w:lineRule="atLeast"/>
        <w:ind w:firstLine="851"/>
        <w:jc w:val="both"/>
        <w:rPr>
          <w:rFonts w:eastAsia="Times New Roman"/>
          <w:sz w:val="28"/>
        </w:rPr>
      </w:pPr>
      <w:r w:rsidRPr="008312A6">
        <w:rPr>
          <w:rFonts w:eastAsia="Times New Roman"/>
          <w:sz w:val="28"/>
        </w:rPr>
        <w:t>2. Местный референдум проводится на всей территории поселения.</w:t>
      </w:r>
    </w:p>
    <w:p w:rsidR="009917B8" w:rsidRPr="008312A6" w:rsidRDefault="009917B8" w:rsidP="0081350A">
      <w:pPr>
        <w:shd w:val="clear" w:color="auto" w:fill="FFFFFF"/>
        <w:tabs>
          <w:tab w:val="left" w:pos="142"/>
        </w:tabs>
        <w:ind w:firstLine="851"/>
        <w:jc w:val="both"/>
        <w:rPr>
          <w:color w:val="000000"/>
          <w:sz w:val="28"/>
        </w:rPr>
      </w:pPr>
      <w:r w:rsidRPr="008312A6">
        <w:rPr>
          <w:color w:val="000000"/>
          <w:sz w:val="28"/>
        </w:rPr>
        <w:t>На местный референдум могут быть вынесены только вопросы местного значения.</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3. Решение о назначении</w:t>
      </w:r>
      <w:r w:rsidR="00C06FBC">
        <w:rPr>
          <w:rFonts w:eastAsia="Times New Roman"/>
          <w:sz w:val="28"/>
        </w:rPr>
        <w:t xml:space="preserve"> </w:t>
      </w:r>
      <w:r w:rsidR="00F96E17" w:rsidRPr="008312A6">
        <w:rPr>
          <w:rFonts w:eastAsia="Times New Roman"/>
          <w:sz w:val="28"/>
        </w:rPr>
        <w:t>и проведении</w:t>
      </w:r>
      <w:r w:rsidR="00C06FBC">
        <w:rPr>
          <w:rFonts w:eastAsia="Times New Roman"/>
          <w:sz w:val="28"/>
        </w:rPr>
        <w:t xml:space="preserve"> </w:t>
      </w:r>
      <w:r w:rsidRPr="008312A6">
        <w:rPr>
          <w:rFonts w:eastAsia="Times New Roman"/>
          <w:sz w:val="28"/>
        </w:rPr>
        <w:t>местного референдума принимается Советом:</w:t>
      </w:r>
    </w:p>
    <w:p w:rsidR="009917B8" w:rsidRPr="008312A6" w:rsidRDefault="009917B8" w:rsidP="0081350A">
      <w:pPr>
        <w:shd w:val="clear" w:color="auto" w:fill="FFFFFF"/>
        <w:tabs>
          <w:tab w:val="left" w:pos="142"/>
        </w:tabs>
        <w:ind w:firstLine="851"/>
        <w:jc w:val="both"/>
        <w:rPr>
          <w:rFonts w:eastAsia="Times New Roman"/>
          <w:color w:val="000000"/>
          <w:sz w:val="28"/>
        </w:rPr>
      </w:pPr>
      <w:r w:rsidRPr="008312A6">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Pr="008312A6" w:rsidRDefault="009917B8" w:rsidP="0081350A">
      <w:pPr>
        <w:shd w:val="clear" w:color="auto" w:fill="FFFFFF"/>
        <w:tabs>
          <w:tab w:val="left" w:pos="142"/>
        </w:tabs>
        <w:ind w:firstLine="851"/>
        <w:jc w:val="both"/>
        <w:rPr>
          <w:rFonts w:eastAsia="Times New Roman"/>
          <w:color w:val="000000"/>
          <w:sz w:val="28"/>
        </w:rPr>
      </w:pPr>
      <w:r w:rsidRPr="008312A6">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Pr="008312A6" w:rsidRDefault="009917B8" w:rsidP="0081350A">
      <w:pPr>
        <w:tabs>
          <w:tab w:val="left" w:pos="142"/>
        </w:tabs>
        <w:ind w:firstLine="851"/>
        <w:jc w:val="both"/>
        <w:rPr>
          <w:sz w:val="28"/>
        </w:rPr>
      </w:pPr>
      <w:r w:rsidRPr="008312A6">
        <w:rPr>
          <w:sz w:val="28"/>
        </w:rPr>
        <w:t>3)</w:t>
      </w:r>
      <w:r w:rsidR="0029599C">
        <w:rPr>
          <w:sz w:val="28"/>
        </w:rPr>
        <w:t xml:space="preserve"> </w:t>
      </w:r>
      <w:r w:rsidRPr="008312A6">
        <w:rPr>
          <w:sz w:val="28"/>
        </w:rPr>
        <w:t xml:space="preserve">по инициативе Совета и главы администрации, выдвинутой ими совместно. </w:t>
      </w:r>
    </w:p>
    <w:p w:rsidR="009917B8" w:rsidRPr="008312A6" w:rsidRDefault="009917B8" w:rsidP="0081350A">
      <w:pPr>
        <w:pStyle w:val="ac"/>
        <w:tabs>
          <w:tab w:val="left" w:pos="142"/>
        </w:tabs>
        <w:spacing w:after="0" w:line="100" w:lineRule="atLeast"/>
        <w:ind w:firstLine="851"/>
        <w:jc w:val="both"/>
        <w:rPr>
          <w:color w:val="000000"/>
          <w:sz w:val="28"/>
        </w:rPr>
      </w:pPr>
      <w:r w:rsidRPr="008312A6">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sidRPr="008312A6">
        <w:rPr>
          <w:color w:val="000000"/>
          <w:sz w:val="28"/>
        </w:rPr>
        <w:t xml:space="preserve">и реализуется в порядке, установленном Федеральным законом от 12.06.2002 № 67-ФЗ </w:t>
      </w:r>
      <w:r w:rsidR="00A03B53" w:rsidRPr="008312A6">
        <w:rPr>
          <w:color w:val="000000"/>
          <w:sz w:val="28"/>
        </w:rPr>
        <w:t>«</w:t>
      </w:r>
      <w:r w:rsidRPr="008312A6">
        <w:rPr>
          <w:color w:val="000000"/>
          <w:sz w:val="28"/>
        </w:rPr>
        <w:t>Об основных гарантиях избирательных прав и права на участие в референдуме граждан Российской Федерации</w:t>
      </w:r>
      <w:r w:rsidR="00A03B53" w:rsidRPr="008312A6">
        <w:rPr>
          <w:color w:val="000000"/>
          <w:sz w:val="28"/>
        </w:rPr>
        <w:t>»</w:t>
      </w:r>
      <w:r w:rsidRPr="008312A6">
        <w:rPr>
          <w:color w:val="000000"/>
          <w:sz w:val="28"/>
        </w:rPr>
        <w:t xml:space="preserve">, Законом Краснодарского края от 23.07.2003 № 606-КЗ </w:t>
      </w:r>
      <w:r w:rsidR="00A03B53" w:rsidRPr="008312A6">
        <w:rPr>
          <w:color w:val="000000"/>
          <w:sz w:val="28"/>
        </w:rPr>
        <w:t>«</w:t>
      </w:r>
      <w:r w:rsidRPr="008312A6">
        <w:rPr>
          <w:color w:val="000000"/>
          <w:sz w:val="28"/>
        </w:rPr>
        <w:t>О референдумах в Краснодарском крае</w:t>
      </w:r>
      <w:r w:rsidR="00A03B53" w:rsidRPr="008312A6">
        <w:rPr>
          <w:color w:val="000000"/>
          <w:sz w:val="28"/>
        </w:rPr>
        <w:t>»</w:t>
      </w:r>
      <w:r w:rsidRPr="008312A6">
        <w:rPr>
          <w:color w:val="000000"/>
          <w:sz w:val="28"/>
        </w:rPr>
        <w:t xml:space="preserve">. </w:t>
      </w:r>
    </w:p>
    <w:p w:rsidR="00E04CD7" w:rsidRPr="008312A6" w:rsidRDefault="009917B8" w:rsidP="0081350A">
      <w:pPr>
        <w:tabs>
          <w:tab w:val="left" w:pos="142"/>
        </w:tabs>
        <w:ind w:firstLine="851"/>
        <w:jc w:val="both"/>
        <w:rPr>
          <w:color w:val="000000"/>
          <w:sz w:val="28"/>
        </w:rPr>
      </w:pPr>
      <w:r w:rsidRPr="008312A6">
        <w:rPr>
          <w:rFonts w:eastAsia="Times New Roman"/>
          <w:color w:val="000000"/>
          <w:sz w:val="28"/>
        </w:rPr>
        <w:t xml:space="preserve">5. Условием назначения местного референдума по инициативе граждан, </w:t>
      </w:r>
      <w:r w:rsidRPr="008312A6">
        <w:rPr>
          <w:rFonts w:eastAsia="Times New Roman"/>
          <w:color w:val="000000"/>
          <w:sz w:val="28"/>
        </w:rPr>
        <w:lastRenderedPageBreak/>
        <w:t>избирательных объединений, иных общественных объединений, является сбор подписей</w:t>
      </w:r>
      <w:r w:rsidR="00C06FBC">
        <w:rPr>
          <w:rFonts w:eastAsia="Times New Roman"/>
          <w:color w:val="000000"/>
          <w:sz w:val="28"/>
        </w:rPr>
        <w:t xml:space="preserve"> </w:t>
      </w:r>
      <w:r w:rsidRPr="008312A6">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C06FBC">
        <w:rPr>
          <w:rFonts w:eastAsia="Times New Roman"/>
          <w:color w:val="000000"/>
          <w:sz w:val="28"/>
        </w:rPr>
        <w:t xml:space="preserve"> </w:t>
      </w:r>
      <w:r w:rsidRPr="008312A6">
        <w:rPr>
          <w:rFonts w:eastAsia="Times New Roman"/>
          <w:color w:val="000000"/>
          <w:sz w:val="28"/>
        </w:rPr>
        <w:t xml:space="preserve">в соответствии с </w:t>
      </w:r>
      <w:r w:rsidRPr="008312A6">
        <w:rPr>
          <w:color w:val="000000"/>
          <w:sz w:val="28"/>
        </w:rPr>
        <w:t xml:space="preserve">Федеральным законом от 12.06.2002 года № 67-ФЗ </w:t>
      </w:r>
      <w:r w:rsidR="00A03B53" w:rsidRPr="008312A6">
        <w:rPr>
          <w:color w:val="000000"/>
          <w:sz w:val="28"/>
        </w:rPr>
        <w:t>«</w:t>
      </w:r>
      <w:r w:rsidRPr="008312A6">
        <w:rPr>
          <w:color w:val="000000"/>
          <w:sz w:val="28"/>
        </w:rPr>
        <w:t>Об основных гарантиях избирательных прав и права на участие в референдуме граждан Российской Федерации</w:t>
      </w:r>
      <w:r w:rsidR="00A03B53" w:rsidRPr="008312A6">
        <w:rPr>
          <w:color w:val="000000"/>
          <w:sz w:val="28"/>
        </w:rPr>
        <w:t>»</w:t>
      </w:r>
      <w:r w:rsidRPr="008312A6">
        <w:rPr>
          <w:color w:val="000000"/>
          <w:sz w:val="28"/>
        </w:rPr>
        <w:t>.</w:t>
      </w:r>
    </w:p>
    <w:p w:rsidR="009917B8" w:rsidRPr="008312A6" w:rsidRDefault="009917B8" w:rsidP="0081350A">
      <w:pPr>
        <w:shd w:val="clear" w:color="auto" w:fill="FFFFFF"/>
        <w:tabs>
          <w:tab w:val="left" w:pos="142"/>
        </w:tabs>
        <w:ind w:firstLine="851"/>
        <w:jc w:val="both"/>
        <w:rPr>
          <w:rFonts w:eastAsia="Times New Roman"/>
          <w:sz w:val="28"/>
        </w:rPr>
      </w:pPr>
      <w:r w:rsidRPr="008312A6">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00C06FBC">
        <w:rPr>
          <w:rFonts w:eastAsia="Times New Roman"/>
          <w:color w:val="000000"/>
          <w:sz w:val="28"/>
        </w:rPr>
        <w:t xml:space="preserve"> </w:t>
      </w:r>
      <w:r w:rsidRPr="008312A6">
        <w:rPr>
          <w:rFonts w:eastAsia="Times New Roman"/>
          <w:color w:val="000000"/>
          <w:sz w:val="28"/>
        </w:rPr>
        <w:t>и главы</w:t>
      </w:r>
      <w:r w:rsidRPr="008312A6">
        <w:rPr>
          <w:rFonts w:eastAsia="Times New Roman"/>
          <w:sz w:val="28"/>
        </w:rPr>
        <w:t xml:space="preserve"> администрации.</w:t>
      </w:r>
    </w:p>
    <w:p w:rsidR="009917B8" w:rsidRPr="008312A6" w:rsidRDefault="009917B8" w:rsidP="0081350A">
      <w:pPr>
        <w:shd w:val="clear" w:color="auto" w:fill="FFFFFF"/>
        <w:ind w:firstLine="900"/>
        <w:jc w:val="both"/>
        <w:rPr>
          <w:sz w:val="28"/>
        </w:rPr>
      </w:pPr>
      <w:r w:rsidRPr="008312A6">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Pr="008312A6" w:rsidRDefault="009917B8" w:rsidP="0081350A">
      <w:pPr>
        <w:shd w:val="clear" w:color="auto" w:fill="FFFFFF"/>
        <w:tabs>
          <w:tab w:val="left" w:pos="142"/>
        </w:tabs>
        <w:ind w:firstLine="851"/>
        <w:jc w:val="both"/>
        <w:rPr>
          <w:sz w:val="28"/>
        </w:rPr>
      </w:pPr>
      <w:r w:rsidRPr="008312A6">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Pr="008312A6" w:rsidRDefault="009917B8" w:rsidP="0081350A">
      <w:pPr>
        <w:tabs>
          <w:tab w:val="left" w:pos="142"/>
          <w:tab w:val="left" w:pos="360"/>
        </w:tabs>
        <w:ind w:firstLine="851"/>
        <w:jc w:val="both"/>
        <w:rPr>
          <w:sz w:val="28"/>
        </w:rPr>
      </w:pPr>
      <w:r w:rsidRPr="008312A6">
        <w:rPr>
          <w:rFonts w:eastAsia="Times New Roman"/>
          <w:sz w:val="28"/>
        </w:rPr>
        <w:t xml:space="preserve">8. </w:t>
      </w:r>
      <w:r w:rsidRPr="008312A6">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Pr="008312A6" w:rsidRDefault="009917B8" w:rsidP="0081350A">
      <w:pPr>
        <w:tabs>
          <w:tab w:val="left" w:pos="142"/>
          <w:tab w:val="left" w:pos="360"/>
        </w:tabs>
        <w:ind w:firstLine="851"/>
        <w:jc w:val="both"/>
        <w:rPr>
          <w:rFonts w:eastAsia="Times New Roman"/>
          <w:color w:val="000000"/>
          <w:sz w:val="28"/>
        </w:rPr>
      </w:pPr>
      <w:r w:rsidRPr="008312A6">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8312A6">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8312A6">
        <w:rPr>
          <w:rFonts w:eastAsia="Times New Roman"/>
          <w:color w:val="000000"/>
          <w:sz w:val="28"/>
        </w:rPr>
        <w:t>, а обеспечение проведения местного референдума осуществляется администрацией</w:t>
      </w:r>
      <w:r w:rsidR="00C06FBC">
        <w:rPr>
          <w:rFonts w:eastAsia="Times New Roman"/>
          <w:color w:val="000000"/>
          <w:sz w:val="28"/>
        </w:rPr>
        <w:t xml:space="preserve"> </w:t>
      </w:r>
      <w:r w:rsidRPr="008312A6">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Pr="008312A6" w:rsidRDefault="009917B8" w:rsidP="0081350A">
      <w:pPr>
        <w:shd w:val="clear" w:color="auto" w:fill="FFFFFF"/>
        <w:tabs>
          <w:tab w:val="left" w:pos="142"/>
        </w:tabs>
        <w:ind w:firstLine="851"/>
        <w:jc w:val="both"/>
        <w:rPr>
          <w:rFonts w:eastAsia="Times New Roman"/>
          <w:color w:val="000000"/>
          <w:sz w:val="28"/>
        </w:rPr>
      </w:pPr>
      <w:r w:rsidRPr="008312A6">
        <w:rPr>
          <w:rFonts w:eastAsia="Times New Roman"/>
          <w:sz w:val="28"/>
        </w:rPr>
        <w:t xml:space="preserve">9. </w:t>
      </w:r>
      <w:r w:rsidRPr="008312A6">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C06FBC">
        <w:rPr>
          <w:rFonts w:eastAsia="Times New Roman"/>
          <w:color w:val="000000"/>
          <w:sz w:val="28"/>
        </w:rPr>
        <w:t xml:space="preserve"> </w:t>
      </w:r>
      <w:r w:rsidRPr="008312A6">
        <w:rPr>
          <w:rFonts w:eastAsia="Times New Roman"/>
          <w:color w:val="000000"/>
          <w:sz w:val="28"/>
        </w:rPr>
        <w:t>поселения. Граждане Российской Федерации участвуют в местном</w:t>
      </w:r>
      <w:r w:rsidR="00C06FBC">
        <w:rPr>
          <w:rFonts w:eastAsia="Times New Roman"/>
          <w:color w:val="000000"/>
          <w:sz w:val="28"/>
        </w:rPr>
        <w:t xml:space="preserve"> </w:t>
      </w:r>
      <w:r w:rsidRPr="008312A6">
        <w:rPr>
          <w:rFonts w:eastAsia="Times New Roman"/>
          <w:color w:val="000000"/>
          <w:sz w:val="28"/>
        </w:rPr>
        <w:t>референдуме</w:t>
      </w:r>
      <w:r w:rsidR="00C06FBC">
        <w:rPr>
          <w:rFonts w:eastAsia="Times New Roman"/>
          <w:color w:val="000000"/>
          <w:sz w:val="28"/>
        </w:rPr>
        <w:t xml:space="preserve"> </w:t>
      </w:r>
      <w:r w:rsidRPr="008312A6">
        <w:rPr>
          <w:rFonts w:eastAsia="Times New Roman"/>
          <w:color w:val="000000"/>
          <w:sz w:val="28"/>
        </w:rPr>
        <w:t>на основе всеобщего равного и прямого волеизъявления при тайном голосовании.</w:t>
      </w:r>
    </w:p>
    <w:p w:rsidR="009917B8" w:rsidRPr="008312A6" w:rsidRDefault="009917B8" w:rsidP="0081350A">
      <w:pPr>
        <w:tabs>
          <w:tab w:val="left" w:pos="142"/>
        </w:tabs>
        <w:ind w:firstLine="851"/>
        <w:jc w:val="both"/>
        <w:rPr>
          <w:color w:val="000000"/>
          <w:sz w:val="28"/>
        </w:rPr>
      </w:pPr>
      <w:r w:rsidRPr="008312A6">
        <w:rPr>
          <w:color w:val="000000"/>
          <w:sz w:val="28"/>
        </w:rPr>
        <w:t>10.Итоги голосования и принятое на местном референдуме решение подлежат официальному опубликованию (обнародованию</w:t>
      </w:r>
      <w:r w:rsidRPr="008312A6">
        <w:rPr>
          <w:b/>
          <w:color w:val="000000"/>
          <w:sz w:val="28"/>
        </w:rPr>
        <w:t>)</w:t>
      </w:r>
      <w:r w:rsidRPr="008312A6">
        <w:rPr>
          <w:color w:val="000000"/>
          <w:sz w:val="28"/>
        </w:rPr>
        <w:t>.</w:t>
      </w:r>
    </w:p>
    <w:p w:rsidR="009917B8" w:rsidRPr="008312A6" w:rsidRDefault="009917B8" w:rsidP="0081350A">
      <w:pPr>
        <w:pStyle w:val="ac"/>
        <w:tabs>
          <w:tab w:val="left" w:pos="-1134"/>
          <w:tab w:val="left" w:pos="142"/>
        </w:tabs>
        <w:spacing w:after="0" w:line="100" w:lineRule="atLeast"/>
        <w:ind w:firstLine="851"/>
        <w:jc w:val="both"/>
        <w:rPr>
          <w:sz w:val="28"/>
        </w:rPr>
      </w:pPr>
      <w:r w:rsidRPr="008312A6">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Pr="008312A6" w:rsidRDefault="009917B8" w:rsidP="0081350A">
      <w:pPr>
        <w:pStyle w:val="ac"/>
        <w:tabs>
          <w:tab w:val="left" w:pos="142"/>
        </w:tabs>
        <w:spacing w:after="0" w:line="100" w:lineRule="atLeast"/>
        <w:ind w:firstLine="851"/>
        <w:jc w:val="both"/>
        <w:rPr>
          <w:color w:val="000000"/>
          <w:sz w:val="28"/>
        </w:rPr>
      </w:pPr>
      <w:r w:rsidRPr="008312A6">
        <w:rPr>
          <w:sz w:val="28"/>
        </w:rPr>
        <w:t xml:space="preserve">12. Гарантии права граждан на участие в местном референдуме, а также </w:t>
      </w:r>
      <w:r w:rsidRPr="008312A6">
        <w:rPr>
          <w:sz w:val="28"/>
        </w:rPr>
        <w:lastRenderedPageBreak/>
        <w:t xml:space="preserve">порядок подготовки и проведения местного референдума устанавливаются </w:t>
      </w:r>
      <w:r w:rsidRPr="008312A6">
        <w:rPr>
          <w:color w:val="000000"/>
          <w:sz w:val="28"/>
        </w:rPr>
        <w:t xml:space="preserve">Федеральным законом от 12.06.2002 № 67-ФЗ </w:t>
      </w:r>
      <w:r w:rsidR="00A03B53" w:rsidRPr="008312A6">
        <w:rPr>
          <w:color w:val="000000"/>
          <w:sz w:val="28"/>
        </w:rPr>
        <w:t>«</w:t>
      </w:r>
      <w:r w:rsidRPr="008312A6">
        <w:rPr>
          <w:color w:val="000000"/>
          <w:sz w:val="28"/>
        </w:rPr>
        <w:t>Об основных гарантиях избирательных прав  и права на участие в референдуме граждан Российской Федерации</w:t>
      </w:r>
      <w:r w:rsidR="00A03B53" w:rsidRPr="008312A6">
        <w:rPr>
          <w:color w:val="000000"/>
          <w:sz w:val="28"/>
        </w:rPr>
        <w:t>»</w:t>
      </w:r>
      <w:r w:rsidRPr="008312A6">
        <w:rPr>
          <w:color w:val="000000"/>
          <w:sz w:val="28"/>
        </w:rPr>
        <w:t xml:space="preserve">, Законом Краснодарского края от 23.07.2003 № 606-КЗ </w:t>
      </w:r>
      <w:r w:rsidR="00A03B53" w:rsidRPr="008312A6">
        <w:rPr>
          <w:color w:val="000000"/>
          <w:sz w:val="28"/>
        </w:rPr>
        <w:t>«</w:t>
      </w:r>
      <w:r w:rsidRPr="008312A6">
        <w:rPr>
          <w:color w:val="000000"/>
          <w:sz w:val="28"/>
        </w:rPr>
        <w:t>О референдумах в Краснодарском крае</w:t>
      </w:r>
      <w:r w:rsidR="00A03B53" w:rsidRPr="008312A6">
        <w:rPr>
          <w:color w:val="000000"/>
          <w:sz w:val="28"/>
        </w:rPr>
        <w:t>»</w:t>
      </w:r>
      <w:r w:rsidRPr="008312A6">
        <w:rPr>
          <w:color w:val="000000"/>
          <w:sz w:val="28"/>
        </w:rPr>
        <w:t>.</w:t>
      </w:r>
    </w:p>
    <w:p w:rsidR="009917B8" w:rsidRPr="008312A6" w:rsidRDefault="009917B8" w:rsidP="0081350A">
      <w:pPr>
        <w:tabs>
          <w:tab w:val="left" w:pos="142"/>
        </w:tabs>
        <w:ind w:firstLine="851"/>
        <w:jc w:val="both"/>
        <w:rPr>
          <w:rFonts w:eastAsia="Times New Roman"/>
          <w:sz w:val="28"/>
        </w:rPr>
      </w:pPr>
    </w:p>
    <w:p w:rsidR="00E04CD7" w:rsidRPr="008312A6" w:rsidRDefault="009917B8" w:rsidP="0081350A">
      <w:pPr>
        <w:tabs>
          <w:tab w:val="left" w:pos="142"/>
        </w:tabs>
        <w:ind w:firstLine="851"/>
        <w:jc w:val="both"/>
        <w:rPr>
          <w:rFonts w:eastAsia="Times New Roman"/>
          <w:b/>
          <w:sz w:val="28"/>
        </w:rPr>
      </w:pPr>
      <w:r w:rsidRPr="008312A6">
        <w:rPr>
          <w:rFonts w:eastAsia="Times New Roman"/>
          <w:b/>
          <w:sz w:val="28"/>
        </w:rPr>
        <w:t>Статья 13. Муниципальные выборы</w:t>
      </w:r>
    </w:p>
    <w:p w:rsidR="00E04CD7" w:rsidRPr="008312A6" w:rsidRDefault="009917B8" w:rsidP="0081350A">
      <w:pPr>
        <w:tabs>
          <w:tab w:val="left" w:pos="142"/>
        </w:tabs>
        <w:ind w:firstLine="851"/>
        <w:jc w:val="both"/>
        <w:rPr>
          <w:rFonts w:eastAsia="Times New Roman"/>
          <w:sz w:val="28"/>
        </w:rPr>
      </w:pPr>
      <w:r w:rsidRPr="008312A6">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Pr="008312A6" w:rsidRDefault="009917B8" w:rsidP="0081350A">
      <w:pPr>
        <w:ind w:firstLine="851"/>
        <w:jc w:val="both"/>
        <w:rPr>
          <w:sz w:val="28"/>
        </w:rPr>
      </w:pPr>
      <w:r w:rsidRPr="008312A6">
        <w:rPr>
          <w:rFonts w:eastAsia="Times New Roman"/>
          <w:sz w:val="28"/>
        </w:rPr>
        <w:t xml:space="preserve">2. </w:t>
      </w:r>
      <w:r w:rsidRPr="008312A6">
        <w:rPr>
          <w:sz w:val="28"/>
        </w:rPr>
        <w:t>Гарантии избирательных прав граждан при проведении муниципальных выборов, порядок назначения, подготовки, проведения</w:t>
      </w:r>
      <w:r w:rsidR="008A5688" w:rsidRPr="008312A6">
        <w:rPr>
          <w:sz w:val="28"/>
          <w:szCs w:val="28"/>
        </w:rPr>
        <w:t>,</w:t>
      </w:r>
      <w:r w:rsidR="008A5688" w:rsidRPr="008312A6">
        <w:rPr>
          <w:rFonts w:eastAsia="Calibri"/>
          <w:kern w:val="0"/>
          <w:sz w:val="28"/>
          <w:szCs w:val="28"/>
        </w:rPr>
        <w:t xml:space="preserve"> установления итогов и определения результатов</w:t>
      </w:r>
      <w:r w:rsidRPr="008312A6">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E04CD7" w:rsidRPr="008312A6" w:rsidRDefault="009917B8" w:rsidP="0081350A">
      <w:pPr>
        <w:ind w:firstLine="700"/>
        <w:jc w:val="both"/>
        <w:rPr>
          <w:sz w:val="28"/>
        </w:rPr>
      </w:pPr>
      <w:r w:rsidRPr="008312A6">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8312A6" w:rsidRDefault="00717F02" w:rsidP="00717F02">
      <w:pPr>
        <w:pStyle w:val="210"/>
        <w:jc w:val="both"/>
        <w:rPr>
          <w:szCs w:val="28"/>
        </w:rPr>
      </w:pPr>
      <w:r w:rsidRPr="008312A6">
        <w:rPr>
          <w:szCs w:val="28"/>
        </w:rPr>
        <w:t>3. Муниципальные выборы назначаются Советом не ранее чем за 90 дней и не позднее</w:t>
      </w:r>
      <w:r w:rsidR="00871047" w:rsidRPr="008312A6">
        <w:rPr>
          <w:szCs w:val="28"/>
        </w:rPr>
        <w:t>,</w:t>
      </w:r>
      <w:r w:rsidRPr="008312A6">
        <w:rPr>
          <w:szCs w:val="28"/>
        </w:rPr>
        <w:t xml:space="preserve"> чем за 80 дней до дня голосования.</w:t>
      </w:r>
      <w:r w:rsidR="00286E4A" w:rsidRPr="008312A6">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8312A6" w:rsidRDefault="00717F02" w:rsidP="00717F02">
      <w:pPr>
        <w:pStyle w:val="210"/>
        <w:jc w:val="both"/>
        <w:rPr>
          <w:szCs w:val="28"/>
        </w:rPr>
      </w:pPr>
      <w:r w:rsidRPr="008312A6">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8312A6">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8312A6" w:rsidRDefault="00717F02" w:rsidP="00717F02">
      <w:pPr>
        <w:pStyle w:val="210"/>
        <w:jc w:val="both"/>
        <w:rPr>
          <w:szCs w:val="28"/>
        </w:rPr>
      </w:pPr>
      <w:r w:rsidRPr="008312A6">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E04CD7" w:rsidRPr="008312A6" w:rsidRDefault="009917B8" w:rsidP="0081350A">
      <w:pPr>
        <w:pStyle w:val="WW-3"/>
        <w:tabs>
          <w:tab w:val="left" w:pos="142"/>
        </w:tabs>
        <w:rPr>
          <w:rFonts w:eastAsia="Times New Roman"/>
          <w:b w:val="0"/>
          <w:i w:val="0"/>
        </w:rPr>
      </w:pPr>
      <w:r w:rsidRPr="008312A6">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3D733C" w:rsidRPr="008312A6" w:rsidRDefault="003D733C" w:rsidP="003D733C">
      <w:pPr>
        <w:ind w:firstLine="709"/>
        <w:jc w:val="both"/>
        <w:rPr>
          <w:rFonts w:eastAsia="Times New Roman"/>
          <w:kern w:val="0"/>
          <w:sz w:val="28"/>
          <w:szCs w:val="28"/>
        </w:rPr>
      </w:pPr>
      <w:r w:rsidRPr="008312A6">
        <w:rPr>
          <w:rFonts w:eastAsia="Times New Roman"/>
          <w:sz w:val="28"/>
          <w:szCs w:val="28"/>
        </w:rPr>
        <w:t xml:space="preserve">4. </w:t>
      </w:r>
      <w:r w:rsidRPr="008312A6">
        <w:rPr>
          <w:sz w:val="28"/>
          <w:szCs w:val="28"/>
        </w:rPr>
        <w:t>В случае досрочного прекращения полномочий депутата</w:t>
      </w:r>
      <w:r w:rsidR="00663C85" w:rsidRPr="008312A6">
        <w:rPr>
          <w:sz w:val="28"/>
          <w:szCs w:val="28"/>
        </w:rPr>
        <w:t xml:space="preserve"> Совета</w:t>
      </w:r>
      <w:r w:rsidRPr="008312A6">
        <w:rPr>
          <w:sz w:val="28"/>
          <w:szCs w:val="28"/>
        </w:rPr>
        <w:t xml:space="preserve">, </w:t>
      </w:r>
      <w:r w:rsidRPr="008312A6">
        <w:rPr>
          <w:sz w:val="28"/>
          <w:szCs w:val="28"/>
        </w:rPr>
        <w:lastRenderedPageBreak/>
        <w:t>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3D733C" w:rsidRPr="008312A6" w:rsidRDefault="003D733C" w:rsidP="003D733C">
      <w:pPr>
        <w:ind w:firstLine="709"/>
        <w:jc w:val="both"/>
        <w:rPr>
          <w:sz w:val="28"/>
          <w:szCs w:val="28"/>
        </w:rPr>
      </w:pPr>
      <w:r w:rsidRPr="008312A6">
        <w:rPr>
          <w:sz w:val="28"/>
          <w:szCs w:val="28"/>
        </w:rPr>
        <w:t xml:space="preserve">Если в результате досрочного прекращения депутатских полномочий </w:t>
      </w:r>
      <w:r w:rsidR="00663C85" w:rsidRPr="008312A6">
        <w:rPr>
          <w:sz w:val="28"/>
          <w:szCs w:val="28"/>
        </w:rPr>
        <w:t>Совет</w:t>
      </w:r>
      <w:r w:rsidRPr="008312A6">
        <w:rPr>
          <w:sz w:val="28"/>
          <w:szCs w:val="28"/>
        </w:rPr>
        <w:t xml:space="preserve">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3D733C" w:rsidRPr="008312A6" w:rsidRDefault="003D733C" w:rsidP="003D733C">
      <w:pPr>
        <w:ind w:firstLine="709"/>
        <w:jc w:val="both"/>
        <w:rPr>
          <w:sz w:val="28"/>
          <w:szCs w:val="28"/>
        </w:rPr>
      </w:pPr>
      <w:r w:rsidRPr="008312A6">
        <w:rPr>
          <w:sz w:val="28"/>
          <w:szCs w:val="28"/>
        </w:rPr>
        <w:t xml:space="preserve">Дополнительные выборы не назначаются и не проводятся, если в результате этих выборов депутат </w:t>
      </w:r>
      <w:r w:rsidR="00663C85" w:rsidRPr="008312A6">
        <w:rPr>
          <w:sz w:val="28"/>
          <w:szCs w:val="28"/>
        </w:rPr>
        <w:t xml:space="preserve">Совета </w:t>
      </w:r>
      <w:r w:rsidRPr="008312A6">
        <w:rPr>
          <w:sz w:val="28"/>
          <w:szCs w:val="28"/>
        </w:rPr>
        <w:t>не может быть избран на срок более одного года.</w:t>
      </w:r>
    </w:p>
    <w:p w:rsidR="00E04CD7" w:rsidRPr="008312A6" w:rsidRDefault="003D733C" w:rsidP="003D733C">
      <w:pPr>
        <w:pStyle w:val="WW-3"/>
        <w:tabs>
          <w:tab w:val="left" w:pos="142"/>
        </w:tabs>
        <w:rPr>
          <w:rFonts w:eastAsia="Times New Roman"/>
          <w:b w:val="0"/>
          <w:i w:val="0"/>
          <w:szCs w:val="28"/>
        </w:rPr>
      </w:pPr>
      <w:r w:rsidRPr="008312A6">
        <w:rPr>
          <w:b w:val="0"/>
          <w:i w:val="0"/>
          <w:szCs w:val="28"/>
        </w:rPr>
        <w:t xml:space="preserve">Если в результате досрочного прекращения депутатских полномочий </w:t>
      </w:r>
      <w:r w:rsidR="00663C85" w:rsidRPr="008312A6">
        <w:rPr>
          <w:b w:val="0"/>
          <w:i w:val="0"/>
          <w:szCs w:val="28"/>
        </w:rPr>
        <w:t>Совет</w:t>
      </w:r>
      <w:r w:rsidRPr="008312A6">
        <w:rPr>
          <w:b w:val="0"/>
          <w:i w:val="0"/>
          <w:szCs w:val="28"/>
        </w:rPr>
        <w:t xml:space="preserve">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w:t>
      </w:r>
      <w:r w:rsidR="00663C85" w:rsidRPr="008312A6">
        <w:rPr>
          <w:b w:val="0"/>
          <w:i w:val="0"/>
          <w:szCs w:val="28"/>
        </w:rPr>
        <w:t>данной статьи</w:t>
      </w:r>
      <w:r w:rsidRPr="008312A6">
        <w:rPr>
          <w:b w:val="0"/>
          <w:i w:val="0"/>
          <w:szCs w:val="28"/>
        </w:rPr>
        <w:t>.</w:t>
      </w:r>
    </w:p>
    <w:p w:rsidR="009917B8" w:rsidRPr="008312A6" w:rsidRDefault="003D733C" w:rsidP="0081350A">
      <w:pPr>
        <w:tabs>
          <w:tab w:val="left" w:pos="142"/>
        </w:tabs>
        <w:ind w:firstLine="851"/>
        <w:jc w:val="both"/>
        <w:rPr>
          <w:sz w:val="28"/>
          <w:szCs w:val="28"/>
        </w:rPr>
      </w:pPr>
      <w:r w:rsidRPr="008312A6">
        <w:rPr>
          <w:sz w:val="28"/>
        </w:rPr>
        <w:t>5</w:t>
      </w:r>
      <w:r w:rsidR="009917B8" w:rsidRPr="008312A6">
        <w:rPr>
          <w:sz w:val="28"/>
        </w:rPr>
        <w:t xml:space="preserve">. </w:t>
      </w:r>
      <w:r w:rsidR="0039287C" w:rsidRPr="008312A6">
        <w:rPr>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Pr="008312A6" w:rsidRDefault="009917B8" w:rsidP="0081350A">
      <w:pPr>
        <w:tabs>
          <w:tab w:val="left" w:pos="-426"/>
        </w:tabs>
        <w:ind w:firstLine="851"/>
        <w:jc w:val="both"/>
      </w:pPr>
      <w:r w:rsidRPr="008312A6">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p>
    <w:p w:rsidR="00E04CD7" w:rsidRPr="008312A6" w:rsidRDefault="005E18B5" w:rsidP="005E18B5">
      <w:pPr>
        <w:widowControl/>
        <w:suppressAutoHyphens w:val="0"/>
        <w:autoSpaceDE w:val="0"/>
        <w:autoSpaceDN w:val="0"/>
        <w:adjustRightInd w:val="0"/>
        <w:ind w:firstLine="851"/>
        <w:jc w:val="both"/>
        <w:rPr>
          <w:sz w:val="28"/>
          <w:szCs w:val="28"/>
        </w:rPr>
      </w:pPr>
      <w:r w:rsidRPr="008312A6">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8312A6" w:rsidRDefault="003D733C" w:rsidP="008571DE">
      <w:pPr>
        <w:ind w:firstLine="851"/>
        <w:jc w:val="both"/>
        <w:rPr>
          <w:sz w:val="28"/>
          <w:szCs w:val="28"/>
        </w:rPr>
      </w:pPr>
      <w:r w:rsidRPr="008312A6">
        <w:rPr>
          <w:sz w:val="28"/>
        </w:rPr>
        <w:t>6</w:t>
      </w:r>
      <w:r w:rsidR="009917B8" w:rsidRPr="008312A6">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8312A6">
        <w:rPr>
          <w:sz w:val="28"/>
          <w:szCs w:val="28"/>
        </w:rPr>
        <w:t>сентября</w:t>
      </w:r>
      <w:r w:rsidR="00C06FBC">
        <w:rPr>
          <w:sz w:val="28"/>
          <w:szCs w:val="28"/>
        </w:rPr>
        <w:t xml:space="preserve"> </w:t>
      </w:r>
      <w:r w:rsidR="009917B8" w:rsidRPr="008312A6">
        <w:rPr>
          <w:sz w:val="28"/>
        </w:rPr>
        <w:t>года, в котором истекают полномочия органа местного самоуправления, избранного на досрочных выборах</w:t>
      </w:r>
      <w:r w:rsidR="008571DE" w:rsidRPr="008312A6">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8312A6">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8312A6">
        <w:rPr>
          <w:sz w:val="28"/>
          <w:szCs w:val="28"/>
        </w:rPr>
        <w:t>.</w:t>
      </w:r>
    </w:p>
    <w:p w:rsidR="009917B8" w:rsidRPr="008312A6" w:rsidRDefault="003D733C" w:rsidP="0081350A">
      <w:pPr>
        <w:ind w:firstLine="851"/>
        <w:jc w:val="both"/>
        <w:rPr>
          <w:sz w:val="28"/>
        </w:rPr>
      </w:pPr>
      <w:r w:rsidRPr="008312A6">
        <w:rPr>
          <w:rFonts w:eastAsia="Times New Roman"/>
          <w:sz w:val="28"/>
        </w:rPr>
        <w:t>7</w:t>
      </w:r>
      <w:r w:rsidR="009917B8" w:rsidRPr="008312A6">
        <w:rPr>
          <w:rFonts w:eastAsia="Times New Roman"/>
          <w:sz w:val="28"/>
        </w:rPr>
        <w:t>. Результаты муниципальных выборов подлежат официальному опубликованию (обнародованию) в сроки, установленные</w:t>
      </w:r>
      <w:r w:rsidR="00C06FBC">
        <w:rPr>
          <w:rFonts w:eastAsia="Times New Roman"/>
          <w:sz w:val="28"/>
        </w:rPr>
        <w:t xml:space="preserve"> </w:t>
      </w:r>
      <w:r w:rsidR="009917B8" w:rsidRPr="008312A6">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Pr="008312A6" w:rsidRDefault="009917B8" w:rsidP="0081350A">
      <w:pPr>
        <w:pStyle w:val="22"/>
        <w:tabs>
          <w:tab w:val="left" w:pos="142"/>
        </w:tabs>
        <w:spacing w:before="0" w:after="0"/>
        <w:ind w:firstLine="851"/>
        <w:rPr>
          <w:rFonts w:eastAsia="Times New Roman"/>
        </w:rPr>
      </w:pPr>
    </w:p>
    <w:p w:rsidR="00E04CD7" w:rsidRPr="008312A6" w:rsidRDefault="009917B8" w:rsidP="0081350A">
      <w:pPr>
        <w:pStyle w:val="a5"/>
        <w:tabs>
          <w:tab w:val="left" w:pos="142"/>
        </w:tabs>
        <w:spacing w:after="0"/>
        <w:ind w:firstLine="851"/>
        <w:jc w:val="both"/>
        <w:rPr>
          <w:rFonts w:eastAsia="Times New Roman"/>
          <w:b/>
          <w:sz w:val="28"/>
        </w:rPr>
      </w:pPr>
      <w:r w:rsidRPr="008312A6">
        <w:rPr>
          <w:rFonts w:eastAsia="Times New Roman"/>
          <w:b/>
          <w:sz w:val="28"/>
        </w:rPr>
        <w:t>Статья 14. Голосование по отзыву депутата</w:t>
      </w:r>
      <w:r w:rsidR="00C06FBC">
        <w:rPr>
          <w:rFonts w:eastAsia="Times New Roman"/>
          <w:b/>
          <w:sz w:val="28"/>
        </w:rPr>
        <w:t xml:space="preserve"> </w:t>
      </w:r>
      <w:r w:rsidRPr="008312A6">
        <w:rPr>
          <w:rFonts w:eastAsia="Times New Roman"/>
          <w:b/>
          <w:sz w:val="28"/>
        </w:rPr>
        <w:t>Совета, главы поселения, по вопросам изменения границ поселения, преобразования поселения</w:t>
      </w:r>
    </w:p>
    <w:p w:rsidR="009917B8" w:rsidRPr="008312A6" w:rsidRDefault="009917B8" w:rsidP="0081350A">
      <w:pPr>
        <w:tabs>
          <w:tab w:val="left" w:pos="-900"/>
          <w:tab w:val="left" w:pos="142"/>
        </w:tabs>
        <w:ind w:firstLine="851"/>
        <w:jc w:val="both"/>
        <w:rPr>
          <w:rFonts w:eastAsia="Times New Roman"/>
          <w:sz w:val="28"/>
        </w:rPr>
      </w:pPr>
      <w:r w:rsidRPr="008312A6">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Pr="008312A6" w:rsidRDefault="009917B8" w:rsidP="0081350A">
      <w:pPr>
        <w:pStyle w:val="ac"/>
        <w:spacing w:after="0" w:line="100" w:lineRule="atLeast"/>
        <w:ind w:firstLine="720"/>
        <w:jc w:val="both"/>
        <w:rPr>
          <w:sz w:val="28"/>
        </w:rPr>
      </w:pPr>
      <w:r w:rsidRPr="008312A6">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Pr="008312A6" w:rsidRDefault="009917B8" w:rsidP="0081350A">
      <w:pPr>
        <w:pStyle w:val="WW-2"/>
        <w:tabs>
          <w:tab w:val="left" w:pos="142"/>
        </w:tabs>
        <w:autoSpaceDE w:val="0"/>
      </w:pPr>
      <w:r w:rsidRPr="008312A6">
        <w:t>Основанием для отзыва не могут служить политические мотивы (политическая деятельность, позиция при голосовании).</w:t>
      </w:r>
    </w:p>
    <w:p w:rsidR="009917B8" w:rsidRPr="008312A6" w:rsidRDefault="009917B8" w:rsidP="0081350A">
      <w:pPr>
        <w:tabs>
          <w:tab w:val="left" w:pos="-900"/>
          <w:tab w:val="left" w:pos="142"/>
        </w:tabs>
        <w:ind w:firstLine="851"/>
        <w:jc w:val="both"/>
        <w:rPr>
          <w:rFonts w:eastAsia="Times New Roman"/>
          <w:sz w:val="28"/>
        </w:rPr>
      </w:pPr>
      <w:r w:rsidRPr="008312A6">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Pr="008312A6" w:rsidRDefault="009917B8" w:rsidP="0081350A">
      <w:pPr>
        <w:tabs>
          <w:tab w:val="left" w:pos="-900"/>
          <w:tab w:val="left" w:pos="142"/>
        </w:tabs>
        <w:ind w:firstLine="851"/>
        <w:jc w:val="both"/>
        <w:rPr>
          <w:rFonts w:eastAsia="Times New Roman"/>
          <w:sz w:val="28"/>
        </w:rPr>
      </w:pPr>
      <w:r w:rsidRPr="008312A6">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C06FBC">
        <w:rPr>
          <w:rFonts w:eastAsia="Times New Roman"/>
          <w:sz w:val="28"/>
        </w:rPr>
        <w:t xml:space="preserve"> </w:t>
      </w:r>
      <w:r w:rsidRPr="008312A6">
        <w:rPr>
          <w:rFonts w:eastAsia="Times New Roman"/>
          <w:sz w:val="28"/>
        </w:rPr>
        <w:t>комиссии (комитета) Совета, а также</w:t>
      </w:r>
      <w:r w:rsidR="00C06FBC">
        <w:rPr>
          <w:rFonts w:eastAsia="Times New Roman"/>
          <w:sz w:val="28"/>
        </w:rPr>
        <w:t xml:space="preserve"> </w:t>
      </w:r>
      <w:r w:rsidRPr="008312A6">
        <w:rPr>
          <w:rFonts w:eastAsia="Times New Roman"/>
          <w:sz w:val="28"/>
        </w:rPr>
        <w:t xml:space="preserve">уклонение или отказ от выполнения поручений Совета. </w:t>
      </w:r>
    </w:p>
    <w:p w:rsidR="009917B8" w:rsidRPr="008312A6" w:rsidRDefault="009917B8" w:rsidP="0081350A">
      <w:pPr>
        <w:pStyle w:val="3"/>
        <w:keepNext w:val="0"/>
        <w:tabs>
          <w:tab w:val="left" w:pos="851"/>
        </w:tabs>
        <w:ind w:left="0" w:firstLine="851"/>
        <w:rPr>
          <w:rFonts w:eastAsia="Times New Roman"/>
          <w:b w:val="0"/>
          <w:i w:val="0"/>
          <w:color w:val="000000"/>
          <w:sz w:val="28"/>
        </w:rPr>
      </w:pPr>
      <w:r w:rsidRPr="008312A6">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Pr="008312A6" w:rsidRDefault="009917B8" w:rsidP="0081350A">
      <w:pPr>
        <w:tabs>
          <w:tab w:val="left" w:pos="-900"/>
          <w:tab w:val="left" w:pos="142"/>
        </w:tabs>
        <w:ind w:firstLine="851"/>
        <w:jc w:val="both"/>
        <w:rPr>
          <w:rFonts w:eastAsia="Times New Roman"/>
          <w:sz w:val="28"/>
        </w:rPr>
      </w:pPr>
      <w:r w:rsidRPr="008312A6">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Pr="008312A6" w:rsidRDefault="009917B8" w:rsidP="0081350A">
      <w:pPr>
        <w:pStyle w:val="3"/>
        <w:keepNext w:val="0"/>
        <w:tabs>
          <w:tab w:val="left" w:pos="851"/>
        </w:tabs>
        <w:ind w:left="0" w:firstLine="851"/>
        <w:rPr>
          <w:rFonts w:eastAsia="Times New Roman"/>
          <w:b w:val="0"/>
          <w:i w:val="0"/>
          <w:color w:val="000000"/>
          <w:sz w:val="28"/>
        </w:rPr>
      </w:pPr>
      <w:r w:rsidRPr="008312A6">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Pr="008312A6" w:rsidRDefault="009917B8" w:rsidP="0081350A">
      <w:pPr>
        <w:pStyle w:val="21"/>
        <w:tabs>
          <w:tab w:val="left" w:pos="142"/>
        </w:tabs>
        <w:ind w:firstLine="851"/>
        <w:rPr>
          <w:rFonts w:eastAsia="Times New Roman"/>
        </w:rPr>
      </w:pPr>
      <w:r w:rsidRPr="008312A6">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Pr="008312A6" w:rsidRDefault="009917B8" w:rsidP="0081350A">
      <w:pPr>
        <w:pStyle w:val="3"/>
        <w:keepNext w:val="0"/>
        <w:tabs>
          <w:tab w:val="left" w:pos="851"/>
        </w:tabs>
        <w:ind w:left="0" w:firstLine="851"/>
        <w:rPr>
          <w:rFonts w:eastAsia="Times New Roman"/>
          <w:b w:val="0"/>
          <w:i w:val="0"/>
          <w:color w:val="000000"/>
          <w:sz w:val="28"/>
        </w:rPr>
      </w:pPr>
      <w:r w:rsidRPr="008312A6">
        <w:rPr>
          <w:rFonts w:eastAsia="Times New Roman"/>
          <w:b w:val="0"/>
          <w:i w:val="0"/>
          <w:color w:val="000000"/>
          <w:sz w:val="28"/>
        </w:rPr>
        <w:t>5. Отзыв по указанным основаниям не освобождает депутата Совета, главу поселения</w:t>
      </w:r>
      <w:r w:rsidR="00C06FBC">
        <w:rPr>
          <w:rFonts w:eastAsia="Times New Roman"/>
          <w:b w:val="0"/>
          <w:i w:val="0"/>
          <w:color w:val="000000"/>
          <w:sz w:val="28"/>
        </w:rPr>
        <w:t xml:space="preserve"> </w:t>
      </w:r>
      <w:r w:rsidRPr="008312A6">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Pr="008312A6" w:rsidRDefault="009917B8" w:rsidP="0081350A">
      <w:pPr>
        <w:tabs>
          <w:tab w:val="left" w:pos="-900"/>
          <w:tab w:val="left" w:pos="142"/>
        </w:tabs>
        <w:ind w:firstLine="851"/>
        <w:jc w:val="both"/>
        <w:rPr>
          <w:rFonts w:eastAsia="Times New Roman"/>
          <w:color w:val="000000"/>
          <w:sz w:val="28"/>
        </w:rPr>
      </w:pPr>
      <w:r w:rsidRPr="008312A6">
        <w:rPr>
          <w:rFonts w:eastAsia="Times New Roman"/>
          <w:sz w:val="28"/>
        </w:rPr>
        <w:t xml:space="preserve">6. </w:t>
      </w:r>
      <w:r w:rsidRPr="008312A6">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sidRPr="008312A6">
        <w:rPr>
          <w:rFonts w:eastAsia="Times New Roman"/>
          <w:sz w:val="28"/>
        </w:rPr>
        <w:t>, главы поселения</w:t>
      </w:r>
      <w:r w:rsidRPr="008312A6">
        <w:rPr>
          <w:rFonts w:eastAsia="Times New Roman"/>
          <w:color w:val="000000"/>
          <w:sz w:val="28"/>
        </w:rPr>
        <w:t xml:space="preserve"> в порядке, установленном статьями 73, 74</w:t>
      </w:r>
      <w:r w:rsidR="00FD7F06" w:rsidRPr="008312A6">
        <w:rPr>
          <w:color w:val="000000"/>
          <w:sz w:val="28"/>
          <w:szCs w:val="28"/>
        </w:rPr>
        <w:t>, 74.1</w:t>
      </w:r>
      <w:r w:rsidRPr="008312A6">
        <w:rPr>
          <w:rFonts w:eastAsia="Times New Roman"/>
          <w:color w:val="000000"/>
          <w:sz w:val="28"/>
        </w:rPr>
        <w:t xml:space="preserve"> Федерального закона </w:t>
      </w:r>
      <w:r w:rsidRPr="008312A6">
        <w:rPr>
          <w:sz w:val="28"/>
        </w:rPr>
        <w:t>от 06.10.2003 № 131-ФЗ</w:t>
      </w:r>
      <w:r w:rsidRPr="008312A6">
        <w:rPr>
          <w:rFonts w:eastAsia="Times New Roman"/>
          <w:color w:val="000000"/>
          <w:sz w:val="28"/>
        </w:rPr>
        <w:t xml:space="preserve"> «Об общих принципах организации местного самоуправления в Российской Федерации». </w:t>
      </w:r>
    </w:p>
    <w:p w:rsidR="009917B8" w:rsidRPr="008312A6" w:rsidRDefault="009917B8" w:rsidP="0081350A">
      <w:pPr>
        <w:tabs>
          <w:tab w:val="left" w:pos="-900"/>
          <w:tab w:val="left" w:pos="142"/>
        </w:tabs>
        <w:ind w:firstLine="851"/>
        <w:jc w:val="both"/>
        <w:rPr>
          <w:rFonts w:eastAsia="Times New Roman"/>
          <w:sz w:val="28"/>
        </w:rPr>
      </w:pPr>
      <w:r w:rsidRPr="008312A6">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Pr="008312A6" w:rsidRDefault="0094135B" w:rsidP="0081350A">
      <w:pPr>
        <w:pStyle w:val="31"/>
        <w:tabs>
          <w:tab w:val="left" w:pos="142"/>
        </w:tabs>
        <w:ind w:firstLine="851"/>
        <w:jc w:val="both"/>
        <w:rPr>
          <w:rFonts w:eastAsia="Times New Roman"/>
          <w:sz w:val="28"/>
        </w:rPr>
      </w:pPr>
      <w:r w:rsidRPr="008312A6">
        <w:rPr>
          <w:rFonts w:eastAsia="Times New Roman"/>
          <w:color w:val="000000"/>
          <w:sz w:val="28"/>
        </w:rPr>
        <w:t>7</w:t>
      </w:r>
      <w:r w:rsidR="009917B8" w:rsidRPr="008312A6">
        <w:rPr>
          <w:rFonts w:eastAsia="Times New Roman"/>
          <w:color w:val="000000"/>
          <w:sz w:val="28"/>
        </w:rPr>
        <w:t xml:space="preserve">. </w:t>
      </w:r>
      <w:r w:rsidR="009917B8" w:rsidRPr="008312A6">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8312A6" w:rsidRDefault="009917B8" w:rsidP="0081350A">
      <w:pPr>
        <w:pStyle w:val="31"/>
        <w:tabs>
          <w:tab w:val="left" w:pos="142"/>
        </w:tabs>
        <w:ind w:firstLine="851"/>
        <w:jc w:val="both"/>
        <w:rPr>
          <w:rFonts w:eastAsia="Times New Roman"/>
          <w:sz w:val="28"/>
        </w:rPr>
      </w:pPr>
      <w:r w:rsidRPr="008312A6">
        <w:rPr>
          <w:rFonts w:eastAsia="Times New Roman"/>
          <w:sz w:val="28"/>
        </w:rPr>
        <w:t>Инициативная группа образуется гражданами,</w:t>
      </w:r>
      <w:r w:rsidR="00C06FBC">
        <w:rPr>
          <w:rFonts w:eastAsia="Times New Roman"/>
          <w:sz w:val="28"/>
        </w:rPr>
        <w:t xml:space="preserve"> </w:t>
      </w:r>
      <w:r w:rsidRPr="008312A6">
        <w:rPr>
          <w:rFonts w:eastAsia="Times New Roman"/>
          <w:sz w:val="28"/>
        </w:rPr>
        <w:t xml:space="preserve">указанными в части 1 </w:t>
      </w:r>
      <w:r w:rsidRPr="008312A6">
        <w:rPr>
          <w:rFonts w:eastAsia="Times New Roman"/>
          <w:sz w:val="28"/>
        </w:rPr>
        <w:lastRenderedPageBreak/>
        <w:t xml:space="preserve">настоящей статьи, по месту своего жительства на собрании. </w:t>
      </w:r>
    </w:p>
    <w:p w:rsidR="009917B8" w:rsidRPr="008312A6" w:rsidRDefault="0094135B" w:rsidP="0081350A">
      <w:pPr>
        <w:pStyle w:val="ac"/>
        <w:tabs>
          <w:tab w:val="left" w:pos="142"/>
        </w:tabs>
        <w:spacing w:after="0" w:line="100" w:lineRule="atLeast"/>
        <w:ind w:firstLine="851"/>
        <w:jc w:val="both"/>
        <w:rPr>
          <w:rFonts w:eastAsia="Times New Roman"/>
          <w:sz w:val="28"/>
        </w:rPr>
      </w:pPr>
      <w:r w:rsidRPr="008312A6">
        <w:rPr>
          <w:rFonts w:eastAsia="Times New Roman"/>
          <w:sz w:val="28"/>
        </w:rPr>
        <w:t>8</w:t>
      </w:r>
      <w:r w:rsidR="009917B8" w:rsidRPr="008312A6">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8312A6" w:rsidRDefault="009917B8" w:rsidP="0081350A">
      <w:pPr>
        <w:tabs>
          <w:tab w:val="left" w:pos="142"/>
        </w:tabs>
        <w:autoSpaceDE w:val="0"/>
        <w:ind w:firstLine="851"/>
        <w:jc w:val="both"/>
        <w:rPr>
          <w:rFonts w:eastAsia="Times New Roman"/>
          <w:color w:val="000000"/>
          <w:sz w:val="28"/>
        </w:rPr>
      </w:pPr>
      <w:r w:rsidRPr="008312A6">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8312A6">
        <w:rPr>
          <w:rFonts w:eastAsia="Times New Roman"/>
          <w:b/>
          <w:color w:val="000000"/>
          <w:sz w:val="28"/>
        </w:rPr>
        <w:t xml:space="preserve">, </w:t>
      </w:r>
      <w:r w:rsidRPr="008312A6">
        <w:rPr>
          <w:rFonts w:eastAsia="Times New Roman"/>
          <w:color w:val="000000"/>
          <w:sz w:val="28"/>
        </w:rPr>
        <w:t>но не менее 10 человек.</w:t>
      </w:r>
    </w:p>
    <w:p w:rsidR="009917B8" w:rsidRPr="008312A6" w:rsidRDefault="0094135B" w:rsidP="0081350A">
      <w:pPr>
        <w:tabs>
          <w:tab w:val="left" w:pos="142"/>
        </w:tabs>
        <w:autoSpaceDE w:val="0"/>
        <w:ind w:firstLine="851"/>
        <w:jc w:val="both"/>
        <w:rPr>
          <w:rFonts w:eastAsia="Times New Roman"/>
          <w:color w:val="000000"/>
          <w:sz w:val="28"/>
        </w:rPr>
      </w:pPr>
      <w:r w:rsidRPr="008312A6">
        <w:rPr>
          <w:rFonts w:eastAsia="Times New Roman"/>
          <w:color w:val="000000"/>
          <w:sz w:val="28"/>
        </w:rPr>
        <w:t>9</w:t>
      </w:r>
      <w:r w:rsidR="009917B8" w:rsidRPr="008312A6">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Pr="008312A6" w:rsidRDefault="009917B8" w:rsidP="0081350A">
      <w:pPr>
        <w:tabs>
          <w:tab w:val="left" w:pos="142"/>
        </w:tabs>
        <w:autoSpaceDE w:val="0"/>
        <w:ind w:firstLine="851"/>
        <w:jc w:val="both"/>
        <w:rPr>
          <w:rFonts w:eastAsia="Times New Roman"/>
          <w:color w:val="000000"/>
          <w:sz w:val="28"/>
        </w:rPr>
      </w:pPr>
      <w:r w:rsidRPr="008312A6">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Pr="008312A6" w:rsidRDefault="009917B8" w:rsidP="0081350A">
      <w:pPr>
        <w:tabs>
          <w:tab w:val="left" w:pos="142"/>
          <w:tab w:val="left" w:pos="555"/>
        </w:tabs>
        <w:autoSpaceDE w:val="0"/>
        <w:ind w:firstLine="851"/>
        <w:jc w:val="both"/>
        <w:rPr>
          <w:rFonts w:eastAsia="Times New Roman"/>
          <w:color w:val="000000"/>
          <w:sz w:val="28"/>
        </w:rPr>
      </w:pPr>
      <w:r w:rsidRPr="008312A6">
        <w:rPr>
          <w:rFonts w:eastAsia="Times New Roman"/>
          <w:color w:val="000000"/>
          <w:sz w:val="28"/>
        </w:rPr>
        <w:t xml:space="preserve">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(бездействия)отзываемого лица и протокол собрания инициативной группы, </w:t>
      </w:r>
      <w:r w:rsidR="00C36084" w:rsidRPr="008312A6">
        <w:rPr>
          <w:rFonts w:eastAsia="Times New Roman"/>
          <w:color w:val="000000"/>
          <w:sz w:val="28"/>
        </w:rPr>
        <w:t>на котором</w:t>
      </w:r>
      <w:r w:rsidR="00C06FBC">
        <w:rPr>
          <w:rFonts w:eastAsia="Times New Roman"/>
          <w:color w:val="000000"/>
          <w:sz w:val="28"/>
        </w:rPr>
        <w:t xml:space="preserve"> </w:t>
      </w:r>
      <w:r w:rsidRPr="008312A6">
        <w:rPr>
          <w:rFonts w:eastAsia="Times New Roman"/>
          <w:color w:val="000000"/>
          <w:sz w:val="28"/>
        </w:rPr>
        <w:t>было принято решение о его отзыве. Указанный протокол должен содержать следующие решения:</w:t>
      </w:r>
    </w:p>
    <w:p w:rsidR="009917B8" w:rsidRPr="008312A6" w:rsidRDefault="009917B8" w:rsidP="0081350A">
      <w:pPr>
        <w:tabs>
          <w:tab w:val="left" w:pos="142"/>
          <w:tab w:val="left" w:pos="555"/>
        </w:tabs>
        <w:autoSpaceDE w:val="0"/>
        <w:ind w:firstLine="851"/>
        <w:jc w:val="both"/>
        <w:rPr>
          <w:rFonts w:eastAsia="Times New Roman"/>
          <w:color w:val="000000"/>
          <w:sz w:val="28"/>
        </w:rPr>
      </w:pPr>
      <w:r w:rsidRPr="008312A6">
        <w:rPr>
          <w:rFonts w:eastAsia="Times New Roman"/>
          <w:color w:val="000000"/>
          <w:sz w:val="28"/>
        </w:rPr>
        <w:t>1) об образовании инициативной группы по отзыву депутата Совета, главы поселения;</w:t>
      </w:r>
    </w:p>
    <w:p w:rsidR="009917B8" w:rsidRPr="008312A6" w:rsidRDefault="009917B8" w:rsidP="0081350A">
      <w:pPr>
        <w:tabs>
          <w:tab w:val="left" w:pos="142"/>
          <w:tab w:val="left" w:pos="555"/>
        </w:tabs>
        <w:autoSpaceDE w:val="0"/>
        <w:ind w:firstLine="851"/>
        <w:jc w:val="both"/>
        <w:rPr>
          <w:rFonts w:eastAsia="Times New Roman"/>
          <w:color w:val="000000"/>
          <w:sz w:val="28"/>
        </w:rPr>
      </w:pPr>
      <w:r w:rsidRPr="008312A6">
        <w:rPr>
          <w:rFonts w:eastAsia="Times New Roman"/>
          <w:color w:val="000000"/>
          <w:sz w:val="28"/>
        </w:rPr>
        <w:t>2) о назначении уполномоченных представителей инициативной группы.</w:t>
      </w:r>
    </w:p>
    <w:p w:rsidR="009917B8" w:rsidRPr="008312A6" w:rsidRDefault="009917B8" w:rsidP="0081350A">
      <w:pPr>
        <w:tabs>
          <w:tab w:val="left" w:pos="-142"/>
          <w:tab w:val="left" w:pos="0"/>
          <w:tab w:val="left" w:pos="142"/>
        </w:tabs>
        <w:autoSpaceDE w:val="0"/>
        <w:ind w:firstLine="821"/>
        <w:jc w:val="both"/>
        <w:rPr>
          <w:color w:val="000000"/>
          <w:sz w:val="28"/>
        </w:rPr>
      </w:pPr>
      <w:r w:rsidRPr="008312A6">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sidRPr="008312A6">
        <w:rPr>
          <w:color w:val="000000"/>
          <w:sz w:val="28"/>
        </w:rPr>
        <w:t>настоящей статьей порядка выдвижения инициативы проведения голосования по отзыву депутата Совета, главы поселения.</w:t>
      </w:r>
    </w:p>
    <w:p w:rsidR="00E04CD7" w:rsidRPr="008312A6" w:rsidRDefault="009917B8" w:rsidP="0081350A">
      <w:pPr>
        <w:tabs>
          <w:tab w:val="left" w:pos="-142"/>
          <w:tab w:val="left" w:pos="0"/>
          <w:tab w:val="left" w:pos="142"/>
        </w:tabs>
        <w:autoSpaceDE w:val="0"/>
        <w:ind w:firstLine="821"/>
        <w:jc w:val="both"/>
        <w:rPr>
          <w:color w:val="000000"/>
          <w:sz w:val="28"/>
        </w:rPr>
      </w:pPr>
      <w:r w:rsidRPr="008312A6">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C06FBC">
        <w:rPr>
          <w:color w:val="000000"/>
          <w:sz w:val="28"/>
        </w:rPr>
        <w:t xml:space="preserve"> </w:t>
      </w:r>
      <w:r w:rsidRPr="008312A6">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8312A6" w:rsidRDefault="009917B8" w:rsidP="0081350A">
      <w:pPr>
        <w:tabs>
          <w:tab w:val="left" w:pos="142"/>
        </w:tabs>
        <w:autoSpaceDE w:val="0"/>
        <w:ind w:firstLine="851"/>
        <w:jc w:val="both"/>
        <w:rPr>
          <w:rFonts w:eastAsia="Times New Roman"/>
          <w:color w:val="000000"/>
          <w:sz w:val="28"/>
        </w:rPr>
      </w:pPr>
      <w:r w:rsidRPr="008312A6">
        <w:rPr>
          <w:rFonts w:eastAsia="Times New Roman"/>
          <w:color w:val="000000"/>
          <w:sz w:val="28"/>
        </w:rPr>
        <w:t>1</w:t>
      </w:r>
      <w:r w:rsidR="0094135B" w:rsidRPr="008312A6">
        <w:rPr>
          <w:rFonts w:eastAsia="Times New Roman"/>
          <w:color w:val="000000"/>
          <w:sz w:val="28"/>
        </w:rPr>
        <w:t>0</w:t>
      </w:r>
      <w:r w:rsidRPr="008312A6">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8312A6">
        <w:rPr>
          <w:rFonts w:eastAsia="Times New Roman"/>
          <w:sz w:val="28"/>
        </w:rPr>
        <w:t xml:space="preserve"> </w:t>
      </w:r>
      <w:r w:rsidRPr="008312A6">
        <w:rPr>
          <w:rFonts w:eastAsia="Times New Roman"/>
          <w:sz w:val="28"/>
        </w:rPr>
        <w:lastRenderedPageBreak/>
        <w:t>Совета</w:t>
      </w:r>
      <w:r w:rsidRPr="008312A6">
        <w:rPr>
          <w:rFonts w:eastAsia="Times New Roman"/>
          <w:color w:val="000000"/>
          <w:sz w:val="28"/>
        </w:rPr>
        <w:t xml:space="preserve">, главы </w:t>
      </w:r>
      <w:r w:rsidRPr="008312A6">
        <w:rPr>
          <w:rFonts w:eastAsia="Times New Roman"/>
          <w:sz w:val="28"/>
        </w:rPr>
        <w:t>поселения</w:t>
      </w:r>
      <w:r w:rsidRPr="008312A6">
        <w:rPr>
          <w:rFonts w:eastAsia="Times New Roman"/>
          <w:color w:val="000000"/>
          <w:sz w:val="28"/>
        </w:rPr>
        <w:t>.</w:t>
      </w:r>
    </w:p>
    <w:p w:rsidR="009917B8" w:rsidRPr="008312A6" w:rsidRDefault="009917B8" w:rsidP="0081350A">
      <w:pPr>
        <w:tabs>
          <w:tab w:val="left" w:pos="142"/>
        </w:tabs>
        <w:autoSpaceDE w:val="0"/>
        <w:ind w:firstLine="851"/>
        <w:jc w:val="both"/>
        <w:rPr>
          <w:rFonts w:eastAsia="Times New Roman"/>
          <w:color w:val="000000"/>
          <w:sz w:val="28"/>
          <w:szCs w:val="28"/>
        </w:rPr>
      </w:pPr>
      <w:r w:rsidRPr="008312A6">
        <w:rPr>
          <w:rFonts w:eastAsia="Times New Roman"/>
          <w:color w:val="000000"/>
          <w:sz w:val="28"/>
          <w:szCs w:val="28"/>
        </w:rPr>
        <w:t xml:space="preserve">Подписи собираются путем заполнения подписных листов, содержащих предложение о проведении голосования по отзыву. </w:t>
      </w:r>
    </w:p>
    <w:p w:rsidR="00E04CD7" w:rsidRPr="008312A6" w:rsidRDefault="00A8761A" w:rsidP="0081350A">
      <w:pPr>
        <w:tabs>
          <w:tab w:val="left" w:pos="142"/>
        </w:tabs>
        <w:autoSpaceDE w:val="0"/>
        <w:ind w:firstLine="851"/>
        <w:jc w:val="both"/>
        <w:rPr>
          <w:rFonts w:eastAsia="Times New Roman"/>
          <w:color w:val="000000"/>
          <w:sz w:val="28"/>
        </w:rPr>
      </w:pPr>
      <w:r w:rsidRPr="008312A6">
        <w:rPr>
          <w:sz w:val="28"/>
          <w:szCs w:val="28"/>
        </w:rPr>
        <w:t xml:space="preserve">Подписные листы изготавливаются по форме, установленной </w:t>
      </w:r>
      <w:r w:rsidRPr="008312A6">
        <w:rPr>
          <w:color w:val="000000"/>
          <w:sz w:val="28"/>
          <w:szCs w:val="28"/>
        </w:rPr>
        <w:t>приложением 9 к Федеральному закону от 12.06.2002 № 67-ФЗ «</w:t>
      </w:r>
      <w:r w:rsidRPr="008312A6">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8312A6">
        <w:rPr>
          <w:color w:val="000000"/>
          <w:sz w:val="28"/>
          <w:szCs w:val="28"/>
        </w:rPr>
        <w:t>Законом Краснодарского края от 23.07.2003 № 606-КЗ «О референдумах в Краснодарском крае».</w:t>
      </w:r>
    </w:p>
    <w:p w:rsidR="009917B8" w:rsidRPr="008312A6" w:rsidRDefault="009917B8" w:rsidP="0081350A">
      <w:pPr>
        <w:tabs>
          <w:tab w:val="left" w:pos="142"/>
        </w:tabs>
        <w:autoSpaceDE w:val="0"/>
        <w:ind w:firstLine="851"/>
        <w:jc w:val="both"/>
        <w:rPr>
          <w:rFonts w:eastAsia="Times New Roman"/>
          <w:color w:val="000000"/>
          <w:sz w:val="28"/>
        </w:rPr>
      </w:pPr>
      <w:r w:rsidRPr="008312A6">
        <w:rPr>
          <w:rFonts w:eastAsia="Times New Roman"/>
          <w:color w:val="000000"/>
          <w:sz w:val="28"/>
        </w:rPr>
        <w:t>1</w:t>
      </w:r>
      <w:r w:rsidR="0094135B" w:rsidRPr="008312A6">
        <w:rPr>
          <w:rFonts w:eastAsia="Times New Roman"/>
          <w:color w:val="000000"/>
          <w:sz w:val="28"/>
        </w:rPr>
        <w:t>1</w:t>
      </w:r>
      <w:r w:rsidRPr="008312A6">
        <w:rPr>
          <w:rFonts w:eastAsia="Times New Roman"/>
          <w:color w:val="000000"/>
          <w:sz w:val="28"/>
        </w:rPr>
        <w:t xml:space="preserve">. </w:t>
      </w:r>
      <w:r w:rsidR="00DB6164" w:rsidRPr="008312A6">
        <w:rPr>
          <w:color w:val="000000"/>
          <w:sz w:val="28"/>
          <w:szCs w:val="28"/>
        </w:rPr>
        <w:t xml:space="preserve">Количество </w:t>
      </w:r>
      <w:r w:rsidRPr="008312A6">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E04CD7" w:rsidRPr="008312A6" w:rsidRDefault="00DB6164" w:rsidP="0081350A">
      <w:pPr>
        <w:tabs>
          <w:tab w:val="left" w:pos="-142"/>
          <w:tab w:val="left" w:pos="0"/>
          <w:tab w:val="left" w:pos="142"/>
        </w:tabs>
        <w:autoSpaceDE w:val="0"/>
        <w:ind w:firstLine="821"/>
        <w:jc w:val="both"/>
        <w:rPr>
          <w:color w:val="000000"/>
          <w:sz w:val="28"/>
        </w:rPr>
      </w:pPr>
      <w:r w:rsidRPr="008312A6">
        <w:rPr>
          <w:color w:val="000000"/>
          <w:sz w:val="28"/>
          <w:szCs w:val="28"/>
        </w:rPr>
        <w:t xml:space="preserve">Количество </w:t>
      </w:r>
      <w:r w:rsidR="009917B8" w:rsidRPr="008312A6">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BF630E" w:rsidRPr="008312A6" w:rsidRDefault="009917B8" w:rsidP="0094135B">
      <w:pPr>
        <w:tabs>
          <w:tab w:val="left" w:pos="142"/>
        </w:tabs>
        <w:autoSpaceDE w:val="0"/>
        <w:ind w:firstLine="851"/>
        <w:jc w:val="both"/>
        <w:rPr>
          <w:rFonts w:eastAsia="Times New Roman"/>
          <w:color w:val="000000"/>
          <w:sz w:val="28"/>
        </w:rPr>
      </w:pPr>
      <w:r w:rsidRPr="008312A6">
        <w:rPr>
          <w:rFonts w:eastAsia="Times New Roman"/>
          <w:color w:val="000000"/>
          <w:sz w:val="28"/>
        </w:rPr>
        <w:t>1</w:t>
      </w:r>
      <w:r w:rsidR="0094135B" w:rsidRPr="008312A6">
        <w:rPr>
          <w:rFonts w:eastAsia="Times New Roman"/>
          <w:color w:val="000000"/>
          <w:sz w:val="28"/>
        </w:rPr>
        <w:t>2</w:t>
      </w:r>
      <w:r w:rsidRPr="008312A6">
        <w:rPr>
          <w:rFonts w:eastAsia="Times New Roman"/>
          <w:color w:val="000000"/>
          <w:sz w:val="28"/>
        </w:rPr>
        <w:t xml:space="preserve">. </w:t>
      </w:r>
      <w:r w:rsidR="00DB6164" w:rsidRPr="008312A6">
        <w:rPr>
          <w:color w:val="000000"/>
          <w:sz w:val="28"/>
          <w:szCs w:val="28"/>
        </w:rPr>
        <w:t xml:space="preserve">Количество </w:t>
      </w:r>
      <w:r w:rsidRPr="008312A6">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8312A6">
        <w:rPr>
          <w:color w:val="000000"/>
          <w:sz w:val="28"/>
          <w:szCs w:val="28"/>
        </w:rPr>
        <w:t xml:space="preserve">количество </w:t>
      </w:r>
      <w:r w:rsidRPr="008312A6">
        <w:rPr>
          <w:rFonts w:eastAsia="Times New Roman"/>
          <w:color w:val="000000"/>
          <w:sz w:val="28"/>
        </w:rPr>
        <w:t>подписей, необходимое для назначения голосования по отзыву, но не более чем на 10 процентов.</w:t>
      </w:r>
    </w:p>
    <w:p w:rsidR="00BF630E" w:rsidRPr="008312A6" w:rsidRDefault="009917B8" w:rsidP="0094135B">
      <w:pPr>
        <w:tabs>
          <w:tab w:val="left" w:pos="142"/>
        </w:tabs>
        <w:autoSpaceDE w:val="0"/>
        <w:ind w:firstLine="851"/>
        <w:jc w:val="both"/>
        <w:rPr>
          <w:rFonts w:eastAsia="Times New Roman"/>
          <w:color w:val="000000"/>
          <w:sz w:val="28"/>
        </w:rPr>
      </w:pPr>
      <w:r w:rsidRPr="008312A6">
        <w:rPr>
          <w:rFonts w:eastAsia="Times New Roman"/>
          <w:color w:val="000000"/>
          <w:sz w:val="28"/>
        </w:rPr>
        <w:t>1</w:t>
      </w:r>
      <w:r w:rsidR="0094135B" w:rsidRPr="008312A6">
        <w:rPr>
          <w:rFonts w:eastAsia="Times New Roman"/>
          <w:color w:val="000000"/>
          <w:sz w:val="28"/>
        </w:rPr>
        <w:t>3</w:t>
      </w:r>
      <w:r w:rsidRPr="008312A6">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8312A6">
        <w:rPr>
          <w:color w:val="000000"/>
          <w:sz w:val="28"/>
        </w:rPr>
        <w:t xml:space="preserve">Изготовление подписных листов оплачивается из соответствующего фонда по отзыву. </w:t>
      </w:r>
      <w:r w:rsidRPr="008312A6">
        <w:rPr>
          <w:rFonts w:eastAsia="Times New Roman"/>
          <w:color w:val="000000"/>
          <w:sz w:val="28"/>
        </w:rPr>
        <w:t xml:space="preserve">Период сбора подписей составляет 20 дней. </w:t>
      </w:r>
    </w:p>
    <w:p w:rsidR="009917B8" w:rsidRPr="008312A6" w:rsidRDefault="009917B8" w:rsidP="0094135B">
      <w:pPr>
        <w:tabs>
          <w:tab w:val="left" w:pos="142"/>
        </w:tabs>
        <w:autoSpaceDE w:val="0"/>
        <w:ind w:firstLine="851"/>
        <w:jc w:val="both"/>
        <w:rPr>
          <w:sz w:val="28"/>
        </w:rPr>
      </w:pPr>
      <w:r w:rsidRPr="008312A6">
        <w:rPr>
          <w:rFonts w:eastAsia="Times New Roman"/>
          <w:color w:val="000000"/>
          <w:sz w:val="28"/>
        </w:rPr>
        <w:t>1</w:t>
      </w:r>
      <w:r w:rsidR="0094135B" w:rsidRPr="008312A6">
        <w:rPr>
          <w:rFonts w:eastAsia="Times New Roman"/>
          <w:color w:val="000000"/>
          <w:sz w:val="28"/>
        </w:rPr>
        <w:t>4</w:t>
      </w:r>
      <w:r w:rsidRPr="008312A6">
        <w:rPr>
          <w:rFonts w:eastAsia="Times New Roman"/>
          <w:color w:val="000000"/>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BF630E" w:rsidRPr="008312A6" w:rsidRDefault="00B2551F" w:rsidP="0094135B">
      <w:pPr>
        <w:tabs>
          <w:tab w:val="left" w:pos="142"/>
        </w:tabs>
        <w:autoSpaceDE w:val="0"/>
        <w:ind w:firstLine="851"/>
        <w:jc w:val="both"/>
        <w:rPr>
          <w:rFonts w:eastAsia="Times New Roman"/>
          <w:color w:val="000000"/>
          <w:sz w:val="28"/>
        </w:rPr>
      </w:pPr>
      <w:r>
        <w:rPr>
          <w:sz w:val="28"/>
          <w:szCs w:val="28"/>
        </w:rPr>
        <w:t xml:space="preserve">Проверке могут подлежать все представленные подписи или часть этих подписей, но не менее 20 процентов от установленного в </w:t>
      </w:r>
      <w:r w:rsidRPr="00A50069">
        <w:rPr>
          <w:sz w:val="28"/>
          <w:szCs w:val="28"/>
        </w:rPr>
        <w:t>части 11</w:t>
      </w:r>
      <w:r>
        <w:rPr>
          <w:sz w:val="28"/>
          <w:szCs w:val="28"/>
        </w:rPr>
        <w:t xml:space="preserve"> настоящей статьи их количества, необходимого для назначения голосования по отзыву. Количество подписей, подлежащих проверке, определяет организующая голосование по отзыву комиссия</w:t>
      </w:r>
      <w:r w:rsidR="006179CF" w:rsidRPr="008312A6">
        <w:rPr>
          <w:rFonts w:eastAsia="Times New Roman"/>
          <w:color w:val="000000"/>
          <w:sz w:val="28"/>
        </w:rPr>
        <w:t>.</w:t>
      </w:r>
    </w:p>
    <w:p w:rsidR="009917B8" w:rsidRPr="008312A6" w:rsidRDefault="00CD29C4" w:rsidP="0094135B">
      <w:pPr>
        <w:tabs>
          <w:tab w:val="left" w:pos="142"/>
        </w:tabs>
        <w:autoSpaceDE w:val="0"/>
        <w:ind w:firstLine="851"/>
        <w:jc w:val="both"/>
        <w:rPr>
          <w:rFonts w:eastAsia="Times New Roman"/>
          <w:color w:val="000000"/>
          <w:sz w:val="28"/>
        </w:rPr>
      </w:pPr>
      <w:r w:rsidRPr="008312A6">
        <w:rPr>
          <w:rFonts w:eastAsia="Times New Roman"/>
          <w:color w:val="000000"/>
          <w:sz w:val="28"/>
        </w:rPr>
        <w:t>1</w:t>
      </w:r>
      <w:r w:rsidR="0094135B" w:rsidRPr="008312A6">
        <w:rPr>
          <w:rFonts w:eastAsia="Times New Roman"/>
          <w:color w:val="000000"/>
          <w:sz w:val="28"/>
        </w:rPr>
        <w:t>5</w:t>
      </w:r>
      <w:r w:rsidRPr="008312A6">
        <w:rPr>
          <w:rFonts w:eastAsia="Times New Roman"/>
          <w:color w:val="000000"/>
          <w:sz w:val="28"/>
        </w:rPr>
        <w:t xml:space="preserve">. </w:t>
      </w:r>
      <w:r w:rsidR="009917B8" w:rsidRPr="008312A6">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8312A6">
        <w:rPr>
          <w:rFonts w:eastAsia="Times New Roman"/>
          <w:sz w:val="28"/>
        </w:rPr>
        <w:t xml:space="preserve"> Совета</w:t>
      </w:r>
      <w:r w:rsidR="009917B8" w:rsidRPr="008312A6">
        <w:rPr>
          <w:rFonts w:eastAsia="Times New Roman"/>
          <w:color w:val="000000"/>
          <w:sz w:val="28"/>
        </w:rPr>
        <w:t xml:space="preserve">, главы </w:t>
      </w:r>
      <w:r w:rsidR="009917B8" w:rsidRPr="008312A6">
        <w:rPr>
          <w:rFonts w:eastAsia="Times New Roman"/>
          <w:sz w:val="28"/>
        </w:rPr>
        <w:t xml:space="preserve">поселения </w:t>
      </w:r>
      <w:r w:rsidR="009917B8" w:rsidRPr="008312A6">
        <w:rPr>
          <w:rFonts w:eastAsia="Times New Roman"/>
          <w:color w:val="000000"/>
          <w:sz w:val="28"/>
        </w:rPr>
        <w:t xml:space="preserve">требованиям действующего законодательства, настоящего устава. </w:t>
      </w:r>
    </w:p>
    <w:p w:rsidR="009917B8" w:rsidRPr="008312A6" w:rsidRDefault="009917B8" w:rsidP="0081350A">
      <w:pPr>
        <w:pStyle w:val="ac"/>
        <w:tabs>
          <w:tab w:val="left" w:pos="142"/>
        </w:tabs>
        <w:spacing w:after="0" w:line="100" w:lineRule="atLeast"/>
        <w:ind w:firstLine="851"/>
        <w:jc w:val="both"/>
        <w:rPr>
          <w:rFonts w:eastAsia="Times New Roman"/>
          <w:sz w:val="28"/>
        </w:rPr>
      </w:pPr>
      <w:r w:rsidRPr="008312A6">
        <w:rPr>
          <w:rFonts w:eastAsia="Times New Roman"/>
          <w:sz w:val="28"/>
        </w:rPr>
        <w:t xml:space="preserve">Если в результате соответствующей проверки установлено, что представленных подписей достаточно для </w:t>
      </w:r>
      <w:r w:rsidRPr="008312A6">
        <w:rPr>
          <w:rFonts w:eastAsia="Times New Roman"/>
          <w:color w:val="000000"/>
          <w:sz w:val="28"/>
        </w:rPr>
        <w:t>выдвижения инициативы по отзыву</w:t>
      </w:r>
      <w:r w:rsidRPr="008312A6">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8312A6" w:rsidRDefault="009917B8" w:rsidP="0081350A">
      <w:pPr>
        <w:pStyle w:val="ac"/>
        <w:tabs>
          <w:tab w:val="left" w:pos="142"/>
        </w:tabs>
        <w:spacing w:after="0" w:line="100" w:lineRule="atLeast"/>
        <w:ind w:firstLine="851"/>
        <w:jc w:val="both"/>
        <w:rPr>
          <w:rFonts w:eastAsia="Times New Roman"/>
          <w:sz w:val="28"/>
        </w:rPr>
      </w:pPr>
      <w:r w:rsidRPr="008312A6">
        <w:rPr>
          <w:rFonts w:eastAsia="Times New Roman"/>
          <w:sz w:val="28"/>
        </w:rPr>
        <w:t>1</w:t>
      </w:r>
      <w:r w:rsidR="0094135B" w:rsidRPr="008312A6">
        <w:rPr>
          <w:rFonts w:eastAsia="Times New Roman"/>
          <w:sz w:val="28"/>
        </w:rPr>
        <w:t>6</w:t>
      </w:r>
      <w:r w:rsidRPr="008312A6">
        <w:rPr>
          <w:rFonts w:eastAsia="Times New Roman"/>
          <w:sz w:val="28"/>
        </w:rPr>
        <w:t xml:space="preserve">. Совет принимает решение о назначении голосования по отзыву не </w:t>
      </w:r>
      <w:r w:rsidRPr="008312A6">
        <w:rPr>
          <w:rFonts w:eastAsia="Times New Roman"/>
          <w:sz w:val="28"/>
        </w:rPr>
        <w:lastRenderedPageBreak/>
        <w:t xml:space="preserve">позднее чем через 15 календарных дней со дня представления документов, указанных </w:t>
      </w:r>
      <w:r w:rsidR="00C56C19" w:rsidRPr="008312A6">
        <w:rPr>
          <w:rFonts w:eastAsia="Times New Roman"/>
          <w:sz w:val="28"/>
        </w:rPr>
        <w:t xml:space="preserve">в части 15 </w:t>
      </w:r>
      <w:r w:rsidRPr="008312A6">
        <w:rPr>
          <w:rFonts w:eastAsia="Times New Roman"/>
          <w:sz w:val="28"/>
        </w:rPr>
        <w:t xml:space="preserve">настоящей статьи. </w:t>
      </w:r>
    </w:p>
    <w:p w:rsidR="009917B8" w:rsidRPr="008312A6" w:rsidRDefault="009917B8" w:rsidP="0081350A">
      <w:pPr>
        <w:tabs>
          <w:tab w:val="left" w:pos="142"/>
        </w:tabs>
        <w:autoSpaceDE w:val="0"/>
        <w:ind w:firstLine="851"/>
        <w:jc w:val="both"/>
        <w:rPr>
          <w:rFonts w:eastAsia="Times New Roman"/>
          <w:color w:val="000000"/>
          <w:sz w:val="28"/>
        </w:rPr>
      </w:pPr>
      <w:r w:rsidRPr="008312A6">
        <w:rPr>
          <w:rFonts w:eastAsia="Times New Roman"/>
          <w:color w:val="000000"/>
          <w:sz w:val="28"/>
        </w:rPr>
        <w:t>Решение о назначении голосования должно быть</w:t>
      </w:r>
      <w:r w:rsidR="00E971B3" w:rsidRPr="008312A6">
        <w:rPr>
          <w:rFonts w:eastAsia="Times New Roman"/>
          <w:color w:val="000000"/>
          <w:sz w:val="28"/>
        </w:rPr>
        <w:t xml:space="preserve"> принято</w:t>
      </w:r>
      <w:r w:rsidRPr="008312A6">
        <w:rPr>
          <w:rFonts w:eastAsia="Times New Roman"/>
          <w:color w:val="000000"/>
          <w:sz w:val="28"/>
        </w:rPr>
        <w:t xml:space="preserve"> не позднее  чем за 55 дней до дня голосования.</w:t>
      </w:r>
    </w:p>
    <w:p w:rsidR="009917B8" w:rsidRPr="008312A6" w:rsidRDefault="009917B8" w:rsidP="0081350A">
      <w:pPr>
        <w:pStyle w:val="ac"/>
        <w:tabs>
          <w:tab w:val="left" w:pos="142"/>
        </w:tabs>
        <w:spacing w:after="0" w:line="100" w:lineRule="atLeast"/>
        <w:ind w:firstLine="851"/>
        <w:jc w:val="both"/>
        <w:rPr>
          <w:rFonts w:eastAsia="Times New Roman"/>
          <w:sz w:val="28"/>
        </w:rPr>
      </w:pPr>
      <w:r w:rsidRPr="008312A6">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8312A6" w:rsidRDefault="009917B8" w:rsidP="0081350A">
      <w:pPr>
        <w:tabs>
          <w:tab w:val="left" w:pos="142"/>
        </w:tabs>
        <w:autoSpaceDE w:val="0"/>
        <w:ind w:firstLine="851"/>
        <w:jc w:val="both"/>
        <w:rPr>
          <w:rFonts w:eastAsia="Times New Roman"/>
          <w:color w:val="000000"/>
          <w:sz w:val="28"/>
        </w:rPr>
      </w:pPr>
      <w:r w:rsidRPr="008312A6">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8312A6" w:rsidRDefault="00FC553A" w:rsidP="00FC553A">
      <w:pPr>
        <w:pStyle w:val="ac"/>
        <w:tabs>
          <w:tab w:val="left" w:pos="142"/>
        </w:tabs>
        <w:spacing w:after="0" w:line="240" w:lineRule="auto"/>
        <w:ind w:firstLine="851"/>
        <w:jc w:val="both"/>
        <w:rPr>
          <w:sz w:val="28"/>
          <w:szCs w:val="28"/>
        </w:rPr>
      </w:pPr>
      <w:r w:rsidRPr="008312A6">
        <w:rPr>
          <w:sz w:val="28"/>
          <w:szCs w:val="28"/>
        </w:rPr>
        <w:t>1</w:t>
      </w:r>
      <w:r w:rsidR="0094135B" w:rsidRPr="008312A6">
        <w:rPr>
          <w:sz w:val="28"/>
          <w:szCs w:val="28"/>
        </w:rPr>
        <w:t>7</w:t>
      </w:r>
      <w:r w:rsidRPr="008312A6">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8312A6" w:rsidRDefault="00FC553A" w:rsidP="00FC553A">
      <w:pPr>
        <w:pStyle w:val="ac"/>
        <w:tabs>
          <w:tab w:val="left" w:pos="142"/>
        </w:tabs>
        <w:spacing w:after="0" w:line="240" w:lineRule="auto"/>
        <w:ind w:firstLine="851"/>
        <w:jc w:val="both"/>
        <w:rPr>
          <w:sz w:val="28"/>
          <w:szCs w:val="28"/>
        </w:rPr>
      </w:pPr>
      <w:r w:rsidRPr="008312A6">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8312A6" w:rsidRDefault="009917B8" w:rsidP="0081350A">
      <w:pPr>
        <w:pStyle w:val="ac"/>
        <w:tabs>
          <w:tab w:val="left" w:pos="142"/>
        </w:tabs>
        <w:spacing w:after="0" w:line="100" w:lineRule="atLeast"/>
        <w:ind w:firstLine="851"/>
        <w:jc w:val="both"/>
        <w:rPr>
          <w:rFonts w:eastAsia="Times New Roman"/>
          <w:sz w:val="28"/>
        </w:rPr>
      </w:pPr>
      <w:r w:rsidRPr="008312A6">
        <w:rPr>
          <w:rFonts w:eastAsia="Times New Roman"/>
          <w:sz w:val="28"/>
        </w:rPr>
        <w:t>1</w:t>
      </w:r>
      <w:r w:rsidR="0094135B" w:rsidRPr="008312A6">
        <w:rPr>
          <w:rFonts w:eastAsia="Times New Roman"/>
          <w:sz w:val="28"/>
        </w:rPr>
        <w:t>8</w:t>
      </w:r>
      <w:r w:rsidRPr="008312A6">
        <w:rPr>
          <w:rFonts w:eastAsia="Times New Roman"/>
          <w:sz w:val="28"/>
        </w:rPr>
        <w:t>. Для участия в голосовании по отзыву избиратель получает бюллетень для голосования по отзыву.</w:t>
      </w:r>
    </w:p>
    <w:p w:rsidR="009917B8" w:rsidRPr="008312A6" w:rsidRDefault="009917B8" w:rsidP="0081350A">
      <w:pPr>
        <w:tabs>
          <w:tab w:val="left" w:pos="142"/>
        </w:tabs>
        <w:autoSpaceDE w:val="0"/>
        <w:ind w:firstLine="851"/>
        <w:jc w:val="both"/>
        <w:rPr>
          <w:rFonts w:eastAsia="Times New Roman"/>
          <w:color w:val="000000"/>
          <w:sz w:val="28"/>
        </w:rPr>
      </w:pPr>
      <w:r w:rsidRPr="008312A6">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00EB0B4E" w:rsidRPr="008312A6">
        <w:rPr>
          <w:rFonts w:eastAsia="Times New Roman"/>
          <w:color w:val="000000"/>
          <w:sz w:val="28"/>
        </w:rPr>
        <w:t xml:space="preserve">20 </w:t>
      </w:r>
      <w:r w:rsidRPr="008312A6">
        <w:rPr>
          <w:rFonts w:eastAsia="Times New Roman"/>
          <w:color w:val="000000"/>
          <w:sz w:val="28"/>
        </w:rPr>
        <w:t>дней до дня голосования. Текст бюллетеня должен быть размещен только на одной его стороне.</w:t>
      </w:r>
    </w:p>
    <w:p w:rsidR="009917B8" w:rsidRPr="008312A6" w:rsidRDefault="0094135B" w:rsidP="0081350A">
      <w:pPr>
        <w:tabs>
          <w:tab w:val="left" w:pos="142"/>
        </w:tabs>
        <w:autoSpaceDE w:val="0"/>
        <w:ind w:firstLine="851"/>
        <w:jc w:val="both"/>
        <w:rPr>
          <w:rFonts w:eastAsia="Times New Roman"/>
          <w:color w:val="000000"/>
          <w:sz w:val="28"/>
        </w:rPr>
      </w:pPr>
      <w:r w:rsidRPr="008312A6">
        <w:rPr>
          <w:rFonts w:eastAsia="Times New Roman"/>
          <w:color w:val="000000"/>
          <w:sz w:val="28"/>
        </w:rPr>
        <w:t>19</w:t>
      </w:r>
      <w:r w:rsidR="009917B8" w:rsidRPr="008312A6">
        <w:rPr>
          <w:rFonts w:eastAsia="Times New Roman"/>
          <w:color w:val="000000"/>
          <w:sz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917B8" w:rsidRPr="008312A6" w:rsidRDefault="009917B8" w:rsidP="0081350A">
      <w:pPr>
        <w:pStyle w:val="ac"/>
        <w:tabs>
          <w:tab w:val="left" w:pos="142"/>
        </w:tabs>
        <w:spacing w:after="0" w:line="100" w:lineRule="atLeast"/>
        <w:ind w:firstLine="851"/>
        <w:jc w:val="both"/>
        <w:rPr>
          <w:rFonts w:eastAsia="Times New Roman"/>
          <w:sz w:val="28"/>
          <w:szCs w:val="28"/>
        </w:rPr>
      </w:pPr>
      <w:r w:rsidRPr="008312A6">
        <w:rPr>
          <w:rFonts w:eastAsia="Times New Roman"/>
          <w:sz w:val="28"/>
          <w:szCs w:val="28"/>
        </w:rPr>
        <w:t>2</w:t>
      </w:r>
      <w:r w:rsidR="0094135B" w:rsidRPr="008312A6">
        <w:rPr>
          <w:rFonts w:eastAsia="Times New Roman"/>
          <w:sz w:val="28"/>
          <w:szCs w:val="28"/>
        </w:rPr>
        <w:t>0</w:t>
      </w:r>
      <w:r w:rsidRPr="008312A6">
        <w:rPr>
          <w:rFonts w:eastAsia="Times New Roman"/>
          <w:sz w:val="28"/>
          <w:szCs w:val="28"/>
        </w:rPr>
        <w:t xml:space="preserve">. Голосование по отзыву депутата Совета, главы поселения проводится в порядке, установленном Федеральным законом </w:t>
      </w:r>
      <w:r w:rsidR="00EC7643" w:rsidRPr="008312A6">
        <w:rPr>
          <w:rStyle w:val="afb"/>
          <w:i w:val="0"/>
          <w:sz w:val="28"/>
          <w:szCs w:val="28"/>
        </w:rPr>
        <w:t>от 12.06.2002 № 67-ФЗ</w:t>
      </w:r>
      <w:r w:rsidRPr="008312A6">
        <w:rPr>
          <w:rFonts w:eastAsia="Times New Roman"/>
          <w:sz w:val="28"/>
          <w:szCs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8312A6">
        <w:rPr>
          <w:rStyle w:val="afb"/>
          <w:i w:val="0"/>
          <w:sz w:val="28"/>
          <w:szCs w:val="28"/>
        </w:rPr>
        <w:t>от 23.07.2003 № 606-КЗ</w:t>
      </w:r>
      <w:r w:rsidR="00C06FBC">
        <w:rPr>
          <w:rStyle w:val="afb"/>
          <w:i w:val="0"/>
          <w:sz w:val="28"/>
          <w:szCs w:val="28"/>
        </w:rPr>
        <w:t xml:space="preserve"> </w:t>
      </w:r>
      <w:r w:rsidRPr="008312A6">
        <w:rPr>
          <w:rFonts w:eastAsia="Times New Roman"/>
          <w:sz w:val="28"/>
          <w:szCs w:val="28"/>
        </w:rPr>
        <w:t xml:space="preserve">«О референдумах в Краснодарском крае» </w:t>
      </w:r>
      <w:r w:rsidRPr="008312A6">
        <w:rPr>
          <w:sz w:val="28"/>
          <w:szCs w:val="28"/>
        </w:rPr>
        <w:t xml:space="preserve">с учетом особенностей, предусмотренных Федеральным законом от 06.10.2003 № 131-ФЗ </w:t>
      </w:r>
      <w:r w:rsidR="00A03B53" w:rsidRPr="008312A6">
        <w:rPr>
          <w:sz w:val="28"/>
          <w:szCs w:val="28"/>
        </w:rPr>
        <w:t>«</w:t>
      </w:r>
      <w:r w:rsidRPr="008312A6">
        <w:rPr>
          <w:sz w:val="28"/>
          <w:szCs w:val="28"/>
        </w:rPr>
        <w:t xml:space="preserve">Об общих </w:t>
      </w:r>
      <w:r w:rsidRPr="008312A6">
        <w:rPr>
          <w:sz w:val="28"/>
          <w:szCs w:val="28"/>
        </w:rPr>
        <w:lastRenderedPageBreak/>
        <w:t>принципах организации местного самоуправления в Российской Федерации</w:t>
      </w:r>
      <w:r w:rsidR="00A03B53" w:rsidRPr="008312A6">
        <w:rPr>
          <w:sz w:val="28"/>
          <w:szCs w:val="28"/>
        </w:rPr>
        <w:t>»</w:t>
      </w:r>
      <w:r w:rsidRPr="008312A6">
        <w:rPr>
          <w:sz w:val="28"/>
          <w:szCs w:val="28"/>
        </w:rPr>
        <w:t xml:space="preserve">. </w:t>
      </w:r>
    </w:p>
    <w:p w:rsidR="009917B8" w:rsidRPr="008312A6" w:rsidRDefault="009917B8" w:rsidP="0081350A">
      <w:pPr>
        <w:pStyle w:val="ac"/>
        <w:tabs>
          <w:tab w:val="left" w:pos="142"/>
        </w:tabs>
        <w:spacing w:after="0" w:line="100" w:lineRule="atLeast"/>
        <w:ind w:firstLine="851"/>
        <w:jc w:val="both"/>
        <w:rPr>
          <w:rFonts w:eastAsia="Times New Roman"/>
          <w:sz w:val="28"/>
          <w:szCs w:val="28"/>
        </w:rPr>
      </w:pPr>
      <w:r w:rsidRPr="008312A6">
        <w:rPr>
          <w:rFonts w:eastAsia="Times New Roman"/>
          <w:sz w:val="28"/>
          <w:szCs w:val="28"/>
        </w:rPr>
        <w:t>2</w:t>
      </w:r>
      <w:r w:rsidR="0094135B" w:rsidRPr="008312A6">
        <w:rPr>
          <w:rFonts w:eastAsia="Times New Roman"/>
          <w:sz w:val="28"/>
          <w:szCs w:val="28"/>
        </w:rPr>
        <w:t>1</w:t>
      </w:r>
      <w:r w:rsidRPr="008312A6">
        <w:rPr>
          <w:rFonts w:eastAsia="Times New Roman"/>
          <w:sz w:val="28"/>
          <w:szCs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8312A6" w:rsidRDefault="009917B8" w:rsidP="0081350A">
      <w:pPr>
        <w:tabs>
          <w:tab w:val="left" w:pos="-900"/>
          <w:tab w:val="left" w:pos="142"/>
        </w:tabs>
        <w:ind w:firstLine="851"/>
        <w:jc w:val="both"/>
        <w:rPr>
          <w:rFonts w:eastAsia="Times New Roman"/>
          <w:sz w:val="28"/>
          <w:szCs w:val="28"/>
        </w:rPr>
      </w:pPr>
      <w:r w:rsidRPr="008312A6">
        <w:rPr>
          <w:rFonts w:eastAsia="Times New Roman"/>
          <w:sz w:val="28"/>
          <w:szCs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r w:rsidR="00C06FBC">
        <w:rPr>
          <w:rFonts w:eastAsia="Times New Roman"/>
          <w:sz w:val="28"/>
          <w:szCs w:val="28"/>
        </w:rPr>
        <w:t xml:space="preserve"> </w:t>
      </w:r>
    </w:p>
    <w:p w:rsidR="009917B8" w:rsidRPr="008312A6" w:rsidRDefault="009917B8" w:rsidP="0081350A">
      <w:pPr>
        <w:tabs>
          <w:tab w:val="left" w:pos="142"/>
        </w:tabs>
        <w:autoSpaceDE w:val="0"/>
        <w:ind w:firstLine="851"/>
        <w:jc w:val="both"/>
        <w:rPr>
          <w:rFonts w:eastAsia="Times New Roman"/>
          <w:color w:val="000000"/>
          <w:sz w:val="28"/>
          <w:szCs w:val="28"/>
        </w:rPr>
      </w:pPr>
      <w:r w:rsidRPr="008312A6">
        <w:rPr>
          <w:rFonts w:eastAsia="Times New Roman"/>
          <w:sz w:val="28"/>
          <w:szCs w:val="28"/>
        </w:rPr>
        <w:t>2</w:t>
      </w:r>
      <w:r w:rsidR="0094135B" w:rsidRPr="008312A6">
        <w:rPr>
          <w:rFonts w:eastAsia="Times New Roman"/>
          <w:sz w:val="28"/>
          <w:szCs w:val="28"/>
        </w:rPr>
        <w:t>2</w:t>
      </w:r>
      <w:r w:rsidRPr="008312A6">
        <w:rPr>
          <w:rFonts w:eastAsia="Times New Roman"/>
          <w:sz w:val="28"/>
          <w:szCs w:val="28"/>
        </w:rPr>
        <w:t xml:space="preserve">. </w:t>
      </w:r>
      <w:r w:rsidRPr="008312A6">
        <w:rPr>
          <w:rFonts w:eastAsia="Times New Roman"/>
          <w:color w:val="000000"/>
          <w:sz w:val="28"/>
          <w:szCs w:val="28"/>
        </w:rPr>
        <w:t xml:space="preserve">В случае невыполнения условия, предусмотренного </w:t>
      </w:r>
      <w:r w:rsidR="00700F8F" w:rsidRPr="008312A6">
        <w:rPr>
          <w:rFonts w:eastAsia="Times New Roman"/>
          <w:color w:val="000000"/>
          <w:sz w:val="28"/>
          <w:szCs w:val="28"/>
        </w:rPr>
        <w:t xml:space="preserve">частью </w:t>
      </w:r>
      <w:r w:rsidR="00C06FBC">
        <w:rPr>
          <w:rFonts w:eastAsia="Times New Roman"/>
          <w:color w:val="000000"/>
          <w:sz w:val="28"/>
          <w:szCs w:val="28"/>
        </w:rPr>
        <w:t xml:space="preserve">                        </w:t>
      </w:r>
      <w:r w:rsidR="00700F8F" w:rsidRPr="008312A6">
        <w:rPr>
          <w:rFonts w:eastAsia="Times New Roman"/>
          <w:color w:val="000000"/>
          <w:sz w:val="28"/>
          <w:szCs w:val="28"/>
        </w:rPr>
        <w:t xml:space="preserve">21 </w:t>
      </w:r>
      <w:r w:rsidRPr="008312A6">
        <w:rPr>
          <w:rFonts w:eastAsia="Times New Roman"/>
          <w:color w:val="000000"/>
          <w:sz w:val="28"/>
          <w:szCs w:val="28"/>
        </w:rPr>
        <w:t>настоящей статьи, комиссия признает решение об отзыве не принятым.</w:t>
      </w:r>
    </w:p>
    <w:p w:rsidR="009917B8" w:rsidRPr="008312A6" w:rsidRDefault="009917B8" w:rsidP="0081350A">
      <w:pPr>
        <w:tabs>
          <w:tab w:val="left" w:pos="142"/>
        </w:tabs>
        <w:autoSpaceDE w:val="0"/>
        <w:ind w:firstLine="851"/>
        <w:jc w:val="both"/>
        <w:rPr>
          <w:rFonts w:eastAsia="Times New Roman"/>
          <w:i/>
          <w:strike/>
          <w:color w:val="000000"/>
          <w:sz w:val="28"/>
          <w:szCs w:val="28"/>
        </w:rPr>
      </w:pPr>
      <w:r w:rsidRPr="008312A6">
        <w:rPr>
          <w:rFonts w:eastAsia="Times New Roman"/>
          <w:color w:val="000000"/>
          <w:sz w:val="28"/>
          <w:szCs w:val="28"/>
        </w:rPr>
        <w:t>2</w:t>
      </w:r>
      <w:r w:rsidR="0094135B" w:rsidRPr="008312A6">
        <w:rPr>
          <w:rFonts w:eastAsia="Times New Roman"/>
          <w:color w:val="000000"/>
          <w:sz w:val="28"/>
          <w:szCs w:val="28"/>
        </w:rPr>
        <w:t>3</w:t>
      </w:r>
      <w:r w:rsidRPr="008312A6">
        <w:rPr>
          <w:rFonts w:eastAsia="Times New Roman"/>
          <w:color w:val="000000"/>
          <w:sz w:val="28"/>
          <w:szCs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Pr="008312A6" w:rsidRDefault="009917B8" w:rsidP="0081350A">
      <w:pPr>
        <w:pStyle w:val="ac"/>
        <w:tabs>
          <w:tab w:val="left" w:pos="142"/>
        </w:tabs>
        <w:spacing w:after="0" w:line="100" w:lineRule="atLeast"/>
        <w:ind w:firstLine="851"/>
        <w:jc w:val="both"/>
        <w:rPr>
          <w:rFonts w:eastAsia="Times New Roman"/>
          <w:sz w:val="28"/>
          <w:szCs w:val="28"/>
        </w:rPr>
      </w:pPr>
      <w:r w:rsidRPr="008312A6">
        <w:rPr>
          <w:rFonts w:eastAsia="Times New Roman"/>
          <w:sz w:val="28"/>
          <w:szCs w:val="28"/>
        </w:rPr>
        <w:t>2</w:t>
      </w:r>
      <w:r w:rsidR="0094135B" w:rsidRPr="008312A6">
        <w:rPr>
          <w:rFonts w:eastAsia="Times New Roman"/>
          <w:sz w:val="28"/>
          <w:szCs w:val="28"/>
        </w:rPr>
        <w:t>4</w:t>
      </w:r>
      <w:r w:rsidRPr="008312A6">
        <w:rPr>
          <w:rFonts w:eastAsia="Times New Roman"/>
          <w:sz w:val="28"/>
          <w:szCs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8312A6" w:rsidRDefault="009917B8" w:rsidP="0081350A">
      <w:pPr>
        <w:pStyle w:val="ac"/>
        <w:tabs>
          <w:tab w:val="left" w:pos="142"/>
        </w:tabs>
        <w:spacing w:after="0" w:line="100" w:lineRule="atLeast"/>
        <w:ind w:firstLine="851"/>
        <w:jc w:val="both"/>
        <w:rPr>
          <w:rFonts w:eastAsia="Times New Roman"/>
          <w:sz w:val="28"/>
          <w:szCs w:val="28"/>
        </w:rPr>
      </w:pPr>
      <w:r w:rsidRPr="008312A6">
        <w:rPr>
          <w:rFonts w:eastAsia="Times New Roman"/>
          <w:sz w:val="28"/>
          <w:szCs w:val="28"/>
        </w:rPr>
        <w:t>2</w:t>
      </w:r>
      <w:r w:rsidR="0094135B" w:rsidRPr="008312A6">
        <w:rPr>
          <w:rFonts w:eastAsia="Times New Roman"/>
          <w:sz w:val="28"/>
          <w:szCs w:val="28"/>
        </w:rPr>
        <w:t>5</w:t>
      </w:r>
      <w:r w:rsidRPr="008312A6">
        <w:rPr>
          <w:rFonts w:eastAsia="Times New Roman"/>
          <w:sz w:val="28"/>
          <w:szCs w:val="28"/>
        </w:rPr>
        <w:t xml:space="preserve">. Полномочия депутата Совета, главы поселения, в отношении которых проводилось голосование по отзыву, прекращаются </w:t>
      </w:r>
      <w:r w:rsidR="00550CF4" w:rsidRPr="008312A6">
        <w:rPr>
          <w:rFonts w:eastAsia="Times New Roman"/>
          <w:sz w:val="28"/>
          <w:szCs w:val="28"/>
        </w:rPr>
        <w:t xml:space="preserve">со дня </w:t>
      </w:r>
      <w:r w:rsidRPr="008312A6">
        <w:rPr>
          <w:rFonts w:eastAsia="Times New Roman"/>
          <w:sz w:val="28"/>
          <w:szCs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8312A6" w:rsidRDefault="009917B8" w:rsidP="002D72D0">
      <w:pPr>
        <w:autoSpaceDE w:val="0"/>
        <w:autoSpaceDN w:val="0"/>
        <w:adjustRightInd w:val="0"/>
        <w:ind w:firstLine="851"/>
        <w:jc w:val="both"/>
        <w:outlineLvl w:val="1"/>
        <w:rPr>
          <w:sz w:val="28"/>
          <w:szCs w:val="28"/>
        </w:rPr>
      </w:pPr>
      <w:r w:rsidRPr="008312A6">
        <w:rPr>
          <w:sz w:val="28"/>
          <w:szCs w:val="28"/>
        </w:rPr>
        <w:t>2</w:t>
      </w:r>
      <w:r w:rsidR="0094135B" w:rsidRPr="008312A6">
        <w:rPr>
          <w:sz w:val="28"/>
          <w:szCs w:val="28"/>
        </w:rPr>
        <w:t>6</w:t>
      </w:r>
      <w:r w:rsidRPr="008312A6">
        <w:rPr>
          <w:sz w:val="28"/>
          <w:szCs w:val="28"/>
        </w:rPr>
        <w:t xml:space="preserve">.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8312A6">
        <w:rPr>
          <w:sz w:val="28"/>
          <w:szCs w:val="28"/>
        </w:rPr>
        <w:t xml:space="preserve">на всей территории поселения или на части его территории </w:t>
      </w:r>
      <w:r w:rsidRPr="008312A6">
        <w:rPr>
          <w:sz w:val="28"/>
          <w:szCs w:val="28"/>
        </w:rPr>
        <w:t>проводится голосование по вопросам изменения границ (преобразования) поселения.</w:t>
      </w:r>
    </w:p>
    <w:p w:rsidR="009917B8" w:rsidRPr="008312A6" w:rsidRDefault="009917B8" w:rsidP="008875E2">
      <w:pPr>
        <w:pStyle w:val="ac"/>
        <w:spacing w:after="0" w:line="100" w:lineRule="atLeast"/>
        <w:ind w:firstLine="851"/>
        <w:jc w:val="both"/>
        <w:rPr>
          <w:sz w:val="28"/>
        </w:rPr>
      </w:pPr>
      <w:r w:rsidRPr="008312A6">
        <w:rPr>
          <w:sz w:val="28"/>
          <w:szCs w:val="28"/>
        </w:rPr>
        <w:t>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w:t>
      </w:r>
      <w:r w:rsidR="00C06FBC">
        <w:rPr>
          <w:sz w:val="28"/>
          <w:szCs w:val="28"/>
        </w:rPr>
        <w:t xml:space="preserve"> </w:t>
      </w:r>
      <w:r w:rsidRPr="008312A6">
        <w:rPr>
          <w:sz w:val="28"/>
        </w:rPr>
        <w:t>определяющие юридическую силу решения, принятого на референдуме, не применяются.</w:t>
      </w:r>
    </w:p>
    <w:p w:rsidR="00BE16A1" w:rsidRPr="008312A6" w:rsidRDefault="009917B8" w:rsidP="002D5A50">
      <w:pPr>
        <w:tabs>
          <w:tab w:val="left" w:pos="-900"/>
        </w:tabs>
        <w:ind w:firstLine="851"/>
        <w:jc w:val="both"/>
        <w:rPr>
          <w:rFonts w:eastAsiaTheme="minorHAnsi"/>
          <w:kern w:val="0"/>
          <w:sz w:val="28"/>
          <w:szCs w:val="28"/>
        </w:rPr>
      </w:pPr>
      <w:r w:rsidRPr="008312A6">
        <w:rPr>
          <w:sz w:val="28"/>
        </w:rPr>
        <w:t>2</w:t>
      </w:r>
      <w:r w:rsidR="0094135B" w:rsidRPr="008312A6">
        <w:rPr>
          <w:sz w:val="28"/>
        </w:rPr>
        <w:t>7</w:t>
      </w:r>
      <w:r w:rsidRPr="008312A6">
        <w:rPr>
          <w:sz w:val="28"/>
        </w:rPr>
        <w:t xml:space="preserve">. </w:t>
      </w:r>
      <w:r w:rsidR="00BE16A1" w:rsidRPr="008312A6">
        <w:rPr>
          <w:rFonts w:eastAsiaTheme="minorHAnsi"/>
          <w:kern w:val="0"/>
          <w:sz w:val="28"/>
          <w:szCs w:val="28"/>
        </w:rPr>
        <w:t>Голосование по вопросам изменения границ поселения, преобразования поселения</w:t>
      </w:r>
      <w:r w:rsidR="00C06FBC">
        <w:rPr>
          <w:rFonts w:eastAsiaTheme="minorHAnsi"/>
          <w:kern w:val="0"/>
          <w:sz w:val="28"/>
          <w:szCs w:val="28"/>
        </w:rPr>
        <w:t xml:space="preserve"> </w:t>
      </w:r>
      <w:r w:rsidR="00BE16A1" w:rsidRPr="008312A6">
        <w:rPr>
          <w:rFonts w:eastAsiaTheme="minorHAnsi"/>
          <w:kern w:val="0"/>
          <w:sz w:val="28"/>
          <w:szCs w:val="28"/>
        </w:rPr>
        <w:t xml:space="preserve">считается состоявшимся, если в нем приняло </w:t>
      </w:r>
      <w:r w:rsidR="00BE16A1" w:rsidRPr="008312A6">
        <w:rPr>
          <w:rFonts w:eastAsiaTheme="minorHAnsi"/>
          <w:kern w:val="0"/>
          <w:sz w:val="28"/>
          <w:szCs w:val="28"/>
        </w:rPr>
        <w:lastRenderedPageBreak/>
        <w:t xml:space="preserve">участие более половины жителей поселения или </w:t>
      </w:r>
      <w:r w:rsidR="00482F04" w:rsidRPr="008312A6">
        <w:rPr>
          <w:sz w:val="28"/>
          <w:szCs w:val="28"/>
        </w:rPr>
        <w:t xml:space="preserve">части его территории, </w:t>
      </w:r>
      <w:r w:rsidR="00BE16A1" w:rsidRPr="008312A6">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8312A6" w:rsidRDefault="00A019B9" w:rsidP="00A019B9">
      <w:pPr>
        <w:tabs>
          <w:tab w:val="left" w:pos="-900"/>
        </w:tabs>
        <w:suppressAutoHyphens w:val="0"/>
        <w:ind w:firstLine="851"/>
        <w:jc w:val="both"/>
        <w:rPr>
          <w:sz w:val="28"/>
          <w:szCs w:val="28"/>
        </w:rPr>
      </w:pPr>
      <w:r w:rsidRPr="008312A6">
        <w:rPr>
          <w:sz w:val="28"/>
          <w:szCs w:val="28"/>
        </w:rPr>
        <w:t>2</w:t>
      </w:r>
      <w:r w:rsidR="0094135B" w:rsidRPr="008312A6">
        <w:rPr>
          <w:sz w:val="28"/>
          <w:szCs w:val="28"/>
        </w:rPr>
        <w:t>8</w:t>
      </w:r>
      <w:r w:rsidRPr="008312A6">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Pr="008312A6" w:rsidRDefault="009917B8" w:rsidP="0081350A">
      <w:pPr>
        <w:pStyle w:val="7"/>
        <w:keepNext w:val="0"/>
        <w:keepLines w:val="0"/>
        <w:tabs>
          <w:tab w:val="left" w:pos="851"/>
        </w:tabs>
        <w:spacing w:line="100" w:lineRule="atLeast"/>
        <w:ind w:firstLine="851"/>
        <w:rPr>
          <w:rFonts w:eastAsia="Times New Roman"/>
        </w:rPr>
      </w:pPr>
    </w:p>
    <w:p w:rsidR="009917B8" w:rsidRPr="008312A6" w:rsidRDefault="009917B8" w:rsidP="0081350A">
      <w:pPr>
        <w:pStyle w:val="7"/>
        <w:keepNext w:val="0"/>
        <w:keepLines w:val="0"/>
        <w:tabs>
          <w:tab w:val="left" w:pos="851"/>
        </w:tabs>
        <w:spacing w:line="100" w:lineRule="atLeast"/>
        <w:ind w:firstLine="851"/>
        <w:rPr>
          <w:rFonts w:eastAsia="Times New Roman"/>
        </w:rPr>
      </w:pPr>
      <w:r w:rsidRPr="008312A6">
        <w:rPr>
          <w:rFonts w:eastAsia="Times New Roman"/>
        </w:rPr>
        <w:t>Статья 15.</w:t>
      </w:r>
      <w:r w:rsidR="0029599C">
        <w:rPr>
          <w:rFonts w:eastAsia="Times New Roman"/>
        </w:rPr>
        <w:t xml:space="preserve"> </w:t>
      </w:r>
      <w:r w:rsidRPr="008312A6">
        <w:rPr>
          <w:rFonts w:eastAsia="Times New Roman"/>
        </w:rPr>
        <w:t>Правотворческая инициатива граждан</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Pr="008312A6" w:rsidRDefault="009917B8" w:rsidP="0081350A">
      <w:pPr>
        <w:pStyle w:val="ConsNormal"/>
        <w:tabs>
          <w:tab w:val="left" w:pos="-900"/>
          <w:tab w:val="left" w:pos="142"/>
        </w:tabs>
        <w:ind w:firstLine="851"/>
        <w:jc w:val="both"/>
        <w:rPr>
          <w:rFonts w:ascii="Times New Roman" w:hAnsi="Times New Roman"/>
          <w:sz w:val="28"/>
        </w:rPr>
      </w:pPr>
      <w:r w:rsidRPr="008312A6">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Pr="008312A6" w:rsidRDefault="009917B8" w:rsidP="0081350A">
      <w:pPr>
        <w:pStyle w:val="ConsNormal"/>
        <w:tabs>
          <w:tab w:val="left" w:pos="-900"/>
          <w:tab w:val="left" w:pos="142"/>
        </w:tabs>
        <w:ind w:firstLine="851"/>
        <w:jc w:val="both"/>
        <w:rPr>
          <w:rFonts w:ascii="Times New Roman" w:hAnsi="Times New Roman"/>
          <w:sz w:val="28"/>
        </w:rPr>
      </w:pPr>
      <w:r w:rsidRPr="008312A6">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3F33B8">
        <w:rPr>
          <w:rFonts w:ascii="Times New Roman" w:hAnsi="Times New Roman"/>
          <w:sz w:val="28"/>
        </w:rPr>
        <w:t xml:space="preserve"> </w:t>
      </w:r>
      <w:r w:rsidRPr="008312A6">
        <w:rPr>
          <w:rFonts w:ascii="Times New Roman" w:hAnsi="Times New Roman"/>
          <w:sz w:val="28"/>
        </w:rPr>
        <w:t>открытом заседании.</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Pr="008312A6" w:rsidRDefault="009917B8" w:rsidP="0081350A">
      <w:pPr>
        <w:pStyle w:val="7"/>
        <w:keepNext w:val="0"/>
        <w:keepLines w:val="0"/>
        <w:tabs>
          <w:tab w:val="left" w:pos="851"/>
        </w:tabs>
        <w:spacing w:line="100" w:lineRule="atLeast"/>
        <w:ind w:firstLine="851"/>
        <w:rPr>
          <w:rFonts w:eastAsia="Times New Roman"/>
        </w:rPr>
      </w:pPr>
    </w:p>
    <w:p w:rsidR="009917B8" w:rsidRPr="008312A6" w:rsidRDefault="009917B8" w:rsidP="0081350A">
      <w:pPr>
        <w:pStyle w:val="7"/>
        <w:keepNext w:val="0"/>
        <w:keepLines w:val="0"/>
        <w:tabs>
          <w:tab w:val="left" w:pos="851"/>
        </w:tabs>
        <w:spacing w:line="100" w:lineRule="atLeast"/>
        <w:ind w:firstLine="851"/>
        <w:rPr>
          <w:rFonts w:eastAsia="Times New Roman"/>
        </w:rPr>
      </w:pPr>
      <w:r w:rsidRPr="008312A6">
        <w:rPr>
          <w:rFonts w:eastAsia="Times New Roman"/>
        </w:rPr>
        <w:t>Статья 16. Территориальное общественное самоуправление</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 xml:space="preserve">3. Территориальное общественное самоуправление в поселении осуществляется непосредственно населением посредством проведения </w:t>
      </w:r>
      <w:r w:rsidRPr="008312A6">
        <w:rPr>
          <w:rFonts w:eastAsia="Times New Roman"/>
        </w:rPr>
        <w:lastRenderedPageBreak/>
        <w:t xml:space="preserve">собраний и конференций граждан, а также посредством создания органов территориального общественного самоуправления. </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8312A6">
        <w:rPr>
          <w:rFonts w:ascii="Times New Roman" w:hAnsi="Times New Roman"/>
          <w:sz w:val="28"/>
        </w:rPr>
        <w:t>одной трети</w:t>
      </w:r>
      <w:r w:rsidR="00C06FBC">
        <w:rPr>
          <w:rFonts w:ascii="Times New Roman" w:hAnsi="Times New Roman"/>
          <w:sz w:val="28"/>
        </w:rPr>
        <w:t xml:space="preserve"> </w:t>
      </w:r>
      <w:r w:rsidRPr="008312A6">
        <w:rPr>
          <w:rFonts w:ascii="Times New Roman" w:hAnsi="Times New Roman"/>
          <w:sz w:val="28"/>
        </w:rPr>
        <w:t>жителей соответствующей территории, достигших шестнадцатилетнего возраста.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8312A6">
        <w:rPr>
          <w:rFonts w:ascii="Times New Roman" w:hAnsi="Times New Roman"/>
          <w:sz w:val="28"/>
        </w:rPr>
        <w:t>одной трети</w:t>
      </w:r>
      <w:r w:rsidR="00C06FBC">
        <w:rPr>
          <w:rFonts w:ascii="Times New Roman" w:hAnsi="Times New Roman"/>
          <w:sz w:val="28"/>
        </w:rPr>
        <w:t xml:space="preserve"> </w:t>
      </w:r>
      <w:r w:rsidRPr="008312A6">
        <w:rPr>
          <w:rFonts w:ascii="Times New Roman" w:hAnsi="Times New Roman"/>
          <w:sz w:val="28"/>
        </w:rPr>
        <w:t>жителей соответствующей территории, достигших шестнадцатилетнего возраста.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 установление структуры органов территориального общественного самоуправления;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3) избрание органов территориального общественного самоуправления;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6) рассмотрение и утверждение отчетов о деятельности органов территориально</w:t>
      </w:r>
      <w:r w:rsidR="0029599C">
        <w:rPr>
          <w:rFonts w:ascii="Times New Roman" w:hAnsi="Times New Roman"/>
          <w:sz w:val="28"/>
        </w:rPr>
        <w:t>го общественного самоуправления;</w:t>
      </w:r>
    </w:p>
    <w:p w:rsidR="0029599C" w:rsidRPr="00762B63" w:rsidRDefault="0029599C" w:rsidP="0029599C">
      <w:pPr>
        <w:autoSpaceDE w:val="0"/>
        <w:autoSpaceDN w:val="0"/>
        <w:adjustRightInd w:val="0"/>
        <w:ind w:firstLine="851"/>
        <w:jc w:val="both"/>
        <w:rPr>
          <w:bCs/>
          <w:iCs/>
          <w:sz w:val="28"/>
          <w:szCs w:val="28"/>
        </w:rPr>
      </w:pPr>
      <w:r w:rsidRPr="0029599C">
        <w:rPr>
          <w:bCs/>
          <w:sz w:val="28"/>
          <w:szCs w:val="28"/>
        </w:rPr>
        <w:t>7) обсуждение инициативного проекта и принятие решения по вопросу о его одобрении.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10. Органы территориального общественного самоуправления: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lastRenderedPageBreak/>
        <w:t>1) представляют интересы населения, проживающего на соответствующей территории;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2) обеспечивают исполнение решений, принятых на собраниях и конференциях граждан;</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29599C" w:rsidRDefault="0029599C" w:rsidP="0029599C">
      <w:pPr>
        <w:pStyle w:val="ConsNormal"/>
        <w:tabs>
          <w:tab w:val="left" w:pos="142"/>
        </w:tabs>
        <w:ind w:firstLine="851"/>
        <w:jc w:val="both"/>
        <w:rPr>
          <w:rFonts w:ascii="Times New Roman" w:hAnsi="Times New Roman"/>
          <w:sz w:val="28"/>
          <w:szCs w:val="28"/>
        </w:rPr>
      </w:pPr>
      <w:r w:rsidRPr="0029599C">
        <w:rPr>
          <w:rFonts w:ascii="Times New Roman" w:hAnsi="Times New Roman"/>
          <w:sz w:val="28"/>
          <w:szCs w:val="28"/>
        </w:rPr>
        <w:t>10.1. Органы территориального общественного самоуправления могут выдвигать инициативный проект в качестве инициаторов проекта.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11. В уставе территориального общественного самоуправления устанавливаются: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 территория, на которой оно осуществляется;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4) порядок принятия решений;</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6) порядок прекращения осуществления территориального общественного самоуправления.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D915EC" w:rsidRPr="008312A6" w:rsidRDefault="00D915EC" w:rsidP="0081350A">
      <w:pPr>
        <w:pStyle w:val="ConsNormal"/>
        <w:tabs>
          <w:tab w:val="left" w:pos="142"/>
        </w:tabs>
        <w:ind w:firstLine="851"/>
        <w:jc w:val="both"/>
        <w:rPr>
          <w:rFonts w:ascii="Times New Roman" w:hAnsi="Times New Roman"/>
          <w:sz w:val="28"/>
        </w:rPr>
      </w:pPr>
    </w:p>
    <w:p w:rsidR="00794CA9" w:rsidRPr="00382EB7" w:rsidRDefault="00794CA9" w:rsidP="00794CA9">
      <w:pPr>
        <w:tabs>
          <w:tab w:val="left" w:pos="-1276"/>
        </w:tabs>
        <w:ind w:firstLine="851"/>
        <w:jc w:val="both"/>
        <w:rPr>
          <w:b/>
          <w:kern w:val="2"/>
          <w:sz w:val="28"/>
          <w:szCs w:val="28"/>
        </w:rPr>
      </w:pPr>
      <w:r w:rsidRPr="00382EB7">
        <w:rPr>
          <w:b/>
          <w:sz w:val="28"/>
          <w:szCs w:val="28"/>
        </w:rPr>
        <w:t>Статья 17. Публичные слушания, общественные обсуждения</w:t>
      </w:r>
    </w:p>
    <w:p w:rsidR="00794CA9" w:rsidRPr="00382EB7" w:rsidRDefault="00794CA9" w:rsidP="00794CA9">
      <w:pPr>
        <w:pStyle w:val="22"/>
        <w:tabs>
          <w:tab w:val="left" w:pos="-1276"/>
        </w:tabs>
        <w:suppressAutoHyphens w:val="0"/>
        <w:ind w:firstLine="851"/>
      </w:pPr>
      <w:r w:rsidRPr="00382EB7">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794CA9" w:rsidRPr="00382EB7" w:rsidRDefault="00794CA9" w:rsidP="00794CA9">
      <w:pPr>
        <w:pStyle w:val="22"/>
        <w:tabs>
          <w:tab w:val="left" w:pos="-1276"/>
        </w:tabs>
        <w:suppressAutoHyphens w:val="0"/>
        <w:ind w:firstLine="851"/>
      </w:pPr>
      <w:r w:rsidRPr="00382EB7">
        <w:t>2. Публичные слушания проводятся по инициативе населения, Совета, главы поселения.</w:t>
      </w:r>
    </w:p>
    <w:p w:rsidR="00794CA9" w:rsidRPr="00382EB7" w:rsidRDefault="00794CA9" w:rsidP="00794CA9">
      <w:pPr>
        <w:pStyle w:val="22"/>
        <w:tabs>
          <w:tab w:val="left" w:pos="-1276"/>
        </w:tabs>
        <w:suppressAutoHyphens w:val="0"/>
        <w:ind w:firstLine="851"/>
      </w:pPr>
      <w:r w:rsidRPr="00382EB7">
        <w:lastRenderedPageBreak/>
        <w:t>Публичные слушания, проводимые по инициативе населения или Совета поселения, назначаются Советом, а по инициативе главы поселения – главой поселения.</w:t>
      </w:r>
    </w:p>
    <w:p w:rsidR="00794CA9" w:rsidRPr="00382EB7" w:rsidRDefault="00794CA9" w:rsidP="00794CA9">
      <w:pPr>
        <w:pStyle w:val="22"/>
        <w:tabs>
          <w:tab w:val="left" w:pos="-1276"/>
        </w:tabs>
        <w:suppressAutoHyphens w:val="0"/>
        <w:ind w:firstLine="851"/>
      </w:pPr>
      <w:r w:rsidRPr="00382EB7">
        <w:t xml:space="preserve">3. На публичные слушания должны выноситься: </w:t>
      </w:r>
    </w:p>
    <w:p w:rsidR="00794CA9" w:rsidRPr="00382EB7" w:rsidRDefault="00794CA9" w:rsidP="00794CA9">
      <w:pPr>
        <w:pStyle w:val="22"/>
        <w:suppressAutoHyphens w:val="0"/>
        <w:ind w:firstLine="851"/>
      </w:pPr>
      <w:r w:rsidRPr="00382EB7">
        <w:t xml:space="preserve">1) проект устава поселения, а также проект решения Совета о внесении изменений и дополнений в устав поселения, кроме случаев, когда </w:t>
      </w:r>
      <w:r w:rsidRPr="00382EB7">
        <w:rPr>
          <w:rFonts w:eastAsia="Times New Roman"/>
          <w:kern w:val="0"/>
          <w:lang w:eastAsia="ru-RU"/>
        </w:rPr>
        <w:t xml:space="preserve">в устав поселения вносятся изменения в форме точного воспроизведения положений </w:t>
      </w:r>
      <w:hyperlink r:id="rId12" w:history="1">
        <w:r w:rsidRPr="00A817B2">
          <w:rPr>
            <w:rStyle w:val="af9"/>
            <w:rFonts w:eastAsia="Times New Roman"/>
            <w:color w:val="auto"/>
            <w:kern w:val="0"/>
            <w:u w:val="none"/>
            <w:lang w:eastAsia="ru-RU"/>
          </w:rPr>
          <w:t>Конституции</w:t>
        </w:r>
      </w:hyperlink>
      <w:r w:rsidRPr="00382EB7">
        <w:rPr>
          <w:rFonts w:eastAsia="Times New Roman"/>
          <w:kern w:val="0"/>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794CA9" w:rsidRPr="00382EB7" w:rsidRDefault="00794CA9" w:rsidP="00794CA9">
      <w:pPr>
        <w:pStyle w:val="22"/>
        <w:suppressAutoHyphens w:val="0"/>
        <w:ind w:firstLine="851"/>
      </w:pPr>
      <w:r w:rsidRPr="00382EB7">
        <w:t>2) проект местного бюджета и отчет о его исполнении;</w:t>
      </w:r>
    </w:p>
    <w:p w:rsidR="00794CA9" w:rsidRPr="00382EB7" w:rsidRDefault="00794CA9" w:rsidP="00794CA9">
      <w:pPr>
        <w:pStyle w:val="22"/>
        <w:tabs>
          <w:tab w:val="left" w:pos="-35"/>
        </w:tabs>
        <w:suppressAutoHyphens w:val="0"/>
        <w:ind w:firstLine="851"/>
      </w:pPr>
      <w:r w:rsidRPr="00382EB7">
        <w:t>3) вопросы о преобразовании поселения</w:t>
      </w:r>
      <w:r w:rsidRPr="00382EB7">
        <w:rPr>
          <w:bCs/>
          <w:kern w:val="0"/>
        </w:rPr>
        <w:t xml:space="preserve">, за исключением случаев, если в соответствии со статьей 13 Федерального закона </w:t>
      </w:r>
      <w:r w:rsidRPr="00382EB7">
        <w:t>от 6</w:t>
      </w:r>
      <w:r>
        <w:t xml:space="preserve"> октября </w:t>
      </w:r>
      <w:r w:rsidRPr="00382EB7">
        <w:t>2003</w:t>
      </w:r>
      <w:r>
        <w:t xml:space="preserve"> года             </w:t>
      </w:r>
      <w:r w:rsidRPr="00382EB7">
        <w:t xml:space="preserve">№ 131-ФЗ «Об общих принципах организации местного самоуправления в Российской Федерации» </w:t>
      </w:r>
      <w:r w:rsidRPr="00382EB7">
        <w:rPr>
          <w:bCs/>
          <w:kern w:val="0"/>
        </w:rPr>
        <w:t>для преобразования поселения требуется получение согласия населения поселения, выраженного путем голосования либо на сходах граждан</w:t>
      </w:r>
      <w:r w:rsidRPr="00382EB7">
        <w:t>;</w:t>
      </w:r>
    </w:p>
    <w:p w:rsidR="00794CA9" w:rsidRPr="00382EB7" w:rsidRDefault="00794CA9" w:rsidP="00794CA9">
      <w:pPr>
        <w:pStyle w:val="22"/>
        <w:tabs>
          <w:tab w:val="left" w:pos="-35"/>
        </w:tabs>
        <w:suppressAutoHyphens w:val="0"/>
        <w:ind w:firstLine="851"/>
      </w:pPr>
      <w:r w:rsidRPr="00382EB7">
        <w:rPr>
          <w:rFonts w:eastAsia="Times New Roman"/>
          <w:kern w:val="0"/>
          <w:lang w:eastAsia="ru-RU"/>
        </w:rPr>
        <w:t>4) проект стратегии социально-экономического развития поселения.</w:t>
      </w:r>
    </w:p>
    <w:p w:rsidR="00794CA9" w:rsidRPr="00382EB7" w:rsidRDefault="00794CA9" w:rsidP="00794CA9">
      <w:pPr>
        <w:pStyle w:val="22"/>
        <w:tabs>
          <w:tab w:val="left" w:pos="-35"/>
        </w:tabs>
        <w:suppressAutoHyphens w:val="0"/>
        <w:ind w:firstLine="851"/>
        <w:rPr>
          <w:strike/>
        </w:rPr>
      </w:pPr>
      <w:r w:rsidRPr="00382EB7">
        <w:t xml:space="preserve">4. Порядок организации и проведения публичных слушаний </w:t>
      </w:r>
      <w:r w:rsidR="00C06FBC" w:rsidRPr="00382EB7">
        <w:t xml:space="preserve"> </w:t>
      </w:r>
      <w:r w:rsidRPr="00382EB7">
        <w:t xml:space="preserve">определяется нормативным правовым актом Совета. </w:t>
      </w:r>
    </w:p>
    <w:p w:rsidR="00794CA9" w:rsidRPr="00382EB7" w:rsidRDefault="00794CA9" w:rsidP="00794CA9">
      <w:pPr>
        <w:tabs>
          <w:tab w:val="left" w:pos="142"/>
        </w:tabs>
        <w:ind w:firstLine="851"/>
        <w:jc w:val="both"/>
        <w:rPr>
          <w:szCs w:val="28"/>
        </w:rPr>
      </w:pPr>
      <w:r w:rsidRPr="00382EB7">
        <w:rPr>
          <w:bCs/>
          <w:iCs/>
          <w:sz w:val="28"/>
          <w:szCs w:val="28"/>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w:t>
      </w:r>
      <w:r w:rsidR="007A730B">
        <w:rPr>
          <w:rFonts w:eastAsia="Calibri"/>
          <w:sz w:val="28"/>
          <w:szCs w:val="28"/>
        </w:rPr>
        <w:t>публичные слушания или общественные обсуждения в соответствии с законодательством о градостроительной деятельности</w:t>
      </w:r>
      <w:r w:rsidRPr="00382EB7">
        <w:rPr>
          <w:bCs/>
          <w:iCs/>
          <w:sz w:val="28"/>
          <w:szCs w:val="28"/>
        </w:rPr>
        <w:t>.</w:t>
      </w:r>
    </w:p>
    <w:p w:rsidR="009917B8" w:rsidRPr="008312A6" w:rsidRDefault="009917B8" w:rsidP="0081350A">
      <w:pPr>
        <w:tabs>
          <w:tab w:val="left" w:pos="142"/>
        </w:tabs>
        <w:ind w:firstLine="851"/>
        <w:jc w:val="both"/>
        <w:rPr>
          <w:rFonts w:eastAsia="Times New Roman"/>
          <w:sz w:val="28"/>
        </w:rPr>
      </w:pPr>
    </w:p>
    <w:p w:rsidR="00E04CD7" w:rsidRPr="008312A6" w:rsidRDefault="009917B8" w:rsidP="0081350A">
      <w:pPr>
        <w:tabs>
          <w:tab w:val="left" w:pos="142"/>
        </w:tabs>
        <w:ind w:firstLine="851"/>
        <w:jc w:val="both"/>
        <w:rPr>
          <w:rFonts w:eastAsia="Times New Roman"/>
          <w:b/>
          <w:sz w:val="28"/>
        </w:rPr>
      </w:pPr>
      <w:r w:rsidRPr="008312A6">
        <w:rPr>
          <w:rFonts w:eastAsia="Times New Roman"/>
          <w:b/>
          <w:sz w:val="28"/>
        </w:rPr>
        <w:t>Статья 18. Собрание граждан</w:t>
      </w:r>
    </w:p>
    <w:p w:rsidR="009917B8" w:rsidRPr="008312A6" w:rsidRDefault="009917B8" w:rsidP="0081350A">
      <w:pPr>
        <w:pStyle w:val="ac"/>
        <w:tabs>
          <w:tab w:val="left" w:pos="-851"/>
          <w:tab w:val="left" w:pos="142"/>
        </w:tabs>
        <w:spacing w:after="0" w:line="100" w:lineRule="atLeast"/>
        <w:ind w:firstLine="851"/>
        <w:jc w:val="both"/>
        <w:rPr>
          <w:rFonts w:eastAsia="Times New Roman"/>
          <w:sz w:val="28"/>
        </w:rPr>
      </w:pPr>
      <w:r w:rsidRPr="008312A6">
        <w:rPr>
          <w:rFonts w:eastAsia="Times New Roman"/>
          <w:sz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0029599C">
        <w:rPr>
          <w:rFonts w:eastAsia="Times New Roman"/>
          <w:sz w:val="28"/>
        </w:rPr>
        <w:t xml:space="preserve"> </w:t>
      </w:r>
      <w:r w:rsidR="0029599C" w:rsidRPr="0029599C">
        <w:rPr>
          <w:sz w:val="28"/>
          <w:szCs w:val="28"/>
        </w:rPr>
        <w:t xml:space="preserve">обсуждения вопросов внесения инициативных проектов и их рассмотрения, </w:t>
      </w:r>
      <w:r w:rsidRPr="0029599C">
        <w:rPr>
          <w:rFonts w:eastAsia="Times New Roman"/>
          <w:sz w:val="28"/>
        </w:rPr>
        <w:t xml:space="preserve"> ос</w:t>
      </w:r>
      <w:r w:rsidRPr="008312A6">
        <w:rPr>
          <w:rFonts w:eastAsia="Times New Roman"/>
          <w:sz w:val="28"/>
        </w:rPr>
        <w:t xml:space="preserve">уществления территориального общественного самоуправления на части территории поселения могут проводиться собрания граждан. </w:t>
      </w:r>
    </w:p>
    <w:p w:rsidR="009917B8" w:rsidRPr="008312A6" w:rsidRDefault="009917B8" w:rsidP="0081350A">
      <w:pPr>
        <w:pStyle w:val="ac"/>
        <w:tabs>
          <w:tab w:val="left" w:pos="-1134"/>
          <w:tab w:val="left" w:pos="142"/>
        </w:tabs>
        <w:spacing w:after="0" w:line="100" w:lineRule="atLeast"/>
        <w:ind w:firstLine="851"/>
        <w:jc w:val="both"/>
        <w:rPr>
          <w:rFonts w:eastAsia="Times New Roman"/>
          <w:sz w:val="28"/>
        </w:rPr>
      </w:pPr>
      <w:r w:rsidRPr="008312A6">
        <w:rPr>
          <w:rFonts w:eastAsia="Times New Roman"/>
          <w:sz w:val="28"/>
        </w:rPr>
        <w:t xml:space="preserve">2. Собрание граждан проводится по инициативе населения, Совета, главы поселения, а также в случаях, предусмотренных уставом </w:t>
      </w:r>
      <w:r w:rsidRPr="008312A6">
        <w:rPr>
          <w:rFonts w:eastAsia="Times New Roman"/>
          <w:sz w:val="28"/>
        </w:rPr>
        <w:lastRenderedPageBreak/>
        <w:t>территориального общественного самоуправления.</w:t>
      </w:r>
    </w:p>
    <w:p w:rsidR="009917B8" w:rsidRPr="008312A6" w:rsidRDefault="009917B8" w:rsidP="0081350A">
      <w:pPr>
        <w:pStyle w:val="22"/>
        <w:spacing w:before="0" w:after="0"/>
        <w:ind w:firstLine="851"/>
        <w:rPr>
          <w:rFonts w:eastAsia="Times New Roman"/>
        </w:rPr>
      </w:pPr>
      <w:r w:rsidRPr="008312A6">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sidRPr="008312A6">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29599C" w:rsidRDefault="0029599C" w:rsidP="0029599C">
      <w:pPr>
        <w:pStyle w:val="22"/>
        <w:tabs>
          <w:tab w:val="left" w:pos="142"/>
        </w:tabs>
        <w:spacing w:before="0" w:after="0"/>
        <w:ind w:firstLine="851"/>
        <w:rPr>
          <w:szCs w:val="28"/>
        </w:rPr>
      </w:pPr>
      <w:r w:rsidRPr="0029599C">
        <w:rPr>
          <w:kern w:val="0"/>
        </w:rPr>
        <w:t>В собрании граждан по вопросам внесения инициативных проектов и их рассмотрения вправе принимать участие жители соответствующей территории</w:t>
      </w:r>
      <w:r w:rsidRPr="0029599C">
        <w:t xml:space="preserve"> поселения</w:t>
      </w:r>
      <w:r w:rsidRPr="0029599C">
        <w:rPr>
          <w:kern w:val="0"/>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8312A6">
        <w:rPr>
          <w:rFonts w:eastAsia="Times New Roman"/>
          <w:sz w:val="28"/>
        </w:rPr>
        <w:t>одной трети</w:t>
      </w:r>
      <w:r w:rsidR="00C06FBC">
        <w:rPr>
          <w:rFonts w:eastAsia="Times New Roman"/>
          <w:sz w:val="28"/>
        </w:rPr>
        <w:t xml:space="preserve"> </w:t>
      </w:r>
      <w:r w:rsidRPr="008312A6">
        <w:rPr>
          <w:rFonts w:eastAsia="Times New Roman"/>
          <w:sz w:val="28"/>
        </w:rPr>
        <w:t xml:space="preserve">жителей соответствующей территории, достигших </w:t>
      </w:r>
      <w:r w:rsidR="0082633F" w:rsidRPr="008312A6">
        <w:rPr>
          <w:sz w:val="28"/>
          <w:szCs w:val="28"/>
        </w:rPr>
        <w:t>шестнадцатилетнего</w:t>
      </w:r>
      <w:r w:rsidR="00C06FBC">
        <w:rPr>
          <w:sz w:val="28"/>
          <w:szCs w:val="28"/>
        </w:rPr>
        <w:t xml:space="preserve"> </w:t>
      </w:r>
      <w:r w:rsidRPr="008312A6">
        <w:rPr>
          <w:rFonts w:eastAsia="Times New Roman"/>
          <w:sz w:val="28"/>
        </w:rPr>
        <w:t>возраста.</w:t>
      </w:r>
    </w:p>
    <w:p w:rsidR="009917B8" w:rsidRPr="008312A6" w:rsidRDefault="009917B8" w:rsidP="0081350A">
      <w:pPr>
        <w:pStyle w:val="ac"/>
        <w:tabs>
          <w:tab w:val="left" w:pos="-709"/>
          <w:tab w:val="left" w:pos="142"/>
        </w:tabs>
        <w:spacing w:after="0" w:line="100" w:lineRule="atLeast"/>
        <w:ind w:firstLine="851"/>
        <w:jc w:val="both"/>
        <w:rPr>
          <w:rFonts w:eastAsia="Times New Roman"/>
          <w:sz w:val="28"/>
        </w:rPr>
      </w:pPr>
      <w:r w:rsidRPr="008312A6">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Pr="008312A6" w:rsidRDefault="009917B8" w:rsidP="0081350A">
      <w:pPr>
        <w:pStyle w:val="ac"/>
        <w:tabs>
          <w:tab w:val="left" w:pos="-709"/>
          <w:tab w:val="left" w:pos="142"/>
        </w:tabs>
        <w:spacing w:after="0" w:line="100" w:lineRule="atLeast"/>
        <w:ind w:firstLine="851"/>
        <w:jc w:val="both"/>
        <w:rPr>
          <w:rFonts w:eastAsia="Times New Roman"/>
          <w:sz w:val="28"/>
        </w:rPr>
      </w:pPr>
      <w:r w:rsidRPr="008312A6">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Pr="008312A6" w:rsidRDefault="009917B8" w:rsidP="0081350A">
      <w:pPr>
        <w:pStyle w:val="ac"/>
        <w:tabs>
          <w:tab w:val="left" w:pos="142"/>
          <w:tab w:val="left" w:pos="993"/>
        </w:tabs>
        <w:spacing w:after="0" w:line="100" w:lineRule="atLeast"/>
        <w:ind w:firstLine="851"/>
        <w:jc w:val="both"/>
        <w:rPr>
          <w:rFonts w:eastAsia="Times New Roman"/>
          <w:sz w:val="28"/>
        </w:rPr>
      </w:pPr>
      <w:r w:rsidRPr="008312A6">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Pr="008312A6" w:rsidRDefault="009917B8" w:rsidP="0081350A">
      <w:pPr>
        <w:tabs>
          <w:tab w:val="left" w:pos="-900"/>
          <w:tab w:val="left" w:pos="142"/>
        </w:tabs>
        <w:ind w:firstLine="851"/>
        <w:jc w:val="both"/>
        <w:rPr>
          <w:sz w:val="28"/>
        </w:rPr>
      </w:pPr>
      <w:r w:rsidRPr="008312A6">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sidRPr="008312A6">
        <w:rPr>
          <w:sz w:val="28"/>
        </w:rPr>
        <w:t>«</w:t>
      </w:r>
      <w:r w:rsidRPr="008312A6">
        <w:rPr>
          <w:sz w:val="28"/>
        </w:rPr>
        <w:t>Об общих принципах организации местного самоуправления в Российской Федерации</w:t>
      </w:r>
      <w:r w:rsidR="00A03B53" w:rsidRPr="008312A6">
        <w:rPr>
          <w:sz w:val="28"/>
        </w:rPr>
        <w:t>»</w:t>
      </w:r>
      <w:r w:rsidRPr="008312A6">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c"/>
        <w:tabs>
          <w:tab w:val="left" w:pos="-709"/>
          <w:tab w:val="left" w:pos="142"/>
        </w:tabs>
        <w:spacing w:after="0" w:line="100" w:lineRule="atLeast"/>
        <w:ind w:firstLine="851"/>
        <w:jc w:val="both"/>
        <w:rPr>
          <w:rFonts w:eastAsia="Times New Roman"/>
          <w:sz w:val="28"/>
        </w:rPr>
      </w:pPr>
      <w:r w:rsidRPr="008312A6">
        <w:rPr>
          <w:rFonts w:eastAsia="Times New Roman"/>
          <w:sz w:val="28"/>
        </w:rPr>
        <w:t xml:space="preserve">9. Итоги собрания граждан подлежат официальному опубликованию (обнародованию). </w:t>
      </w:r>
    </w:p>
    <w:p w:rsidR="00C4636E" w:rsidRPr="008312A6" w:rsidRDefault="00C4636E" w:rsidP="0081350A">
      <w:pPr>
        <w:pStyle w:val="ac"/>
        <w:tabs>
          <w:tab w:val="left" w:pos="-709"/>
          <w:tab w:val="left" w:pos="142"/>
        </w:tabs>
        <w:spacing w:after="0" w:line="100" w:lineRule="atLeast"/>
        <w:ind w:firstLine="851"/>
        <w:jc w:val="both"/>
        <w:rPr>
          <w:rFonts w:eastAsia="Times New Roman"/>
          <w:sz w:val="28"/>
        </w:rPr>
      </w:pPr>
    </w:p>
    <w:p w:rsidR="009917B8" w:rsidRPr="008312A6" w:rsidRDefault="009917B8" w:rsidP="0081350A">
      <w:pPr>
        <w:tabs>
          <w:tab w:val="left" w:pos="142"/>
        </w:tabs>
        <w:ind w:firstLine="851"/>
        <w:jc w:val="both"/>
        <w:rPr>
          <w:rFonts w:eastAsia="Times New Roman"/>
          <w:b/>
          <w:sz w:val="28"/>
        </w:rPr>
      </w:pPr>
      <w:r w:rsidRPr="008312A6">
        <w:rPr>
          <w:rFonts w:eastAsia="Times New Roman"/>
          <w:b/>
          <w:sz w:val="28"/>
        </w:rPr>
        <w:t>Статья 19. Конференция граждан (собрание делегатов)</w:t>
      </w:r>
    </w:p>
    <w:p w:rsidR="009917B8" w:rsidRPr="008312A6" w:rsidRDefault="009917B8" w:rsidP="0081350A">
      <w:pPr>
        <w:pStyle w:val="ac"/>
        <w:numPr>
          <w:ilvl w:val="0"/>
          <w:numId w:val="4"/>
        </w:numPr>
        <w:tabs>
          <w:tab w:val="clear" w:pos="1280"/>
          <w:tab w:val="left" w:pos="1295"/>
        </w:tabs>
        <w:spacing w:after="0" w:line="100" w:lineRule="atLeast"/>
        <w:ind w:left="0" w:firstLine="851"/>
        <w:jc w:val="both"/>
        <w:rPr>
          <w:rFonts w:eastAsia="Times New Roman"/>
          <w:sz w:val="28"/>
        </w:rPr>
      </w:pPr>
      <w:r w:rsidRPr="008312A6">
        <w:rPr>
          <w:rFonts w:eastAsia="Times New Roman"/>
          <w:sz w:val="28"/>
        </w:rPr>
        <w:t xml:space="preserve">Для обсуждения вопросов местного значения, информирования </w:t>
      </w:r>
      <w:r w:rsidRPr="008312A6">
        <w:rPr>
          <w:rFonts w:eastAsia="Times New Roman"/>
          <w:sz w:val="28"/>
        </w:rPr>
        <w:lastRenderedPageBreak/>
        <w:t>населения о деятельности органов местного самоуправления и должностных лиц местного самоуправления</w:t>
      </w:r>
      <w:r w:rsidR="0029599C" w:rsidRPr="0029599C">
        <w:rPr>
          <w:bCs/>
          <w:sz w:val="28"/>
          <w:szCs w:val="28"/>
        </w:rPr>
        <w:t xml:space="preserve">, </w:t>
      </w:r>
      <w:r w:rsidR="0029599C" w:rsidRPr="0029599C">
        <w:rPr>
          <w:sz w:val="28"/>
          <w:szCs w:val="28"/>
        </w:rPr>
        <w:t>обсуждения вопросов внесения инициативных проектов и их рассмотрения</w:t>
      </w:r>
      <w:r w:rsidRPr="008312A6">
        <w:rPr>
          <w:rFonts w:eastAsia="Times New Roman"/>
          <w:sz w:val="28"/>
        </w:rPr>
        <w:t xml:space="preserve"> могут проводиться конференции граждан (собрания делегатов).</w:t>
      </w:r>
    </w:p>
    <w:p w:rsidR="009917B8" w:rsidRPr="008312A6" w:rsidRDefault="009917B8" w:rsidP="0081350A">
      <w:pPr>
        <w:pStyle w:val="22"/>
        <w:numPr>
          <w:ilvl w:val="0"/>
          <w:numId w:val="4"/>
        </w:numPr>
        <w:tabs>
          <w:tab w:val="clear" w:pos="1280"/>
          <w:tab w:val="left" w:pos="1295"/>
        </w:tabs>
        <w:spacing w:before="0" w:after="0"/>
        <w:ind w:left="0" w:firstLine="851"/>
        <w:rPr>
          <w:rFonts w:eastAsia="Times New Roman"/>
        </w:rPr>
      </w:pPr>
      <w:r w:rsidRPr="008312A6">
        <w:rPr>
          <w:rFonts w:eastAsia="Times New Roman"/>
        </w:rPr>
        <w:t>Конференция граждан</w:t>
      </w:r>
      <w:r w:rsidR="00B2551F">
        <w:rPr>
          <w:rFonts w:eastAsia="Times New Roman"/>
        </w:rPr>
        <w:t xml:space="preserve"> (собрание делегатов)</w:t>
      </w:r>
      <w:r w:rsidRPr="008312A6">
        <w:rPr>
          <w:rFonts w:eastAsia="Times New Roman"/>
        </w:rPr>
        <w:t xml:space="preserve"> по указанным в части 1 настоящей статьи вопросам проводится по инициативе, оформленной в виде правового акта:</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 Совета;</w:t>
      </w:r>
    </w:p>
    <w:p w:rsidR="009917B8" w:rsidRPr="00C06FBC" w:rsidRDefault="00C06FBC" w:rsidP="00C06FBC">
      <w:pPr>
        <w:pStyle w:val="ac"/>
        <w:tabs>
          <w:tab w:val="left" w:pos="1295"/>
        </w:tabs>
        <w:spacing w:after="0" w:line="100" w:lineRule="atLeast"/>
        <w:ind w:left="851"/>
        <w:jc w:val="both"/>
        <w:rPr>
          <w:rFonts w:eastAsia="Times New Roman"/>
          <w:sz w:val="28"/>
        </w:rPr>
      </w:pPr>
      <w:r>
        <w:rPr>
          <w:rFonts w:eastAsia="Times New Roman"/>
          <w:sz w:val="28"/>
        </w:rPr>
        <w:t xml:space="preserve">- </w:t>
      </w:r>
      <w:r w:rsidR="009917B8" w:rsidRPr="00C06FBC">
        <w:rPr>
          <w:rFonts w:eastAsia="Times New Roman"/>
          <w:sz w:val="28"/>
        </w:rPr>
        <w:t>администрации поселения.</w:t>
      </w:r>
    </w:p>
    <w:p w:rsidR="00C06FBC" w:rsidRPr="00B2551F" w:rsidRDefault="00C06FBC" w:rsidP="00C06FBC">
      <w:pPr>
        <w:pStyle w:val="ac"/>
        <w:numPr>
          <w:ilvl w:val="0"/>
          <w:numId w:val="4"/>
        </w:numPr>
        <w:tabs>
          <w:tab w:val="clear" w:pos="1280"/>
          <w:tab w:val="left" w:pos="1295"/>
        </w:tabs>
        <w:spacing w:after="0" w:line="100" w:lineRule="atLeast"/>
        <w:ind w:left="0" w:firstLine="851"/>
        <w:jc w:val="both"/>
        <w:rPr>
          <w:rFonts w:eastAsia="Times New Roman"/>
          <w:sz w:val="28"/>
        </w:rPr>
      </w:pPr>
      <w:r w:rsidRPr="00B2551F">
        <w:rPr>
          <w:rFonts w:eastAsia="Times New Roman"/>
          <w:sz w:val="28"/>
        </w:rPr>
        <w:t>Избрание делегатов – участников конференции граждан (собрания делегатов) осуществляется собраниями граждан, проводимыми в соответствии с порядком, установленным Советом.</w:t>
      </w:r>
    </w:p>
    <w:p w:rsidR="009917B8" w:rsidRPr="00C06FBC" w:rsidRDefault="009917B8" w:rsidP="00C06FBC">
      <w:pPr>
        <w:pStyle w:val="ac"/>
        <w:numPr>
          <w:ilvl w:val="0"/>
          <w:numId w:val="4"/>
        </w:numPr>
        <w:tabs>
          <w:tab w:val="clear" w:pos="1280"/>
          <w:tab w:val="left" w:pos="1295"/>
        </w:tabs>
        <w:spacing w:after="0" w:line="100" w:lineRule="atLeast"/>
        <w:ind w:left="0" w:firstLine="851"/>
        <w:jc w:val="both"/>
        <w:rPr>
          <w:rFonts w:eastAsia="Times New Roman"/>
          <w:sz w:val="28"/>
        </w:rPr>
      </w:pPr>
      <w:r w:rsidRPr="00C06FBC">
        <w:rPr>
          <w:rFonts w:eastAsia="Times New Roman"/>
          <w:sz w:val="28"/>
        </w:rPr>
        <w:t>Порядок назначения и проведения конференции граждан (собрания делегатов)</w:t>
      </w:r>
      <w:r w:rsidR="008A5688" w:rsidRPr="00C06FBC">
        <w:rPr>
          <w:rFonts w:eastAsia="Times New Roman"/>
          <w:sz w:val="28"/>
        </w:rPr>
        <w:t>, избрания делегатов</w:t>
      </w:r>
      <w:r w:rsidR="00C06FBC">
        <w:rPr>
          <w:rFonts w:eastAsia="Times New Roman"/>
          <w:sz w:val="28"/>
        </w:rPr>
        <w:t xml:space="preserve"> </w:t>
      </w:r>
      <w:r w:rsidRPr="00C06FBC">
        <w:rPr>
          <w:rFonts w:eastAsia="Times New Roman"/>
          <w:sz w:val="28"/>
        </w:rPr>
        <w:t>определяется нормативным правовым актом Совета.</w:t>
      </w:r>
    </w:p>
    <w:p w:rsidR="009917B8" w:rsidRPr="008312A6" w:rsidRDefault="009917B8" w:rsidP="0081350A">
      <w:pPr>
        <w:pStyle w:val="ac"/>
        <w:numPr>
          <w:ilvl w:val="0"/>
          <w:numId w:val="4"/>
        </w:numPr>
        <w:tabs>
          <w:tab w:val="clear" w:pos="1280"/>
          <w:tab w:val="left" w:pos="1295"/>
        </w:tabs>
        <w:spacing w:after="0" w:line="100" w:lineRule="atLeast"/>
        <w:ind w:left="0" w:firstLine="851"/>
        <w:jc w:val="both"/>
        <w:rPr>
          <w:rFonts w:eastAsia="Times New Roman"/>
          <w:sz w:val="28"/>
        </w:rPr>
      </w:pPr>
      <w:r w:rsidRPr="008312A6">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Pr="008312A6" w:rsidRDefault="009917B8" w:rsidP="0081350A">
      <w:pPr>
        <w:tabs>
          <w:tab w:val="left" w:pos="142"/>
        </w:tabs>
        <w:ind w:firstLine="851"/>
        <w:jc w:val="both"/>
        <w:rPr>
          <w:rFonts w:eastAsia="Times New Roman"/>
          <w:sz w:val="28"/>
        </w:rPr>
      </w:pPr>
    </w:p>
    <w:p w:rsidR="00E04CD7" w:rsidRPr="008312A6" w:rsidRDefault="009917B8" w:rsidP="0081350A">
      <w:pPr>
        <w:tabs>
          <w:tab w:val="left" w:pos="142"/>
        </w:tabs>
        <w:ind w:firstLine="851"/>
        <w:jc w:val="both"/>
        <w:rPr>
          <w:rFonts w:eastAsia="Times New Roman"/>
          <w:b/>
          <w:sz w:val="28"/>
        </w:rPr>
      </w:pPr>
      <w:r w:rsidRPr="008312A6">
        <w:rPr>
          <w:rFonts w:eastAsia="Times New Roman"/>
          <w:b/>
          <w:sz w:val="28"/>
        </w:rPr>
        <w:t>Статья 20. Опрос граждан</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Результаты опроса носят рекомендательный характер.</w:t>
      </w:r>
    </w:p>
    <w:p w:rsidR="0029599C" w:rsidRDefault="009917B8" w:rsidP="0029599C">
      <w:pPr>
        <w:pStyle w:val="22"/>
        <w:tabs>
          <w:tab w:val="left" w:pos="0"/>
          <w:tab w:val="left" w:pos="142"/>
        </w:tabs>
        <w:spacing w:before="0" w:after="0"/>
        <w:ind w:firstLine="851"/>
        <w:rPr>
          <w:rFonts w:eastAsia="Times New Roman"/>
        </w:rPr>
      </w:pPr>
      <w:r w:rsidRPr="008312A6">
        <w:rPr>
          <w:rFonts w:eastAsia="Times New Roman"/>
        </w:rPr>
        <w:t>2. В опросе граждан имеют право участвовать жители поселения, обладающие избирательным правом.</w:t>
      </w:r>
    </w:p>
    <w:p w:rsidR="0029599C" w:rsidRPr="00280328" w:rsidRDefault="0029599C" w:rsidP="0029599C">
      <w:pPr>
        <w:pStyle w:val="22"/>
        <w:tabs>
          <w:tab w:val="left" w:pos="0"/>
          <w:tab w:val="left" w:pos="142"/>
        </w:tabs>
        <w:spacing w:before="0" w:after="0"/>
        <w:ind w:firstLine="851"/>
        <w:rPr>
          <w:szCs w:val="28"/>
        </w:rPr>
      </w:pPr>
      <w:r w:rsidRPr="0029599C">
        <w:rPr>
          <w:szCs w:val="28"/>
        </w:rPr>
        <w:t>В опросе граждан по вопросу выявления мнения граждан о поддержке инициативного проекта вправе участвовать жители поселения или его части, в которых предлагается реализовать инициативный проект, достигшие шестнадцатилетнего возраста.</w:t>
      </w:r>
    </w:p>
    <w:p w:rsidR="009917B8" w:rsidRPr="008312A6" w:rsidRDefault="009917B8" w:rsidP="0029599C">
      <w:pPr>
        <w:pStyle w:val="22"/>
        <w:tabs>
          <w:tab w:val="left" w:pos="0"/>
          <w:tab w:val="left" w:pos="142"/>
        </w:tabs>
        <w:spacing w:before="0" w:after="0"/>
        <w:ind w:firstLine="851"/>
        <w:rPr>
          <w:rFonts w:eastAsia="Times New Roman"/>
        </w:rPr>
      </w:pPr>
      <w:r w:rsidRPr="008312A6">
        <w:rPr>
          <w:rFonts w:eastAsia="Times New Roman"/>
        </w:rPr>
        <w:t>3. Опрос граждан проводится по инициативе:</w:t>
      </w:r>
    </w:p>
    <w:p w:rsidR="009917B8" w:rsidRPr="008312A6" w:rsidRDefault="009917B8" w:rsidP="0081350A">
      <w:pPr>
        <w:ind w:firstLine="851"/>
        <w:jc w:val="both"/>
        <w:rPr>
          <w:rFonts w:eastAsia="Times New Roman"/>
          <w:sz w:val="28"/>
        </w:rPr>
      </w:pPr>
      <w:r w:rsidRPr="008312A6">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sidRPr="008312A6">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w:t>
      </w:r>
      <w:r w:rsidR="0029599C">
        <w:rPr>
          <w:rFonts w:eastAsia="Times New Roman"/>
        </w:rPr>
        <w:t>ого и межрегионального значения;</w:t>
      </w:r>
    </w:p>
    <w:p w:rsidR="0029599C" w:rsidRPr="00280328" w:rsidRDefault="0029599C" w:rsidP="0029599C">
      <w:pPr>
        <w:pStyle w:val="22"/>
        <w:tabs>
          <w:tab w:val="left" w:pos="-426"/>
          <w:tab w:val="left" w:pos="142"/>
          <w:tab w:val="left" w:pos="993"/>
          <w:tab w:val="left" w:pos="1381"/>
        </w:tabs>
        <w:spacing w:before="0" w:after="0"/>
        <w:ind w:firstLine="851"/>
        <w:rPr>
          <w:szCs w:val="28"/>
        </w:rPr>
      </w:pPr>
      <w:r w:rsidRPr="0029599C">
        <w:rPr>
          <w:szCs w:val="28"/>
        </w:rPr>
        <w:t xml:space="preserve">3) жителей </w:t>
      </w:r>
      <w:r w:rsidRPr="0029599C">
        <w:rPr>
          <w:color w:val="000000"/>
          <w:szCs w:val="28"/>
        </w:rPr>
        <w:t xml:space="preserve">поселения </w:t>
      </w:r>
      <w:r w:rsidRPr="0029599C">
        <w:rPr>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4. Порядок назначения и проведения опроса граждан определяется нормативными правовыми актами Совета</w:t>
      </w:r>
      <w:r w:rsidR="00B5338E" w:rsidRPr="008312A6">
        <w:rPr>
          <w:bCs/>
          <w:szCs w:val="28"/>
        </w:rPr>
        <w:t xml:space="preserve"> в соответствии с законом Краснодарского края</w:t>
      </w:r>
      <w:r w:rsidRPr="008312A6">
        <w:rPr>
          <w:rFonts w:eastAsia="Times New Roman"/>
        </w:rPr>
        <w:t xml:space="preserve">. </w:t>
      </w:r>
    </w:p>
    <w:p w:rsidR="0029599C" w:rsidRPr="0029599C" w:rsidRDefault="0029599C" w:rsidP="0029599C">
      <w:pPr>
        <w:pStyle w:val="ConsNormal"/>
        <w:tabs>
          <w:tab w:val="left" w:pos="-1276"/>
        </w:tabs>
        <w:ind w:firstLine="851"/>
        <w:jc w:val="both"/>
        <w:rPr>
          <w:rFonts w:ascii="Times New Roman" w:hAnsi="Times New Roman"/>
          <w:sz w:val="28"/>
          <w:szCs w:val="28"/>
        </w:rPr>
      </w:pPr>
      <w:r w:rsidRPr="0029599C">
        <w:rPr>
          <w:rFonts w:ascii="Times New Roman" w:hAnsi="Times New Roman"/>
          <w:sz w:val="28"/>
          <w:szCs w:val="28"/>
        </w:rPr>
        <w:t xml:space="preserve">5. Решение о назначении опроса граждан принимается Советом. </w:t>
      </w:r>
      <w:r w:rsidRPr="0029599C">
        <w:rPr>
          <w:rFonts w:ascii="Times New Roman" w:eastAsia="Calibri" w:hAnsi="Times New Roman"/>
          <w:sz w:val="28"/>
          <w:szCs w:val="28"/>
        </w:rPr>
        <w:t xml:space="preserve">Для проведения опроса граждан может использоваться официальный сайт </w:t>
      </w:r>
      <w:r w:rsidRPr="0029599C">
        <w:rPr>
          <w:rFonts w:ascii="Times New Roman" w:hAnsi="Times New Roman"/>
          <w:color w:val="000000"/>
          <w:sz w:val="28"/>
          <w:szCs w:val="28"/>
        </w:rPr>
        <w:t xml:space="preserve">поселения </w:t>
      </w:r>
      <w:r w:rsidRPr="0029599C">
        <w:rPr>
          <w:rFonts w:ascii="Times New Roman" w:eastAsia="Calibri" w:hAnsi="Times New Roman"/>
          <w:sz w:val="28"/>
          <w:szCs w:val="28"/>
        </w:rPr>
        <w:t>в информационно-телекоммуникационной сети «Интернет».</w:t>
      </w:r>
      <w:r w:rsidRPr="0029599C">
        <w:rPr>
          <w:rFonts w:ascii="Times New Roman" w:eastAsia="Calibri" w:hAnsi="Times New Roman"/>
          <w:b/>
          <w:sz w:val="24"/>
          <w:szCs w:val="24"/>
        </w:rPr>
        <w:t xml:space="preserve"> </w:t>
      </w:r>
      <w:r w:rsidRPr="0029599C">
        <w:rPr>
          <w:rFonts w:ascii="Times New Roman" w:hAnsi="Times New Roman"/>
          <w:sz w:val="28"/>
          <w:szCs w:val="28"/>
        </w:rPr>
        <w:t xml:space="preserve">В </w:t>
      </w:r>
      <w:r w:rsidRPr="0029599C">
        <w:rPr>
          <w:rFonts w:ascii="Times New Roman" w:hAnsi="Times New Roman"/>
          <w:sz w:val="28"/>
          <w:szCs w:val="28"/>
        </w:rPr>
        <w:lastRenderedPageBreak/>
        <w:t>нормативном правовом акте Совета о назначении опроса граждан устанавливаются:</w:t>
      </w:r>
    </w:p>
    <w:p w:rsidR="0029599C" w:rsidRPr="0029599C" w:rsidRDefault="0029599C" w:rsidP="0029599C">
      <w:pPr>
        <w:pStyle w:val="ConsNormal"/>
        <w:tabs>
          <w:tab w:val="left" w:pos="-1276"/>
        </w:tabs>
        <w:ind w:firstLine="851"/>
        <w:jc w:val="both"/>
        <w:rPr>
          <w:rFonts w:ascii="Times New Roman" w:hAnsi="Times New Roman"/>
          <w:sz w:val="28"/>
          <w:szCs w:val="28"/>
        </w:rPr>
      </w:pPr>
      <w:r w:rsidRPr="0029599C">
        <w:rPr>
          <w:rFonts w:ascii="Times New Roman" w:hAnsi="Times New Roman"/>
          <w:sz w:val="28"/>
          <w:szCs w:val="28"/>
        </w:rPr>
        <w:t>1) дата и сроки проведения опроса;</w:t>
      </w:r>
    </w:p>
    <w:p w:rsidR="0029599C" w:rsidRPr="0029599C" w:rsidRDefault="0029599C" w:rsidP="0029599C">
      <w:pPr>
        <w:pStyle w:val="ConsNormal"/>
        <w:tabs>
          <w:tab w:val="left" w:pos="-1276"/>
        </w:tabs>
        <w:ind w:firstLine="851"/>
        <w:jc w:val="both"/>
        <w:rPr>
          <w:rFonts w:ascii="Times New Roman" w:hAnsi="Times New Roman"/>
          <w:sz w:val="28"/>
          <w:szCs w:val="28"/>
        </w:rPr>
      </w:pPr>
      <w:r w:rsidRPr="0029599C">
        <w:rPr>
          <w:rFonts w:ascii="Times New Roman" w:hAnsi="Times New Roman"/>
          <w:sz w:val="28"/>
          <w:szCs w:val="28"/>
        </w:rPr>
        <w:t>2) формулировка вопроса (вопросов), предлагаемого (предлагаемых) при проведении опроса;</w:t>
      </w:r>
    </w:p>
    <w:p w:rsidR="0029599C" w:rsidRPr="0029599C" w:rsidRDefault="0029599C" w:rsidP="0029599C">
      <w:pPr>
        <w:pStyle w:val="ConsNormal"/>
        <w:tabs>
          <w:tab w:val="left" w:pos="-1276"/>
        </w:tabs>
        <w:ind w:firstLine="851"/>
        <w:jc w:val="both"/>
        <w:rPr>
          <w:rFonts w:ascii="Times New Roman" w:hAnsi="Times New Roman"/>
          <w:sz w:val="28"/>
          <w:szCs w:val="28"/>
        </w:rPr>
      </w:pPr>
      <w:r w:rsidRPr="0029599C">
        <w:rPr>
          <w:rFonts w:ascii="Times New Roman" w:hAnsi="Times New Roman"/>
          <w:sz w:val="28"/>
          <w:szCs w:val="28"/>
        </w:rPr>
        <w:t>3) методика проведения опроса;</w:t>
      </w:r>
    </w:p>
    <w:p w:rsidR="0029599C" w:rsidRPr="0029599C" w:rsidRDefault="0029599C" w:rsidP="0029599C">
      <w:pPr>
        <w:pStyle w:val="ConsNormal"/>
        <w:tabs>
          <w:tab w:val="left" w:pos="-1276"/>
        </w:tabs>
        <w:ind w:firstLine="851"/>
        <w:jc w:val="both"/>
        <w:rPr>
          <w:rFonts w:ascii="Times New Roman" w:hAnsi="Times New Roman"/>
          <w:sz w:val="28"/>
          <w:szCs w:val="28"/>
        </w:rPr>
      </w:pPr>
      <w:r w:rsidRPr="0029599C">
        <w:rPr>
          <w:rFonts w:ascii="Times New Roman" w:hAnsi="Times New Roman"/>
          <w:sz w:val="28"/>
          <w:szCs w:val="28"/>
        </w:rPr>
        <w:t>4) форма опросного листа;</w:t>
      </w:r>
    </w:p>
    <w:p w:rsidR="0029599C" w:rsidRPr="0029599C" w:rsidRDefault="0029599C" w:rsidP="0029599C">
      <w:pPr>
        <w:pStyle w:val="ConsNormal"/>
        <w:tabs>
          <w:tab w:val="left" w:pos="-1276"/>
        </w:tabs>
        <w:ind w:firstLine="851"/>
        <w:jc w:val="both"/>
        <w:rPr>
          <w:rFonts w:ascii="Times New Roman" w:hAnsi="Times New Roman"/>
          <w:sz w:val="28"/>
          <w:szCs w:val="28"/>
        </w:rPr>
      </w:pPr>
      <w:r w:rsidRPr="0029599C">
        <w:rPr>
          <w:rFonts w:ascii="Times New Roman" w:hAnsi="Times New Roman"/>
          <w:sz w:val="28"/>
          <w:szCs w:val="28"/>
        </w:rPr>
        <w:t>5) минимальная численность жителей муниципального образования, участвующих в опросе;</w:t>
      </w:r>
    </w:p>
    <w:p w:rsidR="0029599C" w:rsidRPr="00762B63" w:rsidRDefault="0029599C" w:rsidP="0029599C">
      <w:pPr>
        <w:pStyle w:val="afc"/>
        <w:widowControl w:val="0"/>
        <w:tabs>
          <w:tab w:val="left" w:pos="1134"/>
        </w:tabs>
        <w:ind w:firstLine="851"/>
        <w:jc w:val="both"/>
        <w:rPr>
          <w:rFonts w:ascii="Times New Roman" w:hAnsi="Times New Roman"/>
          <w:bCs/>
          <w:iCs/>
          <w:sz w:val="28"/>
          <w:szCs w:val="28"/>
        </w:rPr>
      </w:pPr>
      <w:r w:rsidRPr="0029599C">
        <w:rPr>
          <w:rFonts w:ascii="Times New Roman" w:hAnsi="Times New Roman"/>
          <w:sz w:val="28"/>
          <w:szCs w:val="28"/>
        </w:rPr>
        <w:t xml:space="preserve">6) порядок идентификации участников опроса в случае проведения опроса граждан с использованием официального сайта </w:t>
      </w:r>
      <w:r w:rsidRPr="0029599C">
        <w:rPr>
          <w:rFonts w:ascii="Times New Roman" w:hAnsi="Times New Roman"/>
          <w:color w:val="000000"/>
          <w:sz w:val="28"/>
          <w:szCs w:val="28"/>
        </w:rPr>
        <w:t xml:space="preserve">поселения </w:t>
      </w:r>
      <w:r w:rsidRPr="0029599C">
        <w:rPr>
          <w:rFonts w:ascii="Times New Roman" w:hAnsi="Times New Roman"/>
          <w:sz w:val="28"/>
          <w:szCs w:val="28"/>
        </w:rPr>
        <w:t>в информационно-телекоммуникационной сети «Интернет».</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7. Финансирование мероприятий, связанных с подготовкой и проведением опроса граждан, осуществляется:</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1) за счет средств местного бюджета - при проведении его по инициативе органов местного самоуправления поселения</w:t>
      </w:r>
      <w:r w:rsidR="0029599C">
        <w:rPr>
          <w:rFonts w:eastAsia="Times New Roman"/>
        </w:rPr>
        <w:t xml:space="preserve"> или жителей поселения</w:t>
      </w:r>
      <w:r w:rsidRPr="008312A6">
        <w:rPr>
          <w:rFonts w:eastAsia="Times New Roman"/>
        </w:rPr>
        <w:t>;</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 xml:space="preserve">2) за счет средств </w:t>
      </w:r>
      <w:r w:rsidR="0020297F" w:rsidRPr="008312A6">
        <w:rPr>
          <w:rFonts w:eastAsia="Times New Roman"/>
          <w:sz w:val="28"/>
        </w:rPr>
        <w:t>краевого</w:t>
      </w:r>
      <w:r w:rsidR="00C06FBC">
        <w:rPr>
          <w:rFonts w:eastAsia="Times New Roman"/>
          <w:sz w:val="28"/>
        </w:rPr>
        <w:t xml:space="preserve"> </w:t>
      </w:r>
      <w:r w:rsidRPr="008312A6">
        <w:rPr>
          <w:rFonts w:eastAsia="Times New Roman"/>
          <w:sz w:val="28"/>
        </w:rPr>
        <w:t>бюджета - при проведении его по инициативе органов государственной власти Краснодарского края.</w:t>
      </w:r>
    </w:p>
    <w:p w:rsidR="00A03B53" w:rsidRPr="008312A6" w:rsidRDefault="00A03B53" w:rsidP="0081350A">
      <w:pPr>
        <w:tabs>
          <w:tab w:val="left" w:pos="-1276"/>
        </w:tabs>
        <w:ind w:firstLine="851"/>
        <w:jc w:val="both"/>
        <w:rPr>
          <w:b/>
          <w:sz w:val="28"/>
        </w:rPr>
      </w:pPr>
    </w:p>
    <w:p w:rsidR="00E04CD7" w:rsidRPr="008312A6" w:rsidRDefault="009917B8" w:rsidP="0081350A">
      <w:pPr>
        <w:tabs>
          <w:tab w:val="left" w:pos="-1276"/>
        </w:tabs>
        <w:ind w:firstLine="851"/>
        <w:jc w:val="both"/>
        <w:rPr>
          <w:b/>
          <w:sz w:val="28"/>
        </w:rPr>
      </w:pPr>
      <w:r w:rsidRPr="008312A6">
        <w:rPr>
          <w:b/>
          <w:sz w:val="28"/>
        </w:rPr>
        <w:t>Статья 21. Обращения граждан в органы местного самоуправления</w:t>
      </w:r>
    </w:p>
    <w:p w:rsidR="009917B8" w:rsidRPr="008312A6" w:rsidRDefault="009917B8" w:rsidP="0081350A">
      <w:pPr>
        <w:ind w:firstLine="851"/>
        <w:jc w:val="both"/>
        <w:rPr>
          <w:sz w:val="28"/>
        </w:rPr>
      </w:pPr>
      <w:r w:rsidRPr="008312A6">
        <w:rPr>
          <w:sz w:val="28"/>
        </w:rPr>
        <w:t>1. Граждане имеют право на индивидуальные и коллективные обращения в органы местного самоуправления.</w:t>
      </w:r>
    </w:p>
    <w:p w:rsidR="009917B8" w:rsidRPr="008312A6" w:rsidRDefault="009917B8" w:rsidP="0081350A">
      <w:pPr>
        <w:pStyle w:val="WW-2"/>
        <w:rPr>
          <w:rFonts w:eastAsia="Lucida Sans Unicode"/>
        </w:rPr>
      </w:pPr>
      <w:r w:rsidRPr="008312A6">
        <w:rPr>
          <w:rFonts w:eastAsia="Lucida Sans Unicode"/>
        </w:rPr>
        <w:t xml:space="preserve">2. Обращения граждан подлежат рассмотрению в порядке и сроки, установленные Федеральным законом от 02.05.2006№ 59-ФЗ </w:t>
      </w:r>
      <w:r w:rsidR="00A03B53" w:rsidRPr="008312A6">
        <w:rPr>
          <w:rFonts w:eastAsia="Lucida Sans Unicode"/>
        </w:rPr>
        <w:t>«</w:t>
      </w:r>
      <w:r w:rsidRPr="008312A6">
        <w:rPr>
          <w:rFonts w:eastAsia="Lucida Sans Unicode"/>
        </w:rPr>
        <w:t>О порядке рассмотрения обращений граждан Российской Федерации</w:t>
      </w:r>
      <w:r w:rsidR="00A03B53" w:rsidRPr="008312A6">
        <w:rPr>
          <w:rFonts w:eastAsia="Lucida Sans Unicode"/>
        </w:rPr>
        <w:t>»</w:t>
      </w:r>
      <w:r w:rsidRPr="008312A6">
        <w:rPr>
          <w:rFonts w:eastAsia="Lucida Sans Unicode"/>
        </w:rPr>
        <w:t>.</w:t>
      </w:r>
    </w:p>
    <w:p w:rsidR="009917B8" w:rsidRDefault="009917B8" w:rsidP="0081350A">
      <w:pPr>
        <w:ind w:firstLine="851"/>
        <w:jc w:val="both"/>
        <w:rPr>
          <w:sz w:val="28"/>
        </w:rPr>
      </w:pPr>
      <w:r w:rsidRPr="008312A6">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C06FBC" w:rsidRDefault="00C06FBC" w:rsidP="0081350A">
      <w:pPr>
        <w:ind w:firstLine="851"/>
        <w:jc w:val="both"/>
        <w:rPr>
          <w:sz w:val="28"/>
        </w:rPr>
      </w:pPr>
    </w:p>
    <w:p w:rsidR="00C06FBC" w:rsidRPr="00B2551F" w:rsidRDefault="00C06FBC" w:rsidP="00C06FBC">
      <w:pPr>
        <w:autoSpaceDE w:val="0"/>
        <w:autoSpaceDN w:val="0"/>
        <w:adjustRightInd w:val="0"/>
        <w:ind w:firstLine="851"/>
        <w:jc w:val="both"/>
        <w:outlineLvl w:val="0"/>
        <w:rPr>
          <w:bCs/>
          <w:sz w:val="28"/>
          <w:szCs w:val="28"/>
        </w:rPr>
      </w:pPr>
      <w:r w:rsidRPr="00B2551F">
        <w:rPr>
          <w:b/>
          <w:bCs/>
          <w:sz w:val="28"/>
          <w:szCs w:val="28"/>
        </w:rPr>
        <w:t>Статья 21.1 Сход граждан</w:t>
      </w:r>
    </w:p>
    <w:p w:rsidR="00C06FBC" w:rsidRPr="00B2551F" w:rsidRDefault="00C06FBC" w:rsidP="00C06FBC">
      <w:pPr>
        <w:autoSpaceDE w:val="0"/>
        <w:autoSpaceDN w:val="0"/>
        <w:adjustRightInd w:val="0"/>
        <w:ind w:firstLine="851"/>
        <w:jc w:val="both"/>
        <w:rPr>
          <w:bCs/>
          <w:iCs/>
          <w:sz w:val="28"/>
          <w:szCs w:val="28"/>
        </w:rPr>
      </w:pPr>
      <w:r w:rsidRPr="00B2551F">
        <w:rPr>
          <w:bCs/>
          <w:iCs/>
          <w:sz w:val="28"/>
          <w:szCs w:val="28"/>
        </w:rPr>
        <w:t>1. В случаях, предусмотренных Федеральным законом</w:t>
      </w:r>
      <w:r w:rsidRPr="00B2551F">
        <w:rPr>
          <w:sz w:val="28"/>
          <w:szCs w:val="28"/>
        </w:rPr>
        <w:t xml:space="preserve"> от 6 октября    2003 года № 131-ФЗ</w:t>
      </w:r>
      <w:r w:rsidRPr="00B2551F">
        <w:rPr>
          <w:i/>
          <w:sz w:val="28"/>
          <w:szCs w:val="28"/>
        </w:rPr>
        <w:t xml:space="preserve"> </w:t>
      </w:r>
      <w:r w:rsidRPr="00B2551F">
        <w:rPr>
          <w:sz w:val="28"/>
          <w:szCs w:val="28"/>
        </w:rPr>
        <w:t>«Об общих принципах организации местного самоуправления в Российской Федерации»</w:t>
      </w:r>
      <w:r w:rsidRPr="00B2551F">
        <w:rPr>
          <w:bCs/>
          <w:iCs/>
          <w:sz w:val="28"/>
          <w:szCs w:val="28"/>
        </w:rPr>
        <w:t>, сход граждан может проводиться:</w:t>
      </w:r>
    </w:p>
    <w:p w:rsidR="00C06FBC" w:rsidRPr="00B2551F" w:rsidRDefault="00C06FBC" w:rsidP="00C06FBC">
      <w:pPr>
        <w:autoSpaceDE w:val="0"/>
        <w:autoSpaceDN w:val="0"/>
        <w:adjustRightInd w:val="0"/>
        <w:ind w:firstLine="851"/>
        <w:jc w:val="both"/>
        <w:rPr>
          <w:bCs/>
          <w:iCs/>
          <w:sz w:val="28"/>
          <w:szCs w:val="28"/>
        </w:rPr>
      </w:pPr>
      <w:r w:rsidRPr="00B2551F">
        <w:rPr>
          <w:bCs/>
          <w:iCs/>
          <w:sz w:val="28"/>
          <w:szCs w:val="28"/>
        </w:rPr>
        <w:t>1) в населенном пункте, входящем в состав поселения, по вопросу изменения границ поселения (муниципального района), влекущего отнесение территории указанного населенного пункта к территории другого поселения (муниципального района);</w:t>
      </w:r>
    </w:p>
    <w:p w:rsidR="00C06FBC" w:rsidRPr="00B2551F" w:rsidRDefault="00C06FBC" w:rsidP="00C06FBC">
      <w:pPr>
        <w:autoSpaceDE w:val="0"/>
        <w:autoSpaceDN w:val="0"/>
        <w:adjustRightInd w:val="0"/>
        <w:ind w:firstLine="851"/>
        <w:jc w:val="both"/>
        <w:rPr>
          <w:bCs/>
          <w:iCs/>
          <w:sz w:val="28"/>
          <w:szCs w:val="28"/>
        </w:rPr>
      </w:pPr>
      <w:r w:rsidRPr="00B2551F">
        <w:rPr>
          <w:bCs/>
          <w:iCs/>
          <w:sz w:val="28"/>
          <w:szCs w:val="28"/>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C06FBC" w:rsidRDefault="00C06FBC" w:rsidP="00C06FBC">
      <w:pPr>
        <w:autoSpaceDE w:val="0"/>
        <w:autoSpaceDN w:val="0"/>
        <w:adjustRightInd w:val="0"/>
        <w:ind w:firstLine="851"/>
        <w:jc w:val="both"/>
        <w:rPr>
          <w:bCs/>
          <w:iCs/>
          <w:sz w:val="28"/>
          <w:szCs w:val="28"/>
        </w:rPr>
      </w:pPr>
      <w:r w:rsidRPr="00B2551F">
        <w:rPr>
          <w:bCs/>
          <w:iCs/>
          <w:sz w:val="28"/>
          <w:szCs w:val="28"/>
        </w:rPr>
        <w:t xml:space="preserve">3) в сельском населенном пункте по вопросу выдвижения кандидатуры старосты сельского населенного пункта, а также по вопросу досрочного </w:t>
      </w:r>
      <w:r w:rsidRPr="00B2551F">
        <w:rPr>
          <w:bCs/>
          <w:iCs/>
          <w:sz w:val="28"/>
          <w:szCs w:val="28"/>
        </w:rPr>
        <w:lastRenderedPageBreak/>
        <w:t>прекращения полномочий старос</w:t>
      </w:r>
      <w:r w:rsidR="0029599C">
        <w:rPr>
          <w:bCs/>
          <w:iCs/>
          <w:sz w:val="28"/>
          <w:szCs w:val="28"/>
        </w:rPr>
        <w:t>ты сельского населенного пункта;</w:t>
      </w:r>
    </w:p>
    <w:p w:rsidR="0029599C" w:rsidRPr="00280328" w:rsidRDefault="0029599C" w:rsidP="0029599C">
      <w:pPr>
        <w:pStyle w:val="ConsNormal"/>
        <w:tabs>
          <w:tab w:val="left" w:pos="142"/>
        </w:tabs>
        <w:ind w:firstLine="851"/>
        <w:jc w:val="both"/>
        <w:rPr>
          <w:rFonts w:ascii="Times New Roman" w:hAnsi="Times New Roman"/>
          <w:sz w:val="28"/>
          <w:szCs w:val="28"/>
        </w:rPr>
      </w:pPr>
      <w:r w:rsidRPr="0029599C">
        <w:rPr>
          <w:rFonts w:ascii="Times New Roman" w:hAnsi="Times New Roman"/>
          <w:sz w:val="28"/>
          <w:szCs w:val="28"/>
        </w:rPr>
        <w:t>4) в соответствии с законом Краснодарского края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rsidR="009917B8" w:rsidRDefault="00E05E12" w:rsidP="0081350A">
      <w:pPr>
        <w:pStyle w:val="ConsNormal"/>
        <w:tabs>
          <w:tab w:val="left" w:pos="142"/>
        </w:tabs>
        <w:ind w:firstLine="851"/>
        <w:jc w:val="both"/>
        <w:rPr>
          <w:rFonts w:ascii="Times New Roman" w:eastAsia="Calibri" w:hAnsi="Times New Roman"/>
          <w:color w:val="000000"/>
          <w:sz w:val="28"/>
          <w:szCs w:val="28"/>
        </w:rPr>
      </w:pPr>
      <w:r w:rsidRPr="00E05E12">
        <w:rPr>
          <w:rFonts w:ascii="Times New Roman" w:eastAsia="Calibri" w:hAnsi="Times New Roman"/>
          <w:color w:val="000000"/>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w:t>
      </w:r>
      <w:r w:rsidR="0029599C">
        <w:rPr>
          <w:rFonts w:ascii="Times New Roman" w:eastAsia="Calibri" w:hAnsi="Times New Roman"/>
          <w:color w:val="000000"/>
          <w:sz w:val="28"/>
          <w:szCs w:val="28"/>
        </w:rPr>
        <w:t xml:space="preserve"> (либо части его территории)</w:t>
      </w:r>
      <w:r w:rsidRPr="00E05E12">
        <w:rPr>
          <w:rFonts w:ascii="Times New Roman" w:eastAsia="Calibri" w:hAnsi="Times New Roman"/>
          <w:color w:val="000000"/>
          <w:sz w:val="28"/>
          <w:szCs w:val="28"/>
        </w:rPr>
        <w:t>.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такого схода граждан считается принятым, если за него проголосовало более половины участников схода граждан</w:t>
      </w:r>
      <w:r>
        <w:rPr>
          <w:rFonts w:ascii="Times New Roman" w:eastAsia="Calibri" w:hAnsi="Times New Roman"/>
          <w:color w:val="000000"/>
          <w:sz w:val="28"/>
          <w:szCs w:val="28"/>
        </w:rPr>
        <w:t>.</w:t>
      </w:r>
    </w:p>
    <w:p w:rsidR="0029599C" w:rsidRPr="0029599C" w:rsidRDefault="0029599C" w:rsidP="0029599C">
      <w:pPr>
        <w:autoSpaceDE w:val="0"/>
        <w:autoSpaceDN w:val="0"/>
        <w:adjustRightInd w:val="0"/>
        <w:ind w:firstLine="851"/>
        <w:jc w:val="both"/>
        <w:rPr>
          <w:sz w:val="28"/>
          <w:szCs w:val="28"/>
        </w:rPr>
      </w:pPr>
      <w:r w:rsidRPr="0029599C">
        <w:rPr>
          <w:bCs/>
          <w:sz w:val="28"/>
          <w:szCs w:val="28"/>
        </w:rPr>
        <w:t>3.</w:t>
      </w:r>
      <w:r w:rsidRPr="0029599C">
        <w:rPr>
          <w:sz w:val="28"/>
          <w:szCs w:val="28"/>
        </w:rPr>
        <w:t xml:space="preserve"> Сход граждан, предусмотренный пунктом 4 части 1 настоящей статьи, может созываться Советом по инициативе группы жителей соответствующей части территории населенного пункта численностью не менее 10 человек.</w:t>
      </w:r>
    </w:p>
    <w:p w:rsidR="0029599C" w:rsidRDefault="0029599C" w:rsidP="0029599C">
      <w:pPr>
        <w:autoSpaceDE w:val="0"/>
        <w:autoSpaceDN w:val="0"/>
        <w:adjustRightInd w:val="0"/>
        <w:ind w:firstLine="851"/>
        <w:jc w:val="both"/>
        <w:rPr>
          <w:sz w:val="28"/>
          <w:szCs w:val="28"/>
        </w:rPr>
      </w:pPr>
      <w:r w:rsidRPr="0029599C">
        <w:rPr>
          <w:sz w:val="28"/>
          <w:szCs w:val="28"/>
        </w:rPr>
        <w:t>Границы части территории населенного пункта, входящего в состав поселения, на которой может проводится сход граждан по вопросу введения и использования средств самообложения граждан, определяются Советом с учетом критериев, установленных Законом Краснодарского края.</w:t>
      </w:r>
    </w:p>
    <w:p w:rsidR="0029599C" w:rsidRDefault="0029599C" w:rsidP="0029599C">
      <w:pPr>
        <w:autoSpaceDE w:val="0"/>
        <w:autoSpaceDN w:val="0"/>
        <w:adjustRightInd w:val="0"/>
        <w:ind w:firstLine="851"/>
        <w:jc w:val="both"/>
        <w:rPr>
          <w:sz w:val="28"/>
          <w:szCs w:val="28"/>
        </w:rPr>
      </w:pPr>
    </w:p>
    <w:p w:rsidR="0029599C" w:rsidRPr="0029599C" w:rsidRDefault="0029599C" w:rsidP="0029599C">
      <w:pPr>
        <w:pStyle w:val="ConsNormal"/>
        <w:ind w:firstLine="851"/>
        <w:jc w:val="both"/>
        <w:rPr>
          <w:rFonts w:ascii="Times New Roman" w:hAnsi="Times New Roman"/>
          <w:b/>
          <w:color w:val="000000"/>
          <w:sz w:val="28"/>
          <w:szCs w:val="28"/>
        </w:rPr>
      </w:pPr>
      <w:r w:rsidRPr="0029599C">
        <w:rPr>
          <w:rFonts w:ascii="Times New Roman" w:hAnsi="Times New Roman"/>
          <w:b/>
          <w:color w:val="000000"/>
          <w:sz w:val="28"/>
          <w:szCs w:val="28"/>
        </w:rPr>
        <w:t>Статья 21.2. Инициативные проекты</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1. В целях реализации мероприятий, имеющих приоритетное значение для жителей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может быть внесен инициативный проект. Порядок определения части территории поселения, на которой могут реализовываться инициативные проекты, устанавливается нормативным правовым актом Совета.</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поселения.</w:t>
      </w:r>
    </w:p>
    <w:p w:rsidR="0029599C" w:rsidRPr="0029599C" w:rsidRDefault="0029599C" w:rsidP="0029599C">
      <w:pPr>
        <w:autoSpaceDE w:val="0"/>
        <w:autoSpaceDN w:val="0"/>
        <w:adjustRightInd w:val="0"/>
        <w:ind w:firstLine="851"/>
        <w:jc w:val="both"/>
        <w:rPr>
          <w:bCs/>
          <w:sz w:val="28"/>
          <w:szCs w:val="28"/>
        </w:rPr>
      </w:pPr>
      <w:bookmarkStart w:id="0" w:name="Par2"/>
      <w:bookmarkEnd w:id="0"/>
      <w:r w:rsidRPr="0029599C">
        <w:rPr>
          <w:bCs/>
          <w:sz w:val="28"/>
          <w:szCs w:val="28"/>
        </w:rPr>
        <w:t>3. Инициативный проект должен содержать следующие сведения:</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1) описание проблемы, решение которой имеет приоритетное значение для жителей поселения или его части;</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lastRenderedPageBreak/>
        <w:t>2) обоснование предложений по решению указанной проблемы;</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3) описание ожидаемого результата (ожидаемых результатов) реализации инициативного проекта;</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4) предварительный расчет необходимых расходов на реализацию инициативного проекта;</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5) планируемые сроки реализации инициативного проекта;</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8) указание на территорию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9) иные сведения, предусмотренные нормативным правовым актом Совета.</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4. Инициативный проект до его внесения в администрацию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поселения или его части.</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 xml:space="preserve">5. Информация о внесении инициативного проекта в администрацию подлежит опубликованию (обнародованию) и размещению на официальном сайте поселения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случае, если администрация не имеет </w:t>
      </w:r>
      <w:r w:rsidRPr="0029599C">
        <w:rPr>
          <w:bCs/>
          <w:sz w:val="28"/>
          <w:szCs w:val="28"/>
        </w:rPr>
        <w:lastRenderedPageBreak/>
        <w:t xml:space="preserve">возможности размещать указанную информацию в информационно-телекоммуникационной сети </w:t>
      </w:r>
      <w:r w:rsidRPr="0029599C">
        <w:rPr>
          <w:sz w:val="28"/>
          <w:szCs w:val="28"/>
        </w:rPr>
        <w:t>«Интернет»</w:t>
      </w:r>
      <w:r w:rsidRPr="0029599C">
        <w:rPr>
          <w:bCs/>
          <w:sz w:val="28"/>
          <w:szCs w:val="28"/>
        </w:rPr>
        <w:t xml:space="preserve">, указанная информация размещается на официальном сайте муниципального образования Гулькевичский район. </w:t>
      </w:r>
    </w:p>
    <w:p w:rsidR="0029599C" w:rsidRPr="0029599C" w:rsidRDefault="0029599C" w:rsidP="0029599C">
      <w:pPr>
        <w:autoSpaceDE w:val="0"/>
        <w:autoSpaceDN w:val="0"/>
        <w:adjustRightInd w:val="0"/>
        <w:ind w:firstLine="851"/>
        <w:jc w:val="both"/>
        <w:rPr>
          <w:bCs/>
          <w:sz w:val="28"/>
          <w:szCs w:val="28"/>
        </w:rPr>
      </w:pPr>
      <w:bookmarkStart w:id="1" w:name="Par16"/>
      <w:bookmarkEnd w:id="1"/>
      <w:r w:rsidRPr="0029599C">
        <w:rPr>
          <w:bCs/>
          <w:sz w:val="28"/>
          <w:szCs w:val="28"/>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29599C" w:rsidRPr="0029599C" w:rsidRDefault="0029599C" w:rsidP="0029599C">
      <w:pPr>
        <w:autoSpaceDE w:val="0"/>
        <w:autoSpaceDN w:val="0"/>
        <w:adjustRightInd w:val="0"/>
        <w:ind w:firstLine="851"/>
        <w:jc w:val="both"/>
        <w:rPr>
          <w:bCs/>
          <w:sz w:val="28"/>
          <w:szCs w:val="28"/>
        </w:rPr>
      </w:pPr>
      <w:bookmarkStart w:id="2" w:name="Par19"/>
      <w:bookmarkEnd w:id="2"/>
      <w:r w:rsidRPr="0029599C">
        <w:rPr>
          <w:bCs/>
          <w:sz w:val="28"/>
          <w:szCs w:val="28"/>
        </w:rPr>
        <w:t>7. Администрация принимает решение об отказе в поддержке инициативного проекта в одном из следующих случаев:</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1) несоблюдение установленного порядка внесения инициативного проекта и его рассмотрения;</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29599C" w:rsidRPr="0029599C" w:rsidRDefault="0029599C" w:rsidP="0029599C">
      <w:pPr>
        <w:autoSpaceDE w:val="0"/>
        <w:autoSpaceDN w:val="0"/>
        <w:adjustRightInd w:val="0"/>
        <w:ind w:firstLine="851"/>
        <w:jc w:val="both"/>
        <w:rPr>
          <w:bCs/>
          <w:sz w:val="28"/>
          <w:szCs w:val="28"/>
        </w:rPr>
      </w:pPr>
      <w:bookmarkStart w:id="3" w:name="Par24"/>
      <w:bookmarkEnd w:id="3"/>
      <w:r w:rsidRPr="0029599C">
        <w:rPr>
          <w:bCs/>
          <w:sz w:val="28"/>
          <w:szCs w:val="28"/>
        </w:rPr>
        <w:t>5) наличие возможности решения описанной в инициативном проекте проблемы более эффективным способом;</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6) признание инициативного проекта не прошедшим конкурсный отбор.</w:t>
      </w:r>
    </w:p>
    <w:p w:rsidR="0029599C" w:rsidRPr="0029599C" w:rsidRDefault="0029599C" w:rsidP="0029599C">
      <w:pPr>
        <w:autoSpaceDE w:val="0"/>
        <w:autoSpaceDN w:val="0"/>
        <w:adjustRightInd w:val="0"/>
        <w:ind w:firstLine="851"/>
        <w:jc w:val="both"/>
        <w:rPr>
          <w:bCs/>
          <w:sz w:val="28"/>
          <w:szCs w:val="28"/>
        </w:rPr>
      </w:pPr>
      <w:bookmarkStart w:id="4" w:name="Par26"/>
      <w:bookmarkEnd w:id="4"/>
      <w:r w:rsidRPr="0029599C">
        <w:rPr>
          <w:bCs/>
          <w:sz w:val="28"/>
          <w:szCs w:val="28"/>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29599C" w:rsidRPr="0029599C" w:rsidRDefault="0029599C" w:rsidP="0029599C">
      <w:pPr>
        <w:autoSpaceDE w:val="0"/>
        <w:autoSpaceDN w:val="0"/>
        <w:adjustRightInd w:val="0"/>
        <w:ind w:firstLine="851"/>
        <w:jc w:val="both"/>
        <w:rPr>
          <w:bCs/>
          <w:sz w:val="28"/>
          <w:szCs w:val="28"/>
        </w:rPr>
      </w:pPr>
      <w:bookmarkStart w:id="5" w:name="Par27"/>
      <w:bookmarkEnd w:id="5"/>
      <w:r w:rsidRPr="0029599C">
        <w:rPr>
          <w:bCs/>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 xml:space="preserve">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нормативным правовым </w:t>
      </w:r>
      <w:r w:rsidRPr="0029599C">
        <w:rPr>
          <w:bCs/>
          <w:sz w:val="28"/>
          <w:szCs w:val="28"/>
        </w:rPr>
        <w:lastRenderedPageBreak/>
        <w:t xml:space="preserve">актом </w:t>
      </w:r>
      <w:r w:rsidR="00750B45">
        <w:rPr>
          <w:bCs/>
          <w:sz w:val="28"/>
          <w:szCs w:val="28"/>
        </w:rPr>
        <w:t>Г</w:t>
      </w:r>
      <w:r w:rsidRPr="0029599C">
        <w:rPr>
          <w:bCs/>
          <w:sz w:val="28"/>
          <w:szCs w:val="28"/>
        </w:rPr>
        <w:t>убернатора Краснодарского края.</w:t>
      </w:r>
    </w:p>
    <w:p w:rsidR="0029599C" w:rsidRPr="0029599C" w:rsidRDefault="0029599C" w:rsidP="0029599C">
      <w:pPr>
        <w:autoSpaceDE w:val="0"/>
        <w:autoSpaceDN w:val="0"/>
        <w:adjustRightInd w:val="0"/>
        <w:ind w:firstLine="851"/>
        <w:jc w:val="both"/>
        <w:rPr>
          <w:bCs/>
          <w:sz w:val="28"/>
          <w:szCs w:val="28"/>
        </w:rPr>
      </w:pPr>
      <w:bookmarkStart w:id="6" w:name="Par29"/>
      <w:bookmarkEnd w:id="6"/>
      <w:r w:rsidRPr="0029599C">
        <w:rPr>
          <w:bCs/>
          <w:sz w:val="28"/>
          <w:szCs w:val="28"/>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29599C" w:rsidRPr="0029599C" w:rsidRDefault="0029599C" w:rsidP="0029599C">
      <w:pPr>
        <w:autoSpaceDE w:val="0"/>
        <w:autoSpaceDN w:val="0"/>
        <w:adjustRightInd w:val="0"/>
        <w:ind w:firstLine="851"/>
        <w:jc w:val="both"/>
        <w:rPr>
          <w:bCs/>
          <w:sz w:val="28"/>
          <w:szCs w:val="28"/>
        </w:rPr>
      </w:pPr>
      <w:bookmarkStart w:id="7" w:name="Par30"/>
      <w:bookmarkEnd w:id="7"/>
      <w:r w:rsidRPr="0029599C">
        <w:rPr>
          <w:bCs/>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13. Инициаторы проекта, другие граждане, проживающие на территории поселения,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29599C" w:rsidRPr="0029599C" w:rsidRDefault="0029599C" w:rsidP="0029599C">
      <w:pPr>
        <w:autoSpaceDE w:val="0"/>
        <w:autoSpaceDN w:val="0"/>
        <w:adjustRightInd w:val="0"/>
        <w:ind w:firstLine="851"/>
        <w:jc w:val="both"/>
        <w:rPr>
          <w:bCs/>
          <w:sz w:val="28"/>
          <w:szCs w:val="28"/>
        </w:rPr>
      </w:pPr>
      <w:r w:rsidRPr="0029599C">
        <w:rPr>
          <w:bCs/>
          <w:sz w:val="28"/>
          <w:szCs w:val="28"/>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поселения в информационно-телекоммуникационной сети </w:t>
      </w:r>
      <w:r w:rsidRPr="0029599C">
        <w:rPr>
          <w:sz w:val="28"/>
          <w:szCs w:val="28"/>
        </w:rPr>
        <w:t>«Интернет»</w:t>
      </w:r>
      <w:r w:rsidRPr="0029599C">
        <w:rPr>
          <w:bCs/>
          <w:sz w:val="28"/>
          <w:szCs w:val="28"/>
        </w:rPr>
        <w:t xml:space="preserve">. Отчет администрации об итогах реализации инициативного проекта подлежит опубликованию (обнародованию) и размещению на официальном сайте поселения в информационно-телекоммуникационной сети </w:t>
      </w:r>
      <w:r w:rsidRPr="0029599C">
        <w:rPr>
          <w:sz w:val="28"/>
          <w:szCs w:val="28"/>
        </w:rPr>
        <w:t>«Интернет»</w:t>
      </w:r>
      <w:r w:rsidRPr="0029599C">
        <w:rPr>
          <w:bCs/>
          <w:sz w:val="28"/>
          <w:szCs w:val="28"/>
        </w:rPr>
        <w:t xml:space="preserve"> в течение 30 календарных дней со дня завершения реализации инициативного проекта. В случае, если администрация не имеет возможности размещать указанную информацию в информационно-телекоммуникационной сети </w:t>
      </w:r>
      <w:r w:rsidRPr="0029599C">
        <w:rPr>
          <w:sz w:val="28"/>
          <w:szCs w:val="28"/>
        </w:rPr>
        <w:t>«Интернет»</w:t>
      </w:r>
      <w:r w:rsidRPr="0029599C">
        <w:rPr>
          <w:bCs/>
          <w:sz w:val="28"/>
          <w:szCs w:val="28"/>
        </w:rPr>
        <w:t xml:space="preserve">, указанная информация размещается на официальном сайте муниципального образования Гулькевичский район, в состав которого входит поселение. </w:t>
      </w:r>
    </w:p>
    <w:p w:rsidR="0029599C" w:rsidRPr="0029599C" w:rsidRDefault="0029599C" w:rsidP="0029599C">
      <w:pPr>
        <w:autoSpaceDE w:val="0"/>
        <w:autoSpaceDN w:val="0"/>
        <w:adjustRightInd w:val="0"/>
        <w:ind w:firstLine="851"/>
        <w:jc w:val="both"/>
        <w:rPr>
          <w:sz w:val="28"/>
          <w:szCs w:val="28"/>
        </w:rPr>
      </w:pPr>
      <w:r w:rsidRPr="0029599C">
        <w:rPr>
          <w:sz w:val="28"/>
          <w:szCs w:val="28"/>
        </w:rPr>
        <w:t>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поселения.</w:t>
      </w:r>
    </w:p>
    <w:p w:rsidR="0029599C" w:rsidRPr="0029599C" w:rsidRDefault="0029599C" w:rsidP="0029599C">
      <w:pPr>
        <w:pStyle w:val="ConsNormal"/>
        <w:ind w:firstLine="851"/>
        <w:jc w:val="both"/>
        <w:rPr>
          <w:rFonts w:ascii="Times New Roman" w:eastAsia="Calibri" w:hAnsi="Times New Roman"/>
          <w:sz w:val="28"/>
          <w:szCs w:val="28"/>
        </w:rPr>
      </w:pPr>
      <w:r w:rsidRPr="0029599C">
        <w:rPr>
          <w:rFonts w:ascii="Times New Roman" w:eastAsia="Calibri" w:hAnsi="Times New Roman"/>
          <w:sz w:val="28"/>
          <w:szCs w:val="28"/>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29599C" w:rsidRPr="0029599C" w:rsidRDefault="0029599C" w:rsidP="0029599C">
      <w:pPr>
        <w:autoSpaceDE w:val="0"/>
        <w:autoSpaceDN w:val="0"/>
        <w:adjustRightInd w:val="0"/>
        <w:ind w:firstLine="851"/>
        <w:jc w:val="both"/>
        <w:rPr>
          <w:sz w:val="28"/>
          <w:szCs w:val="28"/>
        </w:rPr>
      </w:pPr>
      <w:r w:rsidRPr="0029599C">
        <w:rPr>
          <w:sz w:val="28"/>
          <w:szCs w:val="28"/>
        </w:rPr>
        <w:lastRenderedPageBreak/>
        <w:t>17.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29599C" w:rsidRPr="00762B63" w:rsidRDefault="0029599C" w:rsidP="0029599C">
      <w:pPr>
        <w:pStyle w:val="ConsNormal"/>
        <w:ind w:firstLine="851"/>
        <w:jc w:val="both"/>
        <w:rPr>
          <w:rFonts w:ascii="Times New Roman" w:eastAsia="Calibri" w:hAnsi="Times New Roman"/>
          <w:sz w:val="28"/>
          <w:szCs w:val="28"/>
        </w:rPr>
      </w:pPr>
      <w:r w:rsidRPr="0029599C">
        <w:rPr>
          <w:rFonts w:ascii="Times New Roman" w:eastAsia="Calibri" w:hAnsi="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p>
    <w:p w:rsidR="0029599C" w:rsidRPr="00E05E12" w:rsidRDefault="0029599C" w:rsidP="0081350A">
      <w:pPr>
        <w:pStyle w:val="ConsNormal"/>
        <w:tabs>
          <w:tab w:val="left" w:pos="142"/>
        </w:tabs>
        <w:ind w:firstLine="851"/>
        <w:jc w:val="both"/>
        <w:rPr>
          <w:rFonts w:ascii="Times New Roman" w:hAnsi="Times New Roman"/>
          <w:sz w:val="28"/>
        </w:rPr>
      </w:pPr>
    </w:p>
    <w:p w:rsidR="009917B8" w:rsidRPr="008312A6" w:rsidRDefault="009917B8" w:rsidP="0081350A">
      <w:pPr>
        <w:pStyle w:val="ConsNormal"/>
        <w:tabs>
          <w:tab w:val="left" w:pos="142"/>
        </w:tabs>
        <w:ind w:firstLine="851"/>
        <w:jc w:val="both"/>
        <w:rPr>
          <w:rFonts w:ascii="Times New Roman" w:hAnsi="Times New Roman"/>
          <w:b/>
          <w:sz w:val="28"/>
        </w:rPr>
      </w:pPr>
      <w:r w:rsidRPr="008312A6">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Pr="008312A6" w:rsidRDefault="009917B8" w:rsidP="0081350A">
      <w:pPr>
        <w:pStyle w:val="ConsNonformat"/>
        <w:tabs>
          <w:tab w:val="left" w:pos="142"/>
        </w:tabs>
        <w:ind w:firstLine="851"/>
        <w:jc w:val="both"/>
        <w:rPr>
          <w:rFonts w:ascii="Times New Roman" w:hAnsi="Times New Roman"/>
          <w:sz w:val="28"/>
        </w:rPr>
      </w:pPr>
      <w:r w:rsidRPr="008312A6">
        <w:rPr>
          <w:rFonts w:ascii="Times New Roman" w:hAnsi="Times New Roman"/>
          <w:sz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894C52" w:rsidRPr="008312A6" w:rsidRDefault="00894C52" w:rsidP="00894C52">
      <w:pPr>
        <w:pStyle w:val="ConsPlusNormal"/>
        <w:ind w:firstLine="851"/>
        <w:jc w:val="both"/>
        <w:rPr>
          <w:rFonts w:ascii="Times New Roman" w:eastAsia="Times New Roman" w:hAnsi="Times New Roman"/>
          <w:kern w:val="0"/>
          <w:sz w:val="28"/>
          <w:szCs w:val="28"/>
          <w:lang w:eastAsia="ru-RU"/>
        </w:rPr>
      </w:pPr>
      <w:r w:rsidRPr="008312A6">
        <w:rPr>
          <w:rFonts w:ascii="Times New Roman" w:hAnsi="Times New Roman"/>
          <w:sz w:val="28"/>
          <w:szCs w:val="28"/>
        </w:rPr>
        <w:t xml:space="preserve">3. </w:t>
      </w:r>
      <w:r w:rsidRPr="008312A6">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917B8" w:rsidRPr="008312A6" w:rsidRDefault="009917B8" w:rsidP="005403B1">
      <w:pPr>
        <w:tabs>
          <w:tab w:val="left" w:pos="142"/>
        </w:tabs>
        <w:jc w:val="center"/>
        <w:rPr>
          <w:rFonts w:eastAsia="Times New Roman"/>
          <w:b/>
          <w:caps/>
          <w:sz w:val="28"/>
        </w:rPr>
      </w:pPr>
    </w:p>
    <w:p w:rsidR="009917B8" w:rsidRPr="008312A6" w:rsidRDefault="009917B8" w:rsidP="005403B1">
      <w:pPr>
        <w:tabs>
          <w:tab w:val="left" w:pos="142"/>
        </w:tabs>
        <w:jc w:val="center"/>
        <w:rPr>
          <w:rFonts w:eastAsia="Times New Roman"/>
          <w:b/>
          <w:caps/>
          <w:sz w:val="28"/>
        </w:rPr>
      </w:pPr>
      <w:r w:rsidRPr="008312A6">
        <w:rPr>
          <w:rFonts w:eastAsia="Times New Roman"/>
          <w:b/>
          <w:caps/>
          <w:sz w:val="28"/>
        </w:rPr>
        <w:t xml:space="preserve">ГЛАВА </w:t>
      </w:r>
      <w:r w:rsidR="00B01C7E" w:rsidRPr="008312A6">
        <w:rPr>
          <w:rFonts w:eastAsia="Times New Roman"/>
          <w:b/>
          <w:caps/>
          <w:sz w:val="28"/>
        </w:rPr>
        <w:t>4</w:t>
      </w:r>
      <w:r w:rsidRPr="008312A6">
        <w:rPr>
          <w:rFonts w:eastAsia="Times New Roman"/>
          <w:b/>
          <w:caps/>
          <w:sz w:val="28"/>
        </w:rPr>
        <w:t>. Органы местного самоуправления и должностные лица местного самоуправления</w:t>
      </w:r>
    </w:p>
    <w:p w:rsidR="009917B8" w:rsidRPr="008312A6" w:rsidRDefault="009917B8" w:rsidP="0081350A">
      <w:pPr>
        <w:tabs>
          <w:tab w:val="left" w:pos="142"/>
        </w:tabs>
        <w:ind w:firstLine="851"/>
        <w:jc w:val="center"/>
        <w:rPr>
          <w:rFonts w:eastAsia="Times New Roman"/>
          <w:b/>
          <w:caps/>
          <w:sz w:val="28"/>
        </w:rPr>
      </w:pPr>
    </w:p>
    <w:p w:rsidR="009917B8" w:rsidRPr="008312A6" w:rsidRDefault="009917B8" w:rsidP="0081350A">
      <w:pPr>
        <w:tabs>
          <w:tab w:val="left" w:pos="142"/>
        </w:tabs>
        <w:ind w:firstLine="851"/>
        <w:jc w:val="both"/>
        <w:rPr>
          <w:rFonts w:eastAsia="Times New Roman"/>
          <w:b/>
          <w:sz w:val="28"/>
        </w:rPr>
      </w:pPr>
      <w:r w:rsidRPr="008312A6">
        <w:rPr>
          <w:rFonts w:eastAsia="Times New Roman"/>
          <w:b/>
          <w:sz w:val="28"/>
        </w:rPr>
        <w:t>Статья 23. Структура органов местного самоуправления поселения</w:t>
      </w:r>
    </w:p>
    <w:p w:rsidR="002D41C2" w:rsidRPr="002D41C2" w:rsidRDefault="002D41C2" w:rsidP="002D41C2">
      <w:pPr>
        <w:suppressAutoHyphens w:val="0"/>
        <w:ind w:firstLine="709"/>
        <w:jc w:val="both"/>
        <w:rPr>
          <w:bCs/>
          <w:sz w:val="28"/>
          <w:szCs w:val="28"/>
          <w:lang w:eastAsia="ar-SA"/>
        </w:rPr>
      </w:pPr>
      <w:r w:rsidRPr="002D41C2">
        <w:rPr>
          <w:bCs/>
          <w:sz w:val="28"/>
          <w:szCs w:val="28"/>
          <w:lang w:eastAsia="ar-SA"/>
        </w:rPr>
        <w:t>1. Структуру органов местного самоуправления поселения составляют Совет поселения, глава поселения, администрация поселения.</w:t>
      </w:r>
    </w:p>
    <w:p w:rsidR="002D41C2" w:rsidRDefault="002D41C2" w:rsidP="002D41C2">
      <w:pPr>
        <w:tabs>
          <w:tab w:val="left" w:pos="142"/>
        </w:tabs>
        <w:ind w:firstLine="851"/>
        <w:jc w:val="both"/>
        <w:rPr>
          <w:rFonts w:eastAsia="Times New Roman"/>
          <w:bCs/>
          <w:kern w:val="0"/>
          <w:sz w:val="28"/>
          <w:szCs w:val="28"/>
          <w:lang w:eastAsia="ru-RU"/>
        </w:rPr>
      </w:pPr>
      <w:r w:rsidRPr="002D41C2">
        <w:rPr>
          <w:rFonts w:eastAsia="Times New Roman"/>
          <w:bCs/>
          <w:kern w:val="0"/>
          <w:sz w:val="28"/>
          <w:szCs w:val="28"/>
          <w:lang w:eastAsia="ru-RU"/>
        </w:rPr>
        <w:t>Органы местного самоуправления обладают собственными полномочиями по решению вопросов местного значения.</w:t>
      </w:r>
    </w:p>
    <w:p w:rsidR="009917B8" w:rsidRPr="008312A6" w:rsidRDefault="009917B8" w:rsidP="002D41C2">
      <w:pPr>
        <w:tabs>
          <w:tab w:val="left" w:pos="142"/>
        </w:tabs>
        <w:ind w:firstLine="851"/>
        <w:jc w:val="both"/>
        <w:rPr>
          <w:rFonts w:eastAsia="Times New Roman"/>
          <w:sz w:val="28"/>
        </w:rPr>
      </w:pPr>
      <w:r w:rsidRPr="008312A6">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8312A6" w:rsidRDefault="009917B8" w:rsidP="00243961">
      <w:pPr>
        <w:pStyle w:val="ConsPlusNormal"/>
        <w:ind w:firstLine="851"/>
        <w:jc w:val="both"/>
        <w:outlineLvl w:val="1"/>
        <w:rPr>
          <w:rFonts w:eastAsia="Times New Roman"/>
          <w:sz w:val="28"/>
        </w:rPr>
      </w:pPr>
      <w:r w:rsidRPr="008312A6">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8312A6">
        <w:rPr>
          <w:rFonts w:ascii="Times New Roman" w:eastAsia="Times New Roman" w:hAnsi="Times New Roman" w:cs="Times New Roman"/>
          <w:sz w:val="28"/>
          <w:szCs w:val="28"/>
        </w:rPr>
        <w:t xml:space="preserve">, </w:t>
      </w:r>
      <w:r w:rsidR="00F7428D" w:rsidRPr="008312A6">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8312A6">
        <w:rPr>
          <w:rFonts w:ascii="Times New Roman" w:hAnsi="Times New Roman"/>
          <w:sz w:val="28"/>
        </w:rPr>
        <w:t>от 06.10.2003№ 131-ФЗ «Об общих принципах организации местного самоуправления в Российской Федерации»</w:t>
      </w:r>
      <w:r w:rsidRPr="008312A6">
        <w:rPr>
          <w:rFonts w:eastAsia="Times New Roman"/>
          <w:sz w:val="28"/>
        </w:rPr>
        <w:t>.</w:t>
      </w:r>
    </w:p>
    <w:p w:rsidR="009917B8" w:rsidRDefault="009917B8" w:rsidP="0081350A">
      <w:pPr>
        <w:autoSpaceDE w:val="0"/>
        <w:ind w:firstLine="900"/>
        <w:jc w:val="both"/>
        <w:rPr>
          <w:sz w:val="28"/>
          <w:szCs w:val="28"/>
        </w:rPr>
      </w:pPr>
      <w:r w:rsidRPr="008312A6">
        <w:rPr>
          <w:sz w:val="28"/>
          <w:szCs w:val="28"/>
        </w:rPr>
        <w:t xml:space="preserve">Решение Совета о внесении изменений в устав поселения и </w:t>
      </w:r>
      <w:r w:rsidRPr="008312A6">
        <w:rPr>
          <w:sz w:val="28"/>
          <w:szCs w:val="28"/>
        </w:rPr>
        <w:lastRenderedPageBreak/>
        <w:t xml:space="preserve">предусматривающее создание </w:t>
      </w:r>
      <w:r w:rsidR="006F549D" w:rsidRPr="008312A6">
        <w:rPr>
          <w:sz w:val="28"/>
          <w:szCs w:val="28"/>
        </w:rPr>
        <w:t>контрольно-счетного</w:t>
      </w:r>
      <w:r w:rsidR="003F33B8">
        <w:rPr>
          <w:sz w:val="28"/>
          <w:szCs w:val="28"/>
        </w:rPr>
        <w:t xml:space="preserve"> </w:t>
      </w:r>
      <w:r w:rsidRPr="008312A6">
        <w:rPr>
          <w:sz w:val="28"/>
          <w:szCs w:val="28"/>
        </w:rPr>
        <w:t>органа поселения вступает в силу после его официального опубликования (обнародования).</w:t>
      </w:r>
    </w:p>
    <w:p w:rsidR="00B12A5C" w:rsidRDefault="00B12A5C" w:rsidP="0081350A">
      <w:pPr>
        <w:tabs>
          <w:tab w:val="left" w:pos="142"/>
        </w:tabs>
        <w:ind w:firstLine="851"/>
        <w:jc w:val="both"/>
        <w:rPr>
          <w:rFonts w:eastAsia="Calibri"/>
          <w:color w:val="000000"/>
          <w:sz w:val="28"/>
          <w:szCs w:val="28"/>
        </w:rPr>
      </w:pPr>
      <w:r w:rsidRPr="00935574">
        <w:rPr>
          <w:rFonts w:eastAsia="Calibri"/>
          <w:color w:val="000000"/>
          <w:sz w:val="28"/>
          <w:szCs w:val="28"/>
        </w:rPr>
        <w:t>В случае внесения в устав поправки, предусматривающей изменение численности депутатов Совета, данные изменения применяются к Совету нового созыва (избранному после вступления в силу соответствующей поправки)</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 xml:space="preserve">4. </w:t>
      </w:r>
      <w:r w:rsidRPr="008312A6">
        <w:rPr>
          <w:rStyle w:val="80"/>
        </w:rPr>
        <w:t xml:space="preserve">Финансовое обеспечение деятельности </w:t>
      </w:r>
      <w:r w:rsidRPr="008312A6">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Pr="008312A6" w:rsidRDefault="009917B8" w:rsidP="0081350A">
      <w:pPr>
        <w:pStyle w:val="ae"/>
        <w:tabs>
          <w:tab w:val="left" w:pos="142"/>
        </w:tabs>
        <w:ind w:firstLine="851"/>
        <w:jc w:val="both"/>
        <w:rPr>
          <w:rFonts w:eastAsia="Times New Roman"/>
          <w:b/>
          <w:sz w:val="28"/>
        </w:rPr>
      </w:pPr>
    </w:p>
    <w:p w:rsidR="00841515" w:rsidRPr="008312A6" w:rsidRDefault="009917B8" w:rsidP="00C4636E">
      <w:pPr>
        <w:pStyle w:val="ae"/>
        <w:tabs>
          <w:tab w:val="left" w:pos="142"/>
        </w:tabs>
        <w:ind w:firstLine="851"/>
        <w:jc w:val="both"/>
      </w:pPr>
      <w:r w:rsidRPr="008312A6">
        <w:rPr>
          <w:rFonts w:eastAsia="Times New Roman"/>
          <w:b/>
          <w:sz w:val="28"/>
        </w:rPr>
        <w:t>Статья 24.Совет поселения</w:t>
      </w:r>
    </w:p>
    <w:p w:rsidR="009917B8" w:rsidRPr="008312A6" w:rsidRDefault="009917B8" w:rsidP="0081350A">
      <w:pPr>
        <w:pStyle w:val="ConsNormal"/>
        <w:numPr>
          <w:ilvl w:val="0"/>
          <w:numId w:val="5"/>
        </w:numPr>
        <w:tabs>
          <w:tab w:val="left" w:pos="-15"/>
        </w:tabs>
        <w:ind w:left="0" w:firstLine="851"/>
        <w:jc w:val="both"/>
        <w:rPr>
          <w:rFonts w:ascii="Times New Roman" w:hAnsi="Times New Roman"/>
          <w:sz w:val="28"/>
        </w:rPr>
      </w:pPr>
      <w:r w:rsidRPr="008312A6">
        <w:rPr>
          <w:rFonts w:ascii="Times New Roman" w:hAnsi="Times New Roman"/>
          <w:sz w:val="28"/>
        </w:rPr>
        <w:t xml:space="preserve">Совет состоит из </w:t>
      </w:r>
      <w:r w:rsidR="006B0A42" w:rsidRPr="008312A6">
        <w:rPr>
          <w:rFonts w:ascii="Times New Roman" w:hAnsi="Times New Roman"/>
          <w:sz w:val="28"/>
        </w:rPr>
        <w:t>10</w:t>
      </w:r>
      <w:r w:rsidRPr="008312A6">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Pr="008312A6" w:rsidRDefault="009917B8" w:rsidP="0081350A">
      <w:pPr>
        <w:pStyle w:val="ConsNormal"/>
        <w:numPr>
          <w:ilvl w:val="0"/>
          <w:numId w:val="5"/>
        </w:numPr>
        <w:tabs>
          <w:tab w:val="left" w:pos="-15"/>
        </w:tabs>
        <w:ind w:left="0" w:firstLine="851"/>
        <w:jc w:val="both"/>
        <w:rPr>
          <w:rFonts w:ascii="Times New Roman" w:hAnsi="Times New Roman"/>
          <w:sz w:val="28"/>
        </w:rPr>
      </w:pPr>
      <w:r w:rsidRPr="008312A6">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Pr="008312A6" w:rsidRDefault="009917B8" w:rsidP="0081350A">
      <w:pPr>
        <w:pStyle w:val="a5"/>
        <w:numPr>
          <w:ilvl w:val="0"/>
          <w:numId w:val="5"/>
        </w:numPr>
        <w:tabs>
          <w:tab w:val="left" w:pos="-15"/>
        </w:tabs>
        <w:spacing w:after="0"/>
        <w:ind w:left="0" w:firstLine="851"/>
        <w:jc w:val="both"/>
        <w:rPr>
          <w:rFonts w:eastAsia="Times New Roman"/>
          <w:sz w:val="28"/>
        </w:rPr>
      </w:pPr>
      <w:r w:rsidRPr="008312A6">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Pr="008312A6" w:rsidRDefault="009917B8" w:rsidP="0081350A">
      <w:pPr>
        <w:pStyle w:val="ConsNormal"/>
        <w:numPr>
          <w:ilvl w:val="0"/>
          <w:numId w:val="5"/>
        </w:numPr>
        <w:tabs>
          <w:tab w:val="left" w:pos="-15"/>
        </w:tabs>
        <w:ind w:left="0" w:firstLine="851"/>
        <w:jc w:val="both"/>
        <w:rPr>
          <w:rFonts w:ascii="Times New Roman" w:hAnsi="Times New Roman"/>
          <w:sz w:val="28"/>
        </w:rPr>
      </w:pPr>
      <w:r w:rsidRPr="008312A6">
        <w:rPr>
          <w:rFonts w:ascii="Times New Roman" w:hAnsi="Times New Roman"/>
          <w:sz w:val="28"/>
        </w:rPr>
        <w:t>Срок полномочий Совета составляет 5 лет.</w:t>
      </w:r>
    </w:p>
    <w:p w:rsidR="009917B8" w:rsidRPr="008312A6" w:rsidRDefault="009917B8" w:rsidP="0081350A">
      <w:pPr>
        <w:pStyle w:val="ConsNormal"/>
        <w:ind w:firstLine="0"/>
        <w:jc w:val="both"/>
        <w:rPr>
          <w:rFonts w:ascii="Times New Roman" w:hAnsi="Times New Roman"/>
          <w:sz w:val="28"/>
        </w:rPr>
      </w:pPr>
      <w:r w:rsidRPr="008312A6">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Pr="008312A6" w:rsidRDefault="009917B8" w:rsidP="0081350A">
      <w:pPr>
        <w:pStyle w:val="ConsNormal"/>
        <w:numPr>
          <w:ilvl w:val="0"/>
          <w:numId w:val="5"/>
        </w:numPr>
        <w:tabs>
          <w:tab w:val="left" w:pos="-15"/>
        </w:tabs>
        <w:ind w:left="0" w:firstLine="851"/>
        <w:jc w:val="both"/>
        <w:rPr>
          <w:rFonts w:ascii="Times New Roman" w:hAnsi="Times New Roman"/>
          <w:sz w:val="28"/>
        </w:rPr>
      </w:pPr>
      <w:r w:rsidRPr="008312A6">
        <w:rPr>
          <w:rFonts w:ascii="Times New Roman" w:hAnsi="Times New Roman"/>
          <w:sz w:val="28"/>
        </w:rPr>
        <w:t>Совет обладает правами юридического лица.</w:t>
      </w:r>
    </w:p>
    <w:p w:rsidR="009917B8" w:rsidRPr="008312A6" w:rsidRDefault="009917B8" w:rsidP="0081350A">
      <w:pPr>
        <w:pStyle w:val="ConsNormal"/>
        <w:numPr>
          <w:ilvl w:val="0"/>
          <w:numId w:val="5"/>
        </w:numPr>
        <w:tabs>
          <w:tab w:val="left" w:pos="-15"/>
        </w:tabs>
        <w:ind w:left="0" w:firstLine="851"/>
        <w:jc w:val="both"/>
        <w:rPr>
          <w:rFonts w:ascii="Times New Roman" w:hAnsi="Times New Roman"/>
          <w:sz w:val="28"/>
        </w:rPr>
      </w:pPr>
      <w:r w:rsidRPr="008312A6">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sidRPr="008312A6">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3F33B8">
        <w:rPr>
          <w:rFonts w:ascii="Times New Roman" w:hAnsi="Times New Roman"/>
          <w:sz w:val="28"/>
        </w:rPr>
        <w:t xml:space="preserve"> </w:t>
      </w:r>
      <w:r w:rsidRPr="008312A6">
        <w:rPr>
          <w:rFonts w:ascii="Times New Roman" w:hAnsi="Times New Roman"/>
          <w:sz w:val="28"/>
        </w:rPr>
        <w:t xml:space="preserve">к компетенции Совета. </w:t>
      </w:r>
    </w:p>
    <w:p w:rsidR="00750B45" w:rsidRPr="008312A6" w:rsidRDefault="00750B45" w:rsidP="0081350A">
      <w:pPr>
        <w:pStyle w:val="ConsNormal"/>
        <w:numPr>
          <w:ilvl w:val="0"/>
          <w:numId w:val="5"/>
        </w:numPr>
        <w:tabs>
          <w:tab w:val="left" w:pos="-15"/>
        </w:tabs>
        <w:ind w:left="0" w:firstLine="851"/>
        <w:jc w:val="both"/>
        <w:rPr>
          <w:rFonts w:ascii="Times New Roman" w:hAnsi="Times New Roman"/>
          <w:sz w:val="28"/>
        </w:rPr>
      </w:pPr>
      <w:r w:rsidRPr="00C91A10">
        <w:rPr>
          <w:rFonts w:ascii="Times New Roman" w:hAnsi="Times New Roman"/>
          <w:sz w:val="28"/>
          <w:szCs w:val="28"/>
        </w:rPr>
        <w:t>К депутатам, замещающим должность в Совете поселения, относ</w:t>
      </w:r>
      <w:r>
        <w:rPr>
          <w:rFonts w:ascii="Times New Roman" w:hAnsi="Times New Roman"/>
          <w:sz w:val="28"/>
          <w:szCs w:val="28"/>
        </w:rPr>
        <w:t>и</w:t>
      </w:r>
      <w:r w:rsidRPr="00C91A10">
        <w:rPr>
          <w:rFonts w:ascii="Times New Roman" w:hAnsi="Times New Roman"/>
          <w:sz w:val="28"/>
          <w:szCs w:val="28"/>
        </w:rPr>
        <w:t xml:space="preserve">тся председатель </w:t>
      </w:r>
      <w:r>
        <w:rPr>
          <w:rFonts w:ascii="Times New Roman" w:hAnsi="Times New Roman"/>
          <w:sz w:val="28"/>
          <w:szCs w:val="28"/>
        </w:rPr>
        <w:t>комиссии (комитета) Совета поселения</w:t>
      </w:r>
      <w:r w:rsidRPr="00C91A10">
        <w:rPr>
          <w:rFonts w:ascii="Times New Roman" w:hAnsi="Times New Roman"/>
          <w:sz w:val="28"/>
          <w:szCs w:val="28"/>
        </w:rPr>
        <w:t>.</w:t>
      </w:r>
    </w:p>
    <w:p w:rsidR="009917B8" w:rsidRPr="008312A6" w:rsidRDefault="009917B8" w:rsidP="0081350A">
      <w:pPr>
        <w:pStyle w:val="ConsNormal"/>
        <w:tabs>
          <w:tab w:val="left" w:pos="142"/>
        </w:tabs>
        <w:ind w:firstLine="851"/>
        <w:jc w:val="both"/>
        <w:rPr>
          <w:rFonts w:ascii="Times New Roman" w:hAnsi="Times New Roman"/>
          <w:sz w:val="28"/>
        </w:rPr>
      </w:pPr>
    </w:p>
    <w:p w:rsidR="00841515" w:rsidRPr="008312A6" w:rsidRDefault="009917B8" w:rsidP="00D25095">
      <w:pPr>
        <w:pStyle w:val="a5"/>
        <w:tabs>
          <w:tab w:val="left" w:pos="-142"/>
        </w:tabs>
        <w:spacing w:after="0"/>
        <w:ind w:firstLine="851"/>
        <w:rPr>
          <w:rFonts w:eastAsia="Times New Roman"/>
          <w:b/>
          <w:sz w:val="28"/>
        </w:rPr>
      </w:pPr>
      <w:r w:rsidRPr="008312A6">
        <w:rPr>
          <w:rFonts w:eastAsia="Times New Roman"/>
          <w:b/>
          <w:sz w:val="28"/>
        </w:rPr>
        <w:t>Статья 25.</w:t>
      </w:r>
      <w:r w:rsidRPr="008312A6">
        <w:rPr>
          <w:rFonts w:eastAsia="Times New Roman"/>
          <w:sz w:val="28"/>
        </w:rPr>
        <w:t xml:space="preserve"> Д</w:t>
      </w:r>
      <w:r w:rsidRPr="008312A6">
        <w:rPr>
          <w:rFonts w:eastAsia="Times New Roman"/>
          <w:b/>
          <w:sz w:val="28"/>
        </w:rPr>
        <w:t xml:space="preserve">епутат Совета </w:t>
      </w:r>
    </w:p>
    <w:p w:rsidR="009917B8" w:rsidRPr="008312A6" w:rsidRDefault="009917B8" w:rsidP="0081350A">
      <w:pPr>
        <w:pStyle w:val="a5"/>
        <w:tabs>
          <w:tab w:val="left" w:pos="142"/>
        </w:tabs>
        <w:spacing w:after="0"/>
        <w:ind w:firstLine="851"/>
        <w:jc w:val="both"/>
        <w:rPr>
          <w:rFonts w:eastAsia="Times New Roman"/>
          <w:sz w:val="28"/>
        </w:rPr>
      </w:pPr>
      <w:r w:rsidRPr="008312A6">
        <w:rPr>
          <w:rFonts w:eastAsia="Times New Roman"/>
          <w:sz w:val="28"/>
        </w:rPr>
        <w:t>1. Депутатом Совета может быть избран гражданин Российской Федерации, достигший</w:t>
      </w:r>
      <w:r w:rsidR="008A5688" w:rsidRPr="008312A6">
        <w:rPr>
          <w:sz w:val="28"/>
          <w:szCs w:val="28"/>
        </w:rPr>
        <w:t xml:space="preserve"> на день голосования</w:t>
      </w:r>
      <w:r w:rsidR="009A4825" w:rsidRPr="008312A6">
        <w:rPr>
          <w:sz w:val="28"/>
          <w:szCs w:val="28"/>
        </w:rPr>
        <w:t>возраста</w:t>
      </w:r>
      <w:r w:rsidRPr="008312A6">
        <w:rPr>
          <w:rFonts w:eastAsia="Times New Roman"/>
          <w:sz w:val="28"/>
        </w:rPr>
        <w:t xml:space="preserve">18 лет. </w:t>
      </w:r>
    </w:p>
    <w:p w:rsidR="009917B8" w:rsidRPr="008312A6" w:rsidRDefault="009917B8" w:rsidP="0081350A">
      <w:pPr>
        <w:pStyle w:val="a5"/>
        <w:spacing w:after="0"/>
        <w:ind w:firstLine="840"/>
        <w:jc w:val="both"/>
        <w:rPr>
          <w:sz w:val="28"/>
        </w:rPr>
      </w:pPr>
      <w:r w:rsidRPr="008312A6">
        <w:rPr>
          <w:rFonts w:eastAsia="Times New Roman"/>
          <w:sz w:val="28"/>
        </w:rPr>
        <w:t xml:space="preserve">2. </w:t>
      </w:r>
      <w:r w:rsidRPr="008312A6">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4A6336" w:rsidRPr="008312A6" w:rsidRDefault="004A6336" w:rsidP="004A6336">
      <w:pPr>
        <w:pStyle w:val="ConsNormal"/>
        <w:ind w:firstLine="851"/>
        <w:jc w:val="both"/>
        <w:rPr>
          <w:rFonts w:eastAsia="Arial Unicode MS"/>
          <w:kern w:val="2"/>
          <w:sz w:val="28"/>
          <w:szCs w:val="28"/>
        </w:rPr>
      </w:pPr>
      <w:r w:rsidRPr="008312A6">
        <w:rPr>
          <w:rFonts w:ascii="Times New Roman" w:hAnsi="Times New Roman"/>
          <w:sz w:val="28"/>
          <w:szCs w:val="28"/>
        </w:rPr>
        <w:t>Срок полномочий депутата Совета составляет 5 лет.</w:t>
      </w:r>
    </w:p>
    <w:p w:rsidR="009917B8" w:rsidRPr="008312A6" w:rsidRDefault="009917B8" w:rsidP="0081350A">
      <w:pPr>
        <w:pStyle w:val="a5"/>
        <w:tabs>
          <w:tab w:val="left" w:pos="142"/>
        </w:tabs>
        <w:spacing w:after="0"/>
        <w:ind w:firstLine="851"/>
        <w:jc w:val="both"/>
        <w:rPr>
          <w:rFonts w:eastAsia="Times New Roman"/>
          <w:sz w:val="28"/>
        </w:rPr>
      </w:pPr>
      <w:r w:rsidRPr="008312A6">
        <w:rPr>
          <w:rFonts w:eastAsia="Times New Roman"/>
          <w:sz w:val="28"/>
        </w:rPr>
        <w:t>Депутаты Совета исполняют свои полномочия на непостоянной основе.</w:t>
      </w:r>
    </w:p>
    <w:p w:rsidR="009917B8" w:rsidRPr="008312A6" w:rsidRDefault="009917B8" w:rsidP="0081350A">
      <w:pPr>
        <w:pStyle w:val="a5"/>
        <w:tabs>
          <w:tab w:val="left" w:pos="142"/>
        </w:tabs>
        <w:spacing w:after="0"/>
        <w:ind w:firstLine="851"/>
        <w:jc w:val="both"/>
        <w:rPr>
          <w:rFonts w:eastAsia="Times New Roman"/>
          <w:sz w:val="28"/>
        </w:rPr>
      </w:pPr>
      <w:r w:rsidRPr="008312A6">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841515" w:rsidRPr="008312A6" w:rsidRDefault="009917B8" w:rsidP="0081350A">
      <w:pPr>
        <w:pStyle w:val="a5"/>
        <w:tabs>
          <w:tab w:val="left" w:pos="142"/>
        </w:tabs>
        <w:spacing w:after="0"/>
        <w:ind w:firstLine="851"/>
        <w:jc w:val="both"/>
        <w:rPr>
          <w:rFonts w:eastAsia="Times New Roman"/>
          <w:sz w:val="28"/>
        </w:rPr>
      </w:pPr>
      <w:r w:rsidRPr="008312A6">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Pr="008312A6" w:rsidRDefault="009917B8" w:rsidP="0081350A">
      <w:pPr>
        <w:pStyle w:val="31"/>
        <w:tabs>
          <w:tab w:val="left" w:pos="142"/>
        </w:tabs>
        <w:ind w:firstLine="851"/>
        <w:jc w:val="both"/>
        <w:rPr>
          <w:rFonts w:eastAsia="Times New Roman"/>
          <w:sz w:val="28"/>
        </w:rPr>
      </w:pPr>
      <w:r w:rsidRPr="008312A6">
        <w:rPr>
          <w:rFonts w:eastAsia="Times New Roman"/>
          <w:sz w:val="28"/>
        </w:rPr>
        <w:lastRenderedPageBreak/>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6. Д</w:t>
      </w:r>
      <w:r w:rsidRPr="008312A6">
        <w:rPr>
          <w:rFonts w:ascii="Times New Roman" w:hAnsi="Times New Roman"/>
          <w:color w:val="000000"/>
          <w:sz w:val="28"/>
        </w:rPr>
        <w:t xml:space="preserve">епутат Совета </w:t>
      </w:r>
      <w:r w:rsidRPr="008312A6">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8312A6">
        <w:rPr>
          <w:rFonts w:ascii="Times New Roman" w:hAnsi="Times New Roman"/>
          <w:color w:val="000000"/>
          <w:sz w:val="28"/>
        </w:rPr>
        <w:t>депутата,</w:t>
      </w:r>
      <w:r w:rsidRPr="008312A6">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sidRPr="008312A6">
        <w:rPr>
          <w:rFonts w:ascii="Times New Roman" w:hAnsi="Times New Roman"/>
          <w:color w:val="000000"/>
          <w:sz w:val="28"/>
        </w:rPr>
        <w:t xml:space="preserve">депутатом </w:t>
      </w:r>
      <w:r w:rsidRPr="008312A6">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Pr="008312A6" w:rsidRDefault="009917B8" w:rsidP="0081350A">
      <w:pPr>
        <w:pStyle w:val="a5"/>
        <w:tabs>
          <w:tab w:val="left" w:pos="142"/>
        </w:tabs>
        <w:spacing w:after="0"/>
        <w:ind w:firstLine="851"/>
        <w:jc w:val="both"/>
        <w:rPr>
          <w:rFonts w:eastAsia="Times New Roman"/>
          <w:sz w:val="28"/>
        </w:rPr>
      </w:pPr>
      <w:r w:rsidRPr="008312A6">
        <w:rPr>
          <w:rFonts w:eastAsia="Times New Roman"/>
          <w:sz w:val="28"/>
        </w:rPr>
        <w:t>7. Полномочия депутата Совета прекращаются досрочно в случаях:</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 смерти;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2) отставки по собственному желанию;</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3) признания судом недееспособным или ограниченно дееспособным;</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5) вступления в отношении его в законную силу обвинительного приговора суда;</w:t>
      </w:r>
    </w:p>
    <w:p w:rsidR="002D41C2" w:rsidRPr="002D41C2" w:rsidRDefault="002D41C2" w:rsidP="0081350A">
      <w:pPr>
        <w:pStyle w:val="ConsNormal"/>
        <w:tabs>
          <w:tab w:val="left" w:pos="142"/>
        </w:tabs>
        <w:ind w:firstLine="851"/>
        <w:jc w:val="both"/>
        <w:rPr>
          <w:rFonts w:ascii="Times New Roman" w:hAnsi="Times New Roman"/>
          <w:sz w:val="28"/>
        </w:rPr>
      </w:pPr>
      <w:r w:rsidRPr="002D41C2">
        <w:rPr>
          <w:rFonts w:ascii="Times New Roman" w:eastAsia="Andale Sans UI" w:hAnsi="Times New Roman"/>
          <w:kern w:val="2"/>
          <w:sz w:val="28"/>
          <w:szCs w:val="28"/>
          <w:lang w:eastAsia="ar-SA"/>
        </w:rPr>
        <w:t xml:space="preserve">5.1) </w:t>
      </w:r>
      <w:r w:rsidRPr="002D41C2">
        <w:rPr>
          <w:rFonts w:ascii="Times New Roman" w:hAnsi="Times New Roman"/>
          <w:kern w:val="0"/>
          <w:sz w:val="28"/>
          <w:szCs w:val="28"/>
          <w:lang w:eastAsia="ru-RU"/>
        </w:rPr>
        <w:t>приобретения им статуса иностранного агента;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6) выезда за пределы Российской Федерации на постоянное место жительства;</w:t>
      </w:r>
    </w:p>
    <w:p w:rsidR="007A730B" w:rsidRDefault="007A730B" w:rsidP="0081350A">
      <w:pPr>
        <w:pStyle w:val="ConsNormal"/>
        <w:tabs>
          <w:tab w:val="left" w:pos="142"/>
        </w:tabs>
        <w:ind w:firstLine="851"/>
        <w:jc w:val="both"/>
        <w:rPr>
          <w:rFonts w:ascii="Times New Roman" w:eastAsia="Calibri" w:hAnsi="Times New Roman"/>
          <w:sz w:val="28"/>
          <w:szCs w:val="28"/>
        </w:rPr>
      </w:pPr>
      <w:r>
        <w:rPr>
          <w:rFonts w:ascii="Times New Roman" w:eastAsia="Calibri" w:hAnsi="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8) отзыва избирателями;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9) досрочного прекращения полномочий Совета;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B12A5C" w:rsidRDefault="00EE194F" w:rsidP="00EE194F">
      <w:pPr>
        <w:pStyle w:val="ConsNormal"/>
        <w:ind w:firstLine="851"/>
        <w:jc w:val="both"/>
        <w:rPr>
          <w:rFonts w:ascii="Times New Roman" w:hAnsi="Times New Roman"/>
          <w:sz w:val="28"/>
          <w:szCs w:val="28"/>
        </w:rPr>
      </w:pPr>
      <w:r w:rsidRPr="008312A6">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3" w:history="1">
        <w:r w:rsidRPr="008312A6">
          <w:rPr>
            <w:rFonts w:ascii="Times New Roman" w:hAnsi="Times New Roman"/>
            <w:sz w:val="28"/>
            <w:szCs w:val="28"/>
          </w:rPr>
          <w:t>законом</w:t>
        </w:r>
      </w:hyperlink>
      <w:r w:rsidRPr="008312A6">
        <w:rPr>
          <w:rFonts w:ascii="Times New Roman" w:hAnsi="Times New Roman"/>
          <w:sz w:val="28"/>
          <w:szCs w:val="28"/>
        </w:rPr>
        <w:t xml:space="preserve"> от 25.12.2008 № 273-ФЗ «О противодействии коррупции», Федеральным </w:t>
      </w:r>
      <w:hyperlink r:id="rId14" w:history="1">
        <w:r w:rsidRPr="008312A6">
          <w:rPr>
            <w:rFonts w:ascii="Times New Roman" w:hAnsi="Times New Roman"/>
            <w:sz w:val="28"/>
            <w:szCs w:val="28"/>
          </w:rPr>
          <w:t>законом</w:t>
        </w:r>
      </w:hyperlink>
      <w:r w:rsidRPr="008312A6">
        <w:rPr>
          <w:rFonts w:ascii="Times New Roman" w:hAnsi="Times New Roman"/>
          <w:sz w:val="28"/>
          <w:szCs w:val="28"/>
        </w:rPr>
        <w:t xml:space="preserve"> от 03.12.2012 № 230-ФЗ «О контроле за соответствием расходов лиц, замещающих государственные </w:t>
      </w:r>
      <w:r w:rsidRPr="008312A6">
        <w:rPr>
          <w:rFonts w:ascii="Times New Roman" w:hAnsi="Times New Roman"/>
          <w:sz w:val="28"/>
          <w:szCs w:val="28"/>
        </w:rPr>
        <w:lastRenderedPageBreak/>
        <w:t xml:space="preserve">должности, и иных лиц их доходам», Федеральным </w:t>
      </w:r>
      <w:hyperlink r:id="rId15" w:history="1">
        <w:r w:rsidRPr="008312A6">
          <w:rPr>
            <w:rFonts w:ascii="Times New Roman" w:hAnsi="Times New Roman"/>
            <w:sz w:val="28"/>
            <w:szCs w:val="28"/>
          </w:rPr>
          <w:t>законом</w:t>
        </w:r>
      </w:hyperlink>
      <w:r w:rsidRPr="008312A6">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w:t>
      </w:r>
      <w:r w:rsidRPr="00B12A5C">
        <w:rPr>
          <w:rFonts w:ascii="Times New Roman" w:hAnsi="Times New Roman"/>
          <w:sz w:val="28"/>
          <w:szCs w:val="28"/>
        </w:rPr>
        <w:t>(или) пользоваться иностранными финансовыми инструментами</w:t>
      </w:r>
      <w:r w:rsidR="00B12A5C" w:rsidRPr="00B12A5C">
        <w:rPr>
          <w:rFonts w:ascii="Times New Roman" w:eastAsia="Calibri" w:hAnsi="Times New Roman"/>
          <w:color w:val="000000"/>
          <w:sz w:val="28"/>
          <w:szCs w:val="28"/>
        </w:rPr>
        <w:t>,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r w:rsidRPr="00B12A5C">
        <w:rPr>
          <w:rFonts w:ascii="Times New Roman" w:hAnsi="Times New Roman"/>
          <w:sz w:val="28"/>
          <w:szCs w:val="28"/>
        </w:rPr>
        <w:t>;</w:t>
      </w:r>
    </w:p>
    <w:p w:rsidR="00EE194F" w:rsidRPr="008312A6" w:rsidRDefault="00EE194F" w:rsidP="00EE194F">
      <w:pPr>
        <w:tabs>
          <w:tab w:val="left" w:pos="142"/>
        </w:tabs>
        <w:ind w:firstLine="851"/>
        <w:jc w:val="both"/>
        <w:rPr>
          <w:sz w:val="28"/>
          <w:szCs w:val="28"/>
        </w:rPr>
      </w:pPr>
      <w:r w:rsidRPr="008312A6">
        <w:rPr>
          <w:sz w:val="28"/>
          <w:szCs w:val="28"/>
        </w:rPr>
        <w:t>12) несоблюдения ограничений</w:t>
      </w:r>
      <w:r w:rsidRPr="008312A6">
        <w:rPr>
          <w:rFonts w:eastAsia="Calibri"/>
          <w:kern w:val="0"/>
          <w:sz w:val="28"/>
          <w:szCs w:val="28"/>
          <w:lang w:eastAsia="ru-RU"/>
        </w:rPr>
        <w:t xml:space="preserve">, установленных </w:t>
      </w:r>
      <w:r w:rsidRPr="008312A6">
        <w:rPr>
          <w:sz w:val="28"/>
          <w:szCs w:val="28"/>
        </w:rPr>
        <w:t>Федеральным законом от 06.10.2003 № 131-ФЗ «Об общих принципах организации местного самоуправления в Российской Федерации»;</w:t>
      </w:r>
    </w:p>
    <w:p w:rsidR="009917B8" w:rsidRPr="008312A6" w:rsidRDefault="009917B8" w:rsidP="00EE194F">
      <w:pPr>
        <w:tabs>
          <w:tab w:val="left" w:pos="142"/>
        </w:tabs>
        <w:ind w:firstLine="851"/>
        <w:jc w:val="both"/>
        <w:rPr>
          <w:rFonts w:eastAsia="Times New Roman"/>
          <w:sz w:val="28"/>
        </w:rPr>
      </w:pPr>
      <w:r w:rsidRPr="008312A6">
        <w:rPr>
          <w:rFonts w:eastAsia="Times New Roman"/>
          <w:sz w:val="28"/>
        </w:rPr>
        <w:t>1</w:t>
      </w:r>
      <w:r w:rsidR="00EE194F" w:rsidRPr="008312A6">
        <w:rPr>
          <w:rFonts w:eastAsia="Times New Roman"/>
          <w:sz w:val="28"/>
        </w:rPr>
        <w:t>3</w:t>
      </w:r>
      <w:r w:rsidRPr="008312A6">
        <w:rPr>
          <w:rFonts w:eastAsia="Times New Roman"/>
          <w:sz w:val="28"/>
        </w:rPr>
        <w:t>) в иных случаях, установленных Федеральным законом</w:t>
      </w:r>
      <w:r w:rsidR="003F33B8">
        <w:rPr>
          <w:rFonts w:eastAsia="Times New Roman"/>
          <w:sz w:val="28"/>
        </w:rPr>
        <w:t xml:space="preserve"> </w:t>
      </w:r>
      <w:r w:rsidRPr="008312A6">
        <w:rPr>
          <w:sz w:val="28"/>
        </w:rPr>
        <w:t>от 06.10.2003 № 131-ФЗ</w:t>
      </w:r>
      <w:r w:rsidR="00A03B53" w:rsidRPr="008312A6">
        <w:rPr>
          <w:rFonts w:eastAsia="Times New Roman"/>
          <w:sz w:val="28"/>
        </w:rPr>
        <w:t>«</w:t>
      </w:r>
      <w:r w:rsidRPr="008312A6">
        <w:rPr>
          <w:rFonts w:eastAsia="Times New Roman"/>
          <w:sz w:val="28"/>
        </w:rPr>
        <w:t>Об общих принципах организации местного самоуправления в Российской Федерации</w:t>
      </w:r>
      <w:r w:rsidR="00A03B53" w:rsidRPr="008312A6">
        <w:rPr>
          <w:rFonts w:eastAsia="Times New Roman"/>
          <w:sz w:val="28"/>
        </w:rPr>
        <w:t>»</w:t>
      </w:r>
      <w:r w:rsidR="00394DE4">
        <w:rPr>
          <w:rFonts w:eastAsia="Times New Roman"/>
          <w:sz w:val="28"/>
        </w:rPr>
        <w:t xml:space="preserve"> </w:t>
      </w:r>
      <w:r w:rsidRPr="008312A6">
        <w:rPr>
          <w:rFonts w:eastAsia="Times New Roman"/>
          <w:sz w:val="28"/>
          <w:szCs w:val="28"/>
        </w:rPr>
        <w:t>и иными федеральными законами</w:t>
      </w:r>
      <w:r w:rsidRPr="008312A6">
        <w:rPr>
          <w:rFonts w:eastAsia="Times New Roman"/>
          <w:sz w:val="28"/>
        </w:rPr>
        <w:t>.</w:t>
      </w:r>
    </w:p>
    <w:p w:rsidR="00E1090D" w:rsidRPr="008312A6" w:rsidRDefault="00E1090D" w:rsidP="00E1090D">
      <w:pPr>
        <w:ind w:firstLine="851"/>
        <w:jc w:val="both"/>
        <w:rPr>
          <w:sz w:val="28"/>
          <w:szCs w:val="28"/>
        </w:rPr>
      </w:pPr>
      <w:r w:rsidRPr="008312A6">
        <w:rPr>
          <w:sz w:val="28"/>
          <w:szCs w:val="28"/>
        </w:rPr>
        <w:t xml:space="preserve">В случае, предусмотренном пунктом 2 части </w:t>
      </w:r>
      <w:r w:rsidR="00044091" w:rsidRPr="008312A6">
        <w:rPr>
          <w:sz w:val="28"/>
          <w:szCs w:val="28"/>
        </w:rPr>
        <w:t>7</w:t>
      </w:r>
      <w:r w:rsidRPr="008312A6">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312A6" w:rsidRDefault="00E1090D" w:rsidP="00E1090D">
      <w:pPr>
        <w:tabs>
          <w:tab w:val="left" w:pos="142"/>
        </w:tabs>
        <w:ind w:firstLine="851"/>
        <w:jc w:val="both"/>
        <w:rPr>
          <w:sz w:val="28"/>
          <w:szCs w:val="28"/>
        </w:rPr>
      </w:pPr>
      <w:r w:rsidRPr="008312A6">
        <w:rPr>
          <w:sz w:val="28"/>
          <w:szCs w:val="28"/>
        </w:rPr>
        <w:t>В случаях, предусмотренных пунктами 1,3</w:t>
      </w:r>
      <w:r w:rsidR="00B5338E" w:rsidRPr="008312A6">
        <w:rPr>
          <w:sz w:val="28"/>
          <w:szCs w:val="28"/>
        </w:rPr>
        <w:t>-</w:t>
      </w:r>
      <w:r w:rsidRPr="008312A6">
        <w:rPr>
          <w:sz w:val="28"/>
          <w:szCs w:val="28"/>
        </w:rPr>
        <w:t>7,10</w:t>
      </w:r>
      <w:r w:rsidR="00EE194F" w:rsidRPr="008312A6">
        <w:rPr>
          <w:sz w:val="28"/>
          <w:szCs w:val="28"/>
        </w:rPr>
        <w:t>-12</w:t>
      </w:r>
      <w:r w:rsidRPr="008312A6">
        <w:rPr>
          <w:sz w:val="28"/>
          <w:szCs w:val="28"/>
        </w:rPr>
        <w:t xml:space="preserve"> части </w:t>
      </w:r>
      <w:r w:rsidR="00044091" w:rsidRPr="008312A6">
        <w:rPr>
          <w:sz w:val="28"/>
          <w:szCs w:val="28"/>
        </w:rPr>
        <w:t>7</w:t>
      </w:r>
      <w:r w:rsidRPr="008312A6">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312A6" w:rsidRDefault="00E1090D" w:rsidP="00E1090D">
      <w:pPr>
        <w:ind w:firstLine="851"/>
        <w:jc w:val="both"/>
        <w:rPr>
          <w:sz w:val="28"/>
          <w:szCs w:val="28"/>
        </w:rPr>
      </w:pPr>
      <w:r w:rsidRPr="008312A6">
        <w:rPr>
          <w:sz w:val="28"/>
          <w:szCs w:val="28"/>
        </w:rPr>
        <w:t xml:space="preserve">В случае, предусмотренном пунктом 8 части </w:t>
      </w:r>
      <w:r w:rsidR="00044091" w:rsidRPr="008312A6">
        <w:rPr>
          <w:sz w:val="28"/>
          <w:szCs w:val="28"/>
        </w:rPr>
        <w:t>7</w:t>
      </w:r>
      <w:r w:rsidRPr="008312A6">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04CD7" w:rsidRPr="008312A6" w:rsidRDefault="00E1090D" w:rsidP="00E1090D">
      <w:pPr>
        <w:ind w:firstLine="851"/>
        <w:jc w:val="both"/>
        <w:rPr>
          <w:sz w:val="28"/>
          <w:szCs w:val="28"/>
        </w:rPr>
      </w:pPr>
      <w:r w:rsidRPr="008312A6">
        <w:rPr>
          <w:sz w:val="28"/>
          <w:szCs w:val="28"/>
        </w:rPr>
        <w:t xml:space="preserve">В случае, предусмотренном пунктом 9 части </w:t>
      </w:r>
      <w:r w:rsidR="00044091" w:rsidRPr="008312A6">
        <w:rPr>
          <w:sz w:val="28"/>
          <w:szCs w:val="28"/>
        </w:rPr>
        <w:t>7</w:t>
      </w:r>
      <w:r w:rsidRPr="008312A6">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Default="00E1090D" w:rsidP="00E1090D">
      <w:pPr>
        <w:suppressAutoHyphens w:val="0"/>
        <w:autoSpaceDE w:val="0"/>
        <w:autoSpaceDN w:val="0"/>
        <w:adjustRightInd w:val="0"/>
        <w:ind w:firstLine="851"/>
        <w:jc w:val="both"/>
        <w:rPr>
          <w:rFonts w:eastAsia="Calibri"/>
          <w:kern w:val="0"/>
          <w:sz w:val="28"/>
          <w:szCs w:val="28"/>
        </w:rPr>
      </w:pPr>
      <w:r w:rsidRPr="008312A6">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7F5251" w:rsidRPr="008312A6" w:rsidRDefault="007F5251" w:rsidP="00E1090D">
      <w:pPr>
        <w:suppressAutoHyphens w:val="0"/>
        <w:autoSpaceDE w:val="0"/>
        <w:autoSpaceDN w:val="0"/>
        <w:adjustRightInd w:val="0"/>
        <w:ind w:firstLine="851"/>
        <w:jc w:val="both"/>
        <w:rPr>
          <w:rFonts w:eastAsia="Calibri"/>
          <w:kern w:val="0"/>
          <w:sz w:val="28"/>
          <w:szCs w:val="28"/>
        </w:rPr>
      </w:pPr>
      <w:r>
        <w:rPr>
          <w:bCs/>
          <w:iCs/>
          <w:sz w:val="28"/>
          <w:szCs w:val="28"/>
        </w:rPr>
        <w:t xml:space="preserve">В случае обращения </w:t>
      </w:r>
      <w:r>
        <w:rPr>
          <w:sz w:val="28"/>
          <w:szCs w:val="28"/>
        </w:rPr>
        <w:t>Губернатора Краснодарского края</w:t>
      </w:r>
      <w:r>
        <w:rPr>
          <w:bCs/>
          <w:iCs/>
          <w:sz w:val="28"/>
          <w:szCs w:val="28"/>
        </w:rPr>
        <w:t xml:space="preserve">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7F5251" w:rsidRPr="007F5251" w:rsidRDefault="007F5251" w:rsidP="0081350A">
      <w:pPr>
        <w:pStyle w:val="ConsNormal"/>
        <w:tabs>
          <w:tab w:val="left" w:pos="142"/>
        </w:tabs>
        <w:ind w:firstLine="851"/>
        <w:jc w:val="both"/>
        <w:rPr>
          <w:rFonts w:ascii="Times New Roman" w:hAnsi="Times New Roman"/>
          <w:sz w:val="28"/>
        </w:rPr>
      </w:pPr>
      <w:r w:rsidRPr="007F5251">
        <w:rPr>
          <w:rFonts w:ascii="Times New Roman" w:hAnsi="Times New Roman"/>
          <w:bCs/>
          <w:iCs/>
          <w:sz w:val="28"/>
          <w:szCs w:val="28"/>
        </w:rPr>
        <w:t>7.1.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 подряд.</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8312A6">
        <w:rPr>
          <w:rFonts w:ascii="Times New Roman" w:hAnsi="Times New Roman" w:cs="Times New Roman"/>
          <w:sz w:val="28"/>
          <w:szCs w:val="28"/>
        </w:rPr>
        <w:lastRenderedPageBreak/>
        <w:t xml:space="preserve">10. </w:t>
      </w:r>
      <w:r w:rsidRPr="008312A6">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2D41C2" w:rsidRPr="002D41C2" w:rsidRDefault="002D41C2" w:rsidP="002D41C2">
      <w:pPr>
        <w:ind w:firstLine="708"/>
        <w:jc w:val="both"/>
      </w:pPr>
      <w:r w:rsidRPr="00657E75">
        <w:rPr>
          <w:rFonts w:eastAsia="Calibri"/>
          <w:kern w:val="0"/>
          <w:sz w:val="28"/>
          <w:szCs w:val="28"/>
          <w:lang w:eastAsia="ru-RU"/>
        </w:rPr>
        <w:t xml:space="preserve">11. Депутат Совета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r w:rsidRPr="00657E75">
        <w:rPr>
          <w:rFonts w:eastAsia="Times New Roman"/>
          <w:kern w:val="0"/>
          <w:sz w:val="28"/>
          <w:szCs w:val="28"/>
          <w:lang w:eastAsia="ru-RU"/>
        </w:rPr>
        <w:t xml:space="preserve">Федеральным законом от 06.10.2003 г. № 131-ФЗ «Об общих принципах организации местного самоуправления в Российской Федерации» </w:t>
      </w:r>
      <w:r w:rsidRPr="00657E75">
        <w:rPr>
          <w:rFonts w:eastAsia="Calibri"/>
          <w:kern w:val="0"/>
          <w:sz w:val="28"/>
          <w:szCs w:val="28"/>
          <w:lang w:eastAsia="ru-RU"/>
        </w:rPr>
        <w:t>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г. № 273-ФЗ «О противодействии коррупции».</w:t>
      </w:r>
    </w:p>
    <w:p w:rsidR="004E34F8" w:rsidRPr="008312A6" w:rsidRDefault="004E34F8" w:rsidP="004E34F8"/>
    <w:p w:rsidR="00AF641A" w:rsidRPr="008312A6" w:rsidRDefault="009917B8" w:rsidP="0081350A">
      <w:pPr>
        <w:tabs>
          <w:tab w:val="left" w:pos="142"/>
        </w:tabs>
        <w:ind w:firstLine="851"/>
        <w:jc w:val="both"/>
        <w:rPr>
          <w:rFonts w:eastAsia="Times New Roman"/>
          <w:b/>
          <w:sz w:val="28"/>
        </w:rPr>
      </w:pPr>
      <w:r w:rsidRPr="008312A6">
        <w:rPr>
          <w:rFonts w:eastAsia="Times New Roman"/>
          <w:b/>
          <w:sz w:val="28"/>
        </w:rPr>
        <w:t>Статья 26.</w:t>
      </w:r>
      <w:r w:rsidR="00AE2FED">
        <w:rPr>
          <w:rFonts w:eastAsia="Times New Roman"/>
          <w:b/>
          <w:sz w:val="28"/>
        </w:rPr>
        <w:t xml:space="preserve"> </w:t>
      </w:r>
      <w:r w:rsidRPr="008312A6">
        <w:rPr>
          <w:rFonts w:eastAsia="Times New Roman"/>
          <w:b/>
          <w:sz w:val="28"/>
        </w:rPr>
        <w:t xml:space="preserve">Компетенция Совета </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 В исключительной компетенции Совета</w:t>
      </w:r>
      <w:r w:rsidR="003F33B8">
        <w:rPr>
          <w:rFonts w:ascii="Times New Roman" w:hAnsi="Times New Roman"/>
          <w:sz w:val="28"/>
        </w:rPr>
        <w:t xml:space="preserve"> </w:t>
      </w:r>
      <w:r w:rsidRPr="008312A6">
        <w:rPr>
          <w:rFonts w:ascii="Times New Roman" w:hAnsi="Times New Roman"/>
          <w:sz w:val="28"/>
        </w:rPr>
        <w:t>находятся: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 принятие устава поселения, внесение в него изменений и дополнений;</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2) утверждение местного бюджета и отчета о его исполнении;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Pr="004D155A"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 xml:space="preserve">4) </w:t>
      </w:r>
      <w:r w:rsidR="004D155A" w:rsidRPr="004D155A">
        <w:rPr>
          <w:rFonts w:ascii="Times New Roman" w:hAnsi="Times New Roman"/>
          <w:sz w:val="28"/>
          <w:szCs w:val="28"/>
        </w:rPr>
        <w:t>утверждение стратегии социально-экономического развития поселения</w:t>
      </w:r>
      <w:r w:rsidRPr="004D155A">
        <w:rPr>
          <w:rFonts w:ascii="Times New Roman" w:hAnsi="Times New Roman"/>
          <w:sz w:val="28"/>
        </w:rPr>
        <w:t>;</w:t>
      </w:r>
    </w:p>
    <w:p w:rsidR="009917B8" w:rsidRPr="008312A6" w:rsidRDefault="009917B8" w:rsidP="0081350A">
      <w:pPr>
        <w:pStyle w:val="a5"/>
        <w:tabs>
          <w:tab w:val="left" w:pos="142"/>
        </w:tabs>
        <w:spacing w:after="0"/>
        <w:ind w:firstLine="851"/>
        <w:jc w:val="both"/>
        <w:rPr>
          <w:rFonts w:eastAsia="Times New Roman"/>
          <w:sz w:val="28"/>
        </w:rPr>
      </w:pPr>
      <w:r w:rsidRPr="008312A6">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8312A6"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sidRPr="008312A6">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8312A6">
        <w:rPr>
          <w:rFonts w:ascii="Times New Roman" w:hAnsi="Times New Roman"/>
          <w:sz w:val="28"/>
        </w:rPr>
        <w:t xml:space="preserve">, </w:t>
      </w:r>
      <w:r w:rsidR="00785C69" w:rsidRPr="008312A6">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7) определение порядка участия поселения в организациях межмуниципального сотрудничества;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sidRPr="008312A6">
        <w:rPr>
          <w:rFonts w:ascii="Times New Roman" w:hAnsi="Times New Roman"/>
          <w:sz w:val="28"/>
        </w:rPr>
        <w:t xml:space="preserve">10) </w:t>
      </w:r>
      <w:r w:rsidRPr="008312A6">
        <w:rPr>
          <w:rFonts w:ascii="Times New Roman" w:hAnsi="Times New Roman"/>
          <w:sz w:val="28"/>
          <w:szCs w:val="28"/>
        </w:rPr>
        <w:t>принятие решения об удален</w:t>
      </w:r>
      <w:r w:rsidR="004D155A">
        <w:rPr>
          <w:rFonts w:ascii="Times New Roman" w:hAnsi="Times New Roman"/>
          <w:sz w:val="28"/>
          <w:szCs w:val="28"/>
        </w:rPr>
        <w:t>ии главы поселения в отставку;</w:t>
      </w:r>
    </w:p>
    <w:p w:rsidR="004D155A" w:rsidRPr="00805352" w:rsidRDefault="004D155A" w:rsidP="004D155A">
      <w:pPr>
        <w:tabs>
          <w:tab w:val="left" w:pos="142"/>
        </w:tabs>
        <w:ind w:firstLine="851"/>
        <w:jc w:val="both"/>
        <w:rPr>
          <w:rFonts w:eastAsia="Times New Roman"/>
          <w:sz w:val="28"/>
          <w:szCs w:val="28"/>
        </w:rPr>
      </w:pPr>
      <w:r w:rsidRPr="00382EB7">
        <w:rPr>
          <w:sz w:val="28"/>
          <w:szCs w:val="28"/>
        </w:rPr>
        <w:t>11) утверждение правил благоустройства территории поселе</w:t>
      </w:r>
      <w:r>
        <w:rPr>
          <w:sz w:val="28"/>
          <w:szCs w:val="28"/>
        </w:rPr>
        <w:t>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2. На сессиях Совета решаются следующие вопросы:</w:t>
      </w:r>
    </w:p>
    <w:p w:rsidR="009917B8" w:rsidRPr="008312A6" w:rsidRDefault="009917B8" w:rsidP="0081350A">
      <w:pPr>
        <w:pStyle w:val="ConsNormal"/>
        <w:tabs>
          <w:tab w:val="left" w:pos="142"/>
          <w:tab w:val="left" w:pos="560"/>
          <w:tab w:val="left" w:pos="840"/>
        </w:tabs>
        <w:ind w:firstLine="851"/>
        <w:jc w:val="both"/>
        <w:rPr>
          <w:rFonts w:ascii="Times New Roman" w:hAnsi="Times New Roman"/>
          <w:sz w:val="28"/>
        </w:rPr>
      </w:pPr>
      <w:r w:rsidRPr="008312A6">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8312A6">
        <w:rPr>
          <w:rFonts w:ascii="Times New Roman" w:hAnsi="Times New Roman"/>
          <w:sz w:val="28"/>
        </w:rPr>
        <w:t>опроса граждан</w:t>
      </w:r>
      <w:r w:rsidRPr="008312A6">
        <w:rPr>
          <w:rFonts w:ascii="Times New Roman" w:hAnsi="Times New Roman"/>
          <w:sz w:val="28"/>
        </w:rPr>
        <w:t>;</w:t>
      </w:r>
    </w:p>
    <w:p w:rsidR="009917B8" w:rsidRPr="008312A6" w:rsidRDefault="009917B8" w:rsidP="0081350A">
      <w:pPr>
        <w:pStyle w:val="ConsNormal"/>
        <w:tabs>
          <w:tab w:val="left" w:pos="142"/>
          <w:tab w:val="left" w:pos="1068"/>
        </w:tabs>
        <w:ind w:firstLine="851"/>
        <w:jc w:val="both"/>
        <w:rPr>
          <w:rFonts w:ascii="Times New Roman" w:hAnsi="Times New Roman"/>
          <w:sz w:val="28"/>
        </w:rPr>
      </w:pPr>
      <w:r w:rsidRPr="008312A6">
        <w:rPr>
          <w:rFonts w:ascii="Times New Roman" w:hAnsi="Times New Roman"/>
          <w:sz w:val="28"/>
        </w:rPr>
        <w:lastRenderedPageBreak/>
        <w:t xml:space="preserve">2) принятие в случаях, предусмотренных Федеральным законом от 06.10.2003 № 131-ФЗ </w:t>
      </w:r>
      <w:r w:rsidR="00A03B53" w:rsidRPr="008312A6">
        <w:rPr>
          <w:rFonts w:ascii="Times New Roman" w:hAnsi="Times New Roman"/>
          <w:sz w:val="28"/>
        </w:rPr>
        <w:t>«</w:t>
      </w:r>
      <w:r w:rsidRPr="008312A6">
        <w:rPr>
          <w:rFonts w:ascii="Times New Roman" w:hAnsi="Times New Roman"/>
          <w:sz w:val="28"/>
        </w:rPr>
        <w:t>Об общих принципах организации местного самоуправления в Российской Федерации</w:t>
      </w:r>
      <w:r w:rsidR="00A03B53" w:rsidRPr="008312A6">
        <w:rPr>
          <w:rFonts w:ascii="Times New Roman" w:hAnsi="Times New Roman"/>
          <w:sz w:val="28"/>
        </w:rPr>
        <w:t>»</w:t>
      </w:r>
      <w:r w:rsidRPr="008312A6">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Pr="008312A6" w:rsidRDefault="009917B8" w:rsidP="0081350A">
      <w:pPr>
        <w:pStyle w:val="ConsNormal"/>
        <w:tabs>
          <w:tab w:val="left" w:pos="142"/>
          <w:tab w:val="left" w:pos="1068"/>
        </w:tabs>
        <w:ind w:firstLine="851"/>
        <w:jc w:val="both"/>
        <w:rPr>
          <w:rFonts w:ascii="Times New Roman" w:hAnsi="Times New Roman"/>
          <w:sz w:val="28"/>
        </w:rPr>
      </w:pPr>
      <w:r w:rsidRPr="008312A6">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8A5688" w:rsidRPr="008312A6">
        <w:rPr>
          <w:rFonts w:ascii="Times New Roman" w:hAnsi="Times New Roman"/>
          <w:sz w:val="28"/>
          <w:szCs w:val="28"/>
        </w:rPr>
        <w:t>, условий</w:t>
      </w:r>
      <w:r w:rsidRPr="008312A6">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008A5688" w:rsidRPr="008312A6">
        <w:rPr>
          <w:rFonts w:ascii="Times New Roman" w:hAnsi="Times New Roman"/>
          <w:sz w:val="28"/>
          <w:szCs w:val="28"/>
        </w:rPr>
        <w:t>граждан</w:t>
      </w:r>
      <w:r w:rsidR="002B6AD3" w:rsidRPr="008312A6">
        <w:rPr>
          <w:rFonts w:ascii="Times New Roman" w:hAnsi="Times New Roman"/>
          <w:sz w:val="28"/>
        </w:rPr>
        <w:t>(собраний делегатов)</w:t>
      </w:r>
      <w:r w:rsidRPr="008312A6">
        <w:rPr>
          <w:rFonts w:ascii="Times New Roman" w:hAnsi="Times New Roman"/>
          <w:sz w:val="28"/>
        </w:rPr>
        <w:t xml:space="preserve">, </w:t>
      </w:r>
      <w:r w:rsidR="0070359D" w:rsidRPr="008312A6">
        <w:rPr>
          <w:rFonts w:ascii="Times New Roman" w:hAnsi="Times New Roman"/>
          <w:sz w:val="28"/>
          <w:szCs w:val="28"/>
        </w:rPr>
        <w:t>избрания делегатов,</w:t>
      </w:r>
      <w:r w:rsidR="003F33B8">
        <w:rPr>
          <w:rFonts w:ascii="Times New Roman" w:hAnsi="Times New Roman"/>
          <w:sz w:val="28"/>
          <w:szCs w:val="28"/>
        </w:rPr>
        <w:t xml:space="preserve"> </w:t>
      </w:r>
      <w:r w:rsidRPr="008312A6">
        <w:rPr>
          <w:rFonts w:ascii="Times New Roman" w:hAnsi="Times New Roman"/>
          <w:sz w:val="28"/>
        </w:rPr>
        <w:t xml:space="preserve">собраний граждан; </w:t>
      </w:r>
    </w:p>
    <w:p w:rsidR="009917B8" w:rsidRPr="008312A6"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8312A6">
        <w:rPr>
          <w:rFonts w:ascii="Times New Roman" w:hAnsi="Times New Roman"/>
          <w:sz w:val="28"/>
        </w:rPr>
        <w:t xml:space="preserve">4) принятие решения о назначении местного референдума; </w:t>
      </w:r>
    </w:p>
    <w:p w:rsidR="009917B8" w:rsidRPr="008312A6"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8312A6">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Pr="008312A6" w:rsidRDefault="009917B8" w:rsidP="0081350A">
      <w:pPr>
        <w:pStyle w:val="ConsNormal"/>
        <w:tabs>
          <w:tab w:val="left" w:pos="142"/>
          <w:tab w:val="left" w:pos="560"/>
          <w:tab w:val="left" w:pos="840"/>
        </w:tabs>
        <w:ind w:firstLine="851"/>
        <w:jc w:val="both"/>
        <w:rPr>
          <w:rFonts w:ascii="Times New Roman" w:hAnsi="Times New Roman"/>
          <w:sz w:val="28"/>
        </w:rPr>
      </w:pPr>
      <w:r w:rsidRPr="008312A6">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w:t>
      </w:r>
      <w:r w:rsidR="003E05BA" w:rsidRPr="008312A6">
        <w:rPr>
          <w:rFonts w:ascii="Times New Roman" w:hAnsi="Times New Roman"/>
          <w:sz w:val="28"/>
        </w:rPr>
        <w:t>е</w:t>
      </w:r>
      <w:r w:rsidRPr="008312A6">
        <w:rPr>
          <w:rFonts w:ascii="Times New Roman" w:hAnsi="Times New Roman"/>
          <w:sz w:val="28"/>
        </w:rPr>
        <w:t xml:space="preserve"> прекращения полномочий выборных должностных лиц;</w:t>
      </w:r>
    </w:p>
    <w:p w:rsidR="009917B8" w:rsidRPr="008312A6" w:rsidRDefault="009917B8" w:rsidP="0081350A">
      <w:pPr>
        <w:pStyle w:val="ConsNormal"/>
        <w:tabs>
          <w:tab w:val="left" w:pos="142"/>
          <w:tab w:val="left" w:pos="560"/>
          <w:tab w:val="left" w:pos="840"/>
        </w:tabs>
        <w:ind w:firstLine="851"/>
        <w:jc w:val="both"/>
        <w:rPr>
          <w:rFonts w:ascii="Times New Roman" w:hAnsi="Times New Roman"/>
          <w:sz w:val="28"/>
        </w:rPr>
      </w:pPr>
      <w:r w:rsidRPr="008312A6">
        <w:rPr>
          <w:rFonts w:ascii="Times New Roman" w:hAnsi="Times New Roman"/>
          <w:sz w:val="28"/>
        </w:rPr>
        <w:t>7) принятие регламента Совета;</w:t>
      </w:r>
    </w:p>
    <w:p w:rsidR="009917B8" w:rsidRPr="008312A6" w:rsidRDefault="009917B8" w:rsidP="0081350A">
      <w:pPr>
        <w:pStyle w:val="ConsNormal"/>
        <w:tabs>
          <w:tab w:val="left" w:pos="142"/>
          <w:tab w:val="left" w:pos="560"/>
          <w:tab w:val="left" w:pos="840"/>
        </w:tabs>
        <w:ind w:firstLine="851"/>
        <w:jc w:val="both"/>
        <w:rPr>
          <w:rFonts w:ascii="Times New Roman" w:hAnsi="Times New Roman"/>
          <w:sz w:val="28"/>
        </w:rPr>
      </w:pPr>
      <w:r w:rsidRPr="008312A6">
        <w:rPr>
          <w:rFonts w:ascii="Times New Roman" w:hAnsi="Times New Roman"/>
          <w:sz w:val="28"/>
        </w:rPr>
        <w:t>8) образование, утверждение и изменение состава депутатских комиссий (комитетов) Совета;</w:t>
      </w:r>
    </w:p>
    <w:p w:rsidR="009917B8" w:rsidRPr="008312A6" w:rsidRDefault="0083768F" w:rsidP="0081350A">
      <w:pPr>
        <w:pStyle w:val="ConsNormal"/>
        <w:tabs>
          <w:tab w:val="left" w:pos="142"/>
          <w:tab w:val="left" w:pos="560"/>
          <w:tab w:val="left" w:pos="840"/>
        </w:tabs>
        <w:ind w:firstLine="851"/>
        <w:jc w:val="both"/>
        <w:rPr>
          <w:rFonts w:ascii="Times New Roman" w:hAnsi="Times New Roman"/>
          <w:i/>
          <w:sz w:val="28"/>
        </w:rPr>
      </w:pPr>
      <w:r w:rsidRPr="008312A6">
        <w:rPr>
          <w:rFonts w:ascii="Times New Roman" w:hAnsi="Times New Roman"/>
          <w:sz w:val="28"/>
        </w:rPr>
        <w:t>9</w:t>
      </w:r>
      <w:r w:rsidR="009917B8" w:rsidRPr="008312A6">
        <w:rPr>
          <w:rFonts w:ascii="Times New Roman" w:hAnsi="Times New Roman"/>
          <w:sz w:val="28"/>
        </w:rPr>
        <w:t>) установление налоговых льгот по налогам в соответствии с законодательством;</w:t>
      </w:r>
    </w:p>
    <w:p w:rsidR="002B21FB" w:rsidRPr="008312A6" w:rsidRDefault="002B21FB" w:rsidP="0081350A">
      <w:pPr>
        <w:tabs>
          <w:tab w:val="left" w:pos="142"/>
          <w:tab w:val="left" w:pos="560"/>
          <w:tab w:val="left" w:pos="840"/>
        </w:tabs>
        <w:ind w:firstLine="851"/>
        <w:jc w:val="both"/>
        <w:rPr>
          <w:rFonts w:eastAsia="Times New Roman"/>
          <w:sz w:val="28"/>
        </w:rPr>
      </w:pPr>
      <w:r w:rsidRPr="008312A6">
        <w:rPr>
          <w:rFonts w:eastAsia="Times New Roman"/>
          <w:sz w:val="28"/>
        </w:rPr>
        <w:t>1</w:t>
      </w:r>
      <w:r w:rsidR="00F03CFB" w:rsidRPr="008312A6">
        <w:rPr>
          <w:rFonts w:eastAsia="Times New Roman"/>
          <w:sz w:val="28"/>
        </w:rPr>
        <w:t>0</w:t>
      </w:r>
      <w:r w:rsidRPr="008312A6">
        <w:rPr>
          <w:rFonts w:eastAsia="Times New Roman"/>
          <w:sz w:val="28"/>
        </w:rPr>
        <w:t xml:space="preserve">) </w:t>
      </w:r>
      <w:r w:rsidRPr="008312A6">
        <w:rPr>
          <w:sz w:val="28"/>
        </w:rPr>
        <w:t xml:space="preserve">определение порядка установления льгот для детей дошкольного возраста, </w:t>
      </w:r>
      <w:r w:rsidRPr="008312A6">
        <w:rPr>
          <w:kern w:val="0"/>
          <w:sz w:val="28"/>
          <w:szCs w:val="28"/>
          <w:lang w:eastAsia="ru-RU"/>
        </w:rPr>
        <w:t>обучающихся,</w:t>
      </w:r>
      <w:r w:rsidR="003F33B8">
        <w:rPr>
          <w:kern w:val="0"/>
          <w:sz w:val="28"/>
          <w:szCs w:val="28"/>
          <w:lang w:eastAsia="ru-RU"/>
        </w:rPr>
        <w:t xml:space="preserve"> </w:t>
      </w:r>
      <w:r w:rsidRPr="008312A6">
        <w:rPr>
          <w:sz w:val="28"/>
        </w:rPr>
        <w:t>инвалидов, военнослужащих, проходящих военную службу по призыву</w:t>
      </w:r>
      <w:r w:rsidR="00041441" w:rsidRPr="008312A6">
        <w:rPr>
          <w:sz w:val="28"/>
        </w:rPr>
        <w:t>,</w:t>
      </w:r>
      <w:r w:rsidRPr="008312A6">
        <w:rPr>
          <w:sz w:val="28"/>
        </w:rPr>
        <w:t xml:space="preserve"> при организации платных мероприятий</w:t>
      </w:r>
      <w:r w:rsidR="003F33B8">
        <w:rPr>
          <w:sz w:val="28"/>
        </w:rPr>
        <w:t xml:space="preserve"> </w:t>
      </w:r>
      <w:r w:rsidRPr="008312A6">
        <w:rPr>
          <w:sz w:val="28"/>
        </w:rPr>
        <w:t>организаци</w:t>
      </w:r>
      <w:r w:rsidR="00D30C40" w:rsidRPr="008312A6">
        <w:rPr>
          <w:sz w:val="28"/>
        </w:rPr>
        <w:t>ями</w:t>
      </w:r>
      <w:r w:rsidRPr="008312A6">
        <w:rPr>
          <w:sz w:val="28"/>
        </w:rPr>
        <w:t xml:space="preserve"> культуры;</w:t>
      </w:r>
    </w:p>
    <w:p w:rsidR="009917B8" w:rsidRPr="008312A6" w:rsidRDefault="009917B8" w:rsidP="0081350A">
      <w:pPr>
        <w:tabs>
          <w:tab w:val="left" w:pos="142"/>
          <w:tab w:val="left" w:pos="560"/>
          <w:tab w:val="left" w:pos="840"/>
        </w:tabs>
        <w:ind w:firstLine="851"/>
        <w:jc w:val="both"/>
        <w:rPr>
          <w:rFonts w:eastAsia="Times New Roman"/>
          <w:sz w:val="28"/>
        </w:rPr>
      </w:pPr>
      <w:r w:rsidRPr="008312A6">
        <w:rPr>
          <w:rFonts w:eastAsia="Times New Roman"/>
          <w:sz w:val="28"/>
        </w:rPr>
        <w:t>1</w:t>
      </w:r>
      <w:r w:rsidR="00F03CFB" w:rsidRPr="008312A6">
        <w:rPr>
          <w:rFonts w:eastAsia="Times New Roman"/>
          <w:sz w:val="28"/>
        </w:rPr>
        <w:t>1</w:t>
      </w:r>
      <w:r w:rsidRPr="008312A6">
        <w:rPr>
          <w:rFonts w:eastAsia="Times New Roman"/>
          <w:sz w:val="28"/>
        </w:rPr>
        <w:t>) рассмотрение депутатских запросов и принятие по ним решений;</w:t>
      </w:r>
    </w:p>
    <w:p w:rsidR="009917B8" w:rsidRPr="008312A6" w:rsidRDefault="009917B8" w:rsidP="0081350A">
      <w:pPr>
        <w:pStyle w:val="ac"/>
        <w:tabs>
          <w:tab w:val="left" w:pos="142"/>
          <w:tab w:val="left" w:pos="560"/>
          <w:tab w:val="left" w:pos="840"/>
        </w:tabs>
        <w:spacing w:after="0" w:line="100" w:lineRule="atLeast"/>
        <w:ind w:firstLine="851"/>
        <w:jc w:val="both"/>
        <w:rPr>
          <w:rFonts w:eastAsia="Times New Roman"/>
          <w:sz w:val="28"/>
        </w:rPr>
      </w:pPr>
      <w:r w:rsidRPr="008312A6">
        <w:rPr>
          <w:rFonts w:eastAsia="Times New Roman"/>
          <w:sz w:val="28"/>
        </w:rPr>
        <w:t>1</w:t>
      </w:r>
      <w:r w:rsidR="00F03CFB" w:rsidRPr="008312A6">
        <w:rPr>
          <w:rFonts w:eastAsia="Times New Roman"/>
          <w:sz w:val="28"/>
        </w:rPr>
        <w:t>2</w:t>
      </w:r>
      <w:r w:rsidRPr="008312A6">
        <w:rPr>
          <w:rFonts w:eastAsia="Times New Roman"/>
          <w:sz w:val="28"/>
        </w:rPr>
        <w:t xml:space="preserve">) утверждение схемы избирательных округов по выборам депутатов Совета; </w:t>
      </w:r>
    </w:p>
    <w:p w:rsidR="009917B8" w:rsidRPr="008312A6" w:rsidRDefault="009917B8" w:rsidP="0081350A">
      <w:pPr>
        <w:pStyle w:val="ac"/>
        <w:tabs>
          <w:tab w:val="left" w:pos="142"/>
          <w:tab w:val="left" w:pos="560"/>
          <w:tab w:val="left" w:pos="840"/>
        </w:tabs>
        <w:spacing w:after="0" w:line="100" w:lineRule="atLeast"/>
        <w:ind w:firstLine="851"/>
        <w:jc w:val="both"/>
        <w:rPr>
          <w:rFonts w:eastAsia="Times New Roman"/>
          <w:sz w:val="28"/>
          <w:szCs w:val="28"/>
        </w:rPr>
      </w:pPr>
      <w:r w:rsidRPr="008312A6">
        <w:rPr>
          <w:rFonts w:eastAsia="Times New Roman"/>
          <w:sz w:val="28"/>
        </w:rPr>
        <w:t>1</w:t>
      </w:r>
      <w:r w:rsidR="00F03CFB" w:rsidRPr="008312A6">
        <w:rPr>
          <w:rFonts w:eastAsia="Times New Roman"/>
          <w:sz w:val="28"/>
        </w:rPr>
        <w:t>3</w:t>
      </w:r>
      <w:r w:rsidRPr="008312A6">
        <w:rPr>
          <w:rFonts w:eastAsia="Times New Roman"/>
          <w:sz w:val="28"/>
        </w:rPr>
        <w:t xml:space="preserve">) принятие решения о назначении выборов депутатов Совета </w:t>
      </w:r>
      <w:r w:rsidRPr="008312A6">
        <w:rPr>
          <w:rFonts w:eastAsia="Times New Roman"/>
          <w:sz w:val="28"/>
          <w:szCs w:val="28"/>
        </w:rPr>
        <w:t xml:space="preserve">и главы поселения; </w:t>
      </w:r>
    </w:p>
    <w:p w:rsidR="009917B8" w:rsidRPr="008312A6" w:rsidRDefault="009917B8" w:rsidP="0081350A">
      <w:pPr>
        <w:pStyle w:val="ac"/>
        <w:tabs>
          <w:tab w:val="left" w:pos="142"/>
          <w:tab w:val="left" w:pos="560"/>
          <w:tab w:val="left" w:pos="840"/>
        </w:tabs>
        <w:spacing w:after="0" w:line="100" w:lineRule="atLeast"/>
        <w:ind w:firstLine="851"/>
        <w:jc w:val="both"/>
        <w:rPr>
          <w:rFonts w:eastAsia="Times New Roman"/>
          <w:sz w:val="28"/>
        </w:rPr>
      </w:pPr>
      <w:r w:rsidRPr="008312A6">
        <w:rPr>
          <w:rFonts w:eastAsia="Times New Roman"/>
          <w:sz w:val="28"/>
        </w:rPr>
        <w:t>1</w:t>
      </w:r>
      <w:r w:rsidR="00F03CFB" w:rsidRPr="008312A6">
        <w:rPr>
          <w:rFonts w:eastAsia="Times New Roman"/>
          <w:sz w:val="28"/>
        </w:rPr>
        <w:t>4</w:t>
      </w:r>
      <w:r w:rsidRPr="008312A6">
        <w:rPr>
          <w:rFonts w:eastAsia="Times New Roman"/>
          <w:sz w:val="28"/>
        </w:rPr>
        <w:t>) принятие решения о создании муниципальной пожарной охраны, определение цели, задач</w:t>
      </w:r>
      <w:r w:rsidR="0070359D" w:rsidRPr="008312A6">
        <w:rPr>
          <w:rFonts w:eastAsia="Times New Roman"/>
          <w:sz w:val="28"/>
        </w:rPr>
        <w:t>,</w:t>
      </w:r>
      <w:r w:rsidRPr="008312A6">
        <w:rPr>
          <w:rFonts w:eastAsia="Times New Roman"/>
          <w:sz w:val="28"/>
        </w:rPr>
        <w:t xml:space="preserve"> порядка</w:t>
      </w:r>
      <w:r w:rsidR="0070359D" w:rsidRPr="008312A6">
        <w:rPr>
          <w:sz w:val="28"/>
          <w:szCs w:val="28"/>
        </w:rPr>
        <w:t xml:space="preserve"> создания и</w:t>
      </w:r>
      <w:r w:rsidR="003F33B8">
        <w:rPr>
          <w:sz w:val="28"/>
          <w:szCs w:val="28"/>
        </w:rPr>
        <w:t xml:space="preserve"> </w:t>
      </w:r>
      <w:r w:rsidRPr="008312A6">
        <w:rPr>
          <w:rFonts w:eastAsia="Times New Roman"/>
          <w:sz w:val="28"/>
        </w:rPr>
        <w:t xml:space="preserve">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Pr="008312A6" w:rsidRDefault="009917B8" w:rsidP="0081350A">
      <w:pPr>
        <w:pStyle w:val="ac"/>
        <w:tabs>
          <w:tab w:val="left" w:pos="142"/>
          <w:tab w:val="left" w:pos="560"/>
          <w:tab w:val="left" w:pos="840"/>
        </w:tabs>
        <w:spacing w:after="0" w:line="100" w:lineRule="atLeast"/>
        <w:ind w:firstLine="851"/>
        <w:jc w:val="both"/>
        <w:rPr>
          <w:rFonts w:eastAsia="Times New Roman"/>
          <w:sz w:val="28"/>
        </w:rPr>
      </w:pPr>
      <w:r w:rsidRPr="008312A6">
        <w:rPr>
          <w:rFonts w:eastAsia="Times New Roman"/>
          <w:sz w:val="28"/>
        </w:rPr>
        <w:t>1</w:t>
      </w:r>
      <w:r w:rsidR="00F03CFB" w:rsidRPr="008312A6">
        <w:rPr>
          <w:rFonts w:eastAsia="Times New Roman"/>
          <w:sz w:val="28"/>
        </w:rPr>
        <w:t>5</w:t>
      </w:r>
      <w:r w:rsidRPr="008312A6">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312A6">
        <w:rPr>
          <w:rFonts w:eastAsia="Times New Roman"/>
          <w:sz w:val="28"/>
        </w:rPr>
        <w:t>поселения</w:t>
      </w:r>
      <w:r w:rsidRPr="008312A6">
        <w:rPr>
          <w:rFonts w:eastAsia="Times New Roman"/>
          <w:sz w:val="28"/>
        </w:rPr>
        <w:t xml:space="preserve">; </w:t>
      </w:r>
    </w:p>
    <w:p w:rsidR="009917B8" w:rsidRPr="008312A6" w:rsidRDefault="00581CA9" w:rsidP="0081350A">
      <w:pPr>
        <w:pStyle w:val="ac"/>
        <w:tabs>
          <w:tab w:val="left" w:pos="142"/>
          <w:tab w:val="left" w:pos="560"/>
          <w:tab w:val="left" w:pos="840"/>
        </w:tabs>
        <w:spacing w:after="0" w:line="100" w:lineRule="atLeast"/>
        <w:ind w:firstLine="851"/>
        <w:jc w:val="both"/>
        <w:rPr>
          <w:rFonts w:eastAsia="Times New Roman"/>
          <w:sz w:val="28"/>
        </w:rPr>
      </w:pPr>
      <w:r w:rsidRPr="008312A6">
        <w:rPr>
          <w:rFonts w:eastAsia="Times New Roman"/>
          <w:sz w:val="28"/>
        </w:rPr>
        <w:t>1</w:t>
      </w:r>
      <w:r w:rsidR="001C0344" w:rsidRPr="008312A6">
        <w:rPr>
          <w:rFonts w:eastAsia="Times New Roman"/>
          <w:sz w:val="28"/>
        </w:rPr>
        <w:t>6</w:t>
      </w:r>
      <w:r w:rsidR="009917B8" w:rsidRPr="008312A6">
        <w:rPr>
          <w:rFonts w:eastAsia="Times New Roman"/>
          <w:sz w:val="28"/>
        </w:rPr>
        <w:t>) установление по предложению населения</w:t>
      </w:r>
      <w:r w:rsidR="0070359D" w:rsidRPr="008312A6">
        <w:rPr>
          <w:sz w:val="28"/>
          <w:szCs w:val="28"/>
        </w:rPr>
        <w:t>,</w:t>
      </w:r>
      <w:r w:rsidR="0070359D" w:rsidRPr="008312A6">
        <w:rPr>
          <w:rFonts w:eastAsia="Calibri"/>
          <w:kern w:val="0"/>
          <w:sz w:val="28"/>
          <w:szCs w:val="28"/>
          <w:lang w:eastAsia="ru-RU"/>
        </w:rPr>
        <w:t xml:space="preserve"> проживающего на данной территории,</w:t>
      </w:r>
      <w:r w:rsidR="003F33B8">
        <w:rPr>
          <w:rFonts w:eastAsia="Calibri"/>
          <w:kern w:val="0"/>
          <w:sz w:val="28"/>
          <w:szCs w:val="28"/>
          <w:lang w:eastAsia="ru-RU"/>
        </w:rPr>
        <w:t xml:space="preserve"> </w:t>
      </w:r>
      <w:r w:rsidR="009917B8" w:rsidRPr="008312A6">
        <w:rPr>
          <w:rFonts w:eastAsia="Times New Roman"/>
          <w:sz w:val="28"/>
        </w:rPr>
        <w:t xml:space="preserve">границ территории, на которой осуществляется территориальное общественное самоуправление; </w:t>
      </w:r>
    </w:p>
    <w:p w:rsidR="009917B8" w:rsidRPr="008312A6" w:rsidRDefault="001C0344" w:rsidP="0081350A">
      <w:pPr>
        <w:pStyle w:val="ac"/>
        <w:tabs>
          <w:tab w:val="left" w:pos="142"/>
          <w:tab w:val="left" w:pos="560"/>
          <w:tab w:val="left" w:pos="840"/>
        </w:tabs>
        <w:spacing w:after="0" w:line="100" w:lineRule="atLeast"/>
        <w:ind w:firstLine="851"/>
        <w:jc w:val="both"/>
        <w:rPr>
          <w:rFonts w:eastAsia="Times New Roman"/>
          <w:sz w:val="28"/>
        </w:rPr>
      </w:pPr>
      <w:r w:rsidRPr="008312A6">
        <w:rPr>
          <w:rFonts w:eastAsia="Times New Roman"/>
          <w:sz w:val="28"/>
        </w:rPr>
        <w:t>17</w:t>
      </w:r>
      <w:r w:rsidR="009917B8" w:rsidRPr="008312A6">
        <w:rPr>
          <w:rFonts w:eastAsia="Times New Roman"/>
          <w:sz w:val="28"/>
        </w:rPr>
        <w:t>) определение порядка деятельности</w:t>
      </w:r>
      <w:r w:rsidR="003F33B8">
        <w:rPr>
          <w:rFonts w:eastAsia="Times New Roman"/>
          <w:sz w:val="28"/>
        </w:rPr>
        <w:t xml:space="preserve"> </w:t>
      </w:r>
      <w:r w:rsidR="009917B8" w:rsidRPr="008312A6">
        <w:rPr>
          <w:rFonts w:eastAsia="Times New Roman"/>
          <w:sz w:val="28"/>
        </w:rPr>
        <w:t>специализированных служб</w:t>
      </w:r>
      <w:r w:rsidR="003F33B8">
        <w:rPr>
          <w:rFonts w:eastAsia="Times New Roman"/>
          <w:sz w:val="28"/>
        </w:rPr>
        <w:t xml:space="preserve"> </w:t>
      </w:r>
      <w:r w:rsidR="009917B8" w:rsidRPr="008312A6">
        <w:rPr>
          <w:rFonts w:eastAsia="Times New Roman"/>
          <w:sz w:val="28"/>
        </w:rPr>
        <w:t>по вопросам похоронного дела;</w:t>
      </w:r>
    </w:p>
    <w:p w:rsidR="009917B8" w:rsidRPr="008312A6" w:rsidRDefault="001C0344" w:rsidP="0081350A">
      <w:pPr>
        <w:pStyle w:val="ac"/>
        <w:tabs>
          <w:tab w:val="left" w:pos="142"/>
          <w:tab w:val="left" w:pos="560"/>
          <w:tab w:val="left" w:pos="840"/>
        </w:tabs>
        <w:spacing w:after="0" w:line="100" w:lineRule="atLeast"/>
        <w:ind w:firstLine="851"/>
        <w:jc w:val="both"/>
        <w:rPr>
          <w:rFonts w:eastAsia="Times New Roman"/>
          <w:sz w:val="28"/>
        </w:rPr>
      </w:pPr>
      <w:r w:rsidRPr="008312A6">
        <w:rPr>
          <w:rFonts w:eastAsia="Times New Roman"/>
          <w:sz w:val="28"/>
        </w:rPr>
        <w:lastRenderedPageBreak/>
        <w:t>18</w:t>
      </w:r>
      <w:r w:rsidR="009917B8" w:rsidRPr="008312A6">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8312A6">
        <w:rPr>
          <w:rFonts w:eastAsia="Times New Roman"/>
          <w:sz w:val="28"/>
        </w:rPr>
        <w:t>10</w:t>
      </w:r>
      <w:r w:rsidR="009917B8" w:rsidRPr="008312A6">
        <w:rPr>
          <w:rFonts w:eastAsia="Times New Roman"/>
          <w:sz w:val="28"/>
        </w:rPr>
        <w:t>настоящего устава;</w:t>
      </w:r>
    </w:p>
    <w:p w:rsidR="009917B8" w:rsidRPr="008312A6" w:rsidRDefault="001C0344" w:rsidP="0081350A">
      <w:pPr>
        <w:pStyle w:val="ac"/>
        <w:tabs>
          <w:tab w:val="left" w:pos="142"/>
          <w:tab w:val="left" w:pos="560"/>
          <w:tab w:val="left" w:pos="840"/>
        </w:tabs>
        <w:spacing w:after="0" w:line="100" w:lineRule="atLeast"/>
        <w:ind w:firstLine="851"/>
        <w:jc w:val="both"/>
        <w:rPr>
          <w:rFonts w:eastAsia="Times New Roman"/>
          <w:sz w:val="28"/>
        </w:rPr>
      </w:pPr>
      <w:r w:rsidRPr="008312A6">
        <w:rPr>
          <w:rFonts w:eastAsia="Times New Roman"/>
          <w:sz w:val="28"/>
        </w:rPr>
        <w:t>19</w:t>
      </w:r>
      <w:r w:rsidR="009917B8" w:rsidRPr="008312A6">
        <w:rPr>
          <w:rFonts w:eastAsia="Times New Roman"/>
          <w:sz w:val="28"/>
        </w:rPr>
        <w:t>) утверждение положения о бюджетном процессе в поселении;</w:t>
      </w:r>
    </w:p>
    <w:p w:rsidR="009917B8" w:rsidRPr="008312A6" w:rsidRDefault="00742DC5" w:rsidP="0081350A">
      <w:pPr>
        <w:pStyle w:val="17"/>
        <w:widowControl w:val="0"/>
        <w:suppressAutoHyphens/>
        <w:ind w:firstLine="851"/>
        <w:jc w:val="both"/>
      </w:pPr>
      <w:r w:rsidRPr="008312A6">
        <w:t>2</w:t>
      </w:r>
      <w:r w:rsidR="001C0344" w:rsidRPr="008312A6">
        <w:t>0</w:t>
      </w:r>
      <w:r w:rsidRPr="008312A6">
        <w:t>)</w:t>
      </w:r>
      <w:r w:rsidR="00AE2FED">
        <w:t xml:space="preserve"> </w:t>
      </w:r>
      <w:r w:rsidR="009917B8" w:rsidRPr="008312A6">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8312A6" w:rsidRDefault="002C0D3C" w:rsidP="0081350A">
      <w:pPr>
        <w:pStyle w:val="17"/>
        <w:widowControl w:val="0"/>
        <w:suppressAutoHyphens/>
        <w:ind w:firstLine="851"/>
        <w:jc w:val="both"/>
      </w:pPr>
      <w:r w:rsidRPr="008312A6">
        <w:t>2</w:t>
      </w:r>
      <w:r w:rsidR="001C0344" w:rsidRPr="008312A6">
        <w:t>1</w:t>
      </w:r>
      <w:r w:rsidR="009917B8" w:rsidRPr="008312A6">
        <w:t>) установление ставок платы за единицу объема древесины;</w:t>
      </w:r>
    </w:p>
    <w:p w:rsidR="009917B8" w:rsidRPr="008312A6" w:rsidRDefault="00B8046B" w:rsidP="0081350A">
      <w:pPr>
        <w:pStyle w:val="ac"/>
        <w:tabs>
          <w:tab w:val="left" w:pos="142"/>
        </w:tabs>
        <w:spacing w:after="0" w:line="100" w:lineRule="atLeast"/>
        <w:ind w:firstLine="851"/>
        <w:jc w:val="both"/>
        <w:rPr>
          <w:sz w:val="28"/>
        </w:rPr>
      </w:pPr>
      <w:r w:rsidRPr="008312A6">
        <w:rPr>
          <w:sz w:val="28"/>
          <w:szCs w:val="28"/>
        </w:rPr>
        <w:t>23)</w:t>
      </w:r>
      <w:r w:rsidR="009917B8" w:rsidRPr="008312A6">
        <w:rPr>
          <w:sz w:val="28"/>
        </w:rPr>
        <w:t xml:space="preserve"> иные полномочия, отнесенные к ведению Совета законодательством и настоящим уставом.</w:t>
      </w:r>
    </w:p>
    <w:p w:rsidR="009917B8" w:rsidRPr="008312A6" w:rsidRDefault="009917B8" w:rsidP="0081350A">
      <w:pPr>
        <w:pStyle w:val="ConsNormal"/>
        <w:tabs>
          <w:tab w:val="left" w:pos="142"/>
        </w:tabs>
        <w:ind w:firstLine="851"/>
        <w:jc w:val="both"/>
        <w:rPr>
          <w:rFonts w:ascii="Times New Roman" w:hAnsi="Times New Roman"/>
          <w:sz w:val="28"/>
          <w:szCs w:val="28"/>
        </w:rPr>
      </w:pPr>
      <w:r w:rsidRPr="008312A6">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Pr="008312A6" w:rsidRDefault="009917B8" w:rsidP="0081350A">
      <w:pPr>
        <w:pStyle w:val="ConsNormal"/>
        <w:tabs>
          <w:tab w:val="left" w:pos="142"/>
        </w:tabs>
        <w:ind w:firstLine="851"/>
        <w:jc w:val="both"/>
        <w:rPr>
          <w:rFonts w:ascii="Times New Roman" w:hAnsi="Times New Roman"/>
          <w:b/>
          <w:sz w:val="28"/>
        </w:rPr>
      </w:pPr>
    </w:p>
    <w:p w:rsidR="009917B8" w:rsidRPr="008312A6" w:rsidRDefault="009917B8" w:rsidP="0081350A">
      <w:pPr>
        <w:pStyle w:val="ConsNormal"/>
        <w:tabs>
          <w:tab w:val="left" w:pos="142"/>
        </w:tabs>
        <w:ind w:firstLine="851"/>
        <w:jc w:val="both"/>
        <w:rPr>
          <w:rFonts w:ascii="Times New Roman" w:hAnsi="Times New Roman"/>
          <w:b/>
          <w:sz w:val="28"/>
        </w:rPr>
      </w:pPr>
      <w:r w:rsidRPr="008312A6">
        <w:rPr>
          <w:rFonts w:ascii="Times New Roman" w:hAnsi="Times New Roman"/>
          <w:b/>
          <w:sz w:val="28"/>
        </w:rPr>
        <w:t>Статья 27.</w:t>
      </w:r>
      <w:r w:rsidR="00AE2FED">
        <w:rPr>
          <w:rFonts w:ascii="Times New Roman" w:hAnsi="Times New Roman"/>
          <w:b/>
          <w:sz w:val="28"/>
        </w:rPr>
        <w:t xml:space="preserve"> </w:t>
      </w:r>
      <w:r w:rsidRPr="008312A6">
        <w:rPr>
          <w:rFonts w:ascii="Times New Roman" w:hAnsi="Times New Roman"/>
          <w:b/>
          <w:sz w:val="28"/>
        </w:rPr>
        <w:t xml:space="preserve">Организация работы Совета </w:t>
      </w:r>
    </w:p>
    <w:p w:rsidR="009917B8" w:rsidRPr="008312A6" w:rsidRDefault="009917B8" w:rsidP="0081350A">
      <w:pPr>
        <w:pStyle w:val="a5"/>
        <w:numPr>
          <w:ilvl w:val="0"/>
          <w:numId w:val="6"/>
        </w:numPr>
        <w:tabs>
          <w:tab w:val="left" w:pos="57"/>
        </w:tabs>
        <w:spacing w:after="0"/>
        <w:ind w:left="0" w:firstLine="851"/>
        <w:jc w:val="both"/>
        <w:rPr>
          <w:rFonts w:eastAsia="Times New Roman"/>
          <w:sz w:val="28"/>
        </w:rPr>
      </w:pPr>
      <w:r w:rsidRPr="008312A6">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Pr="008312A6" w:rsidRDefault="009917B8" w:rsidP="0081350A">
      <w:pPr>
        <w:pStyle w:val="a5"/>
        <w:numPr>
          <w:ilvl w:val="0"/>
          <w:numId w:val="6"/>
        </w:numPr>
        <w:tabs>
          <w:tab w:val="left" w:pos="57"/>
        </w:tabs>
        <w:spacing w:after="0"/>
        <w:ind w:left="0" w:firstLine="851"/>
        <w:jc w:val="both"/>
        <w:rPr>
          <w:rFonts w:eastAsia="Times New Roman"/>
          <w:sz w:val="28"/>
        </w:rPr>
      </w:pPr>
      <w:r w:rsidRPr="008312A6">
        <w:rPr>
          <w:rFonts w:eastAsia="Times New Roman"/>
          <w:sz w:val="28"/>
        </w:rPr>
        <w:t xml:space="preserve">Сессии созываются главой поселения по мере необходимости, но не реже одного раза в три месяца. </w:t>
      </w:r>
    </w:p>
    <w:p w:rsidR="009917B8" w:rsidRPr="008312A6" w:rsidRDefault="009917B8" w:rsidP="0081350A">
      <w:pPr>
        <w:pStyle w:val="a5"/>
        <w:numPr>
          <w:ilvl w:val="0"/>
          <w:numId w:val="6"/>
        </w:numPr>
        <w:tabs>
          <w:tab w:val="left" w:pos="57"/>
        </w:tabs>
        <w:spacing w:after="0"/>
        <w:ind w:left="0" w:firstLine="851"/>
        <w:jc w:val="both"/>
        <w:rPr>
          <w:rFonts w:eastAsia="Times New Roman"/>
          <w:sz w:val="28"/>
        </w:rPr>
      </w:pPr>
      <w:r w:rsidRPr="008312A6">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за7 дней до дня проведения сессии. </w:t>
      </w:r>
    </w:p>
    <w:p w:rsidR="009917B8" w:rsidRPr="008312A6" w:rsidRDefault="009917B8" w:rsidP="0081350A">
      <w:pPr>
        <w:pStyle w:val="a5"/>
        <w:numPr>
          <w:ilvl w:val="0"/>
          <w:numId w:val="6"/>
        </w:numPr>
        <w:tabs>
          <w:tab w:val="left" w:pos="57"/>
        </w:tabs>
        <w:spacing w:after="0"/>
        <w:ind w:left="0" w:firstLine="851"/>
        <w:jc w:val="both"/>
        <w:rPr>
          <w:rFonts w:eastAsia="Times New Roman"/>
          <w:sz w:val="28"/>
        </w:rPr>
      </w:pPr>
      <w:r w:rsidRPr="008312A6">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Pr="008312A6" w:rsidRDefault="009917B8" w:rsidP="0081350A">
      <w:pPr>
        <w:pStyle w:val="a5"/>
        <w:numPr>
          <w:ilvl w:val="0"/>
          <w:numId w:val="6"/>
        </w:numPr>
        <w:tabs>
          <w:tab w:val="left" w:pos="57"/>
        </w:tabs>
        <w:spacing w:after="0"/>
        <w:ind w:left="0" w:firstLine="851"/>
        <w:jc w:val="both"/>
        <w:rPr>
          <w:rFonts w:eastAsia="Times New Roman"/>
          <w:sz w:val="28"/>
        </w:rPr>
      </w:pPr>
      <w:r w:rsidRPr="008312A6">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Pr="008312A6" w:rsidRDefault="009917B8" w:rsidP="0081350A">
      <w:pPr>
        <w:pStyle w:val="a5"/>
        <w:numPr>
          <w:ilvl w:val="0"/>
          <w:numId w:val="6"/>
        </w:numPr>
        <w:tabs>
          <w:tab w:val="left" w:pos="57"/>
        </w:tabs>
        <w:spacing w:after="0"/>
        <w:ind w:left="0" w:firstLine="851"/>
        <w:jc w:val="both"/>
        <w:rPr>
          <w:rFonts w:eastAsia="Times New Roman"/>
          <w:sz w:val="28"/>
        </w:rPr>
      </w:pPr>
      <w:r w:rsidRPr="008312A6">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Pr="008312A6" w:rsidRDefault="009917B8" w:rsidP="0081350A">
      <w:pPr>
        <w:pStyle w:val="a5"/>
        <w:tabs>
          <w:tab w:val="left" w:pos="142"/>
          <w:tab w:val="left" w:pos="840"/>
        </w:tabs>
        <w:spacing w:after="0"/>
        <w:ind w:firstLine="851"/>
        <w:jc w:val="both"/>
        <w:rPr>
          <w:rFonts w:eastAsia="Times New Roman"/>
          <w:sz w:val="28"/>
        </w:rPr>
      </w:pPr>
      <w:r w:rsidRPr="008312A6">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Pr="008312A6" w:rsidRDefault="009917B8" w:rsidP="0081350A">
      <w:pPr>
        <w:pStyle w:val="a5"/>
        <w:tabs>
          <w:tab w:val="left" w:pos="142"/>
          <w:tab w:val="left" w:pos="840"/>
        </w:tabs>
        <w:spacing w:after="0"/>
        <w:ind w:firstLine="851"/>
        <w:jc w:val="both"/>
        <w:rPr>
          <w:rFonts w:eastAsia="Times New Roman"/>
          <w:sz w:val="28"/>
        </w:rPr>
      </w:pPr>
      <w:r w:rsidRPr="008312A6">
        <w:rPr>
          <w:rFonts w:eastAsia="Times New Roman"/>
          <w:sz w:val="28"/>
        </w:rPr>
        <w:t>- массовых нарушений общественного порядка на территории поселения;</w:t>
      </w:r>
    </w:p>
    <w:p w:rsidR="009917B8" w:rsidRPr="008312A6" w:rsidRDefault="009917B8" w:rsidP="0081350A">
      <w:pPr>
        <w:pStyle w:val="a5"/>
        <w:spacing w:after="0"/>
        <w:ind w:firstLine="851"/>
        <w:jc w:val="both"/>
        <w:rPr>
          <w:rFonts w:eastAsia="Times New Roman"/>
          <w:sz w:val="28"/>
        </w:rPr>
      </w:pPr>
      <w:r w:rsidRPr="008312A6">
        <w:rPr>
          <w:rFonts w:eastAsia="Times New Roman"/>
          <w:sz w:val="28"/>
        </w:rPr>
        <w:t>- стихийных бедствий и иных чрезвычайных ситуаций, требующих принятия экстренных решений;</w:t>
      </w:r>
    </w:p>
    <w:p w:rsidR="003F33B8" w:rsidRDefault="003F33B8" w:rsidP="003F33B8">
      <w:pPr>
        <w:pStyle w:val="a5"/>
        <w:spacing w:after="0"/>
        <w:ind w:firstLine="851"/>
        <w:jc w:val="both"/>
        <w:rPr>
          <w:sz w:val="28"/>
          <w:szCs w:val="28"/>
        </w:rPr>
      </w:pPr>
      <w:r w:rsidRPr="00B2551F">
        <w:rPr>
          <w:color w:val="000000"/>
          <w:sz w:val="28"/>
          <w:szCs w:val="28"/>
          <w:lang w:eastAsia="ar-SA"/>
        </w:rPr>
        <w:t xml:space="preserve">- возникновения </w:t>
      </w:r>
      <w:r w:rsidRPr="00B2551F">
        <w:rPr>
          <w:sz w:val="28"/>
          <w:szCs w:val="28"/>
        </w:rPr>
        <w:t>неотложных ситуаций, требующих незамедлительного принятия решения Советом.</w:t>
      </w:r>
    </w:p>
    <w:p w:rsidR="009917B8" w:rsidRPr="008312A6" w:rsidRDefault="009917B8" w:rsidP="0081350A">
      <w:pPr>
        <w:pStyle w:val="a5"/>
        <w:spacing w:after="0"/>
        <w:ind w:firstLine="851"/>
        <w:jc w:val="both"/>
        <w:rPr>
          <w:rFonts w:eastAsia="Times New Roman"/>
          <w:sz w:val="28"/>
        </w:rPr>
      </w:pPr>
      <w:r w:rsidRPr="008312A6">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Pr="008312A6" w:rsidRDefault="009917B8" w:rsidP="0081350A">
      <w:pPr>
        <w:pStyle w:val="a5"/>
        <w:numPr>
          <w:ilvl w:val="0"/>
          <w:numId w:val="6"/>
        </w:numPr>
        <w:tabs>
          <w:tab w:val="left" w:pos="57"/>
        </w:tabs>
        <w:spacing w:after="0"/>
        <w:ind w:left="0" w:firstLine="851"/>
        <w:jc w:val="both"/>
        <w:rPr>
          <w:sz w:val="28"/>
        </w:rPr>
      </w:pPr>
      <w:r w:rsidRPr="008312A6">
        <w:rPr>
          <w:rFonts w:eastAsia="Times New Roman"/>
          <w:sz w:val="28"/>
        </w:rPr>
        <w:t xml:space="preserve">Совет собирается на свою первую сессию не позднее чем в </w:t>
      </w:r>
      <w:r w:rsidRPr="008312A6">
        <w:rPr>
          <w:rFonts w:eastAsia="Times New Roman"/>
          <w:sz w:val="28"/>
        </w:rPr>
        <w:lastRenderedPageBreak/>
        <w:t xml:space="preserve">трехнедельный срок со дня </w:t>
      </w:r>
      <w:r w:rsidRPr="008312A6">
        <w:rPr>
          <w:sz w:val="28"/>
        </w:rPr>
        <w:t>избрания Совета в правомочном составе.</w:t>
      </w:r>
    </w:p>
    <w:p w:rsidR="009917B8" w:rsidRPr="008312A6" w:rsidRDefault="009917B8" w:rsidP="0081350A">
      <w:pPr>
        <w:pStyle w:val="a5"/>
        <w:numPr>
          <w:ilvl w:val="0"/>
          <w:numId w:val="6"/>
        </w:numPr>
        <w:tabs>
          <w:tab w:val="left" w:pos="57"/>
        </w:tabs>
        <w:spacing w:after="0"/>
        <w:ind w:left="0" w:firstLine="851"/>
        <w:jc w:val="both"/>
        <w:rPr>
          <w:rFonts w:eastAsia="Times New Roman"/>
          <w:sz w:val="28"/>
        </w:rPr>
      </w:pPr>
      <w:r w:rsidRPr="008312A6">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Pr="008312A6" w:rsidRDefault="009917B8" w:rsidP="0081350A">
      <w:pPr>
        <w:pStyle w:val="ConsNormal"/>
        <w:numPr>
          <w:ilvl w:val="0"/>
          <w:numId w:val="6"/>
        </w:numPr>
        <w:tabs>
          <w:tab w:val="left" w:pos="57"/>
        </w:tabs>
        <w:ind w:left="0" w:firstLine="851"/>
        <w:jc w:val="both"/>
        <w:rPr>
          <w:rFonts w:ascii="Times New Roman" w:hAnsi="Times New Roman"/>
          <w:sz w:val="28"/>
        </w:rPr>
      </w:pPr>
      <w:r w:rsidRPr="008312A6">
        <w:rPr>
          <w:rFonts w:ascii="Times New Roman" w:hAnsi="Times New Roman"/>
          <w:sz w:val="28"/>
        </w:rPr>
        <w:t>В отсутствие главы поселения председательствует на сессии один из депутатов, избираемы</w:t>
      </w:r>
      <w:r w:rsidR="003D029A" w:rsidRPr="008312A6">
        <w:rPr>
          <w:rFonts w:ascii="Times New Roman" w:hAnsi="Times New Roman"/>
          <w:kern w:val="28"/>
          <w:sz w:val="28"/>
        </w:rPr>
        <w:t>й</w:t>
      </w:r>
      <w:r w:rsidRPr="008312A6">
        <w:rPr>
          <w:rFonts w:ascii="Times New Roman" w:hAnsi="Times New Roman"/>
          <w:sz w:val="28"/>
        </w:rPr>
        <w:t xml:space="preserve"> на сессии Совета в соответствии с Регламентом Совета.</w:t>
      </w:r>
    </w:p>
    <w:p w:rsidR="009917B8" w:rsidRPr="008312A6" w:rsidRDefault="0012228E" w:rsidP="0012228E">
      <w:pPr>
        <w:pStyle w:val="ConsNormal"/>
        <w:tabs>
          <w:tab w:val="left" w:pos="57"/>
        </w:tabs>
        <w:ind w:firstLine="851"/>
        <w:jc w:val="both"/>
        <w:rPr>
          <w:rFonts w:ascii="Times New Roman" w:hAnsi="Times New Roman"/>
          <w:sz w:val="28"/>
        </w:rPr>
      </w:pPr>
      <w:r w:rsidRPr="008312A6">
        <w:rPr>
          <w:rFonts w:ascii="Times New Roman" w:hAnsi="Times New Roman"/>
          <w:sz w:val="28"/>
        </w:rPr>
        <w:t>10.</w:t>
      </w:r>
      <w:r w:rsidR="009917B8" w:rsidRPr="008312A6">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Pr="008312A6" w:rsidRDefault="0012228E" w:rsidP="0012228E">
      <w:pPr>
        <w:pStyle w:val="ConsNormal"/>
        <w:tabs>
          <w:tab w:val="left" w:pos="57"/>
        </w:tabs>
        <w:ind w:firstLine="851"/>
        <w:jc w:val="both"/>
        <w:rPr>
          <w:rFonts w:ascii="Times New Roman" w:hAnsi="Times New Roman"/>
          <w:sz w:val="28"/>
        </w:rPr>
      </w:pPr>
      <w:r w:rsidRPr="008312A6">
        <w:rPr>
          <w:rFonts w:ascii="Times New Roman" w:hAnsi="Times New Roman"/>
          <w:sz w:val="28"/>
        </w:rPr>
        <w:t>11.</w:t>
      </w:r>
      <w:r w:rsidR="009917B8" w:rsidRPr="008312A6">
        <w:rPr>
          <w:rFonts w:ascii="Times New Roman" w:hAnsi="Times New Roman"/>
          <w:sz w:val="28"/>
        </w:rPr>
        <w:t>Порядок принятия решений Советом определяется настоящим уставом и регламентом Совета.</w:t>
      </w:r>
    </w:p>
    <w:p w:rsidR="009917B8" w:rsidRDefault="0012228E" w:rsidP="002E1A9C">
      <w:pPr>
        <w:pStyle w:val="a5"/>
        <w:tabs>
          <w:tab w:val="left" w:pos="57"/>
        </w:tabs>
        <w:spacing w:after="0"/>
        <w:ind w:firstLine="851"/>
        <w:jc w:val="both"/>
        <w:rPr>
          <w:rFonts w:eastAsia="Times New Roman"/>
          <w:sz w:val="28"/>
        </w:rPr>
      </w:pPr>
      <w:r w:rsidRPr="008312A6">
        <w:rPr>
          <w:rFonts w:eastAsia="Times New Roman"/>
          <w:sz w:val="28"/>
        </w:rPr>
        <w:t>12.</w:t>
      </w:r>
      <w:r w:rsidR="009917B8" w:rsidRPr="008312A6">
        <w:rPr>
          <w:rFonts w:eastAsia="Times New Roman"/>
          <w:sz w:val="28"/>
        </w:rPr>
        <w:t xml:space="preserve">Все сессии Совета протоколируются. </w:t>
      </w:r>
    </w:p>
    <w:p w:rsidR="00C4636E" w:rsidRPr="008312A6" w:rsidRDefault="00C4636E" w:rsidP="002E1A9C">
      <w:pPr>
        <w:pStyle w:val="a5"/>
        <w:tabs>
          <w:tab w:val="left" w:pos="57"/>
        </w:tabs>
        <w:spacing w:after="0"/>
        <w:ind w:firstLine="851"/>
        <w:jc w:val="both"/>
        <w:rPr>
          <w:rFonts w:eastAsia="Times New Roman"/>
          <w:sz w:val="28"/>
        </w:rPr>
      </w:pPr>
    </w:p>
    <w:p w:rsidR="009917B8" w:rsidRPr="008312A6" w:rsidRDefault="009917B8" w:rsidP="0081350A">
      <w:pPr>
        <w:pStyle w:val="2"/>
        <w:keepNext w:val="0"/>
        <w:tabs>
          <w:tab w:val="left" w:pos="851"/>
        </w:tabs>
        <w:spacing w:before="0" w:after="0"/>
        <w:ind w:firstLine="851"/>
        <w:rPr>
          <w:rFonts w:ascii="Times New Roman" w:eastAsia="Times New Roman" w:hAnsi="Times New Roman"/>
          <w:i w:val="0"/>
        </w:rPr>
      </w:pPr>
      <w:r w:rsidRPr="008312A6">
        <w:rPr>
          <w:rFonts w:ascii="Times New Roman" w:eastAsia="Times New Roman" w:hAnsi="Times New Roman"/>
          <w:i w:val="0"/>
        </w:rPr>
        <w:t xml:space="preserve">Статья 28. Депутатские комиссии (комитеты) Совета </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 xml:space="preserve">1. Все депутаты Совета, </w:t>
      </w:r>
      <w:r w:rsidRPr="008312A6">
        <w:rPr>
          <w:sz w:val="28"/>
        </w:rPr>
        <w:t>за исключением председателя Совета</w:t>
      </w:r>
      <w:r w:rsidRPr="008312A6">
        <w:rPr>
          <w:rFonts w:eastAsia="Times New Roman"/>
          <w:sz w:val="28"/>
        </w:rPr>
        <w:t>, участвуют в работе комиссий (комитетов) Совета.</w:t>
      </w:r>
    </w:p>
    <w:p w:rsidR="009917B8" w:rsidRPr="008312A6" w:rsidRDefault="009917B8" w:rsidP="0081350A">
      <w:pPr>
        <w:pStyle w:val="WW-2"/>
        <w:tabs>
          <w:tab w:val="left" w:pos="142"/>
        </w:tabs>
      </w:pPr>
      <w:r w:rsidRPr="008312A6">
        <w:t>2. Структура, порядок формирования, полномочия и организация работы комиссий (комитетов) определяются регламентом Совета.</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3. Задачи и сроки полномочий комиссий (комитетов) определяются Советом при их образовании.</w:t>
      </w:r>
    </w:p>
    <w:p w:rsidR="009917B8" w:rsidRPr="008312A6" w:rsidRDefault="009917B8" w:rsidP="0081350A">
      <w:pPr>
        <w:tabs>
          <w:tab w:val="left" w:pos="142"/>
        </w:tabs>
        <w:ind w:firstLine="851"/>
        <w:jc w:val="both"/>
        <w:rPr>
          <w:rFonts w:eastAsia="Times New Roman"/>
          <w:sz w:val="28"/>
        </w:rPr>
      </w:pPr>
      <w:r w:rsidRPr="008312A6">
        <w:rPr>
          <w:rFonts w:eastAsia="Times New Roman"/>
          <w:sz w:val="28"/>
        </w:rPr>
        <w:t>4. Комиссии (комитеты) ответственны перед Советом и ему подотчетны.</w:t>
      </w:r>
    </w:p>
    <w:p w:rsidR="009917B8" w:rsidRPr="008312A6" w:rsidRDefault="009917B8" w:rsidP="0081350A">
      <w:pPr>
        <w:pStyle w:val="a5"/>
        <w:tabs>
          <w:tab w:val="left" w:pos="142"/>
        </w:tabs>
        <w:spacing w:after="0"/>
        <w:ind w:firstLine="851"/>
        <w:jc w:val="both"/>
        <w:rPr>
          <w:rFonts w:eastAsia="Times New Roman"/>
          <w:sz w:val="28"/>
        </w:rPr>
      </w:pPr>
    </w:p>
    <w:p w:rsidR="009917B8" w:rsidRPr="008312A6" w:rsidRDefault="009917B8" w:rsidP="0081350A">
      <w:pPr>
        <w:pStyle w:val="a5"/>
        <w:tabs>
          <w:tab w:val="left" w:pos="142"/>
        </w:tabs>
        <w:spacing w:after="0"/>
        <w:ind w:firstLine="851"/>
        <w:jc w:val="both"/>
        <w:rPr>
          <w:rFonts w:eastAsia="Times New Roman"/>
          <w:b/>
          <w:sz w:val="28"/>
        </w:rPr>
      </w:pPr>
      <w:r w:rsidRPr="008312A6">
        <w:rPr>
          <w:rFonts w:eastAsia="Times New Roman"/>
          <w:b/>
          <w:sz w:val="28"/>
        </w:rPr>
        <w:t>Статья 29.</w:t>
      </w:r>
      <w:r w:rsidR="00AE2FED">
        <w:rPr>
          <w:rFonts w:eastAsia="Times New Roman"/>
          <w:b/>
          <w:sz w:val="28"/>
        </w:rPr>
        <w:t xml:space="preserve"> </w:t>
      </w:r>
      <w:r w:rsidRPr="008312A6">
        <w:rPr>
          <w:rFonts w:eastAsia="Times New Roman"/>
          <w:b/>
          <w:sz w:val="28"/>
        </w:rPr>
        <w:t xml:space="preserve">Досрочное прекращение полномочий Совета </w:t>
      </w:r>
    </w:p>
    <w:p w:rsidR="009917B8" w:rsidRPr="008312A6" w:rsidRDefault="009917B8" w:rsidP="0081350A">
      <w:pPr>
        <w:numPr>
          <w:ilvl w:val="0"/>
          <w:numId w:val="7"/>
        </w:numPr>
        <w:tabs>
          <w:tab w:val="left" w:pos="1287"/>
        </w:tabs>
        <w:ind w:left="0" w:firstLine="851"/>
        <w:jc w:val="both"/>
        <w:rPr>
          <w:rFonts w:eastAsia="Times New Roman"/>
          <w:sz w:val="28"/>
          <w:szCs w:val="28"/>
        </w:rPr>
      </w:pPr>
      <w:r w:rsidRPr="008312A6">
        <w:rPr>
          <w:rFonts w:eastAsia="Times New Roman"/>
          <w:sz w:val="28"/>
        </w:rPr>
        <w:t xml:space="preserve">Полномочия Совета могут быть досрочно прекращены </w:t>
      </w:r>
      <w:r w:rsidRPr="008312A6">
        <w:rPr>
          <w:rFonts w:eastAsia="Times New Roman"/>
          <w:sz w:val="28"/>
          <w:szCs w:val="28"/>
        </w:rPr>
        <w:t xml:space="preserve">в порядке и по основаниям, предусмотренным статьей 73 Федерального закона от 06.10.2003 </w:t>
      </w:r>
      <w:r w:rsidR="0003690A" w:rsidRPr="008312A6">
        <w:rPr>
          <w:sz w:val="28"/>
          <w:szCs w:val="28"/>
        </w:rPr>
        <w:t>№ 131-ФЗ</w:t>
      </w:r>
      <w:r w:rsidRPr="008312A6">
        <w:rPr>
          <w:rFonts w:eastAsia="Times New Roman"/>
          <w:sz w:val="28"/>
          <w:szCs w:val="28"/>
        </w:rPr>
        <w:t>«Об общих принципах организации местного самоуправления в Российской Федерации».</w:t>
      </w:r>
    </w:p>
    <w:p w:rsidR="009917B8" w:rsidRPr="008312A6" w:rsidRDefault="009917B8" w:rsidP="0081350A">
      <w:pPr>
        <w:tabs>
          <w:tab w:val="left" w:pos="20860"/>
        </w:tabs>
        <w:ind w:left="851"/>
        <w:jc w:val="both"/>
        <w:rPr>
          <w:rFonts w:eastAsia="Times New Roman"/>
          <w:sz w:val="28"/>
          <w:szCs w:val="28"/>
        </w:rPr>
      </w:pPr>
      <w:r w:rsidRPr="008312A6">
        <w:rPr>
          <w:rFonts w:eastAsia="Times New Roman"/>
          <w:sz w:val="28"/>
          <w:szCs w:val="28"/>
        </w:rPr>
        <w:t>Полномочия Совета также прекращаются в случае:</w:t>
      </w:r>
    </w:p>
    <w:p w:rsidR="009917B8" w:rsidRPr="008312A6" w:rsidRDefault="009917B8" w:rsidP="0081350A">
      <w:pPr>
        <w:tabs>
          <w:tab w:val="left" w:pos="2"/>
        </w:tabs>
        <w:ind w:firstLine="851"/>
        <w:jc w:val="both"/>
        <w:rPr>
          <w:rFonts w:eastAsia="Times New Roman"/>
          <w:sz w:val="28"/>
        </w:rPr>
      </w:pPr>
      <w:r w:rsidRPr="008312A6">
        <w:rPr>
          <w:rFonts w:eastAsia="Times New Roman"/>
          <w:sz w:val="28"/>
          <w:szCs w:val="28"/>
        </w:rPr>
        <w:t>1</w:t>
      </w:r>
      <w:r w:rsidRPr="008312A6">
        <w:rPr>
          <w:rFonts w:eastAsia="Times New Roman"/>
          <w:sz w:val="28"/>
        </w:rPr>
        <w:t>) принятия Советом решения о самороспуске;</w:t>
      </w:r>
    </w:p>
    <w:p w:rsidR="009917B8" w:rsidRPr="008312A6" w:rsidRDefault="009917B8" w:rsidP="0081350A">
      <w:pPr>
        <w:pStyle w:val="WW-2"/>
        <w:tabs>
          <w:tab w:val="left" w:pos="2"/>
        </w:tabs>
      </w:pPr>
      <w:r w:rsidRPr="008312A6">
        <w:rPr>
          <w:szCs w:val="28"/>
        </w:rPr>
        <w:t>2</w:t>
      </w:r>
      <w:r w:rsidRPr="008312A6">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8312A6" w:rsidRDefault="009917B8" w:rsidP="00674500">
      <w:pPr>
        <w:suppressAutoHyphens w:val="0"/>
        <w:ind w:firstLine="851"/>
        <w:jc w:val="both"/>
        <w:rPr>
          <w:sz w:val="28"/>
          <w:szCs w:val="28"/>
        </w:rPr>
      </w:pPr>
      <w:r w:rsidRPr="008312A6">
        <w:rPr>
          <w:rFonts w:eastAsia="Times New Roman"/>
          <w:sz w:val="28"/>
        </w:rPr>
        <w:t xml:space="preserve">3) </w:t>
      </w:r>
      <w:r w:rsidR="00674500" w:rsidRPr="008312A6">
        <w:rPr>
          <w:rFonts w:eastAsia="Times New Roman"/>
          <w:sz w:val="28"/>
        </w:rPr>
        <w:t>преобразования поселения</w:t>
      </w:r>
      <w:r w:rsidR="00674500" w:rsidRPr="008312A6">
        <w:rPr>
          <w:sz w:val="28"/>
        </w:rPr>
        <w:t xml:space="preserve">, осуществляемого в соответствии с </w:t>
      </w:r>
      <w:r w:rsidR="00674500" w:rsidRPr="008312A6">
        <w:rPr>
          <w:sz w:val="28"/>
          <w:szCs w:val="28"/>
        </w:rPr>
        <w:t>Федеральным законом</w:t>
      </w:r>
      <w:r w:rsidR="003F33B8">
        <w:rPr>
          <w:sz w:val="28"/>
          <w:szCs w:val="28"/>
        </w:rPr>
        <w:t xml:space="preserve"> </w:t>
      </w:r>
      <w:r w:rsidR="00674500" w:rsidRPr="008312A6">
        <w:rPr>
          <w:sz w:val="28"/>
          <w:szCs w:val="28"/>
        </w:rPr>
        <w:t>от 06.10.2003 № 131-ФЗ «Об общих принципах организации местного самоуправления в Российской Федерации»</w:t>
      </w:r>
      <w:r w:rsidR="00674500" w:rsidRPr="008312A6">
        <w:rPr>
          <w:sz w:val="28"/>
        </w:rPr>
        <w:t>, а также в случае упразднения поселения;</w:t>
      </w:r>
    </w:p>
    <w:p w:rsidR="009917B8" w:rsidRPr="008312A6" w:rsidRDefault="009917B8" w:rsidP="0081350A">
      <w:pPr>
        <w:pStyle w:val="WW-3"/>
        <w:rPr>
          <w:b w:val="0"/>
          <w:i w:val="0"/>
        </w:rPr>
      </w:pPr>
      <w:r w:rsidRPr="008312A6">
        <w:rPr>
          <w:b w:val="0"/>
          <w:i w:val="0"/>
          <w:szCs w:val="28"/>
        </w:rPr>
        <w:t>4</w:t>
      </w:r>
      <w:r w:rsidRPr="008312A6">
        <w:rPr>
          <w:b w:val="0"/>
          <w:i w:val="0"/>
        </w:rPr>
        <w:t>) утраты поселением статуса муниципального образования в связи с его объединением с городским округом;</w:t>
      </w:r>
    </w:p>
    <w:p w:rsidR="009917B8" w:rsidRPr="008312A6" w:rsidRDefault="009917B8" w:rsidP="0081350A">
      <w:pPr>
        <w:autoSpaceDE w:val="0"/>
        <w:ind w:firstLine="851"/>
        <w:jc w:val="both"/>
        <w:rPr>
          <w:sz w:val="28"/>
        </w:rPr>
      </w:pPr>
      <w:r w:rsidRPr="008312A6">
        <w:rPr>
          <w:sz w:val="28"/>
          <w:szCs w:val="28"/>
        </w:rPr>
        <w:t>5</w:t>
      </w:r>
      <w:r w:rsidRPr="008312A6">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F33B8" w:rsidRDefault="009917B8" w:rsidP="003F33B8">
      <w:pPr>
        <w:suppressAutoHyphens w:val="0"/>
        <w:ind w:firstLine="851"/>
        <w:jc w:val="both"/>
        <w:rPr>
          <w:sz w:val="28"/>
          <w:szCs w:val="28"/>
        </w:rPr>
      </w:pPr>
      <w:r w:rsidRPr="008312A6">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E04CD7" w:rsidRPr="008312A6" w:rsidRDefault="009917B8" w:rsidP="003F33B8">
      <w:pPr>
        <w:suppressAutoHyphens w:val="0"/>
        <w:ind w:firstLine="851"/>
        <w:jc w:val="both"/>
        <w:rPr>
          <w:sz w:val="28"/>
        </w:rPr>
      </w:pPr>
      <w:r w:rsidRPr="008312A6">
        <w:rPr>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Pr="008312A6" w:rsidRDefault="009917B8" w:rsidP="0081350A">
      <w:pPr>
        <w:pStyle w:val="16"/>
        <w:widowControl w:val="0"/>
        <w:suppressAutoHyphens/>
        <w:ind w:firstLine="851"/>
        <w:jc w:val="both"/>
        <w:rPr>
          <w:rFonts w:ascii="Times New Roman" w:hAnsi="Times New Roman"/>
          <w:sz w:val="28"/>
        </w:rPr>
      </w:pPr>
      <w:r w:rsidRPr="008312A6">
        <w:rPr>
          <w:rFonts w:ascii="Times New Roman" w:hAnsi="Times New Roman"/>
          <w:sz w:val="28"/>
        </w:rPr>
        <w:lastRenderedPageBreak/>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Pr="008312A6" w:rsidRDefault="009917B8" w:rsidP="0081350A">
      <w:pPr>
        <w:pStyle w:val="16"/>
        <w:widowControl w:val="0"/>
        <w:suppressAutoHyphens/>
        <w:ind w:firstLine="851"/>
        <w:jc w:val="both"/>
        <w:rPr>
          <w:rFonts w:ascii="Times New Roman" w:hAnsi="Times New Roman"/>
          <w:sz w:val="28"/>
        </w:rPr>
      </w:pPr>
      <w:r w:rsidRPr="008312A6">
        <w:rPr>
          <w:rFonts w:ascii="Times New Roman" w:hAnsi="Times New Roman"/>
          <w:sz w:val="28"/>
        </w:rPr>
        <w:t>3. Заявление о самороспуске подлежит рассмотрению на</w:t>
      </w:r>
      <w:r w:rsidR="003F33B8">
        <w:rPr>
          <w:rFonts w:ascii="Times New Roman" w:hAnsi="Times New Roman"/>
          <w:sz w:val="28"/>
        </w:rPr>
        <w:t xml:space="preserve"> </w:t>
      </w:r>
      <w:r w:rsidRPr="008312A6">
        <w:rPr>
          <w:rFonts w:ascii="Times New Roman" w:hAnsi="Times New Roman"/>
          <w:sz w:val="28"/>
        </w:rPr>
        <w:t>очередной либо на внеочередной сессии Совета, но не позднее одного месяца со дня его поступления в Совет.</w:t>
      </w:r>
    </w:p>
    <w:p w:rsidR="009917B8" w:rsidRPr="008312A6" w:rsidRDefault="009917B8" w:rsidP="0081350A">
      <w:pPr>
        <w:pStyle w:val="16"/>
        <w:widowControl w:val="0"/>
        <w:suppressAutoHyphens/>
        <w:ind w:firstLine="851"/>
        <w:jc w:val="both"/>
        <w:rPr>
          <w:rFonts w:ascii="Times New Roman" w:hAnsi="Times New Roman"/>
          <w:sz w:val="28"/>
        </w:rPr>
      </w:pPr>
      <w:r w:rsidRPr="008312A6">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Pr="008312A6" w:rsidRDefault="009917B8" w:rsidP="0081350A">
      <w:pPr>
        <w:pStyle w:val="16"/>
        <w:widowControl w:val="0"/>
        <w:suppressAutoHyphens/>
        <w:ind w:firstLine="851"/>
        <w:jc w:val="both"/>
        <w:rPr>
          <w:rFonts w:ascii="Times New Roman" w:hAnsi="Times New Roman"/>
          <w:sz w:val="28"/>
        </w:rPr>
      </w:pPr>
      <w:r w:rsidRPr="008312A6">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Pr="008312A6" w:rsidRDefault="009917B8" w:rsidP="0081350A">
      <w:pPr>
        <w:pStyle w:val="WW-2"/>
        <w:tabs>
          <w:tab w:val="left" w:pos="1351"/>
        </w:tabs>
      </w:pPr>
      <w:r w:rsidRPr="008312A6">
        <w:t>5. Досрочное прекращение полномочий Совета влечет досрочное прекращение полномочий депутатов Совета.</w:t>
      </w:r>
    </w:p>
    <w:p w:rsidR="009917B8" w:rsidRPr="008312A6" w:rsidRDefault="009917B8" w:rsidP="0081350A">
      <w:pPr>
        <w:tabs>
          <w:tab w:val="left" w:pos="1351"/>
          <w:tab w:val="left" w:pos="1482"/>
        </w:tabs>
        <w:ind w:firstLine="851"/>
        <w:jc w:val="both"/>
        <w:rPr>
          <w:rFonts w:eastAsia="Times New Roman"/>
          <w:sz w:val="28"/>
        </w:rPr>
      </w:pPr>
      <w:r w:rsidRPr="008312A6">
        <w:rPr>
          <w:rFonts w:eastAsia="Times New Roman"/>
          <w:sz w:val="28"/>
        </w:rPr>
        <w:t xml:space="preserve">6. В случае досрочного прекращения </w:t>
      </w:r>
      <w:r w:rsidR="00694A2B" w:rsidRPr="008312A6">
        <w:rPr>
          <w:rFonts w:eastAsia="Times New Roman"/>
          <w:sz w:val="28"/>
        </w:rPr>
        <w:t xml:space="preserve">полномочий Совета </w:t>
      </w:r>
      <w:r w:rsidRPr="008312A6">
        <w:rPr>
          <w:rFonts w:eastAsia="Times New Roman"/>
          <w:sz w:val="28"/>
        </w:rPr>
        <w:t xml:space="preserve">или </w:t>
      </w:r>
      <w:r w:rsidR="00694A2B" w:rsidRPr="008312A6">
        <w:rPr>
          <w:rFonts w:eastAsia="Times New Roman"/>
          <w:sz w:val="28"/>
        </w:rPr>
        <w:t>его</w:t>
      </w:r>
      <w:r w:rsidR="003F33B8">
        <w:rPr>
          <w:rFonts w:eastAsia="Times New Roman"/>
          <w:sz w:val="28"/>
        </w:rPr>
        <w:t xml:space="preserve"> </w:t>
      </w:r>
      <w:r w:rsidRPr="008312A6">
        <w:rPr>
          <w:rFonts w:eastAsia="Times New Roman"/>
          <w:sz w:val="28"/>
        </w:rPr>
        <w:t>самороспуска, выборы депутатов Совета</w:t>
      </w:r>
      <w:r w:rsidR="003F33B8">
        <w:rPr>
          <w:rFonts w:eastAsia="Times New Roman"/>
          <w:sz w:val="28"/>
        </w:rPr>
        <w:t xml:space="preserve"> </w:t>
      </w:r>
      <w:r w:rsidRPr="008312A6">
        <w:rPr>
          <w:rFonts w:eastAsia="Times New Roman"/>
          <w:sz w:val="28"/>
        </w:rPr>
        <w:t>нового</w:t>
      </w:r>
      <w:r w:rsidR="003F33B8">
        <w:rPr>
          <w:rFonts w:eastAsia="Times New Roman"/>
          <w:sz w:val="28"/>
        </w:rPr>
        <w:t xml:space="preserve"> </w:t>
      </w:r>
      <w:r w:rsidRPr="008312A6">
        <w:rPr>
          <w:rFonts w:eastAsia="Times New Roman"/>
          <w:sz w:val="28"/>
        </w:rPr>
        <w:t>созыва назначаются и проводятся в соответствии с законодательством.</w:t>
      </w:r>
    </w:p>
    <w:p w:rsidR="009917B8" w:rsidRPr="008312A6" w:rsidRDefault="009917B8" w:rsidP="0081350A">
      <w:pPr>
        <w:tabs>
          <w:tab w:val="left" w:pos="142"/>
          <w:tab w:val="left" w:pos="1482"/>
        </w:tabs>
        <w:ind w:firstLine="851"/>
        <w:jc w:val="both"/>
        <w:rPr>
          <w:rFonts w:eastAsia="Times New Roman"/>
          <w:sz w:val="28"/>
        </w:rPr>
      </w:pPr>
    </w:p>
    <w:p w:rsidR="002E1A9C" w:rsidRPr="008312A6" w:rsidRDefault="009917B8" w:rsidP="0081350A">
      <w:pPr>
        <w:tabs>
          <w:tab w:val="left" w:pos="142"/>
        </w:tabs>
        <w:ind w:firstLine="851"/>
        <w:jc w:val="both"/>
        <w:rPr>
          <w:rFonts w:eastAsia="Times New Roman"/>
          <w:b/>
          <w:sz w:val="28"/>
        </w:rPr>
      </w:pPr>
      <w:r w:rsidRPr="008312A6">
        <w:rPr>
          <w:rFonts w:eastAsia="Times New Roman"/>
          <w:b/>
          <w:sz w:val="28"/>
        </w:rPr>
        <w:t>Статья 30. Глава поселения</w:t>
      </w:r>
    </w:p>
    <w:p w:rsidR="002E1A9C" w:rsidRPr="008312A6" w:rsidRDefault="009917B8" w:rsidP="002E1A9C">
      <w:pPr>
        <w:pStyle w:val="ConsNormal"/>
        <w:numPr>
          <w:ilvl w:val="1"/>
          <w:numId w:val="8"/>
        </w:numPr>
        <w:ind w:left="0" w:firstLine="851"/>
        <w:jc w:val="both"/>
        <w:rPr>
          <w:rFonts w:ascii="Times New Roman" w:hAnsi="Times New Roman"/>
          <w:sz w:val="28"/>
        </w:rPr>
      </w:pPr>
      <w:r w:rsidRPr="008312A6">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2E1A9C" w:rsidRPr="008312A6" w:rsidRDefault="009917B8" w:rsidP="002E1A9C">
      <w:pPr>
        <w:pStyle w:val="ConsNormal"/>
        <w:numPr>
          <w:ilvl w:val="1"/>
          <w:numId w:val="8"/>
        </w:numPr>
        <w:tabs>
          <w:tab w:val="left" w:pos="72"/>
        </w:tabs>
        <w:ind w:left="0" w:firstLine="851"/>
        <w:jc w:val="both"/>
        <w:rPr>
          <w:rFonts w:ascii="Times New Roman" w:hAnsi="Times New Roman"/>
          <w:sz w:val="28"/>
        </w:rPr>
      </w:pPr>
      <w:r w:rsidRPr="008312A6">
        <w:rPr>
          <w:rFonts w:ascii="Times New Roman" w:hAnsi="Times New Roman"/>
          <w:sz w:val="28"/>
        </w:rPr>
        <w:t xml:space="preserve">Глава поселения возглавляет администрацию и исполняет полномочия председателя Совета. </w:t>
      </w:r>
    </w:p>
    <w:p w:rsidR="002E1A9C" w:rsidRPr="008312A6" w:rsidRDefault="009917B8" w:rsidP="002E1A9C">
      <w:pPr>
        <w:pStyle w:val="ConsNormal"/>
        <w:numPr>
          <w:ilvl w:val="1"/>
          <w:numId w:val="8"/>
        </w:numPr>
        <w:tabs>
          <w:tab w:val="left" w:pos="-851"/>
        </w:tabs>
        <w:ind w:left="0" w:firstLine="851"/>
        <w:jc w:val="both"/>
        <w:rPr>
          <w:rFonts w:ascii="Times New Roman" w:hAnsi="Times New Roman"/>
          <w:color w:val="000000"/>
          <w:sz w:val="28"/>
        </w:rPr>
      </w:pPr>
      <w:r w:rsidRPr="008312A6">
        <w:rPr>
          <w:rFonts w:ascii="Times New Roman" w:hAnsi="Times New Roman"/>
          <w:sz w:val="28"/>
        </w:rPr>
        <w:t>Глава поселения</w:t>
      </w:r>
      <w:r w:rsidRPr="008312A6">
        <w:rPr>
          <w:rFonts w:ascii="Times New Roman" w:hAnsi="Times New Roman"/>
          <w:color w:val="000000"/>
          <w:sz w:val="28"/>
        </w:rPr>
        <w:t xml:space="preserve"> исполняет свои полномочия на постоянной основе.</w:t>
      </w:r>
    </w:p>
    <w:p w:rsidR="002E1A9C" w:rsidRPr="008312A6" w:rsidRDefault="009917B8" w:rsidP="002E1A9C">
      <w:pPr>
        <w:pStyle w:val="ConsNormal"/>
        <w:numPr>
          <w:ilvl w:val="1"/>
          <w:numId w:val="8"/>
        </w:numPr>
        <w:tabs>
          <w:tab w:val="left" w:pos="-2268"/>
          <w:tab w:val="left" w:pos="-1843"/>
        </w:tabs>
        <w:ind w:left="0" w:firstLine="851"/>
        <w:jc w:val="both"/>
        <w:rPr>
          <w:rFonts w:ascii="Times New Roman" w:hAnsi="Times New Roman"/>
          <w:sz w:val="28"/>
        </w:rPr>
      </w:pPr>
      <w:r w:rsidRPr="008312A6">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2E1A9C" w:rsidRPr="008312A6" w:rsidRDefault="009917B8" w:rsidP="002E1A9C">
      <w:pPr>
        <w:pStyle w:val="ConsNormal"/>
        <w:numPr>
          <w:ilvl w:val="1"/>
          <w:numId w:val="8"/>
        </w:numPr>
        <w:tabs>
          <w:tab w:val="left" w:pos="-2268"/>
        </w:tabs>
        <w:ind w:left="0" w:firstLine="851"/>
        <w:jc w:val="both"/>
        <w:rPr>
          <w:rFonts w:ascii="Times New Roman" w:hAnsi="Times New Roman"/>
          <w:sz w:val="28"/>
        </w:rPr>
      </w:pPr>
      <w:r w:rsidRPr="008312A6">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Pr="008312A6" w:rsidRDefault="009917B8" w:rsidP="0081350A">
      <w:pPr>
        <w:pStyle w:val="ConsNormal"/>
        <w:numPr>
          <w:ilvl w:val="1"/>
          <w:numId w:val="8"/>
        </w:numPr>
        <w:ind w:left="0" w:firstLine="851"/>
        <w:jc w:val="both"/>
        <w:rPr>
          <w:rFonts w:ascii="Times New Roman" w:hAnsi="Times New Roman"/>
          <w:sz w:val="28"/>
        </w:rPr>
      </w:pPr>
      <w:r w:rsidRPr="008312A6">
        <w:rPr>
          <w:rFonts w:ascii="Times New Roman" w:hAnsi="Times New Roman"/>
          <w:sz w:val="28"/>
        </w:rPr>
        <w:t xml:space="preserve">Главой поселения может быть избран гражданин Российской Федерации, достигший  </w:t>
      </w:r>
      <w:r w:rsidR="000D303D" w:rsidRPr="008312A6">
        <w:rPr>
          <w:rFonts w:ascii="Times New Roman" w:hAnsi="Times New Roman"/>
          <w:sz w:val="28"/>
        </w:rPr>
        <w:t>на день</w:t>
      </w:r>
      <w:r w:rsidR="003F33B8">
        <w:rPr>
          <w:rFonts w:ascii="Times New Roman" w:hAnsi="Times New Roman"/>
          <w:sz w:val="28"/>
        </w:rPr>
        <w:t xml:space="preserve"> </w:t>
      </w:r>
      <w:r w:rsidRPr="008312A6">
        <w:rPr>
          <w:rFonts w:ascii="Times New Roman" w:hAnsi="Times New Roman"/>
          <w:sz w:val="28"/>
        </w:rPr>
        <w:t>голосования возраста 21 года.</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8312A6" w:rsidRDefault="00F436A7" w:rsidP="0081350A">
      <w:pPr>
        <w:pStyle w:val="ConsNormal"/>
        <w:ind w:firstLine="851"/>
        <w:jc w:val="both"/>
        <w:rPr>
          <w:rFonts w:ascii="Times New Roman" w:hAnsi="Times New Roman"/>
          <w:sz w:val="28"/>
          <w:szCs w:val="28"/>
        </w:rPr>
      </w:pPr>
      <w:r w:rsidRPr="008312A6">
        <w:rPr>
          <w:rFonts w:ascii="Times New Roman" w:hAnsi="Times New Roman"/>
          <w:sz w:val="28"/>
          <w:szCs w:val="28"/>
        </w:rPr>
        <w:t xml:space="preserve">В трехмесячный срок после вступления в должность глава поселения представляет населению поселения программу деятельности в качестве главы </w:t>
      </w:r>
      <w:r w:rsidRPr="008312A6">
        <w:rPr>
          <w:rFonts w:ascii="Times New Roman" w:hAnsi="Times New Roman"/>
          <w:sz w:val="28"/>
          <w:szCs w:val="28"/>
        </w:rPr>
        <w:lastRenderedPageBreak/>
        <w:t>исполнительной власти, которая публикуется в средствах массовой информации и размещается на официальном сайте</w:t>
      </w:r>
      <w:r w:rsidR="00C35872" w:rsidRPr="008312A6">
        <w:rPr>
          <w:rFonts w:ascii="Times New Roman" w:hAnsi="Times New Roman"/>
          <w:sz w:val="28"/>
          <w:szCs w:val="28"/>
        </w:rPr>
        <w:t xml:space="preserve"> администрации</w:t>
      </w:r>
      <w:r w:rsidRPr="008312A6">
        <w:rPr>
          <w:rFonts w:ascii="Times New Roman" w:hAnsi="Times New Roman"/>
          <w:sz w:val="28"/>
          <w:szCs w:val="28"/>
        </w:rPr>
        <w:t xml:space="preserve"> поселения.</w:t>
      </w:r>
    </w:p>
    <w:p w:rsidR="00E04CD7" w:rsidRPr="008312A6" w:rsidRDefault="009917B8" w:rsidP="002E1A9C">
      <w:pPr>
        <w:pStyle w:val="ConsNormal"/>
        <w:numPr>
          <w:ilvl w:val="1"/>
          <w:numId w:val="8"/>
        </w:numPr>
        <w:ind w:left="0" w:firstLine="851"/>
        <w:jc w:val="both"/>
        <w:rPr>
          <w:rFonts w:ascii="Times New Roman" w:hAnsi="Times New Roman"/>
          <w:sz w:val="28"/>
        </w:rPr>
      </w:pPr>
      <w:r w:rsidRPr="008312A6">
        <w:rPr>
          <w:rFonts w:ascii="Times New Roman" w:hAnsi="Times New Roman"/>
          <w:sz w:val="28"/>
        </w:rPr>
        <w:t>Вступление в должность главы</w:t>
      </w:r>
      <w:r w:rsidR="003F33B8">
        <w:rPr>
          <w:rFonts w:ascii="Times New Roman" w:hAnsi="Times New Roman"/>
          <w:sz w:val="28"/>
        </w:rPr>
        <w:t xml:space="preserve"> </w:t>
      </w:r>
      <w:r w:rsidRPr="008312A6">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AE2FED" w:rsidRDefault="00AE2FED" w:rsidP="00B12A5C">
      <w:pPr>
        <w:autoSpaceDE w:val="0"/>
        <w:autoSpaceDN w:val="0"/>
        <w:adjustRightInd w:val="0"/>
        <w:ind w:firstLine="851"/>
        <w:jc w:val="both"/>
        <w:rPr>
          <w:rFonts w:eastAsia="Calibri"/>
          <w:sz w:val="28"/>
          <w:szCs w:val="28"/>
        </w:rPr>
      </w:pPr>
      <w:r>
        <w:rPr>
          <w:rFonts w:eastAsia="Calibri"/>
          <w:sz w:val="28"/>
          <w:szCs w:val="28"/>
        </w:rPr>
        <w:t xml:space="preserve">8. Глава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w:t>
      </w:r>
      <w:r>
        <w:rPr>
          <w:sz w:val="28"/>
          <w:szCs w:val="28"/>
        </w:rPr>
        <w:t>Федеральным законом от 6 октября 2003 г. № 131-ФЗ «Об общих принципах организации местного самоуправления в Российской Федерации»</w:t>
      </w:r>
      <w:r>
        <w:rPr>
          <w:rFonts w:eastAsia="Calibri"/>
          <w:sz w:val="28"/>
          <w:szCs w:val="28"/>
        </w:rPr>
        <w:t>, иными федеральными законами.</w:t>
      </w:r>
    </w:p>
    <w:p w:rsidR="00B12A5C" w:rsidRPr="00935574" w:rsidRDefault="00B12A5C" w:rsidP="00B12A5C">
      <w:pPr>
        <w:autoSpaceDE w:val="0"/>
        <w:autoSpaceDN w:val="0"/>
        <w:adjustRightInd w:val="0"/>
        <w:ind w:firstLine="851"/>
        <w:jc w:val="both"/>
        <w:rPr>
          <w:rFonts w:eastAsia="Calibri"/>
          <w:color w:val="000000"/>
          <w:sz w:val="28"/>
          <w:szCs w:val="28"/>
        </w:rPr>
      </w:pPr>
      <w:r w:rsidRPr="003E51D2">
        <w:rPr>
          <w:rFonts w:eastAsia="Calibri"/>
          <w:color w:val="000000"/>
          <w:sz w:val="28"/>
          <w:szCs w:val="28"/>
        </w:rPr>
        <w:t>9. Глава поселения не вправе:</w:t>
      </w:r>
    </w:p>
    <w:p w:rsidR="00B12A5C" w:rsidRPr="00935574" w:rsidRDefault="00B12A5C" w:rsidP="00B12A5C">
      <w:pPr>
        <w:autoSpaceDE w:val="0"/>
        <w:autoSpaceDN w:val="0"/>
        <w:adjustRightInd w:val="0"/>
        <w:ind w:firstLine="851"/>
        <w:jc w:val="both"/>
        <w:rPr>
          <w:rFonts w:eastAsia="Calibri"/>
          <w:color w:val="000000"/>
          <w:sz w:val="28"/>
          <w:szCs w:val="28"/>
        </w:rPr>
      </w:pPr>
      <w:r w:rsidRPr="00935574">
        <w:rPr>
          <w:rFonts w:eastAsia="Calibri"/>
          <w:color w:val="000000"/>
          <w:sz w:val="28"/>
          <w:szCs w:val="28"/>
        </w:rPr>
        <w:t>1) заниматься предпринимательской деятельностью лично или через доверенных лиц;</w:t>
      </w:r>
    </w:p>
    <w:p w:rsidR="00B12A5C" w:rsidRPr="00935574" w:rsidRDefault="00B12A5C" w:rsidP="00B12A5C">
      <w:pPr>
        <w:autoSpaceDE w:val="0"/>
        <w:autoSpaceDN w:val="0"/>
        <w:adjustRightInd w:val="0"/>
        <w:ind w:firstLine="851"/>
        <w:jc w:val="both"/>
        <w:rPr>
          <w:rFonts w:eastAsia="Calibri"/>
          <w:color w:val="000000"/>
          <w:sz w:val="28"/>
          <w:szCs w:val="28"/>
        </w:rPr>
      </w:pPr>
      <w:r w:rsidRPr="00935574">
        <w:rPr>
          <w:rFonts w:eastAsia="Calibri"/>
          <w:color w:val="000000"/>
          <w:sz w:val="28"/>
          <w:szCs w:val="28"/>
        </w:rPr>
        <w:t>2) участвовать в управлении коммерческой или некоммерческой организацией, за исключением следующих случаев:</w:t>
      </w:r>
    </w:p>
    <w:p w:rsidR="00B12A5C" w:rsidRPr="00935574" w:rsidRDefault="00B12A5C" w:rsidP="00B12A5C">
      <w:pPr>
        <w:autoSpaceDE w:val="0"/>
        <w:autoSpaceDN w:val="0"/>
        <w:adjustRightInd w:val="0"/>
        <w:ind w:firstLine="851"/>
        <w:jc w:val="both"/>
        <w:rPr>
          <w:rFonts w:eastAsia="Calibri"/>
          <w:color w:val="000000"/>
          <w:sz w:val="28"/>
          <w:szCs w:val="28"/>
        </w:rPr>
      </w:pPr>
      <w:r w:rsidRPr="00935574">
        <w:rPr>
          <w:rFonts w:eastAsia="Calibri"/>
          <w:color w:val="000000"/>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B12A5C" w:rsidRPr="00935574" w:rsidRDefault="00B12A5C" w:rsidP="00B12A5C">
      <w:pPr>
        <w:autoSpaceDE w:val="0"/>
        <w:autoSpaceDN w:val="0"/>
        <w:adjustRightInd w:val="0"/>
        <w:ind w:firstLine="851"/>
        <w:jc w:val="both"/>
        <w:rPr>
          <w:rFonts w:eastAsia="Calibri"/>
          <w:color w:val="000000"/>
          <w:sz w:val="28"/>
          <w:szCs w:val="28"/>
        </w:rPr>
      </w:pPr>
      <w:r w:rsidRPr="00935574">
        <w:rPr>
          <w:rFonts w:eastAsia="Calibri"/>
          <w:color w:val="000000"/>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w:t>
      </w:r>
      <w:r w:rsidR="008F0046">
        <w:rPr>
          <w:rFonts w:eastAsia="Calibri"/>
          <w:color w:val="000000"/>
          <w:sz w:val="28"/>
          <w:szCs w:val="28"/>
        </w:rPr>
        <w:t>Г</w:t>
      </w:r>
      <w:r w:rsidRPr="00935574">
        <w:rPr>
          <w:rFonts w:eastAsia="Calibri"/>
          <w:color w:val="000000"/>
          <w:sz w:val="28"/>
          <w:szCs w:val="28"/>
        </w:rPr>
        <w:t>убернатора Краснодарского края;</w:t>
      </w:r>
    </w:p>
    <w:p w:rsidR="00B12A5C" w:rsidRPr="00935574" w:rsidRDefault="00B12A5C" w:rsidP="00B12A5C">
      <w:pPr>
        <w:autoSpaceDE w:val="0"/>
        <w:autoSpaceDN w:val="0"/>
        <w:adjustRightInd w:val="0"/>
        <w:ind w:firstLine="851"/>
        <w:jc w:val="both"/>
        <w:rPr>
          <w:rFonts w:eastAsia="Calibri"/>
          <w:color w:val="000000"/>
          <w:sz w:val="28"/>
          <w:szCs w:val="28"/>
        </w:rPr>
      </w:pPr>
      <w:r w:rsidRPr="00935574">
        <w:rPr>
          <w:rFonts w:eastAsia="Calibri"/>
          <w:color w:val="000000"/>
          <w:sz w:val="28"/>
          <w:szCs w:val="28"/>
        </w:rPr>
        <w:t>в) представление на безвозмездной основе интересов поселения в совете муниципальных образований Краснодарского края, иных объединениях муниципальных образований, а также в их органах управления;</w:t>
      </w:r>
    </w:p>
    <w:p w:rsidR="00B12A5C" w:rsidRPr="00935574" w:rsidRDefault="00B12A5C" w:rsidP="00B12A5C">
      <w:pPr>
        <w:autoSpaceDE w:val="0"/>
        <w:autoSpaceDN w:val="0"/>
        <w:adjustRightInd w:val="0"/>
        <w:ind w:firstLine="851"/>
        <w:jc w:val="both"/>
        <w:rPr>
          <w:rFonts w:eastAsia="Calibri"/>
          <w:color w:val="000000"/>
          <w:sz w:val="28"/>
          <w:szCs w:val="28"/>
        </w:rPr>
      </w:pPr>
      <w:r w:rsidRPr="00935574">
        <w:rPr>
          <w:rFonts w:eastAsia="Calibri"/>
          <w:color w:val="000000"/>
          <w:sz w:val="28"/>
          <w:szCs w:val="28"/>
        </w:rPr>
        <w:t xml:space="preserve">г) представление на безвозмездной основе интересов поселения в органах управления и ревизионной комиссии организации, учредителем </w:t>
      </w:r>
      <w:r w:rsidRPr="00935574">
        <w:rPr>
          <w:rFonts w:eastAsia="Calibri"/>
          <w:color w:val="000000"/>
          <w:sz w:val="28"/>
          <w:szCs w:val="28"/>
        </w:rPr>
        <w:lastRenderedPageBreak/>
        <w:t>(акционером, участником) которой является поселение, в соответствии с муниципальными правовыми актами,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B12A5C" w:rsidRPr="00935574" w:rsidRDefault="00B12A5C" w:rsidP="00B12A5C">
      <w:pPr>
        <w:autoSpaceDE w:val="0"/>
        <w:autoSpaceDN w:val="0"/>
        <w:adjustRightInd w:val="0"/>
        <w:ind w:firstLine="851"/>
        <w:jc w:val="both"/>
        <w:rPr>
          <w:rFonts w:eastAsia="Calibri"/>
          <w:color w:val="000000"/>
          <w:sz w:val="28"/>
          <w:szCs w:val="28"/>
        </w:rPr>
      </w:pPr>
      <w:r w:rsidRPr="00935574">
        <w:rPr>
          <w:rFonts w:eastAsia="Calibri"/>
          <w:color w:val="000000"/>
          <w:sz w:val="28"/>
          <w:szCs w:val="28"/>
        </w:rPr>
        <w:t>д) иные случаи, предусмотренные федеральными законами;</w:t>
      </w:r>
    </w:p>
    <w:p w:rsidR="00B12A5C" w:rsidRPr="00935574" w:rsidRDefault="00B12A5C" w:rsidP="00B12A5C">
      <w:pPr>
        <w:autoSpaceDE w:val="0"/>
        <w:autoSpaceDN w:val="0"/>
        <w:adjustRightInd w:val="0"/>
        <w:ind w:firstLine="851"/>
        <w:jc w:val="both"/>
        <w:rPr>
          <w:rFonts w:eastAsia="Calibri"/>
          <w:color w:val="000000"/>
          <w:sz w:val="28"/>
          <w:szCs w:val="28"/>
        </w:rPr>
      </w:pPr>
      <w:r w:rsidRPr="00935574">
        <w:rPr>
          <w:rFonts w:eastAsia="Calibri"/>
          <w:color w:val="000000"/>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12A5C" w:rsidRDefault="00B12A5C" w:rsidP="00B12A5C">
      <w:pPr>
        <w:pStyle w:val="ConsNormal"/>
        <w:ind w:firstLine="851"/>
        <w:jc w:val="both"/>
        <w:rPr>
          <w:rFonts w:ascii="Times New Roman" w:eastAsia="Calibri" w:hAnsi="Times New Roman"/>
          <w:color w:val="000000"/>
          <w:sz w:val="28"/>
          <w:szCs w:val="28"/>
        </w:rPr>
      </w:pPr>
      <w:r w:rsidRPr="00B12A5C">
        <w:rPr>
          <w:rFonts w:ascii="Times New Roman" w:eastAsia="Calibri" w:hAnsi="Times New Roman"/>
          <w:color w:val="000000"/>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Pr="008312A6" w:rsidRDefault="009917B8" w:rsidP="00B12A5C">
      <w:pPr>
        <w:pStyle w:val="ConsNormal"/>
        <w:ind w:firstLine="851"/>
        <w:jc w:val="both"/>
        <w:rPr>
          <w:rFonts w:ascii="Times New Roman" w:hAnsi="Times New Roman"/>
          <w:sz w:val="28"/>
        </w:rPr>
      </w:pPr>
      <w:r w:rsidRPr="00B12A5C">
        <w:rPr>
          <w:rFonts w:ascii="Times New Roman" w:hAnsi="Times New Roman"/>
          <w:sz w:val="28"/>
        </w:rPr>
        <w:t>10.</w:t>
      </w:r>
      <w:r w:rsidRPr="008312A6">
        <w:rPr>
          <w:rFonts w:ascii="Times New Roman" w:hAnsi="Times New Roman"/>
          <w:sz w:val="28"/>
        </w:rPr>
        <w:t xml:space="preserve">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sidRPr="008312A6">
        <w:rPr>
          <w:rFonts w:ascii="Times New Roman" w:hAnsi="Times New Roman"/>
          <w:sz w:val="28"/>
        </w:rPr>
        <w:t>.</w:t>
      </w:r>
      <w:r w:rsidRPr="008312A6">
        <w:rPr>
          <w:rFonts w:ascii="Times New Roman" w:hAnsi="Times New Roman"/>
          <w:sz w:val="28"/>
        </w:rPr>
        <w:t xml:space="preserve">2003 № 131-ФЗ </w:t>
      </w:r>
      <w:r w:rsidR="00A03B53" w:rsidRPr="008312A6">
        <w:rPr>
          <w:rFonts w:ascii="Times New Roman" w:hAnsi="Times New Roman"/>
          <w:sz w:val="28"/>
        </w:rPr>
        <w:t>«</w:t>
      </w:r>
      <w:r w:rsidRPr="008312A6">
        <w:rPr>
          <w:rFonts w:ascii="Times New Roman" w:hAnsi="Times New Roman"/>
          <w:sz w:val="28"/>
        </w:rPr>
        <w:t>Об общих принципах организации местного самоуправления в Российской Федерации</w:t>
      </w:r>
      <w:r w:rsidR="00A03B53" w:rsidRPr="008312A6">
        <w:rPr>
          <w:rFonts w:ascii="Times New Roman" w:hAnsi="Times New Roman"/>
          <w:sz w:val="28"/>
        </w:rPr>
        <w:t>»</w:t>
      </w:r>
      <w:r w:rsidRPr="008312A6">
        <w:rPr>
          <w:rFonts w:ascii="Times New Roman" w:hAnsi="Times New Roman"/>
          <w:sz w:val="28"/>
        </w:rPr>
        <w:t>.</w:t>
      </w:r>
    </w:p>
    <w:p w:rsidR="009917B8" w:rsidRPr="008312A6" w:rsidRDefault="009917B8" w:rsidP="0081350A">
      <w:pPr>
        <w:pStyle w:val="ConsNormal"/>
        <w:tabs>
          <w:tab w:val="left" w:pos="-709"/>
        </w:tabs>
        <w:ind w:firstLine="851"/>
        <w:jc w:val="both"/>
        <w:rPr>
          <w:rFonts w:ascii="Times New Roman" w:hAnsi="Times New Roman"/>
          <w:sz w:val="28"/>
        </w:rPr>
      </w:pPr>
      <w:r w:rsidRPr="008312A6">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3F33B8">
        <w:rPr>
          <w:rFonts w:ascii="Times New Roman" w:hAnsi="Times New Roman"/>
          <w:sz w:val="28"/>
        </w:rPr>
        <w:t xml:space="preserve"> </w:t>
      </w:r>
      <w:r w:rsidRPr="008312A6">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Pr="008312A6" w:rsidRDefault="009917B8" w:rsidP="0081350A">
      <w:pPr>
        <w:pStyle w:val="ConsNormal"/>
        <w:tabs>
          <w:tab w:val="left" w:pos="-1985"/>
        </w:tabs>
        <w:ind w:firstLine="851"/>
        <w:jc w:val="both"/>
        <w:rPr>
          <w:rFonts w:ascii="Times New Roman" w:hAnsi="Times New Roman"/>
          <w:sz w:val="28"/>
        </w:rPr>
      </w:pPr>
      <w:r w:rsidRPr="008312A6">
        <w:rPr>
          <w:rFonts w:ascii="Times New Roman" w:hAnsi="Times New Roman"/>
          <w:color w:val="000000"/>
          <w:sz w:val="28"/>
        </w:rPr>
        <w:t xml:space="preserve">12. Глава </w:t>
      </w:r>
      <w:r w:rsidRPr="008312A6">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sidRPr="008312A6">
        <w:rPr>
          <w:rFonts w:ascii="Times New Roman" w:hAnsi="Times New Roman"/>
          <w:color w:val="000000"/>
          <w:sz w:val="28"/>
        </w:rPr>
        <w:t xml:space="preserve">главой </w:t>
      </w:r>
      <w:r w:rsidRPr="008312A6">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Pr="008312A6" w:rsidRDefault="009917B8" w:rsidP="00A26D3F">
      <w:pPr>
        <w:widowControl/>
        <w:suppressAutoHyphens w:val="0"/>
        <w:autoSpaceDE w:val="0"/>
        <w:autoSpaceDN w:val="0"/>
        <w:adjustRightInd w:val="0"/>
        <w:ind w:firstLine="851"/>
        <w:jc w:val="both"/>
        <w:rPr>
          <w:sz w:val="28"/>
        </w:rPr>
      </w:pPr>
      <w:r w:rsidRPr="008312A6">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8312A6">
        <w:rPr>
          <w:rFonts w:eastAsiaTheme="minorHAnsi"/>
          <w:bCs/>
          <w:kern w:val="0"/>
          <w:sz w:val="28"/>
          <w:szCs w:val="28"/>
        </w:rPr>
        <w:t xml:space="preserve">, </w:t>
      </w:r>
      <w:r w:rsidR="003E792A" w:rsidRPr="008312A6">
        <w:rPr>
          <w:rFonts w:eastAsiaTheme="minorHAnsi"/>
          <w:bCs/>
          <w:kern w:val="0"/>
          <w:sz w:val="28"/>
          <w:szCs w:val="28"/>
        </w:rPr>
        <w:lastRenderedPageBreak/>
        <w:t>административному</w:t>
      </w:r>
      <w:r w:rsidRPr="008312A6">
        <w:rPr>
          <w:sz w:val="28"/>
        </w:rPr>
        <w:t xml:space="preserve"> или уголовному делу либо делу об административном правонарушении.</w:t>
      </w:r>
    </w:p>
    <w:p w:rsidR="004D155A" w:rsidRDefault="004D155A" w:rsidP="004D155A">
      <w:pPr>
        <w:tabs>
          <w:tab w:val="left" w:pos="142"/>
        </w:tabs>
        <w:ind w:firstLine="851"/>
        <w:jc w:val="both"/>
        <w:rPr>
          <w:rFonts w:eastAsia="Calibri"/>
          <w:bCs/>
          <w:iCs/>
          <w:sz w:val="28"/>
          <w:szCs w:val="28"/>
        </w:rPr>
      </w:pPr>
      <w:r w:rsidRPr="00154AF5">
        <w:rPr>
          <w:rFonts w:eastAsia="Calibri"/>
          <w:bCs/>
          <w:iCs/>
          <w:sz w:val="28"/>
          <w:szCs w:val="28"/>
        </w:rPr>
        <w:t xml:space="preserve">14. Глава поселения должен соблюдать ограничения, запреты, исполнять обязанности, которые установлены Федеральным </w:t>
      </w:r>
      <w:hyperlink r:id="rId16" w:history="1">
        <w:r w:rsidRPr="00154AF5">
          <w:rPr>
            <w:rFonts w:eastAsia="Calibri"/>
            <w:bCs/>
            <w:iCs/>
            <w:sz w:val="28"/>
            <w:szCs w:val="28"/>
          </w:rPr>
          <w:t>законом</w:t>
        </w:r>
      </w:hyperlink>
      <w:r w:rsidRPr="00154AF5">
        <w:rPr>
          <w:rFonts w:eastAsia="Calibri"/>
          <w:bCs/>
          <w:iCs/>
          <w:sz w:val="28"/>
          <w:szCs w:val="28"/>
        </w:rPr>
        <w:t xml:space="preserve"> от 25</w:t>
      </w:r>
      <w:r>
        <w:rPr>
          <w:rFonts w:eastAsia="Calibri"/>
          <w:bCs/>
          <w:iCs/>
          <w:sz w:val="28"/>
          <w:szCs w:val="28"/>
        </w:rPr>
        <w:t xml:space="preserve"> декабря </w:t>
      </w:r>
      <w:r w:rsidRPr="00154AF5">
        <w:rPr>
          <w:rFonts w:eastAsia="Calibri"/>
          <w:bCs/>
          <w:iCs/>
          <w:sz w:val="28"/>
          <w:szCs w:val="28"/>
        </w:rPr>
        <w:t>2008</w:t>
      </w:r>
      <w:r>
        <w:rPr>
          <w:rFonts w:eastAsia="Calibri"/>
          <w:bCs/>
          <w:iCs/>
          <w:sz w:val="28"/>
          <w:szCs w:val="28"/>
        </w:rPr>
        <w:t xml:space="preserve"> года № </w:t>
      </w:r>
      <w:r w:rsidRPr="00154AF5">
        <w:rPr>
          <w:rFonts w:eastAsia="Calibri"/>
          <w:bCs/>
          <w:iCs/>
          <w:sz w:val="28"/>
          <w:szCs w:val="28"/>
        </w:rPr>
        <w:t xml:space="preserve">273-ФЗ «О противодействии коррупции», Федеральным </w:t>
      </w:r>
      <w:hyperlink r:id="rId17" w:history="1">
        <w:r w:rsidRPr="00154AF5">
          <w:rPr>
            <w:rFonts w:eastAsia="Calibri"/>
            <w:bCs/>
            <w:iCs/>
            <w:sz w:val="28"/>
            <w:szCs w:val="28"/>
          </w:rPr>
          <w:t>законом</w:t>
        </w:r>
      </w:hyperlink>
      <w:r w:rsidRPr="00154AF5">
        <w:rPr>
          <w:rFonts w:eastAsia="Calibri"/>
          <w:bCs/>
          <w:iCs/>
          <w:sz w:val="28"/>
          <w:szCs w:val="28"/>
        </w:rPr>
        <w:t xml:space="preserve"> от 3</w:t>
      </w:r>
      <w:r>
        <w:rPr>
          <w:rFonts w:eastAsia="Calibri"/>
          <w:bCs/>
          <w:iCs/>
          <w:sz w:val="28"/>
          <w:szCs w:val="28"/>
        </w:rPr>
        <w:t xml:space="preserve"> декабря </w:t>
      </w:r>
      <w:r w:rsidRPr="00154AF5">
        <w:rPr>
          <w:rFonts w:eastAsia="Calibri"/>
          <w:bCs/>
          <w:iCs/>
          <w:sz w:val="28"/>
          <w:szCs w:val="28"/>
        </w:rPr>
        <w:t>2012</w:t>
      </w:r>
      <w:r>
        <w:rPr>
          <w:rFonts w:eastAsia="Calibri"/>
          <w:bCs/>
          <w:iCs/>
          <w:sz w:val="28"/>
          <w:szCs w:val="28"/>
        </w:rPr>
        <w:t xml:space="preserve"> года</w:t>
      </w:r>
      <w:r w:rsidRPr="00154AF5">
        <w:rPr>
          <w:rFonts w:eastAsia="Calibri"/>
          <w:bCs/>
          <w:iCs/>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18" w:history="1">
        <w:r w:rsidRPr="00154AF5">
          <w:rPr>
            <w:rFonts w:eastAsia="Calibri"/>
            <w:bCs/>
            <w:iCs/>
            <w:sz w:val="28"/>
            <w:szCs w:val="28"/>
          </w:rPr>
          <w:t>законом</w:t>
        </w:r>
      </w:hyperlink>
      <w:r w:rsidRPr="00154AF5">
        <w:rPr>
          <w:rFonts w:eastAsia="Calibri"/>
          <w:bCs/>
          <w:iCs/>
          <w:sz w:val="28"/>
          <w:szCs w:val="28"/>
        </w:rPr>
        <w:t xml:space="preserve"> от 7</w:t>
      </w:r>
      <w:r>
        <w:rPr>
          <w:rFonts w:eastAsia="Calibri"/>
          <w:bCs/>
          <w:iCs/>
          <w:sz w:val="28"/>
          <w:szCs w:val="28"/>
        </w:rPr>
        <w:t xml:space="preserve"> мая </w:t>
      </w:r>
      <w:r w:rsidRPr="00154AF5">
        <w:rPr>
          <w:rFonts w:eastAsia="Calibri"/>
          <w:bCs/>
          <w:iCs/>
          <w:sz w:val="28"/>
          <w:szCs w:val="28"/>
        </w:rPr>
        <w:t>2013</w:t>
      </w:r>
      <w:r>
        <w:rPr>
          <w:rFonts w:eastAsia="Calibri"/>
          <w:bCs/>
          <w:iCs/>
          <w:sz w:val="28"/>
          <w:szCs w:val="28"/>
        </w:rPr>
        <w:t xml:space="preserve"> года № </w:t>
      </w:r>
      <w:r w:rsidRPr="00154AF5">
        <w:rPr>
          <w:rFonts w:eastAsia="Calibri"/>
          <w:bCs/>
          <w:iCs/>
          <w:sz w:val="28"/>
          <w:szCs w:val="28"/>
        </w:rPr>
        <w:t>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w:t>
      </w:r>
      <w:r>
        <w:rPr>
          <w:rFonts w:eastAsia="Calibri"/>
          <w:bCs/>
          <w:iCs/>
          <w:sz w:val="28"/>
          <w:szCs w:val="28"/>
        </w:rPr>
        <w:t>ми финансовыми инструментами».</w:t>
      </w:r>
    </w:p>
    <w:p w:rsidR="002D41C2" w:rsidRDefault="002D41C2" w:rsidP="004D155A">
      <w:pPr>
        <w:tabs>
          <w:tab w:val="left" w:pos="142"/>
        </w:tabs>
        <w:ind w:firstLine="851"/>
        <w:jc w:val="both"/>
        <w:rPr>
          <w:rFonts w:eastAsia="Calibri"/>
          <w:bCs/>
          <w:iCs/>
          <w:sz w:val="28"/>
          <w:szCs w:val="28"/>
        </w:rPr>
      </w:pPr>
      <w:r w:rsidRPr="00657E75">
        <w:rPr>
          <w:rFonts w:eastAsia="Calibri"/>
          <w:kern w:val="0"/>
          <w:sz w:val="28"/>
          <w:szCs w:val="28"/>
          <w:lang w:val="x-none" w:eastAsia="ru-RU"/>
        </w:rPr>
        <w:t xml:space="preserve">15. Глава </w:t>
      </w:r>
      <w:r w:rsidRPr="00657E75">
        <w:rPr>
          <w:rFonts w:eastAsia="Times New Roman"/>
          <w:bCs/>
          <w:iCs/>
          <w:kern w:val="0"/>
          <w:sz w:val="28"/>
          <w:szCs w:val="28"/>
          <w:lang w:val="x-none" w:eastAsia="x-none"/>
        </w:rPr>
        <w:t xml:space="preserve">поселения </w:t>
      </w:r>
      <w:r w:rsidRPr="00657E75">
        <w:rPr>
          <w:rFonts w:eastAsia="Calibri"/>
          <w:kern w:val="0"/>
          <w:sz w:val="28"/>
          <w:szCs w:val="28"/>
          <w:lang w:val="x-none" w:eastAsia="ru-RU"/>
        </w:rPr>
        <w:t xml:space="preserve">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r w:rsidRPr="00657E75">
        <w:rPr>
          <w:rFonts w:eastAsia="Times New Roman"/>
          <w:kern w:val="0"/>
          <w:sz w:val="28"/>
          <w:szCs w:val="28"/>
          <w:lang w:val="x-none" w:eastAsia="x-none"/>
        </w:rPr>
        <w:t>Федеральным законом от 06.10.2003</w:t>
      </w:r>
      <w:r w:rsidRPr="00657E75">
        <w:rPr>
          <w:rFonts w:eastAsia="Times New Roman"/>
          <w:kern w:val="0"/>
          <w:sz w:val="28"/>
          <w:szCs w:val="28"/>
          <w:lang w:eastAsia="x-none"/>
        </w:rPr>
        <w:t xml:space="preserve"> г.</w:t>
      </w:r>
      <w:r w:rsidRPr="00657E75">
        <w:rPr>
          <w:rFonts w:eastAsia="Times New Roman"/>
          <w:kern w:val="0"/>
          <w:sz w:val="28"/>
          <w:szCs w:val="28"/>
          <w:lang w:val="x-none" w:eastAsia="x-none"/>
        </w:rPr>
        <w:t xml:space="preserve"> № 131-ФЗ </w:t>
      </w:r>
      <w:r w:rsidRPr="00657E75">
        <w:rPr>
          <w:rFonts w:eastAsia="Times New Roman"/>
          <w:kern w:val="0"/>
          <w:sz w:val="28"/>
          <w:szCs w:val="28"/>
          <w:lang w:eastAsia="x-none"/>
        </w:rPr>
        <w:t>«</w:t>
      </w:r>
      <w:r w:rsidRPr="00657E75">
        <w:rPr>
          <w:rFonts w:eastAsia="Times New Roman"/>
          <w:kern w:val="0"/>
          <w:sz w:val="28"/>
          <w:szCs w:val="28"/>
          <w:lang w:val="x-none" w:eastAsia="x-none"/>
        </w:rPr>
        <w:t>Об общих принципах организации местного самоуправления в Российской Федерации</w:t>
      </w:r>
      <w:r w:rsidRPr="00657E75">
        <w:rPr>
          <w:rFonts w:eastAsia="Times New Roman"/>
          <w:kern w:val="0"/>
          <w:sz w:val="28"/>
          <w:szCs w:val="28"/>
          <w:lang w:eastAsia="x-none"/>
        </w:rPr>
        <w:t>»</w:t>
      </w:r>
      <w:r w:rsidRPr="00657E75">
        <w:rPr>
          <w:rFonts w:eastAsia="Times New Roman"/>
          <w:kern w:val="0"/>
          <w:sz w:val="28"/>
          <w:szCs w:val="28"/>
          <w:lang w:val="x-none" w:eastAsia="x-none"/>
        </w:rPr>
        <w:t xml:space="preserve"> </w:t>
      </w:r>
      <w:r w:rsidRPr="00657E75">
        <w:rPr>
          <w:rFonts w:eastAsia="Calibri"/>
          <w:kern w:val="0"/>
          <w:sz w:val="28"/>
          <w:szCs w:val="28"/>
          <w:lang w:val="x-none" w:eastAsia="ru-RU"/>
        </w:rPr>
        <w:t>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w:t>
      </w:r>
      <w:hyperlink r:id="rId19" w:history="1"/>
      <w:r w:rsidRPr="00657E75">
        <w:rPr>
          <w:rFonts w:eastAsia="Calibri"/>
          <w:kern w:val="0"/>
          <w:sz w:val="28"/>
          <w:szCs w:val="28"/>
          <w:lang w:val="x-none" w:eastAsia="ru-RU"/>
        </w:rPr>
        <w:t xml:space="preserve"> Федерального закона от 25.12.2008</w:t>
      </w:r>
      <w:r w:rsidRPr="00657E75">
        <w:rPr>
          <w:rFonts w:eastAsia="Calibri"/>
          <w:kern w:val="0"/>
          <w:sz w:val="28"/>
          <w:szCs w:val="28"/>
          <w:lang w:eastAsia="ru-RU"/>
        </w:rPr>
        <w:t xml:space="preserve"> г.</w:t>
      </w:r>
      <w:r w:rsidRPr="00657E75">
        <w:rPr>
          <w:rFonts w:eastAsia="Calibri"/>
          <w:kern w:val="0"/>
          <w:sz w:val="28"/>
          <w:szCs w:val="28"/>
          <w:lang w:val="x-none" w:eastAsia="ru-RU"/>
        </w:rPr>
        <w:t xml:space="preserve"> № 273-ФЗ </w:t>
      </w:r>
      <w:r w:rsidRPr="00657E75">
        <w:rPr>
          <w:rFonts w:eastAsia="Calibri"/>
          <w:kern w:val="0"/>
          <w:sz w:val="28"/>
          <w:szCs w:val="28"/>
          <w:lang w:eastAsia="ru-RU"/>
        </w:rPr>
        <w:t>«</w:t>
      </w:r>
      <w:r w:rsidRPr="00657E75">
        <w:rPr>
          <w:rFonts w:eastAsia="Calibri"/>
          <w:kern w:val="0"/>
          <w:sz w:val="28"/>
          <w:szCs w:val="28"/>
          <w:lang w:val="x-none" w:eastAsia="ru-RU"/>
        </w:rPr>
        <w:t>О противодействии коррупции</w:t>
      </w:r>
      <w:r w:rsidRPr="00657E75">
        <w:rPr>
          <w:rFonts w:eastAsia="Calibri"/>
          <w:kern w:val="0"/>
          <w:sz w:val="28"/>
          <w:szCs w:val="28"/>
          <w:lang w:eastAsia="ru-RU"/>
        </w:rPr>
        <w:t>»</w:t>
      </w:r>
      <w:r w:rsidRPr="00657E75">
        <w:rPr>
          <w:rFonts w:eastAsia="Times New Roman"/>
          <w:kern w:val="0"/>
          <w:sz w:val="28"/>
          <w:szCs w:val="28"/>
          <w:lang w:val="x-none" w:eastAsia="x-none"/>
        </w:rPr>
        <w:t>.</w:t>
      </w:r>
    </w:p>
    <w:p w:rsidR="00C4636E" w:rsidRDefault="00C4636E" w:rsidP="004D155A">
      <w:pPr>
        <w:tabs>
          <w:tab w:val="left" w:pos="142"/>
        </w:tabs>
        <w:ind w:firstLine="851"/>
        <w:jc w:val="both"/>
        <w:rPr>
          <w:rFonts w:eastAsia="Calibri"/>
          <w:bCs/>
          <w:iCs/>
          <w:sz w:val="28"/>
          <w:szCs w:val="28"/>
        </w:rPr>
      </w:pPr>
    </w:p>
    <w:p w:rsidR="009917B8" w:rsidRPr="008312A6" w:rsidRDefault="009917B8" w:rsidP="004D155A">
      <w:pPr>
        <w:tabs>
          <w:tab w:val="left" w:pos="142"/>
        </w:tabs>
        <w:ind w:firstLine="851"/>
        <w:jc w:val="both"/>
        <w:rPr>
          <w:rFonts w:eastAsia="Times New Roman"/>
          <w:b/>
          <w:sz w:val="28"/>
        </w:rPr>
      </w:pPr>
      <w:r w:rsidRPr="008312A6">
        <w:rPr>
          <w:rFonts w:eastAsia="Times New Roman"/>
          <w:b/>
          <w:sz w:val="28"/>
        </w:rPr>
        <w:t>Статья 31. Полномочия главы поселения</w:t>
      </w:r>
    </w:p>
    <w:p w:rsidR="009917B8" w:rsidRPr="008312A6" w:rsidRDefault="009917B8" w:rsidP="0081350A">
      <w:pPr>
        <w:tabs>
          <w:tab w:val="left" w:pos="-2410"/>
        </w:tabs>
        <w:ind w:firstLine="851"/>
        <w:rPr>
          <w:rFonts w:eastAsia="Times New Roman"/>
          <w:sz w:val="28"/>
        </w:rPr>
      </w:pPr>
      <w:r w:rsidRPr="008312A6">
        <w:rPr>
          <w:rFonts w:eastAsia="Times New Roman"/>
          <w:sz w:val="28"/>
        </w:rPr>
        <w:t>1. Глава</w:t>
      </w:r>
      <w:r w:rsidR="003F33B8">
        <w:rPr>
          <w:rFonts w:eastAsia="Times New Roman"/>
          <w:sz w:val="28"/>
        </w:rPr>
        <w:t xml:space="preserve"> </w:t>
      </w:r>
      <w:r w:rsidRPr="008312A6">
        <w:rPr>
          <w:rFonts w:eastAsia="Times New Roman"/>
          <w:sz w:val="28"/>
        </w:rPr>
        <w:t>поселения в пределах своих полномочий:</w:t>
      </w:r>
    </w:p>
    <w:p w:rsidR="009917B8" w:rsidRPr="008312A6" w:rsidRDefault="009917B8" w:rsidP="0081350A">
      <w:pPr>
        <w:tabs>
          <w:tab w:val="left" w:pos="-2410"/>
        </w:tabs>
        <w:ind w:firstLine="851"/>
        <w:jc w:val="both"/>
        <w:rPr>
          <w:rFonts w:eastAsia="Times New Roman"/>
          <w:sz w:val="28"/>
        </w:rPr>
      </w:pPr>
      <w:r w:rsidRPr="008312A6">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Pr="008312A6" w:rsidRDefault="009917B8" w:rsidP="0081350A">
      <w:pPr>
        <w:pStyle w:val="ConsNormal"/>
        <w:tabs>
          <w:tab w:val="left" w:pos="-2410"/>
        </w:tabs>
        <w:ind w:firstLine="851"/>
        <w:jc w:val="both"/>
        <w:rPr>
          <w:rFonts w:ascii="Times New Roman" w:hAnsi="Times New Roman"/>
          <w:sz w:val="28"/>
        </w:rPr>
      </w:pPr>
      <w:r w:rsidRPr="008312A6">
        <w:rPr>
          <w:rFonts w:ascii="Times New Roman" w:hAnsi="Times New Roman"/>
          <w:sz w:val="28"/>
        </w:rPr>
        <w:t>2) подписывает и обнародует в порядке, установленном настоящим уставом, нормативные</w:t>
      </w:r>
      <w:r w:rsidR="003F33B8">
        <w:rPr>
          <w:rFonts w:ascii="Times New Roman" w:hAnsi="Times New Roman"/>
          <w:sz w:val="28"/>
        </w:rPr>
        <w:t xml:space="preserve"> </w:t>
      </w:r>
      <w:r w:rsidRPr="008312A6">
        <w:rPr>
          <w:rFonts w:ascii="Times New Roman" w:hAnsi="Times New Roman"/>
          <w:sz w:val="28"/>
        </w:rPr>
        <w:t>правовые акты, принятые Советом;</w:t>
      </w:r>
    </w:p>
    <w:p w:rsidR="009917B8" w:rsidRPr="008312A6" w:rsidRDefault="009917B8" w:rsidP="0081350A">
      <w:pPr>
        <w:pStyle w:val="ConsNormal"/>
        <w:tabs>
          <w:tab w:val="left" w:pos="-2410"/>
        </w:tabs>
        <w:ind w:firstLine="851"/>
        <w:jc w:val="both"/>
        <w:rPr>
          <w:rFonts w:ascii="Times New Roman" w:hAnsi="Times New Roman"/>
          <w:sz w:val="28"/>
        </w:rPr>
      </w:pPr>
      <w:r w:rsidRPr="008312A6">
        <w:rPr>
          <w:rFonts w:ascii="Times New Roman" w:hAnsi="Times New Roman"/>
          <w:sz w:val="28"/>
        </w:rPr>
        <w:t>3) издает в пределах своих полномочий правовые акты;</w:t>
      </w:r>
    </w:p>
    <w:p w:rsidR="009917B8" w:rsidRPr="008312A6" w:rsidRDefault="009917B8" w:rsidP="0081350A">
      <w:pPr>
        <w:pStyle w:val="ConsNormal"/>
        <w:tabs>
          <w:tab w:val="left" w:pos="-2410"/>
        </w:tabs>
        <w:ind w:firstLine="851"/>
        <w:jc w:val="both"/>
        <w:rPr>
          <w:rFonts w:ascii="Times New Roman" w:hAnsi="Times New Roman"/>
          <w:sz w:val="28"/>
        </w:rPr>
      </w:pPr>
      <w:r w:rsidRPr="008312A6">
        <w:rPr>
          <w:rFonts w:ascii="Times New Roman" w:hAnsi="Times New Roman"/>
          <w:sz w:val="28"/>
        </w:rPr>
        <w:t>4) вправе требовать созыва внеочередной сессии Совета;</w:t>
      </w:r>
    </w:p>
    <w:p w:rsidR="009917B8" w:rsidRPr="008312A6" w:rsidRDefault="009917B8" w:rsidP="002E1A9C">
      <w:pPr>
        <w:pStyle w:val="ConsNormal"/>
        <w:tabs>
          <w:tab w:val="left" w:pos="142"/>
        </w:tabs>
        <w:ind w:firstLine="851"/>
        <w:jc w:val="both"/>
        <w:rPr>
          <w:rFonts w:ascii="Times New Roman" w:hAnsi="Times New Roman"/>
          <w:sz w:val="28"/>
          <w:szCs w:val="28"/>
        </w:rPr>
      </w:pPr>
      <w:r w:rsidRPr="008312A6">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2. Глава</w:t>
      </w:r>
      <w:r w:rsidR="003F33B8">
        <w:rPr>
          <w:rFonts w:ascii="Times New Roman" w:hAnsi="Times New Roman"/>
          <w:sz w:val="28"/>
        </w:rPr>
        <w:t xml:space="preserve"> </w:t>
      </w:r>
      <w:r w:rsidRPr="008312A6">
        <w:rPr>
          <w:rFonts w:ascii="Times New Roman" w:hAnsi="Times New Roman"/>
          <w:sz w:val="28"/>
        </w:rPr>
        <w:t>поселения исполняет следующие полномочия председателя</w:t>
      </w:r>
      <w:r w:rsidR="003F33B8">
        <w:rPr>
          <w:rFonts w:ascii="Times New Roman" w:hAnsi="Times New Roman"/>
          <w:sz w:val="28"/>
        </w:rPr>
        <w:t xml:space="preserve"> </w:t>
      </w:r>
      <w:r w:rsidRPr="008312A6">
        <w:rPr>
          <w:rFonts w:ascii="Times New Roman" w:hAnsi="Times New Roman"/>
          <w:sz w:val="28"/>
        </w:rPr>
        <w:t>Совета: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2) организует работу Совета, комиссий (комитетов);</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lastRenderedPageBreak/>
        <w:t>3) представляет Совет в отношениях с населением;</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4) осуществляет руководство подготовкой сессий Совета;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5) формирует и подписывает повестку дня сессий Совета;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8) координирует деятельность комиссий (комитетов) Совета;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9) без доверенности представляет интересы Совета в судах, выдает доверенности от имени Совета;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11) принимает меры по обеспечению гласности и учету мнения населения в работе Совета;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12) рассматривает обращения, поступившие в Совет, ведет прием граждан;</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14) оказывает содействие депутатам Совета в осуществлении ими депутатских полномочий;</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3. Глава</w:t>
      </w:r>
      <w:r w:rsidR="003F33B8">
        <w:rPr>
          <w:rFonts w:ascii="Times New Roman" w:hAnsi="Times New Roman"/>
          <w:sz w:val="28"/>
        </w:rPr>
        <w:t xml:space="preserve"> </w:t>
      </w:r>
      <w:r w:rsidRPr="008312A6">
        <w:rPr>
          <w:rFonts w:ascii="Times New Roman" w:hAnsi="Times New Roman"/>
          <w:sz w:val="28"/>
        </w:rPr>
        <w:t>поселения исполняет следующие полномочия главы администрации:</w:t>
      </w:r>
    </w:p>
    <w:p w:rsidR="009917B8" w:rsidRPr="008312A6" w:rsidRDefault="009917B8" w:rsidP="0081350A">
      <w:pPr>
        <w:pStyle w:val="ConsNormal"/>
        <w:numPr>
          <w:ilvl w:val="0"/>
          <w:numId w:val="9"/>
        </w:numPr>
        <w:tabs>
          <w:tab w:val="left" w:pos="15"/>
        </w:tabs>
        <w:ind w:left="0" w:firstLine="851"/>
        <w:jc w:val="both"/>
        <w:rPr>
          <w:rFonts w:ascii="Times New Roman" w:hAnsi="Times New Roman"/>
          <w:sz w:val="28"/>
        </w:rPr>
      </w:pPr>
      <w:r w:rsidRPr="008312A6">
        <w:rPr>
          <w:rFonts w:ascii="Times New Roman" w:hAnsi="Times New Roman"/>
          <w:sz w:val="28"/>
        </w:rPr>
        <w:t>в рамках своих полномочий организует выполнение решений Совета;</w:t>
      </w:r>
    </w:p>
    <w:p w:rsidR="009917B8" w:rsidRPr="008312A6" w:rsidRDefault="009917B8" w:rsidP="0081350A">
      <w:pPr>
        <w:pStyle w:val="ConsNormal"/>
        <w:numPr>
          <w:ilvl w:val="0"/>
          <w:numId w:val="9"/>
        </w:numPr>
        <w:tabs>
          <w:tab w:val="left" w:pos="15"/>
        </w:tabs>
        <w:ind w:left="0" w:firstLine="851"/>
        <w:jc w:val="both"/>
        <w:rPr>
          <w:rFonts w:ascii="Times New Roman" w:hAnsi="Times New Roman"/>
          <w:sz w:val="28"/>
        </w:rPr>
      </w:pPr>
      <w:r w:rsidRPr="008312A6">
        <w:rPr>
          <w:rFonts w:ascii="Times New Roman" w:hAnsi="Times New Roman"/>
          <w:sz w:val="28"/>
        </w:rPr>
        <w:t>вносит в Совет проекты</w:t>
      </w:r>
      <w:r w:rsidR="003F33B8">
        <w:rPr>
          <w:rFonts w:ascii="Times New Roman" w:hAnsi="Times New Roman"/>
          <w:sz w:val="28"/>
        </w:rPr>
        <w:t xml:space="preserve"> </w:t>
      </w:r>
      <w:r w:rsidRPr="008312A6">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Pr="008312A6" w:rsidRDefault="00A569A5" w:rsidP="00A569A5">
      <w:pPr>
        <w:pStyle w:val="ConsNormal"/>
        <w:tabs>
          <w:tab w:val="left" w:pos="15"/>
        </w:tabs>
        <w:ind w:firstLine="851"/>
        <w:jc w:val="both"/>
        <w:rPr>
          <w:rFonts w:ascii="Times New Roman" w:hAnsi="Times New Roman"/>
          <w:sz w:val="28"/>
        </w:rPr>
      </w:pPr>
      <w:r w:rsidRPr="008312A6">
        <w:rPr>
          <w:rFonts w:ascii="Times New Roman" w:hAnsi="Times New Roman"/>
          <w:sz w:val="28"/>
        </w:rPr>
        <w:t xml:space="preserve">3) </w:t>
      </w:r>
      <w:r w:rsidR="009917B8" w:rsidRPr="008312A6">
        <w:rPr>
          <w:rFonts w:ascii="Times New Roman" w:hAnsi="Times New Roman"/>
          <w:sz w:val="28"/>
        </w:rPr>
        <w:t>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Pr="008312A6" w:rsidRDefault="00A569A5" w:rsidP="00A569A5">
      <w:pPr>
        <w:pStyle w:val="ConsNormal"/>
        <w:tabs>
          <w:tab w:val="left" w:pos="15"/>
        </w:tabs>
        <w:jc w:val="both"/>
        <w:rPr>
          <w:rFonts w:ascii="Times New Roman" w:hAnsi="Times New Roman"/>
          <w:sz w:val="28"/>
        </w:rPr>
      </w:pPr>
      <w:r w:rsidRPr="008312A6">
        <w:rPr>
          <w:rFonts w:ascii="Times New Roman" w:hAnsi="Times New Roman"/>
          <w:sz w:val="28"/>
        </w:rPr>
        <w:t xml:space="preserve">4) </w:t>
      </w:r>
      <w:r w:rsidR="009917B8" w:rsidRPr="008312A6">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3F33B8">
        <w:rPr>
          <w:rFonts w:ascii="Times New Roman" w:hAnsi="Times New Roman"/>
          <w:sz w:val="28"/>
        </w:rPr>
        <w:t xml:space="preserve"> </w:t>
      </w:r>
      <w:r w:rsidR="009917B8" w:rsidRPr="008312A6">
        <w:rPr>
          <w:rFonts w:ascii="Times New Roman" w:hAnsi="Times New Roman"/>
          <w:sz w:val="28"/>
        </w:rPr>
        <w:t xml:space="preserve">органах администрации не наделенных правами юридического лица; </w:t>
      </w:r>
    </w:p>
    <w:p w:rsidR="0015298F" w:rsidRPr="008312A6" w:rsidRDefault="00A569A5" w:rsidP="00A569A5">
      <w:pPr>
        <w:pStyle w:val="ConsNormal"/>
        <w:tabs>
          <w:tab w:val="left" w:pos="15"/>
        </w:tabs>
        <w:jc w:val="both"/>
        <w:rPr>
          <w:rFonts w:ascii="Times New Roman" w:hAnsi="Times New Roman"/>
          <w:sz w:val="28"/>
        </w:rPr>
      </w:pPr>
      <w:r w:rsidRPr="008312A6">
        <w:rPr>
          <w:rFonts w:ascii="Times New Roman" w:hAnsi="Times New Roman"/>
          <w:sz w:val="28"/>
        </w:rPr>
        <w:t xml:space="preserve">5) </w:t>
      </w:r>
      <w:r w:rsidR="009917B8" w:rsidRPr="008312A6">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Pr="008312A6" w:rsidRDefault="00A569A5" w:rsidP="00A569A5">
      <w:pPr>
        <w:pStyle w:val="ConsNormal"/>
        <w:tabs>
          <w:tab w:val="left" w:pos="15"/>
        </w:tabs>
        <w:jc w:val="both"/>
        <w:rPr>
          <w:rFonts w:ascii="Times New Roman" w:hAnsi="Times New Roman"/>
          <w:sz w:val="28"/>
        </w:rPr>
      </w:pPr>
      <w:r w:rsidRPr="008312A6">
        <w:rPr>
          <w:rFonts w:ascii="Times New Roman" w:hAnsi="Times New Roman"/>
          <w:sz w:val="28"/>
        </w:rPr>
        <w:t xml:space="preserve">6) </w:t>
      </w:r>
      <w:r w:rsidR="009917B8" w:rsidRPr="008312A6">
        <w:rPr>
          <w:rFonts w:ascii="Times New Roman" w:hAnsi="Times New Roman"/>
          <w:sz w:val="28"/>
        </w:rPr>
        <w:t xml:space="preserve">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w:t>
      </w:r>
      <w:r w:rsidR="009917B8" w:rsidRPr="008312A6">
        <w:rPr>
          <w:rFonts w:ascii="Times New Roman" w:hAnsi="Times New Roman"/>
          <w:sz w:val="28"/>
        </w:rPr>
        <w:lastRenderedPageBreak/>
        <w:t>законодательством;</w:t>
      </w:r>
    </w:p>
    <w:p w:rsidR="009917B8" w:rsidRPr="008312A6" w:rsidRDefault="00A569A5" w:rsidP="00A569A5">
      <w:pPr>
        <w:pStyle w:val="ConsNormal"/>
        <w:tabs>
          <w:tab w:val="left" w:pos="15"/>
        </w:tabs>
        <w:jc w:val="both"/>
        <w:rPr>
          <w:rFonts w:ascii="Times New Roman" w:hAnsi="Times New Roman"/>
          <w:sz w:val="28"/>
        </w:rPr>
      </w:pPr>
      <w:r w:rsidRPr="008312A6">
        <w:rPr>
          <w:rFonts w:ascii="Times New Roman" w:hAnsi="Times New Roman"/>
          <w:sz w:val="28"/>
        </w:rPr>
        <w:t xml:space="preserve">7) </w:t>
      </w:r>
      <w:r w:rsidR="009917B8" w:rsidRPr="008312A6">
        <w:rPr>
          <w:rFonts w:ascii="Times New Roman" w:hAnsi="Times New Roman"/>
          <w:sz w:val="28"/>
        </w:rPr>
        <w:t xml:space="preserve">назначает и освобождает от должности заместителя главы </w:t>
      </w:r>
      <w:r w:rsidR="00622B16" w:rsidRPr="008312A6">
        <w:rPr>
          <w:rFonts w:ascii="Times New Roman" w:hAnsi="Times New Roman"/>
          <w:sz w:val="28"/>
        </w:rPr>
        <w:t xml:space="preserve">поселения </w:t>
      </w:r>
      <w:r w:rsidR="009917B8" w:rsidRPr="008312A6">
        <w:rPr>
          <w:rFonts w:ascii="Times New Roman" w:hAnsi="Times New Roman"/>
          <w:sz w:val="28"/>
        </w:rPr>
        <w:t xml:space="preserve"> в соответствии с законодательством и настоящим уставом; </w:t>
      </w:r>
    </w:p>
    <w:p w:rsidR="009917B8" w:rsidRPr="008312A6" w:rsidRDefault="00A569A5" w:rsidP="001252F4">
      <w:pPr>
        <w:pStyle w:val="ConsNormal"/>
        <w:tabs>
          <w:tab w:val="left" w:pos="15"/>
        </w:tabs>
        <w:ind w:firstLine="851"/>
        <w:jc w:val="both"/>
        <w:rPr>
          <w:rFonts w:ascii="Times New Roman" w:hAnsi="Times New Roman"/>
          <w:sz w:val="28"/>
        </w:rPr>
      </w:pPr>
      <w:r w:rsidRPr="008312A6">
        <w:rPr>
          <w:rFonts w:ascii="Times New Roman" w:hAnsi="Times New Roman"/>
          <w:sz w:val="28"/>
        </w:rPr>
        <w:t xml:space="preserve">8) </w:t>
      </w:r>
      <w:r w:rsidR="009917B8" w:rsidRPr="008312A6">
        <w:rPr>
          <w:rFonts w:ascii="Times New Roman" w:hAnsi="Times New Roman"/>
          <w:sz w:val="28"/>
        </w:rPr>
        <w:t>назначает и освобождает в соответствии с законодательством</w:t>
      </w:r>
      <w:r w:rsidR="003F33B8">
        <w:rPr>
          <w:rFonts w:ascii="Times New Roman" w:hAnsi="Times New Roman"/>
          <w:sz w:val="28"/>
        </w:rPr>
        <w:t xml:space="preserve"> </w:t>
      </w:r>
      <w:r w:rsidR="009917B8" w:rsidRPr="008312A6">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Pr="008312A6" w:rsidRDefault="00E47908" w:rsidP="0081350A">
      <w:pPr>
        <w:tabs>
          <w:tab w:val="left" w:pos="15"/>
        </w:tabs>
        <w:ind w:firstLine="851"/>
        <w:jc w:val="both"/>
        <w:rPr>
          <w:rFonts w:eastAsia="Times New Roman"/>
          <w:sz w:val="28"/>
        </w:rPr>
      </w:pPr>
      <w:r w:rsidRPr="008312A6">
        <w:rPr>
          <w:rFonts w:eastAsia="Times New Roman"/>
          <w:sz w:val="28"/>
        </w:rPr>
        <w:t>9</w:t>
      </w:r>
      <w:r w:rsidR="009917B8" w:rsidRPr="008312A6">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Pr="008312A6" w:rsidRDefault="009917B8" w:rsidP="0081350A">
      <w:pPr>
        <w:pStyle w:val="ConsNormal"/>
        <w:tabs>
          <w:tab w:val="left" w:pos="15"/>
        </w:tabs>
        <w:ind w:firstLine="851"/>
        <w:jc w:val="both"/>
        <w:rPr>
          <w:rFonts w:ascii="Times New Roman" w:hAnsi="Times New Roman"/>
          <w:sz w:val="28"/>
        </w:rPr>
      </w:pPr>
      <w:r w:rsidRPr="008312A6">
        <w:rPr>
          <w:rFonts w:ascii="Times New Roman" w:hAnsi="Times New Roman"/>
          <w:sz w:val="28"/>
        </w:rPr>
        <w:t>1</w:t>
      </w:r>
      <w:r w:rsidR="00E47908" w:rsidRPr="008312A6">
        <w:rPr>
          <w:rFonts w:ascii="Times New Roman" w:hAnsi="Times New Roman"/>
          <w:sz w:val="28"/>
        </w:rPr>
        <w:t>0</w:t>
      </w:r>
      <w:r w:rsidRPr="008312A6">
        <w:rPr>
          <w:rFonts w:ascii="Times New Roman" w:hAnsi="Times New Roman"/>
          <w:sz w:val="28"/>
        </w:rPr>
        <w:t>)</w:t>
      </w:r>
      <w:r w:rsidR="00AE2FED">
        <w:rPr>
          <w:rFonts w:ascii="Times New Roman" w:hAnsi="Times New Roman"/>
          <w:sz w:val="28"/>
        </w:rPr>
        <w:t xml:space="preserve"> </w:t>
      </w:r>
      <w:r w:rsidRPr="008312A6">
        <w:rPr>
          <w:rFonts w:ascii="Times New Roman" w:hAnsi="Times New Roman"/>
          <w:sz w:val="28"/>
        </w:rPr>
        <w:t>принимает меры к отмене противоречащих требованиям законодательства распоряжений и</w:t>
      </w:r>
      <w:r w:rsidR="003F33B8">
        <w:rPr>
          <w:rFonts w:ascii="Times New Roman" w:hAnsi="Times New Roman"/>
          <w:sz w:val="28"/>
        </w:rPr>
        <w:t xml:space="preserve"> </w:t>
      </w:r>
      <w:r w:rsidRPr="008312A6">
        <w:rPr>
          <w:rFonts w:ascii="Times New Roman" w:hAnsi="Times New Roman"/>
          <w:sz w:val="28"/>
        </w:rPr>
        <w:t>приказов руководителей отраслевых (функциональных) и территориальных органов администрации;</w:t>
      </w:r>
    </w:p>
    <w:p w:rsidR="009917B8" w:rsidRPr="008312A6" w:rsidRDefault="009917B8" w:rsidP="0081350A">
      <w:pPr>
        <w:pStyle w:val="ConsNormal"/>
        <w:tabs>
          <w:tab w:val="left" w:pos="15"/>
        </w:tabs>
        <w:ind w:firstLine="851"/>
        <w:jc w:val="both"/>
        <w:rPr>
          <w:rFonts w:ascii="Times New Roman" w:hAnsi="Times New Roman"/>
          <w:sz w:val="28"/>
        </w:rPr>
      </w:pPr>
      <w:r w:rsidRPr="008312A6">
        <w:rPr>
          <w:rFonts w:ascii="Times New Roman" w:hAnsi="Times New Roman"/>
          <w:sz w:val="28"/>
        </w:rPr>
        <w:t>1</w:t>
      </w:r>
      <w:r w:rsidR="00E47908" w:rsidRPr="008312A6">
        <w:rPr>
          <w:rFonts w:ascii="Times New Roman" w:hAnsi="Times New Roman"/>
          <w:sz w:val="28"/>
        </w:rPr>
        <w:t>1</w:t>
      </w:r>
      <w:r w:rsidRPr="008312A6">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Pr="008312A6" w:rsidRDefault="009917B8" w:rsidP="0081350A">
      <w:pPr>
        <w:pStyle w:val="ConsNormal"/>
        <w:tabs>
          <w:tab w:val="left" w:pos="1110"/>
        </w:tabs>
        <w:ind w:firstLine="851"/>
        <w:jc w:val="both"/>
        <w:rPr>
          <w:rFonts w:ascii="Times New Roman" w:hAnsi="Times New Roman"/>
          <w:sz w:val="28"/>
        </w:rPr>
      </w:pPr>
      <w:r w:rsidRPr="008312A6">
        <w:rPr>
          <w:rFonts w:ascii="Times New Roman" w:hAnsi="Times New Roman"/>
          <w:sz w:val="28"/>
        </w:rPr>
        <w:t>1</w:t>
      </w:r>
      <w:r w:rsidR="001252F4" w:rsidRPr="008312A6">
        <w:rPr>
          <w:rFonts w:ascii="Times New Roman" w:hAnsi="Times New Roman"/>
          <w:sz w:val="28"/>
        </w:rPr>
        <w:t>2</w:t>
      </w:r>
      <w:r w:rsidRPr="008312A6">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Pr="008312A6" w:rsidRDefault="009917B8" w:rsidP="0081350A">
      <w:pPr>
        <w:pStyle w:val="ConsNormal"/>
        <w:tabs>
          <w:tab w:val="left" w:pos="86"/>
        </w:tabs>
        <w:ind w:firstLine="851"/>
        <w:jc w:val="both"/>
        <w:rPr>
          <w:rFonts w:ascii="Times New Roman" w:hAnsi="Times New Roman"/>
          <w:sz w:val="28"/>
        </w:rPr>
      </w:pPr>
      <w:r w:rsidRPr="008312A6">
        <w:rPr>
          <w:rFonts w:ascii="Times New Roman" w:hAnsi="Times New Roman"/>
          <w:sz w:val="28"/>
        </w:rPr>
        <w:t>1</w:t>
      </w:r>
      <w:r w:rsidR="001252F4" w:rsidRPr="008312A6">
        <w:rPr>
          <w:rFonts w:ascii="Times New Roman" w:hAnsi="Times New Roman"/>
          <w:sz w:val="28"/>
        </w:rPr>
        <w:t>3</w:t>
      </w:r>
      <w:r w:rsidRPr="008312A6">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Pr="008312A6" w:rsidRDefault="009917B8" w:rsidP="0081350A">
      <w:pPr>
        <w:pStyle w:val="ConsNormal"/>
        <w:tabs>
          <w:tab w:val="left" w:pos="86"/>
        </w:tabs>
        <w:ind w:firstLine="851"/>
        <w:jc w:val="both"/>
        <w:rPr>
          <w:rFonts w:ascii="Times New Roman" w:hAnsi="Times New Roman"/>
          <w:sz w:val="28"/>
        </w:rPr>
      </w:pPr>
      <w:r w:rsidRPr="008312A6">
        <w:rPr>
          <w:rFonts w:ascii="Times New Roman" w:hAnsi="Times New Roman"/>
          <w:sz w:val="28"/>
        </w:rPr>
        <w:t>1</w:t>
      </w:r>
      <w:r w:rsidR="001252F4" w:rsidRPr="008312A6">
        <w:rPr>
          <w:rFonts w:ascii="Times New Roman" w:hAnsi="Times New Roman"/>
          <w:sz w:val="28"/>
        </w:rPr>
        <w:t>4</w:t>
      </w:r>
      <w:r w:rsidRPr="008312A6">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Pr="008312A6" w:rsidRDefault="009917B8" w:rsidP="0081350A">
      <w:pPr>
        <w:pStyle w:val="ConsNormal"/>
        <w:tabs>
          <w:tab w:val="left" w:pos="86"/>
        </w:tabs>
        <w:ind w:firstLine="851"/>
        <w:jc w:val="both"/>
        <w:rPr>
          <w:rFonts w:ascii="Times New Roman" w:hAnsi="Times New Roman"/>
          <w:sz w:val="28"/>
        </w:rPr>
      </w:pPr>
      <w:r w:rsidRPr="008312A6">
        <w:rPr>
          <w:rFonts w:ascii="Times New Roman" w:hAnsi="Times New Roman"/>
          <w:sz w:val="28"/>
        </w:rPr>
        <w:t>1</w:t>
      </w:r>
      <w:r w:rsidR="001252F4" w:rsidRPr="008312A6">
        <w:rPr>
          <w:rFonts w:ascii="Times New Roman" w:hAnsi="Times New Roman"/>
          <w:sz w:val="28"/>
        </w:rPr>
        <w:t>5</w:t>
      </w:r>
      <w:r w:rsidRPr="008312A6">
        <w:rPr>
          <w:rFonts w:ascii="Times New Roman" w:hAnsi="Times New Roman"/>
          <w:sz w:val="28"/>
        </w:rPr>
        <w:t>) регистрирует уставы территориального общественного самоуправления;</w:t>
      </w:r>
    </w:p>
    <w:p w:rsidR="009917B8" w:rsidRPr="008312A6" w:rsidRDefault="00A569A5" w:rsidP="0081350A">
      <w:pPr>
        <w:pStyle w:val="ConsNormal"/>
        <w:tabs>
          <w:tab w:val="left" w:pos="86"/>
        </w:tabs>
        <w:ind w:firstLine="851"/>
        <w:jc w:val="both"/>
        <w:rPr>
          <w:rFonts w:ascii="Times New Roman" w:hAnsi="Times New Roman"/>
          <w:sz w:val="28"/>
        </w:rPr>
      </w:pPr>
      <w:r w:rsidRPr="008312A6">
        <w:rPr>
          <w:rFonts w:ascii="Times New Roman" w:hAnsi="Times New Roman"/>
          <w:sz w:val="28"/>
        </w:rPr>
        <w:t>1</w:t>
      </w:r>
      <w:r w:rsidR="001252F4" w:rsidRPr="008312A6">
        <w:rPr>
          <w:rFonts w:ascii="Times New Roman" w:hAnsi="Times New Roman"/>
          <w:sz w:val="28"/>
        </w:rPr>
        <w:t>6</w:t>
      </w:r>
      <w:r w:rsidR="009917B8" w:rsidRPr="008312A6">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Pr="008312A6" w:rsidRDefault="001252F4" w:rsidP="00F77E30">
      <w:pPr>
        <w:pStyle w:val="ConsNormal"/>
        <w:tabs>
          <w:tab w:val="left" w:pos="45"/>
        </w:tabs>
        <w:suppressAutoHyphens w:val="0"/>
        <w:ind w:firstLine="851"/>
        <w:jc w:val="both"/>
        <w:rPr>
          <w:rFonts w:ascii="Times New Roman" w:hAnsi="Times New Roman"/>
          <w:sz w:val="28"/>
          <w:szCs w:val="28"/>
        </w:rPr>
      </w:pPr>
      <w:r w:rsidRPr="008312A6">
        <w:rPr>
          <w:rFonts w:ascii="Times New Roman" w:hAnsi="Times New Roman"/>
          <w:sz w:val="28"/>
          <w:szCs w:val="28"/>
        </w:rPr>
        <w:t>17</w:t>
      </w:r>
      <w:r w:rsidR="00F77E30" w:rsidRPr="008312A6">
        <w:rPr>
          <w:rFonts w:ascii="Times New Roman" w:hAnsi="Times New Roman"/>
          <w:sz w:val="28"/>
          <w:szCs w:val="28"/>
        </w:rPr>
        <w:t>) выдает от имени поселения и от имени администрации доверенности в с</w:t>
      </w:r>
      <w:r w:rsidR="00A12171" w:rsidRPr="008312A6">
        <w:rPr>
          <w:rFonts w:ascii="Times New Roman" w:hAnsi="Times New Roman"/>
          <w:sz w:val="28"/>
          <w:szCs w:val="28"/>
        </w:rPr>
        <w:t>оответствии с законодательством;</w:t>
      </w:r>
    </w:p>
    <w:p w:rsidR="00A12171" w:rsidRPr="008312A6" w:rsidRDefault="00A12171" w:rsidP="00A12171">
      <w:pPr>
        <w:widowControl/>
        <w:suppressAutoHyphens w:val="0"/>
        <w:autoSpaceDE w:val="0"/>
        <w:autoSpaceDN w:val="0"/>
        <w:adjustRightInd w:val="0"/>
        <w:ind w:firstLine="851"/>
        <w:jc w:val="both"/>
        <w:rPr>
          <w:rFonts w:eastAsia="Calibri"/>
          <w:kern w:val="0"/>
          <w:sz w:val="28"/>
          <w:szCs w:val="28"/>
          <w:lang w:eastAsia="ru-RU"/>
        </w:rPr>
      </w:pPr>
      <w:r w:rsidRPr="008312A6">
        <w:rPr>
          <w:rFonts w:eastAsia="Calibri"/>
          <w:kern w:val="0"/>
          <w:sz w:val="28"/>
          <w:szCs w:val="28"/>
          <w:lang w:eastAsia="ru-RU"/>
        </w:rPr>
        <w:t>18) принимает решение о реализации проекта муниципально-частного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A12171" w:rsidRPr="008312A6" w:rsidRDefault="00A12171" w:rsidP="00A12171">
      <w:pPr>
        <w:pStyle w:val="ConsPlusNormal"/>
        <w:ind w:firstLine="851"/>
        <w:jc w:val="both"/>
        <w:rPr>
          <w:rFonts w:ascii="Times New Roman" w:eastAsia="Calibri" w:hAnsi="Times New Roman" w:cs="Times New Roman"/>
          <w:b/>
          <w:kern w:val="0"/>
          <w:sz w:val="28"/>
          <w:szCs w:val="28"/>
          <w:lang w:eastAsia="ru-RU"/>
        </w:rPr>
      </w:pPr>
      <w:r w:rsidRPr="008312A6">
        <w:rPr>
          <w:rFonts w:ascii="Times New Roman" w:eastAsia="Calibri" w:hAnsi="Times New Roman" w:cs="Times New Roman"/>
          <w:kern w:val="0"/>
          <w:sz w:val="28"/>
          <w:szCs w:val="28"/>
        </w:rPr>
        <w:t xml:space="preserve">19)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sidRPr="008312A6">
        <w:rPr>
          <w:rFonts w:ascii="Times New Roman" w:eastAsia="Calibri" w:hAnsi="Times New Roman" w:cs="Times New Roman"/>
          <w:kern w:val="0"/>
          <w:sz w:val="28"/>
          <w:szCs w:val="28"/>
          <w:lang w:eastAsia="ru-RU" w:bidi="ar-SA"/>
        </w:rPr>
        <w:t>от 13.07.2015 № 224-ФЗ «</w:t>
      </w:r>
      <w:r w:rsidRPr="008312A6">
        <w:rPr>
          <w:rFonts w:ascii="Times New Roman" w:eastAsia="Calibri" w:hAnsi="Times New Roman" w:cs="Times New Roman"/>
          <w:kern w:val="0"/>
          <w:sz w:val="28"/>
          <w:szCs w:val="28"/>
          <w:lang w:eastAsia="ru-RU"/>
        </w:rPr>
        <w: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15298F" w:rsidRPr="008312A6" w:rsidRDefault="009917B8" w:rsidP="0081350A">
      <w:pPr>
        <w:pStyle w:val="ConsNormal"/>
        <w:tabs>
          <w:tab w:val="left" w:pos="-426"/>
        </w:tabs>
        <w:ind w:firstLine="851"/>
        <w:jc w:val="both"/>
        <w:rPr>
          <w:rFonts w:ascii="Times New Roman" w:hAnsi="Times New Roman"/>
          <w:sz w:val="28"/>
        </w:rPr>
      </w:pPr>
      <w:r w:rsidRPr="008312A6">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Default="009917B8" w:rsidP="0081350A">
      <w:pPr>
        <w:pStyle w:val="a5"/>
        <w:tabs>
          <w:tab w:val="left" w:pos="0"/>
          <w:tab w:val="left" w:pos="142"/>
        </w:tabs>
        <w:spacing w:after="0"/>
        <w:ind w:firstLine="851"/>
        <w:jc w:val="both"/>
        <w:rPr>
          <w:rFonts w:eastAsia="Times New Roman"/>
          <w:sz w:val="28"/>
        </w:rPr>
      </w:pPr>
      <w:r w:rsidRPr="008312A6">
        <w:rPr>
          <w:rFonts w:eastAsia="Times New Roman"/>
          <w:sz w:val="28"/>
        </w:rPr>
        <w:t>4. В случае временного отсутствия главы</w:t>
      </w:r>
      <w:r w:rsidR="003F33B8">
        <w:rPr>
          <w:rFonts w:eastAsia="Times New Roman"/>
          <w:sz w:val="28"/>
        </w:rPr>
        <w:t xml:space="preserve"> </w:t>
      </w:r>
      <w:r w:rsidRPr="008312A6">
        <w:rPr>
          <w:rFonts w:eastAsia="Times New Roman"/>
          <w:sz w:val="28"/>
        </w:rPr>
        <w:t>поселения</w:t>
      </w:r>
      <w:r w:rsidR="00CE4F04" w:rsidRPr="008312A6">
        <w:rPr>
          <w:sz w:val="28"/>
          <w:szCs w:val="28"/>
        </w:rPr>
        <w:t>,</w:t>
      </w:r>
      <w:r w:rsidR="003F33B8">
        <w:rPr>
          <w:sz w:val="28"/>
          <w:szCs w:val="28"/>
        </w:rPr>
        <w:t xml:space="preserve"> </w:t>
      </w:r>
      <w:r w:rsidRPr="008312A6">
        <w:rPr>
          <w:rFonts w:eastAsia="Times New Roman"/>
          <w:sz w:val="28"/>
        </w:rPr>
        <w:t xml:space="preserve">досрочного прекращения им своих полномочий, </w:t>
      </w:r>
      <w:r w:rsidR="00CE4F04" w:rsidRPr="008312A6">
        <w:rPr>
          <w:rFonts w:eastAsia="Times New Roman"/>
          <w:bCs/>
          <w:kern w:val="0"/>
          <w:sz w:val="28"/>
          <w:szCs w:val="28"/>
          <w:lang w:eastAsia="ru-RU"/>
        </w:rPr>
        <w:t xml:space="preserve">либо применения к нему по решению суда мер процессуального принуждения в виде заключения под стражу или </w:t>
      </w:r>
      <w:r w:rsidR="00CE4F04" w:rsidRPr="008312A6">
        <w:rPr>
          <w:rFonts w:eastAsia="Times New Roman"/>
          <w:bCs/>
          <w:kern w:val="0"/>
          <w:sz w:val="28"/>
          <w:szCs w:val="28"/>
          <w:lang w:eastAsia="ru-RU"/>
        </w:rPr>
        <w:lastRenderedPageBreak/>
        <w:t>временного отстранения от должности,</w:t>
      </w:r>
      <w:r w:rsidR="003F33B8">
        <w:rPr>
          <w:rFonts w:eastAsia="Times New Roman"/>
          <w:bCs/>
          <w:kern w:val="0"/>
          <w:sz w:val="28"/>
          <w:szCs w:val="28"/>
          <w:lang w:eastAsia="ru-RU"/>
        </w:rPr>
        <w:t xml:space="preserve"> </w:t>
      </w:r>
      <w:r w:rsidRPr="008312A6">
        <w:rPr>
          <w:rFonts w:eastAsia="Times New Roman"/>
          <w:sz w:val="28"/>
        </w:rPr>
        <w:t>его полномочия в полном объеме осуществляет его заместитель или</w:t>
      </w:r>
      <w:r w:rsidR="003F33B8">
        <w:rPr>
          <w:rFonts w:eastAsia="Times New Roman"/>
          <w:sz w:val="28"/>
        </w:rPr>
        <w:t xml:space="preserve"> </w:t>
      </w:r>
      <w:r w:rsidRPr="008312A6">
        <w:rPr>
          <w:rFonts w:eastAsia="Times New Roman"/>
          <w:sz w:val="28"/>
        </w:rPr>
        <w:t>в соответствии со специально изданным по данному вопросу правовым актом администрации</w:t>
      </w:r>
      <w:r w:rsidR="003F33B8">
        <w:rPr>
          <w:rFonts w:eastAsia="Times New Roman"/>
          <w:sz w:val="28"/>
        </w:rPr>
        <w:t xml:space="preserve"> </w:t>
      </w:r>
      <w:r w:rsidRPr="008312A6">
        <w:rPr>
          <w:rFonts w:eastAsia="Times New Roman"/>
          <w:sz w:val="28"/>
        </w:rPr>
        <w:t>иное должностное лицо местного самоуправления.</w:t>
      </w:r>
    </w:p>
    <w:p w:rsidR="008F0046" w:rsidRPr="007E7341" w:rsidRDefault="008F0046" w:rsidP="008F0046">
      <w:pPr>
        <w:pStyle w:val="afc"/>
        <w:widowControl w:val="0"/>
        <w:tabs>
          <w:tab w:val="left" w:pos="1134"/>
        </w:tabs>
        <w:ind w:firstLine="851"/>
        <w:jc w:val="both"/>
        <w:rPr>
          <w:rFonts w:ascii="Times New Roman" w:hAnsi="Times New Roman"/>
          <w:sz w:val="28"/>
          <w:szCs w:val="28"/>
        </w:rPr>
      </w:pPr>
      <w:r w:rsidRPr="007E7341">
        <w:rPr>
          <w:rFonts w:ascii="Times New Roman" w:hAnsi="Times New Roman"/>
          <w:sz w:val="28"/>
          <w:szCs w:val="28"/>
        </w:rPr>
        <w:t xml:space="preserve">Временно исполняющим полномочия главы </w:t>
      </w:r>
      <w:r>
        <w:rPr>
          <w:rFonts w:ascii="Times New Roman" w:hAnsi="Times New Roman"/>
          <w:sz w:val="28"/>
          <w:szCs w:val="28"/>
        </w:rPr>
        <w:t xml:space="preserve">поселения </w:t>
      </w:r>
      <w:r w:rsidRPr="007E7341">
        <w:rPr>
          <w:rFonts w:ascii="Times New Roman" w:hAnsi="Times New Roman"/>
          <w:sz w:val="28"/>
          <w:szCs w:val="28"/>
        </w:rPr>
        <w:t>может быть назначен муниципальный служащий, замещающий должность муниципальной службы в администрации поселения.</w:t>
      </w:r>
    </w:p>
    <w:p w:rsidR="008F0046" w:rsidRPr="008312A6" w:rsidRDefault="008F0046" w:rsidP="008F0046">
      <w:pPr>
        <w:pStyle w:val="a5"/>
        <w:tabs>
          <w:tab w:val="left" w:pos="0"/>
          <w:tab w:val="left" w:pos="142"/>
        </w:tabs>
        <w:spacing w:after="0"/>
        <w:ind w:firstLine="851"/>
        <w:jc w:val="both"/>
        <w:rPr>
          <w:rFonts w:eastAsia="Times New Roman"/>
          <w:sz w:val="28"/>
        </w:rPr>
      </w:pPr>
      <w:r w:rsidRPr="007E7341">
        <w:rPr>
          <w:sz w:val="28"/>
          <w:szCs w:val="28"/>
        </w:rPr>
        <w:t>Если исполняющий полномочия главы поселени</w:t>
      </w:r>
      <w:r>
        <w:rPr>
          <w:sz w:val="28"/>
          <w:szCs w:val="28"/>
        </w:rPr>
        <w:t>я</w:t>
      </w:r>
      <w:r w:rsidRPr="007E7341">
        <w:rPr>
          <w:sz w:val="28"/>
          <w:szCs w:val="28"/>
        </w:rPr>
        <w:t xml:space="preserve"> не назначен в порядке, установленном абзацем первым данной части, Совет назначает временно исполняющего полномочия главы поселения в течение трех дней со дня возникновения соответствующего обстоятельства.</w:t>
      </w:r>
    </w:p>
    <w:p w:rsidR="008F0046" w:rsidRPr="00901B7F" w:rsidRDefault="009917B8" w:rsidP="008F0046">
      <w:pPr>
        <w:pStyle w:val="afc"/>
        <w:widowControl w:val="0"/>
        <w:tabs>
          <w:tab w:val="left" w:pos="1134"/>
        </w:tabs>
        <w:ind w:firstLine="851"/>
        <w:jc w:val="both"/>
        <w:rPr>
          <w:rFonts w:ascii="Times New Roman" w:hAnsi="Times New Roman"/>
          <w:sz w:val="28"/>
          <w:szCs w:val="28"/>
        </w:rPr>
      </w:pPr>
      <w:r w:rsidRPr="008F0046">
        <w:rPr>
          <w:rFonts w:ascii="Times New Roman" w:hAnsi="Times New Roman"/>
          <w:sz w:val="28"/>
        </w:rPr>
        <w:t xml:space="preserve">5. </w:t>
      </w:r>
      <w:r w:rsidR="008F0046" w:rsidRPr="008F0046">
        <w:rPr>
          <w:rFonts w:ascii="Times New Roman" w:hAnsi="Times New Roman"/>
          <w:sz w:val="28"/>
          <w:szCs w:val="28"/>
        </w:rPr>
        <w:t>Один раз в год не позднее четырех месяцев после окончания календарного года глава поселения представляет Совету ежегодный отчет о результатах своей деятельности, деятельности администрации</w:t>
      </w:r>
      <w:r w:rsidR="008F0046" w:rsidRPr="00901B7F">
        <w:rPr>
          <w:rFonts w:ascii="Times New Roman" w:hAnsi="Times New Roman"/>
          <w:sz w:val="28"/>
          <w:szCs w:val="28"/>
        </w:rPr>
        <w:t xml:space="preserve"> поселения, в том числе о решении вопросов, поставленных Советом.</w:t>
      </w:r>
    </w:p>
    <w:p w:rsidR="008F0046" w:rsidRPr="00901B7F" w:rsidRDefault="008F0046" w:rsidP="008F0046">
      <w:pPr>
        <w:pStyle w:val="afc"/>
        <w:widowControl w:val="0"/>
        <w:tabs>
          <w:tab w:val="left" w:pos="1134"/>
        </w:tabs>
        <w:ind w:firstLine="851"/>
        <w:jc w:val="both"/>
        <w:rPr>
          <w:rFonts w:ascii="Times New Roman" w:hAnsi="Times New Roman"/>
          <w:sz w:val="28"/>
          <w:szCs w:val="28"/>
        </w:rPr>
      </w:pPr>
      <w:r w:rsidRPr="00901B7F">
        <w:rPr>
          <w:rFonts w:ascii="Times New Roman" w:hAnsi="Times New Roman"/>
          <w:sz w:val="28"/>
          <w:szCs w:val="28"/>
        </w:rPr>
        <w:t>По итогам рассмотрения ежегодного отчета Совет принимает решение об утверждении или не утверждении результатов деятельности главы поселения. По результатам оценки Советом ежегодного отчета главы поселения, деятельность главы поселения может быть признана неудовлетворительной.</w:t>
      </w:r>
    </w:p>
    <w:p w:rsidR="008F0046" w:rsidRPr="00901B7F" w:rsidRDefault="008F0046" w:rsidP="008F0046">
      <w:pPr>
        <w:pStyle w:val="afc"/>
        <w:widowControl w:val="0"/>
        <w:tabs>
          <w:tab w:val="left" w:pos="1134"/>
        </w:tabs>
        <w:ind w:firstLine="851"/>
        <w:jc w:val="both"/>
        <w:rPr>
          <w:rFonts w:ascii="Times New Roman" w:hAnsi="Times New Roman"/>
          <w:sz w:val="28"/>
          <w:szCs w:val="28"/>
        </w:rPr>
      </w:pPr>
      <w:r w:rsidRPr="00901B7F">
        <w:rPr>
          <w:rFonts w:ascii="Times New Roman" w:hAnsi="Times New Roman"/>
          <w:sz w:val="28"/>
          <w:szCs w:val="28"/>
        </w:rPr>
        <w:t>Отчет подлежит размещению на официальном сайте поселения в информационно-телекоммуникационной сети «Интернет» в течение пяти рабочих дней со дня принятия решения Совета.</w:t>
      </w:r>
    </w:p>
    <w:p w:rsidR="002E1A9C" w:rsidRPr="008312A6" w:rsidRDefault="008F0046" w:rsidP="008F0046">
      <w:pPr>
        <w:tabs>
          <w:tab w:val="left" w:pos="142"/>
        </w:tabs>
        <w:ind w:firstLine="851"/>
        <w:jc w:val="both"/>
        <w:rPr>
          <w:sz w:val="28"/>
          <w:szCs w:val="28"/>
        </w:rPr>
      </w:pPr>
      <w:r w:rsidRPr="00901B7F">
        <w:rPr>
          <w:sz w:val="28"/>
          <w:szCs w:val="28"/>
        </w:rPr>
        <w:t xml:space="preserve">В случае отсутствия возможности </w:t>
      </w:r>
      <w:r>
        <w:rPr>
          <w:sz w:val="28"/>
          <w:szCs w:val="28"/>
        </w:rPr>
        <w:t>разместить</w:t>
      </w:r>
      <w:r w:rsidRPr="00901B7F">
        <w:rPr>
          <w:sz w:val="28"/>
          <w:szCs w:val="28"/>
        </w:rPr>
        <w:t xml:space="preserve"> отчет на официальном сайте поселения, </w:t>
      </w:r>
      <w:r>
        <w:rPr>
          <w:sz w:val="28"/>
          <w:szCs w:val="28"/>
        </w:rPr>
        <w:t>отчет</w:t>
      </w:r>
      <w:r w:rsidRPr="00901B7F">
        <w:rPr>
          <w:sz w:val="28"/>
          <w:szCs w:val="28"/>
        </w:rPr>
        <w:t xml:space="preserve"> размещается на официальном сайте муниципального образования </w:t>
      </w:r>
      <w:r>
        <w:rPr>
          <w:sz w:val="28"/>
          <w:szCs w:val="28"/>
        </w:rPr>
        <w:t xml:space="preserve">Гулькевичский </w:t>
      </w:r>
      <w:r w:rsidRPr="00901B7F">
        <w:rPr>
          <w:sz w:val="28"/>
          <w:szCs w:val="28"/>
        </w:rPr>
        <w:t>район.</w:t>
      </w:r>
    </w:p>
    <w:p w:rsidR="002E1A9C" w:rsidRPr="008312A6" w:rsidRDefault="009917B8" w:rsidP="0081350A">
      <w:pPr>
        <w:pStyle w:val="a5"/>
        <w:tabs>
          <w:tab w:val="left" w:pos="0"/>
          <w:tab w:val="left" w:pos="142"/>
          <w:tab w:val="left" w:pos="360"/>
        </w:tabs>
        <w:spacing w:after="0"/>
        <w:ind w:firstLine="851"/>
        <w:jc w:val="both"/>
        <w:rPr>
          <w:rFonts w:eastAsia="Times New Roman"/>
          <w:b/>
          <w:sz w:val="28"/>
        </w:rPr>
      </w:pPr>
      <w:r w:rsidRPr="008312A6">
        <w:rPr>
          <w:rFonts w:eastAsia="Times New Roman"/>
          <w:b/>
          <w:sz w:val="28"/>
        </w:rPr>
        <w:t>Статья 32.</w:t>
      </w:r>
      <w:r w:rsidR="00F2637F">
        <w:rPr>
          <w:rFonts w:eastAsia="Times New Roman"/>
          <w:b/>
          <w:sz w:val="28"/>
        </w:rPr>
        <w:t xml:space="preserve"> </w:t>
      </w:r>
      <w:r w:rsidRPr="008312A6">
        <w:rPr>
          <w:rFonts w:eastAsia="Times New Roman"/>
          <w:b/>
          <w:sz w:val="28"/>
        </w:rPr>
        <w:t>Досрочное прекращение полномочий главы</w:t>
      </w:r>
      <w:r w:rsidR="003F33B8">
        <w:rPr>
          <w:rFonts w:eastAsia="Times New Roman"/>
          <w:b/>
          <w:sz w:val="28"/>
        </w:rPr>
        <w:t xml:space="preserve"> </w:t>
      </w:r>
      <w:r w:rsidRPr="008312A6">
        <w:rPr>
          <w:rFonts w:eastAsia="Times New Roman"/>
          <w:b/>
          <w:sz w:val="28"/>
        </w:rPr>
        <w:t>поселения</w:t>
      </w:r>
    </w:p>
    <w:p w:rsidR="009917B8" w:rsidRPr="008312A6" w:rsidRDefault="009917B8" w:rsidP="0081350A">
      <w:pPr>
        <w:pStyle w:val="a5"/>
        <w:tabs>
          <w:tab w:val="left" w:pos="142"/>
          <w:tab w:val="left" w:pos="540"/>
        </w:tabs>
        <w:spacing w:after="0"/>
        <w:ind w:firstLine="851"/>
        <w:jc w:val="both"/>
        <w:rPr>
          <w:rFonts w:eastAsia="Times New Roman"/>
          <w:sz w:val="28"/>
        </w:rPr>
      </w:pPr>
      <w:r w:rsidRPr="008312A6">
        <w:rPr>
          <w:rFonts w:eastAsia="Times New Roman"/>
          <w:sz w:val="28"/>
        </w:rPr>
        <w:t>1. Полномочия главы поселения прекращаются досрочно в случаях:</w:t>
      </w:r>
    </w:p>
    <w:p w:rsidR="009917B8" w:rsidRPr="008312A6" w:rsidRDefault="009917B8" w:rsidP="0081350A">
      <w:pPr>
        <w:numPr>
          <w:ilvl w:val="0"/>
          <w:numId w:val="10"/>
        </w:numPr>
        <w:tabs>
          <w:tab w:val="left" w:pos="-1985"/>
          <w:tab w:val="left" w:pos="-45"/>
        </w:tabs>
        <w:ind w:left="0" w:firstLine="851"/>
        <w:jc w:val="both"/>
        <w:rPr>
          <w:rFonts w:eastAsia="Times New Roman"/>
          <w:color w:val="000000"/>
          <w:sz w:val="28"/>
        </w:rPr>
      </w:pPr>
      <w:r w:rsidRPr="008312A6">
        <w:rPr>
          <w:rFonts w:eastAsia="Times New Roman"/>
          <w:color w:val="000000"/>
          <w:sz w:val="28"/>
        </w:rPr>
        <w:t>смерти;</w:t>
      </w:r>
    </w:p>
    <w:p w:rsidR="009917B8" w:rsidRPr="008312A6" w:rsidRDefault="009917B8" w:rsidP="0081350A">
      <w:pPr>
        <w:numPr>
          <w:ilvl w:val="0"/>
          <w:numId w:val="10"/>
        </w:numPr>
        <w:tabs>
          <w:tab w:val="left" w:pos="-45"/>
        </w:tabs>
        <w:ind w:left="0" w:firstLine="851"/>
        <w:jc w:val="both"/>
        <w:rPr>
          <w:rFonts w:eastAsia="Times New Roman"/>
          <w:color w:val="000000"/>
          <w:sz w:val="28"/>
        </w:rPr>
      </w:pPr>
      <w:r w:rsidRPr="008312A6">
        <w:rPr>
          <w:rFonts w:eastAsia="Times New Roman"/>
          <w:color w:val="000000"/>
          <w:sz w:val="28"/>
        </w:rPr>
        <w:t>отставки по собственному желанию;</w:t>
      </w:r>
    </w:p>
    <w:p w:rsidR="009917B8" w:rsidRPr="008312A6" w:rsidRDefault="009917B8" w:rsidP="0081350A">
      <w:pPr>
        <w:numPr>
          <w:ilvl w:val="0"/>
          <w:numId w:val="10"/>
        </w:numPr>
        <w:tabs>
          <w:tab w:val="left" w:pos="-45"/>
        </w:tabs>
        <w:ind w:left="0" w:firstLine="851"/>
        <w:jc w:val="both"/>
        <w:rPr>
          <w:sz w:val="28"/>
          <w:szCs w:val="28"/>
        </w:rPr>
      </w:pPr>
      <w:r w:rsidRPr="008312A6">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917B8" w:rsidRPr="008312A6" w:rsidRDefault="00340A01" w:rsidP="0081350A">
      <w:pPr>
        <w:numPr>
          <w:ilvl w:val="0"/>
          <w:numId w:val="10"/>
        </w:numPr>
        <w:tabs>
          <w:tab w:val="left" w:pos="-45"/>
        </w:tabs>
        <w:ind w:left="0" w:firstLine="851"/>
        <w:jc w:val="both"/>
        <w:rPr>
          <w:rFonts w:eastAsia="Times New Roman"/>
          <w:color w:val="000000"/>
          <w:sz w:val="28"/>
        </w:rPr>
      </w:pPr>
      <w:r w:rsidRPr="008312A6">
        <w:rPr>
          <w:color w:val="000000"/>
          <w:sz w:val="28"/>
          <w:szCs w:val="28"/>
        </w:rPr>
        <w:t xml:space="preserve">отрешения от должности в соответствии со статьей 74 </w:t>
      </w:r>
      <w:r w:rsidRPr="008312A6">
        <w:rPr>
          <w:sz w:val="28"/>
          <w:szCs w:val="28"/>
        </w:rPr>
        <w:t>Федерального закона от 06.10.2003№ 131-ФЗ «Об общих принципах организации местного самоуправления в Российской Федерации»</w:t>
      </w:r>
      <w:r w:rsidR="009917B8" w:rsidRPr="008312A6">
        <w:rPr>
          <w:rFonts w:eastAsia="Times New Roman"/>
          <w:color w:val="000000"/>
          <w:sz w:val="28"/>
        </w:rPr>
        <w:t xml:space="preserve">; </w:t>
      </w:r>
    </w:p>
    <w:p w:rsidR="009917B8" w:rsidRPr="008312A6" w:rsidRDefault="009917B8" w:rsidP="0081350A">
      <w:pPr>
        <w:numPr>
          <w:ilvl w:val="0"/>
          <w:numId w:val="10"/>
        </w:numPr>
        <w:tabs>
          <w:tab w:val="left" w:pos="-45"/>
        </w:tabs>
        <w:ind w:left="0" w:firstLine="851"/>
        <w:jc w:val="both"/>
        <w:rPr>
          <w:rFonts w:eastAsia="Times New Roman"/>
          <w:color w:val="000000"/>
          <w:sz w:val="28"/>
        </w:rPr>
      </w:pPr>
      <w:r w:rsidRPr="008312A6">
        <w:rPr>
          <w:rFonts w:eastAsia="Times New Roman"/>
          <w:color w:val="000000"/>
          <w:sz w:val="28"/>
        </w:rPr>
        <w:t>признания судом недееспособным или ограниченно дееспособным;</w:t>
      </w:r>
    </w:p>
    <w:p w:rsidR="009917B8" w:rsidRPr="008312A6" w:rsidRDefault="009917B8" w:rsidP="0081350A">
      <w:pPr>
        <w:numPr>
          <w:ilvl w:val="0"/>
          <w:numId w:val="10"/>
        </w:numPr>
        <w:tabs>
          <w:tab w:val="left" w:pos="-45"/>
        </w:tabs>
        <w:ind w:left="0" w:firstLine="851"/>
        <w:jc w:val="both"/>
        <w:rPr>
          <w:rFonts w:eastAsia="Times New Roman"/>
          <w:color w:val="000000"/>
          <w:sz w:val="28"/>
        </w:rPr>
      </w:pPr>
      <w:r w:rsidRPr="008312A6">
        <w:rPr>
          <w:rFonts w:eastAsia="Times New Roman"/>
          <w:color w:val="000000"/>
          <w:sz w:val="28"/>
        </w:rPr>
        <w:t>признания судом безвестно отсутствующим или объявления умершим;</w:t>
      </w:r>
    </w:p>
    <w:p w:rsidR="009917B8" w:rsidRPr="008312A6" w:rsidRDefault="009917B8" w:rsidP="0081350A">
      <w:pPr>
        <w:numPr>
          <w:ilvl w:val="0"/>
          <w:numId w:val="10"/>
        </w:numPr>
        <w:tabs>
          <w:tab w:val="left" w:pos="-45"/>
        </w:tabs>
        <w:ind w:left="0" w:firstLine="851"/>
        <w:jc w:val="both"/>
        <w:rPr>
          <w:rFonts w:eastAsia="Times New Roman"/>
          <w:color w:val="000000"/>
          <w:sz w:val="28"/>
        </w:rPr>
      </w:pPr>
      <w:r w:rsidRPr="008312A6">
        <w:rPr>
          <w:rFonts w:eastAsia="Times New Roman"/>
          <w:color w:val="000000"/>
          <w:sz w:val="28"/>
        </w:rPr>
        <w:t>вступления в отношении его в законную силу обвинительного приговора суда;</w:t>
      </w:r>
    </w:p>
    <w:p w:rsidR="009917B8" w:rsidRPr="008312A6" w:rsidRDefault="009917B8" w:rsidP="0081350A">
      <w:pPr>
        <w:numPr>
          <w:ilvl w:val="0"/>
          <w:numId w:val="10"/>
        </w:numPr>
        <w:tabs>
          <w:tab w:val="left" w:pos="-45"/>
        </w:tabs>
        <w:ind w:left="0" w:firstLine="851"/>
        <w:jc w:val="both"/>
        <w:rPr>
          <w:rFonts w:eastAsia="Times New Roman"/>
          <w:color w:val="000000"/>
          <w:sz w:val="28"/>
        </w:rPr>
      </w:pPr>
      <w:r w:rsidRPr="008312A6">
        <w:rPr>
          <w:rFonts w:eastAsia="Times New Roman"/>
          <w:color w:val="000000"/>
          <w:sz w:val="28"/>
        </w:rPr>
        <w:t>выезда за пределы Российской Федерации на постоянное место жительства;</w:t>
      </w:r>
    </w:p>
    <w:p w:rsidR="009917B8" w:rsidRPr="00AE2FED" w:rsidRDefault="00AE2FED" w:rsidP="0081350A">
      <w:pPr>
        <w:pStyle w:val="ConsNormal"/>
        <w:ind w:firstLine="851"/>
        <w:jc w:val="both"/>
        <w:rPr>
          <w:rFonts w:ascii="Times New Roman" w:hAnsi="Times New Roman"/>
          <w:sz w:val="28"/>
        </w:rPr>
      </w:pPr>
      <w:r w:rsidRPr="00AE2FED">
        <w:rPr>
          <w:rFonts w:ascii="Times New Roman" w:eastAsia="Calibri" w:hAnsi="Times New Roman"/>
          <w:sz w:val="28"/>
          <w:szCs w:val="28"/>
          <w:lang w:eastAsia="ru-RU"/>
        </w:rPr>
        <w:t xml:space="preserve">9) прекращения гражданства Российской Федерации либо гражданства </w:t>
      </w:r>
      <w:r w:rsidRPr="00AE2FED">
        <w:rPr>
          <w:rFonts w:ascii="Times New Roman" w:eastAsia="Calibri" w:hAnsi="Times New Roman"/>
          <w:sz w:val="28"/>
          <w:szCs w:val="28"/>
          <w:lang w:eastAsia="ru-RU"/>
        </w:rPr>
        <w:lastRenderedPageBreak/>
        <w:t>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917B8" w:rsidRPr="008312A6" w:rsidRDefault="009917B8" w:rsidP="0081350A">
      <w:pPr>
        <w:tabs>
          <w:tab w:val="left" w:pos="-45"/>
        </w:tabs>
        <w:ind w:firstLine="851"/>
        <w:jc w:val="both"/>
        <w:rPr>
          <w:rFonts w:eastAsia="Times New Roman"/>
          <w:color w:val="000000"/>
          <w:sz w:val="28"/>
        </w:rPr>
      </w:pPr>
      <w:r w:rsidRPr="008312A6">
        <w:rPr>
          <w:rFonts w:eastAsia="Times New Roman"/>
          <w:color w:val="000000"/>
          <w:sz w:val="28"/>
        </w:rPr>
        <w:t>10) отзыва избирателями;</w:t>
      </w:r>
    </w:p>
    <w:p w:rsidR="009917B8" w:rsidRPr="008312A6" w:rsidRDefault="009917B8" w:rsidP="0081350A">
      <w:pPr>
        <w:tabs>
          <w:tab w:val="left" w:pos="-45"/>
        </w:tabs>
        <w:ind w:firstLine="851"/>
        <w:jc w:val="both"/>
        <w:rPr>
          <w:rFonts w:eastAsia="Times New Roman"/>
          <w:color w:val="000000"/>
          <w:sz w:val="28"/>
        </w:rPr>
      </w:pPr>
      <w:r w:rsidRPr="008312A6">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sidRPr="008312A6">
        <w:rPr>
          <w:rFonts w:eastAsia="Times New Roman"/>
          <w:sz w:val="28"/>
        </w:rPr>
        <w:t>муниципального образования</w:t>
      </w:r>
      <w:r w:rsidRPr="008312A6">
        <w:rPr>
          <w:rFonts w:eastAsia="Times New Roman"/>
          <w:color w:val="000000"/>
          <w:sz w:val="28"/>
        </w:rPr>
        <w:t>;</w:t>
      </w:r>
    </w:p>
    <w:p w:rsidR="008D5128" w:rsidRPr="008312A6" w:rsidRDefault="009917B8" w:rsidP="008D5128">
      <w:pPr>
        <w:ind w:firstLine="851"/>
        <w:jc w:val="both"/>
        <w:rPr>
          <w:sz w:val="28"/>
          <w:szCs w:val="28"/>
        </w:rPr>
      </w:pPr>
      <w:r w:rsidRPr="008312A6">
        <w:rPr>
          <w:sz w:val="28"/>
        </w:rPr>
        <w:t xml:space="preserve">12) </w:t>
      </w:r>
      <w:r w:rsidR="008D5128" w:rsidRPr="008312A6">
        <w:rPr>
          <w:rFonts w:eastAsia="Times New Roman"/>
          <w:sz w:val="28"/>
        </w:rPr>
        <w:t>преобразования поселения</w:t>
      </w:r>
      <w:r w:rsidR="008D5128" w:rsidRPr="008312A6">
        <w:rPr>
          <w:sz w:val="28"/>
        </w:rPr>
        <w:t xml:space="preserve">, осуществляемого в соответствии с </w:t>
      </w:r>
      <w:r w:rsidR="008D5128" w:rsidRPr="008312A6">
        <w:rPr>
          <w:sz w:val="28"/>
          <w:szCs w:val="28"/>
        </w:rPr>
        <w:t>Федеральным законом</w:t>
      </w:r>
      <w:r w:rsidR="003F33B8">
        <w:rPr>
          <w:sz w:val="28"/>
          <w:szCs w:val="28"/>
        </w:rPr>
        <w:t xml:space="preserve"> </w:t>
      </w:r>
      <w:r w:rsidR="008D5128" w:rsidRPr="008312A6">
        <w:rPr>
          <w:sz w:val="28"/>
          <w:szCs w:val="28"/>
        </w:rPr>
        <w:t>от 06.10.2003 № 131-ФЗ «Об общих принципах организации местного самоуправления в Российской Федерации»</w:t>
      </w:r>
      <w:r w:rsidR="008D5128" w:rsidRPr="008312A6">
        <w:rPr>
          <w:sz w:val="28"/>
        </w:rPr>
        <w:t>, а также в случае упразднения поселения</w:t>
      </w:r>
      <w:r w:rsidR="008D5128" w:rsidRPr="008312A6">
        <w:rPr>
          <w:sz w:val="28"/>
          <w:szCs w:val="28"/>
        </w:rPr>
        <w:t>;</w:t>
      </w:r>
    </w:p>
    <w:p w:rsidR="009917B8" w:rsidRPr="008312A6" w:rsidRDefault="009917B8" w:rsidP="008D5128">
      <w:pPr>
        <w:ind w:firstLine="851"/>
        <w:jc w:val="both"/>
        <w:rPr>
          <w:sz w:val="28"/>
          <w:szCs w:val="28"/>
        </w:rPr>
      </w:pPr>
      <w:r w:rsidRPr="008312A6">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8312A6" w:rsidRDefault="009917B8" w:rsidP="00CE0CEC">
      <w:pPr>
        <w:tabs>
          <w:tab w:val="left" w:pos="-15"/>
        </w:tabs>
        <w:ind w:firstLine="851"/>
        <w:jc w:val="both"/>
        <w:rPr>
          <w:b/>
          <w:sz w:val="28"/>
        </w:rPr>
      </w:pPr>
      <w:r w:rsidRPr="008312A6">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sidRPr="008312A6">
        <w:rPr>
          <w:sz w:val="28"/>
        </w:rPr>
        <w:t>;</w:t>
      </w:r>
    </w:p>
    <w:p w:rsidR="00EE194F" w:rsidRPr="008312A6" w:rsidRDefault="00EE194F" w:rsidP="00EE194F">
      <w:pPr>
        <w:ind w:firstLine="851"/>
        <w:jc w:val="both"/>
        <w:rPr>
          <w:sz w:val="28"/>
          <w:szCs w:val="28"/>
        </w:rPr>
      </w:pPr>
      <w:r w:rsidRPr="008312A6">
        <w:rPr>
          <w:sz w:val="28"/>
          <w:szCs w:val="28"/>
        </w:rPr>
        <w:t>15) призыва на военную службу или направления на заменяющую ее альтернативную гражданскую службу;</w:t>
      </w:r>
    </w:p>
    <w:p w:rsidR="00EE194F" w:rsidRPr="008312A6" w:rsidRDefault="00EE194F" w:rsidP="00EE194F">
      <w:pPr>
        <w:tabs>
          <w:tab w:val="left" w:pos="-15"/>
        </w:tabs>
        <w:ind w:firstLine="851"/>
        <w:jc w:val="both"/>
        <w:rPr>
          <w:sz w:val="28"/>
          <w:szCs w:val="28"/>
        </w:rPr>
      </w:pPr>
      <w:r w:rsidRPr="008312A6">
        <w:rPr>
          <w:sz w:val="28"/>
          <w:szCs w:val="28"/>
        </w:rPr>
        <w:t xml:space="preserve">16) несоблюдения ограничений, запретов, неисполнения обязанностей, установленных Федеральным </w:t>
      </w:r>
      <w:hyperlink r:id="rId20" w:history="1">
        <w:r w:rsidRPr="008312A6">
          <w:rPr>
            <w:sz w:val="28"/>
            <w:szCs w:val="28"/>
          </w:rPr>
          <w:t>законом</w:t>
        </w:r>
      </w:hyperlink>
      <w:r w:rsidRPr="008312A6">
        <w:rPr>
          <w:sz w:val="28"/>
          <w:szCs w:val="28"/>
        </w:rPr>
        <w:t xml:space="preserve"> от 25.12.2008 № 273-ФЗ </w:t>
      </w:r>
      <w:r w:rsidR="00B12A5C">
        <w:rPr>
          <w:sz w:val="28"/>
          <w:szCs w:val="28"/>
        </w:rPr>
        <w:t xml:space="preserve">                                                        </w:t>
      </w:r>
      <w:r w:rsidRPr="008312A6">
        <w:rPr>
          <w:sz w:val="28"/>
          <w:szCs w:val="28"/>
        </w:rPr>
        <w:t xml:space="preserve">«О противодействии коррупции», Федеральным </w:t>
      </w:r>
      <w:hyperlink r:id="rId21" w:history="1">
        <w:r w:rsidRPr="008312A6">
          <w:rPr>
            <w:sz w:val="28"/>
            <w:szCs w:val="28"/>
          </w:rPr>
          <w:t>законом</w:t>
        </w:r>
      </w:hyperlink>
      <w:r w:rsidRPr="008312A6">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22" w:history="1">
        <w:r w:rsidRPr="008312A6">
          <w:rPr>
            <w:sz w:val="28"/>
            <w:szCs w:val="28"/>
          </w:rPr>
          <w:t>законом</w:t>
        </w:r>
      </w:hyperlink>
      <w:r w:rsidRPr="008312A6">
        <w:rPr>
          <w:sz w:val="28"/>
          <w:szCs w:val="28"/>
        </w:rPr>
        <w:t xml:space="preserve"> от 07.05.2013 </w:t>
      </w:r>
      <w:r w:rsidR="00B12A5C">
        <w:rPr>
          <w:sz w:val="28"/>
          <w:szCs w:val="28"/>
        </w:rPr>
        <w:t xml:space="preserve">                  </w:t>
      </w:r>
      <w:r w:rsidRPr="008312A6">
        <w:rPr>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B12A5C" w:rsidRPr="00935574">
        <w:rPr>
          <w:rFonts w:eastAsia="Calibri"/>
          <w:color w:val="000000"/>
          <w:sz w:val="28"/>
          <w:szCs w:val="28"/>
        </w:rPr>
        <w:t>, если иное не предусмотрено Федеральным законом от 6 октября 2003 года</w:t>
      </w:r>
      <w:r w:rsidR="00B12A5C">
        <w:rPr>
          <w:rFonts w:eastAsia="Calibri"/>
          <w:color w:val="000000"/>
          <w:sz w:val="28"/>
          <w:szCs w:val="28"/>
        </w:rPr>
        <w:t xml:space="preserve">                    </w:t>
      </w:r>
      <w:r w:rsidR="00B12A5C" w:rsidRPr="00935574">
        <w:rPr>
          <w:rFonts w:eastAsia="Calibri"/>
          <w:color w:val="000000"/>
          <w:sz w:val="28"/>
          <w:szCs w:val="28"/>
        </w:rPr>
        <w:t xml:space="preserve"> № 131-ФЗ «Об общих принципах организации местного самоупр</w:t>
      </w:r>
      <w:r w:rsidR="00B12A5C">
        <w:rPr>
          <w:rFonts w:eastAsia="Calibri"/>
          <w:color w:val="000000"/>
          <w:sz w:val="28"/>
          <w:szCs w:val="28"/>
        </w:rPr>
        <w:t>авления в Российской Федерации»</w:t>
      </w:r>
      <w:r w:rsidRPr="008312A6">
        <w:rPr>
          <w:sz w:val="28"/>
          <w:szCs w:val="28"/>
        </w:rPr>
        <w:t>;</w:t>
      </w:r>
    </w:p>
    <w:p w:rsidR="00EE194F" w:rsidRPr="008312A6" w:rsidRDefault="00EE194F" w:rsidP="00EE194F">
      <w:pPr>
        <w:widowControl/>
        <w:suppressAutoHyphens w:val="0"/>
        <w:autoSpaceDE w:val="0"/>
        <w:autoSpaceDN w:val="0"/>
        <w:adjustRightInd w:val="0"/>
        <w:ind w:firstLine="851"/>
        <w:jc w:val="both"/>
        <w:rPr>
          <w:color w:val="7030A0"/>
          <w:sz w:val="28"/>
          <w:szCs w:val="28"/>
        </w:rPr>
      </w:pPr>
      <w:r w:rsidRPr="008312A6">
        <w:rPr>
          <w:sz w:val="28"/>
          <w:szCs w:val="28"/>
        </w:rPr>
        <w:t>1</w:t>
      </w:r>
      <w:r w:rsidR="0002597E" w:rsidRPr="008312A6">
        <w:rPr>
          <w:sz w:val="28"/>
          <w:szCs w:val="28"/>
        </w:rPr>
        <w:t>7</w:t>
      </w:r>
      <w:r w:rsidRPr="008312A6">
        <w:rPr>
          <w:sz w:val="28"/>
          <w:szCs w:val="28"/>
        </w:rPr>
        <w:t>) несоблюдения ограничений</w:t>
      </w:r>
      <w:r w:rsidRPr="008312A6">
        <w:rPr>
          <w:rFonts w:eastAsia="Calibri"/>
          <w:kern w:val="0"/>
          <w:sz w:val="28"/>
          <w:szCs w:val="28"/>
          <w:lang w:eastAsia="ru-RU"/>
        </w:rPr>
        <w:t xml:space="preserve">, установленных </w:t>
      </w:r>
      <w:r w:rsidRPr="008312A6">
        <w:rPr>
          <w:sz w:val="28"/>
          <w:szCs w:val="28"/>
        </w:rPr>
        <w:t>Федеральным законом от 06.10.2003 № 131-ФЗ «Об общих принципах организации местного самоуправления в Российской Федерации».</w:t>
      </w:r>
    </w:p>
    <w:p w:rsidR="009917B8" w:rsidRPr="008312A6" w:rsidRDefault="009917B8" w:rsidP="0081350A">
      <w:pPr>
        <w:pStyle w:val="ConsNormal"/>
        <w:tabs>
          <w:tab w:val="left" w:pos="-45"/>
        </w:tabs>
        <w:ind w:firstLine="851"/>
        <w:jc w:val="both"/>
        <w:rPr>
          <w:rFonts w:ascii="Times New Roman" w:hAnsi="Times New Roman"/>
          <w:sz w:val="28"/>
        </w:rPr>
      </w:pPr>
      <w:r w:rsidRPr="008312A6">
        <w:rPr>
          <w:rFonts w:ascii="Times New Roman" w:hAnsi="Times New Roman"/>
          <w:sz w:val="28"/>
        </w:rPr>
        <w:t xml:space="preserve">2. Глава </w:t>
      </w:r>
      <w:r w:rsidRPr="008312A6">
        <w:rPr>
          <w:rFonts w:ascii="Times New Roman" w:hAnsi="Times New Roman"/>
          <w:color w:val="000000"/>
          <w:sz w:val="28"/>
        </w:rPr>
        <w:t xml:space="preserve">поселения </w:t>
      </w:r>
      <w:r w:rsidRPr="008312A6">
        <w:rPr>
          <w:rFonts w:ascii="Times New Roman" w:hAnsi="Times New Roman"/>
          <w:sz w:val="28"/>
        </w:rPr>
        <w:t xml:space="preserve">направляет </w:t>
      </w:r>
      <w:r w:rsidR="0002597E" w:rsidRPr="008312A6">
        <w:rPr>
          <w:rFonts w:ascii="Times New Roman" w:hAnsi="Times New Roman"/>
          <w:kern w:val="0"/>
          <w:sz w:val="28"/>
          <w:szCs w:val="28"/>
          <w:lang w:eastAsia="ru-RU"/>
        </w:rPr>
        <w:t>письменное</w:t>
      </w:r>
      <w:r w:rsidR="003F33B8">
        <w:rPr>
          <w:rFonts w:ascii="Times New Roman" w:hAnsi="Times New Roman"/>
          <w:kern w:val="0"/>
          <w:sz w:val="28"/>
          <w:szCs w:val="28"/>
          <w:lang w:eastAsia="ru-RU"/>
        </w:rPr>
        <w:t xml:space="preserve"> </w:t>
      </w:r>
      <w:r w:rsidRPr="008312A6">
        <w:rPr>
          <w:rFonts w:ascii="Times New Roman" w:hAnsi="Times New Roman"/>
          <w:sz w:val="28"/>
        </w:rPr>
        <w:t xml:space="preserve">заявление об </w:t>
      </w:r>
      <w:r w:rsidRPr="008312A6">
        <w:rPr>
          <w:rFonts w:ascii="Times New Roman" w:hAnsi="Times New Roman"/>
          <w:color w:val="000000"/>
          <w:sz w:val="28"/>
        </w:rPr>
        <w:t>отставке по собственному желанию</w:t>
      </w:r>
      <w:r w:rsidRPr="008312A6">
        <w:rPr>
          <w:rFonts w:ascii="Times New Roman" w:hAnsi="Times New Roman"/>
          <w:sz w:val="28"/>
        </w:rPr>
        <w:t xml:space="preserve"> в Совет. Прекращение полномочий главы поселения в результате </w:t>
      </w:r>
      <w:r w:rsidRPr="008312A6">
        <w:rPr>
          <w:rFonts w:ascii="Times New Roman" w:hAnsi="Times New Roman"/>
          <w:color w:val="000000"/>
          <w:sz w:val="28"/>
        </w:rPr>
        <w:t>отставки по собственному желанию</w:t>
      </w:r>
      <w:r w:rsidRPr="008312A6">
        <w:rPr>
          <w:rFonts w:ascii="Times New Roman" w:hAnsi="Times New Roman"/>
          <w:sz w:val="28"/>
        </w:rPr>
        <w:t xml:space="preserve"> оформляется решением Совета, принимаемым в срок не позднее </w:t>
      </w:r>
      <w:r w:rsidR="00F61263" w:rsidRPr="008312A6">
        <w:rPr>
          <w:rFonts w:ascii="Times New Roman" w:hAnsi="Times New Roman"/>
          <w:sz w:val="28"/>
        </w:rPr>
        <w:t>30 календарных дней</w:t>
      </w:r>
      <w:r w:rsidR="003F33B8">
        <w:rPr>
          <w:rFonts w:ascii="Times New Roman" w:hAnsi="Times New Roman"/>
          <w:sz w:val="28"/>
        </w:rPr>
        <w:t xml:space="preserve"> </w:t>
      </w:r>
      <w:r w:rsidRPr="008312A6">
        <w:rPr>
          <w:rFonts w:ascii="Times New Roman" w:hAnsi="Times New Roman"/>
          <w:sz w:val="28"/>
        </w:rPr>
        <w:t>со дня подачи заявления.</w:t>
      </w:r>
    </w:p>
    <w:p w:rsidR="009917B8" w:rsidRPr="008312A6" w:rsidRDefault="009917B8" w:rsidP="0081350A">
      <w:pPr>
        <w:pStyle w:val="ConsNormal"/>
        <w:tabs>
          <w:tab w:val="left" w:pos="-45"/>
          <w:tab w:val="left" w:pos="142"/>
        </w:tabs>
        <w:ind w:firstLine="851"/>
        <w:jc w:val="both"/>
        <w:rPr>
          <w:rFonts w:ascii="Times New Roman" w:hAnsi="Times New Roman"/>
          <w:sz w:val="28"/>
        </w:rPr>
      </w:pPr>
      <w:r w:rsidRPr="008312A6">
        <w:rPr>
          <w:rFonts w:ascii="Times New Roman" w:hAnsi="Times New Roman"/>
          <w:sz w:val="28"/>
        </w:rPr>
        <w:lastRenderedPageBreak/>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312A6" w:rsidRDefault="00CA45AC" w:rsidP="00CA45AC">
      <w:pPr>
        <w:tabs>
          <w:tab w:val="left" w:pos="142"/>
        </w:tabs>
        <w:ind w:firstLine="851"/>
        <w:jc w:val="both"/>
        <w:rPr>
          <w:sz w:val="28"/>
          <w:szCs w:val="28"/>
        </w:rPr>
      </w:pPr>
      <w:r w:rsidRPr="008312A6">
        <w:rPr>
          <w:sz w:val="28"/>
          <w:szCs w:val="28"/>
        </w:rPr>
        <w:t>В случаях, предусмотренных пунктами 1,5</w:t>
      </w:r>
      <w:r w:rsidR="00FF6879" w:rsidRPr="008312A6">
        <w:rPr>
          <w:sz w:val="28"/>
          <w:szCs w:val="28"/>
        </w:rPr>
        <w:t>-</w:t>
      </w:r>
      <w:r w:rsidRPr="008312A6">
        <w:rPr>
          <w:sz w:val="28"/>
          <w:szCs w:val="28"/>
        </w:rPr>
        <w:t>9,11</w:t>
      </w:r>
      <w:r w:rsidR="00EE194F" w:rsidRPr="008312A6">
        <w:rPr>
          <w:sz w:val="28"/>
          <w:szCs w:val="28"/>
        </w:rPr>
        <w:t>, 15-17</w:t>
      </w:r>
      <w:r w:rsidRPr="008312A6">
        <w:rPr>
          <w:sz w:val="28"/>
          <w:szCs w:val="28"/>
        </w:rPr>
        <w:t xml:space="preserve"> части 1 настоящей статьи, полномочия </w:t>
      </w:r>
      <w:r w:rsidR="008C1241" w:rsidRPr="008312A6">
        <w:rPr>
          <w:sz w:val="28"/>
          <w:szCs w:val="28"/>
        </w:rPr>
        <w:t>главы поселения</w:t>
      </w:r>
      <w:r w:rsidRPr="008312A6">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312A6" w:rsidRDefault="00CA45AC" w:rsidP="00CA45AC">
      <w:pPr>
        <w:ind w:firstLine="851"/>
        <w:jc w:val="both"/>
        <w:rPr>
          <w:sz w:val="28"/>
          <w:szCs w:val="28"/>
        </w:rPr>
      </w:pPr>
      <w:r w:rsidRPr="008312A6">
        <w:rPr>
          <w:sz w:val="28"/>
          <w:szCs w:val="28"/>
        </w:rPr>
        <w:t>В случаях, предусмотренных пунктами 3,4,12</w:t>
      </w:r>
      <w:r w:rsidR="00FF6879" w:rsidRPr="008312A6">
        <w:rPr>
          <w:sz w:val="28"/>
          <w:szCs w:val="28"/>
        </w:rPr>
        <w:t>-</w:t>
      </w:r>
      <w:r w:rsidRPr="008312A6">
        <w:rPr>
          <w:sz w:val="28"/>
          <w:szCs w:val="28"/>
        </w:rPr>
        <w:t xml:space="preserve">14 части 1 настоящей статьи, полномочия </w:t>
      </w:r>
      <w:r w:rsidR="008C1241" w:rsidRPr="008312A6">
        <w:rPr>
          <w:sz w:val="28"/>
          <w:szCs w:val="28"/>
        </w:rPr>
        <w:t>главы поселения</w:t>
      </w:r>
      <w:r w:rsidRPr="008312A6">
        <w:rPr>
          <w:sz w:val="28"/>
          <w:szCs w:val="28"/>
        </w:rPr>
        <w:t xml:space="preserve"> прекращаются  со дня вступления в силу соответствующего правового акта, или срока, указанного в нем.</w:t>
      </w:r>
    </w:p>
    <w:p w:rsidR="00CA45AC" w:rsidRDefault="00CA45AC" w:rsidP="0081350A">
      <w:pPr>
        <w:pStyle w:val="ConsNormal"/>
        <w:ind w:firstLine="851"/>
        <w:jc w:val="both"/>
        <w:rPr>
          <w:rFonts w:ascii="Times New Roman" w:hAnsi="Times New Roman"/>
          <w:sz w:val="28"/>
          <w:szCs w:val="28"/>
        </w:rPr>
      </w:pPr>
      <w:r w:rsidRPr="008312A6">
        <w:rPr>
          <w:rFonts w:ascii="Times New Roman" w:hAnsi="Times New Roman"/>
          <w:sz w:val="28"/>
          <w:szCs w:val="28"/>
        </w:rPr>
        <w:t xml:space="preserve">В случае, предусмотренном пунктом 10 части 1 настоящей статьи, полномочия </w:t>
      </w:r>
      <w:r w:rsidR="008C1241" w:rsidRPr="008312A6">
        <w:rPr>
          <w:rFonts w:ascii="Times New Roman" w:hAnsi="Times New Roman"/>
          <w:sz w:val="28"/>
          <w:szCs w:val="28"/>
        </w:rPr>
        <w:t>главы поселения</w:t>
      </w:r>
      <w:r w:rsidRPr="008312A6">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4324BC" w:rsidRPr="004324BC" w:rsidRDefault="004324BC" w:rsidP="0081350A">
      <w:pPr>
        <w:pStyle w:val="ConsNormal"/>
        <w:ind w:firstLine="851"/>
        <w:jc w:val="both"/>
        <w:rPr>
          <w:rFonts w:ascii="Times New Roman" w:hAnsi="Times New Roman"/>
          <w:sz w:val="28"/>
        </w:rPr>
      </w:pPr>
      <w:r w:rsidRPr="004324BC">
        <w:rPr>
          <w:rFonts w:ascii="Times New Roman" w:hAnsi="Times New Roman"/>
          <w:bCs/>
          <w:sz w:val="28"/>
          <w:szCs w:val="28"/>
        </w:rPr>
        <w:t>3. В случае, если глава поселения, полномочия которого прекращены досрочно на</w:t>
      </w:r>
      <w:r w:rsidR="008F0046">
        <w:rPr>
          <w:rFonts w:ascii="Times New Roman" w:hAnsi="Times New Roman"/>
          <w:bCs/>
          <w:sz w:val="28"/>
          <w:szCs w:val="28"/>
        </w:rPr>
        <w:t xml:space="preserve"> основании правового акта Г</w:t>
      </w:r>
      <w:r w:rsidRPr="004324BC">
        <w:rPr>
          <w:rFonts w:ascii="Times New Roman" w:hAnsi="Times New Roman"/>
          <w:bCs/>
          <w:sz w:val="28"/>
          <w:szCs w:val="28"/>
        </w:rPr>
        <w:t>убернатора Краснодарского края об отрешении от должности главы поселения либо на основании решения Совета об удалении главы поселения в отставку, обжалует данные правовой акт или решение в судебном порядке, досрочные выборы главы поселения, избираемого на муниципальных выборах, не могут быть назначены до вступления решения суда в законную силу</w:t>
      </w:r>
      <w:r>
        <w:rPr>
          <w:rFonts w:ascii="Times New Roman" w:hAnsi="Times New Roman"/>
          <w:bCs/>
          <w:sz w:val="28"/>
          <w:szCs w:val="28"/>
        </w:rPr>
        <w:t>.</w:t>
      </w:r>
    </w:p>
    <w:p w:rsidR="009917B8" w:rsidRPr="004324BC" w:rsidRDefault="009917B8" w:rsidP="0081350A">
      <w:pPr>
        <w:pStyle w:val="ae"/>
        <w:tabs>
          <w:tab w:val="left" w:pos="142"/>
        </w:tabs>
        <w:ind w:firstLine="851"/>
        <w:jc w:val="left"/>
        <w:rPr>
          <w:rFonts w:eastAsia="Times New Roman"/>
          <w:sz w:val="28"/>
        </w:rPr>
      </w:pPr>
    </w:p>
    <w:p w:rsidR="0015298F" w:rsidRPr="008312A6" w:rsidRDefault="009917B8" w:rsidP="0081350A">
      <w:pPr>
        <w:ind w:firstLine="700"/>
        <w:jc w:val="both"/>
        <w:rPr>
          <w:b/>
          <w:sz w:val="28"/>
        </w:rPr>
      </w:pPr>
      <w:r w:rsidRPr="008312A6">
        <w:rPr>
          <w:b/>
          <w:sz w:val="28"/>
        </w:rPr>
        <w:t xml:space="preserve">Статья 33. Гарантии осуществления полномочий главы поселения, депутата Совета </w:t>
      </w:r>
    </w:p>
    <w:p w:rsidR="0015298F" w:rsidRPr="008312A6" w:rsidRDefault="009917B8" w:rsidP="0081350A">
      <w:pPr>
        <w:ind w:firstLine="700"/>
        <w:jc w:val="both"/>
        <w:rPr>
          <w:sz w:val="28"/>
        </w:rPr>
      </w:pPr>
      <w:r w:rsidRPr="008312A6">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15298F" w:rsidRPr="008312A6" w:rsidRDefault="009917B8" w:rsidP="0081350A">
      <w:pPr>
        <w:ind w:firstLine="700"/>
        <w:jc w:val="both"/>
        <w:rPr>
          <w:sz w:val="28"/>
        </w:rPr>
      </w:pPr>
      <w:r w:rsidRPr="008312A6">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15298F" w:rsidRPr="008312A6" w:rsidRDefault="009917B8" w:rsidP="00541D9E">
      <w:pPr>
        <w:pStyle w:val="8"/>
        <w:keepNext w:val="0"/>
        <w:ind w:firstLine="851"/>
        <w:jc w:val="both"/>
      </w:pPr>
      <w:r w:rsidRPr="008312A6">
        <w:t>2. Главе поселения гарантируются:</w:t>
      </w:r>
    </w:p>
    <w:p w:rsidR="009917B8" w:rsidRPr="008312A6" w:rsidRDefault="009917B8" w:rsidP="0081350A">
      <w:pPr>
        <w:pStyle w:val="8"/>
        <w:keepNext w:val="0"/>
        <w:ind w:firstLine="851"/>
        <w:jc w:val="both"/>
      </w:pPr>
      <w:r w:rsidRPr="008312A6">
        <w:t>- условия работы, обеспечивающие исполнение им своих полномочий;</w:t>
      </w:r>
    </w:p>
    <w:p w:rsidR="009917B8" w:rsidRPr="008312A6" w:rsidRDefault="009917B8" w:rsidP="0081350A">
      <w:pPr>
        <w:pStyle w:val="8"/>
        <w:keepNext w:val="0"/>
        <w:ind w:firstLine="851"/>
        <w:jc w:val="both"/>
      </w:pPr>
      <w:r w:rsidRPr="008312A6">
        <w:t>- право на своевременное и в полном объеме получение денежного содержания;</w:t>
      </w:r>
    </w:p>
    <w:p w:rsidR="009917B8" w:rsidRPr="008312A6" w:rsidRDefault="009917B8" w:rsidP="0081350A">
      <w:pPr>
        <w:pStyle w:val="8"/>
        <w:keepNext w:val="0"/>
        <w:ind w:firstLine="851"/>
        <w:jc w:val="both"/>
      </w:pPr>
      <w:r w:rsidRPr="008312A6">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8312A6" w:rsidRDefault="009917B8" w:rsidP="0081350A">
      <w:pPr>
        <w:pStyle w:val="8"/>
        <w:keepNext w:val="0"/>
        <w:ind w:firstLine="851"/>
        <w:jc w:val="both"/>
      </w:pPr>
      <w:r w:rsidRPr="008312A6">
        <w:t>- медицинское обслуживание его и членов семьи, в том числе после выхода на пенсию с муниципальной должности;</w:t>
      </w:r>
    </w:p>
    <w:p w:rsidR="009917B8" w:rsidRPr="008312A6" w:rsidRDefault="009917B8" w:rsidP="0081350A">
      <w:pPr>
        <w:pStyle w:val="8"/>
        <w:keepNext w:val="0"/>
        <w:ind w:firstLine="851"/>
        <w:jc w:val="both"/>
      </w:pPr>
      <w:r w:rsidRPr="008312A6">
        <w:t xml:space="preserve">- пенсионное обеспечение за выслугу лет и в связи с инвалидностью в объеме прав муниципального служащего, установленных федеральными </w:t>
      </w:r>
      <w:r w:rsidRPr="008312A6">
        <w:lastRenderedPageBreak/>
        <w:t>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8312A6" w:rsidRDefault="009917B8" w:rsidP="0081350A">
      <w:pPr>
        <w:pStyle w:val="8"/>
        <w:keepNext w:val="0"/>
        <w:ind w:firstLine="851"/>
        <w:jc w:val="both"/>
      </w:pPr>
      <w:r w:rsidRPr="008312A6">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8312A6" w:rsidRDefault="009917B8" w:rsidP="0081350A">
      <w:pPr>
        <w:pStyle w:val="8"/>
        <w:keepNext w:val="0"/>
        <w:ind w:firstLine="851"/>
        <w:jc w:val="both"/>
      </w:pPr>
      <w:r w:rsidRPr="008312A6">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8312A6" w:rsidRDefault="009917B8" w:rsidP="0081350A">
      <w:pPr>
        <w:pStyle w:val="8"/>
        <w:keepNext w:val="0"/>
        <w:ind w:firstLine="851"/>
        <w:jc w:val="both"/>
      </w:pPr>
      <w:r w:rsidRPr="008312A6">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CE7F07" w:rsidRPr="003219A6" w:rsidRDefault="00CE7F07" w:rsidP="00CE7F07">
      <w:pPr>
        <w:pStyle w:val="a5"/>
        <w:spacing w:after="0"/>
        <w:ind w:firstLine="709"/>
        <w:jc w:val="both"/>
        <w:rPr>
          <w:rFonts w:eastAsia="Calibri"/>
          <w:sz w:val="28"/>
          <w:szCs w:val="28"/>
          <w:lang w:eastAsia="ru-RU"/>
        </w:rPr>
      </w:pPr>
      <w:r w:rsidRPr="003219A6">
        <w:rPr>
          <w:rFonts w:eastAsia="Calibri"/>
          <w:sz w:val="28"/>
          <w:szCs w:val="28"/>
          <w:lang w:eastAsia="ru-RU"/>
        </w:rPr>
        <w:t>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w:t>
      </w:r>
      <w:r>
        <w:rPr>
          <w:rFonts w:eastAsia="Calibri"/>
          <w:sz w:val="28"/>
          <w:szCs w:val="28"/>
          <w:lang w:eastAsia="ru-RU"/>
        </w:rPr>
        <w:t>,</w:t>
      </w:r>
      <w:r w:rsidRPr="009079BA">
        <w:rPr>
          <w:rFonts w:eastAsia="Calibri"/>
          <w:sz w:val="28"/>
          <w:szCs w:val="28"/>
          <w:lang w:eastAsia="ru-RU"/>
        </w:rPr>
        <w:t xml:space="preserve"> </w:t>
      </w:r>
      <w:r w:rsidRPr="003219A6">
        <w:rPr>
          <w:rFonts w:eastAsia="Calibri"/>
          <w:sz w:val="28"/>
          <w:szCs w:val="28"/>
          <w:lang w:eastAsia="ru-RU"/>
        </w:rPr>
        <w:t>ежегод</w:t>
      </w:r>
      <w:r>
        <w:rPr>
          <w:rFonts w:eastAsia="Calibri"/>
          <w:sz w:val="28"/>
          <w:szCs w:val="28"/>
          <w:lang w:eastAsia="ru-RU"/>
        </w:rPr>
        <w:t>ного</w:t>
      </w:r>
      <w:r w:rsidRPr="003219A6">
        <w:rPr>
          <w:rFonts w:eastAsia="Calibri"/>
          <w:sz w:val="28"/>
          <w:szCs w:val="28"/>
          <w:lang w:eastAsia="ru-RU"/>
        </w:rPr>
        <w:t xml:space="preserve"> дополнительн</w:t>
      </w:r>
      <w:r>
        <w:rPr>
          <w:rFonts w:eastAsia="Calibri"/>
          <w:sz w:val="28"/>
          <w:szCs w:val="28"/>
          <w:lang w:eastAsia="ru-RU"/>
        </w:rPr>
        <w:t>ого</w:t>
      </w:r>
      <w:r w:rsidRPr="003219A6">
        <w:rPr>
          <w:rFonts w:eastAsia="Calibri"/>
          <w:sz w:val="28"/>
          <w:szCs w:val="28"/>
          <w:lang w:eastAsia="ru-RU"/>
        </w:rPr>
        <w:t xml:space="preserve"> оплачиваем</w:t>
      </w:r>
      <w:r>
        <w:rPr>
          <w:rFonts w:eastAsia="Calibri"/>
          <w:sz w:val="28"/>
          <w:szCs w:val="28"/>
          <w:lang w:eastAsia="ru-RU"/>
        </w:rPr>
        <w:t>ого</w:t>
      </w:r>
      <w:r w:rsidRPr="003219A6">
        <w:rPr>
          <w:rFonts w:eastAsia="Calibri"/>
          <w:sz w:val="28"/>
          <w:szCs w:val="28"/>
          <w:lang w:eastAsia="ru-RU"/>
        </w:rPr>
        <w:t xml:space="preserve"> отпуск</w:t>
      </w:r>
      <w:r>
        <w:rPr>
          <w:rFonts w:eastAsia="Calibri"/>
          <w:sz w:val="28"/>
          <w:szCs w:val="28"/>
          <w:lang w:eastAsia="ru-RU"/>
        </w:rPr>
        <w:t>а</w:t>
      </w:r>
      <w:r w:rsidRPr="003219A6">
        <w:rPr>
          <w:rFonts w:eastAsia="Calibri"/>
          <w:sz w:val="28"/>
          <w:szCs w:val="28"/>
          <w:lang w:eastAsia="ru-RU"/>
        </w:rPr>
        <w:t xml:space="preserve"> за особые условия работы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30 календарных дней.</w:t>
      </w:r>
    </w:p>
    <w:p w:rsidR="00CE7F07" w:rsidRPr="003219A6" w:rsidRDefault="00CE7F07" w:rsidP="00CE7F07">
      <w:pPr>
        <w:pStyle w:val="a5"/>
        <w:spacing w:after="0"/>
        <w:ind w:firstLine="709"/>
        <w:jc w:val="both"/>
        <w:rPr>
          <w:rFonts w:eastAsia="Calibri"/>
          <w:sz w:val="28"/>
          <w:szCs w:val="28"/>
          <w:lang w:eastAsia="ru-RU"/>
        </w:rPr>
      </w:pPr>
      <w:r w:rsidRPr="003219A6">
        <w:rPr>
          <w:rFonts w:eastAsia="Calibri"/>
          <w:sz w:val="28"/>
          <w:szCs w:val="28"/>
          <w:lang w:eastAsia="ru-RU"/>
        </w:rPr>
        <w:t xml:space="preserve">Ежегодный дополнительный оплачиваемый отпуск за ненормированный рабочий день предоставляется главе поселения продолжительностью </w:t>
      </w:r>
      <w:r>
        <w:rPr>
          <w:rFonts w:eastAsia="Calibri"/>
          <w:sz w:val="28"/>
          <w:szCs w:val="28"/>
          <w:lang w:eastAsia="ru-RU"/>
        </w:rPr>
        <w:t xml:space="preserve">                                 </w:t>
      </w:r>
      <w:r w:rsidRPr="003219A6">
        <w:rPr>
          <w:rFonts w:eastAsia="Calibri"/>
          <w:sz w:val="28"/>
          <w:szCs w:val="28"/>
          <w:lang w:eastAsia="ru-RU"/>
        </w:rPr>
        <w:t>10 календарных дней.</w:t>
      </w:r>
    </w:p>
    <w:p w:rsidR="00CE7F07" w:rsidRPr="003219A6" w:rsidRDefault="00CE7F07" w:rsidP="00CE7F07">
      <w:pPr>
        <w:pStyle w:val="a5"/>
        <w:spacing w:after="0"/>
        <w:ind w:firstLine="709"/>
        <w:jc w:val="both"/>
        <w:rPr>
          <w:rFonts w:eastAsia="Calibri"/>
          <w:sz w:val="28"/>
          <w:szCs w:val="28"/>
          <w:lang w:eastAsia="ru-RU"/>
        </w:rPr>
      </w:pPr>
      <w:r w:rsidRPr="003219A6">
        <w:rPr>
          <w:rFonts w:eastAsia="Calibri"/>
          <w:sz w:val="28"/>
          <w:szCs w:val="28"/>
          <w:lang w:eastAsia="ru-RU"/>
        </w:rPr>
        <w:t xml:space="preserve">Ежегодный дополнительный оплачиваемый отпуск за особые условия работы предоставляются главе поселения продолжительностью </w:t>
      </w:r>
      <w:r>
        <w:rPr>
          <w:rFonts w:eastAsia="Calibri"/>
          <w:sz w:val="28"/>
          <w:szCs w:val="28"/>
          <w:lang w:eastAsia="ru-RU"/>
        </w:rPr>
        <w:t xml:space="preserve">                               </w:t>
      </w:r>
      <w:r w:rsidRPr="003219A6">
        <w:rPr>
          <w:rFonts w:eastAsia="Calibri"/>
          <w:sz w:val="28"/>
          <w:szCs w:val="28"/>
          <w:lang w:eastAsia="ru-RU"/>
        </w:rPr>
        <w:t>3 календарных дня.</w:t>
      </w:r>
    </w:p>
    <w:p w:rsidR="0015298F" w:rsidRPr="008312A6" w:rsidRDefault="00B06E19" w:rsidP="00343E4B">
      <w:pPr>
        <w:pStyle w:val="8"/>
        <w:keepNext w:val="0"/>
        <w:ind w:firstLine="851"/>
        <w:jc w:val="both"/>
      </w:pPr>
      <w:r w:rsidRPr="008312A6">
        <w:t>4</w:t>
      </w:r>
      <w:r w:rsidR="009917B8" w:rsidRPr="008312A6">
        <w:t>. Депутату Совета обеспечиваются условия для беспрепятственного осуществления своих полномочий.</w:t>
      </w:r>
    </w:p>
    <w:p w:rsidR="009917B8" w:rsidRPr="008312A6" w:rsidRDefault="009917B8" w:rsidP="0081350A">
      <w:pPr>
        <w:pStyle w:val="8"/>
        <w:keepNext w:val="0"/>
        <w:ind w:firstLine="851"/>
        <w:jc w:val="both"/>
      </w:pPr>
      <w:r w:rsidRPr="008312A6">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8312A6" w:rsidRDefault="009917B8" w:rsidP="0081350A">
      <w:pPr>
        <w:pStyle w:val="8"/>
        <w:keepNext w:val="0"/>
        <w:ind w:firstLine="851"/>
        <w:jc w:val="both"/>
      </w:pPr>
      <w:r w:rsidRPr="008312A6">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rsidRPr="008312A6">
        <w:t>«</w:t>
      </w:r>
      <w:r w:rsidRPr="008312A6">
        <w:t>О местном самоуправлении в Краснодарском крае</w:t>
      </w:r>
      <w:r w:rsidR="00E008F4" w:rsidRPr="008312A6">
        <w:t>»</w:t>
      </w:r>
      <w:r w:rsidRPr="008312A6">
        <w:t>.</w:t>
      </w:r>
    </w:p>
    <w:p w:rsidR="00F2637F" w:rsidRPr="00F2637F" w:rsidRDefault="00F2637F" w:rsidP="00F2637F">
      <w:pPr>
        <w:pStyle w:val="ConsPlusNormal"/>
        <w:suppressAutoHyphens w:val="0"/>
        <w:ind w:firstLine="851"/>
        <w:jc w:val="both"/>
        <w:rPr>
          <w:rFonts w:ascii="Times New Roman" w:hAnsi="Times New Roman" w:cs="Times New Roman"/>
          <w:sz w:val="28"/>
          <w:szCs w:val="28"/>
        </w:rPr>
      </w:pPr>
      <w:r w:rsidRPr="00F2637F">
        <w:rPr>
          <w:rFonts w:ascii="Times New Roman" w:hAnsi="Times New Roman" w:cs="Times New Roman"/>
          <w:sz w:val="28"/>
          <w:szCs w:val="28"/>
        </w:rPr>
        <w:t xml:space="preserve">5.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p>
    <w:p w:rsidR="00F2637F" w:rsidRPr="00F2637F" w:rsidRDefault="00F2637F" w:rsidP="00F2637F">
      <w:pPr>
        <w:pStyle w:val="ConsPlusNormal"/>
        <w:suppressAutoHyphens w:val="0"/>
        <w:ind w:firstLine="851"/>
        <w:jc w:val="both"/>
        <w:rPr>
          <w:rFonts w:ascii="Times New Roman" w:hAnsi="Times New Roman" w:cs="Times New Roman"/>
          <w:sz w:val="28"/>
          <w:szCs w:val="28"/>
        </w:rPr>
      </w:pPr>
      <w:r w:rsidRPr="00F2637F">
        <w:rPr>
          <w:rFonts w:ascii="Times New Roman" w:hAnsi="Times New Roman" w:cs="Times New Roman"/>
          <w:sz w:val="28"/>
          <w:szCs w:val="28"/>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w:t>
      </w:r>
      <w:r w:rsidRPr="00F2637F">
        <w:rPr>
          <w:rFonts w:ascii="Times New Roman" w:hAnsi="Times New Roman" w:cs="Times New Roman"/>
          <w:sz w:val="28"/>
          <w:szCs w:val="28"/>
        </w:rPr>
        <w:lastRenderedPageBreak/>
        <w:t xml:space="preserve">деятельности. </w:t>
      </w:r>
    </w:p>
    <w:p w:rsidR="00F2637F" w:rsidRPr="00D0321A" w:rsidRDefault="00F2637F" w:rsidP="00F2637F">
      <w:pPr>
        <w:ind w:firstLine="851"/>
        <w:jc w:val="both"/>
        <w:rPr>
          <w:strike/>
          <w:color w:val="FF0000"/>
          <w:sz w:val="28"/>
          <w:szCs w:val="28"/>
        </w:rPr>
      </w:pPr>
      <w:r w:rsidRPr="00F2637F">
        <w:rPr>
          <w:bCs/>
          <w:color w:val="000000"/>
          <w:sz w:val="28"/>
          <w:szCs w:val="28"/>
        </w:rPr>
        <w:t>Депутату Совета для осуществления своих полномочий на непостоянной основе гарантируется сохранение мес</w:t>
      </w:r>
      <w:r w:rsidR="00AE2FED">
        <w:rPr>
          <w:bCs/>
          <w:color w:val="000000"/>
          <w:sz w:val="28"/>
          <w:szCs w:val="28"/>
        </w:rPr>
        <w:t>та работы (должности) на период</w:t>
      </w:r>
      <w:r w:rsidR="00AE2FED">
        <w:rPr>
          <w:rFonts w:eastAsia="Calibri"/>
          <w:sz w:val="28"/>
          <w:szCs w:val="28"/>
        </w:rPr>
        <w:t>, продолжительность которого составляет в совокупности</w:t>
      </w:r>
      <w:r w:rsidRPr="00F2637F">
        <w:rPr>
          <w:bCs/>
          <w:color w:val="000000"/>
          <w:sz w:val="28"/>
          <w:szCs w:val="28"/>
        </w:rPr>
        <w:t xml:space="preserve"> 4 рабочих дня в месяц. </w:t>
      </w:r>
    </w:p>
    <w:p w:rsidR="009917B8" w:rsidRPr="008312A6" w:rsidRDefault="00B06E19" w:rsidP="0081350A">
      <w:pPr>
        <w:pStyle w:val="8"/>
        <w:keepNext w:val="0"/>
        <w:ind w:firstLine="851"/>
        <w:jc w:val="both"/>
      </w:pPr>
      <w:r w:rsidRPr="008312A6">
        <w:t>6</w:t>
      </w:r>
      <w:r w:rsidR="009917B8" w:rsidRPr="008312A6">
        <w:t>. Расходы, связанные с предоставлением гарантий, предусмотренных настоящей статьей, производятся за счет средств местного бюджета.</w:t>
      </w:r>
    </w:p>
    <w:p w:rsidR="00D73B8F" w:rsidRPr="008312A6" w:rsidRDefault="00D73B8F" w:rsidP="00D73B8F">
      <w:pPr>
        <w:suppressAutoHyphens w:val="0"/>
        <w:autoSpaceDE w:val="0"/>
        <w:autoSpaceDN w:val="0"/>
        <w:adjustRightInd w:val="0"/>
        <w:ind w:firstLine="851"/>
        <w:jc w:val="both"/>
        <w:rPr>
          <w:rFonts w:eastAsia="Calibri"/>
          <w:kern w:val="0"/>
          <w:sz w:val="28"/>
          <w:szCs w:val="28"/>
          <w:lang w:eastAsia="ru-RU"/>
        </w:rPr>
      </w:pPr>
      <w:r w:rsidRPr="008312A6">
        <w:rPr>
          <w:rFonts w:eastAsia="Calibri"/>
          <w:kern w:val="0"/>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w:t>
      </w:r>
      <w:r w:rsidR="003F33B8">
        <w:rPr>
          <w:rFonts w:eastAsia="Calibri"/>
          <w:kern w:val="0"/>
          <w:sz w:val="28"/>
          <w:szCs w:val="28"/>
          <w:lang w:eastAsia="ru-RU"/>
        </w:rPr>
        <w:t xml:space="preserve"> </w:t>
      </w:r>
      <w:r w:rsidRPr="008312A6">
        <w:rPr>
          <w:rFonts w:eastAsia="Calibri"/>
          <w:kern w:val="0"/>
          <w:sz w:val="28"/>
          <w:szCs w:val="28"/>
          <w:lang w:eastAsia="ru-RU"/>
        </w:rPr>
        <w:t xml:space="preserve">случае прекращения полномочий указанных лиц по основаниям, предусмотренным </w:t>
      </w:r>
      <w:hyperlink r:id="rId23" w:history="1">
        <w:r w:rsidRPr="008312A6">
          <w:rPr>
            <w:rStyle w:val="af9"/>
            <w:rFonts w:eastAsia="Calibri"/>
            <w:color w:val="auto"/>
            <w:kern w:val="0"/>
            <w:sz w:val="28"/>
            <w:szCs w:val="28"/>
            <w:u w:val="none"/>
            <w:lang w:eastAsia="ru-RU"/>
          </w:rPr>
          <w:t>абзацем седьмым части 16 статьи 35</w:t>
        </w:r>
      </w:hyperlink>
      <w:r w:rsidRPr="008312A6">
        <w:rPr>
          <w:rFonts w:eastAsia="Calibri"/>
          <w:kern w:val="0"/>
          <w:sz w:val="28"/>
          <w:szCs w:val="28"/>
          <w:lang w:eastAsia="ru-RU"/>
        </w:rPr>
        <w:t xml:space="preserve">, </w:t>
      </w:r>
      <w:hyperlink r:id="rId24" w:history="1">
        <w:r w:rsidRPr="008312A6">
          <w:rPr>
            <w:rStyle w:val="af9"/>
            <w:rFonts w:eastAsia="Calibri"/>
            <w:color w:val="auto"/>
            <w:kern w:val="0"/>
            <w:sz w:val="28"/>
            <w:szCs w:val="28"/>
            <w:u w:val="none"/>
            <w:lang w:eastAsia="ru-RU"/>
          </w:rPr>
          <w:t>пунктами 2.1</w:t>
        </w:r>
      </w:hyperlink>
      <w:r w:rsidRPr="008312A6">
        <w:rPr>
          <w:rFonts w:eastAsia="Calibri"/>
          <w:kern w:val="0"/>
          <w:sz w:val="28"/>
          <w:szCs w:val="28"/>
          <w:lang w:eastAsia="ru-RU"/>
        </w:rPr>
        <w:t xml:space="preserve">, </w:t>
      </w:r>
      <w:hyperlink r:id="rId25" w:history="1">
        <w:r w:rsidRPr="008312A6">
          <w:rPr>
            <w:rStyle w:val="af9"/>
            <w:rFonts w:eastAsia="Calibri"/>
            <w:color w:val="auto"/>
            <w:kern w:val="0"/>
            <w:sz w:val="28"/>
            <w:szCs w:val="28"/>
            <w:u w:val="none"/>
            <w:lang w:eastAsia="ru-RU"/>
          </w:rPr>
          <w:t>3</w:t>
        </w:r>
      </w:hyperlink>
      <w:r w:rsidRPr="008312A6">
        <w:rPr>
          <w:rFonts w:eastAsia="Calibri"/>
          <w:kern w:val="0"/>
          <w:sz w:val="28"/>
          <w:szCs w:val="28"/>
          <w:lang w:eastAsia="ru-RU"/>
        </w:rPr>
        <w:t xml:space="preserve">, </w:t>
      </w:r>
      <w:hyperlink r:id="rId26" w:history="1">
        <w:r w:rsidRPr="008312A6">
          <w:rPr>
            <w:rStyle w:val="af9"/>
            <w:rFonts w:eastAsia="Calibri"/>
            <w:color w:val="auto"/>
            <w:kern w:val="0"/>
            <w:sz w:val="28"/>
            <w:szCs w:val="28"/>
            <w:u w:val="none"/>
            <w:lang w:eastAsia="ru-RU"/>
          </w:rPr>
          <w:t>6</w:t>
        </w:r>
      </w:hyperlink>
      <w:r w:rsidRPr="008312A6">
        <w:rPr>
          <w:rFonts w:eastAsia="Calibri"/>
          <w:kern w:val="0"/>
          <w:sz w:val="28"/>
          <w:szCs w:val="28"/>
          <w:lang w:eastAsia="ru-RU"/>
        </w:rPr>
        <w:t xml:space="preserve"> - </w:t>
      </w:r>
      <w:hyperlink r:id="rId27" w:history="1">
        <w:r w:rsidRPr="008312A6">
          <w:rPr>
            <w:rStyle w:val="af9"/>
            <w:rFonts w:eastAsia="Calibri"/>
            <w:color w:val="auto"/>
            <w:kern w:val="0"/>
            <w:sz w:val="28"/>
            <w:szCs w:val="28"/>
            <w:u w:val="none"/>
            <w:lang w:eastAsia="ru-RU"/>
          </w:rPr>
          <w:t>9 части 6</w:t>
        </w:r>
      </w:hyperlink>
      <w:r w:rsidRPr="008312A6">
        <w:rPr>
          <w:rFonts w:eastAsia="Calibri"/>
          <w:kern w:val="0"/>
          <w:sz w:val="28"/>
          <w:szCs w:val="28"/>
          <w:lang w:eastAsia="ru-RU"/>
        </w:rPr>
        <w:t xml:space="preserve">, </w:t>
      </w:r>
      <w:hyperlink r:id="rId28" w:history="1">
        <w:r w:rsidRPr="008312A6">
          <w:rPr>
            <w:rStyle w:val="af9"/>
            <w:rFonts w:eastAsia="Calibri"/>
            <w:color w:val="auto"/>
            <w:kern w:val="0"/>
            <w:sz w:val="28"/>
            <w:szCs w:val="28"/>
            <w:u w:val="none"/>
            <w:lang w:eastAsia="ru-RU"/>
          </w:rPr>
          <w:t>частью 6.1 статьи 36</w:t>
        </w:r>
      </w:hyperlink>
      <w:r w:rsidRPr="008312A6">
        <w:rPr>
          <w:rFonts w:eastAsia="Calibri"/>
          <w:kern w:val="0"/>
          <w:sz w:val="28"/>
          <w:szCs w:val="28"/>
          <w:lang w:eastAsia="ru-RU"/>
        </w:rPr>
        <w:t xml:space="preserve">, </w:t>
      </w:r>
      <w:hyperlink r:id="rId29" w:history="1">
        <w:r w:rsidRPr="008312A6">
          <w:rPr>
            <w:rStyle w:val="af9"/>
            <w:rFonts w:eastAsia="Calibri"/>
            <w:color w:val="auto"/>
            <w:kern w:val="0"/>
            <w:sz w:val="28"/>
            <w:szCs w:val="28"/>
            <w:u w:val="none"/>
            <w:lang w:eastAsia="ru-RU"/>
          </w:rPr>
          <w:t>частью 7.1</w:t>
        </w:r>
      </w:hyperlink>
      <w:r w:rsidRPr="008312A6">
        <w:rPr>
          <w:rFonts w:eastAsia="Calibri"/>
          <w:kern w:val="0"/>
          <w:sz w:val="28"/>
          <w:szCs w:val="28"/>
          <w:lang w:eastAsia="ru-RU"/>
        </w:rPr>
        <w:t xml:space="preserve">, </w:t>
      </w:r>
      <w:r w:rsidR="002D41C2" w:rsidRPr="00657E75">
        <w:rPr>
          <w:rFonts w:eastAsia="Calibri"/>
          <w:kern w:val="0"/>
          <w:sz w:val="28"/>
          <w:szCs w:val="28"/>
          <w:lang w:eastAsia="ru-RU"/>
        </w:rPr>
        <w:t>пунктами 5 – 8 и 9.2 части 10</w:t>
      </w:r>
      <w:r w:rsidRPr="008312A6">
        <w:rPr>
          <w:rFonts w:eastAsia="Calibri"/>
          <w:kern w:val="0"/>
          <w:sz w:val="28"/>
          <w:szCs w:val="28"/>
          <w:lang w:eastAsia="ru-RU"/>
        </w:rPr>
        <w:t xml:space="preserve">, </w:t>
      </w:r>
      <w:hyperlink r:id="rId30" w:history="1">
        <w:r w:rsidRPr="008312A6">
          <w:rPr>
            <w:rStyle w:val="af9"/>
            <w:rFonts w:eastAsia="Calibri"/>
            <w:color w:val="auto"/>
            <w:kern w:val="0"/>
            <w:sz w:val="28"/>
            <w:szCs w:val="28"/>
            <w:u w:val="none"/>
            <w:lang w:eastAsia="ru-RU"/>
          </w:rPr>
          <w:t>частью 10.1 статьи 40</w:t>
        </w:r>
      </w:hyperlink>
      <w:r w:rsidRPr="008312A6">
        <w:rPr>
          <w:rFonts w:eastAsia="Calibri"/>
          <w:kern w:val="0"/>
          <w:sz w:val="28"/>
          <w:szCs w:val="28"/>
          <w:lang w:eastAsia="ru-RU"/>
        </w:rPr>
        <w:t xml:space="preserve">, </w:t>
      </w:r>
      <w:hyperlink r:id="rId31" w:history="1">
        <w:r w:rsidRPr="008312A6">
          <w:rPr>
            <w:rStyle w:val="af9"/>
            <w:rFonts w:eastAsia="Calibri"/>
            <w:color w:val="auto"/>
            <w:kern w:val="0"/>
            <w:sz w:val="28"/>
            <w:szCs w:val="28"/>
            <w:u w:val="none"/>
            <w:lang w:eastAsia="ru-RU"/>
          </w:rPr>
          <w:t>частями 1</w:t>
        </w:r>
      </w:hyperlink>
      <w:r w:rsidRPr="008312A6">
        <w:rPr>
          <w:rFonts w:eastAsia="Calibri"/>
          <w:kern w:val="0"/>
          <w:sz w:val="28"/>
          <w:szCs w:val="28"/>
          <w:lang w:eastAsia="ru-RU"/>
        </w:rPr>
        <w:t xml:space="preserve"> и</w:t>
      </w:r>
      <w:hyperlink r:id="rId32" w:history="1">
        <w:r w:rsidRPr="008312A6">
          <w:rPr>
            <w:rStyle w:val="af9"/>
            <w:rFonts w:eastAsia="Calibri"/>
            <w:color w:val="auto"/>
            <w:kern w:val="0"/>
            <w:sz w:val="28"/>
            <w:szCs w:val="28"/>
            <w:u w:val="none"/>
            <w:lang w:eastAsia="ru-RU"/>
          </w:rPr>
          <w:t>2 статьи 73</w:t>
        </w:r>
      </w:hyperlink>
      <w:r w:rsidRPr="008312A6">
        <w:rPr>
          <w:rFonts w:eastAsia="Calibri"/>
          <w:kern w:val="0"/>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9917B8" w:rsidRPr="008312A6" w:rsidRDefault="009917B8" w:rsidP="0081350A">
      <w:pPr>
        <w:pStyle w:val="ae"/>
        <w:tabs>
          <w:tab w:val="left" w:pos="142"/>
        </w:tabs>
        <w:ind w:firstLine="851"/>
        <w:jc w:val="left"/>
        <w:rPr>
          <w:rFonts w:eastAsia="Times New Roman"/>
          <w:b/>
          <w:sz w:val="28"/>
        </w:rPr>
      </w:pPr>
    </w:p>
    <w:p w:rsidR="0015298F" w:rsidRPr="008312A6" w:rsidRDefault="009917B8" w:rsidP="00C4636E">
      <w:pPr>
        <w:pStyle w:val="ae"/>
        <w:tabs>
          <w:tab w:val="left" w:pos="142"/>
        </w:tabs>
        <w:ind w:firstLine="851"/>
        <w:jc w:val="left"/>
      </w:pPr>
      <w:r w:rsidRPr="008312A6">
        <w:rPr>
          <w:rFonts w:eastAsia="Times New Roman"/>
          <w:b/>
          <w:sz w:val="28"/>
        </w:rPr>
        <w:t xml:space="preserve">Статья 34. Администрация поселения </w:t>
      </w:r>
    </w:p>
    <w:p w:rsidR="0015298F" w:rsidRPr="008312A6" w:rsidRDefault="00803750" w:rsidP="0081350A">
      <w:pPr>
        <w:pStyle w:val="ConsNormal"/>
        <w:tabs>
          <w:tab w:val="left" w:pos="142"/>
        </w:tabs>
        <w:ind w:firstLine="851"/>
        <w:jc w:val="both"/>
        <w:rPr>
          <w:rFonts w:ascii="Times New Roman" w:hAnsi="Times New Roman"/>
          <w:kern w:val="0"/>
          <w:sz w:val="28"/>
          <w:szCs w:val="28"/>
          <w:lang w:eastAsia="ru-RU"/>
        </w:rPr>
      </w:pPr>
      <w:r w:rsidRPr="008312A6">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312A6">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312A6">
        <w:rPr>
          <w:rFonts w:ascii="Times New Roman" w:hAnsi="Times New Roman"/>
          <w:sz w:val="28"/>
          <w:szCs w:val="28"/>
        </w:rPr>
        <w:t xml:space="preserve">федеральными законами и </w:t>
      </w:r>
      <w:r w:rsidRPr="008312A6">
        <w:rPr>
          <w:rFonts w:ascii="Times New Roman" w:hAnsi="Times New Roman"/>
          <w:kern w:val="0"/>
          <w:sz w:val="28"/>
          <w:szCs w:val="28"/>
          <w:lang w:eastAsia="ru-RU"/>
        </w:rPr>
        <w:t>законами Краснодарского края.</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 xml:space="preserve">2. Администрация обладает правами юридического лица. </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312A6" w:rsidRDefault="00B67F5C" w:rsidP="0081350A">
      <w:pPr>
        <w:pStyle w:val="ConsNormal"/>
        <w:tabs>
          <w:tab w:val="left" w:pos="142"/>
        </w:tabs>
        <w:ind w:firstLine="851"/>
        <w:jc w:val="both"/>
        <w:rPr>
          <w:rFonts w:ascii="Times New Roman" w:hAnsi="Times New Roman"/>
          <w:strike/>
          <w:sz w:val="28"/>
        </w:rPr>
      </w:pPr>
      <w:r w:rsidRPr="008312A6">
        <w:rPr>
          <w:rFonts w:ascii="Times New Roman" w:hAnsi="Times New Roman"/>
          <w:sz w:val="28"/>
          <w:szCs w:val="28"/>
        </w:rPr>
        <w:t>4. Администрацией руководит глава поселения на принципах единоначалия.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5. Структуру администрации составляют глава поселения, его заместител</w:t>
      </w:r>
      <w:r w:rsidR="00877038" w:rsidRPr="008312A6">
        <w:rPr>
          <w:rFonts w:ascii="Times New Roman" w:hAnsi="Times New Roman"/>
          <w:sz w:val="28"/>
        </w:rPr>
        <w:t>ь</w:t>
      </w:r>
      <w:r w:rsidR="000521BC" w:rsidRPr="008312A6">
        <w:rPr>
          <w:rFonts w:ascii="Times New Roman" w:hAnsi="Times New Roman"/>
          <w:sz w:val="28"/>
        </w:rPr>
        <w:t xml:space="preserve">, </w:t>
      </w:r>
      <w:r w:rsidRPr="008312A6">
        <w:rPr>
          <w:rFonts w:ascii="Times New Roman" w:hAnsi="Times New Roman"/>
          <w:sz w:val="28"/>
        </w:rPr>
        <w:t xml:space="preserve"> а также отраслевые (функциональные) и территориальные органы местной администрации.</w:t>
      </w:r>
    </w:p>
    <w:p w:rsidR="009917B8" w:rsidRPr="008312A6"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8312A6" w:rsidRDefault="009917B8" w:rsidP="001F386D">
      <w:pPr>
        <w:pStyle w:val="ConsNormal"/>
        <w:ind w:firstLine="851"/>
        <w:jc w:val="both"/>
        <w:rPr>
          <w:rFonts w:ascii="Times New Roman" w:hAnsi="Times New Roman"/>
          <w:b/>
          <w:bCs/>
          <w:sz w:val="28"/>
          <w:szCs w:val="28"/>
        </w:rPr>
      </w:pPr>
      <w:r w:rsidRPr="008312A6">
        <w:rPr>
          <w:rFonts w:ascii="Times New Roman" w:hAnsi="Times New Roman"/>
          <w:b/>
          <w:bCs/>
          <w:sz w:val="28"/>
          <w:szCs w:val="28"/>
        </w:rPr>
        <w:t xml:space="preserve">Статья 35. Бюджетные полномочия администрации </w:t>
      </w:r>
    </w:p>
    <w:p w:rsidR="009917B8" w:rsidRPr="008312A6" w:rsidRDefault="009917B8" w:rsidP="001F386D">
      <w:pPr>
        <w:pStyle w:val="ConsNormal"/>
        <w:ind w:firstLine="851"/>
        <w:jc w:val="both"/>
        <w:rPr>
          <w:rFonts w:ascii="Times New Roman" w:hAnsi="Times New Roman"/>
          <w:bCs/>
          <w:sz w:val="28"/>
          <w:szCs w:val="28"/>
        </w:rPr>
      </w:pPr>
      <w:r w:rsidRPr="008312A6">
        <w:rPr>
          <w:rFonts w:ascii="Times New Roman" w:hAnsi="Times New Roman"/>
          <w:bCs/>
          <w:sz w:val="28"/>
          <w:szCs w:val="28"/>
        </w:rPr>
        <w:t>Администрация осуществляет следующие бюджетные полномочия:</w:t>
      </w:r>
    </w:p>
    <w:p w:rsidR="009917B8" w:rsidRPr="008312A6" w:rsidRDefault="009917B8" w:rsidP="001F386D">
      <w:pPr>
        <w:ind w:firstLine="851"/>
        <w:jc w:val="both"/>
        <w:rPr>
          <w:bCs/>
          <w:sz w:val="28"/>
          <w:szCs w:val="28"/>
        </w:rPr>
      </w:pPr>
      <w:r w:rsidRPr="008312A6">
        <w:rPr>
          <w:bCs/>
          <w:sz w:val="28"/>
          <w:szCs w:val="28"/>
        </w:rPr>
        <w:t xml:space="preserve">1) </w:t>
      </w:r>
      <w:r w:rsidR="007C5308" w:rsidRPr="008312A6">
        <w:rPr>
          <w:bCs/>
          <w:sz w:val="28"/>
          <w:szCs w:val="28"/>
        </w:rPr>
        <w:t xml:space="preserve">обеспечивает составление и представление в Совет проекта </w:t>
      </w:r>
      <w:r w:rsidRPr="008312A6">
        <w:rPr>
          <w:bCs/>
          <w:sz w:val="28"/>
          <w:szCs w:val="28"/>
        </w:rPr>
        <w:t>местного бюджета;</w:t>
      </w:r>
    </w:p>
    <w:p w:rsidR="009917B8" w:rsidRPr="008312A6" w:rsidRDefault="004324BC" w:rsidP="001F386D">
      <w:pPr>
        <w:ind w:firstLine="851"/>
        <w:jc w:val="both"/>
        <w:rPr>
          <w:bCs/>
          <w:sz w:val="28"/>
          <w:szCs w:val="28"/>
        </w:rPr>
      </w:pPr>
      <w:r w:rsidRPr="00382EB7">
        <w:rPr>
          <w:sz w:val="28"/>
          <w:szCs w:val="28"/>
        </w:rPr>
        <w:t>2) обеспечивает исполнение местного бюджета и составляет отчет об исполнении указанного бюджета для представления его в Совет;</w:t>
      </w:r>
    </w:p>
    <w:p w:rsidR="009917B8" w:rsidRPr="008312A6" w:rsidRDefault="009917B8" w:rsidP="001F386D">
      <w:pPr>
        <w:ind w:firstLine="851"/>
        <w:jc w:val="both"/>
        <w:rPr>
          <w:bCs/>
          <w:sz w:val="28"/>
          <w:szCs w:val="28"/>
        </w:rPr>
      </w:pPr>
      <w:r w:rsidRPr="008312A6">
        <w:rPr>
          <w:bCs/>
          <w:sz w:val="28"/>
          <w:szCs w:val="28"/>
        </w:rPr>
        <w:t>3) осуществляет муниципальные заимствования, управление муниципальным долгом</w:t>
      </w:r>
      <w:r w:rsidR="003D627F" w:rsidRPr="008312A6">
        <w:rPr>
          <w:rFonts w:eastAsia="Times New Roman"/>
          <w:kern w:val="0"/>
          <w:sz w:val="28"/>
          <w:szCs w:val="28"/>
          <w:lang w:eastAsia="ru-RU"/>
        </w:rPr>
        <w:t xml:space="preserve"> и управление муниципальными активами,</w:t>
      </w:r>
      <w:r w:rsidR="003F33B8">
        <w:rPr>
          <w:rFonts w:eastAsia="Times New Roman"/>
          <w:kern w:val="0"/>
          <w:sz w:val="28"/>
          <w:szCs w:val="28"/>
          <w:lang w:eastAsia="ru-RU"/>
        </w:rPr>
        <w:t xml:space="preserve"> </w:t>
      </w:r>
      <w:r w:rsidR="003D627F" w:rsidRPr="008312A6">
        <w:rPr>
          <w:rFonts w:eastAsia="Times New Roman"/>
          <w:kern w:val="0"/>
          <w:sz w:val="28"/>
          <w:szCs w:val="28"/>
          <w:lang w:eastAsia="ru-RU"/>
        </w:rPr>
        <w:lastRenderedPageBreak/>
        <w:t>предоставляет муниципальные гарантии, бюджетные кредиты</w:t>
      </w:r>
      <w:r w:rsidRPr="008312A6">
        <w:rPr>
          <w:bCs/>
          <w:sz w:val="28"/>
          <w:szCs w:val="28"/>
        </w:rPr>
        <w:t>;</w:t>
      </w:r>
    </w:p>
    <w:p w:rsidR="009917B8" w:rsidRPr="008312A6" w:rsidRDefault="009917B8" w:rsidP="001F386D">
      <w:pPr>
        <w:ind w:firstLine="851"/>
        <w:jc w:val="both"/>
        <w:rPr>
          <w:bCs/>
          <w:sz w:val="28"/>
          <w:szCs w:val="28"/>
        </w:rPr>
      </w:pPr>
      <w:r w:rsidRPr="008312A6">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8312A6" w:rsidRDefault="009917B8" w:rsidP="001F386D">
      <w:pPr>
        <w:ind w:firstLine="851"/>
        <w:jc w:val="both"/>
        <w:rPr>
          <w:bCs/>
          <w:sz w:val="28"/>
          <w:szCs w:val="28"/>
        </w:rPr>
      </w:pPr>
      <w:r w:rsidRPr="008312A6">
        <w:rPr>
          <w:bCs/>
          <w:sz w:val="28"/>
          <w:szCs w:val="28"/>
        </w:rPr>
        <w:t xml:space="preserve">5) устанавливает порядок принятия решений о разработке </w:t>
      </w:r>
      <w:r w:rsidR="00B46A08" w:rsidRPr="008312A6">
        <w:rPr>
          <w:rFonts w:eastAsia="Times New Roman"/>
          <w:kern w:val="0"/>
          <w:sz w:val="28"/>
          <w:szCs w:val="28"/>
          <w:lang w:eastAsia="ru-RU"/>
        </w:rPr>
        <w:t>муниципальных программ</w:t>
      </w:r>
      <w:r w:rsidR="00D65396" w:rsidRPr="008312A6">
        <w:rPr>
          <w:rFonts w:eastAsia="Times New Roman"/>
          <w:kern w:val="0"/>
          <w:sz w:val="28"/>
          <w:szCs w:val="28"/>
          <w:lang w:eastAsia="ru-RU"/>
        </w:rPr>
        <w:t>,</w:t>
      </w:r>
      <w:r w:rsidR="00B46A08" w:rsidRPr="008312A6">
        <w:rPr>
          <w:rFonts w:eastAsia="Times New Roman"/>
          <w:kern w:val="0"/>
          <w:sz w:val="28"/>
          <w:szCs w:val="28"/>
          <w:lang w:eastAsia="ru-RU"/>
        </w:rPr>
        <w:t xml:space="preserve"> и</w:t>
      </w:r>
      <w:r w:rsidR="00D65396" w:rsidRPr="008312A6">
        <w:rPr>
          <w:rFonts w:eastAsia="Times New Roman"/>
          <w:kern w:val="0"/>
          <w:sz w:val="28"/>
          <w:szCs w:val="28"/>
          <w:lang w:eastAsia="ru-RU"/>
        </w:rPr>
        <w:t>х</w:t>
      </w:r>
      <w:r w:rsidR="00B46A08" w:rsidRPr="008312A6">
        <w:rPr>
          <w:rFonts w:eastAsia="Times New Roman"/>
          <w:kern w:val="0"/>
          <w:sz w:val="28"/>
          <w:szCs w:val="28"/>
          <w:lang w:eastAsia="ru-RU"/>
        </w:rPr>
        <w:t xml:space="preserve"> формирования и реализации;</w:t>
      </w:r>
    </w:p>
    <w:p w:rsidR="00541D9E" w:rsidRPr="008312A6" w:rsidRDefault="009917B8" w:rsidP="00541D9E">
      <w:pPr>
        <w:tabs>
          <w:tab w:val="left" w:pos="0"/>
        </w:tabs>
        <w:ind w:firstLine="851"/>
        <w:jc w:val="both"/>
        <w:rPr>
          <w:rFonts w:eastAsia="Times New Roman"/>
          <w:bCs/>
          <w:sz w:val="28"/>
          <w:szCs w:val="28"/>
        </w:rPr>
      </w:pPr>
      <w:r w:rsidRPr="008312A6">
        <w:rPr>
          <w:rFonts w:eastAsia="Times New Roman"/>
          <w:bCs/>
          <w:sz w:val="28"/>
          <w:szCs w:val="28"/>
        </w:rPr>
        <w:t>6) осуществляет иные бюджетные полномочия в соответствии с Бюджетны</w:t>
      </w:r>
      <w:r w:rsidR="00383840" w:rsidRPr="008312A6">
        <w:rPr>
          <w:rFonts w:eastAsia="Times New Roman"/>
          <w:bCs/>
          <w:sz w:val="28"/>
          <w:szCs w:val="28"/>
        </w:rPr>
        <w:t>м кодексом Российской Федерации</w:t>
      </w:r>
      <w:r w:rsidR="003F33B8">
        <w:rPr>
          <w:rFonts w:eastAsia="Times New Roman"/>
          <w:bCs/>
          <w:sz w:val="28"/>
          <w:szCs w:val="28"/>
        </w:rPr>
        <w:t xml:space="preserve"> </w:t>
      </w:r>
      <w:r w:rsidR="004324BC" w:rsidRPr="00154AF5">
        <w:rPr>
          <w:rFonts w:eastAsia="Calibri"/>
          <w:bCs/>
          <w:iCs/>
          <w:sz w:val="28"/>
          <w:szCs w:val="28"/>
        </w:rPr>
        <w:t>и иными нормативными правовыми актами, регулиру</w:t>
      </w:r>
      <w:r w:rsidR="004324BC">
        <w:rPr>
          <w:rFonts w:eastAsia="Calibri"/>
          <w:bCs/>
          <w:iCs/>
          <w:sz w:val="28"/>
          <w:szCs w:val="28"/>
        </w:rPr>
        <w:t>ющими бюджетные правоотношения</w:t>
      </w:r>
      <w:r w:rsidR="00383840" w:rsidRPr="008312A6">
        <w:rPr>
          <w:rFonts w:eastAsia="Times New Roman"/>
          <w:bCs/>
          <w:sz w:val="28"/>
          <w:szCs w:val="28"/>
        </w:rPr>
        <w:t>.</w:t>
      </w:r>
    </w:p>
    <w:p w:rsidR="00541D9E" w:rsidRPr="008312A6" w:rsidRDefault="00541D9E" w:rsidP="00541D9E">
      <w:pPr>
        <w:tabs>
          <w:tab w:val="left" w:pos="0"/>
        </w:tabs>
        <w:ind w:firstLine="851"/>
        <w:jc w:val="both"/>
        <w:rPr>
          <w:rFonts w:eastAsia="Times New Roman"/>
          <w:bCs/>
          <w:sz w:val="28"/>
          <w:szCs w:val="28"/>
        </w:rPr>
      </w:pPr>
    </w:p>
    <w:p w:rsidR="003F33B8" w:rsidRPr="00B2551F" w:rsidRDefault="003F33B8" w:rsidP="003F33B8">
      <w:pPr>
        <w:tabs>
          <w:tab w:val="left" w:pos="0"/>
        </w:tabs>
        <w:ind w:firstLine="851"/>
        <w:jc w:val="both"/>
        <w:rPr>
          <w:b/>
          <w:sz w:val="28"/>
          <w:szCs w:val="28"/>
        </w:rPr>
      </w:pPr>
      <w:r w:rsidRPr="00B2551F">
        <w:rPr>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B2551F" w:rsidRDefault="00B2551F" w:rsidP="00B2551F">
      <w:pPr>
        <w:pStyle w:val="afc"/>
        <w:widowControl w:val="0"/>
        <w:tabs>
          <w:tab w:val="left" w:pos="1134"/>
        </w:tabs>
        <w:ind w:firstLine="851"/>
        <w:jc w:val="both"/>
        <w:rPr>
          <w:rFonts w:ascii="Times New Roman" w:hAnsi="Times New Roman"/>
          <w:sz w:val="28"/>
          <w:szCs w:val="28"/>
        </w:rPr>
      </w:pPr>
      <w:r>
        <w:rPr>
          <w:rFonts w:ascii="Times New Roman" w:hAnsi="Times New Roman"/>
          <w:sz w:val="28"/>
          <w:szCs w:val="28"/>
        </w:rPr>
        <w:t>1) организует в границах поселения электро-, тепло-,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B2551F" w:rsidRDefault="00B2551F" w:rsidP="00B2551F">
      <w:pPr>
        <w:pStyle w:val="afc"/>
        <w:widowControl w:val="0"/>
        <w:tabs>
          <w:tab w:val="left" w:pos="1134"/>
        </w:tabs>
        <w:ind w:firstLine="851"/>
        <w:jc w:val="both"/>
        <w:rPr>
          <w:rFonts w:ascii="Times New Roman" w:hAnsi="Times New Roman"/>
          <w:iCs/>
          <w:sz w:val="28"/>
          <w:szCs w:val="28"/>
        </w:rPr>
      </w:pPr>
      <w:r>
        <w:rPr>
          <w:rFonts w:ascii="Times New Roman" w:hAnsi="Times New Roman"/>
          <w:iCs/>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B2551F" w:rsidRDefault="00B2551F" w:rsidP="00B2551F">
      <w:pPr>
        <w:pStyle w:val="afc"/>
        <w:widowControl w:val="0"/>
        <w:tabs>
          <w:tab w:val="left" w:pos="1134"/>
        </w:tabs>
        <w:ind w:firstLine="851"/>
        <w:jc w:val="both"/>
        <w:rPr>
          <w:rFonts w:ascii="Times New Roman" w:hAnsi="Times New Roman"/>
          <w:iCs/>
          <w:sz w:val="28"/>
          <w:szCs w:val="28"/>
        </w:rPr>
      </w:pPr>
      <w:r>
        <w:rPr>
          <w:rFonts w:ascii="Times New Roman" w:hAnsi="Times New Roman"/>
          <w:iCs/>
          <w:sz w:val="28"/>
          <w:szCs w:val="28"/>
        </w:rPr>
        <w:t>3) утверждает схемы водоснабжения и водоотведения поселений;</w:t>
      </w:r>
    </w:p>
    <w:p w:rsidR="00B2551F" w:rsidRDefault="00B2551F" w:rsidP="00B2551F">
      <w:pPr>
        <w:pStyle w:val="afc"/>
        <w:widowControl w:val="0"/>
        <w:tabs>
          <w:tab w:val="left" w:pos="1134"/>
        </w:tabs>
        <w:ind w:firstLine="851"/>
        <w:jc w:val="both"/>
        <w:rPr>
          <w:rFonts w:ascii="Times New Roman" w:hAnsi="Times New Roman"/>
          <w:sz w:val="28"/>
          <w:szCs w:val="28"/>
        </w:rPr>
      </w:pPr>
      <w:r>
        <w:rPr>
          <w:rFonts w:ascii="Times New Roman" w:hAnsi="Times New Roman"/>
          <w:sz w:val="28"/>
          <w:szCs w:val="28"/>
        </w:rPr>
        <w:t xml:space="preserve">4) организует благоустройство территории поселения; </w:t>
      </w:r>
    </w:p>
    <w:p w:rsidR="00B2551F" w:rsidRDefault="00B2551F" w:rsidP="00B2551F">
      <w:pPr>
        <w:pStyle w:val="afc"/>
        <w:widowControl w:val="0"/>
        <w:tabs>
          <w:tab w:val="left" w:pos="1134"/>
        </w:tabs>
        <w:ind w:firstLine="851"/>
        <w:jc w:val="both"/>
        <w:rPr>
          <w:rFonts w:ascii="Times New Roman" w:hAnsi="Times New Roman"/>
          <w:sz w:val="28"/>
          <w:szCs w:val="28"/>
        </w:rPr>
      </w:pPr>
      <w:r>
        <w:rPr>
          <w:rFonts w:ascii="Times New Roman" w:hAnsi="Times New Roman"/>
          <w:sz w:val="28"/>
          <w:szCs w:val="28"/>
        </w:rPr>
        <w:t>5) создает условия массового отдыха жителей поселения и организует обустройство мест массового отдыха населения;</w:t>
      </w:r>
    </w:p>
    <w:p w:rsidR="00B2551F" w:rsidRDefault="00B2551F" w:rsidP="00B2551F">
      <w:pPr>
        <w:pStyle w:val="afc"/>
        <w:widowControl w:val="0"/>
        <w:tabs>
          <w:tab w:val="left" w:pos="1134"/>
        </w:tabs>
        <w:ind w:firstLine="851"/>
        <w:jc w:val="both"/>
        <w:rPr>
          <w:rFonts w:ascii="Times New Roman" w:hAnsi="Times New Roman"/>
          <w:sz w:val="28"/>
          <w:szCs w:val="28"/>
        </w:rPr>
      </w:pPr>
      <w:r>
        <w:rPr>
          <w:rFonts w:ascii="Times New Roman" w:hAnsi="Times New Roman"/>
          <w:sz w:val="28"/>
          <w:szCs w:val="28"/>
        </w:rPr>
        <w:t>6) создает условия для обеспечения жителей поселения услугами торговли, общественного питания, бытового обслуживания;</w:t>
      </w:r>
    </w:p>
    <w:p w:rsidR="00B2551F" w:rsidRDefault="00B2551F" w:rsidP="00B2551F">
      <w:pPr>
        <w:pStyle w:val="afc"/>
        <w:widowControl w:val="0"/>
        <w:tabs>
          <w:tab w:val="left" w:pos="1134"/>
        </w:tabs>
        <w:ind w:firstLine="851"/>
        <w:jc w:val="both"/>
        <w:rPr>
          <w:rFonts w:ascii="Times New Roman" w:hAnsi="Times New Roman"/>
          <w:sz w:val="28"/>
          <w:szCs w:val="28"/>
        </w:rPr>
      </w:pPr>
      <w:r>
        <w:rPr>
          <w:rFonts w:ascii="Times New Roman" w:hAnsi="Times New Roman"/>
          <w:sz w:val="28"/>
          <w:szCs w:val="28"/>
        </w:rPr>
        <w:t>7) организует ритуальные услуги и содержание мест захоронения;</w:t>
      </w:r>
    </w:p>
    <w:p w:rsidR="00B2551F" w:rsidRDefault="00B2551F" w:rsidP="00B2551F">
      <w:pPr>
        <w:pStyle w:val="afc"/>
        <w:widowControl w:val="0"/>
        <w:tabs>
          <w:tab w:val="left" w:pos="1134"/>
        </w:tabs>
        <w:ind w:firstLine="851"/>
        <w:jc w:val="both"/>
        <w:rPr>
          <w:rFonts w:ascii="Times New Roman" w:hAnsi="Times New Roman"/>
          <w:sz w:val="28"/>
          <w:szCs w:val="28"/>
        </w:rPr>
      </w:pPr>
      <w:r>
        <w:rPr>
          <w:rFonts w:ascii="Times New Roman" w:hAnsi="Times New Roman"/>
          <w:sz w:val="28"/>
          <w:szCs w:val="28"/>
        </w:rPr>
        <w:t xml:space="preserve">8) рассматривает </w:t>
      </w:r>
      <w:r w:rsidRPr="00A50069">
        <w:rPr>
          <w:rFonts w:ascii="Times New Roman" w:hAnsi="Times New Roman"/>
          <w:sz w:val="28"/>
          <w:szCs w:val="28"/>
        </w:rPr>
        <w:t>обращения</w:t>
      </w:r>
      <w:r>
        <w:rPr>
          <w:rFonts w:ascii="Times New Roman" w:hAnsi="Times New Roman"/>
          <w:sz w:val="28"/>
          <w:szCs w:val="28"/>
        </w:rPr>
        <w:t xml:space="preserve"> потребителей, консультирует их по вопросам защиты прав потребителей;</w:t>
      </w:r>
    </w:p>
    <w:p w:rsidR="00B2551F" w:rsidRDefault="00B2551F" w:rsidP="00B2551F">
      <w:pPr>
        <w:pStyle w:val="afc"/>
        <w:widowControl w:val="0"/>
        <w:tabs>
          <w:tab w:val="left" w:pos="1134"/>
        </w:tabs>
        <w:ind w:firstLine="851"/>
        <w:jc w:val="both"/>
        <w:rPr>
          <w:rFonts w:ascii="Times New Roman" w:hAnsi="Times New Roman"/>
          <w:sz w:val="28"/>
          <w:szCs w:val="28"/>
        </w:rPr>
      </w:pPr>
      <w:r>
        <w:rPr>
          <w:rFonts w:ascii="Times New Roman" w:hAnsi="Times New Roman"/>
          <w:sz w:val="28"/>
          <w:szCs w:val="28"/>
        </w:rPr>
        <w:t>9) обращается в суды в защиту прав потребителей (неопределенного круга потребителей);</w:t>
      </w:r>
    </w:p>
    <w:p w:rsidR="00B2551F" w:rsidRDefault="00B2551F" w:rsidP="00B2551F">
      <w:pPr>
        <w:pStyle w:val="afc"/>
        <w:widowControl w:val="0"/>
        <w:tabs>
          <w:tab w:val="left" w:pos="1134"/>
        </w:tabs>
        <w:ind w:firstLine="851"/>
        <w:jc w:val="both"/>
        <w:rPr>
          <w:rFonts w:ascii="Times New Roman" w:hAnsi="Times New Roman"/>
          <w:sz w:val="28"/>
          <w:szCs w:val="28"/>
        </w:rPr>
      </w:pPr>
      <w:r>
        <w:rPr>
          <w:rFonts w:ascii="Times New Roman" w:hAnsi="Times New Roman"/>
          <w:sz w:val="28"/>
          <w:szCs w:val="28"/>
        </w:rPr>
        <w:t xml:space="preserve">10) при выявлении по </w:t>
      </w:r>
      <w:r w:rsidRPr="00A50069">
        <w:rPr>
          <w:rFonts w:ascii="Times New Roman" w:hAnsi="Times New Roman"/>
          <w:sz w:val="28"/>
          <w:szCs w:val="28"/>
        </w:rPr>
        <w:t>обращению</w:t>
      </w:r>
      <w:r>
        <w:rPr>
          <w:rFonts w:ascii="Times New Roman" w:hAnsi="Times New Roman"/>
          <w:sz w:val="28"/>
          <w:szCs w:val="28"/>
        </w:rPr>
        <w:t xml:space="preserve">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B2551F" w:rsidRDefault="00B2551F" w:rsidP="00B2551F">
      <w:pPr>
        <w:pStyle w:val="afc"/>
        <w:widowControl w:val="0"/>
        <w:tabs>
          <w:tab w:val="left" w:pos="1134"/>
        </w:tabs>
        <w:ind w:firstLine="851"/>
        <w:jc w:val="both"/>
        <w:rPr>
          <w:rFonts w:ascii="Times New Roman" w:hAnsi="Times New Roman"/>
          <w:sz w:val="28"/>
          <w:szCs w:val="28"/>
        </w:rPr>
      </w:pPr>
      <w:r>
        <w:rPr>
          <w:rFonts w:ascii="Times New Roman" w:hAnsi="Times New Roman"/>
          <w:sz w:val="28"/>
          <w:szCs w:val="28"/>
        </w:rPr>
        <w:t>11) предъявляет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B2551F" w:rsidRDefault="00B2551F" w:rsidP="00B2551F">
      <w:pPr>
        <w:pStyle w:val="afc"/>
        <w:widowControl w:val="0"/>
        <w:tabs>
          <w:tab w:val="left" w:pos="1134"/>
        </w:tabs>
        <w:ind w:firstLine="851"/>
        <w:jc w:val="both"/>
        <w:rPr>
          <w:rFonts w:ascii="Times New Roman" w:hAnsi="Times New Roman"/>
          <w:sz w:val="28"/>
          <w:szCs w:val="28"/>
        </w:rPr>
      </w:pPr>
      <w:r>
        <w:rPr>
          <w:rFonts w:ascii="Times New Roman" w:hAnsi="Times New Roman"/>
          <w:sz w:val="28"/>
          <w:szCs w:val="28"/>
        </w:rPr>
        <w:t xml:space="preserve">12) содействует в развитии сельскохозяйственного производства, </w:t>
      </w:r>
      <w:r>
        <w:rPr>
          <w:rFonts w:ascii="Times New Roman" w:hAnsi="Times New Roman"/>
          <w:sz w:val="28"/>
          <w:szCs w:val="28"/>
        </w:rPr>
        <w:lastRenderedPageBreak/>
        <w:t>создает условия для развития малого и среднего предпринимательства;</w:t>
      </w:r>
    </w:p>
    <w:p w:rsidR="00B2551F" w:rsidRDefault="00B2551F" w:rsidP="00B2551F">
      <w:pPr>
        <w:autoSpaceDE w:val="0"/>
        <w:autoSpaceDN w:val="0"/>
        <w:adjustRightInd w:val="0"/>
        <w:ind w:firstLine="851"/>
        <w:jc w:val="both"/>
        <w:rPr>
          <w:bCs/>
          <w:sz w:val="28"/>
          <w:szCs w:val="28"/>
        </w:rPr>
      </w:pPr>
      <w:r>
        <w:rPr>
          <w:bCs/>
          <w:sz w:val="28"/>
          <w:szCs w:val="28"/>
        </w:rPr>
        <w:t xml:space="preserve">13) осуществляет подготовку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 </w:t>
      </w:r>
    </w:p>
    <w:p w:rsidR="00B2551F" w:rsidRDefault="00B2551F" w:rsidP="00B2551F">
      <w:pPr>
        <w:autoSpaceDE w:val="0"/>
        <w:autoSpaceDN w:val="0"/>
        <w:adjustRightInd w:val="0"/>
        <w:ind w:firstLine="851"/>
        <w:jc w:val="both"/>
        <w:rPr>
          <w:bCs/>
          <w:sz w:val="28"/>
          <w:szCs w:val="28"/>
        </w:rPr>
      </w:pPr>
      <w:r>
        <w:rPr>
          <w:bCs/>
          <w:sz w:val="28"/>
          <w:szCs w:val="28"/>
        </w:rPr>
        <w:t xml:space="preserve">14) согласовывает схемы расположения объектов газоснабжения, используемых для обеспечения населения газом; </w:t>
      </w:r>
    </w:p>
    <w:p w:rsidR="003F33B8" w:rsidRDefault="00B2551F" w:rsidP="00B2551F">
      <w:pPr>
        <w:ind w:firstLine="851"/>
        <w:jc w:val="both"/>
        <w:rPr>
          <w:sz w:val="28"/>
          <w:szCs w:val="28"/>
        </w:rPr>
      </w:pPr>
      <w:r>
        <w:rPr>
          <w:sz w:val="28"/>
          <w:szCs w:val="28"/>
        </w:rPr>
        <w:t>15) иные полномочия в соответствии с законодательством.</w:t>
      </w:r>
    </w:p>
    <w:p w:rsidR="00B2551F" w:rsidRDefault="00B2551F" w:rsidP="00B2551F">
      <w:pPr>
        <w:ind w:firstLine="851"/>
        <w:jc w:val="both"/>
        <w:rPr>
          <w:sz w:val="28"/>
          <w:szCs w:val="28"/>
        </w:rPr>
      </w:pPr>
    </w:p>
    <w:p w:rsidR="00541D9E" w:rsidRPr="008312A6" w:rsidRDefault="009917B8" w:rsidP="001F386D">
      <w:pPr>
        <w:ind w:firstLine="851"/>
        <w:jc w:val="both"/>
        <w:rPr>
          <w:b/>
          <w:sz w:val="28"/>
          <w:szCs w:val="28"/>
        </w:rPr>
      </w:pPr>
      <w:r w:rsidRPr="008312A6">
        <w:rPr>
          <w:rFonts w:eastAsia="Times New Roman"/>
          <w:b/>
          <w:sz w:val="28"/>
          <w:szCs w:val="28"/>
        </w:rPr>
        <w:t>Статья 3</w:t>
      </w:r>
      <w:r w:rsidR="001F386D" w:rsidRPr="008312A6">
        <w:rPr>
          <w:rFonts w:eastAsia="Times New Roman"/>
          <w:b/>
          <w:sz w:val="28"/>
          <w:szCs w:val="28"/>
        </w:rPr>
        <w:t>7</w:t>
      </w:r>
      <w:r w:rsidRPr="008312A6">
        <w:rPr>
          <w:rFonts w:eastAsia="Times New Roman"/>
          <w:b/>
          <w:sz w:val="28"/>
          <w:szCs w:val="28"/>
        </w:rPr>
        <w:t xml:space="preserve">. </w:t>
      </w:r>
      <w:r w:rsidRPr="008312A6">
        <w:rPr>
          <w:b/>
          <w:sz w:val="28"/>
          <w:szCs w:val="28"/>
        </w:rPr>
        <w:t>Полномочия администрации в области использования автомобильных дорог, осуществления дорожной деятельности</w:t>
      </w:r>
    </w:p>
    <w:p w:rsidR="009917B8" w:rsidRPr="008312A6" w:rsidRDefault="009917B8" w:rsidP="001F386D">
      <w:pPr>
        <w:ind w:firstLine="851"/>
        <w:jc w:val="both"/>
        <w:rPr>
          <w:sz w:val="28"/>
          <w:szCs w:val="28"/>
        </w:rPr>
      </w:pPr>
      <w:r w:rsidRPr="008312A6">
        <w:rPr>
          <w:sz w:val="28"/>
          <w:szCs w:val="28"/>
        </w:rPr>
        <w:t>Администрация в области использования автомобильных дорог, осуществления дорожной деятельности</w:t>
      </w:r>
      <w:r w:rsidR="003F33B8">
        <w:rPr>
          <w:sz w:val="28"/>
          <w:szCs w:val="28"/>
        </w:rPr>
        <w:t xml:space="preserve"> </w:t>
      </w:r>
      <w:r w:rsidRPr="008312A6">
        <w:rPr>
          <w:sz w:val="28"/>
          <w:szCs w:val="28"/>
        </w:rPr>
        <w:t>осуществляет следующие полномочия:</w:t>
      </w:r>
    </w:p>
    <w:p w:rsidR="003F33B8" w:rsidRPr="00B2551F" w:rsidRDefault="003F33B8" w:rsidP="003F33B8">
      <w:pPr>
        <w:pStyle w:val="ConsTitle"/>
        <w:tabs>
          <w:tab w:val="left" w:pos="435"/>
        </w:tabs>
        <w:spacing w:line="100" w:lineRule="atLeast"/>
        <w:ind w:right="0" w:firstLine="851"/>
        <w:rPr>
          <w:rFonts w:ascii="Times New Roman" w:hAnsi="Times New Roman"/>
          <w:b w:val="0"/>
          <w:sz w:val="28"/>
          <w:szCs w:val="28"/>
        </w:rPr>
      </w:pPr>
      <w:r w:rsidRPr="00B2551F">
        <w:rPr>
          <w:rFonts w:ascii="Times New Roman" w:hAnsi="Times New Roman"/>
          <w:b w:val="0"/>
          <w:sz w:val="28"/>
          <w:szCs w:val="28"/>
        </w:rPr>
        <w:t xml:space="preserve">1) осуществляет дорожную деятельность в отношении автомобильных дорог местного значения в границах населенных пунктов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w:t>
      </w:r>
      <w:r w:rsidR="00AE2FED" w:rsidRPr="00AE2FED">
        <w:rPr>
          <w:rFonts w:ascii="Times New Roman" w:hAnsi="Times New Roman"/>
          <w:b w:val="0"/>
          <w:sz w:val="28"/>
          <w:szCs w:val="28"/>
        </w:rPr>
        <w:t>на автомобильном транспорте, городском наземном электрическом транспорте и в дорожном хозяйстве</w:t>
      </w:r>
      <w:r w:rsidRPr="00B2551F">
        <w:rPr>
          <w:rFonts w:ascii="Times New Roman" w:hAnsi="Times New Roman"/>
          <w:b w:val="0"/>
          <w:sz w:val="28"/>
          <w:szCs w:val="28"/>
        </w:rPr>
        <w:t xml:space="preserve"> в границах населенных пунктов поселения, организует дорожное движение;</w:t>
      </w:r>
    </w:p>
    <w:p w:rsidR="009917B8" w:rsidRPr="008312A6" w:rsidRDefault="009917B8" w:rsidP="001F386D">
      <w:pPr>
        <w:pStyle w:val="ConsTitle"/>
        <w:tabs>
          <w:tab w:val="left" w:pos="435"/>
        </w:tabs>
        <w:spacing w:line="100" w:lineRule="atLeast"/>
        <w:ind w:right="0" w:firstLine="851"/>
        <w:rPr>
          <w:rFonts w:ascii="Times New Roman" w:hAnsi="Times New Roman"/>
          <w:b w:val="0"/>
          <w:sz w:val="28"/>
          <w:szCs w:val="28"/>
        </w:rPr>
      </w:pPr>
      <w:r w:rsidRPr="008312A6">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8312A6" w:rsidRDefault="009917B8" w:rsidP="001F386D">
      <w:pPr>
        <w:pStyle w:val="ConsTitle"/>
        <w:tabs>
          <w:tab w:val="left" w:pos="435"/>
        </w:tabs>
        <w:spacing w:line="100" w:lineRule="atLeast"/>
        <w:ind w:right="0" w:firstLine="851"/>
        <w:rPr>
          <w:rFonts w:ascii="Times New Roman" w:hAnsi="Times New Roman"/>
          <w:b w:val="0"/>
          <w:sz w:val="28"/>
          <w:szCs w:val="28"/>
        </w:rPr>
      </w:pPr>
      <w:r w:rsidRPr="008312A6">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8312A6" w:rsidRDefault="009917B8" w:rsidP="001F386D">
      <w:pPr>
        <w:pStyle w:val="ConsTitle"/>
        <w:tabs>
          <w:tab w:val="left" w:pos="435"/>
        </w:tabs>
        <w:spacing w:line="100" w:lineRule="atLeast"/>
        <w:ind w:right="0" w:firstLine="851"/>
        <w:rPr>
          <w:rFonts w:ascii="Times New Roman" w:hAnsi="Times New Roman"/>
          <w:b w:val="0"/>
          <w:sz w:val="28"/>
          <w:szCs w:val="28"/>
        </w:rPr>
      </w:pPr>
      <w:r w:rsidRPr="008312A6">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8312A6">
        <w:rPr>
          <w:rFonts w:ascii="Times New Roman" w:hAnsi="Times New Roman"/>
          <w:b w:val="0"/>
          <w:sz w:val="28"/>
          <w:szCs w:val="28"/>
        </w:rPr>
        <w:t xml:space="preserve">сервиса </w:t>
      </w:r>
      <w:r w:rsidRPr="008312A6">
        <w:rPr>
          <w:rFonts w:ascii="Times New Roman" w:hAnsi="Times New Roman"/>
          <w:b w:val="0"/>
          <w:sz w:val="28"/>
          <w:szCs w:val="28"/>
        </w:rPr>
        <w:t xml:space="preserve">и расположении ближайших </w:t>
      </w:r>
      <w:r w:rsidR="00667E68" w:rsidRPr="008312A6">
        <w:rPr>
          <w:rFonts w:ascii="Times New Roman" w:hAnsi="Times New Roman"/>
          <w:b w:val="0"/>
          <w:kern w:val="0"/>
          <w:sz w:val="28"/>
          <w:szCs w:val="28"/>
          <w:lang w:eastAsia="ru-RU"/>
        </w:rPr>
        <w:t>медицинских организаций, организаций</w:t>
      </w:r>
      <w:r w:rsidRPr="008312A6">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9917B8" w:rsidRPr="008312A6" w:rsidRDefault="00400BD5" w:rsidP="001F386D">
      <w:pPr>
        <w:pStyle w:val="WW-2"/>
        <w:tabs>
          <w:tab w:val="left" w:pos="435"/>
        </w:tabs>
        <w:rPr>
          <w:szCs w:val="28"/>
        </w:rPr>
      </w:pPr>
      <w:r w:rsidRPr="008312A6">
        <w:rPr>
          <w:rFonts w:eastAsia="Andale Sans UI"/>
          <w:szCs w:val="28"/>
          <w:lang w:eastAsia="ar-SA"/>
        </w:rPr>
        <w:t>6</w:t>
      </w:r>
      <w:r w:rsidR="009917B8" w:rsidRPr="008312A6">
        <w:rPr>
          <w:szCs w:val="28"/>
        </w:rPr>
        <w:t>) иные полномочия, предусмотренные законодательством.</w:t>
      </w:r>
    </w:p>
    <w:p w:rsidR="009917B8" w:rsidRPr="008312A6" w:rsidRDefault="009917B8" w:rsidP="001F386D">
      <w:pPr>
        <w:tabs>
          <w:tab w:val="left" w:pos="0"/>
        </w:tabs>
        <w:ind w:firstLine="851"/>
        <w:jc w:val="both"/>
        <w:rPr>
          <w:rFonts w:eastAsia="Times New Roman"/>
          <w:sz w:val="28"/>
          <w:szCs w:val="28"/>
        </w:rPr>
      </w:pPr>
    </w:p>
    <w:p w:rsidR="00AE2FED" w:rsidRDefault="00AE2FED" w:rsidP="00AE2FED">
      <w:pPr>
        <w:ind w:firstLine="851"/>
        <w:jc w:val="both"/>
        <w:rPr>
          <w:b/>
          <w:sz w:val="28"/>
          <w:szCs w:val="28"/>
        </w:rPr>
      </w:pPr>
      <w:r>
        <w:rPr>
          <w:b/>
          <w:sz w:val="28"/>
          <w:szCs w:val="28"/>
        </w:rPr>
        <w:t>Статья 38</w:t>
      </w:r>
      <w:r>
        <w:rPr>
          <w:sz w:val="28"/>
          <w:szCs w:val="28"/>
        </w:rPr>
        <w:t>.</w:t>
      </w:r>
      <w:r>
        <w:rPr>
          <w:b/>
          <w:sz w:val="28"/>
          <w:szCs w:val="28"/>
        </w:rPr>
        <w:t xml:space="preserve"> Полномочия администрации в сфере регулирования земельных, лесных, водных отношений </w:t>
      </w:r>
    </w:p>
    <w:p w:rsidR="00AE2FED" w:rsidRDefault="00AE2FED" w:rsidP="00AE2FED">
      <w:pPr>
        <w:ind w:firstLine="851"/>
        <w:jc w:val="both"/>
        <w:rPr>
          <w:sz w:val="28"/>
          <w:szCs w:val="28"/>
        </w:rPr>
      </w:pPr>
      <w:r>
        <w:rPr>
          <w:sz w:val="28"/>
          <w:szCs w:val="28"/>
        </w:rPr>
        <w:t>Администрация осуществляет следующие полномочия в сфере регулирования земельных, лесных, водных отношений:</w:t>
      </w:r>
    </w:p>
    <w:p w:rsidR="00AE2FED" w:rsidRDefault="00AE2FED" w:rsidP="00AE2FED">
      <w:pPr>
        <w:pStyle w:val="WW-2"/>
        <w:rPr>
          <w:szCs w:val="28"/>
        </w:rPr>
      </w:pPr>
      <w:r>
        <w:rPr>
          <w:szCs w:val="28"/>
        </w:rPr>
        <w:t>1) управляет и распоряжается земельными участками, находящимися в муниципальной собственности;</w:t>
      </w:r>
    </w:p>
    <w:p w:rsidR="00AE2FED" w:rsidRDefault="00AE2FED" w:rsidP="00AE2FED">
      <w:pPr>
        <w:tabs>
          <w:tab w:val="left" w:pos="500"/>
        </w:tabs>
        <w:ind w:firstLine="851"/>
        <w:jc w:val="both"/>
        <w:rPr>
          <w:sz w:val="28"/>
          <w:szCs w:val="28"/>
        </w:rPr>
      </w:pPr>
      <w:r>
        <w:rPr>
          <w:sz w:val="28"/>
          <w:szCs w:val="28"/>
        </w:rPr>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AE2FED" w:rsidRDefault="00AE2FED" w:rsidP="00AE2FED">
      <w:pPr>
        <w:pStyle w:val="21"/>
        <w:tabs>
          <w:tab w:val="left" w:pos="100"/>
        </w:tabs>
        <w:ind w:firstLine="851"/>
        <w:rPr>
          <w:szCs w:val="28"/>
        </w:rPr>
      </w:pPr>
      <w:r>
        <w:rPr>
          <w:szCs w:val="28"/>
        </w:rPr>
        <w:t>3)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AE2FED" w:rsidRDefault="00AE2FED" w:rsidP="00AE2FED">
      <w:pPr>
        <w:pStyle w:val="21"/>
        <w:tabs>
          <w:tab w:val="left" w:pos="100"/>
        </w:tabs>
        <w:ind w:firstLine="851"/>
        <w:rPr>
          <w:szCs w:val="28"/>
        </w:rPr>
      </w:pPr>
      <w:r>
        <w:rPr>
          <w:szCs w:val="28"/>
        </w:rPr>
        <w:lastRenderedPageBreak/>
        <w:t>4) владеет, пользуется и распоряжается лесными участками, находящимися в муниципальной собственности;</w:t>
      </w:r>
    </w:p>
    <w:p w:rsidR="00AE2FED" w:rsidRDefault="00AE2FED" w:rsidP="00AE2FED">
      <w:pPr>
        <w:ind w:right="30" w:firstLine="851"/>
        <w:jc w:val="both"/>
        <w:rPr>
          <w:sz w:val="28"/>
          <w:szCs w:val="28"/>
        </w:rPr>
      </w:pPr>
      <w:r>
        <w:rPr>
          <w:sz w:val="28"/>
          <w:szCs w:val="28"/>
        </w:rPr>
        <w:t>6) осуществляет мероприятия по обеспечению безопасности людей на водных объектах, охране их жизни и здоровья;</w:t>
      </w:r>
    </w:p>
    <w:p w:rsidR="009917B8" w:rsidRDefault="00AE2FED" w:rsidP="00AE2FED">
      <w:pPr>
        <w:ind w:firstLine="851"/>
        <w:jc w:val="both"/>
        <w:rPr>
          <w:sz w:val="28"/>
          <w:szCs w:val="28"/>
        </w:rPr>
      </w:pPr>
      <w:r>
        <w:rPr>
          <w:sz w:val="28"/>
          <w:szCs w:val="28"/>
        </w:rPr>
        <w:t>7) иные полномочия, предусмотренные законодательством.</w:t>
      </w:r>
    </w:p>
    <w:p w:rsidR="00AE2FED" w:rsidRPr="008312A6" w:rsidRDefault="00AE2FED" w:rsidP="00AE2FED">
      <w:pPr>
        <w:ind w:firstLine="851"/>
        <w:jc w:val="both"/>
        <w:rPr>
          <w:rFonts w:eastAsia="Times New Roman"/>
          <w:b/>
          <w:strike/>
          <w:sz w:val="28"/>
          <w:szCs w:val="28"/>
        </w:rPr>
      </w:pPr>
    </w:p>
    <w:p w:rsidR="00541D9E" w:rsidRPr="008312A6" w:rsidRDefault="009917B8" w:rsidP="001F386D">
      <w:pPr>
        <w:ind w:firstLine="851"/>
        <w:jc w:val="both"/>
        <w:rPr>
          <w:rFonts w:eastAsia="Times New Roman"/>
          <w:b/>
          <w:sz w:val="28"/>
          <w:szCs w:val="28"/>
        </w:rPr>
      </w:pPr>
      <w:r w:rsidRPr="008312A6">
        <w:rPr>
          <w:rFonts w:eastAsia="Times New Roman"/>
          <w:b/>
          <w:sz w:val="28"/>
          <w:szCs w:val="28"/>
        </w:rPr>
        <w:t xml:space="preserve">Статья </w:t>
      </w:r>
      <w:r w:rsidR="001F386D" w:rsidRPr="008312A6">
        <w:rPr>
          <w:rFonts w:eastAsia="Times New Roman"/>
          <w:b/>
          <w:sz w:val="28"/>
          <w:szCs w:val="28"/>
        </w:rPr>
        <w:t>39</w:t>
      </w:r>
      <w:r w:rsidRPr="008312A6">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8312A6">
        <w:rPr>
          <w:rFonts w:eastAsia="Times New Roman"/>
          <w:b/>
          <w:sz w:val="28"/>
          <w:szCs w:val="28"/>
        </w:rPr>
        <w:t xml:space="preserve"> и</w:t>
      </w:r>
      <w:r w:rsidR="00C8265F" w:rsidRPr="008312A6">
        <w:rPr>
          <w:rFonts w:eastAsia="Times New Roman"/>
          <w:b/>
          <w:sz w:val="28"/>
          <w:szCs w:val="28"/>
        </w:rPr>
        <w:t xml:space="preserve"> связи</w:t>
      </w:r>
    </w:p>
    <w:p w:rsidR="009917B8" w:rsidRPr="008312A6" w:rsidRDefault="009917B8" w:rsidP="001F386D">
      <w:pPr>
        <w:ind w:firstLine="851"/>
        <w:jc w:val="both"/>
        <w:rPr>
          <w:rFonts w:eastAsia="Times New Roman"/>
          <w:sz w:val="28"/>
          <w:szCs w:val="28"/>
        </w:rPr>
      </w:pPr>
      <w:r w:rsidRPr="008312A6">
        <w:rPr>
          <w:rFonts w:eastAsia="Times New Roman"/>
          <w:sz w:val="28"/>
          <w:szCs w:val="28"/>
        </w:rPr>
        <w:t xml:space="preserve">Администрация в области социально-культурного обслуживания населения, архивного дела </w:t>
      </w:r>
      <w:r w:rsidR="00353605" w:rsidRPr="008312A6">
        <w:rPr>
          <w:rFonts w:eastAsia="Times New Roman"/>
          <w:sz w:val="28"/>
          <w:szCs w:val="28"/>
        </w:rPr>
        <w:t xml:space="preserve">и связи </w:t>
      </w:r>
      <w:r w:rsidRPr="008312A6">
        <w:rPr>
          <w:rFonts w:eastAsia="Times New Roman"/>
          <w:sz w:val="28"/>
          <w:szCs w:val="28"/>
        </w:rPr>
        <w:t>осуществляет следующие полномочия:</w:t>
      </w:r>
    </w:p>
    <w:p w:rsidR="009917B8" w:rsidRPr="008312A6" w:rsidRDefault="009917B8" w:rsidP="001F386D">
      <w:pPr>
        <w:pStyle w:val="ConsNormal"/>
        <w:ind w:firstLine="851"/>
        <w:jc w:val="both"/>
        <w:rPr>
          <w:rFonts w:ascii="Times New Roman" w:hAnsi="Times New Roman"/>
          <w:sz w:val="28"/>
          <w:szCs w:val="28"/>
        </w:rPr>
      </w:pPr>
      <w:r w:rsidRPr="008312A6">
        <w:rPr>
          <w:rFonts w:ascii="Times New Roman" w:hAnsi="Times New Roman"/>
          <w:sz w:val="28"/>
          <w:szCs w:val="28"/>
        </w:rPr>
        <w:t>1) организует библиотечное обслуживание населения, комплектование и обеспечение сохранности</w:t>
      </w:r>
      <w:r w:rsidR="003F33B8">
        <w:rPr>
          <w:rFonts w:ascii="Times New Roman" w:hAnsi="Times New Roman"/>
          <w:sz w:val="28"/>
          <w:szCs w:val="28"/>
        </w:rPr>
        <w:t xml:space="preserve"> </w:t>
      </w:r>
      <w:r w:rsidRPr="008312A6">
        <w:rPr>
          <w:rFonts w:ascii="Times New Roman" w:hAnsi="Times New Roman"/>
          <w:sz w:val="28"/>
          <w:szCs w:val="28"/>
        </w:rPr>
        <w:t>библиотечных фондов библиотек поселения;</w:t>
      </w:r>
    </w:p>
    <w:p w:rsidR="009917B8" w:rsidRPr="008312A6" w:rsidRDefault="009917B8" w:rsidP="001F386D">
      <w:pPr>
        <w:pStyle w:val="ConsNormal"/>
        <w:ind w:firstLine="851"/>
        <w:jc w:val="both"/>
        <w:rPr>
          <w:rFonts w:ascii="Times New Roman" w:hAnsi="Times New Roman"/>
          <w:sz w:val="28"/>
          <w:szCs w:val="28"/>
        </w:rPr>
      </w:pPr>
      <w:r w:rsidRPr="008312A6">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8312A6" w:rsidRDefault="009917B8" w:rsidP="001F386D">
      <w:pPr>
        <w:pStyle w:val="ConsNormal"/>
        <w:ind w:firstLine="851"/>
        <w:jc w:val="both"/>
        <w:rPr>
          <w:rFonts w:ascii="Times New Roman" w:hAnsi="Times New Roman"/>
          <w:sz w:val="28"/>
          <w:szCs w:val="28"/>
        </w:rPr>
      </w:pPr>
      <w:r w:rsidRPr="008312A6">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8312A6" w:rsidRDefault="005733CF" w:rsidP="001F386D">
      <w:pPr>
        <w:pStyle w:val="ConsNormal"/>
        <w:ind w:firstLine="851"/>
        <w:jc w:val="both"/>
        <w:rPr>
          <w:rFonts w:ascii="Times New Roman" w:hAnsi="Times New Roman"/>
          <w:sz w:val="28"/>
          <w:szCs w:val="28"/>
        </w:rPr>
      </w:pPr>
      <w:r w:rsidRPr="008312A6">
        <w:rPr>
          <w:rFonts w:ascii="Times New Roman" w:hAnsi="Times New Roman"/>
          <w:sz w:val="28"/>
          <w:szCs w:val="28"/>
        </w:rPr>
        <w:t>4</w:t>
      </w:r>
      <w:r w:rsidR="009917B8" w:rsidRPr="008312A6">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3F33B8">
        <w:rPr>
          <w:rFonts w:ascii="Times New Roman" w:hAnsi="Times New Roman"/>
          <w:sz w:val="28"/>
          <w:szCs w:val="28"/>
        </w:rPr>
        <w:t xml:space="preserve"> </w:t>
      </w:r>
      <w:r w:rsidR="009917B8" w:rsidRPr="008312A6">
        <w:rPr>
          <w:rFonts w:ascii="Times New Roman" w:hAnsi="Times New Roman"/>
          <w:sz w:val="28"/>
          <w:szCs w:val="28"/>
        </w:rPr>
        <w:t>и развитии народных художественных промыслов в поселении;</w:t>
      </w:r>
    </w:p>
    <w:p w:rsidR="009917B8" w:rsidRPr="008312A6" w:rsidRDefault="005733CF" w:rsidP="001F386D">
      <w:pPr>
        <w:tabs>
          <w:tab w:val="left" w:pos="-2127"/>
        </w:tabs>
        <w:ind w:firstLine="851"/>
        <w:jc w:val="both"/>
        <w:rPr>
          <w:sz w:val="28"/>
          <w:szCs w:val="28"/>
        </w:rPr>
      </w:pPr>
      <w:r w:rsidRPr="008312A6">
        <w:rPr>
          <w:sz w:val="28"/>
          <w:szCs w:val="28"/>
        </w:rPr>
        <w:t>5</w:t>
      </w:r>
      <w:r w:rsidR="009917B8" w:rsidRPr="008312A6">
        <w:rPr>
          <w:sz w:val="28"/>
          <w:szCs w:val="28"/>
        </w:rPr>
        <w:t>) обеспечивает условия для развития на территории поселения физической культуры</w:t>
      </w:r>
      <w:r w:rsidR="00C73216" w:rsidRPr="008312A6">
        <w:rPr>
          <w:sz w:val="28"/>
          <w:szCs w:val="28"/>
        </w:rPr>
        <w:t>, школьного спорта</w:t>
      </w:r>
      <w:r w:rsidR="009917B8" w:rsidRPr="008312A6">
        <w:rPr>
          <w:sz w:val="28"/>
          <w:szCs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Pr="008312A6" w:rsidRDefault="005733CF" w:rsidP="001F386D">
      <w:pPr>
        <w:ind w:firstLine="851"/>
        <w:jc w:val="both"/>
        <w:rPr>
          <w:sz w:val="28"/>
          <w:szCs w:val="28"/>
        </w:rPr>
      </w:pPr>
      <w:r w:rsidRPr="008312A6">
        <w:rPr>
          <w:sz w:val="28"/>
          <w:szCs w:val="28"/>
        </w:rPr>
        <w:t>6</w:t>
      </w:r>
      <w:r w:rsidR="009917B8" w:rsidRPr="008312A6">
        <w:rPr>
          <w:sz w:val="28"/>
          <w:szCs w:val="28"/>
        </w:rPr>
        <w:t>) организует и осуществляет мероприятия по работе с детьми и молодежью в поселении;</w:t>
      </w:r>
    </w:p>
    <w:p w:rsidR="00C073A9" w:rsidRPr="008312A6" w:rsidRDefault="005733CF" w:rsidP="001F386D">
      <w:pPr>
        <w:suppressAutoHyphens w:val="0"/>
        <w:ind w:firstLine="851"/>
        <w:jc w:val="both"/>
        <w:rPr>
          <w:rFonts w:eastAsia="Calibri"/>
          <w:kern w:val="0"/>
          <w:sz w:val="28"/>
          <w:szCs w:val="28"/>
          <w:lang w:eastAsia="ru-RU"/>
        </w:rPr>
      </w:pPr>
      <w:r w:rsidRPr="008312A6">
        <w:rPr>
          <w:sz w:val="28"/>
          <w:szCs w:val="28"/>
        </w:rPr>
        <w:t>7</w:t>
      </w:r>
      <w:r w:rsidR="00C073A9" w:rsidRPr="008312A6">
        <w:rPr>
          <w:sz w:val="28"/>
          <w:szCs w:val="28"/>
        </w:rPr>
        <w:t xml:space="preserve">) осуществляет </w:t>
      </w:r>
      <w:r w:rsidR="00C073A9" w:rsidRPr="008312A6">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8312A6" w:rsidRDefault="005733CF" w:rsidP="001F386D">
      <w:pPr>
        <w:tabs>
          <w:tab w:val="left" w:pos="450"/>
        </w:tabs>
        <w:ind w:firstLine="851"/>
        <w:jc w:val="both"/>
        <w:rPr>
          <w:rFonts w:eastAsia="Times New Roman"/>
          <w:sz w:val="28"/>
          <w:szCs w:val="28"/>
        </w:rPr>
      </w:pPr>
      <w:r w:rsidRPr="008312A6">
        <w:rPr>
          <w:rFonts w:eastAsia="Times New Roman"/>
          <w:sz w:val="28"/>
          <w:szCs w:val="28"/>
        </w:rPr>
        <w:t>8</w:t>
      </w:r>
      <w:r w:rsidR="00353605" w:rsidRPr="008312A6">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8312A6" w:rsidRDefault="005733CF" w:rsidP="001F386D">
      <w:pPr>
        <w:tabs>
          <w:tab w:val="left" w:pos="450"/>
        </w:tabs>
        <w:ind w:firstLine="851"/>
        <w:jc w:val="both"/>
        <w:rPr>
          <w:rFonts w:eastAsia="Times New Roman"/>
          <w:sz w:val="28"/>
          <w:szCs w:val="28"/>
        </w:rPr>
      </w:pPr>
      <w:r w:rsidRPr="008312A6">
        <w:rPr>
          <w:rFonts w:eastAsia="Times New Roman"/>
          <w:sz w:val="28"/>
          <w:szCs w:val="28"/>
        </w:rPr>
        <w:t>9</w:t>
      </w:r>
      <w:r w:rsidR="00353605" w:rsidRPr="008312A6">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8312A6" w:rsidRDefault="00353605" w:rsidP="001F386D">
      <w:pPr>
        <w:tabs>
          <w:tab w:val="left" w:pos="450"/>
        </w:tabs>
        <w:ind w:firstLine="851"/>
        <w:jc w:val="both"/>
        <w:rPr>
          <w:rFonts w:eastAsia="Times New Roman"/>
          <w:sz w:val="28"/>
          <w:szCs w:val="28"/>
        </w:rPr>
      </w:pPr>
      <w:r w:rsidRPr="008312A6">
        <w:rPr>
          <w:rFonts w:eastAsia="Times New Roman"/>
          <w:sz w:val="28"/>
          <w:szCs w:val="28"/>
        </w:rPr>
        <w:t>1</w:t>
      </w:r>
      <w:r w:rsidR="005733CF" w:rsidRPr="008312A6">
        <w:rPr>
          <w:rFonts w:eastAsia="Times New Roman"/>
          <w:sz w:val="28"/>
          <w:szCs w:val="28"/>
        </w:rPr>
        <w:t>0</w:t>
      </w:r>
      <w:r w:rsidRPr="008312A6">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8312A6" w:rsidRDefault="00353605" w:rsidP="001F386D">
      <w:pPr>
        <w:pStyle w:val="WW-2"/>
        <w:rPr>
          <w:rFonts w:eastAsia="Lucida Sans Unicode"/>
          <w:szCs w:val="28"/>
        </w:rPr>
      </w:pPr>
      <w:r w:rsidRPr="008312A6">
        <w:rPr>
          <w:rFonts w:eastAsia="Lucida Sans Unicode"/>
          <w:szCs w:val="28"/>
        </w:rPr>
        <w:t>1</w:t>
      </w:r>
      <w:r w:rsidR="005733CF" w:rsidRPr="008312A6">
        <w:rPr>
          <w:rFonts w:eastAsia="Lucida Sans Unicode"/>
          <w:szCs w:val="28"/>
        </w:rPr>
        <w:t>1</w:t>
      </w:r>
      <w:r w:rsidR="009917B8" w:rsidRPr="008312A6">
        <w:rPr>
          <w:rFonts w:eastAsia="Lucida Sans Unicode"/>
          <w:szCs w:val="28"/>
        </w:rPr>
        <w:t>) иные полномочия, предусмотренные законодательством.</w:t>
      </w:r>
    </w:p>
    <w:p w:rsidR="00541D9E" w:rsidRPr="008312A6" w:rsidRDefault="00541D9E" w:rsidP="001F386D">
      <w:pPr>
        <w:ind w:firstLine="851"/>
        <w:jc w:val="both"/>
        <w:rPr>
          <w:rFonts w:eastAsia="Times New Roman"/>
          <w:sz w:val="28"/>
          <w:szCs w:val="28"/>
          <w:u w:val="single"/>
        </w:rPr>
      </w:pPr>
    </w:p>
    <w:p w:rsidR="009917B8" w:rsidRPr="008312A6" w:rsidRDefault="009917B8" w:rsidP="001F386D">
      <w:pPr>
        <w:pStyle w:val="ConsTitle"/>
        <w:spacing w:line="100" w:lineRule="atLeast"/>
        <w:ind w:right="0" w:firstLine="851"/>
        <w:rPr>
          <w:rFonts w:ascii="Times New Roman" w:hAnsi="Times New Roman"/>
          <w:sz w:val="28"/>
          <w:szCs w:val="28"/>
        </w:rPr>
      </w:pPr>
      <w:r w:rsidRPr="008312A6">
        <w:rPr>
          <w:rFonts w:ascii="Times New Roman" w:hAnsi="Times New Roman"/>
          <w:sz w:val="28"/>
          <w:szCs w:val="28"/>
        </w:rPr>
        <w:lastRenderedPageBreak/>
        <w:t>Статья 4</w:t>
      </w:r>
      <w:r w:rsidR="001F386D" w:rsidRPr="008312A6">
        <w:rPr>
          <w:rFonts w:ascii="Times New Roman" w:hAnsi="Times New Roman"/>
          <w:sz w:val="28"/>
          <w:szCs w:val="28"/>
        </w:rPr>
        <w:t>0</w:t>
      </w:r>
      <w:r w:rsidRPr="008312A6">
        <w:rPr>
          <w:rFonts w:ascii="Times New Roman" w:hAnsi="Times New Roman"/>
          <w:sz w:val="28"/>
          <w:szCs w:val="28"/>
        </w:rPr>
        <w:t xml:space="preserve">. Полномочия администрации в области пожарной </w:t>
      </w:r>
      <w:r w:rsidR="007D2E90" w:rsidRPr="008312A6">
        <w:rPr>
          <w:rFonts w:ascii="Times New Roman" w:hAnsi="Times New Roman"/>
          <w:sz w:val="28"/>
          <w:szCs w:val="28"/>
        </w:rPr>
        <w:t>безопасности</w:t>
      </w:r>
    </w:p>
    <w:p w:rsidR="009917B8" w:rsidRPr="008312A6" w:rsidRDefault="009917B8" w:rsidP="001F386D">
      <w:pPr>
        <w:pStyle w:val="ConsNormal"/>
        <w:ind w:firstLine="851"/>
        <w:jc w:val="both"/>
        <w:rPr>
          <w:rFonts w:ascii="Times New Roman" w:hAnsi="Times New Roman"/>
          <w:sz w:val="28"/>
          <w:szCs w:val="28"/>
        </w:rPr>
      </w:pPr>
      <w:r w:rsidRPr="008312A6">
        <w:rPr>
          <w:rFonts w:ascii="Times New Roman" w:hAnsi="Times New Roman"/>
          <w:sz w:val="28"/>
          <w:szCs w:val="28"/>
        </w:rPr>
        <w:t xml:space="preserve">Администрация в области пожарной </w:t>
      </w:r>
      <w:r w:rsidR="007D2E90" w:rsidRPr="008312A6">
        <w:rPr>
          <w:rFonts w:ascii="Times New Roman" w:hAnsi="Times New Roman"/>
          <w:sz w:val="28"/>
          <w:szCs w:val="28"/>
        </w:rPr>
        <w:t>безопасности</w:t>
      </w:r>
      <w:r w:rsidRPr="008312A6">
        <w:rPr>
          <w:rFonts w:ascii="Times New Roman" w:hAnsi="Times New Roman"/>
          <w:sz w:val="28"/>
          <w:szCs w:val="28"/>
        </w:rPr>
        <w:t xml:space="preserve"> осуществляет следующие полномочия:</w:t>
      </w:r>
    </w:p>
    <w:p w:rsidR="009917B8" w:rsidRPr="008312A6" w:rsidRDefault="009917B8" w:rsidP="001F386D">
      <w:pPr>
        <w:pStyle w:val="ConsNormal"/>
        <w:tabs>
          <w:tab w:val="left" w:pos="70"/>
        </w:tabs>
        <w:ind w:firstLine="851"/>
        <w:jc w:val="both"/>
        <w:rPr>
          <w:rFonts w:ascii="Times New Roman" w:hAnsi="Times New Roman"/>
          <w:sz w:val="28"/>
          <w:szCs w:val="28"/>
        </w:rPr>
      </w:pPr>
      <w:r w:rsidRPr="008312A6">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8312A6" w:rsidRDefault="009917B8" w:rsidP="001F386D">
      <w:pPr>
        <w:ind w:firstLine="851"/>
        <w:jc w:val="both"/>
        <w:rPr>
          <w:sz w:val="28"/>
          <w:szCs w:val="28"/>
        </w:rPr>
      </w:pPr>
      <w:r w:rsidRPr="008312A6">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8312A6" w:rsidRDefault="009917B8" w:rsidP="001F386D">
      <w:pPr>
        <w:autoSpaceDE w:val="0"/>
        <w:ind w:firstLine="851"/>
        <w:jc w:val="both"/>
        <w:rPr>
          <w:sz w:val="28"/>
          <w:szCs w:val="28"/>
        </w:rPr>
      </w:pPr>
      <w:r w:rsidRPr="008312A6">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8312A6" w:rsidRDefault="009917B8" w:rsidP="001F386D">
      <w:pPr>
        <w:pStyle w:val="21"/>
        <w:tabs>
          <w:tab w:val="left" w:pos="70"/>
        </w:tabs>
        <w:ind w:firstLine="851"/>
        <w:rPr>
          <w:szCs w:val="28"/>
        </w:rPr>
      </w:pPr>
      <w:r w:rsidRPr="008312A6">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8312A6" w:rsidRDefault="004D60A9" w:rsidP="001F386D">
      <w:pPr>
        <w:pStyle w:val="21"/>
        <w:tabs>
          <w:tab w:val="left" w:pos="370"/>
        </w:tabs>
        <w:ind w:firstLine="851"/>
        <w:rPr>
          <w:rFonts w:eastAsia="Times New Roman"/>
          <w:szCs w:val="28"/>
        </w:rPr>
      </w:pPr>
      <w:r w:rsidRPr="008312A6">
        <w:rPr>
          <w:rFonts w:eastAsia="Times New Roman"/>
          <w:szCs w:val="28"/>
        </w:rPr>
        <w:t>5</w:t>
      </w:r>
      <w:r w:rsidR="009917B8" w:rsidRPr="008312A6">
        <w:rPr>
          <w:rFonts w:eastAsia="Times New Roman"/>
          <w:szCs w:val="28"/>
        </w:rPr>
        <w:t>) иные полномочия, предусмотренные законодательством.</w:t>
      </w:r>
    </w:p>
    <w:p w:rsidR="009917B8" w:rsidRPr="008312A6" w:rsidRDefault="009917B8" w:rsidP="0081350A">
      <w:pPr>
        <w:autoSpaceDE w:val="0"/>
        <w:ind w:firstLine="540"/>
        <w:jc w:val="both"/>
        <w:rPr>
          <w:b/>
          <w:sz w:val="28"/>
        </w:rPr>
      </w:pPr>
    </w:p>
    <w:p w:rsidR="00AE2FED" w:rsidRDefault="00AE2FED" w:rsidP="00AE2FED">
      <w:pPr>
        <w:autoSpaceDE w:val="0"/>
        <w:autoSpaceDN w:val="0"/>
        <w:adjustRightInd w:val="0"/>
        <w:ind w:firstLine="851"/>
        <w:jc w:val="both"/>
        <w:rPr>
          <w:bCs/>
          <w:sz w:val="28"/>
          <w:szCs w:val="28"/>
        </w:rPr>
      </w:pPr>
      <w:r>
        <w:rPr>
          <w:b/>
          <w:sz w:val="28"/>
          <w:szCs w:val="28"/>
        </w:rPr>
        <w:t>Статья 41. Муниципальный контроль</w:t>
      </w:r>
    </w:p>
    <w:p w:rsidR="00AE2FED" w:rsidRDefault="00AE2FED" w:rsidP="00AE2FED">
      <w:pPr>
        <w:autoSpaceDE w:val="0"/>
        <w:autoSpaceDN w:val="0"/>
        <w:adjustRightInd w:val="0"/>
        <w:ind w:firstLine="851"/>
        <w:jc w:val="both"/>
        <w:rPr>
          <w:sz w:val="28"/>
          <w:szCs w:val="28"/>
        </w:rPr>
      </w:pPr>
      <w:r>
        <w:rPr>
          <w:sz w:val="28"/>
          <w:szCs w:val="28"/>
        </w:rPr>
        <w:t>1. 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AE2FED" w:rsidRDefault="00AE2FED" w:rsidP="00AE2FED">
      <w:pPr>
        <w:autoSpaceDE w:val="0"/>
        <w:autoSpaceDN w:val="0"/>
        <w:adjustRightInd w:val="0"/>
        <w:ind w:firstLine="851"/>
        <w:jc w:val="both"/>
        <w:rPr>
          <w:sz w:val="28"/>
          <w:szCs w:val="28"/>
        </w:rPr>
      </w:pPr>
      <w:r>
        <w:rPr>
          <w:sz w:val="28"/>
          <w:szCs w:val="28"/>
        </w:rPr>
        <w:t>Органом местного самоуправления, наделенным полномочиями по осуществлению муниципального контроля, является администрация поселения.</w:t>
      </w:r>
    </w:p>
    <w:p w:rsidR="00AE2FED" w:rsidRPr="009D3C46" w:rsidRDefault="00AE2FED" w:rsidP="00AE2FED">
      <w:pPr>
        <w:autoSpaceDE w:val="0"/>
        <w:autoSpaceDN w:val="0"/>
        <w:adjustRightInd w:val="0"/>
        <w:ind w:firstLine="851"/>
        <w:jc w:val="both"/>
        <w:rPr>
          <w:sz w:val="28"/>
          <w:szCs w:val="28"/>
        </w:rPr>
      </w:pPr>
      <w:r>
        <w:rPr>
          <w:sz w:val="28"/>
          <w:szCs w:val="28"/>
        </w:rPr>
        <w:t>Полномочия, функции, порядок деятельности администрации поселения,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 Советом</w:t>
      </w:r>
      <w:r w:rsidRPr="009D3C46">
        <w:rPr>
          <w:sz w:val="28"/>
          <w:szCs w:val="28"/>
        </w:rPr>
        <w:t>.</w:t>
      </w:r>
    </w:p>
    <w:p w:rsidR="00AE2FED" w:rsidRPr="009D3C46" w:rsidRDefault="00AE2FED" w:rsidP="00AE2FED">
      <w:pPr>
        <w:autoSpaceDE w:val="0"/>
        <w:autoSpaceDN w:val="0"/>
        <w:adjustRightInd w:val="0"/>
        <w:ind w:firstLine="851"/>
        <w:jc w:val="both"/>
        <w:rPr>
          <w:sz w:val="28"/>
          <w:szCs w:val="28"/>
        </w:rPr>
      </w:pPr>
      <w:r w:rsidRPr="009D3C46">
        <w:rPr>
          <w:sz w:val="28"/>
          <w:szCs w:val="28"/>
        </w:rPr>
        <w:t xml:space="preserve">2. Организация и осуществление видов муниципального контроля регулируются Федеральным </w:t>
      </w:r>
      <w:hyperlink r:id="rId33" w:history="1">
        <w:r w:rsidRPr="009D3C46">
          <w:rPr>
            <w:sz w:val="28"/>
          </w:rPr>
          <w:t>законом</w:t>
        </w:r>
      </w:hyperlink>
      <w:r w:rsidRPr="009D3C46">
        <w:rPr>
          <w:sz w:val="28"/>
          <w:szCs w:val="28"/>
        </w:rPr>
        <w:t xml:space="preserve"> от 31 июля 2020 г. № 248-ФЗ «О государственном контроле (надзоре) и муниципальном контроле в Российской Федерации».</w:t>
      </w:r>
    </w:p>
    <w:p w:rsidR="00AE2FED" w:rsidRPr="009D3C46" w:rsidRDefault="00AE2FED" w:rsidP="00AE2FED">
      <w:pPr>
        <w:autoSpaceDE w:val="0"/>
        <w:autoSpaceDN w:val="0"/>
        <w:adjustRightInd w:val="0"/>
        <w:ind w:firstLine="851"/>
        <w:jc w:val="both"/>
        <w:rPr>
          <w:sz w:val="28"/>
          <w:szCs w:val="28"/>
        </w:rPr>
      </w:pPr>
      <w:r w:rsidRPr="009D3C46">
        <w:rPr>
          <w:sz w:val="28"/>
          <w:szCs w:val="28"/>
        </w:rPr>
        <w:t>3. К полномочиям органов местного самоуправления поселения в области муниципального контроля относятся:</w:t>
      </w:r>
    </w:p>
    <w:p w:rsidR="00AE2FED" w:rsidRPr="009D3C46" w:rsidRDefault="00AE2FED" w:rsidP="00AE2FED">
      <w:pPr>
        <w:autoSpaceDE w:val="0"/>
        <w:autoSpaceDN w:val="0"/>
        <w:adjustRightInd w:val="0"/>
        <w:ind w:firstLine="851"/>
        <w:jc w:val="both"/>
        <w:rPr>
          <w:sz w:val="28"/>
          <w:szCs w:val="28"/>
        </w:rPr>
      </w:pPr>
      <w:r w:rsidRPr="009D3C46">
        <w:rPr>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AE2FED" w:rsidRPr="009D3C46" w:rsidRDefault="00AE2FED" w:rsidP="00AE2FED">
      <w:pPr>
        <w:autoSpaceDE w:val="0"/>
        <w:autoSpaceDN w:val="0"/>
        <w:adjustRightInd w:val="0"/>
        <w:ind w:firstLine="851"/>
        <w:jc w:val="both"/>
        <w:rPr>
          <w:sz w:val="28"/>
          <w:szCs w:val="28"/>
        </w:rPr>
      </w:pPr>
      <w:r w:rsidRPr="009D3C46">
        <w:rPr>
          <w:sz w:val="28"/>
          <w:szCs w:val="28"/>
        </w:rPr>
        <w:t>2) организация и осуществление муниципального контроля на территории поселения;</w:t>
      </w:r>
    </w:p>
    <w:p w:rsidR="00AE2FED" w:rsidRPr="009D3C46" w:rsidRDefault="00AE2FED" w:rsidP="00AE2FED">
      <w:pPr>
        <w:autoSpaceDE w:val="0"/>
        <w:autoSpaceDN w:val="0"/>
        <w:adjustRightInd w:val="0"/>
        <w:ind w:firstLine="851"/>
        <w:jc w:val="both"/>
        <w:rPr>
          <w:sz w:val="28"/>
          <w:szCs w:val="28"/>
        </w:rPr>
      </w:pPr>
      <w:r w:rsidRPr="009D3C46">
        <w:rPr>
          <w:sz w:val="28"/>
          <w:szCs w:val="28"/>
        </w:rPr>
        <w:t xml:space="preserve">3) иные полномочия в соответствии с Федеральным </w:t>
      </w:r>
      <w:hyperlink r:id="rId34" w:history="1">
        <w:r w:rsidRPr="009D3C46">
          <w:rPr>
            <w:sz w:val="28"/>
          </w:rPr>
          <w:t>законом</w:t>
        </w:r>
      </w:hyperlink>
      <w:r w:rsidRPr="009D3C46">
        <w:rPr>
          <w:sz w:val="28"/>
          <w:szCs w:val="28"/>
        </w:rPr>
        <w:t xml:space="preserve"> от 31 июля 2020 г. № 248-ФЗ «О государственном контроле (надзоре) и муниципальном </w:t>
      </w:r>
      <w:r w:rsidRPr="009D3C46">
        <w:rPr>
          <w:sz w:val="28"/>
          <w:szCs w:val="28"/>
        </w:rPr>
        <w:lastRenderedPageBreak/>
        <w:t>контроле в Российской Федерации», другими федеральными законами.</w:t>
      </w:r>
    </w:p>
    <w:p w:rsidR="00AE2FED" w:rsidRPr="009D3C46" w:rsidRDefault="00AE2FED" w:rsidP="00AE2FED">
      <w:pPr>
        <w:autoSpaceDE w:val="0"/>
        <w:autoSpaceDN w:val="0"/>
        <w:adjustRightInd w:val="0"/>
        <w:ind w:firstLine="851"/>
        <w:jc w:val="both"/>
        <w:rPr>
          <w:sz w:val="28"/>
          <w:szCs w:val="28"/>
        </w:rPr>
      </w:pPr>
      <w:r w:rsidRPr="009D3C46">
        <w:rPr>
          <w:sz w:val="28"/>
          <w:szCs w:val="28"/>
        </w:rPr>
        <w:t>4.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поселения осуществляется в пределах установленного перечня вопросов местного значения поселения.</w:t>
      </w:r>
    </w:p>
    <w:p w:rsidR="00AE2FED" w:rsidRDefault="00AE2FED" w:rsidP="00AE2FED">
      <w:pPr>
        <w:autoSpaceDE w:val="0"/>
        <w:autoSpaceDN w:val="0"/>
        <w:adjustRightInd w:val="0"/>
        <w:ind w:firstLine="851"/>
        <w:jc w:val="both"/>
        <w:rPr>
          <w:bCs/>
          <w:sz w:val="28"/>
          <w:szCs w:val="28"/>
        </w:rPr>
      </w:pPr>
      <w:r w:rsidRPr="009D3C46">
        <w:rPr>
          <w:sz w:val="28"/>
          <w:szCs w:val="28"/>
        </w:rPr>
        <w:t>Муниципальный контроль</w:t>
      </w:r>
      <w:r>
        <w:rPr>
          <w:bCs/>
          <w:sz w:val="28"/>
          <w:szCs w:val="28"/>
        </w:rPr>
        <w:t xml:space="preserve"> подлежит осуществлению при наличии в границах </w:t>
      </w:r>
      <w:r>
        <w:rPr>
          <w:sz w:val="28"/>
          <w:szCs w:val="28"/>
        </w:rPr>
        <w:t>поселения</w:t>
      </w:r>
      <w:r>
        <w:rPr>
          <w:bCs/>
          <w:sz w:val="28"/>
          <w:szCs w:val="28"/>
        </w:rPr>
        <w:t xml:space="preserve"> объектов соответствующего вида контроля.</w:t>
      </w:r>
    </w:p>
    <w:p w:rsidR="009917B8" w:rsidRDefault="00AE2FED" w:rsidP="00AE2FED">
      <w:pPr>
        <w:pStyle w:val="ConsNormal"/>
        <w:ind w:firstLine="851"/>
        <w:rPr>
          <w:rFonts w:eastAsia="Calibri"/>
          <w:sz w:val="28"/>
          <w:szCs w:val="28"/>
        </w:rPr>
      </w:pPr>
      <w:r w:rsidRPr="00AE2FED">
        <w:rPr>
          <w:rFonts w:ascii="Times New Roman" w:eastAsia="Calibri" w:hAnsi="Times New Roman"/>
          <w:sz w:val="28"/>
          <w:szCs w:val="28"/>
        </w:rPr>
        <w:t>Порядок организации и осуществления муниципального контроля устанавливается положением о виде муниципального контроля, утверждаемым Советом</w:t>
      </w:r>
      <w:r>
        <w:rPr>
          <w:rFonts w:eastAsia="Calibri"/>
          <w:sz w:val="28"/>
          <w:szCs w:val="28"/>
        </w:rPr>
        <w:t>.</w:t>
      </w:r>
    </w:p>
    <w:p w:rsidR="00AE2FED" w:rsidRPr="008312A6" w:rsidRDefault="00AE2FED" w:rsidP="00AE2FED">
      <w:pPr>
        <w:pStyle w:val="ConsNormal"/>
        <w:ind w:firstLine="851"/>
        <w:rPr>
          <w:rFonts w:ascii="Times New Roman" w:hAnsi="Times New Roman"/>
          <w:b/>
          <w:sz w:val="28"/>
        </w:rPr>
      </w:pPr>
    </w:p>
    <w:p w:rsidR="009917B8" w:rsidRPr="008312A6" w:rsidRDefault="009917B8" w:rsidP="0081350A">
      <w:pPr>
        <w:pStyle w:val="ConsNormal"/>
        <w:tabs>
          <w:tab w:val="left" w:pos="142"/>
        </w:tabs>
        <w:ind w:firstLine="851"/>
        <w:rPr>
          <w:rFonts w:ascii="Times New Roman" w:hAnsi="Times New Roman"/>
          <w:b/>
          <w:sz w:val="28"/>
        </w:rPr>
      </w:pPr>
      <w:r w:rsidRPr="008312A6">
        <w:rPr>
          <w:rFonts w:ascii="Times New Roman" w:hAnsi="Times New Roman"/>
          <w:b/>
          <w:sz w:val="28"/>
        </w:rPr>
        <w:t>Статья 4</w:t>
      </w:r>
      <w:r w:rsidR="001F386D" w:rsidRPr="008312A6">
        <w:rPr>
          <w:rFonts w:ascii="Times New Roman" w:hAnsi="Times New Roman"/>
          <w:b/>
          <w:sz w:val="28"/>
        </w:rPr>
        <w:t>2</w:t>
      </w:r>
      <w:r w:rsidRPr="008312A6">
        <w:rPr>
          <w:rFonts w:ascii="Times New Roman" w:hAnsi="Times New Roman"/>
          <w:b/>
          <w:sz w:val="28"/>
        </w:rPr>
        <w:t>. Органы местного самоуправления – юридические лица</w:t>
      </w:r>
    </w:p>
    <w:p w:rsidR="009917B8" w:rsidRPr="008312A6" w:rsidRDefault="009917B8" w:rsidP="0081350A">
      <w:pPr>
        <w:numPr>
          <w:ilvl w:val="0"/>
          <w:numId w:val="16"/>
        </w:numPr>
        <w:tabs>
          <w:tab w:val="left" w:pos="345"/>
        </w:tabs>
        <w:ind w:left="0" w:firstLine="851"/>
        <w:jc w:val="both"/>
        <w:rPr>
          <w:rFonts w:eastAsia="Times New Roman"/>
          <w:sz w:val="28"/>
        </w:rPr>
      </w:pPr>
      <w:r w:rsidRPr="008312A6">
        <w:rPr>
          <w:rFonts w:eastAsia="Times New Roman"/>
          <w:sz w:val="28"/>
        </w:rPr>
        <w:t xml:space="preserve">Совет, администрация наделяются правами юридического лица, являются муниципальными </w:t>
      </w:r>
      <w:r w:rsidRPr="008312A6">
        <w:rPr>
          <w:rStyle w:val="80"/>
        </w:rPr>
        <w:t>казенными</w:t>
      </w:r>
      <w:r w:rsidRPr="008312A6">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Pr="008312A6" w:rsidRDefault="009917B8" w:rsidP="0081350A">
      <w:pPr>
        <w:numPr>
          <w:ilvl w:val="0"/>
          <w:numId w:val="16"/>
        </w:numPr>
        <w:tabs>
          <w:tab w:val="left" w:pos="345"/>
        </w:tabs>
        <w:ind w:left="0" w:firstLine="851"/>
        <w:jc w:val="both"/>
        <w:rPr>
          <w:rFonts w:eastAsia="Times New Roman"/>
          <w:sz w:val="28"/>
        </w:rPr>
      </w:pPr>
      <w:r w:rsidRPr="008312A6">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8312A6">
        <w:rPr>
          <w:rStyle w:val="80"/>
        </w:rPr>
        <w:t xml:space="preserve">казенным </w:t>
      </w:r>
      <w:r w:rsidRPr="008312A6">
        <w:rPr>
          <w:rFonts w:eastAsia="Times New Roman"/>
          <w:sz w:val="28"/>
        </w:rPr>
        <w:t>учреждениям.</w:t>
      </w:r>
    </w:p>
    <w:p w:rsidR="009917B8" w:rsidRPr="008312A6" w:rsidRDefault="009917B8" w:rsidP="0081350A">
      <w:pPr>
        <w:numPr>
          <w:ilvl w:val="0"/>
          <w:numId w:val="16"/>
        </w:numPr>
        <w:tabs>
          <w:tab w:val="left" w:pos="345"/>
        </w:tabs>
        <w:ind w:left="0" w:firstLine="851"/>
        <w:jc w:val="both"/>
        <w:rPr>
          <w:rFonts w:eastAsia="Times New Roman"/>
          <w:sz w:val="28"/>
        </w:rPr>
      </w:pPr>
      <w:r w:rsidRPr="008312A6">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9917B8" w:rsidRDefault="009917B8" w:rsidP="00541D9E">
      <w:pPr>
        <w:pStyle w:val="af6"/>
        <w:numPr>
          <w:ilvl w:val="0"/>
          <w:numId w:val="16"/>
        </w:numPr>
        <w:tabs>
          <w:tab w:val="clear" w:pos="720"/>
          <w:tab w:val="left" w:pos="-2127"/>
        </w:tabs>
        <w:ind w:left="0" w:firstLine="851"/>
        <w:jc w:val="both"/>
        <w:rPr>
          <w:rFonts w:eastAsia="Times New Roman"/>
          <w:sz w:val="28"/>
        </w:rPr>
      </w:pPr>
      <w:r w:rsidRPr="008312A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8312A6">
        <w:rPr>
          <w:rFonts w:eastAsia="Times New Roman"/>
          <w:sz w:val="28"/>
        </w:rPr>
        <w:t xml:space="preserve">решение </w:t>
      </w:r>
      <w:r w:rsidRPr="008312A6">
        <w:rPr>
          <w:rFonts w:eastAsia="Times New Roman"/>
          <w:sz w:val="28"/>
        </w:rPr>
        <w:t xml:space="preserve">Совета об учреждении соответствующего органа </w:t>
      </w:r>
      <w:r w:rsidR="005455E3" w:rsidRPr="008312A6">
        <w:rPr>
          <w:rFonts w:eastAsia="Times New Roman"/>
          <w:sz w:val="28"/>
        </w:rPr>
        <w:t xml:space="preserve">в форме муниципального казенного учреждения </w:t>
      </w:r>
      <w:r w:rsidRPr="008312A6">
        <w:rPr>
          <w:rFonts w:eastAsia="Times New Roman"/>
          <w:sz w:val="28"/>
        </w:rPr>
        <w:t xml:space="preserve">и утверждение Советом </w:t>
      </w:r>
      <w:r w:rsidR="00B06E19" w:rsidRPr="008312A6">
        <w:rPr>
          <w:rFonts w:eastAsia="Times New Roman"/>
          <w:sz w:val="28"/>
        </w:rPr>
        <w:t>положения о нем</w:t>
      </w:r>
      <w:r w:rsidR="003F33B8">
        <w:rPr>
          <w:rFonts w:eastAsia="Times New Roman"/>
          <w:sz w:val="28"/>
        </w:rPr>
        <w:t xml:space="preserve"> </w:t>
      </w:r>
      <w:r w:rsidR="00B06E19" w:rsidRPr="008312A6">
        <w:rPr>
          <w:rFonts w:eastAsia="Times New Roman"/>
          <w:sz w:val="28"/>
        </w:rPr>
        <w:t>по представлению главы поселения.</w:t>
      </w:r>
    </w:p>
    <w:p w:rsidR="00F2637F" w:rsidRPr="008312A6" w:rsidRDefault="00F2637F" w:rsidP="00F2637F">
      <w:pPr>
        <w:pStyle w:val="af6"/>
        <w:tabs>
          <w:tab w:val="left" w:pos="-2127"/>
        </w:tabs>
        <w:ind w:left="851"/>
        <w:jc w:val="both"/>
        <w:rPr>
          <w:rFonts w:eastAsia="Times New Roman"/>
          <w:sz w:val="28"/>
        </w:rPr>
      </w:pPr>
    </w:p>
    <w:p w:rsidR="009917B8" w:rsidRPr="008312A6" w:rsidRDefault="009917B8" w:rsidP="0081350A">
      <w:pPr>
        <w:pStyle w:val="ConsNormal"/>
        <w:tabs>
          <w:tab w:val="left" w:pos="142"/>
        </w:tabs>
        <w:ind w:firstLine="851"/>
        <w:jc w:val="center"/>
        <w:rPr>
          <w:rFonts w:ascii="Times New Roman" w:hAnsi="Times New Roman"/>
          <w:b/>
          <w:sz w:val="28"/>
        </w:rPr>
      </w:pPr>
      <w:r w:rsidRPr="008312A6">
        <w:rPr>
          <w:rFonts w:ascii="Times New Roman" w:hAnsi="Times New Roman"/>
          <w:b/>
          <w:caps/>
          <w:sz w:val="28"/>
        </w:rPr>
        <w:t xml:space="preserve">ГЛАВА </w:t>
      </w:r>
      <w:r w:rsidR="00B01C7E" w:rsidRPr="008312A6">
        <w:rPr>
          <w:rFonts w:ascii="Times New Roman" w:hAnsi="Times New Roman"/>
          <w:b/>
          <w:caps/>
          <w:sz w:val="28"/>
        </w:rPr>
        <w:t>5</w:t>
      </w:r>
      <w:r w:rsidRPr="008312A6">
        <w:rPr>
          <w:rFonts w:ascii="Times New Roman" w:hAnsi="Times New Roman"/>
          <w:b/>
          <w:caps/>
          <w:sz w:val="28"/>
        </w:rPr>
        <w:t xml:space="preserve">. </w:t>
      </w:r>
      <w:r w:rsidRPr="008312A6">
        <w:rPr>
          <w:rFonts w:ascii="Times New Roman" w:hAnsi="Times New Roman"/>
          <w:b/>
          <w:sz w:val="28"/>
        </w:rPr>
        <w:t>МУНИЦИПАЛЬНАЯ СЛУЖБА</w:t>
      </w:r>
    </w:p>
    <w:p w:rsidR="009917B8" w:rsidRPr="008312A6" w:rsidRDefault="009917B8" w:rsidP="0081350A">
      <w:pPr>
        <w:pStyle w:val="2"/>
        <w:keepNext w:val="0"/>
        <w:ind w:firstLine="851"/>
        <w:rPr>
          <w:rFonts w:ascii="Times New Roman" w:hAnsi="Times New Roman"/>
          <w:i w:val="0"/>
        </w:rPr>
      </w:pPr>
      <w:r w:rsidRPr="008312A6">
        <w:rPr>
          <w:rFonts w:ascii="Times New Roman" w:hAnsi="Times New Roman"/>
          <w:i w:val="0"/>
        </w:rPr>
        <w:t>Статья 4</w:t>
      </w:r>
      <w:r w:rsidR="001F386D" w:rsidRPr="008312A6">
        <w:rPr>
          <w:rFonts w:ascii="Times New Roman" w:hAnsi="Times New Roman"/>
          <w:i w:val="0"/>
        </w:rPr>
        <w:t>3</w:t>
      </w:r>
      <w:r w:rsidRPr="008312A6">
        <w:rPr>
          <w:rFonts w:ascii="Times New Roman" w:hAnsi="Times New Roman"/>
          <w:i w:val="0"/>
        </w:rPr>
        <w:t>. Муниципальная служба</w:t>
      </w:r>
    </w:p>
    <w:p w:rsidR="009917B8" w:rsidRPr="008312A6" w:rsidRDefault="009917B8" w:rsidP="0081350A">
      <w:pPr>
        <w:ind w:firstLine="900"/>
        <w:jc w:val="both"/>
        <w:rPr>
          <w:sz w:val="28"/>
        </w:rPr>
      </w:pPr>
      <w:r w:rsidRPr="008312A6">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Pr="008312A6" w:rsidRDefault="009917B8" w:rsidP="0081350A">
      <w:pPr>
        <w:ind w:firstLine="900"/>
        <w:jc w:val="both"/>
        <w:rPr>
          <w:sz w:val="28"/>
        </w:rPr>
      </w:pPr>
      <w:r w:rsidRPr="008312A6">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нанимателя(работодатель).</w:t>
      </w:r>
    </w:p>
    <w:p w:rsidR="009917B8" w:rsidRPr="008312A6" w:rsidRDefault="009917B8" w:rsidP="0081350A">
      <w:pPr>
        <w:ind w:firstLine="900"/>
        <w:jc w:val="both"/>
        <w:rPr>
          <w:sz w:val="28"/>
        </w:rPr>
      </w:pPr>
      <w:r w:rsidRPr="008312A6">
        <w:rPr>
          <w:sz w:val="28"/>
        </w:rPr>
        <w:t>Представителем нанимателя (работодателя) для муниципальных служащих администрации поселения является глава поселения.</w:t>
      </w:r>
    </w:p>
    <w:p w:rsidR="009917B8" w:rsidRPr="008312A6" w:rsidRDefault="009917B8" w:rsidP="0081350A">
      <w:pPr>
        <w:ind w:firstLine="900"/>
        <w:jc w:val="both"/>
        <w:rPr>
          <w:sz w:val="28"/>
        </w:rPr>
      </w:pPr>
      <w:r w:rsidRPr="008312A6">
        <w:rPr>
          <w:sz w:val="28"/>
        </w:rPr>
        <w:t>3. Правовые основы муниципальной службы в поселении составляют Конституция Российской Федерации, Федеральный закон от 02.03.2007</w:t>
      </w:r>
      <w:r w:rsidR="007E1163">
        <w:rPr>
          <w:sz w:val="28"/>
        </w:rPr>
        <w:t xml:space="preserve">                          </w:t>
      </w:r>
      <w:r w:rsidRPr="008312A6">
        <w:rPr>
          <w:sz w:val="28"/>
        </w:rPr>
        <w:t xml:space="preserve"> № 25-ФЗ </w:t>
      </w:r>
      <w:r w:rsidR="00DF727E" w:rsidRPr="008312A6">
        <w:rPr>
          <w:sz w:val="28"/>
        </w:rPr>
        <w:t>«</w:t>
      </w:r>
      <w:r w:rsidRPr="008312A6">
        <w:rPr>
          <w:sz w:val="28"/>
        </w:rPr>
        <w:t>О муниципальной службе в Российской Федерации</w:t>
      </w:r>
      <w:r w:rsidR="00DF727E" w:rsidRPr="008312A6">
        <w:rPr>
          <w:sz w:val="28"/>
        </w:rPr>
        <w:t>»</w:t>
      </w:r>
      <w:r w:rsidRPr="008312A6">
        <w:rPr>
          <w:sz w:val="28"/>
        </w:rPr>
        <w:t xml:space="preserve">, другие </w:t>
      </w:r>
      <w:r w:rsidRPr="008312A6">
        <w:rPr>
          <w:sz w:val="28"/>
        </w:rPr>
        <w:lastRenderedPageBreak/>
        <w:t xml:space="preserve">федеральные законы, иные нормативные правовые акты Российской Федерации, Устав Краснодарского края, Закон Краснодарского края от 08.06.2007 </w:t>
      </w:r>
      <w:r w:rsidR="007E1163">
        <w:rPr>
          <w:sz w:val="28"/>
        </w:rPr>
        <w:t xml:space="preserve">                             </w:t>
      </w:r>
      <w:r w:rsidRPr="008312A6">
        <w:rPr>
          <w:sz w:val="28"/>
        </w:rPr>
        <w:t xml:space="preserve">№ 1244-КЗ </w:t>
      </w:r>
      <w:r w:rsidR="007E1163">
        <w:rPr>
          <w:sz w:val="28"/>
        </w:rPr>
        <w:t xml:space="preserve"> </w:t>
      </w:r>
      <w:r w:rsidR="00DF727E" w:rsidRPr="008312A6">
        <w:rPr>
          <w:sz w:val="28"/>
        </w:rPr>
        <w:t>«</w:t>
      </w:r>
      <w:r w:rsidRPr="008312A6">
        <w:rPr>
          <w:sz w:val="28"/>
        </w:rPr>
        <w:t>О муниципальной службе в Краснодарском крае</w:t>
      </w:r>
      <w:r w:rsidR="00DF727E" w:rsidRPr="008312A6">
        <w:rPr>
          <w:sz w:val="28"/>
        </w:rPr>
        <w:t>»</w:t>
      </w:r>
      <w:r w:rsidRPr="008312A6">
        <w:rPr>
          <w:sz w:val="28"/>
        </w:rPr>
        <w:t>, законы и иные нормативные правовые акты Краснодарского края, настоящий</w:t>
      </w:r>
      <w:r w:rsidR="003F33B8">
        <w:rPr>
          <w:sz w:val="28"/>
        </w:rPr>
        <w:t xml:space="preserve"> </w:t>
      </w:r>
      <w:r w:rsidRPr="008312A6">
        <w:rPr>
          <w:sz w:val="28"/>
        </w:rPr>
        <w:t>устав, правовые акты органов местного самоуправления поселения.</w:t>
      </w:r>
    </w:p>
    <w:p w:rsidR="00295976" w:rsidRDefault="00295976" w:rsidP="0081350A">
      <w:pPr>
        <w:ind w:firstLine="720"/>
        <w:jc w:val="both"/>
        <w:rPr>
          <w:b/>
          <w:sz w:val="28"/>
        </w:rPr>
      </w:pPr>
    </w:p>
    <w:p w:rsidR="008F0046" w:rsidRPr="00B362E7" w:rsidRDefault="008F0046" w:rsidP="008F0046">
      <w:pPr>
        <w:ind w:firstLine="720"/>
        <w:jc w:val="both"/>
        <w:rPr>
          <w:b/>
          <w:sz w:val="28"/>
        </w:rPr>
      </w:pPr>
      <w:r w:rsidRPr="00B362E7">
        <w:rPr>
          <w:b/>
          <w:sz w:val="28"/>
        </w:rPr>
        <w:t>Статья 44.</w:t>
      </w:r>
      <w:r w:rsidRPr="00B362E7">
        <w:rPr>
          <w:sz w:val="28"/>
        </w:rPr>
        <w:t xml:space="preserve"> Д</w:t>
      </w:r>
      <w:r w:rsidRPr="00B362E7">
        <w:rPr>
          <w:b/>
          <w:sz w:val="28"/>
        </w:rPr>
        <w:t>олжности муниципальной службы</w:t>
      </w:r>
    </w:p>
    <w:p w:rsidR="008F0046" w:rsidRPr="00B362E7" w:rsidRDefault="008F0046" w:rsidP="008F0046">
      <w:pPr>
        <w:ind w:firstLine="709"/>
        <w:jc w:val="both"/>
        <w:rPr>
          <w:sz w:val="28"/>
        </w:rPr>
      </w:pPr>
      <w:r w:rsidRPr="00B362E7">
        <w:rPr>
          <w:sz w:val="28"/>
        </w:rPr>
        <w:t>1.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8F0046" w:rsidRPr="00B362E7" w:rsidRDefault="008F0046" w:rsidP="008F0046">
      <w:pPr>
        <w:ind w:firstLine="709"/>
        <w:jc w:val="both"/>
        <w:rPr>
          <w:sz w:val="28"/>
        </w:rPr>
      </w:pPr>
      <w:r w:rsidRPr="00B362E7">
        <w:rPr>
          <w:sz w:val="28"/>
        </w:rPr>
        <w:t xml:space="preserve">2.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Pr="00B362E7">
        <w:rPr>
          <w:sz w:val="28"/>
          <w:szCs w:val="28"/>
        </w:rPr>
        <w:t>от 8 июня 2007 г.  № 1243-КЗ</w:t>
      </w:r>
      <w:r w:rsidRPr="00B362E7">
        <w:rPr>
          <w:sz w:val="28"/>
        </w:rPr>
        <w:t xml:space="preserve"> «О Реестре должностей муниципальной службы в Краснодарском крае».</w:t>
      </w:r>
    </w:p>
    <w:p w:rsidR="009917B8" w:rsidRPr="008312A6" w:rsidRDefault="008F0046" w:rsidP="008F0046">
      <w:pPr>
        <w:ind w:firstLine="709"/>
        <w:jc w:val="both"/>
        <w:rPr>
          <w:sz w:val="28"/>
        </w:rPr>
      </w:pPr>
      <w:r w:rsidRPr="00B362E7">
        <w:rPr>
          <w:sz w:val="28"/>
        </w:rPr>
        <w:t xml:space="preserve">3.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Pr="00B362E7">
        <w:rPr>
          <w:sz w:val="28"/>
          <w:szCs w:val="28"/>
        </w:rPr>
        <w:t>от 8 и</w:t>
      </w:r>
      <w:r>
        <w:rPr>
          <w:sz w:val="28"/>
          <w:szCs w:val="28"/>
        </w:rPr>
        <w:t xml:space="preserve">юня 2007 г.                  </w:t>
      </w:r>
      <w:r w:rsidRPr="009A208C">
        <w:rPr>
          <w:sz w:val="28"/>
          <w:szCs w:val="28"/>
        </w:rPr>
        <w:t>№ 1243-КЗ</w:t>
      </w:r>
      <w:r w:rsidRPr="009A208C">
        <w:rPr>
          <w:sz w:val="28"/>
        </w:rPr>
        <w:t xml:space="preserve"> «О Реестре должностей муниципальной службы в Краснодарском крае».</w:t>
      </w:r>
    </w:p>
    <w:p w:rsidR="009917B8" w:rsidRPr="008312A6" w:rsidRDefault="009917B8" w:rsidP="0081350A">
      <w:pPr>
        <w:pStyle w:val="a5"/>
        <w:tabs>
          <w:tab w:val="left" w:pos="142"/>
          <w:tab w:val="left" w:pos="540"/>
        </w:tabs>
        <w:spacing w:line="200" w:lineRule="atLeast"/>
        <w:ind w:firstLine="851"/>
        <w:jc w:val="both"/>
      </w:pPr>
    </w:p>
    <w:p w:rsidR="00EA1AA6" w:rsidRPr="008312A6" w:rsidRDefault="009917B8" w:rsidP="00C4636E">
      <w:pPr>
        <w:pStyle w:val="2"/>
        <w:keepNext w:val="0"/>
        <w:spacing w:before="0" w:after="0"/>
        <w:ind w:firstLine="993"/>
      </w:pPr>
      <w:r w:rsidRPr="008312A6">
        <w:rPr>
          <w:rFonts w:ascii="Times New Roman" w:hAnsi="Times New Roman"/>
          <w:i w:val="0"/>
        </w:rPr>
        <w:t xml:space="preserve">Статья </w:t>
      </w:r>
      <w:r w:rsidR="001F386D" w:rsidRPr="008312A6">
        <w:rPr>
          <w:rFonts w:ascii="Times New Roman" w:hAnsi="Times New Roman"/>
          <w:i w:val="0"/>
        </w:rPr>
        <w:t>45</w:t>
      </w:r>
      <w:r w:rsidRPr="008312A6">
        <w:rPr>
          <w:rFonts w:ascii="Times New Roman" w:hAnsi="Times New Roman"/>
          <w:i w:val="0"/>
        </w:rPr>
        <w:t>. Муниципальный служащий</w:t>
      </w:r>
    </w:p>
    <w:p w:rsidR="009917B8" w:rsidRPr="008312A6" w:rsidRDefault="009917B8" w:rsidP="0081350A">
      <w:pPr>
        <w:ind w:firstLine="900"/>
        <w:jc w:val="both"/>
        <w:rPr>
          <w:sz w:val="28"/>
        </w:rPr>
      </w:pPr>
      <w:r w:rsidRPr="008312A6">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8312A6">
        <w:rPr>
          <w:sz w:val="28"/>
          <w:szCs w:val="28"/>
        </w:rPr>
        <w:t>от 02.03.2007 № 25-ФЗ</w:t>
      </w:r>
      <w:r w:rsidR="007E1163">
        <w:rPr>
          <w:sz w:val="28"/>
          <w:szCs w:val="28"/>
        </w:rPr>
        <w:t xml:space="preserve">                                      </w:t>
      </w:r>
      <w:r w:rsidR="00DF727E" w:rsidRPr="008312A6">
        <w:rPr>
          <w:sz w:val="28"/>
        </w:rPr>
        <w:t>«</w:t>
      </w:r>
      <w:r w:rsidRPr="008312A6">
        <w:rPr>
          <w:sz w:val="28"/>
        </w:rPr>
        <w:t>О муниципальной службе в Российской Федерации</w:t>
      </w:r>
      <w:r w:rsidR="00DF727E" w:rsidRPr="008312A6">
        <w:rPr>
          <w:sz w:val="28"/>
        </w:rPr>
        <w:t>»</w:t>
      </w:r>
      <w:r w:rsidRPr="008312A6">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8312A6">
        <w:rPr>
          <w:sz w:val="28"/>
          <w:szCs w:val="28"/>
        </w:rPr>
        <w:t xml:space="preserve"> от 02.03.2007 № 25-ФЗ</w:t>
      </w:r>
      <w:r w:rsidR="00DF727E" w:rsidRPr="008312A6">
        <w:rPr>
          <w:sz w:val="28"/>
        </w:rPr>
        <w:t>«</w:t>
      </w:r>
      <w:r w:rsidRPr="008312A6">
        <w:rPr>
          <w:sz w:val="28"/>
        </w:rPr>
        <w:t>О муниципальной службе в Российской Федерации</w:t>
      </w:r>
      <w:r w:rsidR="00DF727E" w:rsidRPr="008312A6">
        <w:rPr>
          <w:sz w:val="28"/>
        </w:rPr>
        <w:t>»</w:t>
      </w:r>
      <w:r w:rsidRPr="008312A6">
        <w:rPr>
          <w:sz w:val="28"/>
        </w:rPr>
        <w:t xml:space="preserve"> в качестве</w:t>
      </w:r>
      <w:r w:rsidR="003F33B8">
        <w:rPr>
          <w:sz w:val="28"/>
        </w:rPr>
        <w:t xml:space="preserve"> </w:t>
      </w:r>
      <w:r w:rsidRPr="008312A6">
        <w:rPr>
          <w:sz w:val="28"/>
        </w:rPr>
        <w:t>ограничений, связанных с муниципальной службой.</w:t>
      </w:r>
    </w:p>
    <w:p w:rsidR="009917B8" w:rsidRPr="008312A6" w:rsidRDefault="009917B8" w:rsidP="0081350A">
      <w:pPr>
        <w:ind w:firstLine="900"/>
        <w:jc w:val="both"/>
        <w:rPr>
          <w:sz w:val="28"/>
        </w:rPr>
      </w:pPr>
      <w:r w:rsidRPr="008312A6">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8312A6">
        <w:rPr>
          <w:sz w:val="28"/>
          <w:szCs w:val="28"/>
        </w:rPr>
        <w:t xml:space="preserve">от 02.03.2007 </w:t>
      </w:r>
      <w:r w:rsidR="007E1163">
        <w:rPr>
          <w:sz w:val="28"/>
          <w:szCs w:val="28"/>
        </w:rPr>
        <w:t xml:space="preserve">                           </w:t>
      </w:r>
      <w:r w:rsidR="00927170" w:rsidRPr="008312A6">
        <w:rPr>
          <w:sz w:val="28"/>
          <w:szCs w:val="28"/>
        </w:rPr>
        <w:t>№ 25-ФЗ</w:t>
      </w:r>
      <w:r w:rsidR="00DF727E" w:rsidRPr="008312A6">
        <w:rPr>
          <w:sz w:val="28"/>
        </w:rPr>
        <w:t>«</w:t>
      </w:r>
      <w:r w:rsidRPr="008312A6">
        <w:rPr>
          <w:sz w:val="28"/>
        </w:rPr>
        <w:t>О муниципальной службе в Российской Федерации</w:t>
      </w:r>
      <w:r w:rsidR="00DF727E" w:rsidRPr="008312A6">
        <w:rPr>
          <w:sz w:val="28"/>
        </w:rPr>
        <w:t>»</w:t>
      </w:r>
      <w:r w:rsidRPr="008312A6">
        <w:rPr>
          <w:sz w:val="28"/>
        </w:rPr>
        <w:t>.</w:t>
      </w:r>
    </w:p>
    <w:p w:rsidR="009917B8" w:rsidRPr="008312A6" w:rsidRDefault="009917B8" w:rsidP="0081350A">
      <w:pPr>
        <w:ind w:firstLine="900"/>
        <w:jc w:val="both"/>
        <w:rPr>
          <w:sz w:val="28"/>
        </w:rPr>
      </w:pPr>
      <w:r w:rsidRPr="008312A6">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AF27DC" w:rsidRPr="008312A6" w:rsidRDefault="009917B8" w:rsidP="00EA1AA6">
      <w:pPr>
        <w:ind w:firstLine="900"/>
        <w:jc w:val="both"/>
        <w:rPr>
          <w:sz w:val="28"/>
        </w:rPr>
      </w:pPr>
      <w:r w:rsidRPr="008312A6">
        <w:rPr>
          <w:sz w:val="28"/>
        </w:rPr>
        <w:t xml:space="preserve">4. Лица, исполняющие обязанности по техническому обеспечению деятельности органов местного самоуправления, не замещают должности </w:t>
      </w:r>
      <w:r w:rsidRPr="008312A6">
        <w:rPr>
          <w:sz w:val="28"/>
        </w:rPr>
        <w:lastRenderedPageBreak/>
        <w:t>муниципальной службы и не явл</w:t>
      </w:r>
      <w:r w:rsidR="00EA1AA6" w:rsidRPr="008312A6">
        <w:rPr>
          <w:sz w:val="28"/>
        </w:rPr>
        <w:t>яются муниципальными служащими.</w:t>
      </w:r>
    </w:p>
    <w:p w:rsidR="00C4636E" w:rsidRDefault="00C4636E" w:rsidP="0081350A">
      <w:pPr>
        <w:pStyle w:val="a5"/>
        <w:tabs>
          <w:tab w:val="left" w:pos="0"/>
          <w:tab w:val="left" w:pos="142"/>
          <w:tab w:val="left" w:pos="360"/>
        </w:tabs>
        <w:spacing w:after="0"/>
        <w:ind w:firstLine="851"/>
        <w:jc w:val="both"/>
        <w:rPr>
          <w:b/>
          <w:sz w:val="28"/>
        </w:rPr>
      </w:pPr>
    </w:p>
    <w:p w:rsidR="009917B8" w:rsidRPr="008312A6" w:rsidRDefault="009917B8" w:rsidP="0081350A">
      <w:pPr>
        <w:pStyle w:val="a5"/>
        <w:tabs>
          <w:tab w:val="left" w:pos="0"/>
          <w:tab w:val="left" w:pos="142"/>
          <w:tab w:val="left" w:pos="360"/>
        </w:tabs>
        <w:spacing w:after="0"/>
        <w:ind w:firstLine="851"/>
        <w:jc w:val="both"/>
        <w:rPr>
          <w:b/>
          <w:sz w:val="28"/>
        </w:rPr>
      </w:pPr>
      <w:r w:rsidRPr="008312A6">
        <w:rPr>
          <w:b/>
          <w:sz w:val="28"/>
        </w:rPr>
        <w:t xml:space="preserve">Статья </w:t>
      </w:r>
      <w:r w:rsidR="001F386D" w:rsidRPr="008312A6">
        <w:rPr>
          <w:b/>
          <w:sz w:val="28"/>
        </w:rPr>
        <w:t>46</w:t>
      </w:r>
      <w:r w:rsidRPr="008312A6">
        <w:rPr>
          <w:b/>
          <w:sz w:val="28"/>
        </w:rPr>
        <w:t>. Основные права и обязанности муниципального служащего, ограничения и запреты, связанные с муниципальной службой</w:t>
      </w:r>
    </w:p>
    <w:p w:rsidR="009917B8" w:rsidRPr="008312A6" w:rsidRDefault="009917B8" w:rsidP="00EA1AA6">
      <w:pPr>
        <w:pStyle w:val="a5"/>
        <w:tabs>
          <w:tab w:val="left" w:pos="0"/>
          <w:tab w:val="left" w:pos="142"/>
        </w:tabs>
        <w:spacing w:after="0"/>
        <w:ind w:firstLine="851"/>
        <w:jc w:val="both"/>
        <w:rPr>
          <w:sz w:val="28"/>
        </w:rPr>
      </w:pPr>
      <w:r w:rsidRPr="008312A6">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00927170" w:rsidRPr="008312A6">
        <w:rPr>
          <w:sz w:val="28"/>
          <w:szCs w:val="28"/>
        </w:rPr>
        <w:t>от 02.03.2007 № 25-ФЗ</w:t>
      </w:r>
      <w:r w:rsidR="00DF727E" w:rsidRPr="008312A6">
        <w:rPr>
          <w:sz w:val="28"/>
        </w:rPr>
        <w:t>«</w:t>
      </w:r>
      <w:r w:rsidRPr="008312A6">
        <w:rPr>
          <w:sz w:val="28"/>
        </w:rPr>
        <w:t>О муниципальной службе в Российской Федерации</w:t>
      </w:r>
      <w:r w:rsidR="00DF727E" w:rsidRPr="008312A6">
        <w:rPr>
          <w:sz w:val="28"/>
        </w:rPr>
        <w:t>»</w:t>
      </w:r>
      <w:r w:rsidRPr="008312A6">
        <w:rPr>
          <w:sz w:val="28"/>
        </w:rPr>
        <w:t xml:space="preserve">, Законом Краснодарского края </w:t>
      </w:r>
      <w:r w:rsidR="00DF6A2F" w:rsidRPr="008312A6">
        <w:rPr>
          <w:sz w:val="28"/>
          <w:szCs w:val="28"/>
        </w:rPr>
        <w:t xml:space="preserve">от 08.06.2007 № </w:t>
      </w:r>
      <w:r w:rsidR="00F14031" w:rsidRPr="008312A6">
        <w:rPr>
          <w:sz w:val="28"/>
          <w:szCs w:val="28"/>
        </w:rPr>
        <w:t>1244</w:t>
      </w:r>
      <w:r w:rsidR="00DF6A2F" w:rsidRPr="008312A6">
        <w:rPr>
          <w:sz w:val="28"/>
          <w:szCs w:val="28"/>
        </w:rPr>
        <w:t>-КЗ</w:t>
      </w:r>
      <w:r w:rsidR="00DF727E" w:rsidRPr="008312A6">
        <w:rPr>
          <w:sz w:val="28"/>
        </w:rPr>
        <w:t>«</w:t>
      </w:r>
      <w:r w:rsidRPr="008312A6">
        <w:rPr>
          <w:sz w:val="28"/>
        </w:rPr>
        <w:t>О муниципальной службе в Краснодарском крае</w:t>
      </w:r>
      <w:r w:rsidR="00DF727E" w:rsidRPr="008312A6">
        <w:rPr>
          <w:sz w:val="28"/>
        </w:rPr>
        <w:t>»</w:t>
      </w:r>
      <w:r w:rsidR="00EA1AA6" w:rsidRPr="008312A6">
        <w:rPr>
          <w:sz w:val="28"/>
        </w:rPr>
        <w:t>.</w:t>
      </w:r>
    </w:p>
    <w:p w:rsidR="00C4636E" w:rsidRDefault="00C4636E" w:rsidP="001F386D">
      <w:pPr>
        <w:autoSpaceDE w:val="0"/>
        <w:autoSpaceDN w:val="0"/>
        <w:adjustRightInd w:val="0"/>
        <w:ind w:firstLine="851"/>
        <w:jc w:val="both"/>
        <w:outlineLvl w:val="1"/>
        <w:rPr>
          <w:b/>
          <w:sz w:val="28"/>
          <w:szCs w:val="28"/>
        </w:rPr>
      </w:pPr>
    </w:p>
    <w:p w:rsidR="00B02BD8" w:rsidRPr="008312A6" w:rsidRDefault="00B02BD8" w:rsidP="001F386D">
      <w:pPr>
        <w:autoSpaceDE w:val="0"/>
        <w:autoSpaceDN w:val="0"/>
        <w:adjustRightInd w:val="0"/>
        <w:ind w:firstLine="851"/>
        <w:jc w:val="both"/>
        <w:outlineLvl w:val="1"/>
        <w:rPr>
          <w:b/>
          <w:bCs/>
          <w:sz w:val="28"/>
          <w:szCs w:val="28"/>
        </w:rPr>
      </w:pPr>
      <w:r w:rsidRPr="008312A6">
        <w:rPr>
          <w:b/>
          <w:sz w:val="28"/>
          <w:szCs w:val="28"/>
        </w:rPr>
        <w:t xml:space="preserve">Статья </w:t>
      </w:r>
      <w:r w:rsidR="001F386D" w:rsidRPr="008312A6">
        <w:rPr>
          <w:b/>
          <w:sz w:val="28"/>
          <w:szCs w:val="28"/>
        </w:rPr>
        <w:t>47</w:t>
      </w:r>
      <w:r w:rsidRPr="008312A6">
        <w:rPr>
          <w:b/>
          <w:sz w:val="28"/>
          <w:szCs w:val="28"/>
        </w:rPr>
        <w:t xml:space="preserve">. </w:t>
      </w:r>
      <w:r w:rsidRPr="008312A6">
        <w:rPr>
          <w:b/>
          <w:bCs/>
          <w:sz w:val="28"/>
          <w:szCs w:val="28"/>
        </w:rPr>
        <w:t xml:space="preserve">Сведения о доходах, </w:t>
      </w:r>
      <w:r w:rsidR="00646C8D" w:rsidRPr="008312A6">
        <w:rPr>
          <w:rFonts w:eastAsia="Times New Roman"/>
          <w:b/>
          <w:kern w:val="0"/>
          <w:sz w:val="28"/>
          <w:szCs w:val="28"/>
          <w:lang w:eastAsia="ru-RU"/>
        </w:rPr>
        <w:t>расходах,</w:t>
      </w:r>
      <w:r w:rsidR="003F33B8">
        <w:rPr>
          <w:rFonts w:eastAsia="Times New Roman"/>
          <w:b/>
          <w:kern w:val="0"/>
          <w:sz w:val="28"/>
          <w:szCs w:val="28"/>
          <w:lang w:eastAsia="ru-RU"/>
        </w:rPr>
        <w:t xml:space="preserve"> </w:t>
      </w:r>
      <w:r w:rsidRPr="008312A6">
        <w:rPr>
          <w:b/>
          <w:bCs/>
          <w:sz w:val="28"/>
          <w:szCs w:val="28"/>
        </w:rPr>
        <w:t>об имуществе и обязательствах имущественного характера муниципального служащего</w:t>
      </w:r>
    </w:p>
    <w:p w:rsidR="00B02BD8" w:rsidRPr="008312A6" w:rsidRDefault="00B02BD8" w:rsidP="001F386D">
      <w:pPr>
        <w:autoSpaceDE w:val="0"/>
        <w:autoSpaceDN w:val="0"/>
        <w:adjustRightInd w:val="0"/>
        <w:ind w:firstLine="851"/>
        <w:jc w:val="both"/>
        <w:outlineLvl w:val="1"/>
        <w:rPr>
          <w:bCs/>
          <w:sz w:val="28"/>
          <w:szCs w:val="28"/>
        </w:rPr>
      </w:pPr>
      <w:r w:rsidRPr="008312A6">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8312A6">
        <w:rPr>
          <w:bCs/>
          <w:sz w:val="28"/>
          <w:szCs w:val="28"/>
        </w:rPr>
        <w:t>,</w:t>
      </w:r>
      <w:r w:rsidR="004B0EDE" w:rsidRPr="008312A6">
        <w:rPr>
          <w:bCs/>
          <w:sz w:val="28"/>
          <w:szCs w:val="28"/>
        </w:rPr>
        <w:t xml:space="preserve">  с</w:t>
      </w:r>
      <w:r w:rsidR="0095237A" w:rsidRPr="008312A6">
        <w:rPr>
          <w:bCs/>
          <w:sz w:val="28"/>
          <w:szCs w:val="28"/>
        </w:rPr>
        <w:t xml:space="preserve">роки </w:t>
      </w:r>
      <w:r w:rsidRPr="008312A6">
        <w:rPr>
          <w:bCs/>
          <w:sz w:val="28"/>
          <w:szCs w:val="28"/>
        </w:rPr>
        <w:t>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8312A6"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8312A6">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8312A6" w:rsidRDefault="009917B8" w:rsidP="001F386D">
      <w:pPr>
        <w:ind w:firstLine="851"/>
        <w:jc w:val="both"/>
        <w:rPr>
          <w:sz w:val="28"/>
          <w:szCs w:val="28"/>
        </w:rPr>
      </w:pPr>
    </w:p>
    <w:p w:rsidR="0015298F" w:rsidRPr="008312A6" w:rsidRDefault="009917B8" w:rsidP="00C4636E">
      <w:pPr>
        <w:pStyle w:val="2"/>
        <w:keepNext w:val="0"/>
        <w:spacing w:before="0" w:after="0"/>
        <w:ind w:firstLine="851"/>
        <w:jc w:val="both"/>
      </w:pPr>
      <w:r w:rsidRPr="008312A6">
        <w:rPr>
          <w:rFonts w:ascii="Times New Roman" w:hAnsi="Times New Roman"/>
          <w:i w:val="0"/>
        </w:rPr>
        <w:t xml:space="preserve">Статья </w:t>
      </w:r>
      <w:r w:rsidR="001F386D" w:rsidRPr="008312A6">
        <w:rPr>
          <w:rFonts w:ascii="Times New Roman" w:hAnsi="Times New Roman"/>
          <w:i w:val="0"/>
        </w:rPr>
        <w:t>48</w:t>
      </w:r>
      <w:r w:rsidRPr="008312A6">
        <w:rPr>
          <w:rFonts w:ascii="Times New Roman" w:hAnsi="Times New Roman"/>
          <w:i w:val="0"/>
        </w:rPr>
        <w:t>. Гарантии для муниципального служащего</w:t>
      </w:r>
    </w:p>
    <w:p w:rsidR="009917B8" w:rsidRPr="008312A6" w:rsidRDefault="009917B8" w:rsidP="001F386D">
      <w:pPr>
        <w:pStyle w:val="a5"/>
        <w:spacing w:after="0"/>
        <w:ind w:firstLine="851"/>
        <w:jc w:val="both"/>
        <w:rPr>
          <w:sz w:val="28"/>
        </w:rPr>
      </w:pPr>
      <w:r w:rsidRPr="008312A6">
        <w:rPr>
          <w:sz w:val="28"/>
        </w:rPr>
        <w:t>Гарантии, предоставляемые муниципальному служащему, устанавливаются</w:t>
      </w:r>
      <w:r w:rsidR="003F33B8">
        <w:rPr>
          <w:sz w:val="28"/>
        </w:rPr>
        <w:t xml:space="preserve"> </w:t>
      </w:r>
      <w:r w:rsidRPr="008312A6">
        <w:rPr>
          <w:sz w:val="28"/>
        </w:rPr>
        <w:t xml:space="preserve">Федеральным законом </w:t>
      </w:r>
      <w:r w:rsidR="00927170" w:rsidRPr="008312A6">
        <w:rPr>
          <w:sz w:val="28"/>
          <w:szCs w:val="28"/>
        </w:rPr>
        <w:t>от 02.03.2007 № 25-ФЗ</w:t>
      </w:r>
      <w:r w:rsidR="003F33B8">
        <w:rPr>
          <w:sz w:val="28"/>
          <w:szCs w:val="28"/>
        </w:rPr>
        <w:t xml:space="preserve"> </w:t>
      </w:r>
      <w:r w:rsidR="00DF727E" w:rsidRPr="008312A6">
        <w:rPr>
          <w:sz w:val="28"/>
        </w:rPr>
        <w:t>«</w:t>
      </w:r>
      <w:r w:rsidRPr="008312A6">
        <w:rPr>
          <w:sz w:val="28"/>
        </w:rPr>
        <w:t>О муниципальной службе в Российской Федерации</w:t>
      </w:r>
      <w:r w:rsidR="00DF727E" w:rsidRPr="008312A6">
        <w:rPr>
          <w:sz w:val="28"/>
        </w:rPr>
        <w:t>»</w:t>
      </w:r>
      <w:r w:rsidRPr="008312A6">
        <w:rPr>
          <w:sz w:val="28"/>
        </w:rPr>
        <w:t xml:space="preserve">, Законом Краснодарского края </w:t>
      </w:r>
      <w:r w:rsidR="00DF6A2F" w:rsidRPr="008312A6">
        <w:rPr>
          <w:sz w:val="28"/>
          <w:szCs w:val="28"/>
        </w:rPr>
        <w:t xml:space="preserve">от 08.06.2007 </w:t>
      </w:r>
      <w:r w:rsidR="00F14031" w:rsidRPr="008312A6">
        <w:rPr>
          <w:sz w:val="28"/>
          <w:szCs w:val="28"/>
        </w:rPr>
        <w:t>№ 1244</w:t>
      </w:r>
      <w:r w:rsidR="00F14031" w:rsidRPr="008312A6">
        <w:rPr>
          <w:sz w:val="28"/>
        </w:rPr>
        <w:t xml:space="preserve">-КЗ </w:t>
      </w:r>
      <w:r w:rsidR="00DF727E" w:rsidRPr="008312A6">
        <w:rPr>
          <w:sz w:val="28"/>
        </w:rPr>
        <w:t>«</w:t>
      </w:r>
      <w:r w:rsidRPr="008312A6">
        <w:rPr>
          <w:sz w:val="28"/>
        </w:rPr>
        <w:t>О муниципальной службе в Краснодарском крае</w:t>
      </w:r>
      <w:r w:rsidR="00DF727E" w:rsidRPr="008312A6">
        <w:rPr>
          <w:sz w:val="28"/>
        </w:rPr>
        <w:t>»</w:t>
      </w:r>
      <w:r w:rsidRPr="008312A6">
        <w:rPr>
          <w:sz w:val="28"/>
        </w:rPr>
        <w:t xml:space="preserve">. </w:t>
      </w:r>
    </w:p>
    <w:p w:rsidR="009917B8" w:rsidRPr="008312A6" w:rsidRDefault="009917B8" w:rsidP="0081350A">
      <w:pPr>
        <w:pStyle w:val="8"/>
        <w:keepNext w:val="0"/>
        <w:ind w:firstLine="851"/>
        <w:rPr>
          <w:b/>
        </w:rPr>
      </w:pPr>
    </w:p>
    <w:p w:rsidR="0015298F" w:rsidRPr="008312A6" w:rsidRDefault="009917B8" w:rsidP="00C4636E">
      <w:pPr>
        <w:pStyle w:val="8"/>
        <w:keepNext w:val="0"/>
        <w:ind w:firstLine="851"/>
      </w:pPr>
      <w:r w:rsidRPr="008312A6">
        <w:rPr>
          <w:b/>
        </w:rPr>
        <w:t xml:space="preserve">Статья </w:t>
      </w:r>
      <w:r w:rsidR="001F386D" w:rsidRPr="008312A6">
        <w:rPr>
          <w:b/>
        </w:rPr>
        <w:t>49</w:t>
      </w:r>
      <w:r w:rsidRPr="008312A6">
        <w:rPr>
          <w:b/>
        </w:rPr>
        <w:t>. Аттестация муниципального служащего</w:t>
      </w:r>
    </w:p>
    <w:p w:rsidR="009917B8" w:rsidRPr="008312A6" w:rsidRDefault="009917B8" w:rsidP="0081350A">
      <w:pPr>
        <w:pStyle w:val="a5"/>
        <w:spacing w:after="0"/>
        <w:ind w:firstLine="851"/>
        <w:jc w:val="both"/>
        <w:rPr>
          <w:sz w:val="28"/>
        </w:rPr>
      </w:pPr>
      <w:r w:rsidRPr="008312A6">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Pr="008312A6" w:rsidRDefault="009917B8" w:rsidP="0081350A">
      <w:pPr>
        <w:pStyle w:val="a5"/>
        <w:spacing w:after="0"/>
        <w:ind w:firstLine="851"/>
        <w:jc w:val="both"/>
        <w:rPr>
          <w:sz w:val="28"/>
        </w:rPr>
      </w:pPr>
      <w:r w:rsidRPr="008312A6">
        <w:rPr>
          <w:sz w:val="28"/>
        </w:rPr>
        <w:t>2. Аттестация муниципального служащего проводится один раз в три года.</w:t>
      </w:r>
    </w:p>
    <w:p w:rsidR="009917B8" w:rsidRPr="008312A6" w:rsidRDefault="009917B8" w:rsidP="0081350A">
      <w:pPr>
        <w:pStyle w:val="a5"/>
        <w:spacing w:after="0"/>
        <w:ind w:firstLine="851"/>
        <w:jc w:val="both"/>
        <w:rPr>
          <w:sz w:val="28"/>
        </w:rPr>
      </w:pPr>
      <w:r w:rsidRPr="008312A6">
        <w:rPr>
          <w:sz w:val="28"/>
        </w:rPr>
        <w:t xml:space="preserve">3. Порядок проведения аттестации, а также перечень категорий муниципальных служащих, не подлежащих аттестации, устанавливаются </w:t>
      </w:r>
      <w:r w:rsidRPr="008312A6">
        <w:rPr>
          <w:sz w:val="28"/>
        </w:rPr>
        <w:lastRenderedPageBreak/>
        <w:t>Федеральным законом</w:t>
      </w:r>
      <w:r w:rsidR="00DF6A2F" w:rsidRPr="008312A6">
        <w:rPr>
          <w:sz w:val="28"/>
          <w:szCs w:val="28"/>
        </w:rPr>
        <w:t xml:space="preserve"> от 02.03.2007 № 25-ФЗ</w:t>
      </w:r>
      <w:r w:rsidR="00402603">
        <w:rPr>
          <w:sz w:val="28"/>
          <w:szCs w:val="28"/>
        </w:rPr>
        <w:t xml:space="preserve"> </w:t>
      </w:r>
      <w:r w:rsidR="00DF727E" w:rsidRPr="008312A6">
        <w:rPr>
          <w:sz w:val="28"/>
        </w:rPr>
        <w:t>«</w:t>
      </w:r>
      <w:r w:rsidRPr="008312A6">
        <w:rPr>
          <w:sz w:val="28"/>
        </w:rPr>
        <w:t>О муниципальной службе в Российской Федерации</w:t>
      </w:r>
      <w:r w:rsidR="00DF727E" w:rsidRPr="008312A6">
        <w:rPr>
          <w:sz w:val="28"/>
        </w:rPr>
        <w:t>»</w:t>
      </w:r>
      <w:r w:rsidRPr="008312A6">
        <w:rPr>
          <w:sz w:val="28"/>
        </w:rPr>
        <w:t>.</w:t>
      </w:r>
    </w:p>
    <w:p w:rsidR="009917B8" w:rsidRDefault="009917B8" w:rsidP="0015298F">
      <w:pPr>
        <w:widowControl/>
        <w:suppressAutoHyphens w:val="0"/>
        <w:autoSpaceDE w:val="0"/>
        <w:autoSpaceDN w:val="0"/>
        <w:adjustRightInd w:val="0"/>
        <w:ind w:firstLine="851"/>
        <w:jc w:val="both"/>
        <w:rPr>
          <w:rFonts w:eastAsia="Calibri"/>
          <w:kern w:val="0"/>
          <w:sz w:val="28"/>
          <w:szCs w:val="28"/>
        </w:rPr>
      </w:pPr>
      <w:r w:rsidRPr="008312A6">
        <w:rPr>
          <w:sz w:val="28"/>
        </w:rPr>
        <w:t xml:space="preserve">4.Положение о проведении аттестации утверждается муниципальным правовым актом в соответствии с </w:t>
      </w:r>
      <w:r w:rsidR="00544ECE" w:rsidRPr="008312A6">
        <w:rPr>
          <w:rFonts w:eastAsiaTheme="minorHAnsi"/>
          <w:kern w:val="0"/>
          <w:sz w:val="28"/>
          <w:szCs w:val="28"/>
        </w:rPr>
        <w:t xml:space="preserve">типовым положением о проведении аттестации муниципальных служащих, </w:t>
      </w:r>
      <w:r w:rsidR="00BB76CE" w:rsidRPr="008312A6">
        <w:rPr>
          <w:rFonts w:eastAsia="Calibri"/>
          <w:kern w:val="0"/>
          <w:sz w:val="28"/>
          <w:szCs w:val="28"/>
        </w:rPr>
        <w:t>утвержденным Законом Краснодарского края о</w:t>
      </w:r>
      <w:r w:rsidR="00BB76CE" w:rsidRPr="008312A6">
        <w:rPr>
          <w:rFonts w:eastAsiaTheme="minorHAnsi"/>
          <w:kern w:val="0"/>
          <w:sz w:val="28"/>
          <w:szCs w:val="28"/>
        </w:rPr>
        <w:t>т 27.09.2007 № 1323-КЗ «О Типовом положении о проведении аттестации муниципальных служащих»</w:t>
      </w:r>
      <w:r w:rsidR="00BB76CE" w:rsidRPr="008312A6">
        <w:rPr>
          <w:rFonts w:eastAsia="Calibri"/>
          <w:kern w:val="0"/>
          <w:sz w:val="28"/>
          <w:szCs w:val="28"/>
        </w:rPr>
        <w:t>.</w:t>
      </w:r>
    </w:p>
    <w:p w:rsidR="00C4636E" w:rsidRPr="008312A6" w:rsidRDefault="00C4636E" w:rsidP="0015298F">
      <w:pPr>
        <w:widowControl/>
        <w:suppressAutoHyphens w:val="0"/>
        <w:autoSpaceDE w:val="0"/>
        <w:autoSpaceDN w:val="0"/>
        <w:adjustRightInd w:val="0"/>
        <w:ind w:firstLine="851"/>
        <w:jc w:val="both"/>
        <w:rPr>
          <w:sz w:val="28"/>
        </w:rPr>
      </w:pPr>
    </w:p>
    <w:p w:rsidR="009917B8" w:rsidRPr="008312A6" w:rsidRDefault="009917B8" w:rsidP="0081350A">
      <w:pPr>
        <w:ind w:firstLine="900"/>
        <w:jc w:val="both"/>
        <w:rPr>
          <w:b/>
          <w:sz w:val="28"/>
        </w:rPr>
      </w:pPr>
      <w:r w:rsidRPr="008312A6">
        <w:rPr>
          <w:b/>
          <w:sz w:val="28"/>
        </w:rPr>
        <w:t>Статья 5</w:t>
      </w:r>
      <w:r w:rsidR="001F386D" w:rsidRPr="008312A6">
        <w:rPr>
          <w:b/>
          <w:sz w:val="28"/>
        </w:rPr>
        <w:t>0</w:t>
      </w:r>
      <w:r w:rsidRPr="008312A6">
        <w:rPr>
          <w:b/>
          <w:sz w:val="28"/>
        </w:rPr>
        <w:t>. Основания для расторжения трудового договора с муниципальным служащим</w:t>
      </w:r>
    </w:p>
    <w:p w:rsidR="009917B8" w:rsidRPr="008312A6" w:rsidRDefault="009917B8" w:rsidP="0081350A">
      <w:pPr>
        <w:ind w:firstLine="900"/>
        <w:jc w:val="both"/>
        <w:rPr>
          <w:sz w:val="28"/>
        </w:rPr>
      </w:pPr>
      <w:r w:rsidRPr="008312A6">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8312A6">
        <w:rPr>
          <w:sz w:val="28"/>
          <w:szCs w:val="28"/>
        </w:rPr>
        <w:t>от 02.03.2007 № 25-ФЗ</w:t>
      </w:r>
      <w:r w:rsidR="00DF727E" w:rsidRPr="008312A6">
        <w:rPr>
          <w:sz w:val="28"/>
        </w:rPr>
        <w:t>«</w:t>
      </w:r>
      <w:r w:rsidRPr="008312A6">
        <w:rPr>
          <w:sz w:val="28"/>
        </w:rPr>
        <w:t>О муниципальной службе в Российской Федерации</w:t>
      </w:r>
      <w:r w:rsidR="00DF727E" w:rsidRPr="008312A6">
        <w:rPr>
          <w:sz w:val="28"/>
        </w:rPr>
        <w:t>»</w:t>
      </w:r>
      <w:r w:rsidRPr="008312A6">
        <w:rPr>
          <w:sz w:val="28"/>
        </w:rPr>
        <w:t xml:space="preserve">, Законом Краснодарского края </w:t>
      </w:r>
      <w:r w:rsidR="00DF6A2F" w:rsidRPr="008312A6">
        <w:rPr>
          <w:sz w:val="28"/>
          <w:szCs w:val="28"/>
        </w:rPr>
        <w:t xml:space="preserve">от 08.06.2007 </w:t>
      </w:r>
      <w:r w:rsidR="00F14031" w:rsidRPr="008312A6">
        <w:rPr>
          <w:sz w:val="28"/>
          <w:szCs w:val="28"/>
        </w:rPr>
        <w:t>№ 1244</w:t>
      </w:r>
      <w:r w:rsidR="00DF6A2F" w:rsidRPr="008312A6">
        <w:rPr>
          <w:sz w:val="28"/>
          <w:szCs w:val="28"/>
        </w:rPr>
        <w:t>-КЗ</w:t>
      </w:r>
      <w:r w:rsidR="00DF727E" w:rsidRPr="008312A6">
        <w:rPr>
          <w:sz w:val="28"/>
        </w:rPr>
        <w:t>«</w:t>
      </w:r>
      <w:r w:rsidRPr="008312A6">
        <w:rPr>
          <w:sz w:val="28"/>
        </w:rPr>
        <w:t>О муниципальной службе в Краснодарском крае</w:t>
      </w:r>
      <w:r w:rsidR="00DF727E" w:rsidRPr="008312A6">
        <w:rPr>
          <w:sz w:val="28"/>
        </w:rPr>
        <w:t>»</w:t>
      </w:r>
      <w:r w:rsidRPr="008312A6">
        <w:rPr>
          <w:sz w:val="28"/>
        </w:rPr>
        <w:t>.</w:t>
      </w:r>
    </w:p>
    <w:p w:rsidR="00AF27DC" w:rsidRPr="008312A6" w:rsidRDefault="00AF27DC" w:rsidP="00AF27DC">
      <w:pPr>
        <w:ind w:firstLine="900"/>
        <w:jc w:val="center"/>
        <w:rPr>
          <w:strike/>
          <w:sz w:val="28"/>
        </w:rPr>
      </w:pPr>
    </w:p>
    <w:p w:rsidR="009917B8" w:rsidRPr="008312A6" w:rsidRDefault="009917B8" w:rsidP="0015298F">
      <w:pPr>
        <w:pStyle w:val="1"/>
        <w:keepNext w:val="0"/>
        <w:tabs>
          <w:tab w:val="left" w:pos="20160"/>
        </w:tabs>
        <w:spacing w:before="0" w:after="0"/>
        <w:ind w:left="840"/>
        <w:jc w:val="both"/>
        <w:rPr>
          <w:rFonts w:ascii="Times New Roman" w:hAnsi="Times New Roman"/>
          <w:sz w:val="28"/>
        </w:rPr>
      </w:pPr>
      <w:r w:rsidRPr="008312A6">
        <w:rPr>
          <w:rFonts w:ascii="Times New Roman" w:hAnsi="Times New Roman"/>
          <w:caps/>
          <w:sz w:val="28"/>
        </w:rPr>
        <w:t xml:space="preserve">ГЛАВА </w:t>
      </w:r>
      <w:r w:rsidR="00B01C7E" w:rsidRPr="008312A6">
        <w:rPr>
          <w:rFonts w:ascii="Times New Roman" w:hAnsi="Times New Roman"/>
          <w:caps/>
          <w:sz w:val="28"/>
        </w:rPr>
        <w:t>6</w:t>
      </w:r>
      <w:r w:rsidRPr="008312A6">
        <w:rPr>
          <w:rFonts w:ascii="Times New Roman" w:hAnsi="Times New Roman"/>
          <w:caps/>
          <w:sz w:val="28"/>
        </w:rPr>
        <w:t>.</w:t>
      </w:r>
      <w:r w:rsidR="00F2637F">
        <w:rPr>
          <w:rFonts w:ascii="Times New Roman" w:hAnsi="Times New Roman"/>
          <w:caps/>
          <w:sz w:val="28"/>
        </w:rPr>
        <w:t xml:space="preserve"> </w:t>
      </w:r>
      <w:r w:rsidR="00EA1AA6" w:rsidRPr="008312A6">
        <w:rPr>
          <w:rFonts w:ascii="Times New Roman" w:hAnsi="Times New Roman"/>
          <w:sz w:val="28"/>
        </w:rPr>
        <w:t>МУНИЦИПАЛЬНЫЕ ПРАВОВЫЕ АКТЫ</w:t>
      </w:r>
    </w:p>
    <w:p w:rsidR="00EA1AA6" w:rsidRPr="008312A6" w:rsidRDefault="00EA1AA6" w:rsidP="00EA1AA6"/>
    <w:p w:rsidR="00EA1AA6" w:rsidRPr="008312A6" w:rsidRDefault="009917B8" w:rsidP="00C4636E">
      <w:pPr>
        <w:pStyle w:val="2"/>
        <w:keepNext w:val="0"/>
        <w:tabs>
          <w:tab w:val="clear" w:pos="576"/>
          <w:tab w:val="left" w:pos="-2410"/>
        </w:tabs>
        <w:spacing w:before="0" w:after="0"/>
        <w:ind w:firstLine="851"/>
        <w:jc w:val="both"/>
      </w:pPr>
      <w:r w:rsidRPr="008312A6">
        <w:rPr>
          <w:rFonts w:ascii="Times New Roman" w:hAnsi="Times New Roman"/>
          <w:i w:val="0"/>
        </w:rPr>
        <w:t>Статья 5</w:t>
      </w:r>
      <w:r w:rsidR="001F386D" w:rsidRPr="008312A6">
        <w:rPr>
          <w:rFonts w:ascii="Times New Roman" w:hAnsi="Times New Roman"/>
          <w:i w:val="0"/>
        </w:rPr>
        <w:t>1</w:t>
      </w:r>
      <w:r w:rsidRPr="008312A6">
        <w:rPr>
          <w:rFonts w:ascii="Times New Roman" w:hAnsi="Times New Roman"/>
          <w:i w:val="0"/>
        </w:rPr>
        <w:t>. Система муниципальных правовых актов</w:t>
      </w:r>
    </w:p>
    <w:p w:rsidR="009917B8" w:rsidRPr="008312A6" w:rsidRDefault="009917B8" w:rsidP="0081350A">
      <w:pPr>
        <w:pStyle w:val="ConsNormal"/>
        <w:ind w:firstLine="840"/>
        <w:jc w:val="both"/>
        <w:rPr>
          <w:rFonts w:ascii="Times New Roman" w:hAnsi="Times New Roman"/>
          <w:sz w:val="28"/>
        </w:rPr>
      </w:pPr>
      <w:r w:rsidRPr="008312A6">
        <w:rPr>
          <w:rFonts w:ascii="Times New Roman" w:hAnsi="Times New Roman"/>
          <w:sz w:val="28"/>
        </w:rPr>
        <w:t>В систему муниципальных правовых актов входят:</w:t>
      </w:r>
    </w:p>
    <w:p w:rsidR="009917B8" w:rsidRPr="008312A6" w:rsidRDefault="009917B8" w:rsidP="0081350A">
      <w:pPr>
        <w:pStyle w:val="ConsNormal"/>
        <w:numPr>
          <w:ilvl w:val="0"/>
          <w:numId w:val="17"/>
        </w:numPr>
        <w:tabs>
          <w:tab w:val="left" w:pos="360"/>
        </w:tabs>
        <w:ind w:left="0" w:firstLine="840"/>
        <w:jc w:val="both"/>
        <w:rPr>
          <w:rFonts w:ascii="Times New Roman" w:hAnsi="Times New Roman"/>
          <w:sz w:val="28"/>
        </w:rPr>
      </w:pPr>
      <w:r w:rsidRPr="008312A6">
        <w:rPr>
          <w:rFonts w:ascii="Times New Roman" w:hAnsi="Times New Roman"/>
          <w:sz w:val="28"/>
        </w:rPr>
        <w:t>устав поселения, правовые акты, принятые на местном референдуме;</w:t>
      </w:r>
    </w:p>
    <w:p w:rsidR="009917B8" w:rsidRPr="008312A6" w:rsidRDefault="009917B8" w:rsidP="0081350A">
      <w:pPr>
        <w:pStyle w:val="ConsNormal"/>
        <w:tabs>
          <w:tab w:val="left" w:pos="1200"/>
        </w:tabs>
        <w:ind w:firstLine="840"/>
        <w:jc w:val="both"/>
        <w:rPr>
          <w:rFonts w:ascii="Times New Roman" w:hAnsi="Times New Roman"/>
          <w:sz w:val="28"/>
        </w:rPr>
      </w:pPr>
      <w:r w:rsidRPr="008312A6">
        <w:rPr>
          <w:rFonts w:ascii="Times New Roman" w:hAnsi="Times New Roman"/>
          <w:sz w:val="28"/>
        </w:rPr>
        <w:t>2) нормативные и иные правовые</w:t>
      </w:r>
      <w:r w:rsidR="003F33B8">
        <w:rPr>
          <w:rFonts w:ascii="Times New Roman" w:hAnsi="Times New Roman"/>
          <w:sz w:val="28"/>
        </w:rPr>
        <w:t xml:space="preserve"> </w:t>
      </w:r>
      <w:r w:rsidRPr="008312A6">
        <w:rPr>
          <w:rFonts w:ascii="Times New Roman" w:hAnsi="Times New Roman"/>
          <w:sz w:val="28"/>
        </w:rPr>
        <w:t>акты Совета;</w:t>
      </w:r>
    </w:p>
    <w:p w:rsidR="009917B8" w:rsidRPr="008312A6" w:rsidRDefault="009917B8" w:rsidP="0081350A">
      <w:pPr>
        <w:ind w:firstLine="851"/>
        <w:jc w:val="both"/>
        <w:rPr>
          <w:sz w:val="28"/>
        </w:rPr>
      </w:pPr>
      <w:r w:rsidRPr="008312A6">
        <w:rPr>
          <w:sz w:val="28"/>
        </w:rPr>
        <w:t>3) правовые акты главы поселения, администрации поселения и</w:t>
      </w:r>
      <w:r w:rsidR="00E77EEF">
        <w:rPr>
          <w:sz w:val="28"/>
        </w:rPr>
        <w:t xml:space="preserve"> </w:t>
      </w:r>
      <w:r w:rsidRPr="008312A6">
        <w:rPr>
          <w:sz w:val="28"/>
        </w:rPr>
        <w:t>иных органов местного самоуправления и должностных лиц местного самоуправления.</w:t>
      </w:r>
    </w:p>
    <w:p w:rsidR="009917B8" w:rsidRPr="008312A6" w:rsidRDefault="009917B8" w:rsidP="0081350A">
      <w:pPr>
        <w:pStyle w:val="ConsNormal"/>
        <w:ind w:firstLine="840"/>
        <w:jc w:val="both"/>
        <w:rPr>
          <w:rFonts w:ascii="Times New Roman" w:hAnsi="Times New Roman"/>
          <w:sz w:val="28"/>
        </w:rPr>
      </w:pPr>
      <w:r w:rsidRPr="008312A6">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Pr="008312A6" w:rsidRDefault="009917B8" w:rsidP="0081350A">
      <w:pPr>
        <w:pStyle w:val="ConsNormal"/>
        <w:ind w:firstLine="840"/>
        <w:jc w:val="both"/>
        <w:rPr>
          <w:rFonts w:ascii="Times New Roman" w:hAnsi="Times New Roman"/>
          <w:sz w:val="28"/>
        </w:rPr>
      </w:pPr>
      <w:r w:rsidRPr="008312A6">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8312A6" w:rsidRDefault="00070BC6" w:rsidP="00070BC6">
      <w:pPr>
        <w:suppressAutoHyphens w:val="0"/>
        <w:autoSpaceDE w:val="0"/>
        <w:autoSpaceDN w:val="0"/>
        <w:adjustRightInd w:val="0"/>
        <w:ind w:firstLine="851"/>
        <w:jc w:val="both"/>
        <w:rPr>
          <w:rFonts w:eastAsia="Calibri"/>
          <w:kern w:val="0"/>
          <w:sz w:val="28"/>
          <w:szCs w:val="28"/>
        </w:rPr>
      </w:pPr>
      <w:r w:rsidRPr="008312A6">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106CEF" w:rsidRPr="008312A6">
        <w:rPr>
          <w:rFonts w:eastAsia="Calibri"/>
          <w:kern w:val="0"/>
          <w:sz w:val="28"/>
          <w:szCs w:val="28"/>
        </w:rPr>
        <w:t>могут по</w:t>
      </w:r>
      <w:r w:rsidR="0038240D" w:rsidRPr="008312A6">
        <w:rPr>
          <w:rFonts w:eastAsia="Calibri"/>
          <w:kern w:val="0"/>
          <w:sz w:val="28"/>
          <w:szCs w:val="28"/>
        </w:rPr>
        <w:t>д</w:t>
      </w:r>
      <w:r w:rsidR="00106CEF" w:rsidRPr="008312A6">
        <w:rPr>
          <w:rFonts w:eastAsia="Calibri"/>
          <w:kern w:val="0"/>
          <w:sz w:val="28"/>
          <w:szCs w:val="28"/>
        </w:rPr>
        <w:t>лежать</w:t>
      </w:r>
      <w:r w:rsidR="003F33B8">
        <w:rPr>
          <w:rFonts w:eastAsia="Calibri"/>
          <w:kern w:val="0"/>
          <w:sz w:val="28"/>
          <w:szCs w:val="28"/>
        </w:rPr>
        <w:t xml:space="preserve"> </w:t>
      </w:r>
      <w:r w:rsidRPr="008312A6">
        <w:rPr>
          <w:rFonts w:eastAsia="Calibri"/>
          <w:kern w:val="0"/>
          <w:sz w:val="28"/>
          <w:szCs w:val="28"/>
        </w:rPr>
        <w:t xml:space="preserve">экспертизе, проводимой органами местного самоуправления </w:t>
      </w:r>
      <w:r w:rsidR="00665352" w:rsidRPr="008312A6">
        <w:rPr>
          <w:sz w:val="28"/>
          <w:szCs w:val="28"/>
        </w:rPr>
        <w:t>поселения</w:t>
      </w:r>
      <w:r w:rsidR="003F33B8">
        <w:rPr>
          <w:sz w:val="28"/>
          <w:szCs w:val="28"/>
        </w:rPr>
        <w:t xml:space="preserve"> </w:t>
      </w:r>
      <w:r w:rsidRPr="008312A6">
        <w:rPr>
          <w:rFonts w:eastAsia="Calibri"/>
          <w:kern w:val="0"/>
          <w:sz w:val="28"/>
          <w:szCs w:val="28"/>
        </w:rPr>
        <w:t xml:space="preserve">в порядке, установленном муниципальными нормативными правовыми актами в </w:t>
      </w:r>
      <w:r w:rsidRPr="008312A6">
        <w:rPr>
          <w:rFonts w:eastAsia="Calibri"/>
          <w:kern w:val="0"/>
          <w:sz w:val="28"/>
          <w:szCs w:val="28"/>
        </w:rPr>
        <w:lastRenderedPageBreak/>
        <w:t xml:space="preserve">соответствии с </w:t>
      </w:r>
      <w:r w:rsidR="00665352" w:rsidRPr="008312A6">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8312A6">
        <w:rPr>
          <w:rFonts w:eastAsia="Calibri"/>
          <w:kern w:val="0"/>
          <w:sz w:val="28"/>
          <w:szCs w:val="28"/>
        </w:rPr>
        <w:t>.</w:t>
      </w:r>
    </w:p>
    <w:p w:rsidR="009917B8" w:rsidRPr="008312A6" w:rsidRDefault="009917B8" w:rsidP="0081350A">
      <w:pPr>
        <w:pStyle w:val="2"/>
        <w:keepNext w:val="0"/>
        <w:tabs>
          <w:tab w:val="left" w:pos="851"/>
        </w:tabs>
        <w:spacing w:before="0" w:after="0"/>
        <w:ind w:firstLine="851"/>
        <w:rPr>
          <w:rFonts w:ascii="Times New Roman" w:eastAsia="Times New Roman" w:hAnsi="Times New Roman"/>
          <w:i w:val="0"/>
        </w:rPr>
      </w:pPr>
    </w:p>
    <w:p w:rsidR="00EA1AA6" w:rsidRPr="008312A6" w:rsidRDefault="009917B8" w:rsidP="00C4636E">
      <w:pPr>
        <w:pStyle w:val="2"/>
        <w:keepNext w:val="0"/>
        <w:tabs>
          <w:tab w:val="left" w:pos="851"/>
        </w:tabs>
        <w:spacing w:before="0" w:after="0"/>
        <w:ind w:firstLine="851"/>
      </w:pPr>
      <w:r w:rsidRPr="008312A6">
        <w:rPr>
          <w:rFonts w:ascii="Times New Roman" w:eastAsia="Times New Roman" w:hAnsi="Times New Roman"/>
          <w:i w:val="0"/>
        </w:rPr>
        <w:t>Статья 5</w:t>
      </w:r>
      <w:r w:rsidR="001F386D" w:rsidRPr="008312A6">
        <w:rPr>
          <w:rFonts w:ascii="Times New Roman" w:eastAsia="Times New Roman" w:hAnsi="Times New Roman"/>
          <w:i w:val="0"/>
        </w:rPr>
        <w:t>2</w:t>
      </w:r>
      <w:r w:rsidRPr="008312A6">
        <w:rPr>
          <w:rFonts w:ascii="Times New Roman" w:eastAsia="Times New Roman" w:hAnsi="Times New Roman"/>
          <w:b w:val="0"/>
          <w:i w:val="0"/>
        </w:rPr>
        <w:t>.</w:t>
      </w:r>
      <w:r w:rsidRPr="008312A6">
        <w:rPr>
          <w:rFonts w:ascii="Times New Roman" w:eastAsia="Times New Roman" w:hAnsi="Times New Roman"/>
          <w:i w:val="0"/>
        </w:rPr>
        <w:t xml:space="preserve"> Подготовка муниципальных правовых актов</w:t>
      </w:r>
    </w:p>
    <w:p w:rsidR="00EA1AA6" w:rsidRPr="008312A6" w:rsidRDefault="009917B8" w:rsidP="0081350A">
      <w:pPr>
        <w:ind w:firstLine="840"/>
        <w:jc w:val="both"/>
        <w:rPr>
          <w:b/>
          <w:i/>
          <w:sz w:val="28"/>
        </w:rPr>
      </w:pPr>
      <w:r w:rsidRPr="008312A6">
        <w:rPr>
          <w:rFonts w:eastAsia="Times New Roman"/>
          <w:sz w:val="28"/>
        </w:rPr>
        <w:t xml:space="preserve">1. </w:t>
      </w:r>
      <w:r w:rsidR="00D54B3E" w:rsidRPr="008312A6">
        <w:rPr>
          <w:sz w:val="28"/>
          <w:szCs w:val="28"/>
        </w:rPr>
        <w:t xml:space="preserve">Проекты муниципальных правовых актов могут вноситься в </w:t>
      </w:r>
      <w:r w:rsidR="00D54B3E" w:rsidRPr="008312A6">
        <w:rPr>
          <w:rFonts w:eastAsiaTheme="minorHAnsi"/>
          <w:kern w:val="0"/>
          <w:sz w:val="28"/>
          <w:szCs w:val="28"/>
        </w:rPr>
        <w:t xml:space="preserve">орган местного самоуправления, к компетенции которого относится принятие соответствующего акта, </w:t>
      </w:r>
      <w:r w:rsidR="00D54B3E" w:rsidRPr="008312A6">
        <w:rPr>
          <w:sz w:val="28"/>
          <w:szCs w:val="28"/>
        </w:rPr>
        <w:t xml:space="preserve">главой </w:t>
      </w:r>
      <w:r w:rsidR="00607D89" w:rsidRPr="008312A6">
        <w:rPr>
          <w:color w:val="000000"/>
          <w:sz w:val="28"/>
          <w:szCs w:val="28"/>
        </w:rPr>
        <w:t>поселения</w:t>
      </w:r>
      <w:r w:rsidR="00D54B3E" w:rsidRPr="008312A6">
        <w:rPr>
          <w:sz w:val="28"/>
          <w:szCs w:val="28"/>
        </w:rPr>
        <w:t>, депутатами Совета, органами территориального общественного самоуправления, инициативными группами граждан, прокурором.</w:t>
      </w:r>
    </w:p>
    <w:p w:rsidR="00EA1AA6" w:rsidRPr="008312A6" w:rsidRDefault="009917B8" w:rsidP="0081350A">
      <w:pPr>
        <w:tabs>
          <w:tab w:val="left" w:pos="142"/>
        </w:tabs>
        <w:ind w:firstLine="851"/>
        <w:jc w:val="both"/>
        <w:rPr>
          <w:rFonts w:eastAsia="Times New Roman"/>
          <w:sz w:val="28"/>
        </w:rPr>
      </w:pPr>
      <w:r w:rsidRPr="008312A6">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A1AA6" w:rsidRPr="008312A6" w:rsidRDefault="0002597E" w:rsidP="00EE6D1F">
      <w:pPr>
        <w:suppressAutoHyphens w:val="0"/>
        <w:autoSpaceDE w:val="0"/>
        <w:autoSpaceDN w:val="0"/>
        <w:adjustRightInd w:val="0"/>
        <w:ind w:firstLine="851"/>
        <w:jc w:val="both"/>
        <w:rPr>
          <w:sz w:val="28"/>
          <w:szCs w:val="28"/>
        </w:rPr>
      </w:pPr>
      <w:r w:rsidRPr="008312A6">
        <w:rPr>
          <w:sz w:val="28"/>
          <w:szCs w:val="28"/>
        </w:rPr>
        <w:t xml:space="preserve">3. </w:t>
      </w:r>
      <w:r w:rsidR="006330E8" w:rsidRPr="008312A6">
        <w:rPr>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w:t>
      </w:r>
      <w:r w:rsidR="00402603">
        <w:rPr>
          <w:sz w:val="28"/>
          <w:szCs w:val="28"/>
        </w:rPr>
        <w:t>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sidR="006330E8" w:rsidRPr="008312A6">
        <w:rPr>
          <w:sz w:val="28"/>
          <w:szCs w:val="28"/>
        </w:rPr>
        <w:t xml:space="preserve">, могут подлежать оценке регулирующего воздействия, проводимой органами местного самоуправления </w:t>
      </w:r>
      <w:r w:rsidR="00665352" w:rsidRPr="008312A6">
        <w:rPr>
          <w:sz w:val="28"/>
          <w:szCs w:val="28"/>
        </w:rPr>
        <w:t xml:space="preserve">поселения </w:t>
      </w:r>
      <w:r w:rsidR="006330E8" w:rsidRPr="008312A6">
        <w:rPr>
          <w:sz w:val="28"/>
          <w:szCs w:val="28"/>
        </w:rPr>
        <w:t xml:space="preserve">в порядке, установленном муниципальными нормативными правовыми актами в соответствии с </w:t>
      </w:r>
      <w:r w:rsidR="00665352" w:rsidRPr="008312A6">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6330E8" w:rsidRPr="008312A6">
        <w:rPr>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9917B8" w:rsidRDefault="00402603" w:rsidP="0081350A">
      <w:pPr>
        <w:pStyle w:val="2"/>
        <w:keepNext w:val="0"/>
        <w:tabs>
          <w:tab w:val="left" w:pos="851"/>
        </w:tabs>
        <w:spacing w:before="0" w:after="0"/>
        <w:ind w:firstLine="851"/>
        <w:jc w:val="both"/>
        <w:rPr>
          <w:rFonts w:ascii="Times New Roman" w:eastAsia="Calibri" w:hAnsi="Times New Roman"/>
          <w:b w:val="0"/>
          <w:i w:val="0"/>
          <w:szCs w:val="28"/>
        </w:rPr>
      </w:pPr>
      <w:r w:rsidRPr="00402603">
        <w:rPr>
          <w:rFonts w:ascii="Times New Roman" w:eastAsia="Calibri" w:hAnsi="Times New Roman"/>
          <w:b w:val="0"/>
          <w:i w:val="0"/>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sidRPr="00402603">
        <w:rPr>
          <w:rFonts w:ascii="Times New Roman" w:hAnsi="Times New Roman"/>
          <w:b w:val="0"/>
          <w:i w:val="0"/>
          <w:szCs w:val="28"/>
        </w:rPr>
        <w:t>иной экономической</w:t>
      </w:r>
      <w:r w:rsidRPr="00402603">
        <w:rPr>
          <w:rFonts w:ascii="Times New Roman" w:eastAsia="Calibri" w:hAnsi="Times New Roman"/>
          <w:b w:val="0"/>
          <w:i w:val="0"/>
          <w:szCs w:val="28"/>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Pr="00402603">
        <w:rPr>
          <w:rFonts w:ascii="Times New Roman" w:hAnsi="Times New Roman"/>
          <w:b w:val="0"/>
          <w:i w:val="0"/>
          <w:szCs w:val="28"/>
        </w:rPr>
        <w:t>иной экономической</w:t>
      </w:r>
      <w:r w:rsidRPr="00402603">
        <w:rPr>
          <w:rFonts w:ascii="Times New Roman" w:eastAsia="Calibri" w:hAnsi="Times New Roman"/>
          <w:b w:val="0"/>
          <w:i w:val="0"/>
          <w:szCs w:val="28"/>
        </w:rPr>
        <w:t xml:space="preserve"> деятельности и местного бюджета.</w:t>
      </w:r>
    </w:p>
    <w:p w:rsidR="00402603" w:rsidRPr="00402603" w:rsidRDefault="00402603" w:rsidP="00402603"/>
    <w:p w:rsidR="009917B8" w:rsidRPr="008312A6" w:rsidRDefault="009917B8" w:rsidP="0081350A">
      <w:pPr>
        <w:pStyle w:val="2"/>
        <w:keepNext w:val="0"/>
        <w:tabs>
          <w:tab w:val="left" w:pos="851"/>
        </w:tabs>
        <w:spacing w:before="0" w:after="0"/>
        <w:ind w:firstLine="851"/>
        <w:jc w:val="both"/>
        <w:rPr>
          <w:rFonts w:ascii="Times New Roman" w:eastAsia="Times New Roman" w:hAnsi="Times New Roman"/>
          <w:i w:val="0"/>
        </w:rPr>
      </w:pPr>
      <w:r w:rsidRPr="008312A6">
        <w:rPr>
          <w:rFonts w:ascii="Times New Roman" w:eastAsia="Times New Roman" w:hAnsi="Times New Roman"/>
          <w:i w:val="0"/>
        </w:rPr>
        <w:t>Статья 5</w:t>
      </w:r>
      <w:r w:rsidR="001F386D" w:rsidRPr="008312A6">
        <w:rPr>
          <w:rFonts w:ascii="Times New Roman" w:eastAsia="Times New Roman" w:hAnsi="Times New Roman"/>
          <w:i w:val="0"/>
        </w:rPr>
        <w:t>3</w:t>
      </w:r>
      <w:r w:rsidRPr="008312A6">
        <w:rPr>
          <w:rFonts w:ascii="Times New Roman" w:eastAsia="Times New Roman" w:hAnsi="Times New Roman"/>
          <w:i w:val="0"/>
        </w:rPr>
        <w:t>. Отмена муниципальных правовых актов и приостановление их действия</w:t>
      </w:r>
    </w:p>
    <w:p w:rsidR="009917B8" w:rsidRPr="008312A6" w:rsidRDefault="009917B8" w:rsidP="0081350A">
      <w:pPr>
        <w:ind w:firstLine="851"/>
        <w:jc w:val="both"/>
        <w:rPr>
          <w:sz w:val="28"/>
        </w:rPr>
      </w:pPr>
      <w:r w:rsidRPr="008312A6">
        <w:rPr>
          <w:sz w:val="28"/>
        </w:rPr>
        <w:t>1. Муниципальные правовые акты могут быть отменены или их действие может быть приостановлено органами местного самоуправления или</w:t>
      </w:r>
      <w:r w:rsidR="003F33B8">
        <w:rPr>
          <w:sz w:val="28"/>
        </w:rPr>
        <w:t xml:space="preserve"> </w:t>
      </w:r>
      <w:r w:rsidRPr="008312A6">
        <w:rPr>
          <w:sz w:val="28"/>
        </w:rPr>
        <w:t xml:space="preserve">должностными лицами местного самоуправления, принявшими (издавшими) соответствующий муниципальный правовой акт, </w:t>
      </w:r>
      <w:r w:rsidRPr="008312A6">
        <w:rPr>
          <w:sz w:val="28"/>
          <w:szCs w:val="28"/>
        </w:rPr>
        <w:t xml:space="preserve">в случае упразднения таких органов или соответствующих должностей, либо изменения перечня </w:t>
      </w:r>
      <w:r w:rsidRPr="008312A6">
        <w:rPr>
          <w:sz w:val="28"/>
          <w:szCs w:val="28"/>
        </w:rPr>
        <w:lastRenderedPageBreak/>
        <w:t xml:space="preserve">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sidRPr="008312A6">
        <w:rPr>
          <w:sz w:val="28"/>
        </w:rPr>
        <w:t>судом;</w:t>
      </w:r>
      <w:r w:rsidR="003F33B8">
        <w:rPr>
          <w:sz w:val="28"/>
        </w:rPr>
        <w:t xml:space="preserve"> </w:t>
      </w:r>
      <w:r w:rsidRPr="008312A6">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8312A6" w:rsidRDefault="00577590" w:rsidP="00577590">
      <w:pPr>
        <w:widowControl/>
        <w:suppressAutoHyphens w:val="0"/>
        <w:autoSpaceDE w:val="0"/>
        <w:autoSpaceDN w:val="0"/>
        <w:adjustRightInd w:val="0"/>
        <w:ind w:firstLine="851"/>
        <w:jc w:val="both"/>
        <w:rPr>
          <w:rFonts w:eastAsia="Calibri"/>
          <w:kern w:val="0"/>
          <w:sz w:val="28"/>
          <w:szCs w:val="28"/>
        </w:rPr>
      </w:pPr>
      <w:r w:rsidRPr="008312A6">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Pr="008312A6" w:rsidRDefault="009917B8" w:rsidP="002B7E9D">
      <w:pPr>
        <w:ind w:firstLine="851"/>
        <w:jc w:val="both"/>
        <w:rPr>
          <w:sz w:val="28"/>
        </w:rPr>
      </w:pPr>
      <w:r w:rsidRPr="008312A6">
        <w:rPr>
          <w:sz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w:t>
      </w:r>
      <w:r w:rsidR="002B7E9D" w:rsidRPr="008312A6">
        <w:rPr>
          <w:sz w:val="28"/>
        </w:rPr>
        <w:t>х муниципальных правовых актов.</w:t>
      </w:r>
    </w:p>
    <w:p w:rsidR="00C4636E" w:rsidRDefault="00C4636E" w:rsidP="0081350A">
      <w:pPr>
        <w:pStyle w:val="ac"/>
        <w:tabs>
          <w:tab w:val="left" w:pos="142"/>
        </w:tabs>
        <w:spacing w:after="0" w:line="100" w:lineRule="atLeast"/>
        <w:ind w:firstLine="851"/>
        <w:jc w:val="both"/>
        <w:rPr>
          <w:rFonts w:eastAsia="Times New Roman"/>
          <w:b/>
          <w:sz w:val="28"/>
        </w:rPr>
      </w:pPr>
    </w:p>
    <w:p w:rsidR="009917B8" w:rsidRPr="008312A6" w:rsidRDefault="009917B8" w:rsidP="0081350A">
      <w:pPr>
        <w:pStyle w:val="ac"/>
        <w:tabs>
          <w:tab w:val="left" w:pos="142"/>
        </w:tabs>
        <w:spacing w:after="0" w:line="100" w:lineRule="atLeast"/>
        <w:ind w:firstLine="851"/>
        <w:jc w:val="both"/>
        <w:rPr>
          <w:rFonts w:eastAsia="Times New Roman"/>
          <w:b/>
          <w:sz w:val="28"/>
        </w:rPr>
      </w:pPr>
      <w:r w:rsidRPr="008312A6">
        <w:rPr>
          <w:rFonts w:eastAsia="Times New Roman"/>
          <w:b/>
          <w:sz w:val="28"/>
        </w:rPr>
        <w:t xml:space="preserve">Статья </w:t>
      </w:r>
      <w:r w:rsidR="001F386D" w:rsidRPr="008312A6">
        <w:rPr>
          <w:rFonts w:eastAsia="Times New Roman"/>
          <w:b/>
          <w:sz w:val="28"/>
        </w:rPr>
        <w:t>54</w:t>
      </w:r>
      <w:r w:rsidRPr="008312A6">
        <w:rPr>
          <w:rFonts w:eastAsia="Times New Roman"/>
          <w:b/>
          <w:sz w:val="28"/>
        </w:rPr>
        <w:t>. Принятие устава поселения, внесение изменений и дополнений в устав поселения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1. Устав принимается Советом.</w:t>
      </w:r>
    </w:p>
    <w:p w:rsidR="009917B8" w:rsidRPr="008312A6" w:rsidRDefault="009917B8" w:rsidP="0081350A">
      <w:pPr>
        <w:pStyle w:val="ConsNormal"/>
        <w:numPr>
          <w:ilvl w:val="2"/>
          <w:numId w:val="24"/>
        </w:numPr>
        <w:tabs>
          <w:tab w:val="left" w:pos="142"/>
        </w:tabs>
        <w:ind w:left="0" w:firstLine="851"/>
        <w:jc w:val="both"/>
        <w:rPr>
          <w:sz w:val="28"/>
        </w:rPr>
      </w:pPr>
      <w:r w:rsidRPr="008312A6">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Pr="008312A6">
        <w:rPr>
          <w:sz w:val="28"/>
        </w:rPr>
        <w:t>.</w:t>
      </w:r>
    </w:p>
    <w:p w:rsidR="00E15B89" w:rsidRPr="008312A6" w:rsidRDefault="00E15B89" w:rsidP="00E15B89">
      <w:pPr>
        <w:suppressAutoHyphens w:val="0"/>
        <w:autoSpaceDE w:val="0"/>
        <w:autoSpaceDN w:val="0"/>
        <w:adjustRightInd w:val="0"/>
        <w:ind w:firstLine="851"/>
        <w:jc w:val="both"/>
        <w:rPr>
          <w:strike/>
          <w:kern w:val="2"/>
          <w:sz w:val="28"/>
          <w:szCs w:val="28"/>
        </w:rPr>
      </w:pPr>
      <w:r w:rsidRPr="008312A6">
        <w:rPr>
          <w:rFonts w:eastAsia="Times New Roman"/>
          <w:kern w:val="0"/>
          <w:sz w:val="28"/>
          <w:szCs w:val="28"/>
          <w:lang w:eastAsia="ru-RU"/>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w:t>
      </w:r>
      <w:r w:rsidRPr="008312A6">
        <w:rPr>
          <w:rFonts w:eastAsia="Times New Roman"/>
          <w:kern w:val="0"/>
          <w:sz w:val="28"/>
          <w:szCs w:val="28"/>
          <w:lang w:eastAsia="ru-RU"/>
        </w:rPr>
        <w:lastRenderedPageBreak/>
        <w:t>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Pr="008312A6" w:rsidRDefault="009917B8" w:rsidP="0081350A">
      <w:pPr>
        <w:pStyle w:val="ConsNormal"/>
        <w:tabs>
          <w:tab w:val="left" w:pos="142"/>
        </w:tabs>
        <w:ind w:firstLine="851"/>
        <w:jc w:val="both"/>
        <w:rPr>
          <w:sz w:val="28"/>
        </w:rPr>
      </w:pPr>
      <w:r w:rsidRPr="008312A6">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Pr="008312A6">
        <w:rPr>
          <w:sz w:val="28"/>
        </w:rPr>
        <w:t>.</w:t>
      </w:r>
    </w:p>
    <w:p w:rsidR="007E71BD" w:rsidRPr="008312A6" w:rsidRDefault="007E71BD"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8312A6" w:rsidRDefault="009917B8" w:rsidP="00E60977">
      <w:pPr>
        <w:suppressAutoHyphens w:val="0"/>
        <w:autoSpaceDE w:val="0"/>
        <w:autoSpaceDN w:val="0"/>
        <w:adjustRightInd w:val="0"/>
        <w:ind w:firstLine="851"/>
        <w:jc w:val="both"/>
        <w:rPr>
          <w:rFonts w:eastAsia="Times New Roman"/>
          <w:kern w:val="0"/>
          <w:sz w:val="28"/>
          <w:szCs w:val="28"/>
          <w:lang w:eastAsia="ru-RU"/>
        </w:rPr>
      </w:pPr>
      <w:r w:rsidRPr="008312A6">
        <w:rPr>
          <w:sz w:val="28"/>
        </w:rPr>
        <w:t xml:space="preserve">4. Устав поселения, муниципальный правовой акт о внесении изменений и дополнений в устав поселения </w:t>
      </w:r>
      <w:r w:rsidRPr="00B2551F">
        <w:rPr>
          <w:sz w:val="28"/>
        </w:rPr>
        <w:t>подлеж</w:t>
      </w:r>
      <w:r w:rsidR="003F33B8" w:rsidRPr="00B2551F">
        <w:rPr>
          <w:sz w:val="28"/>
        </w:rPr>
        <w:t>а</w:t>
      </w:r>
      <w:r w:rsidRPr="00B2551F">
        <w:rPr>
          <w:sz w:val="28"/>
        </w:rPr>
        <w:t>т</w:t>
      </w:r>
      <w:r w:rsidRPr="008312A6">
        <w:rPr>
          <w:sz w:val="28"/>
        </w:rPr>
        <w:t xml:space="preserve"> государственной регистрации в </w:t>
      </w:r>
      <w:r w:rsidR="00A0390A" w:rsidRPr="008312A6">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Pr="008312A6">
        <w:rPr>
          <w:sz w:val="28"/>
        </w:rPr>
        <w:t xml:space="preserve"> в </w:t>
      </w:r>
      <w:r w:rsidR="000F66AD" w:rsidRPr="008312A6">
        <w:rPr>
          <w:sz w:val="28"/>
        </w:rPr>
        <w:t>порядке,</w:t>
      </w:r>
      <w:r w:rsidRPr="008312A6">
        <w:rPr>
          <w:sz w:val="28"/>
        </w:rPr>
        <w:t xml:space="preserve"> установленном </w:t>
      </w:r>
      <w:r w:rsidR="00E60977" w:rsidRPr="008312A6">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 xml:space="preserve">5. Устав поселения, муниципальный правовой акт о внесении изменений и дополнений в устав </w:t>
      </w:r>
      <w:r w:rsidRPr="00B2551F">
        <w:rPr>
          <w:rFonts w:ascii="Times New Roman" w:hAnsi="Times New Roman"/>
          <w:sz w:val="28"/>
        </w:rPr>
        <w:t>поселения подлеж</w:t>
      </w:r>
      <w:r w:rsidR="008F0046">
        <w:rPr>
          <w:rFonts w:ascii="Times New Roman" w:hAnsi="Times New Roman"/>
          <w:sz w:val="28"/>
        </w:rPr>
        <w:t>и</w:t>
      </w:r>
      <w:r w:rsidRPr="00B2551F">
        <w:rPr>
          <w:rFonts w:ascii="Times New Roman" w:hAnsi="Times New Roman"/>
          <w:sz w:val="28"/>
        </w:rPr>
        <w:t>т</w:t>
      </w:r>
      <w:r w:rsidRPr="008312A6">
        <w:rPr>
          <w:rFonts w:ascii="Times New Roman" w:hAnsi="Times New Roman"/>
          <w:sz w:val="28"/>
        </w:rPr>
        <w:t xml:space="preserve"> официальному опубликованию </w:t>
      </w:r>
      <w:r w:rsidR="008F0046">
        <w:rPr>
          <w:rFonts w:ascii="Times New Roman" w:hAnsi="Times New Roman"/>
          <w:sz w:val="28"/>
        </w:rPr>
        <w:t xml:space="preserve">(обнародованию) </w:t>
      </w:r>
      <w:r w:rsidRPr="008312A6">
        <w:rPr>
          <w:rFonts w:ascii="Times New Roman" w:hAnsi="Times New Roman"/>
          <w:sz w:val="28"/>
        </w:rPr>
        <w:t xml:space="preserve">после государственной регистрации и вступает в силу после его официального опубликования (обнародования). </w:t>
      </w:r>
    </w:p>
    <w:p w:rsidR="00402603" w:rsidRDefault="00402603" w:rsidP="003F33B8">
      <w:pPr>
        <w:pStyle w:val="ConsNormal"/>
        <w:tabs>
          <w:tab w:val="left" w:pos="142"/>
        </w:tabs>
        <w:ind w:firstLine="851"/>
        <w:jc w:val="both"/>
        <w:rPr>
          <w:rFonts w:ascii="Times New Roman" w:hAnsi="Times New Roman"/>
          <w:sz w:val="28"/>
          <w:szCs w:val="28"/>
        </w:rPr>
      </w:pPr>
      <w:r>
        <w:rPr>
          <w:rFonts w:ascii="Times New Roman" w:hAnsi="Times New Roman"/>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Pr>
          <w:rFonts w:ascii="Times New Roman" w:eastAsia="Calibri" w:hAnsi="Times New Roman"/>
          <w:sz w:val="28"/>
          <w:szCs w:val="28"/>
        </w:rPr>
        <w:t xml:space="preserve"> уведомления о включении сведений об уставе поселения, муниципальном правовом акте о внесении изменений в устав поселения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w:t>
      </w:r>
      <w:r>
        <w:rPr>
          <w:rFonts w:ascii="Times New Roman" w:hAnsi="Times New Roman"/>
          <w:sz w:val="28"/>
          <w:szCs w:val="28"/>
        </w:rPr>
        <w:t>21 июля 2005 г. № 97-ФЗ «О государственной регистрации уставов муниципальных образований».</w:t>
      </w:r>
    </w:p>
    <w:p w:rsidR="003F33B8" w:rsidRDefault="003F33B8" w:rsidP="003F33B8">
      <w:pPr>
        <w:pStyle w:val="ConsNormal"/>
        <w:tabs>
          <w:tab w:val="left" w:pos="142"/>
        </w:tabs>
        <w:ind w:firstLine="851"/>
        <w:jc w:val="both"/>
        <w:rPr>
          <w:rFonts w:ascii="Times New Roman" w:hAnsi="Times New Roman"/>
          <w:sz w:val="28"/>
        </w:rPr>
      </w:pPr>
      <w:r w:rsidRPr="00B2551F">
        <w:rPr>
          <w:rFonts w:ascii="Times New Roman" w:hAnsi="Times New Roman"/>
          <w:color w:val="000000"/>
          <w:sz w:val="28"/>
          <w:szCs w:val="28"/>
        </w:rPr>
        <w:t>Устав, муниципальный правовой акт о внесении изменений и дополнений в устав могут быть дополнительно размещены на портале Минюста России «Нормативные правовые акты в Российской Федерации» (http://pravo-minjust.ru, http://право-минюст.рф).</w:t>
      </w:r>
    </w:p>
    <w:p w:rsidR="004324BC" w:rsidRDefault="004324BC" w:rsidP="004324BC">
      <w:pPr>
        <w:autoSpaceDE w:val="0"/>
        <w:autoSpaceDN w:val="0"/>
        <w:adjustRightInd w:val="0"/>
        <w:ind w:firstLine="851"/>
        <w:jc w:val="both"/>
        <w:rPr>
          <w:rFonts w:eastAsia="Calibri"/>
          <w:sz w:val="28"/>
          <w:szCs w:val="28"/>
        </w:rPr>
      </w:pPr>
      <w:r w:rsidRPr="00382EB7">
        <w:rPr>
          <w:sz w:val="28"/>
          <w:szCs w:val="28"/>
        </w:rPr>
        <w:t xml:space="preserve">6. </w:t>
      </w:r>
      <w:r w:rsidRPr="00382EB7">
        <w:rPr>
          <w:rFonts w:eastAsia="Calibri"/>
          <w:sz w:val="28"/>
          <w:szCs w:val="28"/>
        </w:rPr>
        <w:t>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принявшего муниципальный правовой акт о внесении указанных изменений и дополнений в устав поселения.</w:t>
      </w:r>
    </w:p>
    <w:p w:rsidR="004324BC" w:rsidRPr="00382EB7" w:rsidRDefault="004324BC" w:rsidP="004324BC">
      <w:pPr>
        <w:autoSpaceDE w:val="0"/>
        <w:autoSpaceDN w:val="0"/>
        <w:adjustRightInd w:val="0"/>
        <w:ind w:firstLine="851"/>
        <w:jc w:val="both"/>
        <w:rPr>
          <w:rFonts w:eastAsia="Calibri"/>
          <w:sz w:val="28"/>
          <w:szCs w:val="28"/>
        </w:rPr>
      </w:pPr>
      <w:r w:rsidRPr="00382EB7">
        <w:rPr>
          <w:rFonts w:eastAsia="Calibri"/>
          <w:sz w:val="28"/>
          <w:szCs w:val="28"/>
        </w:rPr>
        <w:lastRenderedPageBreak/>
        <w:t>7. Изменения и дополнения в устав поселения вносятся муниципальным правовым актом, который может оформляться:</w:t>
      </w:r>
    </w:p>
    <w:p w:rsidR="004324BC" w:rsidRPr="00382EB7" w:rsidRDefault="004324BC" w:rsidP="004324BC">
      <w:pPr>
        <w:autoSpaceDE w:val="0"/>
        <w:autoSpaceDN w:val="0"/>
        <w:adjustRightInd w:val="0"/>
        <w:ind w:firstLine="851"/>
        <w:jc w:val="both"/>
        <w:rPr>
          <w:rFonts w:eastAsia="Calibri"/>
          <w:sz w:val="28"/>
          <w:szCs w:val="28"/>
        </w:rPr>
      </w:pPr>
      <w:r w:rsidRPr="00382EB7">
        <w:rPr>
          <w:rFonts w:eastAsia="Calibri"/>
          <w:sz w:val="28"/>
          <w:szCs w:val="28"/>
        </w:rPr>
        <w:t>1) решением Совета, подписанным единолично главой поселения, исполняющим полномочия председателя Совета;</w:t>
      </w:r>
    </w:p>
    <w:p w:rsidR="004324BC" w:rsidRPr="00382EB7" w:rsidRDefault="004324BC" w:rsidP="004324BC">
      <w:pPr>
        <w:autoSpaceDE w:val="0"/>
        <w:autoSpaceDN w:val="0"/>
        <w:adjustRightInd w:val="0"/>
        <w:ind w:firstLine="851"/>
        <w:jc w:val="both"/>
        <w:rPr>
          <w:rFonts w:eastAsia="Calibri"/>
          <w:sz w:val="28"/>
          <w:szCs w:val="28"/>
        </w:rPr>
      </w:pPr>
      <w:r w:rsidRPr="00382EB7">
        <w:rPr>
          <w:rFonts w:eastAsia="Calibri"/>
          <w:sz w:val="28"/>
          <w:szCs w:val="28"/>
        </w:rPr>
        <w:t>2) отдельным нормативным правовым актом, принятым Советом и подписанным главой поселения. В этом случае на данном правовом акте проставляются реквизиты решения Совета о его принятии. Включение в такое решение Совета переходных положений и (или) норм о вступлении в силу изменений и дополнений, вносимых в устав поселения, не допускается.</w:t>
      </w:r>
    </w:p>
    <w:p w:rsidR="004324BC" w:rsidRPr="00382EB7" w:rsidRDefault="004324BC" w:rsidP="004324BC">
      <w:pPr>
        <w:autoSpaceDE w:val="0"/>
        <w:autoSpaceDN w:val="0"/>
        <w:adjustRightInd w:val="0"/>
        <w:ind w:firstLine="851"/>
        <w:jc w:val="both"/>
        <w:rPr>
          <w:sz w:val="28"/>
          <w:szCs w:val="28"/>
        </w:rPr>
      </w:pPr>
      <w:r w:rsidRPr="00382EB7">
        <w:rPr>
          <w:rFonts w:eastAsia="Calibri"/>
          <w:sz w:val="28"/>
          <w:szCs w:val="28"/>
        </w:rPr>
        <w:t>8. Изложение устава поселения в новой редакции муниципальным правовым актом о внесении изменений и дополнений в устав поселения не допускается. В этом случае принимается новый устав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r>
        <w:rPr>
          <w:rFonts w:eastAsia="Calibri"/>
          <w:sz w:val="28"/>
          <w:szCs w:val="28"/>
        </w:rPr>
        <w:t>.</w:t>
      </w:r>
    </w:p>
    <w:p w:rsidR="004324BC" w:rsidRPr="008312A6" w:rsidRDefault="004324BC" w:rsidP="002B7E9D">
      <w:pPr>
        <w:pStyle w:val="ConsNormal"/>
        <w:tabs>
          <w:tab w:val="left" w:pos="142"/>
        </w:tabs>
        <w:ind w:firstLine="851"/>
        <w:jc w:val="both"/>
        <w:rPr>
          <w:rFonts w:ascii="Times New Roman" w:hAnsi="Times New Roman"/>
          <w:b/>
          <w:i/>
        </w:rPr>
      </w:pPr>
    </w:p>
    <w:p w:rsidR="009917B8" w:rsidRPr="008312A6" w:rsidRDefault="009917B8" w:rsidP="0081350A">
      <w:pPr>
        <w:pStyle w:val="2"/>
        <w:keepNext w:val="0"/>
        <w:tabs>
          <w:tab w:val="left" w:pos="851"/>
        </w:tabs>
        <w:spacing w:before="0" w:after="0"/>
        <w:ind w:firstLine="851"/>
        <w:rPr>
          <w:rFonts w:ascii="Times New Roman" w:eastAsia="Times New Roman" w:hAnsi="Times New Roman"/>
          <w:i w:val="0"/>
        </w:rPr>
      </w:pPr>
      <w:r w:rsidRPr="008312A6">
        <w:rPr>
          <w:rFonts w:ascii="Times New Roman" w:eastAsia="Times New Roman" w:hAnsi="Times New Roman"/>
          <w:i w:val="0"/>
        </w:rPr>
        <w:t xml:space="preserve">Статья </w:t>
      </w:r>
      <w:r w:rsidR="001F386D" w:rsidRPr="008312A6">
        <w:rPr>
          <w:rFonts w:ascii="Times New Roman" w:eastAsia="Times New Roman" w:hAnsi="Times New Roman"/>
          <w:i w:val="0"/>
        </w:rPr>
        <w:t>55</w:t>
      </w:r>
      <w:r w:rsidRPr="008312A6">
        <w:rPr>
          <w:rFonts w:ascii="Times New Roman" w:eastAsia="Times New Roman" w:hAnsi="Times New Roman"/>
          <w:i w:val="0"/>
        </w:rPr>
        <w:t>.</w:t>
      </w:r>
      <w:r w:rsidR="00402603">
        <w:rPr>
          <w:rFonts w:ascii="Times New Roman" w:eastAsia="Times New Roman" w:hAnsi="Times New Roman"/>
          <w:i w:val="0"/>
        </w:rPr>
        <w:t xml:space="preserve"> </w:t>
      </w:r>
      <w:r w:rsidRPr="008312A6">
        <w:rPr>
          <w:rFonts w:ascii="Times New Roman" w:eastAsia="Times New Roman" w:hAnsi="Times New Roman"/>
          <w:i w:val="0"/>
        </w:rPr>
        <w:t>Решения, принятые на местном референдуме</w:t>
      </w:r>
    </w:p>
    <w:p w:rsidR="0015298F" w:rsidRPr="008312A6" w:rsidRDefault="0095237A" w:rsidP="0028180F">
      <w:pPr>
        <w:tabs>
          <w:tab w:val="left" w:pos="0"/>
        </w:tabs>
        <w:ind w:firstLine="851"/>
        <w:jc w:val="both"/>
        <w:rPr>
          <w:rFonts w:eastAsia="Times New Roman"/>
          <w:sz w:val="28"/>
        </w:rPr>
      </w:pPr>
      <w:r w:rsidRPr="008312A6">
        <w:rPr>
          <w:rFonts w:eastAsia="Times New Roman"/>
          <w:sz w:val="28"/>
        </w:rPr>
        <w:t xml:space="preserve">1. </w:t>
      </w:r>
      <w:r w:rsidR="009917B8" w:rsidRPr="008312A6">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w:t>
      </w:r>
      <w:r w:rsidR="002B7E9D" w:rsidRPr="008312A6">
        <w:rPr>
          <w:rFonts w:eastAsia="Times New Roman"/>
          <w:sz w:val="28"/>
        </w:rPr>
        <w:t>и либо местного самоуправления.</w:t>
      </w:r>
    </w:p>
    <w:p w:rsidR="009917B8" w:rsidRPr="008312A6" w:rsidRDefault="0095237A" w:rsidP="0028180F">
      <w:pPr>
        <w:pStyle w:val="ac"/>
        <w:tabs>
          <w:tab w:val="left" w:pos="0"/>
        </w:tabs>
        <w:spacing w:after="0" w:line="100" w:lineRule="atLeast"/>
        <w:ind w:firstLine="851"/>
        <w:jc w:val="both"/>
        <w:rPr>
          <w:rFonts w:eastAsia="Times New Roman"/>
          <w:sz w:val="28"/>
        </w:rPr>
      </w:pPr>
      <w:r w:rsidRPr="008312A6">
        <w:rPr>
          <w:rFonts w:eastAsia="Times New Roman"/>
          <w:sz w:val="28"/>
        </w:rPr>
        <w:t xml:space="preserve">2. </w:t>
      </w:r>
      <w:r w:rsidR="009917B8" w:rsidRPr="008312A6">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Pr="008312A6" w:rsidRDefault="0095237A" w:rsidP="0028180F">
      <w:pPr>
        <w:pStyle w:val="ConsNormal"/>
        <w:tabs>
          <w:tab w:val="left" w:pos="0"/>
        </w:tabs>
        <w:ind w:firstLine="851"/>
        <w:jc w:val="both"/>
        <w:rPr>
          <w:rFonts w:ascii="Times New Roman" w:hAnsi="Times New Roman"/>
          <w:sz w:val="28"/>
        </w:rPr>
      </w:pPr>
      <w:r w:rsidRPr="008312A6">
        <w:rPr>
          <w:rFonts w:ascii="Times New Roman" w:hAnsi="Times New Roman"/>
          <w:sz w:val="28"/>
        </w:rPr>
        <w:t xml:space="preserve">3. </w:t>
      </w:r>
      <w:r w:rsidR="009917B8" w:rsidRPr="008312A6">
        <w:rPr>
          <w:rFonts w:ascii="Times New Roman" w:hAnsi="Times New Roman"/>
          <w:sz w:val="28"/>
        </w:rPr>
        <w:t>Решение, принятое на местном референдуме, регистрируется в Совете.</w:t>
      </w:r>
    </w:p>
    <w:p w:rsidR="009917B8" w:rsidRPr="008312A6" w:rsidRDefault="0028180F" w:rsidP="0028180F">
      <w:pPr>
        <w:pStyle w:val="ConsNormal"/>
        <w:tabs>
          <w:tab w:val="left" w:pos="0"/>
        </w:tabs>
        <w:ind w:firstLine="851"/>
        <w:jc w:val="both"/>
        <w:rPr>
          <w:rFonts w:ascii="Times New Roman" w:hAnsi="Times New Roman"/>
          <w:sz w:val="28"/>
        </w:rPr>
      </w:pPr>
      <w:r w:rsidRPr="008312A6">
        <w:rPr>
          <w:rFonts w:ascii="Times New Roman" w:hAnsi="Times New Roman"/>
          <w:sz w:val="28"/>
        </w:rPr>
        <w:t xml:space="preserve">4. </w:t>
      </w:r>
      <w:r w:rsidR="009917B8" w:rsidRPr="008312A6">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sidRPr="008312A6">
        <w:rPr>
          <w:rFonts w:ascii="Times New Roman" w:hAnsi="Times New Roman"/>
          <w:sz w:val="28"/>
        </w:rPr>
        <w:t>,</w:t>
      </w:r>
      <w:r w:rsidR="009917B8" w:rsidRPr="008312A6">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Pr="008312A6" w:rsidRDefault="0028180F" w:rsidP="0028180F">
      <w:pPr>
        <w:pStyle w:val="ConsNormal"/>
        <w:tabs>
          <w:tab w:val="left" w:pos="0"/>
        </w:tabs>
        <w:ind w:firstLine="851"/>
        <w:jc w:val="both"/>
        <w:rPr>
          <w:rFonts w:ascii="Times New Roman" w:hAnsi="Times New Roman"/>
          <w:sz w:val="28"/>
        </w:rPr>
      </w:pPr>
      <w:r w:rsidRPr="008312A6">
        <w:rPr>
          <w:rFonts w:ascii="Times New Roman" w:hAnsi="Times New Roman"/>
          <w:sz w:val="28"/>
        </w:rPr>
        <w:t xml:space="preserve">5. </w:t>
      </w:r>
      <w:r w:rsidR="009917B8" w:rsidRPr="008312A6">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Pr="008312A6" w:rsidRDefault="002F3F83" w:rsidP="0081350A">
      <w:pPr>
        <w:pStyle w:val="2"/>
        <w:keepNext w:val="0"/>
        <w:tabs>
          <w:tab w:val="clear" w:pos="576"/>
        </w:tabs>
        <w:spacing w:before="0" w:after="0"/>
        <w:ind w:left="851"/>
        <w:rPr>
          <w:rFonts w:ascii="Times New Roman" w:eastAsia="Times New Roman" w:hAnsi="Times New Roman"/>
          <w:i w:val="0"/>
        </w:rPr>
      </w:pPr>
    </w:p>
    <w:p w:rsidR="002B7E9D" w:rsidRPr="008312A6" w:rsidRDefault="009917B8" w:rsidP="00C4636E">
      <w:pPr>
        <w:pStyle w:val="2"/>
        <w:keepNext w:val="0"/>
        <w:tabs>
          <w:tab w:val="clear" w:pos="576"/>
        </w:tabs>
        <w:spacing w:before="0" w:after="0"/>
        <w:ind w:left="851"/>
      </w:pPr>
      <w:r w:rsidRPr="008312A6">
        <w:rPr>
          <w:rFonts w:ascii="Times New Roman" w:eastAsia="Times New Roman" w:hAnsi="Times New Roman"/>
          <w:i w:val="0"/>
        </w:rPr>
        <w:t xml:space="preserve">Статья </w:t>
      </w:r>
      <w:r w:rsidR="001F386D" w:rsidRPr="008312A6">
        <w:rPr>
          <w:rFonts w:ascii="Times New Roman" w:eastAsia="Times New Roman" w:hAnsi="Times New Roman"/>
          <w:i w:val="0"/>
        </w:rPr>
        <w:t>56</w:t>
      </w:r>
      <w:r w:rsidRPr="008312A6">
        <w:rPr>
          <w:rFonts w:ascii="Times New Roman" w:eastAsia="Times New Roman" w:hAnsi="Times New Roman"/>
          <w:i w:val="0"/>
        </w:rPr>
        <w:t>. Правовые акты</w:t>
      </w:r>
      <w:r w:rsidR="003F33B8">
        <w:rPr>
          <w:rFonts w:ascii="Times New Roman" w:eastAsia="Times New Roman" w:hAnsi="Times New Roman"/>
          <w:i w:val="0"/>
        </w:rPr>
        <w:t xml:space="preserve"> </w:t>
      </w:r>
      <w:r w:rsidRPr="008312A6">
        <w:rPr>
          <w:rFonts w:ascii="Times New Roman" w:eastAsia="Times New Roman" w:hAnsi="Times New Roman"/>
          <w:i w:val="0"/>
        </w:rPr>
        <w:t>Совета</w:t>
      </w:r>
    </w:p>
    <w:p w:rsidR="009917B8" w:rsidRPr="008312A6" w:rsidRDefault="009917B8" w:rsidP="0081350A">
      <w:pPr>
        <w:pStyle w:val="ConsNormal"/>
        <w:numPr>
          <w:ilvl w:val="0"/>
          <w:numId w:val="19"/>
        </w:numPr>
        <w:ind w:left="0" w:firstLine="851"/>
        <w:jc w:val="both"/>
        <w:rPr>
          <w:rFonts w:ascii="Times New Roman" w:hAnsi="Times New Roman"/>
          <w:sz w:val="28"/>
          <w:szCs w:val="28"/>
        </w:rPr>
      </w:pPr>
      <w:r w:rsidRPr="008312A6">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Pr="008312A6">
        <w:rPr>
          <w:rFonts w:ascii="Times New Roman" w:hAnsi="Times New Roman"/>
          <w:sz w:val="28"/>
          <w:szCs w:val="28"/>
        </w:rPr>
        <w:t>решение об удалении главы поселения в отставку</w:t>
      </w:r>
      <w:r w:rsidRPr="008312A6">
        <w:rPr>
          <w:sz w:val="28"/>
          <w:szCs w:val="28"/>
        </w:rPr>
        <w:t xml:space="preserve">, </w:t>
      </w:r>
      <w:r w:rsidRPr="008312A6">
        <w:rPr>
          <w:rFonts w:ascii="Times New Roman" w:hAnsi="Times New Roman"/>
          <w:sz w:val="28"/>
        </w:rPr>
        <w:t xml:space="preserve">а также решения по вопросам организации деятельности Совета </w:t>
      </w:r>
      <w:r w:rsidRPr="008312A6">
        <w:rPr>
          <w:rFonts w:ascii="Times New Roman" w:hAnsi="Times New Roman"/>
          <w:sz w:val="28"/>
          <w:szCs w:val="28"/>
        </w:rPr>
        <w:t xml:space="preserve">и по иным вопросам, отнесенным к его компетенции федеральными законами, законами </w:t>
      </w:r>
      <w:r w:rsidRPr="008312A6">
        <w:rPr>
          <w:rFonts w:ascii="Times New Roman" w:hAnsi="Times New Roman"/>
          <w:sz w:val="28"/>
          <w:szCs w:val="28"/>
        </w:rPr>
        <w:lastRenderedPageBreak/>
        <w:t>Краснодарского края,  настоящим уставом.</w:t>
      </w:r>
    </w:p>
    <w:p w:rsidR="009917B8" w:rsidRPr="008312A6"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sidRPr="008312A6">
        <w:rPr>
          <w:rFonts w:ascii="Times New Roman" w:hAnsi="Times New Roman"/>
          <w:sz w:val="28"/>
        </w:rPr>
        <w:t>Правовые акты Совета принимаются на его сессиях в соответствии с регламентом работы Совета.</w:t>
      </w:r>
    </w:p>
    <w:p w:rsidR="009917B8" w:rsidRPr="008312A6"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sidRPr="008312A6">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Pr="008312A6" w:rsidRDefault="009917B8" w:rsidP="0081350A">
      <w:pPr>
        <w:pStyle w:val="ConsNormal"/>
        <w:tabs>
          <w:tab w:val="left" w:pos="75"/>
          <w:tab w:val="left" w:pos="140"/>
        </w:tabs>
        <w:ind w:firstLine="851"/>
        <w:jc w:val="both"/>
        <w:rPr>
          <w:rFonts w:ascii="Times New Roman" w:hAnsi="Times New Roman"/>
          <w:sz w:val="28"/>
        </w:rPr>
      </w:pPr>
      <w:r w:rsidRPr="008312A6">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sidRPr="008312A6">
        <w:rPr>
          <w:rFonts w:ascii="Times New Roman" w:hAnsi="Times New Roman"/>
          <w:sz w:val="28"/>
        </w:rPr>
        <w:t>«</w:t>
      </w:r>
      <w:r w:rsidRPr="008312A6">
        <w:rPr>
          <w:rFonts w:ascii="Times New Roman" w:hAnsi="Times New Roman"/>
          <w:sz w:val="28"/>
        </w:rPr>
        <w:t>Об общих принципах организации местного самоуправления в Российской Федерации</w:t>
      </w:r>
      <w:r w:rsidR="00DF727E" w:rsidRPr="008312A6">
        <w:rPr>
          <w:rFonts w:ascii="Times New Roman" w:hAnsi="Times New Roman"/>
          <w:sz w:val="28"/>
        </w:rPr>
        <w:t>»</w:t>
      </w:r>
      <w:r w:rsidRPr="008312A6">
        <w:rPr>
          <w:rFonts w:ascii="Times New Roman" w:hAnsi="Times New Roman"/>
          <w:sz w:val="28"/>
        </w:rPr>
        <w:t>.</w:t>
      </w:r>
    </w:p>
    <w:p w:rsidR="00812702" w:rsidRPr="008312A6" w:rsidRDefault="0080680C" w:rsidP="00812702">
      <w:pPr>
        <w:pStyle w:val="ConsNormal"/>
        <w:tabs>
          <w:tab w:val="left" w:pos="-1985"/>
        </w:tabs>
        <w:ind w:firstLine="851"/>
        <w:jc w:val="both"/>
        <w:rPr>
          <w:rFonts w:ascii="Times New Roman" w:hAnsi="Times New Roman"/>
          <w:sz w:val="28"/>
        </w:rPr>
      </w:pPr>
      <w:r w:rsidRPr="008312A6">
        <w:rPr>
          <w:rFonts w:ascii="Times New Roman" w:hAnsi="Times New Roman"/>
          <w:sz w:val="28"/>
        </w:rPr>
        <w:t>Г</w:t>
      </w:r>
      <w:r w:rsidR="00812702" w:rsidRPr="008312A6">
        <w:rPr>
          <w:rFonts w:ascii="Times New Roman" w:hAnsi="Times New Roman"/>
          <w:sz w:val="28"/>
        </w:rPr>
        <w:t>олос главы поселения</w:t>
      </w:r>
      <w:r w:rsidR="003F33B8">
        <w:rPr>
          <w:rFonts w:ascii="Times New Roman" w:hAnsi="Times New Roman"/>
          <w:sz w:val="28"/>
        </w:rPr>
        <w:t xml:space="preserve"> </w:t>
      </w:r>
      <w:r w:rsidR="00812702" w:rsidRPr="008312A6">
        <w:rPr>
          <w:rFonts w:ascii="Times New Roman" w:hAnsi="Times New Roman"/>
          <w:sz w:val="28"/>
        </w:rPr>
        <w:t>учитывается при принятии решений Совета как голос депутата Совета.</w:t>
      </w:r>
    </w:p>
    <w:p w:rsidR="009917B8" w:rsidRPr="008312A6" w:rsidRDefault="009917B8" w:rsidP="0081350A">
      <w:pPr>
        <w:numPr>
          <w:ilvl w:val="0"/>
          <w:numId w:val="19"/>
        </w:numPr>
        <w:tabs>
          <w:tab w:val="left" w:pos="75"/>
          <w:tab w:val="left" w:pos="140"/>
        </w:tabs>
        <w:ind w:left="0" w:firstLine="851"/>
        <w:jc w:val="both"/>
        <w:rPr>
          <w:rFonts w:eastAsia="Times New Roman"/>
          <w:sz w:val="28"/>
        </w:rPr>
      </w:pPr>
      <w:r w:rsidRPr="008312A6">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8312A6" w:rsidRDefault="009917B8" w:rsidP="002F3F83">
      <w:pPr>
        <w:pStyle w:val="WW-2"/>
        <w:tabs>
          <w:tab w:val="left" w:pos="-2160"/>
          <w:tab w:val="left" w:pos="142"/>
          <w:tab w:val="left" w:pos="1276"/>
        </w:tabs>
      </w:pPr>
      <w:r w:rsidRPr="008312A6">
        <w:t>5.</w:t>
      </w:r>
      <w:r w:rsidRPr="008312A6">
        <w:tab/>
        <w:t xml:space="preserve">Нормативный правовой акт, принятый Советом, направляется главе поселения, для подписания и обнародования </w:t>
      </w:r>
      <w:r w:rsidRPr="008312A6">
        <w:rPr>
          <w:szCs w:val="28"/>
        </w:rPr>
        <w:t>в течение 10 дней</w:t>
      </w:r>
      <w:r w:rsidRPr="008312A6">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8312A6" w:rsidRDefault="00196713" w:rsidP="00196713">
      <w:pPr>
        <w:tabs>
          <w:tab w:val="left" w:pos="0"/>
        </w:tabs>
        <w:ind w:firstLine="851"/>
        <w:jc w:val="both"/>
        <w:rPr>
          <w:sz w:val="28"/>
        </w:rPr>
      </w:pPr>
      <w:r w:rsidRPr="008312A6">
        <w:rPr>
          <w:sz w:val="28"/>
          <w:szCs w:val="28"/>
          <w:lang w:eastAsia="ru-RU"/>
        </w:rPr>
        <w:t xml:space="preserve">Если глава </w:t>
      </w:r>
      <w:r w:rsidR="008E480C" w:rsidRPr="008312A6">
        <w:rPr>
          <w:color w:val="000000"/>
          <w:sz w:val="28"/>
        </w:rPr>
        <w:t>поселения</w:t>
      </w:r>
      <w:r w:rsidR="003F33B8">
        <w:rPr>
          <w:color w:val="000000"/>
          <w:sz w:val="28"/>
        </w:rPr>
        <w:t xml:space="preserve"> </w:t>
      </w:r>
      <w:r w:rsidRPr="008312A6">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8312A6">
        <w:rPr>
          <w:color w:val="000000"/>
          <w:sz w:val="28"/>
        </w:rPr>
        <w:t>поселения</w:t>
      </w:r>
      <w:r w:rsidR="003F33B8">
        <w:rPr>
          <w:color w:val="000000"/>
          <w:sz w:val="28"/>
        </w:rPr>
        <w:t xml:space="preserve"> </w:t>
      </w:r>
      <w:r w:rsidRPr="008312A6">
        <w:rPr>
          <w:sz w:val="28"/>
          <w:szCs w:val="28"/>
          <w:lang w:eastAsia="ru-RU"/>
        </w:rPr>
        <w:t>в течение семи дней и обнародованию.</w:t>
      </w:r>
    </w:p>
    <w:p w:rsidR="009917B8" w:rsidRPr="008312A6" w:rsidRDefault="00B757A6" w:rsidP="00B757A6">
      <w:pPr>
        <w:tabs>
          <w:tab w:val="left" w:pos="470"/>
          <w:tab w:val="left" w:pos="535"/>
        </w:tabs>
        <w:ind w:firstLine="851"/>
        <w:jc w:val="both"/>
        <w:rPr>
          <w:rFonts w:eastAsia="Times New Roman"/>
          <w:sz w:val="28"/>
        </w:rPr>
      </w:pPr>
      <w:r w:rsidRPr="008312A6">
        <w:rPr>
          <w:rFonts w:eastAsia="Times New Roman"/>
          <w:sz w:val="28"/>
        </w:rPr>
        <w:t xml:space="preserve">6. </w:t>
      </w:r>
      <w:r w:rsidR="009917B8" w:rsidRPr="008312A6">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Pr="008312A6" w:rsidRDefault="00B757A6" w:rsidP="00B757A6">
      <w:pPr>
        <w:pStyle w:val="ConsNormal"/>
        <w:tabs>
          <w:tab w:val="left" w:pos="470"/>
          <w:tab w:val="left" w:pos="535"/>
        </w:tabs>
        <w:ind w:firstLine="851"/>
        <w:jc w:val="both"/>
        <w:rPr>
          <w:rFonts w:ascii="Times New Roman" w:hAnsi="Times New Roman"/>
          <w:sz w:val="28"/>
        </w:rPr>
      </w:pPr>
      <w:r w:rsidRPr="008312A6">
        <w:rPr>
          <w:rFonts w:ascii="Times New Roman" w:hAnsi="Times New Roman"/>
          <w:sz w:val="28"/>
        </w:rPr>
        <w:t xml:space="preserve">7. </w:t>
      </w:r>
      <w:r w:rsidR="009917B8" w:rsidRPr="008312A6">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sidRPr="008312A6">
        <w:rPr>
          <w:rFonts w:ascii="Times New Roman" w:hAnsi="Times New Roman"/>
          <w:color w:val="000000"/>
          <w:sz w:val="28"/>
        </w:rPr>
        <w:t xml:space="preserve"> поселения </w:t>
      </w:r>
      <w:r w:rsidR="009917B8" w:rsidRPr="008312A6">
        <w:rPr>
          <w:rFonts w:ascii="Times New Roman" w:hAnsi="Times New Roman"/>
          <w:sz w:val="28"/>
        </w:rPr>
        <w:t>или при наличии заключения главы</w:t>
      </w:r>
      <w:r w:rsidR="009917B8" w:rsidRPr="008312A6">
        <w:rPr>
          <w:rFonts w:ascii="Times New Roman" w:hAnsi="Times New Roman"/>
          <w:color w:val="000000"/>
          <w:sz w:val="28"/>
        </w:rPr>
        <w:t xml:space="preserve"> поселения</w:t>
      </w:r>
      <w:r w:rsidR="009917B8" w:rsidRPr="008312A6">
        <w:rPr>
          <w:rFonts w:ascii="Times New Roman" w:hAnsi="Times New Roman"/>
          <w:sz w:val="28"/>
        </w:rPr>
        <w:t>.</w:t>
      </w:r>
    </w:p>
    <w:p w:rsidR="009917B8" w:rsidRPr="008312A6" w:rsidRDefault="009917B8" w:rsidP="0081350A">
      <w:pPr>
        <w:pStyle w:val="a5"/>
        <w:tabs>
          <w:tab w:val="left" w:pos="-668"/>
        </w:tabs>
        <w:spacing w:after="0"/>
        <w:ind w:firstLine="851"/>
        <w:rPr>
          <w:rFonts w:eastAsia="Times New Roman"/>
          <w:sz w:val="28"/>
        </w:rPr>
      </w:pPr>
    </w:p>
    <w:p w:rsidR="009917B8" w:rsidRPr="008312A6" w:rsidRDefault="009917B8" w:rsidP="0081350A">
      <w:pPr>
        <w:pStyle w:val="a5"/>
        <w:tabs>
          <w:tab w:val="left" w:pos="142"/>
        </w:tabs>
        <w:spacing w:after="0"/>
        <w:ind w:firstLine="851"/>
        <w:rPr>
          <w:rFonts w:eastAsia="Times New Roman"/>
          <w:b/>
          <w:sz w:val="28"/>
        </w:rPr>
      </w:pPr>
      <w:r w:rsidRPr="008312A6">
        <w:rPr>
          <w:rFonts w:eastAsia="Times New Roman"/>
          <w:b/>
          <w:sz w:val="28"/>
        </w:rPr>
        <w:t xml:space="preserve">Статья </w:t>
      </w:r>
      <w:r w:rsidR="001F386D" w:rsidRPr="008312A6">
        <w:rPr>
          <w:rFonts w:eastAsia="Times New Roman"/>
          <w:b/>
          <w:sz w:val="28"/>
        </w:rPr>
        <w:t>57</w:t>
      </w:r>
      <w:r w:rsidRPr="008312A6">
        <w:rPr>
          <w:rFonts w:eastAsia="Times New Roman"/>
          <w:b/>
          <w:sz w:val="28"/>
        </w:rPr>
        <w:t>.</w:t>
      </w:r>
      <w:r w:rsidR="00F2637F">
        <w:rPr>
          <w:rFonts w:eastAsia="Times New Roman"/>
          <w:b/>
          <w:sz w:val="28"/>
        </w:rPr>
        <w:t xml:space="preserve"> </w:t>
      </w:r>
      <w:r w:rsidRPr="008312A6">
        <w:rPr>
          <w:rFonts w:eastAsia="Times New Roman"/>
          <w:b/>
          <w:sz w:val="28"/>
        </w:rPr>
        <w:t>Правовые акты главы поселения</w:t>
      </w:r>
    </w:p>
    <w:p w:rsidR="009917B8" w:rsidRPr="008312A6" w:rsidRDefault="009917B8" w:rsidP="0081350A">
      <w:pPr>
        <w:pStyle w:val="ConsNormal"/>
        <w:tabs>
          <w:tab w:val="left" w:pos="142"/>
        </w:tabs>
        <w:ind w:firstLine="851"/>
        <w:jc w:val="both"/>
        <w:rPr>
          <w:rFonts w:ascii="Times New Roman" w:hAnsi="Times New Roman"/>
          <w:sz w:val="28"/>
        </w:rPr>
      </w:pPr>
      <w:r w:rsidRPr="008312A6">
        <w:rPr>
          <w:rFonts w:ascii="Times New Roman" w:hAnsi="Times New Roman"/>
          <w:sz w:val="28"/>
        </w:rPr>
        <w:t>Глава поселения в пределах своих полномочий издает правовые акты в соответствии с законодательством</w:t>
      </w:r>
      <w:r w:rsidR="003F33B8">
        <w:rPr>
          <w:rFonts w:ascii="Times New Roman" w:hAnsi="Times New Roman"/>
          <w:sz w:val="28"/>
        </w:rPr>
        <w:t xml:space="preserve"> </w:t>
      </w:r>
      <w:r w:rsidR="006D2F02" w:rsidRPr="008312A6">
        <w:rPr>
          <w:rFonts w:ascii="Times New Roman" w:hAnsi="Times New Roman"/>
          <w:sz w:val="28"/>
        </w:rPr>
        <w:t>и уставом поселения</w:t>
      </w:r>
      <w:r w:rsidRPr="008312A6">
        <w:rPr>
          <w:rFonts w:ascii="Times New Roman" w:hAnsi="Times New Roman"/>
          <w:sz w:val="28"/>
        </w:rPr>
        <w:t>.</w:t>
      </w:r>
    </w:p>
    <w:p w:rsidR="009917B8" w:rsidRPr="008312A6" w:rsidRDefault="009917B8" w:rsidP="0081350A">
      <w:pPr>
        <w:pStyle w:val="ConsNormal"/>
        <w:tabs>
          <w:tab w:val="left" w:pos="142"/>
        </w:tabs>
        <w:ind w:firstLine="851"/>
        <w:jc w:val="both"/>
        <w:rPr>
          <w:rFonts w:ascii="Times New Roman" w:hAnsi="Times New Roman"/>
          <w:b/>
          <w:sz w:val="28"/>
        </w:rPr>
      </w:pPr>
      <w:r w:rsidRPr="008312A6">
        <w:rPr>
          <w:rFonts w:ascii="Times New Roman" w:hAnsi="Times New Roman"/>
          <w:sz w:val="28"/>
        </w:rPr>
        <w:t xml:space="preserve">Глава поселения при исполнении полномочий председателя Совета </w:t>
      </w:r>
      <w:r w:rsidRPr="008312A6">
        <w:rPr>
          <w:rFonts w:ascii="Times New Roman" w:hAnsi="Times New Roman"/>
          <w:sz w:val="28"/>
        </w:rPr>
        <w:lastRenderedPageBreak/>
        <w:t>издает правовые акты в форме постановлений и распоряжений по вопросам организации деятельности Совета.</w:t>
      </w:r>
    </w:p>
    <w:p w:rsidR="00AF27DC" w:rsidRPr="008312A6" w:rsidRDefault="00AF27DC" w:rsidP="0081350A">
      <w:pPr>
        <w:pStyle w:val="ConsNormal"/>
        <w:tabs>
          <w:tab w:val="left" w:pos="142"/>
        </w:tabs>
        <w:ind w:firstLine="851"/>
        <w:jc w:val="both"/>
        <w:rPr>
          <w:rFonts w:ascii="Times New Roman" w:hAnsi="Times New Roman"/>
          <w:b/>
          <w:sz w:val="28"/>
        </w:rPr>
      </w:pPr>
    </w:p>
    <w:p w:rsidR="009917B8" w:rsidRPr="008312A6" w:rsidRDefault="009917B8" w:rsidP="0081350A">
      <w:pPr>
        <w:pStyle w:val="ConsNormal"/>
        <w:tabs>
          <w:tab w:val="left" w:pos="142"/>
        </w:tabs>
        <w:ind w:firstLine="851"/>
        <w:jc w:val="both"/>
        <w:rPr>
          <w:rFonts w:ascii="Times New Roman" w:hAnsi="Times New Roman"/>
          <w:b/>
          <w:sz w:val="28"/>
        </w:rPr>
      </w:pPr>
      <w:r w:rsidRPr="008312A6">
        <w:rPr>
          <w:rFonts w:ascii="Times New Roman" w:hAnsi="Times New Roman"/>
          <w:b/>
          <w:sz w:val="28"/>
        </w:rPr>
        <w:t xml:space="preserve">Статья </w:t>
      </w:r>
      <w:r w:rsidR="001F386D" w:rsidRPr="008312A6">
        <w:rPr>
          <w:rFonts w:ascii="Times New Roman" w:hAnsi="Times New Roman"/>
          <w:b/>
          <w:sz w:val="28"/>
        </w:rPr>
        <w:t>58</w:t>
      </w:r>
      <w:r w:rsidRPr="008312A6">
        <w:rPr>
          <w:rFonts w:ascii="Times New Roman" w:hAnsi="Times New Roman"/>
          <w:b/>
          <w:sz w:val="28"/>
        </w:rPr>
        <w:t>. Правовые акты администрации поселения</w:t>
      </w:r>
    </w:p>
    <w:p w:rsidR="009917B8" w:rsidRPr="008312A6" w:rsidRDefault="009917B8" w:rsidP="0081350A">
      <w:pPr>
        <w:autoSpaceDE w:val="0"/>
        <w:ind w:firstLine="851"/>
        <w:jc w:val="both"/>
        <w:rPr>
          <w:sz w:val="28"/>
          <w:szCs w:val="28"/>
        </w:rPr>
      </w:pPr>
      <w:r w:rsidRPr="008312A6">
        <w:rPr>
          <w:sz w:val="28"/>
        </w:rPr>
        <w:t xml:space="preserve">1. </w:t>
      </w:r>
      <w:r w:rsidRPr="008312A6">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Default="009917B8" w:rsidP="0015298F">
      <w:pPr>
        <w:autoSpaceDE w:val="0"/>
        <w:ind w:firstLine="851"/>
        <w:jc w:val="both"/>
        <w:rPr>
          <w:sz w:val="28"/>
          <w:szCs w:val="28"/>
        </w:rPr>
      </w:pPr>
      <w:r w:rsidRPr="008312A6">
        <w:rPr>
          <w:sz w:val="28"/>
          <w:szCs w:val="28"/>
        </w:rPr>
        <w:t xml:space="preserve">2. Постановления и распоряжения администрации вступают в силу </w:t>
      </w:r>
      <w:r w:rsidRPr="008312A6">
        <w:rPr>
          <w:rStyle w:val="80"/>
        </w:rPr>
        <w:t>со дня</w:t>
      </w:r>
      <w:r w:rsidR="003F33B8">
        <w:rPr>
          <w:rStyle w:val="80"/>
        </w:rPr>
        <w:t xml:space="preserve"> </w:t>
      </w:r>
      <w:r w:rsidRPr="008312A6">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C4636E" w:rsidRPr="008312A6" w:rsidRDefault="00C4636E" w:rsidP="0015298F">
      <w:pPr>
        <w:autoSpaceDE w:val="0"/>
        <w:ind w:firstLine="851"/>
        <w:jc w:val="both"/>
        <w:rPr>
          <w:b/>
          <w:sz w:val="28"/>
        </w:rPr>
      </w:pPr>
    </w:p>
    <w:p w:rsidR="009917B8" w:rsidRPr="008312A6" w:rsidRDefault="009917B8" w:rsidP="0081350A">
      <w:pPr>
        <w:pStyle w:val="ConsNormal"/>
        <w:ind w:firstLine="840"/>
        <w:jc w:val="both"/>
        <w:rPr>
          <w:rFonts w:ascii="Times New Roman" w:hAnsi="Times New Roman"/>
          <w:b/>
          <w:color w:val="000000"/>
          <w:sz w:val="28"/>
        </w:rPr>
      </w:pPr>
      <w:r w:rsidRPr="008312A6">
        <w:rPr>
          <w:rFonts w:ascii="Times New Roman" w:hAnsi="Times New Roman"/>
          <w:b/>
          <w:sz w:val="28"/>
        </w:rPr>
        <w:t xml:space="preserve">Статья </w:t>
      </w:r>
      <w:r w:rsidR="001F386D" w:rsidRPr="008312A6">
        <w:rPr>
          <w:rFonts w:ascii="Times New Roman" w:hAnsi="Times New Roman"/>
          <w:b/>
          <w:sz w:val="28"/>
        </w:rPr>
        <w:t>59</w:t>
      </w:r>
      <w:r w:rsidRPr="008312A6">
        <w:rPr>
          <w:rFonts w:ascii="Times New Roman" w:hAnsi="Times New Roman"/>
          <w:b/>
          <w:sz w:val="28"/>
        </w:rPr>
        <w:t>.</w:t>
      </w:r>
      <w:r w:rsidRPr="008312A6">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Pr="008312A6" w:rsidRDefault="009917B8" w:rsidP="0015298F">
      <w:pPr>
        <w:pStyle w:val="ConsNormal"/>
        <w:ind w:left="60" w:firstLine="840"/>
        <w:jc w:val="both"/>
        <w:rPr>
          <w:rFonts w:ascii="Times New Roman" w:hAnsi="Times New Roman"/>
          <w:i/>
        </w:rPr>
      </w:pPr>
      <w:r w:rsidRPr="008312A6">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AF27DC" w:rsidRPr="008312A6" w:rsidRDefault="00AF27DC" w:rsidP="0081350A">
      <w:pPr>
        <w:pStyle w:val="2"/>
        <w:keepNext w:val="0"/>
        <w:tabs>
          <w:tab w:val="left" w:pos="851"/>
          <w:tab w:val="left" w:pos="8580"/>
        </w:tabs>
        <w:spacing w:before="0" w:after="0"/>
        <w:ind w:firstLine="851"/>
        <w:rPr>
          <w:rFonts w:ascii="Times New Roman" w:eastAsia="Times New Roman" w:hAnsi="Times New Roman"/>
          <w:i w:val="0"/>
        </w:rPr>
      </w:pPr>
    </w:p>
    <w:p w:rsidR="002D41C2" w:rsidRPr="002D41C2" w:rsidRDefault="002D41C2" w:rsidP="002D41C2">
      <w:pPr>
        <w:widowControl/>
        <w:suppressAutoHyphens w:val="0"/>
        <w:ind w:firstLine="709"/>
        <w:jc w:val="both"/>
        <w:outlineLvl w:val="1"/>
        <w:rPr>
          <w:rFonts w:eastAsia="Times New Roman"/>
          <w:b/>
          <w:bCs/>
          <w:i/>
          <w:kern w:val="0"/>
          <w:sz w:val="28"/>
          <w:lang w:val="x-none" w:eastAsia="x-none"/>
        </w:rPr>
      </w:pPr>
      <w:r w:rsidRPr="002D41C2">
        <w:rPr>
          <w:rFonts w:eastAsia="Times New Roman"/>
          <w:b/>
          <w:bCs/>
          <w:kern w:val="0"/>
          <w:sz w:val="28"/>
          <w:lang w:val="x-none" w:eastAsia="x-none"/>
        </w:rPr>
        <w:t>Статья 60. Вступление в силу и обнародование муниципальных правовых актов</w:t>
      </w:r>
    </w:p>
    <w:p w:rsidR="002D41C2" w:rsidRPr="002D41C2" w:rsidRDefault="002D41C2" w:rsidP="002D41C2">
      <w:pPr>
        <w:suppressAutoHyphens w:val="0"/>
        <w:snapToGrid w:val="0"/>
        <w:ind w:firstLine="709"/>
        <w:jc w:val="both"/>
        <w:rPr>
          <w:rFonts w:eastAsia="Times New Roman"/>
          <w:kern w:val="0"/>
          <w:sz w:val="28"/>
          <w:szCs w:val="28"/>
          <w:lang w:eastAsia="ru-RU"/>
        </w:rPr>
      </w:pPr>
      <w:r w:rsidRPr="002D41C2">
        <w:rPr>
          <w:rFonts w:eastAsia="Times New Roman"/>
          <w:kern w:val="0"/>
          <w:sz w:val="28"/>
          <w:szCs w:val="28"/>
          <w:lang w:eastAsia="ru-RU"/>
        </w:rPr>
        <w:t>1. Муниципальные правовые акты вступают в силу со дня их подписания, если иное не установлено в муниципальном правовом акте.</w:t>
      </w:r>
    </w:p>
    <w:p w:rsidR="002D41C2" w:rsidRPr="002D41C2" w:rsidRDefault="002D41C2" w:rsidP="002D41C2">
      <w:pPr>
        <w:tabs>
          <w:tab w:val="left" w:pos="-2160"/>
        </w:tabs>
        <w:suppressAutoHyphens w:val="0"/>
        <w:snapToGrid w:val="0"/>
        <w:ind w:firstLine="709"/>
        <w:jc w:val="both"/>
        <w:rPr>
          <w:rFonts w:eastAsia="Times New Roman"/>
          <w:kern w:val="0"/>
          <w:sz w:val="28"/>
          <w:szCs w:val="28"/>
          <w:lang w:eastAsia="ru-RU"/>
        </w:rPr>
      </w:pPr>
      <w:r w:rsidRPr="002D41C2">
        <w:rPr>
          <w:rFonts w:eastAsia="Times New Roman"/>
          <w:kern w:val="0"/>
          <w:sz w:val="28"/>
          <w:szCs w:val="28"/>
          <w:lang w:eastAsia="ru-RU"/>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2D41C2" w:rsidRPr="002D41C2" w:rsidRDefault="002D41C2" w:rsidP="002D41C2">
      <w:pPr>
        <w:widowControl/>
        <w:suppressAutoHyphens w:val="0"/>
        <w:autoSpaceDE w:val="0"/>
        <w:autoSpaceDN w:val="0"/>
        <w:adjustRightInd w:val="0"/>
        <w:ind w:firstLine="709"/>
        <w:jc w:val="both"/>
        <w:rPr>
          <w:rFonts w:eastAsia="Times New Roman"/>
          <w:kern w:val="0"/>
          <w:sz w:val="28"/>
          <w:szCs w:val="28"/>
          <w:lang w:eastAsia="ru-RU"/>
        </w:rPr>
      </w:pPr>
      <w:r w:rsidRPr="002D41C2">
        <w:rPr>
          <w:rFonts w:eastAsia="Times New Roman"/>
          <w:kern w:val="0"/>
          <w:sz w:val="28"/>
          <w:szCs w:val="28"/>
          <w:lang w:eastAsia="ru-RU"/>
        </w:rPr>
        <w:t xml:space="preserve">3. Муниципальные нормативные правовые акты, затрагивающие права, свободы и обязанности человека и гражданина, муниципальные нормативные правовые акты, </w:t>
      </w:r>
      <w:r w:rsidRPr="002D41C2">
        <w:rPr>
          <w:rFonts w:eastAsia="Calibri"/>
          <w:kern w:val="0"/>
          <w:sz w:val="28"/>
          <w:szCs w:val="28"/>
          <w:lang w:eastAsia="ru-RU"/>
        </w:rPr>
        <w:t xml:space="preserve">устанавливающие правовой статус организаций, учредителем которых выступает поселение, а также соглашения, заключаемые между органами местного самоуправления, </w:t>
      </w:r>
      <w:r w:rsidRPr="002D41C2">
        <w:rPr>
          <w:rFonts w:eastAsia="Times New Roman"/>
          <w:kern w:val="0"/>
          <w:sz w:val="28"/>
          <w:szCs w:val="28"/>
          <w:lang w:eastAsia="ru-RU"/>
        </w:rPr>
        <w:t>вступают в силу после их официального обнародования.</w:t>
      </w:r>
    </w:p>
    <w:p w:rsidR="002D41C2" w:rsidRPr="002D41C2" w:rsidRDefault="002D41C2" w:rsidP="002D41C2">
      <w:pPr>
        <w:widowControl/>
        <w:suppressAutoHyphens w:val="0"/>
        <w:ind w:firstLine="709"/>
        <w:jc w:val="both"/>
        <w:rPr>
          <w:rFonts w:eastAsia="Times New Roman"/>
          <w:kern w:val="2"/>
          <w:sz w:val="28"/>
          <w:szCs w:val="28"/>
          <w:lang w:eastAsia="ru-RU"/>
        </w:rPr>
      </w:pPr>
      <w:r w:rsidRPr="002D41C2">
        <w:rPr>
          <w:rFonts w:eastAsia="Times New Roman"/>
          <w:kern w:val="0"/>
          <w:sz w:val="28"/>
          <w:szCs w:val="28"/>
          <w:lang w:eastAsia="ru-RU"/>
        </w:rPr>
        <w:t xml:space="preserve">4. Органы местного самоуправления, их должностные лица обеспечивают возможность ознакомления граждан, проживающих на территории поселения, с муниципальными правовыми актами, </w:t>
      </w:r>
      <w:r w:rsidRPr="002D41C2">
        <w:rPr>
          <w:rFonts w:eastAsia="Calibri"/>
          <w:kern w:val="0"/>
          <w:sz w:val="28"/>
          <w:szCs w:val="28"/>
          <w:lang w:eastAsia="ru-RU"/>
        </w:rPr>
        <w:t>соглашениями, заключенными между органами местного самоуправления,</w:t>
      </w:r>
      <w:r w:rsidRPr="002D41C2">
        <w:rPr>
          <w:rFonts w:eastAsia="Times New Roman"/>
          <w:kern w:val="0"/>
          <w:sz w:val="28"/>
          <w:szCs w:val="28"/>
          <w:lang w:eastAsia="ru-RU"/>
        </w:rPr>
        <w:t xml:space="preserve"> за исключением муниципальных правовых </w:t>
      </w:r>
      <w:r w:rsidRPr="002D41C2">
        <w:rPr>
          <w:rFonts w:eastAsia="Times New Roman"/>
          <w:kern w:val="0"/>
          <w:sz w:val="28"/>
          <w:szCs w:val="28"/>
          <w:lang w:eastAsia="ru-RU"/>
        </w:rPr>
        <w:lastRenderedPageBreak/>
        <w:t>актов или их отдельных положений, содержащих сведения, распространение которых ограничено федеральным законом.</w:t>
      </w:r>
    </w:p>
    <w:p w:rsidR="002D41C2" w:rsidRPr="002D41C2" w:rsidRDefault="002D41C2" w:rsidP="002D41C2">
      <w:pPr>
        <w:widowControl/>
        <w:suppressAutoHyphens w:val="0"/>
        <w:autoSpaceDE w:val="0"/>
        <w:autoSpaceDN w:val="0"/>
        <w:adjustRightInd w:val="0"/>
        <w:ind w:firstLine="709"/>
        <w:jc w:val="both"/>
        <w:rPr>
          <w:rFonts w:eastAsia="Calibri"/>
          <w:kern w:val="0"/>
          <w:sz w:val="28"/>
          <w:szCs w:val="28"/>
          <w:lang w:eastAsia="ru-RU"/>
        </w:rPr>
      </w:pPr>
      <w:r w:rsidRPr="002D41C2">
        <w:rPr>
          <w:rFonts w:eastAsia="Calibri"/>
          <w:kern w:val="0"/>
          <w:sz w:val="28"/>
          <w:szCs w:val="28"/>
          <w:lang w:eastAsia="ru-RU"/>
        </w:rPr>
        <w:t>5. Обнародование муниципального правового акта, в том числе соглашения, заключенного между органами местного самоуправления, осуществляется путем его официального опубликования.</w:t>
      </w:r>
    </w:p>
    <w:p w:rsidR="002D41C2" w:rsidRPr="002D41C2" w:rsidRDefault="002D41C2" w:rsidP="002D41C2">
      <w:pPr>
        <w:widowControl/>
        <w:suppressAutoHyphens w:val="0"/>
        <w:autoSpaceDE w:val="0"/>
        <w:autoSpaceDN w:val="0"/>
        <w:adjustRightInd w:val="0"/>
        <w:ind w:firstLine="709"/>
        <w:jc w:val="both"/>
        <w:rPr>
          <w:rFonts w:eastAsia="Calibri"/>
          <w:kern w:val="0"/>
          <w:sz w:val="28"/>
          <w:szCs w:val="28"/>
          <w:lang w:eastAsia="ru-RU"/>
        </w:rPr>
      </w:pPr>
      <w:r w:rsidRPr="002D41C2">
        <w:rPr>
          <w:rFonts w:eastAsia="Calibri"/>
          <w:kern w:val="0"/>
          <w:sz w:val="28"/>
          <w:szCs w:val="28"/>
          <w:lang w:eastAsia="ru-RU"/>
        </w:rPr>
        <w:t>6.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поселении, или первое размещение его полного текста в сетевом издании.</w:t>
      </w:r>
    </w:p>
    <w:p w:rsidR="002D41C2" w:rsidRPr="002D41C2" w:rsidRDefault="002D41C2" w:rsidP="002D41C2">
      <w:pPr>
        <w:widowControl/>
        <w:suppressAutoHyphens w:val="0"/>
        <w:autoSpaceDE w:val="0"/>
        <w:autoSpaceDN w:val="0"/>
        <w:adjustRightInd w:val="0"/>
        <w:ind w:firstLine="709"/>
        <w:jc w:val="both"/>
        <w:rPr>
          <w:rFonts w:eastAsia="Times New Roman"/>
          <w:kern w:val="0"/>
          <w:sz w:val="28"/>
          <w:szCs w:val="28"/>
          <w:lang w:eastAsia="ru-RU"/>
        </w:rPr>
      </w:pPr>
      <w:r w:rsidRPr="002D41C2">
        <w:rPr>
          <w:rFonts w:eastAsia="Calibri"/>
          <w:kern w:val="0"/>
          <w:sz w:val="28"/>
          <w:szCs w:val="28"/>
          <w:lang w:eastAsia="ru-RU"/>
        </w:rPr>
        <w:t xml:space="preserve">Периодическим печатным изданием, </w:t>
      </w:r>
      <w:r w:rsidRPr="002D41C2">
        <w:rPr>
          <w:rFonts w:eastAsia="Times New Roman"/>
          <w:kern w:val="0"/>
          <w:sz w:val="28"/>
          <w:szCs w:val="28"/>
          <w:lang w:eastAsia="ru-RU"/>
        </w:rPr>
        <w:t xml:space="preserve">используемым для официального </w:t>
      </w:r>
      <w:r w:rsidRPr="002D41C2">
        <w:rPr>
          <w:rFonts w:eastAsia="Calibri"/>
          <w:kern w:val="0"/>
          <w:sz w:val="28"/>
          <w:szCs w:val="28"/>
          <w:lang w:eastAsia="ru-RU"/>
        </w:rPr>
        <w:t>опубликования и распространяемым в поселении</w:t>
      </w:r>
      <w:r w:rsidRPr="002D41C2">
        <w:rPr>
          <w:rFonts w:eastAsia="Times New Roman"/>
          <w:kern w:val="0"/>
          <w:sz w:val="28"/>
          <w:szCs w:val="28"/>
          <w:lang w:eastAsia="ru-RU"/>
        </w:rPr>
        <w:t xml:space="preserve">, является общественно-политическая газета Гулькевичского района Краснодарского края «В 24 часа». </w:t>
      </w:r>
    </w:p>
    <w:p w:rsidR="002D41C2" w:rsidRPr="002D41C2" w:rsidRDefault="002D41C2" w:rsidP="002D41C2">
      <w:pPr>
        <w:widowControl/>
        <w:suppressAutoHyphens w:val="0"/>
        <w:autoSpaceDE w:val="0"/>
        <w:autoSpaceDN w:val="0"/>
        <w:adjustRightInd w:val="0"/>
        <w:ind w:firstLine="709"/>
        <w:jc w:val="both"/>
        <w:rPr>
          <w:rFonts w:eastAsia="Times New Roman"/>
          <w:kern w:val="0"/>
          <w:sz w:val="28"/>
          <w:szCs w:val="28"/>
          <w:lang w:eastAsia="ru-RU"/>
        </w:rPr>
      </w:pPr>
      <w:r w:rsidRPr="002D41C2">
        <w:rPr>
          <w:rFonts w:eastAsia="Times New Roman"/>
          <w:kern w:val="0"/>
          <w:sz w:val="28"/>
          <w:szCs w:val="28"/>
          <w:lang w:eastAsia="ru-RU"/>
        </w:rPr>
        <w:t xml:space="preserve">Сетевым изданием, используемым для официального </w:t>
      </w:r>
      <w:r w:rsidRPr="002D41C2">
        <w:rPr>
          <w:rFonts w:eastAsia="Calibri"/>
          <w:kern w:val="0"/>
          <w:sz w:val="28"/>
          <w:szCs w:val="28"/>
          <w:lang w:eastAsia="ru-RU"/>
        </w:rPr>
        <w:t xml:space="preserve">опубликования, </w:t>
      </w:r>
      <w:r w:rsidRPr="002D41C2">
        <w:rPr>
          <w:rFonts w:eastAsia="Times New Roman"/>
          <w:kern w:val="0"/>
          <w:sz w:val="28"/>
          <w:szCs w:val="28"/>
          <w:lang w:eastAsia="ru-RU"/>
        </w:rPr>
        <w:t>является официальный сайт газеты «В 24 часа», доменное имя сайта в информационно-телекоммуникационной сети Интернет – hour24.ru, свидетельство о регистрации СМИ Эл № ФС77-68231 от 27 декабря 2016 г.</w:t>
      </w:r>
    </w:p>
    <w:p w:rsidR="002D41C2" w:rsidRPr="002D41C2" w:rsidRDefault="002D41C2" w:rsidP="002D41C2">
      <w:pPr>
        <w:widowControl/>
        <w:suppressAutoHyphens w:val="0"/>
        <w:autoSpaceDE w:val="0"/>
        <w:autoSpaceDN w:val="0"/>
        <w:adjustRightInd w:val="0"/>
        <w:ind w:firstLine="709"/>
        <w:jc w:val="both"/>
        <w:rPr>
          <w:rFonts w:eastAsia="Times New Roman"/>
          <w:kern w:val="0"/>
          <w:sz w:val="28"/>
          <w:szCs w:val="28"/>
          <w:lang w:eastAsia="ru-RU"/>
        </w:rPr>
      </w:pPr>
      <w:r w:rsidRPr="002D41C2">
        <w:rPr>
          <w:rFonts w:eastAsia="Calibri"/>
          <w:kern w:val="0"/>
          <w:sz w:val="28"/>
          <w:szCs w:val="28"/>
          <w:lang w:eastAsia="ru-RU"/>
        </w:rPr>
        <w:t>Направление на официальное опубликование осуществляется путём внесения в текст документа пункта о необходимости его опубликования. Официальное опубликование</w:t>
      </w:r>
      <w:r w:rsidRPr="002D41C2">
        <w:rPr>
          <w:rFonts w:eastAsia="Times New Roman"/>
          <w:kern w:val="0"/>
          <w:sz w:val="28"/>
          <w:szCs w:val="28"/>
          <w:lang w:eastAsia="ru-RU"/>
        </w:rPr>
        <w:t xml:space="preserve"> производится за счет средств местного бюджета.</w:t>
      </w:r>
    </w:p>
    <w:p w:rsidR="002D41C2" w:rsidRPr="002D41C2" w:rsidRDefault="002D41C2" w:rsidP="002D41C2">
      <w:pPr>
        <w:widowControl/>
        <w:suppressAutoHyphens w:val="0"/>
        <w:autoSpaceDE w:val="0"/>
        <w:autoSpaceDN w:val="0"/>
        <w:adjustRightInd w:val="0"/>
        <w:ind w:firstLine="709"/>
        <w:jc w:val="both"/>
        <w:rPr>
          <w:rFonts w:eastAsia="Calibri"/>
          <w:strike/>
          <w:kern w:val="0"/>
          <w:sz w:val="28"/>
          <w:szCs w:val="28"/>
          <w:lang w:eastAsia="ru-RU"/>
        </w:rPr>
      </w:pPr>
      <w:r w:rsidRPr="002D41C2">
        <w:rPr>
          <w:rFonts w:eastAsia="Calibri"/>
          <w:kern w:val="0"/>
          <w:sz w:val="28"/>
          <w:szCs w:val="28"/>
          <w:lang w:eastAsia="ru-RU"/>
        </w:rPr>
        <w:t>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 (или) сетевые издания.</w:t>
      </w:r>
    </w:p>
    <w:p w:rsidR="002D41C2" w:rsidRPr="002D41C2" w:rsidRDefault="002D41C2" w:rsidP="002D41C2">
      <w:pPr>
        <w:widowControl/>
        <w:suppressAutoHyphens w:val="0"/>
        <w:autoSpaceDE w:val="0"/>
        <w:autoSpaceDN w:val="0"/>
        <w:adjustRightInd w:val="0"/>
        <w:ind w:firstLine="709"/>
        <w:jc w:val="both"/>
        <w:rPr>
          <w:rFonts w:eastAsia="Calibri"/>
          <w:kern w:val="0"/>
          <w:sz w:val="28"/>
          <w:szCs w:val="28"/>
          <w:lang w:eastAsia="ru-RU"/>
        </w:rPr>
      </w:pPr>
      <w:r w:rsidRPr="002D41C2">
        <w:rPr>
          <w:rFonts w:eastAsia="Calibri"/>
          <w:kern w:val="0"/>
          <w:sz w:val="28"/>
          <w:szCs w:val="28"/>
          <w:lang w:eastAsia="ru-RU"/>
        </w:rPr>
        <w:t xml:space="preserve">Направление на официальное опубликование решений Совета, постановлений и распоряжений главы и администрации </w:t>
      </w:r>
      <w:r w:rsidRPr="002D41C2">
        <w:rPr>
          <w:rFonts w:eastAsia="Times New Roman"/>
          <w:kern w:val="0"/>
          <w:sz w:val="28"/>
          <w:szCs w:val="28"/>
          <w:lang w:eastAsia="ru-RU"/>
        </w:rPr>
        <w:t>поселения,</w:t>
      </w:r>
      <w:r w:rsidRPr="002D41C2">
        <w:rPr>
          <w:rFonts w:eastAsia="Calibri"/>
          <w:kern w:val="0"/>
          <w:sz w:val="28"/>
          <w:szCs w:val="28"/>
          <w:lang w:eastAsia="ru-RU"/>
        </w:rPr>
        <w:t xml:space="preserve"> соглашений, заключенных между органами местного самоуправления,</w:t>
      </w:r>
      <w:r w:rsidRPr="002D41C2">
        <w:rPr>
          <w:rFonts w:eastAsia="Times New Roman"/>
          <w:kern w:val="0"/>
          <w:sz w:val="28"/>
          <w:szCs w:val="28"/>
          <w:lang w:eastAsia="ru-RU"/>
        </w:rPr>
        <w:t xml:space="preserve"> </w:t>
      </w:r>
      <w:r w:rsidRPr="002D41C2">
        <w:rPr>
          <w:rFonts w:eastAsia="Calibri"/>
          <w:kern w:val="0"/>
          <w:sz w:val="28"/>
          <w:szCs w:val="28"/>
          <w:lang w:eastAsia="ru-RU"/>
        </w:rPr>
        <w:t>осуществляет администрация. В случае принятия решения об официальном опубликовании муниципальных правовых актов иных должностных лиц местного самоуправления, направление их на официальное опубликование осуществляется соответствующим должностным лицом местного самоуправления.</w:t>
      </w:r>
    </w:p>
    <w:p w:rsidR="002D41C2" w:rsidRPr="002D41C2" w:rsidRDefault="002D41C2" w:rsidP="002D41C2">
      <w:pPr>
        <w:widowControl/>
        <w:tabs>
          <w:tab w:val="left" w:pos="709"/>
        </w:tabs>
        <w:suppressAutoHyphens w:val="0"/>
        <w:autoSpaceDE w:val="0"/>
        <w:autoSpaceDN w:val="0"/>
        <w:adjustRightInd w:val="0"/>
        <w:ind w:firstLine="709"/>
        <w:jc w:val="both"/>
        <w:rPr>
          <w:rFonts w:eastAsia="Times New Roman"/>
          <w:kern w:val="0"/>
          <w:sz w:val="28"/>
          <w:szCs w:val="28"/>
          <w:lang w:eastAsia="ru-RU"/>
        </w:rPr>
      </w:pPr>
      <w:r w:rsidRPr="002D41C2">
        <w:rPr>
          <w:rFonts w:eastAsia="Times New Roman"/>
          <w:kern w:val="0"/>
          <w:sz w:val="28"/>
          <w:szCs w:val="28"/>
          <w:lang w:eastAsia="ru-RU"/>
        </w:rPr>
        <w:t>Официальное опубликование муниципальных правовых актов органов местного самоуправления поселения,</w:t>
      </w:r>
      <w:r w:rsidRPr="002D41C2">
        <w:rPr>
          <w:rFonts w:eastAsia="Calibri"/>
          <w:kern w:val="0"/>
          <w:sz w:val="28"/>
          <w:szCs w:val="28"/>
          <w:lang w:eastAsia="ru-RU"/>
        </w:rPr>
        <w:t xml:space="preserve"> соглашений, заключенных между органами местного самоуправления,</w:t>
      </w:r>
      <w:r w:rsidRPr="002D41C2">
        <w:rPr>
          <w:rFonts w:eastAsia="Times New Roman"/>
          <w:kern w:val="0"/>
          <w:sz w:val="28"/>
          <w:szCs w:val="28"/>
          <w:lang w:eastAsia="ru-RU"/>
        </w:rPr>
        <w:t xml:space="preserve"> производится не позднее чем через 15 дней со дня принятия (издания) муниципального правового акта, подписания соглашения,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и соглашением.</w:t>
      </w:r>
    </w:p>
    <w:p w:rsidR="002D41C2" w:rsidRPr="002D41C2" w:rsidRDefault="002D41C2" w:rsidP="002D41C2">
      <w:pPr>
        <w:widowControl/>
        <w:suppressAutoHyphens w:val="0"/>
        <w:autoSpaceDE w:val="0"/>
        <w:autoSpaceDN w:val="0"/>
        <w:adjustRightInd w:val="0"/>
        <w:ind w:firstLine="709"/>
        <w:jc w:val="both"/>
        <w:rPr>
          <w:rFonts w:eastAsia="Times New Roman"/>
          <w:strike/>
          <w:kern w:val="2"/>
          <w:sz w:val="28"/>
          <w:szCs w:val="28"/>
          <w:lang w:eastAsia="ru-RU"/>
        </w:rPr>
      </w:pPr>
      <w:r w:rsidRPr="002D41C2">
        <w:rPr>
          <w:rFonts w:eastAsia="Calibri"/>
          <w:kern w:val="0"/>
          <w:sz w:val="28"/>
          <w:szCs w:val="28"/>
          <w:lang w:eastAsia="ru-RU"/>
        </w:rPr>
        <w:lastRenderedPageBreak/>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D915EC" w:rsidRDefault="002D41C2" w:rsidP="002D41C2">
      <w:pPr>
        <w:tabs>
          <w:tab w:val="left" w:pos="142"/>
        </w:tabs>
        <w:ind w:firstLine="851"/>
        <w:jc w:val="both"/>
        <w:rPr>
          <w:rFonts w:eastAsia="Times New Roman"/>
          <w:kern w:val="0"/>
          <w:sz w:val="28"/>
          <w:szCs w:val="28"/>
          <w:lang w:eastAsia="ru-RU"/>
        </w:rPr>
      </w:pPr>
      <w:r w:rsidRPr="002D41C2">
        <w:rPr>
          <w:rFonts w:eastAsia="Times New Roman"/>
          <w:kern w:val="0"/>
          <w:sz w:val="28"/>
          <w:szCs w:val="28"/>
          <w:lang w:eastAsia="ru-RU"/>
        </w:rPr>
        <w:t>7. Оригинал муниципального правового акта,</w:t>
      </w:r>
      <w:r w:rsidRPr="002D41C2">
        <w:rPr>
          <w:rFonts w:eastAsia="Calibri"/>
          <w:kern w:val="0"/>
          <w:sz w:val="28"/>
          <w:szCs w:val="28"/>
          <w:lang w:eastAsia="ru-RU"/>
        </w:rPr>
        <w:t xml:space="preserve"> соглашения, заключенного между органами местного самоуправления,</w:t>
      </w:r>
      <w:r w:rsidRPr="002D41C2">
        <w:rPr>
          <w:rFonts w:eastAsia="Times New Roman"/>
          <w:kern w:val="0"/>
          <w:sz w:val="28"/>
          <w:szCs w:val="28"/>
          <w:lang w:eastAsia="ru-RU"/>
        </w:rPr>
        <w:t xml:space="preserve"> хранится в администрации, их копии передаются в библиотеку поселения, которая обеспечивает гражданам возможность ознакомления с муниципальным правовым актом,</w:t>
      </w:r>
      <w:r w:rsidRPr="002D41C2">
        <w:rPr>
          <w:rFonts w:eastAsia="Calibri"/>
          <w:kern w:val="0"/>
          <w:sz w:val="28"/>
          <w:szCs w:val="28"/>
          <w:lang w:eastAsia="ru-RU"/>
        </w:rPr>
        <w:t xml:space="preserve"> соглашением, заключенным между органами местного самоуправления,</w:t>
      </w:r>
      <w:r w:rsidRPr="002D41C2">
        <w:rPr>
          <w:rFonts w:eastAsia="Times New Roman"/>
          <w:kern w:val="0"/>
          <w:sz w:val="28"/>
          <w:szCs w:val="28"/>
          <w:lang w:eastAsia="ru-RU"/>
        </w:rPr>
        <w:t xml:space="preserve"> без взимания платы.</w:t>
      </w:r>
    </w:p>
    <w:p w:rsidR="002D41C2" w:rsidRPr="008312A6" w:rsidRDefault="002D41C2" w:rsidP="002D41C2">
      <w:pPr>
        <w:tabs>
          <w:tab w:val="left" w:pos="142"/>
        </w:tabs>
        <w:ind w:firstLine="851"/>
        <w:jc w:val="both"/>
        <w:rPr>
          <w:rFonts w:eastAsia="Times New Roman"/>
          <w:b/>
          <w:caps/>
          <w:sz w:val="28"/>
        </w:rPr>
      </w:pPr>
    </w:p>
    <w:p w:rsidR="002F3F83" w:rsidRDefault="009917B8" w:rsidP="002B7E9D">
      <w:pPr>
        <w:tabs>
          <w:tab w:val="left" w:pos="142"/>
        </w:tabs>
        <w:ind w:firstLine="851"/>
        <w:jc w:val="center"/>
        <w:rPr>
          <w:rFonts w:eastAsia="Times New Roman"/>
          <w:b/>
          <w:sz w:val="28"/>
        </w:rPr>
      </w:pPr>
      <w:r w:rsidRPr="008312A6">
        <w:rPr>
          <w:rFonts w:eastAsia="Times New Roman"/>
          <w:b/>
          <w:caps/>
          <w:sz w:val="28"/>
        </w:rPr>
        <w:t xml:space="preserve">ГЛАВА </w:t>
      </w:r>
      <w:r w:rsidR="00B01C7E" w:rsidRPr="008312A6">
        <w:rPr>
          <w:rFonts w:eastAsia="Times New Roman"/>
          <w:b/>
          <w:caps/>
          <w:sz w:val="28"/>
        </w:rPr>
        <w:t>7</w:t>
      </w:r>
      <w:r w:rsidRPr="008312A6">
        <w:rPr>
          <w:rFonts w:eastAsia="Times New Roman"/>
          <w:b/>
          <w:caps/>
          <w:sz w:val="28"/>
        </w:rPr>
        <w:t xml:space="preserve">. </w:t>
      </w:r>
      <w:r w:rsidRPr="008312A6">
        <w:rPr>
          <w:rFonts w:eastAsia="Times New Roman"/>
          <w:b/>
          <w:sz w:val="28"/>
        </w:rPr>
        <w:t>ЭКОНОМИЧЕСКАЯ</w:t>
      </w:r>
      <w:r w:rsidR="002B7E9D" w:rsidRPr="008312A6">
        <w:rPr>
          <w:rFonts w:eastAsia="Times New Roman"/>
          <w:b/>
          <w:sz w:val="28"/>
        </w:rPr>
        <w:t xml:space="preserve"> ОСНОВА МЕСТНОГО САМОУПРАВЛЕНИЯ</w:t>
      </w:r>
    </w:p>
    <w:p w:rsidR="00D915EC" w:rsidRPr="008312A6" w:rsidRDefault="00D915EC" w:rsidP="002B7E9D">
      <w:pPr>
        <w:tabs>
          <w:tab w:val="left" w:pos="142"/>
        </w:tabs>
        <w:ind w:firstLine="851"/>
        <w:jc w:val="center"/>
        <w:rPr>
          <w:rFonts w:eastAsia="Times New Roman"/>
          <w:b/>
          <w:sz w:val="28"/>
        </w:rPr>
      </w:pPr>
    </w:p>
    <w:p w:rsidR="000730F8" w:rsidRPr="008312A6" w:rsidRDefault="000730F8" w:rsidP="000730F8">
      <w:pPr>
        <w:suppressAutoHyphens w:val="0"/>
        <w:ind w:firstLine="851"/>
        <w:jc w:val="both"/>
        <w:rPr>
          <w:b/>
          <w:sz w:val="28"/>
          <w:szCs w:val="28"/>
        </w:rPr>
      </w:pPr>
      <w:r w:rsidRPr="008312A6">
        <w:rPr>
          <w:b/>
          <w:sz w:val="28"/>
          <w:szCs w:val="28"/>
        </w:rPr>
        <w:t>Статья 6</w:t>
      </w:r>
      <w:r w:rsidR="008E3B10" w:rsidRPr="008312A6">
        <w:rPr>
          <w:b/>
          <w:sz w:val="28"/>
          <w:szCs w:val="28"/>
        </w:rPr>
        <w:t>1</w:t>
      </w:r>
      <w:r w:rsidRPr="008312A6">
        <w:rPr>
          <w:b/>
          <w:sz w:val="28"/>
          <w:szCs w:val="28"/>
        </w:rPr>
        <w:t>. Муниципальное имущество</w:t>
      </w:r>
    </w:p>
    <w:p w:rsidR="000730F8" w:rsidRPr="008312A6" w:rsidRDefault="000730F8" w:rsidP="000730F8">
      <w:pPr>
        <w:pStyle w:val="22"/>
        <w:suppressAutoHyphens w:val="0"/>
        <w:ind w:firstLine="851"/>
        <w:rPr>
          <w:szCs w:val="28"/>
        </w:rPr>
      </w:pPr>
      <w:r w:rsidRPr="008312A6">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8312A6"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8" w:name="Par0"/>
      <w:bookmarkEnd w:id="8"/>
      <w:r w:rsidRPr="008312A6">
        <w:rPr>
          <w:rFonts w:eastAsia="Times New Roman"/>
          <w:bCs/>
          <w:kern w:val="0"/>
          <w:sz w:val="28"/>
          <w:szCs w:val="28"/>
          <w:lang w:eastAsia="ru-RU"/>
        </w:rPr>
        <w:t>2. В собственности поселения может находиться:</w:t>
      </w:r>
    </w:p>
    <w:p w:rsidR="000730F8" w:rsidRPr="008312A6"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8312A6">
        <w:rPr>
          <w:rFonts w:eastAsia="Times New Roman"/>
          <w:bCs/>
          <w:kern w:val="0"/>
          <w:sz w:val="28"/>
          <w:szCs w:val="28"/>
          <w:lang w:eastAsia="ru-RU"/>
        </w:rPr>
        <w:t xml:space="preserve">1) </w:t>
      </w:r>
      <w:r w:rsidRPr="008312A6">
        <w:rPr>
          <w:snapToGrid w:val="0"/>
          <w:color w:val="000000"/>
          <w:sz w:val="28"/>
          <w:szCs w:val="28"/>
        </w:rPr>
        <w:t xml:space="preserve">имущество, предназначенное для решения установленных </w:t>
      </w:r>
      <w:r w:rsidRPr="008312A6">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8312A6">
        <w:rPr>
          <w:snapToGrid w:val="0"/>
          <w:color w:val="000000"/>
          <w:sz w:val="28"/>
          <w:szCs w:val="28"/>
        </w:rPr>
        <w:t>вопросов местного значения;</w:t>
      </w:r>
    </w:p>
    <w:p w:rsidR="000730F8" w:rsidRPr="008312A6"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8312A6">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8312A6">
        <w:rPr>
          <w:sz w:val="28"/>
          <w:szCs w:val="28"/>
        </w:rPr>
        <w:t>Федерального закона от 06.10.2003 № 131-ФЗ «Об общих принципах организации местного самоуправления в Российской Федерации»</w:t>
      </w:r>
      <w:r w:rsidRPr="008312A6">
        <w:rPr>
          <w:rFonts w:eastAsia="Times New Roman"/>
          <w:bCs/>
          <w:kern w:val="0"/>
          <w:sz w:val="28"/>
          <w:szCs w:val="28"/>
          <w:lang w:eastAsia="ru-RU"/>
        </w:rPr>
        <w:t>;</w:t>
      </w:r>
    </w:p>
    <w:p w:rsidR="000730F8" w:rsidRPr="008312A6"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8312A6">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8312A6"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8312A6">
        <w:rPr>
          <w:rFonts w:eastAsia="Times New Roman"/>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8312A6"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8312A6">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8312A6">
        <w:rPr>
          <w:rFonts w:eastAsia="Times New Roman"/>
          <w:bCs/>
          <w:kern w:val="0"/>
          <w:sz w:val="28"/>
          <w:szCs w:val="28"/>
          <w:lang w:eastAsia="ru-RU"/>
        </w:rPr>
        <w:t>ью</w:t>
      </w:r>
      <w:r w:rsidRPr="008312A6">
        <w:rPr>
          <w:rFonts w:eastAsia="Times New Roman"/>
          <w:bCs/>
          <w:kern w:val="0"/>
          <w:sz w:val="28"/>
          <w:szCs w:val="28"/>
          <w:lang w:eastAsia="ru-RU"/>
        </w:rPr>
        <w:t xml:space="preserve"> 3 статьи 14 </w:t>
      </w:r>
      <w:r w:rsidRPr="008312A6">
        <w:rPr>
          <w:sz w:val="28"/>
          <w:szCs w:val="28"/>
        </w:rPr>
        <w:t>Федерального закона от 06.10.2003 № 131-ФЗ «Об общих принципах организации местного самоуправления в Российской Федерации»</w:t>
      </w:r>
      <w:r w:rsidRPr="008312A6">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8312A6">
        <w:rPr>
          <w:rFonts w:eastAsia="Times New Roman"/>
          <w:bCs/>
          <w:kern w:val="0"/>
          <w:sz w:val="28"/>
          <w:szCs w:val="28"/>
          <w:lang w:eastAsia="ru-RU"/>
        </w:rPr>
        <w:t xml:space="preserve">указанного </w:t>
      </w:r>
      <w:r w:rsidRPr="008312A6">
        <w:rPr>
          <w:rFonts w:eastAsia="Times New Roman"/>
          <w:bCs/>
          <w:kern w:val="0"/>
          <w:sz w:val="28"/>
          <w:szCs w:val="28"/>
          <w:lang w:eastAsia="ru-RU"/>
        </w:rPr>
        <w:t>Федерального закона.</w:t>
      </w:r>
    </w:p>
    <w:p w:rsidR="002F3F83" w:rsidRPr="008312A6" w:rsidRDefault="000730F8" w:rsidP="002B7E9D">
      <w:pPr>
        <w:suppressAutoHyphens w:val="0"/>
        <w:autoSpaceDE w:val="0"/>
        <w:autoSpaceDN w:val="0"/>
        <w:adjustRightInd w:val="0"/>
        <w:ind w:firstLine="851"/>
        <w:jc w:val="both"/>
        <w:rPr>
          <w:rFonts w:eastAsia="Times New Roman"/>
          <w:bCs/>
          <w:kern w:val="0"/>
          <w:sz w:val="28"/>
          <w:szCs w:val="28"/>
          <w:lang w:eastAsia="ru-RU"/>
        </w:rPr>
      </w:pPr>
      <w:r w:rsidRPr="008312A6">
        <w:rPr>
          <w:rFonts w:eastAsia="Times New Roman"/>
          <w:bCs/>
          <w:kern w:val="0"/>
          <w:sz w:val="28"/>
          <w:szCs w:val="28"/>
          <w:lang w:eastAsia="ru-RU"/>
        </w:rPr>
        <w:t xml:space="preserve">3. В случаях возникновения у поселения права собственности на </w:t>
      </w:r>
      <w:r w:rsidRPr="008312A6">
        <w:rPr>
          <w:rFonts w:eastAsia="Times New Roman"/>
          <w:bCs/>
          <w:kern w:val="0"/>
          <w:sz w:val="28"/>
          <w:szCs w:val="28"/>
          <w:lang w:eastAsia="ru-RU"/>
        </w:rPr>
        <w:lastRenderedPageBreak/>
        <w:t>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w:t>
      </w:r>
      <w:r w:rsidR="002B7E9D" w:rsidRPr="008312A6">
        <w:rPr>
          <w:rFonts w:eastAsia="Times New Roman"/>
          <w:bCs/>
          <w:kern w:val="0"/>
          <w:sz w:val="28"/>
          <w:szCs w:val="28"/>
          <w:lang w:eastAsia="ru-RU"/>
        </w:rPr>
        <w:t>авливаются федеральным законом.</w:t>
      </w:r>
    </w:p>
    <w:p w:rsidR="00C4636E" w:rsidRDefault="00C4636E" w:rsidP="0081350A">
      <w:pPr>
        <w:pStyle w:val="ConsNormal"/>
        <w:tabs>
          <w:tab w:val="left" w:pos="142"/>
        </w:tabs>
        <w:ind w:firstLine="851"/>
        <w:rPr>
          <w:rFonts w:ascii="Times New Roman" w:hAnsi="Times New Roman"/>
          <w:b/>
          <w:sz w:val="28"/>
        </w:rPr>
      </w:pPr>
    </w:p>
    <w:p w:rsidR="009917B8" w:rsidRPr="008312A6" w:rsidRDefault="009917B8" w:rsidP="0081350A">
      <w:pPr>
        <w:pStyle w:val="ConsNormal"/>
        <w:tabs>
          <w:tab w:val="left" w:pos="142"/>
        </w:tabs>
        <w:ind w:firstLine="851"/>
        <w:rPr>
          <w:rFonts w:ascii="Times New Roman" w:hAnsi="Times New Roman"/>
          <w:b/>
          <w:sz w:val="28"/>
        </w:rPr>
      </w:pPr>
      <w:r w:rsidRPr="008312A6">
        <w:rPr>
          <w:rFonts w:ascii="Times New Roman" w:hAnsi="Times New Roman"/>
          <w:b/>
          <w:sz w:val="28"/>
        </w:rPr>
        <w:t>Статья 6</w:t>
      </w:r>
      <w:r w:rsidR="008E3B10" w:rsidRPr="008312A6">
        <w:rPr>
          <w:rFonts w:ascii="Times New Roman" w:hAnsi="Times New Roman"/>
          <w:b/>
          <w:sz w:val="28"/>
        </w:rPr>
        <w:t>2</w:t>
      </w:r>
      <w:r w:rsidRPr="008312A6">
        <w:rPr>
          <w:rFonts w:ascii="Times New Roman" w:hAnsi="Times New Roman"/>
          <w:b/>
          <w:sz w:val="28"/>
        </w:rPr>
        <w:t>.</w:t>
      </w:r>
      <w:r w:rsidR="00F2637F">
        <w:rPr>
          <w:rFonts w:ascii="Times New Roman" w:hAnsi="Times New Roman"/>
          <w:b/>
          <w:sz w:val="28"/>
        </w:rPr>
        <w:t xml:space="preserve"> </w:t>
      </w:r>
      <w:r w:rsidRPr="008312A6">
        <w:rPr>
          <w:rFonts w:ascii="Times New Roman" w:hAnsi="Times New Roman"/>
          <w:b/>
          <w:sz w:val="28"/>
        </w:rPr>
        <w:t>Владение, пользование и распоряжение муниципальным имуществом</w:t>
      </w:r>
    </w:p>
    <w:p w:rsidR="009917B8" w:rsidRPr="008312A6" w:rsidRDefault="009917B8" w:rsidP="0081350A">
      <w:pPr>
        <w:pStyle w:val="22"/>
        <w:numPr>
          <w:ilvl w:val="0"/>
          <w:numId w:val="21"/>
        </w:numPr>
        <w:tabs>
          <w:tab w:val="left" w:pos="-30"/>
        </w:tabs>
        <w:spacing w:before="0" w:after="0"/>
        <w:ind w:left="0" w:firstLine="851"/>
        <w:rPr>
          <w:rFonts w:eastAsia="Times New Roman"/>
        </w:rPr>
      </w:pPr>
      <w:r w:rsidRPr="008312A6">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Pr="008312A6" w:rsidRDefault="009917B8" w:rsidP="0081350A">
      <w:pPr>
        <w:pStyle w:val="22"/>
        <w:numPr>
          <w:ilvl w:val="0"/>
          <w:numId w:val="21"/>
        </w:numPr>
        <w:tabs>
          <w:tab w:val="left" w:pos="-30"/>
          <w:tab w:val="left" w:pos="0"/>
        </w:tabs>
        <w:spacing w:before="0" w:after="0"/>
        <w:ind w:left="0" w:firstLine="851"/>
        <w:rPr>
          <w:rFonts w:eastAsia="Times New Roman"/>
        </w:rPr>
      </w:pPr>
      <w:r w:rsidRPr="008312A6">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Pr="008312A6" w:rsidRDefault="009917B8" w:rsidP="0081350A">
      <w:pPr>
        <w:pStyle w:val="ConsNormal"/>
        <w:numPr>
          <w:ilvl w:val="0"/>
          <w:numId w:val="21"/>
        </w:numPr>
        <w:tabs>
          <w:tab w:val="left" w:pos="-30"/>
        </w:tabs>
        <w:ind w:left="0" w:firstLine="851"/>
        <w:jc w:val="both"/>
        <w:rPr>
          <w:rFonts w:ascii="Times New Roman" w:hAnsi="Times New Roman"/>
          <w:sz w:val="28"/>
        </w:rPr>
      </w:pPr>
      <w:r w:rsidRPr="008312A6">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8312A6" w:rsidRDefault="009917B8" w:rsidP="0081350A">
      <w:pPr>
        <w:pStyle w:val="ConsNormal"/>
        <w:numPr>
          <w:ilvl w:val="0"/>
          <w:numId w:val="21"/>
        </w:numPr>
        <w:tabs>
          <w:tab w:val="left" w:pos="-30"/>
        </w:tabs>
        <w:ind w:left="0" w:firstLine="851"/>
        <w:jc w:val="both"/>
        <w:rPr>
          <w:rFonts w:ascii="Times New Roman" w:hAnsi="Times New Roman"/>
          <w:sz w:val="28"/>
        </w:rPr>
      </w:pPr>
      <w:r w:rsidRPr="008312A6">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295976" w:rsidRPr="00295976" w:rsidRDefault="00295976" w:rsidP="00295976"/>
    <w:p w:rsidR="009917B8" w:rsidRPr="008312A6" w:rsidRDefault="009917B8" w:rsidP="0081350A">
      <w:pPr>
        <w:pStyle w:val="8"/>
        <w:keepNext w:val="0"/>
        <w:ind w:firstLine="851"/>
        <w:jc w:val="both"/>
        <w:rPr>
          <w:b/>
        </w:rPr>
      </w:pPr>
      <w:r w:rsidRPr="008312A6">
        <w:rPr>
          <w:b/>
        </w:rPr>
        <w:t>Статья 6</w:t>
      </w:r>
      <w:r w:rsidR="008E3B10" w:rsidRPr="008312A6">
        <w:rPr>
          <w:b/>
        </w:rPr>
        <w:t>3</w:t>
      </w:r>
      <w:r w:rsidRPr="008312A6">
        <w:rPr>
          <w:b/>
        </w:rPr>
        <w:t xml:space="preserve">. Муниципальные предприятия и учреждения </w:t>
      </w:r>
    </w:p>
    <w:p w:rsidR="009917B8" w:rsidRPr="008312A6" w:rsidRDefault="009917B8" w:rsidP="0081350A">
      <w:pPr>
        <w:pStyle w:val="8"/>
        <w:keepNext w:val="0"/>
        <w:ind w:firstLine="851"/>
        <w:jc w:val="both"/>
      </w:pPr>
      <w:r w:rsidRPr="008312A6">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8312A6" w:rsidRDefault="009917B8" w:rsidP="0081350A">
      <w:pPr>
        <w:pStyle w:val="8"/>
        <w:keepNext w:val="0"/>
        <w:ind w:firstLine="851"/>
        <w:jc w:val="both"/>
      </w:pPr>
      <w:r w:rsidRPr="008312A6">
        <w:t>Функции и полномочия учредителя в отношении муниципальных предприятий и учреждений осуществляет администрация.</w:t>
      </w:r>
    </w:p>
    <w:p w:rsidR="009917B8" w:rsidRPr="008312A6" w:rsidRDefault="009917B8" w:rsidP="0081350A">
      <w:pPr>
        <w:pStyle w:val="8"/>
        <w:keepNext w:val="0"/>
        <w:ind w:firstLine="851"/>
        <w:jc w:val="both"/>
      </w:pPr>
      <w:r w:rsidRPr="008312A6">
        <w:t>2. Администрация определяет цели, условия и порядок деятельности муниципальных предприятий и учреждений, утверждает их уставы.</w:t>
      </w:r>
    </w:p>
    <w:p w:rsidR="0015298F" w:rsidRPr="008312A6" w:rsidRDefault="009917B8" w:rsidP="00C4636E">
      <w:pPr>
        <w:pStyle w:val="8"/>
        <w:keepNext w:val="0"/>
        <w:ind w:firstLine="851"/>
        <w:jc w:val="both"/>
      </w:pPr>
      <w:r w:rsidRPr="008312A6">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2B7E9D" w:rsidRPr="008312A6" w:rsidRDefault="009917B8" w:rsidP="00C4636E">
      <w:pPr>
        <w:pStyle w:val="8"/>
        <w:keepNext w:val="0"/>
        <w:ind w:firstLine="851"/>
        <w:jc w:val="both"/>
      </w:pPr>
      <w:r w:rsidRPr="008312A6">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2B7E9D" w:rsidRPr="008312A6" w:rsidRDefault="009917B8" w:rsidP="00C4636E">
      <w:pPr>
        <w:pStyle w:val="8"/>
        <w:keepNext w:val="0"/>
        <w:ind w:firstLine="851"/>
        <w:jc w:val="both"/>
      </w:pPr>
      <w:r w:rsidRPr="008312A6">
        <w:t xml:space="preserve">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w:t>
      </w:r>
      <w:r w:rsidRPr="008312A6">
        <w:lastRenderedPageBreak/>
        <w:t>федеральным законодательством.</w:t>
      </w:r>
    </w:p>
    <w:p w:rsidR="00493892" w:rsidRPr="008312A6"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312A6">
        <w:rPr>
          <w:rFonts w:eastAsia="Times New Roman"/>
          <w:kern w:val="0"/>
          <w:sz w:val="28"/>
          <w:szCs w:val="28"/>
          <w:lang w:eastAsia="ru-RU"/>
        </w:rPr>
        <w:t>е</w:t>
      </w:r>
      <w:r w:rsidRPr="008312A6">
        <w:rPr>
          <w:rFonts w:eastAsia="Times New Roman"/>
          <w:kern w:val="0"/>
          <w:sz w:val="28"/>
          <w:szCs w:val="28"/>
          <w:lang w:eastAsia="ru-RU"/>
        </w:rPr>
        <w:t xml:space="preserve"> и утверждаемы</w:t>
      </w:r>
      <w:r w:rsidR="004C1AFB" w:rsidRPr="008312A6">
        <w:rPr>
          <w:rFonts w:eastAsia="Times New Roman"/>
          <w:kern w:val="0"/>
          <w:sz w:val="28"/>
          <w:szCs w:val="28"/>
          <w:lang w:eastAsia="ru-RU"/>
        </w:rPr>
        <w:t>е</w:t>
      </w:r>
      <w:r w:rsidRPr="008312A6">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sidRPr="008312A6">
        <w:rPr>
          <w:rFonts w:eastAsia="Times New Roman"/>
          <w:kern w:val="0"/>
          <w:sz w:val="28"/>
          <w:szCs w:val="28"/>
          <w:lang w:eastAsia="ru-RU"/>
        </w:rPr>
        <w:t>.</w:t>
      </w:r>
    </w:p>
    <w:p w:rsidR="002B7E9D" w:rsidRPr="008312A6"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312A6">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8312A6" w:rsidRDefault="00C668C9" w:rsidP="0081350A">
      <w:pPr>
        <w:pStyle w:val="8"/>
        <w:keepNext w:val="0"/>
        <w:ind w:firstLine="851"/>
        <w:jc w:val="both"/>
      </w:pPr>
      <w:r w:rsidRPr="008312A6">
        <w:t>6</w:t>
      </w:r>
      <w:r w:rsidR="009917B8" w:rsidRPr="008312A6">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8312A6" w:rsidRDefault="00C668C9" w:rsidP="0081350A">
      <w:pPr>
        <w:pStyle w:val="8"/>
        <w:keepNext w:val="0"/>
        <w:ind w:firstLine="851"/>
        <w:jc w:val="both"/>
        <w:rPr>
          <w:strike/>
        </w:rPr>
      </w:pPr>
      <w:r w:rsidRPr="008312A6">
        <w:t>7</w:t>
      </w:r>
      <w:r w:rsidR="009917B8" w:rsidRPr="008312A6">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rsidRPr="008312A6">
        <w:t xml:space="preserve">. </w:t>
      </w:r>
    </w:p>
    <w:p w:rsidR="006F12AE" w:rsidRPr="008312A6" w:rsidRDefault="006F12AE" w:rsidP="006F12AE">
      <w:pPr>
        <w:widowControl/>
        <w:suppressAutoHyphens w:val="0"/>
        <w:autoSpaceDE w:val="0"/>
        <w:autoSpaceDN w:val="0"/>
        <w:adjustRightInd w:val="0"/>
        <w:ind w:firstLine="851"/>
        <w:jc w:val="both"/>
        <w:rPr>
          <w:sz w:val="28"/>
          <w:szCs w:val="28"/>
        </w:rPr>
      </w:pPr>
      <w:r w:rsidRPr="008312A6">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8312A6" w:rsidRDefault="009917B8" w:rsidP="0081350A">
      <w:pPr>
        <w:pStyle w:val="8"/>
        <w:keepNext w:val="0"/>
        <w:ind w:firstLine="851"/>
        <w:jc w:val="both"/>
      </w:pPr>
      <w:r w:rsidRPr="008312A6">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Pr="008312A6" w:rsidRDefault="009917B8" w:rsidP="0081350A">
      <w:pPr>
        <w:pStyle w:val="2"/>
        <w:keepNext w:val="0"/>
        <w:numPr>
          <w:ilvl w:val="0"/>
          <w:numId w:val="1"/>
        </w:numPr>
        <w:tabs>
          <w:tab w:val="left" w:pos="851"/>
        </w:tabs>
        <w:spacing w:before="0" w:after="0"/>
        <w:ind w:left="0" w:firstLine="851"/>
        <w:rPr>
          <w:rFonts w:ascii="Times New Roman" w:hAnsi="Times New Roman"/>
          <w:i w:val="0"/>
        </w:rPr>
      </w:pPr>
    </w:p>
    <w:p w:rsidR="00BC3247" w:rsidRPr="008312A6"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8312A6">
        <w:rPr>
          <w:rFonts w:eastAsia="Times New Roman"/>
          <w:b/>
          <w:kern w:val="0"/>
          <w:sz w:val="28"/>
          <w:szCs w:val="28"/>
          <w:lang w:eastAsia="ru-RU"/>
        </w:rPr>
        <w:t xml:space="preserve">Статья </w:t>
      </w:r>
      <w:r w:rsidR="008E3B10" w:rsidRPr="008312A6">
        <w:rPr>
          <w:rFonts w:eastAsia="Times New Roman"/>
          <w:b/>
          <w:kern w:val="0"/>
          <w:sz w:val="28"/>
          <w:szCs w:val="28"/>
          <w:lang w:eastAsia="ru-RU"/>
        </w:rPr>
        <w:t>64</w:t>
      </w:r>
      <w:r w:rsidRPr="008312A6">
        <w:rPr>
          <w:rFonts w:eastAsia="Times New Roman"/>
          <w:b/>
          <w:kern w:val="0"/>
          <w:sz w:val="28"/>
          <w:szCs w:val="28"/>
          <w:lang w:eastAsia="ru-RU"/>
        </w:rPr>
        <w:t>. Бюджет поселения</w:t>
      </w:r>
    </w:p>
    <w:p w:rsidR="00BC3247" w:rsidRPr="008312A6" w:rsidRDefault="00BC3247" w:rsidP="00545961">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1. Поселение имеет собственный бюджет (местный бюджет).</w:t>
      </w:r>
    </w:p>
    <w:p w:rsidR="00BC3247" w:rsidRPr="008312A6" w:rsidRDefault="00BC3247" w:rsidP="00545961">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8312A6" w:rsidRDefault="00BC3247" w:rsidP="00545961">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8312A6" w:rsidRDefault="00BC3247" w:rsidP="00545961">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8312A6" w:rsidRDefault="00E01438" w:rsidP="00545961">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lastRenderedPageBreak/>
        <w:t>4</w:t>
      </w:r>
      <w:r w:rsidR="00BC3247" w:rsidRPr="008312A6">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8312A6" w:rsidRDefault="00E01438" w:rsidP="00545961">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5</w:t>
      </w:r>
      <w:r w:rsidR="00BC3247" w:rsidRPr="008312A6">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8312A6">
        <w:rPr>
          <w:rFonts w:eastAsia="Calibri"/>
          <w:kern w:val="0"/>
          <w:sz w:val="28"/>
          <w:szCs w:val="28"/>
          <w:lang w:eastAsia="ru-RU"/>
        </w:rPr>
        <w:t>расходов на оплату их труда</w:t>
      </w:r>
      <w:r w:rsidR="003F33B8">
        <w:rPr>
          <w:rFonts w:eastAsia="Calibri"/>
          <w:kern w:val="0"/>
          <w:sz w:val="28"/>
          <w:szCs w:val="28"/>
          <w:lang w:eastAsia="ru-RU"/>
        </w:rPr>
        <w:t xml:space="preserve"> </w:t>
      </w:r>
      <w:r w:rsidR="00BC3247" w:rsidRPr="008312A6">
        <w:rPr>
          <w:rFonts w:eastAsia="Times New Roman"/>
          <w:kern w:val="0"/>
          <w:sz w:val="28"/>
          <w:szCs w:val="28"/>
          <w:lang w:eastAsia="ru-RU"/>
        </w:rPr>
        <w:t>подлежат официальному опубликованию.</w:t>
      </w:r>
    </w:p>
    <w:p w:rsidR="009917B8" w:rsidRPr="008312A6" w:rsidRDefault="00BC3247" w:rsidP="002B7E9D">
      <w:pPr>
        <w:suppressAutoHyphens w:val="0"/>
        <w:autoSpaceDE w:val="0"/>
        <w:autoSpaceDN w:val="0"/>
        <w:adjustRightInd w:val="0"/>
        <w:ind w:firstLine="851"/>
        <w:jc w:val="both"/>
        <w:rPr>
          <w:rFonts w:eastAsia="Times New Roman"/>
          <w:sz w:val="28"/>
        </w:rPr>
      </w:pPr>
      <w:r w:rsidRPr="008312A6">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C4636E" w:rsidRDefault="00C4636E" w:rsidP="00210BFA">
      <w:pPr>
        <w:suppressAutoHyphens w:val="0"/>
        <w:ind w:firstLine="851"/>
        <w:jc w:val="both"/>
        <w:rPr>
          <w:b/>
          <w:sz w:val="28"/>
          <w:szCs w:val="28"/>
        </w:rPr>
      </w:pPr>
    </w:p>
    <w:p w:rsidR="00210BFA" w:rsidRPr="008312A6" w:rsidRDefault="00210BFA" w:rsidP="00210BFA">
      <w:pPr>
        <w:suppressAutoHyphens w:val="0"/>
        <w:ind w:firstLine="851"/>
        <w:jc w:val="both"/>
        <w:rPr>
          <w:b/>
          <w:sz w:val="28"/>
          <w:szCs w:val="28"/>
        </w:rPr>
      </w:pPr>
      <w:r w:rsidRPr="008312A6">
        <w:rPr>
          <w:b/>
          <w:sz w:val="28"/>
          <w:szCs w:val="28"/>
        </w:rPr>
        <w:t xml:space="preserve">Статья </w:t>
      </w:r>
      <w:r w:rsidR="008E3B10" w:rsidRPr="008312A6">
        <w:rPr>
          <w:b/>
          <w:sz w:val="28"/>
          <w:szCs w:val="28"/>
        </w:rPr>
        <w:t>65</w:t>
      </w:r>
      <w:r w:rsidRPr="008312A6">
        <w:rPr>
          <w:b/>
          <w:sz w:val="28"/>
          <w:szCs w:val="28"/>
        </w:rPr>
        <w:t>. Расходы местного бюджета</w:t>
      </w:r>
    </w:p>
    <w:p w:rsidR="00210BFA" w:rsidRPr="008312A6"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8312A6">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AF27DC" w:rsidRDefault="00210BFA" w:rsidP="002B7E9D">
      <w:pPr>
        <w:suppressAutoHyphens w:val="0"/>
        <w:autoSpaceDE w:val="0"/>
        <w:autoSpaceDN w:val="0"/>
        <w:adjustRightInd w:val="0"/>
        <w:ind w:firstLine="851"/>
        <w:jc w:val="both"/>
        <w:rPr>
          <w:rFonts w:eastAsia="Times New Roman"/>
          <w:bCs/>
          <w:kern w:val="0"/>
          <w:sz w:val="28"/>
          <w:szCs w:val="28"/>
          <w:lang w:eastAsia="ru-RU"/>
        </w:rPr>
      </w:pPr>
      <w:r w:rsidRPr="008312A6">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C4636E" w:rsidRPr="008312A6" w:rsidRDefault="00C4636E" w:rsidP="002B7E9D">
      <w:pPr>
        <w:suppressAutoHyphens w:val="0"/>
        <w:autoSpaceDE w:val="0"/>
        <w:autoSpaceDN w:val="0"/>
        <w:adjustRightInd w:val="0"/>
        <w:ind w:firstLine="851"/>
        <w:jc w:val="both"/>
        <w:rPr>
          <w:b/>
          <w:sz w:val="28"/>
          <w:szCs w:val="28"/>
        </w:rPr>
      </w:pPr>
    </w:p>
    <w:p w:rsidR="002809B8" w:rsidRPr="008312A6" w:rsidRDefault="002809B8" w:rsidP="002809B8">
      <w:pPr>
        <w:suppressAutoHyphens w:val="0"/>
        <w:ind w:firstLine="851"/>
        <w:jc w:val="both"/>
        <w:rPr>
          <w:b/>
          <w:sz w:val="28"/>
          <w:szCs w:val="28"/>
        </w:rPr>
      </w:pPr>
      <w:r w:rsidRPr="008312A6">
        <w:rPr>
          <w:b/>
          <w:sz w:val="28"/>
          <w:szCs w:val="28"/>
        </w:rPr>
        <w:t xml:space="preserve">Статья </w:t>
      </w:r>
      <w:r w:rsidR="008E3B10" w:rsidRPr="008312A6">
        <w:rPr>
          <w:b/>
          <w:sz w:val="28"/>
          <w:szCs w:val="28"/>
        </w:rPr>
        <w:t>66</w:t>
      </w:r>
      <w:r w:rsidRPr="008312A6">
        <w:rPr>
          <w:b/>
          <w:sz w:val="28"/>
          <w:szCs w:val="28"/>
        </w:rPr>
        <w:t>. Доходы местного бюджета</w:t>
      </w:r>
    </w:p>
    <w:p w:rsidR="009917B8" w:rsidRPr="008312A6" w:rsidRDefault="002809B8" w:rsidP="0015298F">
      <w:pPr>
        <w:suppressAutoHyphens w:val="0"/>
        <w:autoSpaceDE w:val="0"/>
        <w:autoSpaceDN w:val="0"/>
        <w:adjustRightInd w:val="0"/>
        <w:ind w:firstLine="851"/>
        <w:jc w:val="both"/>
        <w:rPr>
          <w:b/>
          <w:sz w:val="22"/>
          <w:szCs w:val="22"/>
        </w:rPr>
      </w:pPr>
      <w:r w:rsidRPr="008312A6">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F27DC" w:rsidRPr="008312A6" w:rsidRDefault="00AF27DC" w:rsidP="00E53A1D">
      <w:pPr>
        <w:widowControl/>
        <w:suppressAutoHyphens w:val="0"/>
        <w:autoSpaceDE w:val="0"/>
        <w:autoSpaceDN w:val="0"/>
        <w:adjustRightInd w:val="0"/>
        <w:ind w:firstLine="851"/>
        <w:jc w:val="both"/>
        <w:outlineLvl w:val="0"/>
        <w:rPr>
          <w:b/>
          <w:sz w:val="28"/>
          <w:szCs w:val="28"/>
        </w:rPr>
      </w:pPr>
    </w:p>
    <w:p w:rsidR="00E53A1D" w:rsidRPr="008312A6"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312A6">
        <w:rPr>
          <w:b/>
          <w:sz w:val="28"/>
          <w:szCs w:val="28"/>
        </w:rPr>
        <w:t xml:space="preserve">Статья </w:t>
      </w:r>
      <w:r w:rsidR="008E3B10" w:rsidRPr="008312A6">
        <w:rPr>
          <w:b/>
          <w:sz w:val="28"/>
          <w:szCs w:val="28"/>
        </w:rPr>
        <w:t>67</w:t>
      </w:r>
      <w:r w:rsidRPr="008312A6">
        <w:rPr>
          <w:b/>
          <w:sz w:val="28"/>
          <w:szCs w:val="28"/>
        </w:rPr>
        <w:t xml:space="preserve">. </w:t>
      </w:r>
      <w:r w:rsidRPr="008312A6">
        <w:rPr>
          <w:rFonts w:eastAsiaTheme="minorHAnsi"/>
          <w:b/>
          <w:kern w:val="0"/>
          <w:sz w:val="28"/>
          <w:szCs w:val="28"/>
        </w:rPr>
        <w:t>Закупки для обеспечения муниципальных нужд</w:t>
      </w:r>
    </w:p>
    <w:p w:rsidR="00E53A1D" w:rsidRPr="008312A6" w:rsidRDefault="00E53A1D" w:rsidP="00E53A1D">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8312A6" w:rsidRDefault="00E53A1D" w:rsidP="0015298F">
      <w:pPr>
        <w:widowControl/>
        <w:suppressAutoHyphens w:val="0"/>
        <w:autoSpaceDE w:val="0"/>
        <w:autoSpaceDN w:val="0"/>
        <w:adjustRightInd w:val="0"/>
        <w:ind w:firstLine="851"/>
        <w:jc w:val="both"/>
        <w:rPr>
          <w:b/>
          <w:sz w:val="22"/>
          <w:szCs w:val="22"/>
        </w:rPr>
      </w:pPr>
      <w:r w:rsidRPr="008312A6">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AF27DC" w:rsidRPr="008312A6" w:rsidRDefault="00AF27DC" w:rsidP="0081350A">
      <w:pPr>
        <w:pStyle w:val="ConsNormal"/>
        <w:ind w:firstLine="851"/>
        <w:jc w:val="both"/>
        <w:rPr>
          <w:rFonts w:ascii="Times New Roman" w:hAnsi="Times New Roman"/>
          <w:b/>
          <w:sz w:val="28"/>
        </w:rPr>
      </w:pPr>
    </w:p>
    <w:p w:rsidR="009917B8" w:rsidRPr="008312A6" w:rsidRDefault="009917B8" w:rsidP="0081350A">
      <w:pPr>
        <w:pStyle w:val="ConsNormal"/>
        <w:ind w:firstLine="851"/>
        <w:jc w:val="both"/>
        <w:rPr>
          <w:rFonts w:ascii="Times New Roman" w:hAnsi="Times New Roman"/>
          <w:b/>
          <w:sz w:val="28"/>
          <w:shd w:val="clear" w:color="auto" w:fill="FFFF00"/>
        </w:rPr>
      </w:pPr>
      <w:r w:rsidRPr="008312A6">
        <w:rPr>
          <w:rFonts w:ascii="Times New Roman" w:hAnsi="Times New Roman"/>
          <w:b/>
          <w:sz w:val="28"/>
        </w:rPr>
        <w:t xml:space="preserve">Статья </w:t>
      </w:r>
      <w:r w:rsidR="008E3B10" w:rsidRPr="008312A6">
        <w:rPr>
          <w:rFonts w:ascii="Times New Roman" w:hAnsi="Times New Roman"/>
          <w:b/>
          <w:sz w:val="28"/>
        </w:rPr>
        <w:t>68</w:t>
      </w:r>
      <w:r w:rsidRPr="008312A6">
        <w:rPr>
          <w:rFonts w:ascii="Times New Roman" w:hAnsi="Times New Roman"/>
          <w:b/>
          <w:sz w:val="28"/>
        </w:rPr>
        <w:t>. Составление проекта местного бюджета</w:t>
      </w:r>
      <w:r w:rsidRPr="008312A6">
        <w:rPr>
          <w:rStyle w:val="80"/>
          <w:b/>
        </w:rPr>
        <w:t>, рассмотрение проекта местного бюджета и утверждение местного бюджета</w:t>
      </w:r>
    </w:p>
    <w:p w:rsidR="007B1D68" w:rsidRPr="008312A6" w:rsidRDefault="009917B8" w:rsidP="007B1D68">
      <w:pPr>
        <w:pStyle w:val="ConsNormal"/>
        <w:suppressAutoHyphens w:val="0"/>
        <w:ind w:firstLine="851"/>
        <w:jc w:val="both"/>
        <w:rPr>
          <w:rFonts w:ascii="Times New Roman" w:hAnsi="Times New Roman"/>
          <w:sz w:val="28"/>
          <w:szCs w:val="28"/>
        </w:rPr>
      </w:pPr>
      <w:r w:rsidRPr="008312A6">
        <w:rPr>
          <w:rFonts w:ascii="Times New Roman" w:hAnsi="Times New Roman"/>
          <w:sz w:val="28"/>
        </w:rPr>
        <w:t xml:space="preserve">1. </w:t>
      </w:r>
      <w:r w:rsidRPr="008312A6">
        <w:rPr>
          <w:rFonts w:ascii="Times New Roman" w:hAnsi="Times New Roman"/>
          <w:bCs/>
          <w:sz w:val="28"/>
          <w:szCs w:val="28"/>
        </w:rPr>
        <w:t xml:space="preserve">Составление проекта местного бюджета осуществляется </w:t>
      </w:r>
      <w:r w:rsidR="007B1D68" w:rsidRPr="008312A6">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3F33B8">
        <w:rPr>
          <w:rFonts w:ascii="Times New Roman" w:hAnsi="Times New Roman"/>
          <w:bCs/>
          <w:sz w:val="28"/>
          <w:szCs w:val="28"/>
        </w:rPr>
        <w:t xml:space="preserve"> </w:t>
      </w:r>
      <w:r w:rsidRPr="008312A6">
        <w:rPr>
          <w:rFonts w:ascii="Times New Roman" w:hAnsi="Times New Roman"/>
          <w:sz w:val="28"/>
        </w:rPr>
        <w:t xml:space="preserve">Прогноз социально-экономического развития поселения </w:t>
      </w:r>
      <w:r w:rsidRPr="008312A6">
        <w:rPr>
          <w:rFonts w:ascii="Times New Roman" w:hAnsi="Times New Roman"/>
          <w:sz w:val="28"/>
        </w:rPr>
        <w:lastRenderedPageBreak/>
        <w:t>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sidRPr="008312A6">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8312A6">
        <w:rPr>
          <w:rFonts w:ascii="Times New Roman" w:hAnsi="Times New Roman"/>
          <w:sz w:val="28"/>
        </w:rPr>
        <w:t>или</w:t>
      </w:r>
      <w:r w:rsidR="003F33B8">
        <w:rPr>
          <w:rFonts w:ascii="Times New Roman" w:hAnsi="Times New Roman"/>
          <w:sz w:val="28"/>
        </w:rPr>
        <w:t xml:space="preserve"> </w:t>
      </w:r>
      <w:r w:rsidRPr="008312A6">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Pr="008312A6" w:rsidRDefault="009917B8" w:rsidP="0081350A">
      <w:pPr>
        <w:pStyle w:val="ConsNormal"/>
        <w:ind w:firstLine="851"/>
        <w:jc w:val="both"/>
        <w:rPr>
          <w:rFonts w:ascii="Times New Roman" w:hAnsi="Times New Roman"/>
          <w:sz w:val="28"/>
        </w:rPr>
      </w:pPr>
      <w:r w:rsidRPr="008312A6">
        <w:rPr>
          <w:rFonts w:ascii="Times New Roman" w:hAnsi="Times New Roman"/>
          <w:sz w:val="28"/>
        </w:rPr>
        <w:t>2. Составление проекта</w:t>
      </w:r>
      <w:r w:rsidR="003F33B8">
        <w:rPr>
          <w:rFonts w:ascii="Times New Roman" w:hAnsi="Times New Roman"/>
          <w:sz w:val="28"/>
        </w:rPr>
        <w:t xml:space="preserve"> </w:t>
      </w:r>
      <w:r w:rsidRPr="008312A6">
        <w:rPr>
          <w:rFonts w:ascii="Times New Roman" w:hAnsi="Times New Roman"/>
          <w:sz w:val="28"/>
        </w:rPr>
        <w:t>местного бюджета основывается</w:t>
      </w:r>
      <w:r w:rsidR="003F33B8">
        <w:rPr>
          <w:rFonts w:ascii="Times New Roman" w:hAnsi="Times New Roman"/>
          <w:sz w:val="28"/>
        </w:rPr>
        <w:t xml:space="preserve"> </w:t>
      </w:r>
      <w:r w:rsidRPr="008312A6">
        <w:rPr>
          <w:rFonts w:ascii="Times New Roman" w:hAnsi="Times New Roman"/>
          <w:sz w:val="28"/>
        </w:rPr>
        <w:t>на:</w:t>
      </w:r>
    </w:p>
    <w:p w:rsidR="00565289" w:rsidRPr="008312A6" w:rsidRDefault="00565289" w:rsidP="0056528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8312A6" w:rsidRDefault="00565289" w:rsidP="0056528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 xml:space="preserve">- основных направлениях бюджетной </w:t>
      </w:r>
      <w:r w:rsidR="000D58CD">
        <w:rPr>
          <w:rFonts w:eastAsiaTheme="minorHAnsi"/>
          <w:kern w:val="0"/>
          <w:sz w:val="28"/>
          <w:szCs w:val="28"/>
        </w:rPr>
        <w:t>и</w:t>
      </w:r>
      <w:r w:rsidRPr="008312A6">
        <w:rPr>
          <w:rFonts w:eastAsiaTheme="minorHAnsi"/>
          <w:kern w:val="0"/>
          <w:sz w:val="28"/>
          <w:szCs w:val="28"/>
        </w:rPr>
        <w:t xml:space="preserve"> налоговой политики</w:t>
      </w:r>
      <w:r w:rsidR="000D58CD">
        <w:rPr>
          <w:rFonts w:eastAsiaTheme="minorHAnsi"/>
          <w:kern w:val="0"/>
          <w:sz w:val="28"/>
          <w:szCs w:val="28"/>
        </w:rPr>
        <w:t xml:space="preserve"> поселения</w:t>
      </w:r>
      <w:r w:rsidRPr="008312A6">
        <w:rPr>
          <w:rFonts w:eastAsiaTheme="minorHAnsi"/>
          <w:kern w:val="0"/>
          <w:sz w:val="28"/>
          <w:szCs w:val="28"/>
        </w:rPr>
        <w:t>;</w:t>
      </w:r>
    </w:p>
    <w:p w:rsidR="00565289" w:rsidRPr="008312A6" w:rsidRDefault="00565289" w:rsidP="0056528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 прогнозе социально-экономического развития;</w:t>
      </w:r>
    </w:p>
    <w:p w:rsidR="001955B2" w:rsidRPr="008312A6" w:rsidRDefault="00565289" w:rsidP="001955B2">
      <w:pPr>
        <w:suppressAutoHyphens w:val="0"/>
        <w:autoSpaceDE w:val="0"/>
        <w:autoSpaceDN w:val="0"/>
        <w:adjustRightInd w:val="0"/>
        <w:ind w:firstLine="851"/>
        <w:jc w:val="both"/>
        <w:rPr>
          <w:rFonts w:eastAsia="Calibri"/>
          <w:kern w:val="0"/>
          <w:sz w:val="28"/>
          <w:szCs w:val="28"/>
        </w:rPr>
      </w:pPr>
      <w:r w:rsidRPr="008312A6">
        <w:rPr>
          <w:rFonts w:eastAsiaTheme="minorHAnsi"/>
          <w:kern w:val="0"/>
          <w:sz w:val="28"/>
          <w:szCs w:val="28"/>
        </w:rPr>
        <w:t>- бюджетном прогнозе (проекте бюджетного прогноза, проекте изменений бюджетного прогноза) на долгосрочный период</w:t>
      </w:r>
      <w:r w:rsidR="00B61D00" w:rsidRPr="008312A6">
        <w:rPr>
          <w:rFonts w:eastAsia="Calibri"/>
          <w:kern w:val="0"/>
          <w:sz w:val="28"/>
          <w:szCs w:val="28"/>
          <w:lang w:eastAsia="ru-RU"/>
        </w:rPr>
        <w:t xml:space="preserve">, если Совет принял решение о его формировании в соответствии с требованиями </w:t>
      </w:r>
      <w:r w:rsidR="001955B2" w:rsidRPr="008312A6">
        <w:rPr>
          <w:rFonts w:eastAsia="Calibri"/>
          <w:kern w:val="0"/>
          <w:sz w:val="28"/>
          <w:szCs w:val="28"/>
          <w:lang w:eastAsia="ru-RU"/>
        </w:rPr>
        <w:t>Бюджетного кодекса Российской Федерации</w:t>
      </w:r>
      <w:r w:rsidR="001955B2" w:rsidRPr="008312A6">
        <w:rPr>
          <w:rFonts w:eastAsia="Calibri"/>
          <w:kern w:val="0"/>
          <w:sz w:val="28"/>
          <w:szCs w:val="28"/>
        </w:rPr>
        <w:t>;</w:t>
      </w:r>
    </w:p>
    <w:p w:rsidR="00565289" w:rsidRDefault="00D512E9" w:rsidP="0056528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 xml:space="preserve">- </w:t>
      </w:r>
      <w:r w:rsidR="00565289" w:rsidRPr="008312A6">
        <w:rPr>
          <w:rFonts w:eastAsiaTheme="minorHAnsi"/>
          <w:kern w:val="0"/>
          <w:sz w:val="28"/>
          <w:szCs w:val="28"/>
        </w:rPr>
        <w:t>муниципальных программах (проектах муниципальных программ, проекта</w:t>
      </w:r>
      <w:r w:rsidR="00402603">
        <w:rPr>
          <w:rFonts w:eastAsiaTheme="minorHAnsi"/>
          <w:kern w:val="0"/>
          <w:sz w:val="28"/>
          <w:szCs w:val="28"/>
        </w:rPr>
        <w:t>х изменений указанных программ);</w:t>
      </w:r>
    </w:p>
    <w:p w:rsidR="00402603" w:rsidRPr="008312A6" w:rsidRDefault="00402603" w:rsidP="00565289">
      <w:pPr>
        <w:widowControl/>
        <w:suppressAutoHyphens w:val="0"/>
        <w:autoSpaceDE w:val="0"/>
        <w:autoSpaceDN w:val="0"/>
        <w:adjustRightInd w:val="0"/>
        <w:ind w:firstLine="851"/>
        <w:jc w:val="both"/>
        <w:rPr>
          <w:rFonts w:eastAsiaTheme="minorHAnsi"/>
          <w:kern w:val="0"/>
          <w:sz w:val="28"/>
          <w:szCs w:val="28"/>
        </w:rPr>
      </w:pPr>
      <w:r>
        <w:rPr>
          <w:rFonts w:eastAsia="Calibri"/>
          <w:bCs/>
          <w:sz w:val="28"/>
          <w:szCs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9917B8" w:rsidRPr="008312A6" w:rsidRDefault="00FA2E38" w:rsidP="0081350A">
      <w:pPr>
        <w:pStyle w:val="WW-2"/>
        <w:tabs>
          <w:tab w:val="left" w:pos="142"/>
        </w:tabs>
        <w:rPr>
          <w:bCs/>
        </w:rPr>
      </w:pPr>
      <w:r w:rsidRPr="008312A6">
        <w:rPr>
          <w:bCs/>
        </w:rPr>
        <w:t>3</w:t>
      </w:r>
      <w:r w:rsidR="009917B8" w:rsidRPr="008312A6">
        <w:rPr>
          <w:bCs/>
        </w:rPr>
        <w:t>. Порядок составления проекта местного бюджета устанавлива</w:t>
      </w:r>
      <w:r w:rsidR="00F81CDD" w:rsidRPr="008312A6">
        <w:rPr>
          <w:szCs w:val="28"/>
        </w:rPr>
        <w:t>е</w:t>
      </w:r>
      <w:r w:rsidR="009917B8" w:rsidRPr="008312A6">
        <w:rPr>
          <w:bCs/>
        </w:rPr>
        <w:t xml:space="preserve">тся администрацией в соответствии с требованиями Бюджетного кодекса Российской Федерации и </w:t>
      </w:r>
      <w:r w:rsidR="005419A3" w:rsidRPr="008312A6">
        <w:rPr>
          <w:kern w:val="24"/>
          <w:szCs w:val="28"/>
        </w:rPr>
        <w:t xml:space="preserve">принимаемыми </w:t>
      </w:r>
      <w:r w:rsidR="00717435" w:rsidRPr="008312A6">
        <w:rPr>
          <w:kern w:val="24"/>
          <w:szCs w:val="28"/>
        </w:rPr>
        <w:t>с</w:t>
      </w:r>
      <w:r w:rsidR="005419A3" w:rsidRPr="008312A6">
        <w:rPr>
          <w:kern w:val="24"/>
          <w:szCs w:val="28"/>
        </w:rPr>
        <w:t xml:space="preserve"> соблюдением его требований решениями Совета поселения</w:t>
      </w:r>
      <w:r w:rsidR="009917B8" w:rsidRPr="008312A6">
        <w:rPr>
          <w:bCs/>
        </w:rPr>
        <w:t>.</w:t>
      </w:r>
    </w:p>
    <w:p w:rsidR="009917B8" w:rsidRPr="008312A6" w:rsidRDefault="009917B8" w:rsidP="0081350A">
      <w:pPr>
        <w:tabs>
          <w:tab w:val="left" w:pos="9781"/>
        </w:tabs>
        <w:ind w:right="49" w:firstLine="851"/>
        <w:jc w:val="both"/>
        <w:rPr>
          <w:bCs/>
          <w:sz w:val="28"/>
          <w:szCs w:val="28"/>
        </w:rPr>
      </w:pPr>
      <w:r w:rsidRPr="008312A6">
        <w:rPr>
          <w:bCs/>
          <w:sz w:val="28"/>
          <w:szCs w:val="28"/>
        </w:rPr>
        <w:t>Проект местного бюджета на оче</w:t>
      </w:r>
      <w:r w:rsidR="00915014" w:rsidRPr="008312A6">
        <w:rPr>
          <w:bCs/>
          <w:sz w:val="28"/>
          <w:szCs w:val="28"/>
        </w:rPr>
        <w:t xml:space="preserve">редной финансовый год вносится </w:t>
      </w:r>
      <w:r w:rsidRPr="008312A6">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8312A6" w:rsidRDefault="009917B8" w:rsidP="0081350A">
      <w:pPr>
        <w:tabs>
          <w:tab w:val="left" w:pos="9781"/>
        </w:tabs>
        <w:ind w:right="49" w:firstLine="851"/>
        <w:jc w:val="both"/>
        <w:rPr>
          <w:bCs/>
          <w:sz w:val="28"/>
          <w:szCs w:val="28"/>
        </w:rPr>
      </w:pPr>
      <w:r w:rsidRPr="008312A6">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2D1102" w:rsidRPr="008312A6" w:rsidRDefault="002D1102" w:rsidP="0081350A">
      <w:pPr>
        <w:tabs>
          <w:tab w:val="left" w:pos="9781"/>
        </w:tabs>
        <w:ind w:right="49" w:firstLine="851"/>
        <w:jc w:val="both"/>
        <w:rPr>
          <w:bCs/>
          <w:strike/>
          <w:sz w:val="28"/>
          <w:szCs w:val="28"/>
        </w:rPr>
      </w:pPr>
      <w:r w:rsidRPr="008312A6">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8312A6" w:rsidRDefault="009917B8" w:rsidP="002B7E9D">
      <w:pPr>
        <w:pStyle w:val="210"/>
        <w:ind w:firstLine="851"/>
        <w:jc w:val="both"/>
        <w:rPr>
          <w:bCs/>
          <w:szCs w:val="28"/>
        </w:rPr>
      </w:pPr>
      <w:r w:rsidRPr="008312A6">
        <w:rPr>
          <w:bCs/>
          <w:szCs w:val="28"/>
        </w:rPr>
        <w:t>После рассмотрения на публичных слушаниях проект местного бюджета рассматривается Советом.</w:t>
      </w:r>
    </w:p>
    <w:p w:rsidR="002B7E9D" w:rsidRPr="008312A6" w:rsidRDefault="002B7E9D" w:rsidP="002B7E9D">
      <w:pPr>
        <w:pStyle w:val="210"/>
        <w:ind w:firstLine="851"/>
        <w:jc w:val="both"/>
      </w:pPr>
    </w:p>
    <w:p w:rsidR="000D58CD" w:rsidRPr="008312A6" w:rsidRDefault="009917B8" w:rsidP="0081350A">
      <w:pPr>
        <w:ind w:firstLine="851"/>
        <w:jc w:val="both"/>
        <w:rPr>
          <w:b/>
          <w:sz w:val="28"/>
        </w:rPr>
      </w:pPr>
      <w:r w:rsidRPr="008312A6">
        <w:rPr>
          <w:b/>
          <w:sz w:val="28"/>
        </w:rPr>
        <w:t xml:space="preserve">Статья </w:t>
      </w:r>
      <w:r w:rsidR="008E3B10" w:rsidRPr="008312A6">
        <w:rPr>
          <w:b/>
          <w:sz w:val="28"/>
        </w:rPr>
        <w:t>69</w:t>
      </w:r>
      <w:r w:rsidR="00402603">
        <w:rPr>
          <w:b/>
          <w:sz w:val="28"/>
        </w:rPr>
        <w:t xml:space="preserve">. </w:t>
      </w:r>
      <w:r w:rsidRPr="008312A6">
        <w:rPr>
          <w:b/>
          <w:sz w:val="28"/>
        </w:rPr>
        <w:t>Муниципальные заимствования, муниципальные гарантии</w:t>
      </w:r>
    </w:p>
    <w:p w:rsidR="00B12A5C" w:rsidRDefault="00B12A5C" w:rsidP="00B12A5C">
      <w:pPr>
        <w:autoSpaceDE w:val="0"/>
        <w:autoSpaceDN w:val="0"/>
        <w:adjustRightInd w:val="0"/>
        <w:ind w:firstLine="851"/>
        <w:jc w:val="both"/>
        <w:rPr>
          <w:sz w:val="28"/>
          <w:szCs w:val="28"/>
        </w:rPr>
      </w:pPr>
      <w:r>
        <w:rPr>
          <w:sz w:val="28"/>
          <w:szCs w:val="28"/>
        </w:rPr>
        <w:t>1.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поселения как заемщика, выраженные в валюте Российской Федерации.</w:t>
      </w:r>
    </w:p>
    <w:p w:rsidR="00B12A5C" w:rsidRDefault="00B12A5C" w:rsidP="00B12A5C">
      <w:pPr>
        <w:autoSpaceDE w:val="0"/>
        <w:autoSpaceDN w:val="0"/>
        <w:adjustRightInd w:val="0"/>
        <w:ind w:firstLine="851"/>
        <w:jc w:val="both"/>
        <w:rPr>
          <w:sz w:val="28"/>
          <w:szCs w:val="28"/>
        </w:rPr>
      </w:pPr>
      <w:r>
        <w:rPr>
          <w:sz w:val="28"/>
          <w:szCs w:val="28"/>
        </w:rPr>
        <w:t xml:space="preserve">Муниципальные внутренние заимствования осуществляются в целях </w:t>
      </w:r>
      <w:r>
        <w:rPr>
          <w:sz w:val="28"/>
          <w:szCs w:val="28"/>
        </w:rPr>
        <w:lastRenderedPageBreak/>
        <w:t>финансирования дефицита местного бюджета, а также погашения долговых обязательств поселения, пополнения в течение финансового года остатков средств на счетах местного бюджета.</w:t>
      </w:r>
    </w:p>
    <w:p w:rsidR="00B12A5C" w:rsidRDefault="00B12A5C" w:rsidP="00B12A5C">
      <w:pPr>
        <w:autoSpaceDE w:val="0"/>
        <w:autoSpaceDN w:val="0"/>
        <w:adjustRightInd w:val="0"/>
        <w:ind w:firstLine="851"/>
        <w:jc w:val="both"/>
        <w:rPr>
          <w:sz w:val="28"/>
          <w:szCs w:val="28"/>
        </w:rPr>
      </w:pPr>
      <w:r>
        <w:rPr>
          <w:sz w:val="28"/>
          <w:szCs w:val="28"/>
        </w:rPr>
        <w:t>2.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 по которым возникают долговые обязательства поселения перед Российской Федерацией, выраженные в иностранной валюте.</w:t>
      </w:r>
    </w:p>
    <w:p w:rsidR="00B12A5C" w:rsidRDefault="00B12A5C" w:rsidP="00B12A5C">
      <w:pPr>
        <w:autoSpaceDE w:val="0"/>
        <w:autoSpaceDN w:val="0"/>
        <w:adjustRightInd w:val="0"/>
        <w:ind w:firstLine="851"/>
        <w:jc w:val="both"/>
        <w:rPr>
          <w:sz w:val="28"/>
          <w:szCs w:val="28"/>
        </w:rPr>
      </w:pPr>
      <w:r>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B12A5C" w:rsidRDefault="00B12A5C" w:rsidP="00B12A5C">
      <w:pPr>
        <w:autoSpaceDE w:val="0"/>
        <w:autoSpaceDN w:val="0"/>
        <w:adjustRightInd w:val="0"/>
        <w:ind w:firstLine="851"/>
        <w:jc w:val="both"/>
        <w:rPr>
          <w:sz w:val="28"/>
          <w:szCs w:val="28"/>
        </w:rPr>
      </w:pPr>
      <w:r>
        <w:rPr>
          <w:sz w:val="28"/>
          <w:szCs w:val="28"/>
        </w:rPr>
        <w:t>3. Право осуществления муниципальных заимствований от имени поселения принадлежит администрации.</w:t>
      </w:r>
    </w:p>
    <w:p w:rsidR="00B12A5C" w:rsidRDefault="00B12A5C" w:rsidP="00B12A5C">
      <w:pPr>
        <w:autoSpaceDE w:val="0"/>
        <w:autoSpaceDN w:val="0"/>
        <w:adjustRightInd w:val="0"/>
        <w:ind w:firstLine="851"/>
        <w:jc w:val="both"/>
        <w:rPr>
          <w:sz w:val="28"/>
          <w:szCs w:val="28"/>
        </w:rPr>
      </w:pPr>
      <w:r>
        <w:rPr>
          <w:sz w:val="28"/>
          <w:szCs w:val="28"/>
        </w:rPr>
        <w:t>4. Программа муниципальных заимствований является приложением к решению о местном бюджете.</w:t>
      </w:r>
    </w:p>
    <w:p w:rsidR="00B12A5C" w:rsidRDefault="00B12A5C" w:rsidP="00B12A5C">
      <w:pPr>
        <w:autoSpaceDE w:val="0"/>
        <w:autoSpaceDN w:val="0"/>
        <w:adjustRightInd w:val="0"/>
        <w:ind w:firstLine="851"/>
        <w:jc w:val="both"/>
        <w:rPr>
          <w:sz w:val="28"/>
          <w:szCs w:val="28"/>
        </w:rPr>
      </w:pPr>
      <w:r>
        <w:rPr>
          <w:sz w:val="28"/>
          <w:szCs w:val="28"/>
        </w:rPr>
        <w:t>5.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 установленными решением о местном бюджете.</w:t>
      </w:r>
    </w:p>
    <w:p w:rsidR="00B12A5C" w:rsidRPr="008E5525" w:rsidRDefault="00B12A5C" w:rsidP="00B12A5C">
      <w:pPr>
        <w:autoSpaceDE w:val="0"/>
        <w:autoSpaceDN w:val="0"/>
        <w:adjustRightInd w:val="0"/>
        <w:ind w:firstLine="851"/>
        <w:jc w:val="both"/>
        <w:rPr>
          <w:bCs/>
          <w:color w:val="000000"/>
          <w:sz w:val="28"/>
          <w:szCs w:val="28"/>
        </w:rPr>
      </w:pPr>
      <w:r w:rsidRPr="008E5525">
        <w:rPr>
          <w:bCs/>
          <w:sz w:val="28"/>
          <w:szCs w:val="28"/>
        </w:rPr>
        <w:t xml:space="preserve">6. Предоставление муниципальных гарантий осуществляется в соответствии с полномочиями органов местного самоуправления на основании решения Совета о местном бюджете </w:t>
      </w:r>
      <w:r w:rsidRPr="008E5525">
        <w:rPr>
          <w:rFonts w:eastAsia="Calibri"/>
          <w:sz w:val="28"/>
          <w:szCs w:val="28"/>
        </w:rPr>
        <w:t>на очередной финансовый год</w:t>
      </w:r>
      <w:r w:rsidRPr="008E5525">
        <w:rPr>
          <w:bCs/>
          <w:color w:val="000000"/>
          <w:sz w:val="28"/>
          <w:szCs w:val="28"/>
        </w:rPr>
        <w:t>, решений администрации, а также договора о предоставлении муниципальной гарантии.</w:t>
      </w:r>
    </w:p>
    <w:p w:rsidR="00B12A5C" w:rsidRPr="008E5525" w:rsidRDefault="00B12A5C" w:rsidP="00B12A5C">
      <w:pPr>
        <w:autoSpaceDE w:val="0"/>
        <w:autoSpaceDN w:val="0"/>
        <w:adjustRightInd w:val="0"/>
        <w:ind w:firstLine="851"/>
        <w:jc w:val="both"/>
        <w:rPr>
          <w:bCs/>
          <w:color w:val="000000"/>
          <w:sz w:val="28"/>
          <w:szCs w:val="28"/>
        </w:rPr>
      </w:pPr>
      <w:r w:rsidRPr="008E5525">
        <w:rPr>
          <w:bCs/>
          <w:color w:val="000000"/>
          <w:sz w:val="28"/>
          <w:szCs w:val="28"/>
        </w:rPr>
        <w:t>Письменная форма муниципальной гарантии является обязательной.</w:t>
      </w:r>
    </w:p>
    <w:p w:rsidR="00B12A5C" w:rsidRPr="008E5525" w:rsidRDefault="00B12A5C" w:rsidP="00B12A5C">
      <w:pPr>
        <w:autoSpaceDE w:val="0"/>
        <w:autoSpaceDN w:val="0"/>
        <w:adjustRightInd w:val="0"/>
        <w:ind w:firstLine="851"/>
        <w:jc w:val="both"/>
        <w:rPr>
          <w:bCs/>
          <w:color w:val="000000"/>
          <w:sz w:val="28"/>
          <w:szCs w:val="28"/>
        </w:rPr>
      </w:pPr>
      <w:r w:rsidRPr="008E5525">
        <w:rPr>
          <w:bCs/>
          <w:color w:val="000000"/>
          <w:sz w:val="28"/>
          <w:szCs w:val="28"/>
        </w:rPr>
        <w:t>Муниципальная гарантия предоставляется в валюте, в которой выражена сумма основного обязательства.</w:t>
      </w:r>
    </w:p>
    <w:p w:rsidR="00B12A5C" w:rsidRPr="008E5525" w:rsidRDefault="00B12A5C" w:rsidP="00B12A5C">
      <w:pPr>
        <w:autoSpaceDE w:val="0"/>
        <w:autoSpaceDN w:val="0"/>
        <w:adjustRightInd w:val="0"/>
        <w:ind w:firstLine="851"/>
        <w:jc w:val="both"/>
        <w:rPr>
          <w:bCs/>
          <w:color w:val="000000"/>
          <w:sz w:val="28"/>
          <w:szCs w:val="28"/>
        </w:rPr>
      </w:pPr>
      <w:r w:rsidRPr="008E5525">
        <w:rPr>
          <w:bCs/>
          <w:color w:val="000000"/>
          <w:sz w:val="28"/>
          <w:szCs w:val="28"/>
        </w:rPr>
        <w:t>Вступление в силу муниципальной гарантии определяется календарной датой или наступлением определенного события (условия), указанного в гарантии.</w:t>
      </w:r>
    </w:p>
    <w:p w:rsidR="00B12A5C" w:rsidRPr="008E5525" w:rsidRDefault="00B12A5C" w:rsidP="00B12A5C">
      <w:pPr>
        <w:autoSpaceDE w:val="0"/>
        <w:autoSpaceDN w:val="0"/>
        <w:adjustRightInd w:val="0"/>
        <w:ind w:firstLine="851"/>
        <w:jc w:val="both"/>
        <w:rPr>
          <w:bCs/>
          <w:color w:val="000000"/>
          <w:sz w:val="28"/>
          <w:szCs w:val="28"/>
        </w:rPr>
      </w:pPr>
      <w:r w:rsidRPr="008E5525">
        <w:rPr>
          <w:bCs/>
          <w:color w:val="000000"/>
          <w:sz w:val="28"/>
          <w:szCs w:val="28"/>
        </w:rPr>
        <w:t xml:space="preserve">Кредиты и займы </w:t>
      </w:r>
      <w:r w:rsidRPr="00AE6DD5">
        <w:rPr>
          <w:bCs/>
          <w:color w:val="000000"/>
          <w:sz w:val="28"/>
          <w:szCs w:val="28"/>
        </w:rPr>
        <w:t>(в том числе облигационные)</w:t>
      </w:r>
      <w:r w:rsidRPr="008E5525">
        <w:rPr>
          <w:bCs/>
          <w:color w:val="000000"/>
          <w:sz w:val="28"/>
          <w:szCs w:val="28"/>
        </w:rPr>
        <w:t>, обеспечиваемые муниципальными гарантиями, должны быть целевыми.</w:t>
      </w:r>
    </w:p>
    <w:p w:rsidR="00B12A5C" w:rsidRPr="00AE6DD5" w:rsidRDefault="00B12A5C" w:rsidP="00B12A5C">
      <w:pPr>
        <w:autoSpaceDE w:val="0"/>
        <w:autoSpaceDN w:val="0"/>
        <w:adjustRightInd w:val="0"/>
        <w:ind w:firstLine="851"/>
        <w:jc w:val="both"/>
        <w:rPr>
          <w:bCs/>
          <w:color w:val="000000"/>
          <w:sz w:val="28"/>
          <w:szCs w:val="28"/>
        </w:rPr>
      </w:pPr>
      <w:r w:rsidRPr="008E5525">
        <w:rPr>
          <w:bCs/>
          <w:color w:val="000000"/>
          <w:sz w:val="28"/>
          <w:szCs w:val="28"/>
        </w:rPr>
        <w:t>7. В случае установления факта нецелевого использования средств кредита (займа</w:t>
      </w:r>
      <w:r w:rsidRPr="00AE6DD5">
        <w:rPr>
          <w:bCs/>
          <w:color w:val="000000"/>
          <w:sz w:val="28"/>
          <w:szCs w:val="28"/>
        </w:rPr>
        <w:t>, в том числе облигационного</w:t>
      </w:r>
      <w:r w:rsidRPr="008E5525">
        <w:rPr>
          <w:bCs/>
          <w:color w:val="000000"/>
          <w:sz w:val="28"/>
          <w:szCs w:val="28"/>
        </w:rPr>
        <w:t>), 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rsidR="00B12A5C" w:rsidRDefault="00B12A5C" w:rsidP="00B12A5C">
      <w:pPr>
        <w:autoSpaceDE w:val="0"/>
        <w:autoSpaceDN w:val="0"/>
        <w:adjustRightInd w:val="0"/>
        <w:ind w:firstLine="851"/>
        <w:jc w:val="both"/>
        <w:rPr>
          <w:bCs/>
          <w:color w:val="000000"/>
          <w:sz w:val="28"/>
          <w:szCs w:val="28"/>
        </w:rPr>
      </w:pPr>
      <w:r>
        <w:rPr>
          <w:bCs/>
          <w:color w:val="000000"/>
          <w:sz w:val="28"/>
          <w:szCs w:val="28"/>
        </w:rPr>
        <w:t xml:space="preserve">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либо агенту, привлеченному в соответствии с </w:t>
      </w:r>
      <w:hyperlink r:id="rId35" w:history="1">
        <w:r w:rsidRPr="00935574">
          <w:t>пунктом 5</w:t>
        </w:r>
      </w:hyperlink>
      <w:r>
        <w:rPr>
          <w:bCs/>
          <w:color w:val="000000"/>
          <w:sz w:val="28"/>
          <w:szCs w:val="28"/>
        </w:rPr>
        <w:t xml:space="preserve"> статьи 115.2 Бюджетного кодекса Российской Федерации, полного комплекта документов согласно </w:t>
      </w:r>
      <w:r>
        <w:rPr>
          <w:bCs/>
          <w:color w:val="000000"/>
          <w:sz w:val="28"/>
          <w:szCs w:val="28"/>
        </w:rPr>
        <w:lastRenderedPageBreak/>
        <w:t>перечню, устанавливаемому администрацией.</w:t>
      </w:r>
    </w:p>
    <w:p w:rsidR="00B12A5C" w:rsidRDefault="00B12A5C" w:rsidP="00B12A5C">
      <w:pPr>
        <w:autoSpaceDE w:val="0"/>
        <w:autoSpaceDN w:val="0"/>
        <w:adjustRightInd w:val="0"/>
        <w:ind w:firstLine="851"/>
        <w:jc w:val="both"/>
        <w:rPr>
          <w:bCs/>
          <w:color w:val="000000"/>
          <w:sz w:val="28"/>
          <w:szCs w:val="28"/>
        </w:rPr>
      </w:pPr>
      <w:r>
        <w:rPr>
          <w:bCs/>
          <w:color w:val="000000"/>
          <w:sz w:val="28"/>
          <w:szCs w:val="28"/>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36" w:history="1">
        <w:r w:rsidRPr="00935574">
          <w:t>абзацем третьим пункта 1.1</w:t>
        </w:r>
      </w:hyperlink>
      <w:r>
        <w:rPr>
          <w:bCs/>
          <w:color w:val="000000"/>
          <w:sz w:val="28"/>
          <w:szCs w:val="28"/>
        </w:rPr>
        <w:t xml:space="preserve"> статьи 115.2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 привлеченным в соответствии с </w:t>
      </w:r>
      <w:hyperlink r:id="rId37" w:history="1">
        <w:r w:rsidRPr="00935574">
          <w:t>пунктом 5</w:t>
        </w:r>
      </w:hyperlink>
      <w:r>
        <w:rPr>
          <w:bCs/>
          <w:color w:val="000000"/>
          <w:sz w:val="28"/>
          <w:szCs w:val="28"/>
        </w:rPr>
        <w:t xml:space="preserve"> статьи 115.2 Бюджетного кодекса Российской Федерации.</w:t>
      </w:r>
    </w:p>
    <w:p w:rsidR="00F2637F" w:rsidRPr="00762B63" w:rsidRDefault="00F2637F" w:rsidP="00F2637F">
      <w:pPr>
        <w:autoSpaceDE w:val="0"/>
        <w:autoSpaceDN w:val="0"/>
        <w:adjustRightInd w:val="0"/>
        <w:ind w:firstLine="851"/>
        <w:jc w:val="both"/>
        <w:rPr>
          <w:sz w:val="28"/>
          <w:szCs w:val="28"/>
        </w:rPr>
      </w:pPr>
      <w:r w:rsidRPr="00F2637F">
        <w:rPr>
          <w:sz w:val="28"/>
          <w:szCs w:val="28"/>
        </w:rPr>
        <w:t>9. Программы муниципальных гарантий в валюте Российской Федерации и иностранной валюте являются приложением к решению о местном бюджете.</w:t>
      </w:r>
    </w:p>
    <w:p w:rsidR="00B12A5C" w:rsidRPr="00935574" w:rsidRDefault="00B12A5C" w:rsidP="00B12A5C">
      <w:pPr>
        <w:autoSpaceDE w:val="0"/>
        <w:autoSpaceDN w:val="0"/>
        <w:adjustRightInd w:val="0"/>
        <w:ind w:firstLine="851"/>
        <w:jc w:val="both"/>
        <w:rPr>
          <w:bCs/>
          <w:color w:val="000000"/>
          <w:sz w:val="28"/>
          <w:szCs w:val="28"/>
        </w:rPr>
      </w:pPr>
      <w:r w:rsidRPr="00935574">
        <w:rPr>
          <w:bCs/>
          <w:color w:val="000000"/>
          <w:sz w:val="28"/>
          <w:szCs w:val="28"/>
        </w:rPr>
        <w:t>10. От имени поселения муниципальные гарантии предоставляются администрацией в пределах общей суммы предоставляемых гарантий, указанной в решении Совета о местном бюджете на очередной финансовый год, в соответствии с требованиями Бюджетного кодекса Российской Федерации и в порядке, установленном муниципальными правовыми актами.</w:t>
      </w:r>
    </w:p>
    <w:p w:rsidR="00B12A5C" w:rsidRPr="00935574" w:rsidRDefault="00B12A5C" w:rsidP="00B12A5C">
      <w:pPr>
        <w:autoSpaceDE w:val="0"/>
        <w:autoSpaceDN w:val="0"/>
        <w:adjustRightInd w:val="0"/>
        <w:ind w:firstLine="851"/>
        <w:jc w:val="both"/>
        <w:rPr>
          <w:bCs/>
          <w:color w:val="000000"/>
          <w:sz w:val="28"/>
          <w:szCs w:val="28"/>
        </w:rPr>
      </w:pPr>
      <w:r w:rsidRPr="00935574">
        <w:rPr>
          <w:bCs/>
          <w:color w:val="000000"/>
          <w:sz w:val="28"/>
          <w:szCs w:val="28"/>
        </w:rPr>
        <w:t>Обязательства, вытекающие из муниципальной гарантии, включаютс</w:t>
      </w:r>
      <w:r w:rsidR="008F0046">
        <w:rPr>
          <w:bCs/>
          <w:color w:val="000000"/>
          <w:sz w:val="28"/>
          <w:szCs w:val="28"/>
        </w:rPr>
        <w:t xml:space="preserve">я в состав муниципального долга </w:t>
      </w:r>
      <w:r w:rsidR="008F0046" w:rsidRPr="009D353E">
        <w:rPr>
          <w:sz w:val="28"/>
          <w:szCs w:val="28"/>
        </w:rPr>
        <w:t>в сумме фактически имеющихся у принципала обязательств, обеспеченных муниципальной гарантией, но не более суммы муниципальной гарантии</w:t>
      </w:r>
      <w:r w:rsidR="008F0046">
        <w:rPr>
          <w:sz w:val="28"/>
          <w:szCs w:val="28"/>
        </w:rPr>
        <w:t>.</w:t>
      </w:r>
    </w:p>
    <w:p w:rsidR="009917B8" w:rsidRDefault="00B12A5C" w:rsidP="00B12A5C">
      <w:pPr>
        <w:ind w:firstLine="851"/>
        <w:jc w:val="both"/>
        <w:rPr>
          <w:bCs/>
          <w:color w:val="000000"/>
          <w:sz w:val="28"/>
          <w:szCs w:val="28"/>
        </w:rPr>
      </w:pPr>
      <w:r w:rsidRPr="00935574">
        <w:rPr>
          <w:bCs/>
          <w:color w:val="000000"/>
          <w:sz w:val="28"/>
          <w:szCs w:val="28"/>
        </w:rPr>
        <w:t>Предоставление и исполнение муниципальной гарантии подлежит отражению в муниципальной долговой книге.</w:t>
      </w:r>
    </w:p>
    <w:p w:rsidR="00B12A5C" w:rsidRPr="008312A6" w:rsidRDefault="00B12A5C" w:rsidP="00B12A5C">
      <w:pPr>
        <w:ind w:firstLine="851"/>
        <w:jc w:val="both"/>
        <w:rPr>
          <w:rFonts w:eastAsia="Times New Roman"/>
          <w:sz w:val="28"/>
        </w:rPr>
      </w:pPr>
    </w:p>
    <w:p w:rsidR="009917B8" w:rsidRPr="008312A6" w:rsidRDefault="009917B8" w:rsidP="0081350A">
      <w:pPr>
        <w:ind w:firstLine="851"/>
        <w:jc w:val="both"/>
        <w:rPr>
          <w:rFonts w:eastAsia="Times New Roman"/>
          <w:b/>
          <w:sz w:val="28"/>
        </w:rPr>
      </w:pPr>
      <w:r w:rsidRPr="008312A6">
        <w:rPr>
          <w:rFonts w:eastAsia="Times New Roman"/>
          <w:b/>
          <w:sz w:val="28"/>
        </w:rPr>
        <w:t>Статья 7</w:t>
      </w:r>
      <w:r w:rsidR="008E3B10" w:rsidRPr="008312A6">
        <w:rPr>
          <w:rFonts w:eastAsia="Times New Roman"/>
          <w:b/>
          <w:sz w:val="28"/>
        </w:rPr>
        <w:t>0</w:t>
      </w:r>
      <w:r w:rsidRPr="008312A6">
        <w:rPr>
          <w:rFonts w:eastAsia="Times New Roman"/>
          <w:sz w:val="28"/>
        </w:rPr>
        <w:t xml:space="preserve">. </w:t>
      </w:r>
      <w:r w:rsidRPr="008312A6">
        <w:rPr>
          <w:rFonts w:eastAsia="Times New Roman"/>
          <w:b/>
          <w:sz w:val="28"/>
        </w:rPr>
        <w:t>Исполнение местного бюджета</w:t>
      </w:r>
    </w:p>
    <w:p w:rsidR="009917B8" w:rsidRPr="008312A6" w:rsidRDefault="009917B8" w:rsidP="0081350A">
      <w:pPr>
        <w:pStyle w:val="ac"/>
        <w:spacing w:after="0" w:line="100" w:lineRule="atLeast"/>
        <w:ind w:firstLine="851"/>
        <w:jc w:val="both"/>
        <w:rPr>
          <w:rFonts w:eastAsia="Times New Roman"/>
          <w:sz w:val="28"/>
        </w:rPr>
      </w:pPr>
      <w:r w:rsidRPr="008312A6">
        <w:rPr>
          <w:rFonts w:eastAsia="Times New Roman"/>
          <w:sz w:val="28"/>
        </w:rPr>
        <w:t>1. Исполнение местного бюджета</w:t>
      </w:r>
      <w:r w:rsidR="003F33B8">
        <w:rPr>
          <w:rFonts w:eastAsia="Times New Roman"/>
          <w:sz w:val="28"/>
        </w:rPr>
        <w:t xml:space="preserve"> </w:t>
      </w:r>
      <w:r w:rsidRPr="008312A6">
        <w:rPr>
          <w:rFonts w:eastAsia="Times New Roman"/>
          <w:sz w:val="28"/>
        </w:rPr>
        <w:t>производится в соответствии с Бюджетным кодексом Российской Федерации и</w:t>
      </w:r>
      <w:r w:rsidR="003F33B8">
        <w:rPr>
          <w:rFonts w:eastAsia="Times New Roman"/>
          <w:sz w:val="28"/>
        </w:rPr>
        <w:t xml:space="preserve"> </w:t>
      </w:r>
      <w:r w:rsidRPr="008312A6">
        <w:rPr>
          <w:rFonts w:eastAsia="Times New Roman"/>
          <w:sz w:val="28"/>
        </w:rPr>
        <w:t xml:space="preserve">обеспечивается администрацией. </w:t>
      </w:r>
    </w:p>
    <w:p w:rsidR="0015298F" w:rsidRPr="008312A6" w:rsidRDefault="009917B8" w:rsidP="0081350A">
      <w:pPr>
        <w:pStyle w:val="ac"/>
        <w:spacing w:after="0" w:line="100" w:lineRule="atLeast"/>
        <w:ind w:firstLine="851"/>
        <w:jc w:val="both"/>
        <w:rPr>
          <w:rFonts w:eastAsia="Times New Roman"/>
          <w:sz w:val="28"/>
        </w:rPr>
      </w:pPr>
      <w:r w:rsidRPr="008312A6">
        <w:rPr>
          <w:rFonts w:eastAsia="Times New Roman"/>
          <w:sz w:val="28"/>
        </w:rPr>
        <w:t xml:space="preserve">2. Организация исполнения местного бюджета возлагается на финансовый орган и </w:t>
      </w:r>
      <w:r w:rsidR="00EB73A2" w:rsidRPr="008312A6">
        <w:rPr>
          <w:sz w:val="28"/>
          <w:szCs w:val="28"/>
        </w:rPr>
        <w:t xml:space="preserve">организуется </w:t>
      </w:r>
      <w:r w:rsidRPr="008312A6">
        <w:rPr>
          <w:rFonts w:eastAsia="Times New Roman"/>
          <w:sz w:val="28"/>
        </w:rPr>
        <w:t xml:space="preserve">им на основе </w:t>
      </w:r>
      <w:r w:rsidR="0001590E" w:rsidRPr="008312A6">
        <w:rPr>
          <w:rFonts w:eastAsia="Times New Roman"/>
          <w:sz w:val="28"/>
          <w:szCs w:val="28"/>
        </w:rPr>
        <w:t>сводной</w:t>
      </w:r>
      <w:r w:rsidR="003F33B8">
        <w:rPr>
          <w:rFonts w:eastAsia="Times New Roman"/>
          <w:sz w:val="28"/>
          <w:szCs w:val="28"/>
        </w:rPr>
        <w:t xml:space="preserve"> </w:t>
      </w:r>
      <w:r w:rsidRPr="008312A6">
        <w:rPr>
          <w:rFonts w:eastAsia="Times New Roman"/>
          <w:sz w:val="28"/>
        </w:rPr>
        <w:t>бюджетной росписи</w:t>
      </w:r>
      <w:r w:rsidR="00EB73A2" w:rsidRPr="008312A6">
        <w:rPr>
          <w:sz w:val="28"/>
          <w:szCs w:val="28"/>
        </w:rPr>
        <w:t xml:space="preserve"> и кассового плана</w:t>
      </w:r>
      <w:r w:rsidRPr="008312A6">
        <w:rPr>
          <w:rFonts w:eastAsia="Times New Roman"/>
          <w:sz w:val="28"/>
        </w:rPr>
        <w:t xml:space="preserve">. </w:t>
      </w:r>
    </w:p>
    <w:p w:rsidR="00AF27DC" w:rsidRPr="008312A6" w:rsidRDefault="009917B8" w:rsidP="0081350A">
      <w:pPr>
        <w:ind w:firstLine="851"/>
        <w:jc w:val="both"/>
        <w:rPr>
          <w:rFonts w:eastAsia="Times New Roman"/>
          <w:sz w:val="28"/>
        </w:rPr>
      </w:pPr>
      <w:r w:rsidRPr="008312A6">
        <w:rPr>
          <w:rFonts w:eastAsia="Times New Roman"/>
          <w:sz w:val="28"/>
        </w:rPr>
        <w:t>3. Ка</w:t>
      </w:r>
      <w:r w:rsidR="00F2637F">
        <w:rPr>
          <w:rFonts w:eastAsia="Times New Roman"/>
          <w:sz w:val="28"/>
        </w:rPr>
        <w:t>значейское</w:t>
      </w:r>
      <w:r w:rsidRPr="008312A6">
        <w:rPr>
          <w:rFonts w:eastAsia="Times New Roman"/>
          <w:sz w:val="28"/>
        </w:rPr>
        <w:t xml:space="preserve"> обслуживание исполнения местного бюджета осуществляется в порядке, установленном Бюджетным кодексом Российской Федерации.</w:t>
      </w:r>
    </w:p>
    <w:p w:rsidR="00C4636E" w:rsidRDefault="00C4636E" w:rsidP="0081350A">
      <w:pPr>
        <w:ind w:firstLine="851"/>
        <w:jc w:val="both"/>
        <w:rPr>
          <w:rFonts w:eastAsia="Times New Roman"/>
          <w:b/>
          <w:sz w:val="28"/>
        </w:rPr>
      </w:pPr>
    </w:p>
    <w:p w:rsidR="009917B8" w:rsidRPr="008312A6" w:rsidRDefault="009917B8" w:rsidP="0081350A">
      <w:pPr>
        <w:ind w:firstLine="851"/>
        <w:jc w:val="both"/>
        <w:rPr>
          <w:rFonts w:eastAsia="Times New Roman"/>
          <w:b/>
          <w:sz w:val="28"/>
        </w:rPr>
      </w:pPr>
      <w:r w:rsidRPr="008312A6">
        <w:rPr>
          <w:rFonts w:eastAsia="Times New Roman"/>
          <w:b/>
          <w:sz w:val="28"/>
        </w:rPr>
        <w:t>Статья 7</w:t>
      </w:r>
      <w:r w:rsidR="008E3B10" w:rsidRPr="008312A6">
        <w:rPr>
          <w:rFonts w:eastAsia="Times New Roman"/>
          <w:b/>
          <w:sz w:val="28"/>
        </w:rPr>
        <w:t>1</w:t>
      </w:r>
      <w:r w:rsidRPr="008312A6">
        <w:rPr>
          <w:rFonts w:eastAsia="Times New Roman"/>
          <w:b/>
          <w:sz w:val="28"/>
        </w:rPr>
        <w:t>.</w:t>
      </w:r>
      <w:r w:rsidR="00F2637F">
        <w:rPr>
          <w:rFonts w:eastAsia="Times New Roman"/>
          <w:b/>
          <w:sz w:val="28"/>
        </w:rPr>
        <w:t xml:space="preserve"> </w:t>
      </w:r>
      <w:r w:rsidRPr="008312A6">
        <w:rPr>
          <w:rFonts w:eastAsia="Times New Roman"/>
          <w:b/>
          <w:sz w:val="28"/>
        </w:rPr>
        <w:t>Осуществление финансового контроля</w:t>
      </w:r>
    </w:p>
    <w:p w:rsidR="00B12A5C" w:rsidRDefault="00B12A5C" w:rsidP="00B12A5C">
      <w:pPr>
        <w:autoSpaceDE w:val="0"/>
        <w:autoSpaceDN w:val="0"/>
        <w:adjustRightInd w:val="0"/>
        <w:ind w:firstLine="851"/>
        <w:jc w:val="both"/>
        <w:rPr>
          <w:sz w:val="28"/>
          <w:szCs w:val="28"/>
        </w:rPr>
      </w:pPr>
      <w:r>
        <w:rPr>
          <w:sz w:val="28"/>
          <w:szCs w:val="28"/>
        </w:rPr>
        <w:t xml:space="preserve">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w:t>
      </w:r>
      <w:r>
        <w:rPr>
          <w:sz w:val="28"/>
          <w:szCs w:val="28"/>
        </w:rPr>
        <w:lastRenderedPageBreak/>
        <w:t>бюджета.</w:t>
      </w:r>
    </w:p>
    <w:p w:rsidR="00B12A5C" w:rsidRDefault="00B12A5C" w:rsidP="00B12A5C">
      <w:pPr>
        <w:widowControl/>
        <w:suppressAutoHyphens w:val="0"/>
        <w:autoSpaceDE w:val="0"/>
        <w:autoSpaceDN w:val="0"/>
        <w:adjustRightInd w:val="0"/>
        <w:ind w:firstLine="851"/>
        <w:jc w:val="both"/>
        <w:rPr>
          <w:sz w:val="28"/>
          <w:szCs w:val="28"/>
        </w:rPr>
      </w:pPr>
      <w:r w:rsidRPr="00935574">
        <w:rPr>
          <w:sz w:val="28"/>
          <w:szCs w:val="28"/>
        </w:rPr>
        <w:t>Муниципальный финансовый контроль подразделяется на внешний и внутренний, предварительный и последующий.</w:t>
      </w:r>
    </w:p>
    <w:p w:rsidR="00F43CEC" w:rsidRPr="008312A6" w:rsidRDefault="00F43CEC" w:rsidP="00B12A5C">
      <w:pPr>
        <w:widowControl/>
        <w:suppressAutoHyphens w:val="0"/>
        <w:autoSpaceDE w:val="0"/>
        <w:autoSpaceDN w:val="0"/>
        <w:adjustRightInd w:val="0"/>
        <w:ind w:firstLine="851"/>
        <w:jc w:val="both"/>
        <w:rPr>
          <w:rFonts w:eastAsiaTheme="minorHAnsi"/>
          <w:bCs/>
          <w:kern w:val="0"/>
          <w:sz w:val="28"/>
          <w:szCs w:val="28"/>
        </w:rPr>
      </w:pPr>
      <w:r w:rsidRPr="008312A6">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8312A6">
        <w:rPr>
          <w:rFonts w:eastAsia="Calibri"/>
          <w:bCs/>
          <w:kern w:val="0"/>
          <w:sz w:val="28"/>
          <w:szCs w:val="28"/>
        </w:rPr>
        <w:t>а</w:t>
      </w:r>
      <w:r w:rsidRPr="008312A6">
        <w:rPr>
          <w:rFonts w:eastAsiaTheme="minorHAnsi"/>
          <w:bCs/>
          <w:kern w:val="0"/>
          <w:sz w:val="28"/>
          <w:szCs w:val="28"/>
        </w:rPr>
        <w:t>.</w:t>
      </w:r>
    </w:p>
    <w:p w:rsidR="00F43CEC" w:rsidRPr="008312A6" w:rsidRDefault="00F43CEC" w:rsidP="00B3686A">
      <w:pPr>
        <w:widowControl/>
        <w:suppressAutoHyphens w:val="0"/>
        <w:autoSpaceDE w:val="0"/>
        <w:autoSpaceDN w:val="0"/>
        <w:adjustRightInd w:val="0"/>
        <w:ind w:firstLine="851"/>
        <w:jc w:val="both"/>
        <w:rPr>
          <w:rFonts w:eastAsiaTheme="minorHAnsi"/>
          <w:bCs/>
          <w:kern w:val="0"/>
          <w:sz w:val="28"/>
          <w:szCs w:val="28"/>
        </w:rPr>
      </w:pPr>
      <w:r w:rsidRPr="008312A6">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402603" w:rsidRDefault="00402603" w:rsidP="00402603">
      <w:pPr>
        <w:ind w:firstLine="851"/>
        <w:jc w:val="both"/>
        <w:rPr>
          <w:bCs/>
          <w:sz w:val="28"/>
          <w:szCs w:val="28"/>
        </w:rPr>
      </w:pPr>
      <w:r>
        <w:rPr>
          <w:bCs/>
          <w:sz w:val="28"/>
          <w:szCs w:val="28"/>
        </w:rPr>
        <w:t xml:space="preserve">3. Контрольно-счетная палата муниципального образования Гулькевичский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Гулькевичский район в целях реализации Федерального закона от 7 февраля 2011 г. № 6-ФЗ «Об общих принципах организации и деятельности контрольно-счетных органов субъектов Российской Федерации  и муниципальных образований». </w:t>
      </w:r>
    </w:p>
    <w:p w:rsidR="00402603" w:rsidRDefault="00402603" w:rsidP="00402603">
      <w:pPr>
        <w:tabs>
          <w:tab w:val="left" w:pos="0"/>
        </w:tabs>
        <w:ind w:firstLine="851"/>
        <w:jc w:val="both"/>
        <w:rPr>
          <w:sz w:val="28"/>
          <w:szCs w:val="28"/>
        </w:rPr>
      </w:pPr>
      <w:r>
        <w:rPr>
          <w:sz w:val="28"/>
          <w:szCs w:val="28"/>
        </w:rPr>
        <w:t>К основным полномочиям контрольно</w:t>
      </w:r>
      <w:r>
        <w:rPr>
          <w:bCs/>
          <w:sz w:val="28"/>
          <w:szCs w:val="28"/>
        </w:rPr>
        <w:t>-</w:t>
      </w:r>
      <w:r>
        <w:rPr>
          <w:sz w:val="28"/>
          <w:szCs w:val="28"/>
        </w:rPr>
        <w:t>счетного органа поселения относятся:</w:t>
      </w:r>
    </w:p>
    <w:p w:rsidR="00402603" w:rsidRDefault="00402603" w:rsidP="00402603">
      <w:pPr>
        <w:autoSpaceDE w:val="0"/>
        <w:autoSpaceDN w:val="0"/>
        <w:adjustRightInd w:val="0"/>
        <w:ind w:firstLine="851"/>
        <w:jc w:val="both"/>
        <w:rPr>
          <w:sz w:val="28"/>
          <w:szCs w:val="28"/>
        </w:rPr>
      </w:pPr>
      <w:r>
        <w:rPr>
          <w:sz w:val="28"/>
          <w:szCs w:val="28"/>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402603" w:rsidRDefault="00402603" w:rsidP="00402603">
      <w:pPr>
        <w:autoSpaceDE w:val="0"/>
        <w:autoSpaceDN w:val="0"/>
        <w:adjustRightInd w:val="0"/>
        <w:ind w:firstLine="851"/>
        <w:jc w:val="both"/>
        <w:rPr>
          <w:sz w:val="28"/>
          <w:szCs w:val="28"/>
        </w:rPr>
      </w:pPr>
      <w:r>
        <w:rPr>
          <w:sz w:val="28"/>
          <w:szCs w:val="28"/>
        </w:rPr>
        <w:t>2) экспертиза проектов местного бюджета, проверка и анализ обоснованности его показателей;</w:t>
      </w:r>
    </w:p>
    <w:p w:rsidR="00402603" w:rsidRDefault="00402603" w:rsidP="00402603">
      <w:pPr>
        <w:autoSpaceDE w:val="0"/>
        <w:autoSpaceDN w:val="0"/>
        <w:adjustRightInd w:val="0"/>
        <w:ind w:firstLine="851"/>
        <w:jc w:val="both"/>
        <w:rPr>
          <w:sz w:val="28"/>
          <w:szCs w:val="28"/>
        </w:rPr>
      </w:pPr>
      <w:r>
        <w:rPr>
          <w:sz w:val="28"/>
          <w:szCs w:val="28"/>
        </w:rPr>
        <w:t>3) внешняя проверка годового отчета об исполнении местного бюджета;</w:t>
      </w:r>
    </w:p>
    <w:p w:rsidR="00402603" w:rsidRDefault="00402603" w:rsidP="00402603">
      <w:pPr>
        <w:autoSpaceDE w:val="0"/>
        <w:autoSpaceDN w:val="0"/>
        <w:adjustRightInd w:val="0"/>
        <w:ind w:firstLine="851"/>
        <w:jc w:val="both"/>
        <w:rPr>
          <w:sz w:val="28"/>
          <w:szCs w:val="28"/>
        </w:rPr>
      </w:pPr>
      <w:r>
        <w:rPr>
          <w:sz w:val="28"/>
          <w:szCs w:val="28"/>
        </w:rPr>
        <w:t xml:space="preserve">4) проведение аудита в сфере закупок товаров, работ и услуг в соответствии с Федеральным законом от 5 апреля 2013 г. № 44-ФЗ </w:t>
      </w:r>
      <w:r>
        <w:rPr>
          <w:bCs/>
          <w:sz w:val="28"/>
          <w:szCs w:val="28"/>
        </w:rPr>
        <w:t>«</w:t>
      </w:r>
      <w:r>
        <w:rPr>
          <w:sz w:val="28"/>
          <w:szCs w:val="28"/>
        </w:rPr>
        <w:t>О контрактной системе в сфере закупок товаров, работ, услуг для обеспечения государственных и муниципальных нужд</w:t>
      </w:r>
      <w:r>
        <w:rPr>
          <w:bCs/>
          <w:sz w:val="28"/>
          <w:szCs w:val="28"/>
        </w:rPr>
        <w:t>»</w:t>
      </w:r>
      <w:r>
        <w:rPr>
          <w:sz w:val="28"/>
          <w:szCs w:val="28"/>
        </w:rPr>
        <w:t>;</w:t>
      </w:r>
    </w:p>
    <w:p w:rsidR="00402603" w:rsidRDefault="00402603" w:rsidP="00402603">
      <w:pPr>
        <w:autoSpaceDE w:val="0"/>
        <w:autoSpaceDN w:val="0"/>
        <w:adjustRightInd w:val="0"/>
        <w:ind w:firstLine="851"/>
        <w:jc w:val="both"/>
        <w:rPr>
          <w:sz w:val="28"/>
          <w:szCs w:val="28"/>
        </w:rPr>
      </w:pPr>
      <w:r>
        <w:rPr>
          <w:sz w:val="28"/>
          <w:szCs w:val="28"/>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402603" w:rsidRDefault="00402603" w:rsidP="00402603">
      <w:pPr>
        <w:autoSpaceDE w:val="0"/>
        <w:autoSpaceDN w:val="0"/>
        <w:adjustRightInd w:val="0"/>
        <w:ind w:firstLine="851"/>
        <w:jc w:val="both"/>
        <w:rPr>
          <w:sz w:val="28"/>
          <w:szCs w:val="28"/>
        </w:rPr>
      </w:pPr>
      <w:r>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 поселения;</w:t>
      </w:r>
    </w:p>
    <w:p w:rsidR="00402603" w:rsidRDefault="00402603" w:rsidP="00402603">
      <w:pPr>
        <w:autoSpaceDE w:val="0"/>
        <w:autoSpaceDN w:val="0"/>
        <w:adjustRightInd w:val="0"/>
        <w:ind w:firstLine="851"/>
        <w:jc w:val="both"/>
        <w:rPr>
          <w:sz w:val="28"/>
          <w:szCs w:val="28"/>
        </w:rPr>
      </w:pPr>
      <w:r>
        <w:rPr>
          <w:sz w:val="28"/>
          <w:szCs w:val="28"/>
        </w:rPr>
        <w:t xml:space="preserve">7) экспертиза проектов муниципальных правовых актов в части, касающейся расходных обязательств поселения, экспертиза проектов муниципальных правовых актов, приводящих к изменению доходов местного </w:t>
      </w:r>
      <w:r>
        <w:rPr>
          <w:sz w:val="28"/>
          <w:szCs w:val="28"/>
        </w:rPr>
        <w:lastRenderedPageBreak/>
        <w:t>бюджета, а также муниципальных программ (проектов муниципальных программ);</w:t>
      </w:r>
    </w:p>
    <w:p w:rsidR="00402603" w:rsidRDefault="00402603" w:rsidP="00402603">
      <w:pPr>
        <w:autoSpaceDE w:val="0"/>
        <w:autoSpaceDN w:val="0"/>
        <w:adjustRightInd w:val="0"/>
        <w:ind w:firstLine="851"/>
        <w:jc w:val="both"/>
        <w:rPr>
          <w:sz w:val="28"/>
          <w:szCs w:val="28"/>
        </w:rPr>
      </w:pPr>
      <w:r>
        <w:rPr>
          <w:sz w:val="28"/>
          <w:szCs w:val="28"/>
        </w:rPr>
        <w:t>8) анализ и мониторинг бюджетного процесса в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402603" w:rsidRDefault="00402603" w:rsidP="00402603">
      <w:pPr>
        <w:autoSpaceDE w:val="0"/>
        <w:autoSpaceDN w:val="0"/>
        <w:adjustRightInd w:val="0"/>
        <w:ind w:firstLine="851"/>
        <w:jc w:val="both"/>
        <w:rPr>
          <w:sz w:val="28"/>
          <w:szCs w:val="28"/>
        </w:rPr>
      </w:pPr>
      <w:r>
        <w:rPr>
          <w:sz w:val="28"/>
          <w:szCs w:val="28"/>
        </w:rPr>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поселения;</w:t>
      </w:r>
    </w:p>
    <w:p w:rsidR="00402603" w:rsidRDefault="00402603" w:rsidP="00402603">
      <w:pPr>
        <w:autoSpaceDE w:val="0"/>
        <w:autoSpaceDN w:val="0"/>
        <w:adjustRightInd w:val="0"/>
        <w:ind w:firstLine="851"/>
        <w:jc w:val="both"/>
        <w:rPr>
          <w:sz w:val="28"/>
          <w:szCs w:val="28"/>
        </w:rPr>
      </w:pPr>
      <w:r>
        <w:rPr>
          <w:sz w:val="28"/>
          <w:szCs w:val="28"/>
        </w:rPr>
        <w:t>10) осуществление контроля за состоянием муниципального внутреннего и внешнего долга;</w:t>
      </w:r>
    </w:p>
    <w:p w:rsidR="00402603" w:rsidRDefault="00402603" w:rsidP="00402603">
      <w:pPr>
        <w:autoSpaceDE w:val="0"/>
        <w:autoSpaceDN w:val="0"/>
        <w:adjustRightInd w:val="0"/>
        <w:ind w:firstLine="851"/>
        <w:jc w:val="both"/>
        <w:rPr>
          <w:sz w:val="28"/>
          <w:szCs w:val="28"/>
        </w:rPr>
      </w:pPr>
      <w:r>
        <w:rPr>
          <w:sz w:val="28"/>
          <w:szCs w:val="28"/>
        </w:rPr>
        <w:t>11) оценка реализуемости, рисков и результатов достижения целей социально-экономического развития поселения, предусмотренных документами стратегического планирования поселения, в пределах компетенции контрольно-счетного органа поселения;</w:t>
      </w:r>
    </w:p>
    <w:p w:rsidR="00402603" w:rsidRDefault="00402603" w:rsidP="00402603">
      <w:pPr>
        <w:autoSpaceDE w:val="0"/>
        <w:autoSpaceDN w:val="0"/>
        <w:adjustRightInd w:val="0"/>
        <w:ind w:firstLine="851"/>
        <w:jc w:val="both"/>
        <w:rPr>
          <w:sz w:val="28"/>
          <w:szCs w:val="28"/>
        </w:rPr>
      </w:pPr>
      <w:r>
        <w:rPr>
          <w:sz w:val="28"/>
          <w:szCs w:val="28"/>
        </w:rPr>
        <w:t>12) участие в пределах полномочий в мероприятиях, направленных на противодействие коррупции;</w:t>
      </w:r>
    </w:p>
    <w:p w:rsidR="00402603" w:rsidRDefault="00402603" w:rsidP="00402603">
      <w:pPr>
        <w:ind w:firstLine="851"/>
        <w:jc w:val="both"/>
        <w:rPr>
          <w:sz w:val="28"/>
          <w:szCs w:val="28"/>
        </w:rPr>
      </w:pPr>
      <w:r>
        <w:rPr>
          <w:sz w:val="28"/>
          <w:szCs w:val="28"/>
        </w:rPr>
        <w:t>13) 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p>
    <w:p w:rsidR="00D60455" w:rsidRPr="008312A6" w:rsidRDefault="00F1251A" w:rsidP="00402603">
      <w:pPr>
        <w:ind w:firstLine="851"/>
        <w:jc w:val="both"/>
        <w:rPr>
          <w:bCs/>
          <w:sz w:val="28"/>
          <w:szCs w:val="28"/>
        </w:rPr>
      </w:pPr>
      <w:r w:rsidRPr="008312A6">
        <w:rPr>
          <w:bCs/>
          <w:sz w:val="28"/>
          <w:szCs w:val="28"/>
        </w:rPr>
        <w:t>4</w:t>
      </w:r>
      <w:r w:rsidR="00D60455" w:rsidRPr="008312A6">
        <w:rPr>
          <w:bCs/>
          <w:sz w:val="28"/>
          <w:szCs w:val="28"/>
        </w:rPr>
        <w:t>.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B12A5C" w:rsidRDefault="00B12A5C" w:rsidP="00B12A5C">
      <w:pPr>
        <w:autoSpaceDE w:val="0"/>
        <w:autoSpaceDN w:val="0"/>
        <w:adjustRightInd w:val="0"/>
        <w:ind w:firstLine="851"/>
        <w:jc w:val="both"/>
        <w:rPr>
          <w:sz w:val="28"/>
          <w:szCs w:val="28"/>
        </w:rPr>
      </w:pPr>
      <w:r>
        <w:rPr>
          <w:sz w:val="28"/>
          <w:szCs w:val="28"/>
        </w:rPr>
        <w:t>5.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B12A5C" w:rsidRDefault="00B12A5C" w:rsidP="00B12A5C">
      <w:pPr>
        <w:autoSpaceDE w:val="0"/>
        <w:autoSpaceDN w:val="0"/>
        <w:adjustRightInd w:val="0"/>
        <w:ind w:firstLine="851"/>
        <w:jc w:val="both"/>
        <w:rPr>
          <w:sz w:val="28"/>
          <w:szCs w:val="28"/>
        </w:rPr>
      </w:pPr>
      <w:r>
        <w:rPr>
          <w:sz w:val="28"/>
          <w:szCs w:val="28"/>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B12A5C" w:rsidRDefault="00B12A5C" w:rsidP="00B12A5C">
      <w:pPr>
        <w:autoSpaceDE w:val="0"/>
        <w:autoSpaceDN w:val="0"/>
        <w:adjustRightInd w:val="0"/>
        <w:ind w:firstLine="851"/>
        <w:jc w:val="both"/>
        <w:rPr>
          <w:sz w:val="28"/>
          <w:szCs w:val="28"/>
        </w:rPr>
      </w:pPr>
      <w:r>
        <w:rPr>
          <w:sz w:val="28"/>
          <w:szCs w:val="28"/>
        </w:rPr>
        <w:t xml:space="preserve">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w:t>
      </w:r>
      <w:r w:rsidR="00402603">
        <w:rPr>
          <w:rFonts w:eastAsia="Calibri"/>
          <w:bCs/>
          <w:sz w:val="28"/>
          <w:szCs w:val="28"/>
        </w:rPr>
        <w:t xml:space="preserve">формирование доходов и осуществление расходов местного бюджета при управлении и распоряжении муниципальным имуществом и (или) его использовании, </w:t>
      </w:r>
      <w:r>
        <w:rPr>
          <w:sz w:val="28"/>
          <w:szCs w:val="28"/>
        </w:rPr>
        <w:t>а также за соблюдением условий договоров (соглашений) о предоставлении средств из местного бюджета, муниципальных контрактов;</w:t>
      </w:r>
    </w:p>
    <w:p w:rsidR="00B12A5C" w:rsidRDefault="00B12A5C" w:rsidP="00B12A5C">
      <w:pPr>
        <w:autoSpaceDE w:val="0"/>
        <w:autoSpaceDN w:val="0"/>
        <w:adjustRightInd w:val="0"/>
        <w:ind w:firstLine="851"/>
        <w:jc w:val="both"/>
        <w:rPr>
          <w:sz w:val="28"/>
          <w:szCs w:val="28"/>
        </w:rPr>
      </w:pPr>
      <w:r>
        <w:rPr>
          <w:sz w:val="28"/>
          <w:szCs w:val="28"/>
        </w:rPr>
        <w:t xml:space="preserve">контроль за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кодексом Российской Федерации, условий договоров (соглашений), </w:t>
      </w:r>
      <w:r>
        <w:rPr>
          <w:sz w:val="28"/>
          <w:szCs w:val="28"/>
        </w:rPr>
        <w:lastRenderedPageBreak/>
        <w:t>заключенных в целях исполнения муниципальных контрактов;</w:t>
      </w:r>
    </w:p>
    <w:p w:rsidR="00B12A5C" w:rsidRDefault="00B12A5C" w:rsidP="00B12A5C">
      <w:pPr>
        <w:autoSpaceDE w:val="0"/>
        <w:autoSpaceDN w:val="0"/>
        <w:adjustRightInd w:val="0"/>
        <w:ind w:firstLine="851"/>
        <w:jc w:val="both"/>
        <w:rPr>
          <w:sz w:val="28"/>
          <w:szCs w:val="28"/>
        </w:rPr>
      </w:pPr>
      <w:r>
        <w:rPr>
          <w:sz w:val="28"/>
          <w:szCs w:val="28"/>
        </w:rPr>
        <w:t>контроль за достоверностью отчетов о результатах предоставления и (или) использования средств местного бюджета (средств, предоставленных из местного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местного бюджета;</w:t>
      </w:r>
    </w:p>
    <w:p w:rsidR="00B12A5C" w:rsidRDefault="00B12A5C" w:rsidP="00B12A5C">
      <w:pPr>
        <w:autoSpaceDE w:val="0"/>
        <w:autoSpaceDN w:val="0"/>
        <w:adjustRightInd w:val="0"/>
        <w:ind w:firstLine="851"/>
        <w:jc w:val="both"/>
        <w:rPr>
          <w:sz w:val="28"/>
          <w:szCs w:val="28"/>
        </w:rPr>
      </w:pPr>
      <w:r>
        <w:rPr>
          <w:sz w:val="28"/>
          <w:szCs w:val="28"/>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84171" w:rsidRPr="008312A6" w:rsidRDefault="00B12A5C" w:rsidP="00B12A5C">
      <w:pPr>
        <w:widowControl/>
        <w:suppressAutoHyphens w:val="0"/>
        <w:autoSpaceDE w:val="0"/>
        <w:autoSpaceDN w:val="0"/>
        <w:adjustRightInd w:val="0"/>
        <w:ind w:firstLine="851"/>
        <w:jc w:val="both"/>
        <w:rPr>
          <w:rFonts w:eastAsiaTheme="minorHAnsi"/>
          <w:bCs/>
          <w:kern w:val="0"/>
          <w:sz w:val="28"/>
          <w:szCs w:val="28"/>
        </w:rPr>
      </w:pPr>
      <w:r w:rsidRPr="00AE6DD5">
        <w:rPr>
          <w:sz w:val="28"/>
          <w:szCs w:val="28"/>
        </w:rPr>
        <w:t>6. Внутренний муниципальный финансовый контроль осуществляется в установленном Бюджетным кодексом Российской Федерации порядке.</w:t>
      </w:r>
    </w:p>
    <w:p w:rsidR="00295976" w:rsidRPr="008312A6" w:rsidRDefault="00295976" w:rsidP="0081350A">
      <w:pPr>
        <w:pStyle w:val="ConsNormal"/>
        <w:ind w:firstLine="851"/>
        <w:jc w:val="both"/>
        <w:rPr>
          <w:rFonts w:ascii="Times New Roman" w:hAnsi="Times New Roman"/>
          <w:bCs/>
          <w:sz w:val="28"/>
        </w:rPr>
      </w:pPr>
    </w:p>
    <w:p w:rsidR="000C3EE5" w:rsidRPr="008312A6"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312A6">
        <w:rPr>
          <w:rFonts w:eastAsiaTheme="minorHAnsi"/>
          <w:b/>
          <w:bCs/>
          <w:kern w:val="0"/>
          <w:sz w:val="28"/>
          <w:szCs w:val="28"/>
        </w:rPr>
        <w:t>Статья 7</w:t>
      </w:r>
      <w:r w:rsidR="008E3B10" w:rsidRPr="008312A6">
        <w:rPr>
          <w:rFonts w:eastAsiaTheme="minorHAnsi"/>
          <w:b/>
          <w:bCs/>
          <w:kern w:val="0"/>
          <w:sz w:val="28"/>
          <w:szCs w:val="28"/>
        </w:rPr>
        <w:t>2</w:t>
      </w:r>
      <w:r w:rsidRPr="008312A6">
        <w:rPr>
          <w:rFonts w:eastAsiaTheme="minorHAnsi"/>
          <w:b/>
          <w:bCs/>
          <w:kern w:val="0"/>
          <w:sz w:val="28"/>
          <w:szCs w:val="28"/>
        </w:rPr>
        <w:t>. Составление, внешняя проверка, рассмотрение и утверждение бюджетной отчетности</w:t>
      </w:r>
    </w:p>
    <w:p w:rsidR="000C3EE5" w:rsidRPr="008312A6" w:rsidRDefault="000C3EE5" w:rsidP="000D2B6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8312A6" w:rsidRDefault="00BE6CEB" w:rsidP="000D2B6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2</w:t>
      </w:r>
      <w:r w:rsidR="000C3EE5" w:rsidRPr="008312A6">
        <w:rPr>
          <w:rFonts w:eastAsiaTheme="minorHAnsi"/>
          <w:kern w:val="0"/>
          <w:sz w:val="28"/>
          <w:szCs w:val="28"/>
        </w:rPr>
        <w:t>. Бюджетная отчетность</w:t>
      </w:r>
      <w:r w:rsidRPr="008312A6">
        <w:rPr>
          <w:rFonts w:eastAsiaTheme="minorHAnsi"/>
          <w:kern w:val="0"/>
          <w:sz w:val="28"/>
          <w:szCs w:val="28"/>
        </w:rPr>
        <w:t xml:space="preserve"> поселения</w:t>
      </w:r>
      <w:r w:rsidR="000C3EE5" w:rsidRPr="008312A6">
        <w:rPr>
          <w:rFonts w:eastAsiaTheme="minorHAnsi"/>
          <w:kern w:val="0"/>
          <w:sz w:val="28"/>
          <w:szCs w:val="28"/>
        </w:rPr>
        <w:t xml:space="preserve"> является годовой. Отчет об исполнении бюджета является ежеквартальным.</w:t>
      </w:r>
    </w:p>
    <w:p w:rsidR="000C3EE5" w:rsidRPr="008312A6" w:rsidRDefault="00511EB0" w:rsidP="000D2B6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3</w:t>
      </w:r>
      <w:r w:rsidR="000C3EE5" w:rsidRPr="008312A6">
        <w:rPr>
          <w:rFonts w:eastAsiaTheme="minorHAnsi"/>
          <w:kern w:val="0"/>
          <w:sz w:val="28"/>
          <w:szCs w:val="28"/>
        </w:rPr>
        <w:t>. Бюджетная отчетность</w:t>
      </w:r>
      <w:r w:rsidR="00BE6CEB" w:rsidRPr="008312A6">
        <w:rPr>
          <w:rFonts w:eastAsiaTheme="minorHAnsi"/>
          <w:kern w:val="0"/>
          <w:sz w:val="28"/>
          <w:szCs w:val="28"/>
        </w:rPr>
        <w:t xml:space="preserve"> поселения</w:t>
      </w:r>
      <w:r w:rsidR="000C3EE5" w:rsidRPr="008312A6">
        <w:rPr>
          <w:rFonts w:eastAsiaTheme="minorHAnsi"/>
          <w:kern w:val="0"/>
          <w:sz w:val="28"/>
          <w:szCs w:val="28"/>
        </w:rPr>
        <w:t xml:space="preserve"> представляется финансовым орган</w:t>
      </w:r>
      <w:r w:rsidR="00BE6CEB" w:rsidRPr="008312A6">
        <w:rPr>
          <w:rFonts w:eastAsiaTheme="minorHAnsi"/>
          <w:kern w:val="0"/>
          <w:sz w:val="28"/>
          <w:szCs w:val="28"/>
        </w:rPr>
        <w:t>о</w:t>
      </w:r>
      <w:r w:rsidR="000C3EE5" w:rsidRPr="008312A6">
        <w:rPr>
          <w:rFonts w:eastAsiaTheme="minorHAnsi"/>
          <w:kern w:val="0"/>
          <w:sz w:val="28"/>
          <w:szCs w:val="28"/>
        </w:rPr>
        <w:t>м в администрацию</w:t>
      </w:r>
      <w:r w:rsidR="00BE6CEB" w:rsidRPr="008312A6">
        <w:rPr>
          <w:rFonts w:eastAsiaTheme="minorHAnsi"/>
          <w:kern w:val="0"/>
          <w:sz w:val="28"/>
          <w:szCs w:val="28"/>
        </w:rPr>
        <w:t xml:space="preserve"> поселения</w:t>
      </w:r>
      <w:r w:rsidR="000C3EE5" w:rsidRPr="008312A6">
        <w:rPr>
          <w:rFonts w:eastAsiaTheme="minorHAnsi"/>
          <w:kern w:val="0"/>
          <w:sz w:val="28"/>
          <w:szCs w:val="28"/>
        </w:rPr>
        <w:t>.</w:t>
      </w:r>
    </w:p>
    <w:p w:rsidR="000C3EE5" w:rsidRPr="008312A6" w:rsidRDefault="00511EB0" w:rsidP="000D2B6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4</w:t>
      </w:r>
      <w:r w:rsidR="000C3EE5" w:rsidRPr="008312A6">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8312A6">
        <w:rPr>
          <w:rFonts w:eastAsiaTheme="minorHAnsi"/>
          <w:kern w:val="0"/>
          <w:sz w:val="28"/>
          <w:szCs w:val="28"/>
        </w:rPr>
        <w:t xml:space="preserve">поселения </w:t>
      </w:r>
      <w:r w:rsidR="000C3EE5" w:rsidRPr="008312A6">
        <w:rPr>
          <w:rFonts w:eastAsiaTheme="minorHAnsi"/>
          <w:kern w:val="0"/>
          <w:sz w:val="28"/>
          <w:szCs w:val="28"/>
        </w:rPr>
        <w:t xml:space="preserve">и направляется </w:t>
      </w:r>
      <w:r w:rsidR="00BE6CEB" w:rsidRPr="008312A6">
        <w:rPr>
          <w:rFonts w:eastAsiaTheme="minorHAnsi"/>
          <w:kern w:val="0"/>
          <w:sz w:val="28"/>
          <w:szCs w:val="28"/>
        </w:rPr>
        <w:t>в Совет поселения</w:t>
      </w:r>
      <w:r w:rsidR="003F33B8">
        <w:rPr>
          <w:rFonts w:eastAsiaTheme="minorHAnsi"/>
          <w:kern w:val="0"/>
          <w:sz w:val="28"/>
          <w:szCs w:val="28"/>
        </w:rPr>
        <w:t xml:space="preserve"> </w:t>
      </w:r>
      <w:r w:rsidR="005A49EF" w:rsidRPr="008312A6">
        <w:rPr>
          <w:rFonts w:eastAsia="Calibri"/>
          <w:kern w:val="0"/>
          <w:sz w:val="28"/>
          <w:szCs w:val="28"/>
        </w:rPr>
        <w:t xml:space="preserve">и Контрольно-счетную палату муниципального образования </w:t>
      </w:r>
      <w:r w:rsidR="000521BC" w:rsidRPr="008312A6">
        <w:rPr>
          <w:rFonts w:eastAsia="Calibri"/>
          <w:kern w:val="0"/>
          <w:sz w:val="28"/>
          <w:szCs w:val="28"/>
        </w:rPr>
        <w:t>Гулькевичский</w:t>
      </w:r>
      <w:r w:rsidR="005A49EF" w:rsidRPr="008312A6">
        <w:rPr>
          <w:rFonts w:eastAsia="Calibri"/>
          <w:kern w:val="0"/>
          <w:sz w:val="28"/>
          <w:szCs w:val="28"/>
        </w:rPr>
        <w:t xml:space="preserve"> район</w:t>
      </w:r>
      <w:r w:rsidR="000C3EE5" w:rsidRPr="008312A6">
        <w:rPr>
          <w:rFonts w:eastAsiaTheme="minorHAnsi"/>
          <w:kern w:val="0"/>
          <w:sz w:val="28"/>
          <w:szCs w:val="28"/>
        </w:rPr>
        <w:t>.</w:t>
      </w:r>
    </w:p>
    <w:p w:rsidR="000C3EE5" w:rsidRPr="008312A6" w:rsidRDefault="00511EB0" w:rsidP="000D2B6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 xml:space="preserve">5. </w:t>
      </w:r>
      <w:r w:rsidR="000C3EE5" w:rsidRPr="008312A6">
        <w:rPr>
          <w:rFonts w:eastAsiaTheme="minorHAnsi"/>
          <w:kern w:val="0"/>
          <w:sz w:val="28"/>
          <w:szCs w:val="28"/>
        </w:rPr>
        <w:t>Годов</w:t>
      </w:r>
      <w:r w:rsidR="00BE6CEB" w:rsidRPr="008312A6">
        <w:rPr>
          <w:rFonts w:eastAsiaTheme="minorHAnsi"/>
          <w:kern w:val="0"/>
          <w:sz w:val="28"/>
          <w:szCs w:val="28"/>
        </w:rPr>
        <w:t>ой</w:t>
      </w:r>
      <w:r w:rsidR="000C3EE5" w:rsidRPr="008312A6">
        <w:rPr>
          <w:rFonts w:eastAsiaTheme="minorHAnsi"/>
          <w:kern w:val="0"/>
          <w:sz w:val="28"/>
          <w:szCs w:val="28"/>
        </w:rPr>
        <w:t xml:space="preserve"> отчет об исполнении местн</w:t>
      </w:r>
      <w:r w:rsidRPr="008312A6">
        <w:rPr>
          <w:rFonts w:eastAsiaTheme="minorHAnsi"/>
          <w:kern w:val="0"/>
          <w:sz w:val="28"/>
          <w:szCs w:val="28"/>
        </w:rPr>
        <w:t>ого</w:t>
      </w:r>
      <w:r w:rsidR="000C3EE5" w:rsidRPr="008312A6">
        <w:rPr>
          <w:rFonts w:eastAsiaTheme="minorHAnsi"/>
          <w:kern w:val="0"/>
          <w:sz w:val="28"/>
          <w:szCs w:val="28"/>
        </w:rPr>
        <w:t xml:space="preserve"> бюджет</w:t>
      </w:r>
      <w:r w:rsidRPr="008312A6">
        <w:rPr>
          <w:rFonts w:eastAsiaTheme="minorHAnsi"/>
          <w:kern w:val="0"/>
          <w:sz w:val="28"/>
          <w:szCs w:val="28"/>
        </w:rPr>
        <w:t>а</w:t>
      </w:r>
      <w:r w:rsidR="000C3EE5" w:rsidRPr="008312A6">
        <w:rPr>
          <w:rFonts w:eastAsiaTheme="minorHAnsi"/>
          <w:kern w:val="0"/>
          <w:sz w:val="28"/>
          <w:szCs w:val="28"/>
        </w:rPr>
        <w:t xml:space="preserve"> утвержд</w:t>
      </w:r>
      <w:r w:rsidRPr="008312A6">
        <w:rPr>
          <w:rFonts w:eastAsiaTheme="minorHAnsi"/>
          <w:kern w:val="0"/>
          <w:sz w:val="28"/>
          <w:szCs w:val="28"/>
        </w:rPr>
        <w:t>ается</w:t>
      </w:r>
      <w:r w:rsidR="003F33B8">
        <w:rPr>
          <w:rFonts w:eastAsiaTheme="minorHAnsi"/>
          <w:kern w:val="0"/>
          <w:sz w:val="28"/>
          <w:szCs w:val="28"/>
        </w:rPr>
        <w:t xml:space="preserve"> </w:t>
      </w:r>
      <w:r w:rsidRPr="008312A6">
        <w:rPr>
          <w:rFonts w:eastAsiaTheme="minorHAnsi"/>
          <w:kern w:val="0"/>
          <w:sz w:val="28"/>
          <w:szCs w:val="28"/>
        </w:rPr>
        <w:t>решением Совета</w:t>
      </w:r>
      <w:r w:rsidR="000C3EE5" w:rsidRPr="008312A6">
        <w:rPr>
          <w:rFonts w:eastAsiaTheme="minorHAnsi"/>
          <w:kern w:val="0"/>
          <w:sz w:val="28"/>
          <w:szCs w:val="28"/>
        </w:rPr>
        <w:t>.</w:t>
      </w:r>
    </w:p>
    <w:p w:rsidR="000C3EE5" w:rsidRPr="008312A6" w:rsidRDefault="00511EB0" w:rsidP="000D2B6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 xml:space="preserve">6. </w:t>
      </w:r>
      <w:r w:rsidR="000C3EE5" w:rsidRPr="008312A6">
        <w:rPr>
          <w:rFonts w:eastAsiaTheme="minorHAnsi"/>
          <w:kern w:val="0"/>
          <w:sz w:val="28"/>
          <w:szCs w:val="28"/>
        </w:rPr>
        <w:t xml:space="preserve">Годовой отчет об исполнении </w:t>
      </w:r>
      <w:r w:rsidRPr="008312A6">
        <w:rPr>
          <w:rFonts w:eastAsiaTheme="minorHAnsi"/>
          <w:kern w:val="0"/>
          <w:sz w:val="28"/>
          <w:szCs w:val="28"/>
        </w:rPr>
        <w:t xml:space="preserve">местного </w:t>
      </w:r>
      <w:r w:rsidR="000C3EE5" w:rsidRPr="008312A6">
        <w:rPr>
          <w:rFonts w:eastAsiaTheme="minorHAnsi"/>
          <w:kern w:val="0"/>
          <w:sz w:val="28"/>
          <w:szCs w:val="28"/>
        </w:rPr>
        <w:t xml:space="preserve">бюджета до его рассмотрения в </w:t>
      </w:r>
      <w:r w:rsidRPr="008312A6">
        <w:rPr>
          <w:rFonts w:eastAsiaTheme="minorHAnsi"/>
          <w:kern w:val="0"/>
          <w:sz w:val="28"/>
          <w:szCs w:val="28"/>
        </w:rPr>
        <w:t>Совет</w:t>
      </w:r>
      <w:r w:rsidR="000D2B69" w:rsidRPr="008312A6">
        <w:rPr>
          <w:rFonts w:eastAsiaTheme="minorHAnsi"/>
          <w:kern w:val="0"/>
          <w:sz w:val="28"/>
          <w:szCs w:val="28"/>
        </w:rPr>
        <w:t>е</w:t>
      </w:r>
      <w:r w:rsidR="000C3EE5" w:rsidRPr="008312A6">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8312A6">
        <w:rPr>
          <w:rFonts w:eastAsiaTheme="minorHAnsi"/>
          <w:kern w:val="0"/>
          <w:sz w:val="28"/>
          <w:szCs w:val="28"/>
        </w:rPr>
        <w:t xml:space="preserve">местного </w:t>
      </w:r>
      <w:r w:rsidR="000C3EE5" w:rsidRPr="008312A6">
        <w:rPr>
          <w:rFonts w:eastAsiaTheme="minorHAnsi"/>
          <w:kern w:val="0"/>
          <w:sz w:val="28"/>
          <w:szCs w:val="28"/>
        </w:rPr>
        <w:t>бюджета.</w:t>
      </w:r>
    </w:p>
    <w:p w:rsidR="00011AA4" w:rsidRPr="008312A6" w:rsidRDefault="000C3EE5" w:rsidP="000D2B6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8312A6">
        <w:rPr>
          <w:rFonts w:eastAsiaTheme="minorHAnsi"/>
          <w:kern w:val="0"/>
          <w:sz w:val="28"/>
          <w:szCs w:val="28"/>
        </w:rPr>
        <w:t>К</w:t>
      </w:r>
      <w:r w:rsidRPr="008312A6">
        <w:rPr>
          <w:rFonts w:eastAsiaTheme="minorHAnsi"/>
          <w:kern w:val="0"/>
          <w:sz w:val="28"/>
          <w:szCs w:val="28"/>
        </w:rPr>
        <w:t>онтрольно-счетн</w:t>
      </w:r>
      <w:r w:rsidR="00011AA4" w:rsidRPr="008312A6">
        <w:rPr>
          <w:rFonts w:eastAsiaTheme="minorHAnsi"/>
          <w:kern w:val="0"/>
          <w:sz w:val="28"/>
          <w:szCs w:val="28"/>
        </w:rPr>
        <w:t>ой</w:t>
      </w:r>
      <w:r w:rsidR="003F33B8">
        <w:rPr>
          <w:rFonts w:eastAsiaTheme="minorHAnsi"/>
          <w:kern w:val="0"/>
          <w:sz w:val="28"/>
          <w:szCs w:val="28"/>
        </w:rPr>
        <w:t xml:space="preserve"> </w:t>
      </w:r>
      <w:r w:rsidR="00011AA4" w:rsidRPr="008312A6">
        <w:rPr>
          <w:rFonts w:eastAsiaTheme="minorHAnsi"/>
          <w:kern w:val="0"/>
          <w:sz w:val="28"/>
          <w:szCs w:val="28"/>
        </w:rPr>
        <w:t>палатой</w:t>
      </w:r>
      <w:r w:rsidRPr="008312A6">
        <w:rPr>
          <w:rFonts w:eastAsiaTheme="minorHAnsi"/>
          <w:kern w:val="0"/>
          <w:sz w:val="28"/>
          <w:szCs w:val="28"/>
        </w:rPr>
        <w:t xml:space="preserve"> муниципального образования </w:t>
      </w:r>
      <w:r w:rsidR="000521BC" w:rsidRPr="008312A6">
        <w:rPr>
          <w:rFonts w:eastAsiaTheme="minorHAnsi"/>
          <w:kern w:val="0"/>
          <w:sz w:val="28"/>
          <w:szCs w:val="28"/>
        </w:rPr>
        <w:t>Гулькевичский</w:t>
      </w:r>
      <w:r w:rsidR="00011AA4" w:rsidRPr="008312A6">
        <w:rPr>
          <w:rFonts w:eastAsiaTheme="minorHAnsi"/>
          <w:kern w:val="0"/>
          <w:sz w:val="28"/>
          <w:szCs w:val="28"/>
        </w:rPr>
        <w:t xml:space="preserve"> район.</w:t>
      </w:r>
    </w:p>
    <w:p w:rsidR="000C3EE5" w:rsidRPr="008312A6" w:rsidRDefault="00D915EC" w:rsidP="000D2B69">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 xml:space="preserve">7. </w:t>
      </w:r>
      <w:r w:rsidRPr="00935574">
        <w:rPr>
          <w:sz w:val="28"/>
          <w:szCs w:val="28"/>
        </w:rPr>
        <w:t xml:space="preserve">Одновременно с годовым отчетом об исполнении местного бюджета представляются </w:t>
      </w:r>
      <w:r>
        <w:rPr>
          <w:sz w:val="28"/>
          <w:szCs w:val="28"/>
        </w:rPr>
        <w:t>пояснительная записка к нему, содержащая анализ исполнения местного бюджета и бюджетной отчетности, и сведения о выполнении муниципального задания и (или) иных результатах использования бюджетных ассигнований,</w:t>
      </w:r>
      <w:r w:rsidRPr="00935574">
        <w:rPr>
          <w:sz w:val="28"/>
          <w:szCs w:val="28"/>
        </w:rPr>
        <w:t xml:space="preserve">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rsidR="000C3EE5" w:rsidRPr="008312A6" w:rsidRDefault="000D2B69" w:rsidP="000D2B6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lastRenderedPageBreak/>
        <w:t>8</w:t>
      </w:r>
      <w:r w:rsidR="000C3EE5" w:rsidRPr="008312A6">
        <w:rPr>
          <w:rFonts w:eastAsiaTheme="minorHAnsi"/>
          <w:kern w:val="0"/>
          <w:sz w:val="28"/>
          <w:szCs w:val="28"/>
        </w:rPr>
        <w:t xml:space="preserve">. По результатам рассмотрения годового отчета об исполнении </w:t>
      </w:r>
      <w:r w:rsidRPr="008312A6">
        <w:rPr>
          <w:rFonts w:eastAsiaTheme="minorHAnsi"/>
          <w:kern w:val="0"/>
          <w:sz w:val="28"/>
          <w:szCs w:val="28"/>
        </w:rPr>
        <w:t xml:space="preserve">местного </w:t>
      </w:r>
      <w:r w:rsidR="000C3EE5" w:rsidRPr="008312A6">
        <w:rPr>
          <w:rFonts w:eastAsiaTheme="minorHAnsi"/>
          <w:kern w:val="0"/>
          <w:sz w:val="28"/>
          <w:szCs w:val="28"/>
        </w:rPr>
        <w:t xml:space="preserve">бюджета </w:t>
      </w:r>
      <w:r w:rsidRPr="008312A6">
        <w:rPr>
          <w:rFonts w:eastAsiaTheme="minorHAnsi"/>
          <w:kern w:val="0"/>
          <w:sz w:val="28"/>
          <w:szCs w:val="28"/>
        </w:rPr>
        <w:t xml:space="preserve">Совет </w:t>
      </w:r>
      <w:r w:rsidR="000C3EE5" w:rsidRPr="008312A6">
        <w:rPr>
          <w:rFonts w:eastAsiaTheme="minorHAnsi"/>
          <w:kern w:val="0"/>
          <w:sz w:val="28"/>
          <w:szCs w:val="28"/>
        </w:rPr>
        <w:t xml:space="preserve">принимает решение об утверждении либо отклонении решения об исполнении </w:t>
      </w:r>
      <w:r w:rsidRPr="008312A6">
        <w:rPr>
          <w:rFonts w:eastAsiaTheme="minorHAnsi"/>
          <w:kern w:val="0"/>
          <w:sz w:val="28"/>
          <w:szCs w:val="28"/>
        </w:rPr>
        <w:t xml:space="preserve">местного </w:t>
      </w:r>
      <w:r w:rsidR="000C3EE5" w:rsidRPr="008312A6">
        <w:rPr>
          <w:rFonts w:eastAsiaTheme="minorHAnsi"/>
          <w:kern w:val="0"/>
          <w:sz w:val="28"/>
          <w:szCs w:val="28"/>
        </w:rPr>
        <w:t>бюджета.</w:t>
      </w:r>
    </w:p>
    <w:p w:rsidR="000C3EE5" w:rsidRPr="008312A6" w:rsidRDefault="000C3EE5" w:rsidP="000D2B6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 xml:space="preserve">В случае отклонения </w:t>
      </w:r>
      <w:r w:rsidR="000D2B69" w:rsidRPr="008312A6">
        <w:rPr>
          <w:rFonts w:eastAsiaTheme="minorHAnsi"/>
          <w:kern w:val="0"/>
          <w:sz w:val="28"/>
          <w:szCs w:val="28"/>
        </w:rPr>
        <w:t xml:space="preserve">Советом </w:t>
      </w:r>
      <w:r w:rsidRPr="008312A6">
        <w:rPr>
          <w:rFonts w:eastAsiaTheme="minorHAnsi"/>
          <w:kern w:val="0"/>
          <w:sz w:val="28"/>
          <w:szCs w:val="28"/>
        </w:rPr>
        <w:t xml:space="preserve">решения об исполнении </w:t>
      </w:r>
      <w:r w:rsidR="000D2B69" w:rsidRPr="008312A6">
        <w:rPr>
          <w:rFonts w:eastAsiaTheme="minorHAnsi"/>
          <w:kern w:val="0"/>
          <w:sz w:val="28"/>
          <w:szCs w:val="28"/>
        </w:rPr>
        <w:t xml:space="preserve">местного </w:t>
      </w:r>
      <w:r w:rsidRPr="008312A6">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8312A6" w:rsidRDefault="000D2B69" w:rsidP="000D2B69">
      <w:pPr>
        <w:widowControl/>
        <w:suppressAutoHyphens w:val="0"/>
        <w:autoSpaceDE w:val="0"/>
        <w:autoSpaceDN w:val="0"/>
        <w:adjustRightInd w:val="0"/>
        <w:ind w:firstLine="851"/>
        <w:jc w:val="both"/>
        <w:rPr>
          <w:rFonts w:eastAsiaTheme="minorHAnsi"/>
          <w:kern w:val="0"/>
          <w:sz w:val="28"/>
          <w:szCs w:val="28"/>
        </w:rPr>
      </w:pPr>
      <w:r w:rsidRPr="008312A6">
        <w:rPr>
          <w:rFonts w:eastAsiaTheme="minorHAnsi"/>
          <w:kern w:val="0"/>
          <w:sz w:val="28"/>
          <w:szCs w:val="28"/>
        </w:rPr>
        <w:t xml:space="preserve">9. </w:t>
      </w:r>
      <w:r w:rsidR="000C3EE5" w:rsidRPr="008312A6">
        <w:rPr>
          <w:rFonts w:eastAsiaTheme="minorHAnsi"/>
          <w:kern w:val="0"/>
          <w:sz w:val="28"/>
          <w:szCs w:val="28"/>
        </w:rPr>
        <w:t xml:space="preserve">Годовой отчет об исполнении местного бюджета представляется в </w:t>
      </w:r>
      <w:r w:rsidRPr="008312A6">
        <w:rPr>
          <w:rFonts w:eastAsiaTheme="minorHAnsi"/>
          <w:kern w:val="0"/>
          <w:sz w:val="28"/>
          <w:szCs w:val="28"/>
        </w:rPr>
        <w:t>Совет</w:t>
      </w:r>
      <w:r w:rsidR="000C3EE5" w:rsidRPr="008312A6">
        <w:rPr>
          <w:rFonts w:eastAsiaTheme="minorHAnsi"/>
          <w:kern w:val="0"/>
          <w:sz w:val="28"/>
          <w:szCs w:val="28"/>
        </w:rPr>
        <w:t xml:space="preserve"> не позднее 1 мая текущего года.</w:t>
      </w:r>
    </w:p>
    <w:p w:rsidR="00134A10" w:rsidRPr="008312A6" w:rsidRDefault="00134A10" w:rsidP="00134A10">
      <w:pPr>
        <w:suppressAutoHyphens w:val="0"/>
        <w:autoSpaceDE w:val="0"/>
        <w:autoSpaceDN w:val="0"/>
        <w:adjustRightInd w:val="0"/>
        <w:ind w:firstLine="851"/>
        <w:jc w:val="both"/>
        <w:rPr>
          <w:rFonts w:eastAsia="Times New Roman"/>
          <w:kern w:val="0"/>
          <w:sz w:val="28"/>
          <w:szCs w:val="28"/>
          <w:lang w:eastAsia="ru-RU"/>
        </w:rPr>
      </w:pPr>
      <w:r w:rsidRPr="008312A6">
        <w:rPr>
          <w:sz w:val="28"/>
          <w:szCs w:val="28"/>
        </w:rPr>
        <w:t xml:space="preserve">10. </w:t>
      </w:r>
      <w:r w:rsidRPr="008312A6">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8312A6">
        <w:rPr>
          <w:rFonts w:eastAsia="Calibri"/>
          <w:kern w:val="0"/>
          <w:sz w:val="28"/>
          <w:szCs w:val="28"/>
        </w:rPr>
        <w:t xml:space="preserve">муниципального образования </w:t>
      </w:r>
      <w:r w:rsidR="000521BC" w:rsidRPr="008312A6">
        <w:rPr>
          <w:rFonts w:eastAsia="Calibri"/>
          <w:kern w:val="0"/>
          <w:sz w:val="28"/>
          <w:szCs w:val="28"/>
        </w:rPr>
        <w:t>Гулькевичский</w:t>
      </w:r>
      <w:r w:rsidRPr="008312A6">
        <w:rPr>
          <w:rFonts w:eastAsia="Calibri"/>
          <w:kern w:val="0"/>
          <w:sz w:val="28"/>
          <w:szCs w:val="28"/>
        </w:rPr>
        <w:t xml:space="preserve"> район</w:t>
      </w:r>
      <w:r w:rsidRPr="008312A6">
        <w:rPr>
          <w:rFonts w:eastAsia="Times New Roman"/>
          <w:kern w:val="0"/>
          <w:sz w:val="28"/>
          <w:szCs w:val="28"/>
          <w:lang w:eastAsia="ru-RU"/>
        </w:rPr>
        <w:t>.</w:t>
      </w:r>
    </w:p>
    <w:p w:rsidR="009917B8" w:rsidRPr="008312A6" w:rsidRDefault="009917B8" w:rsidP="006668F4">
      <w:pPr>
        <w:pStyle w:val="ConsNormal"/>
        <w:ind w:left="851" w:firstLine="0"/>
        <w:jc w:val="both"/>
        <w:rPr>
          <w:rFonts w:ascii="Times New Roman" w:hAnsi="Times New Roman"/>
          <w:sz w:val="28"/>
        </w:rPr>
      </w:pPr>
    </w:p>
    <w:p w:rsidR="0015298F" w:rsidRPr="008312A6" w:rsidRDefault="009917B8" w:rsidP="0081350A">
      <w:pPr>
        <w:ind w:firstLine="851"/>
        <w:jc w:val="both"/>
        <w:rPr>
          <w:b/>
          <w:bCs/>
          <w:sz w:val="28"/>
          <w:szCs w:val="28"/>
        </w:rPr>
      </w:pPr>
      <w:r w:rsidRPr="008312A6">
        <w:rPr>
          <w:b/>
          <w:bCs/>
          <w:sz w:val="28"/>
          <w:szCs w:val="28"/>
        </w:rPr>
        <w:t>Статья 7</w:t>
      </w:r>
      <w:r w:rsidR="008E3B10" w:rsidRPr="008312A6">
        <w:rPr>
          <w:b/>
          <w:bCs/>
          <w:sz w:val="28"/>
          <w:szCs w:val="28"/>
        </w:rPr>
        <w:t>3</w:t>
      </w:r>
      <w:r w:rsidRPr="008312A6">
        <w:rPr>
          <w:b/>
          <w:bCs/>
          <w:sz w:val="28"/>
          <w:szCs w:val="28"/>
        </w:rPr>
        <w:t>. Управление муниципальным долгом</w:t>
      </w:r>
    </w:p>
    <w:p w:rsidR="00F2637F" w:rsidRPr="00CD6713" w:rsidRDefault="00F2637F" w:rsidP="00F2637F">
      <w:pPr>
        <w:autoSpaceDE w:val="0"/>
        <w:autoSpaceDN w:val="0"/>
        <w:adjustRightInd w:val="0"/>
        <w:ind w:firstLine="851"/>
        <w:jc w:val="both"/>
        <w:rPr>
          <w:rFonts w:eastAsia="Calibri"/>
          <w:sz w:val="28"/>
          <w:szCs w:val="28"/>
        </w:rPr>
      </w:pPr>
      <w:r w:rsidRPr="00CD6713">
        <w:rPr>
          <w:rFonts w:eastAsia="Calibri"/>
          <w:sz w:val="28"/>
          <w:szCs w:val="28"/>
        </w:rPr>
        <w:t>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поселения 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F2637F" w:rsidRPr="00CD6713" w:rsidRDefault="00F2637F" w:rsidP="00F2637F">
      <w:pPr>
        <w:autoSpaceDE w:val="0"/>
        <w:autoSpaceDN w:val="0"/>
        <w:adjustRightInd w:val="0"/>
        <w:ind w:firstLine="851"/>
        <w:jc w:val="both"/>
        <w:rPr>
          <w:rFonts w:eastAsia="Calibri"/>
          <w:sz w:val="28"/>
          <w:szCs w:val="28"/>
        </w:rPr>
      </w:pPr>
      <w:r w:rsidRPr="00CD6713">
        <w:rPr>
          <w:rFonts w:eastAsia="Calibri"/>
          <w:sz w:val="28"/>
          <w:szCs w:val="28"/>
        </w:rPr>
        <w:t>2. Управление муниципальным долгом осуществляется администрацией.</w:t>
      </w:r>
    </w:p>
    <w:p w:rsidR="00F2637F" w:rsidRPr="00CD6713" w:rsidRDefault="00F2637F" w:rsidP="00F2637F">
      <w:pPr>
        <w:autoSpaceDE w:val="0"/>
        <w:autoSpaceDN w:val="0"/>
        <w:adjustRightInd w:val="0"/>
        <w:ind w:firstLine="851"/>
        <w:jc w:val="both"/>
        <w:rPr>
          <w:rFonts w:eastAsia="Calibri"/>
          <w:sz w:val="28"/>
          <w:szCs w:val="28"/>
        </w:rPr>
      </w:pPr>
      <w:r w:rsidRPr="00CD6713">
        <w:rPr>
          <w:rFonts w:eastAsia="Calibri"/>
          <w:sz w:val="28"/>
          <w:szCs w:val="28"/>
        </w:rPr>
        <w:t>3. Учет и регистрация муниципальных долговых обязательств поселения осуществляются в муниципальной долговой книге.</w:t>
      </w:r>
    </w:p>
    <w:p w:rsidR="00F2637F" w:rsidRPr="00CD6713" w:rsidRDefault="00F2637F" w:rsidP="00F2637F">
      <w:pPr>
        <w:autoSpaceDE w:val="0"/>
        <w:autoSpaceDN w:val="0"/>
        <w:adjustRightInd w:val="0"/>
        <w:ind w:firstLine="851"/>
        <w:jc w:val="both"/>
        <w:rPr>
          <w:rFonts w:eastAsia="Calibri"/>
          <w:sz w:val="28"/>
          <w:szCs w:val="28"/>
        </w:rPr>
      </w:pPr>
      <w:r w:rsidRPr="00CD6713">
        <w:rPr>
          <w:rFonts w:eastAsia="Calibri"/>
          <w:sz w:val="28"/>
          <w:szCs w:val="28"/>
        </w:rPr>
        <w:t>Ведение муниципальной долговой книги осуществляется финансовым органом поселения.</w:t>
      </w:r>
    </w:p>
    <w:p w:rsidR="008F0046" w:rsidRPr="00135F3D" w:rsidRDefault="008F0046" w:rsidP="008F0046">
      <w:pPr>
        <w:pStyle w:val="afc"/>
        <w:widowControl w:val="0"/>
        <w:tabs>
          <w:tab w:val="left" w:pos="1134"/>
        </w:tabs>
        <w:ind w:firstLine="851"/>
        <w:jc w:val="both"/>
        <w:rPr>
          <w:rFonts w:ascii="Times New Roman" w:hAnsi="Times New Roman"/>
          <w:sz w:val="28"/>
          <w:szCs w:val="28"/>
        </w:rPr>
      </w:pPr>
      <w:r w:rsidRPr="00135F3D">
        <w:rPr>
          <w:rFonts w:ascii="Times New Roman" w:hAnsi="Times New Roman"/>
          <w:sz w:val="28"/>
          <w:szCs w:val="28"/>
        </w:rPr>
        <w:t>4. Информация о долговых обязательствах (за исключением обязательств по муниципальным гарантиям) вносится финансовым органом поселения в муниципальную долговую книгу в срок, не превышающий пяти рабочих дней с момента возникновения соответствующего обязательства.</w:t>
      </w:r>
    </w:p>
    <w:p w:rsidR="008F0046" w:rsidRPr="00135F3D" w:rsidRDefault="008F0046" w:rsidP="008F0046">
      <w:pPr>
        <w:pStyle w:val="afc"/>
        <w:widowControl w:val="0"/>
        <w:tabs>
          <w:tab w:val="left" w:pos="1134"/>
        </w:tabs>
        <w:ind w:firstLine="851"/>
        <w:jc w:val="both"/>
        <w:rPr>
          <w:rFonts w:ascii="Times New Roman" w:hAnsi="Times New Roman"/>
          <w:sz w:val="28"/>
          <w:szCs w:val="28"/>
        </w:rPr>
      </w:pPr>
      <w:r w:rsidRPr="00135F3D">
        <w:rPr>
          <w:rFonts w:ascii="Times New Roman" w:hAnsi="Times New Roman"/>
          <w:sz w:val="28"/>
          <w:szCs w:val="28"/>
        </w:rPr>
        <w:t>Информация о долговых обязательствах по муниципальным гарантиям вносится финансовым органом поселения в муниципальную долговую книгу в течение пяти рабочих дней с момента получения этим органом сведений о фактическом возникновении (увеличении) или прекращении (уменьшении) обязательств принципала, обеспеченных муниципальной гарантией.</w:t>
      </w:r>
    </w:p>
    <w:p w:rsidR="008F0046" w:rsidRPr="00135F3D" w:rsidRDefault="008F0046" w:rsidP="008F0046">
      <w:pPr>
        <w:pStyle w:val="afc"/>
        <w:widowControl w:val="0"/>
        <w:tabs>
          <w:tab w:val="left" w:pos="1134"/>
        </w:tabs>
        <w:ind w:firstLine="851"/>
        <w:jc w:val="both"/>
        <w:rPr>
          <w:rFonts w:ascii="Times New Roman" w:hAnsi="Times New Roman"/>
          <w:sz w:val="28"/>
          <w:szCs w:val="28"/>
        </w:rPr>
      </w:pPr>
      <w:r w:rsidRPr="00135F3D">
        <w:rPr>
          <w:rFonts w:ascii="Times New Roman" w:hAnsi="Times New Roman"/>
          <w:sz w:val="28"/>
          <w:szCs w:val="28"/>
        </w:rPr>
        <w:t>В муниципальную долговую книгу вносятся сведения об объеме долговых обязательств поселения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9917B8" w:rsidRPr="008312A6" w:rsidRDefault="008F0046" w:rsidP="008F0046">
      <w:pPr>
        <w:pStyle w:val="22"/>
        <w:tabs>
          <w:tab w:val="left" w:pos="142"/>
        </w:tabs>
        <w:spacing w:before="0" w:after="0"/>
        <w:ind w:firstLine="851"/>
        <w:rPr>
          <w:rFonts w:eastAsia="Times New Roman"/>
        </w:rPr>
      </w:pPr>
      <w:r w:rsidRPr="00135F3D">
        <w:rPr>
          <w:szCs w:val="28"/>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r>
        <w:rPr>
          <w:szCs w:val="28"/>
        </w:rPr>
        <w:t xml:space="preserve"> </w:t>
      </w:r>
      <w:r w:rsidR="00F2637F" w:rsidRPr="00CD6713">
        <w:rPr>
          <w:rFonts w:eastAsia="Calibri"/>
          <w:szCs w:val="28"/>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rsidR="00F2637F" w:rsidRDefault="00F2637F" w:rsidP="0081350A">
      <w:pPr>
        <w:tabs>
          <w:tab w:val="left" w:pos="142"/>
        </w:tabs>
        <w:ind w:firstLine="851"/>
        <w:jc w:val="both"/>
        <w:rPr>
          <w:rFonts w:eastAsia="Times New Roman"/>
          <w:b/>
          <w:caps/>
          <w:sz w:val="28"/>
        </w:rPr>
      </w:pPr>
    </w:p>
    <w:p w:rsidR="009917B8" w:rsidRPr="008312A6" w:rsidRDefault="009917B8" w:rsidP="0081350A">
      <w:pPr>
        <w:tabs>
          <w:tab w:val="left" w:pos="142"/>
        </w:tabs>
        <w:ind w:firstLine="851"/>
        <w:jc w:val="both"/>
        <w:rPr>
          <w:rFonts w:eastAsia="Times New Roman"/>
          <w:b/>
          <w:caps/>
          <w:sz w:val="28"/>
        </w:rPr>
      </w:pPr>
      <w:r w:rsidRPr="008312A6">
        <w:rPr>
          <w:rFonts w:eastAsia="Times New Roman"/>
          <w:b/>
          <w:caps/>
          <w:sz w:val="28"/>
        </w:rPr>
        <w:t xml:space="preserve">ГЛАВА </w:t>
      </w:r>
      <w:r w:rsidR="00B01C7E" w:rsidRPr="008312A6">
        <w:rPr>
          <w:rFonts w:eastAsia="Times New Roman"/>
          <w:b/>
          <w:caps/>
          <w:sz w:val="28"/>
        </w:rPr>
        <w:t>8</w:t>
      </w:r>
      <w:r w:rsidRPr="008312A6">
        <w:rPr>
          <w:rFonts w:eastAsia="Times New Roman"/>
          <w:b/>
          <w:caps/>
          <w:sz w:val="28"/>
        </w:rPr>
        <w:t>. ОТВЕТСТВЕННОСТЬ ОРГАНОВ местного САМОУПРАВЛЕНИЯ И ДОЛЖНОСТНЫХ ЛИЦ местного самоуправления поселеНИЯ</w:t>
      </w:r>
    </w:p>
    <w:p w:rsidR="002B7E9D" w:rsidRPr="008312A6" w:rsidRDefault="002B7E9D" w:rsidP="0081350A">
      <w:pPr>
        <w:tabs>
          <w:tab w:val="left" w:pos="142"/>
        </w:tabs>
        <w:ind w:firstLine="851"/>
        <w:jc w:val="center"/>
        <w:rPr>
          <w:rFonts w:eastAsia="Times New Roman"/>
          <w:caps/>
          <w:sz w:val="28"/>
        </w:rPr>
      </w:pPr>
    </w:p>
    <w:p w:rsidR="002B7E9D" w:rsidRPr="008312A6" w:rsidRDefault="009917B8" w:rsidP="0081350A">
      <w:pPr>
        <w:pStyle w:val="ConsNormal"/>
        <w:tabs>
          <w:tab w:val="left" w:pos="142"/>
        </w:tabs>
        <w:ind w:firstLine="851"/>
        <w:jc w:val="both"/>
        <w:rPr>
          <w:rFonts w:ascii="Times New Roman" w:hAnsi="Times New Roman"/>
          <w:b/>
          <w:sz w:val="28"/>
        </w:rPr>
      </w:pPr>
      <w:r w:rsidRPr="008312A6">
        <w:rPr>
          <w:rFonts w:ascii="Times New Roman" w:hAnsi="Times New Roman"/>
          <w:b/>
          <w:sz w:val="28"/>
        </w:rPr>
        <w:t xml:space="preserve">Статья </w:t>
      </w:r>
      <w:r w:rsidR="008E3B10" w:rsidRPr="008312A6">
        <w:rPr>
          <w:rFonts w:ascii="Times New Roman" w:hAnsi="Times New Roman"/>
          <w:b/>
          <w:sz w:val="28"/>
        </w:rPr>
        <w:t>74</w:t>
      </w:r>
      <w:r w:rsidRPr="008312A6">
        <w:rPr>
          <w:rFonts w:ascii="Times New Roman" w:hAnsi="Times New Roman"/>
          <w:b/>
          <w:sz w:val="28"/>
        </w:rPr>
        <w:t>.</w:t>
      </w:r>
      <w:r w:rsidR="00F2637F">
        <w:rPr>
          <w:rFonts w:ascii="Times New Roman" w:hAnsi="Times New Roman"/>
          <w:b/>
          <w:sz w:val="28"/>
        </w:rPr>
        <w:t xml:space="preserve"> </w:t>
      </w:r>
      <w:r w:rsidRPr="008312A6">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Pr="008312A6" w:rsidRDefault="009917B8" w:rsidP="0081350A">
      <w:pPr>
        <w:pStyle w:val="ConsNormal"/>
        <w:tabs>
          <w:tab w:val="left" w:pos="142"/>
        </w:tabs>
        <w:ind w:firstLine="851"/>
        <w:jc w:val="both"/>
        <w:rPr>
          <w:rFonts w:ascii="Times New Roman" w:hAnsi="Times New Roman"/>
          <w:sz w:val="28"/>
        </w:rPr>
      </w:pPr>
    </w:p>
    <w:p w:rsidR="0015298F" w:rsidRPr="008312A6" w:rsidRDefault="009917B8" w:rsidP="0081350A">
      <w:pPr>
        <w:pStyle w:val="ConsNormal"/>
        <w:tabs>
          <w:tab w:val="left" w:pos="142"/>
        </w:tabs>
        <w:ind w:firstLine="851"/>
        <w:jc w:val="both"/>
        <w:rPr>
          <w:rFonts w:ascii="Times New Roman" w:hAnsi="Times New Roman"/>
          <w:b/>
          <w:sz w:val="28"/>
        </w:rPr>
      </w:pPr>
      <w:r w:rsidRPr="008312A6">
        <w:rPr>
          <w:rFonts w:ascii="Times New Roman" w:hAnsi="Times New Roman"/>
          <w:b/>
          <w:sz w:val="28"/>
        </w:rPr>
        <w:t xml:space="preserve">Статья </w:t>
      </w:r>
      <w:r w:rsidR="008E3B10" w:rsidRPr="008312A6">
        <w:rPr>
          <w:rFonts w:ascii="Times New Roman" w:hAnsi="Times New Roman"/>
          <w:b/>
          <w:sz w:val="28"/>
        </w:rPr>
        <w:t>75</w:t>
      </w:r>
      <w:r w:rsidRPr="008312A6">
        <w:rPr>
          <w:rFonts w:ascii="Times New Roman" w:hAnsi="Times New Roman"/>
          <w:b/>
          <w:sz w:val="28"/>
        </w:rPr>
        <w:t>.</w:t>
      </w:r>
      <w:r w:rsidR="00F2637F">
        <w:rPr>
          <w:rFonts w:ascii="Times New Roman" w:hAnsi="Times New Roman"/>
          <w:b/>
          <w:sz w:val="28"/>
        </w:rPr>
        <w:t xml:space="preserve"> </w:t>
      </w:r>
      <w:r w:rsidRPr="008312A6">
        <w:rPr>
          <w:rFonts w:ascii="Times New Roman" w:hAnsi="Times New Roman"/>
          <w:b/>
          <w:sz w:val="28"/>
        </w:rPr>
        <w:t xml:space="preserve">Ответственность </w:t>
      </w:r>
      <w:r w:rsidRPr="008312A6">
        <w:rPr>
          <w:rFonts w:ascii="Times New Roman" w:hAnsi="Times New Roman"/>
          <w:b/>
          <w:sz w:val="28"/>
          <w:szCs w:val="28"/>
        </w:rPr>
        <w:t>органов местного самоуправления</w:t>
      </w:r>
      <w:r w:rsidRPr="008312A6">
        <w:rPr>
          <w:rFonts w:ascii="Times New Roman" w:hAnsi="Times New Roman"/>
          <w:b/>
          <w:sz w:val="28"/>
        </w:rPr>
        <w:t>, депутатов, главы поселения перед населением</w:t>
      </w:r>
    </w:p>
    <w:p w:rsidR="009917B8" w:rsidRPr="008312A6" w:rsidRDefault="009917B8" w:rsidP="0081350A">
      <w:pPr>
        <w:pStyle w:val="ConsNormal"/>
        <w:tabs>
          <w:tab w:val="left" w:pos="142"/>
          <w:tab w:val="left" w:pos="720"/>
        </w:tabs>
        <w:ind w:firstLine="851"/>
        <w:jc w:val="both"/>
        <w:rPr>
          <w:rFonts w:ascii="Times New Roman" w:hAnsi="Times New Roman"/>
          <w:sz w:val="28"/>
        </w:rPr>
      </w:pPr>
      <w:r w:rsidRPr="008312A6">
        <w:rPr>
          <w:rFonts w:ascii="Times New Roman" w:hAnsi="Times New Roman"/>
          <w:sz w:val="28"/>
        </w:rPr>
        <w:t>Население поселения вправе отозвать депутатов,</w:t>
      </w:r>
      <w:r w:rsidR="003F33B8">
        <w:rPr>
          <w:rFonts w:ascii="Times New Roman" w:hAnsi="Times New Roman"/>
          <w:sz w:val="28"/>
        </w:rPr>
        <w:t xml:space="preserve"> </w:t>
      </w:r>
      <w:r w:rsidRPr="008312A6">
        <w:rPr>
          <w:rFonts w:ascii="Times New Roman" w:hAnsi="Times New Roman"/>
          <w:sz w:val="28"/>
        </w:rPr>
        <w:t>главу поселения в соответствии с федеральным законодательством и настоящим уставом.</w:t>
      </w:r>
    </w:p>
    <w:p w:rsidR="00AF27DC" w:rsidRPr="008312A6" w:rsidRDefault="00AF27DC" w:rsidP="0081350A">
      <w:pPr>
        <w:pStyle w:val="ConsNonformat"/>
        <w:tabs>
          <w:tab w:val="left" w:pos="142"/>
        </w:tabs>
        <w:ind w:firstLine="851"/>
        <w:rPr>
          <w:rFonts w:ascii="Times New Roman" w:hAnsi="Times New Roman"/>
          <w:sz w:val="28"/>
        </w:rPr>
      </w:pPr>
    </w:p>
    <w:p w:rsidR="0015298F" w:rsidRPr="008312A6" w:rsidRDefault="009917B8" w:rsidP="0081350A">
      <w:pPr>
        <w:pStyle w:val="22"/>
        <w:tabs>
          <w:tab w:val="left" w:pos="142"/>
        </w:tabs>
        <w:spacing w:before="0" w:after="0"/>
        <w:ind w:firstLine="851"/>
        <w:rPr>
          <w:rFonts w:eastAsia="Times New Roman"/>
          <w:b/>
        </w:rPr>
      </w:pPr>
      <w:r w:rsidRPr="008312A6">
        <w:rPr>
          <w:rFonts w:eastAsia="Times New Roman"/>
          <w:b/>
        </w:rPr>
        <w:t xml:space="preserve">Статья </w:t>
      </w:r>
      <w:r w:rsidR="008E3B10" w:rsidRPr="008312A6">
        <w:rPr>
          <w:rFonts w:eastAsia="Times New Roman"/>
          <w:b/>
        </w:rPr>
        <w:t>76</w:t>
      </w:r>
      <w:r w:rsidRPr="008312A6">
        <w:rPr>
          <w:rFonts w:eastAsia="Times New Roman"/>
          <w:b/>
        </w:rPr>
        <w:t>.</w:t>
      </w:r>
      <w:r w:rsidR="00F2637F">
        <w:rPr>
          <w:rFonts w:eastAsia="Times New Roman"/>
          <w:b/>
        </w:rPr>
        <w:t xml:space="preserve"> </w:t>
      </w:r>
      <w:r w:rsidRPr="008312A6">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2F3F83" w:rsidRDefault="009917B8" w:rsidP="002B7E9D">
      <w:pPr>
        <w:pStyle w:val="22"/>
        <w:tabs>
          <w:tab w:val="left" w:pos="142"/>
        </w:tabs>
        <w:spacing w:before="0" w:after="0"/>
        <w:ind w:firstLine="851"/>
        <w:rPr>
          <w:rFonts w:eastAsia="Times New Roman"/>
        </w:rPr>
      </w:pPr>
      <w:r w:rsidRPr="008312A6">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Pr="008312A6">
        <w:t xml:space="preserve">от 06.10.2003 года № 131-ФЗ </w:t>
      </w:r>
      <w:r w:rsidRPr="008312A6">
        <w:rPr>
          <w:rFonts w:eastAsia="Times New Roman"/>
        </w:rPr>
        <w:t xml:space="preserve"> «Об общих принципах организации местного самоупра</w:t>
      </w:r>
      <w:r w:rsidR="002B7E9D" w:rsidRPr="008312A6">
        <w:rPr>
          <w:rFonts w:eastAsia="Times New Roman"/>
        </w:rPr>
        <w:t>вления в Российской Федерации».</w:t>
      </w:r>
    </w:p>
    <w:p w:rsidR="00C4636E" w:rsidRPr="008312A6" w:rsidRDefault="00C4636E" w:rsidP="002B7E9D">
      <w:pPr>
        <w:pStyle w:val="22"/>
        <w:tabs>
          <w:tab w:val="left" w:pos="142"/>
        </w:tabs>
        <w:spacing w:before="0" w:after="0"/>
        <w:ind w:firstLine="851"/>
        <w:rPr>
          <w:rFonts w:eastAsia="Times New Roman"/>
        </w:rPr>
      </w:pPr>
    </w:p>
    <w:p w:rsidR="0015298F" w:rsidRPr="008312A6" w:rsidRDefault="009917B8" w:rsidP="0081350A">
      <w:pPr>
        <w:ind w:firstLine="900"/>
        <w:jc w:val="both"/>
        <w:rPr>
          <w:b/>
          <w:sz w:val="28"/>
          <w:szCs w:val="28"/>
        </w:rPr>
      </w:pPr>
      <w:r w:rsidRPr="008312A6">
        <w:rPr>
          <w:b/>
          <w:sz w:val="28"/>
          <w:szCs w:val="28"/>
        </w:rPr>
        <w:t xml:space="preserve">Статья </w:t>
      </w:r>
      <w:r w:rsidR="009431CF" w:rsidRPr="008312A6">
        <w:rPr>
          <w:b/>
          <w:sz w:val="28"/>
          <w:szCs w:val="28"/>
        </w:rPr>
        <w:t>77</w:t>
      </w:r>
      <w:r w:rsidRPr="008312A6">
        <w:rPr>
          <w:b/>
          <w:sz w:val="28"/>
          <w:szCs w:val="28"/>
        </w:rPr>
        <w:t>. Удал</w:t>
      </w:r>
      <w:r w:rsidR="002B7E9D" w:rsidRPr="008312A6">
        <w:rPr>
          <w:b/>
          <w:sz w:val="28"/>
          <w:szCs w:val="28"/>
        </w:rPr>
        <w:t>ение главы поселения в отставку</w:t>
      </w:r>
    </w:p>
    <w:p w:rsidR="009917B8" w:rsidRPr="008312A6" w:rsidRDefault="009917B8" w:rsidP="0081350A">
      <w:pPr>
        <w:ind w:firstLine="900"/>
        <w:jc w:val="both"/>
        <w:rPr>
          <w:sz w:val="28"/>
          <w:szCs w:val="28"/>
        </w:rPr>
      </w:pPr>
      <w:r w:rsidRPr="008312A6">
        <w:rPr>
          <w:sz w:val="28"/>
          <w:szCs w:val="28"/>
        </w:rPr>
        <w:t xml:space="preserve">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w:t>
      </w:r>
      <w:r w:rsidR="008F0046">
        <w:rPr>
          <w:sz w:val="28"/>
          <w:szCs w:val="28"/>
        </w:rPr>
        <w:t>Г</w:t>
      </w:r>
      <w:r w:rsidRPr="008312A6">
        <w:rPr>
          <w:sz w:val="28"/>
          <w:szCs w:val="28"/>
        </w:rPr>
        <w:t>убернатора Краснодарского края.</w:t>
      </w:r>
    </w:p>
    <w:p w:rsidR="009917B8" w:rsidRPr="008312A6" w:rsidRDefault="009917B8" w:rsidP="0081350A">
      <w:pPr>
        <w:ind w:firstLine="900"/>
        <w:jc w:val="both"/>
        <w:rPr>
          <w:sz w:val="28"/>
          <w:szCs w:val="28"/>
        </w:rPr>
      </w:pPr>
      <w:r w:rsidRPr="008312A6">
        <w:rPr>
          <w:sz w:val="28"/>
          <w:szCs w:val="28"/>
        </w:rPr>
        <w:t>2. Основаниями для удаления главы поселения в отставку являются:</w:t>
      </w:r>
    </w:p>
    <w:p w:rsidR="009917B8" w:rsidRPr="008312A6" w:rsidRDefault="009917B8" w:rsidP="0081350A">
      <w:pPr>
        <w:ind w:firstLine="900"/>
        <w:jc w:val="both"/>
        <w:rPr>
          <w:sz w:val="28"/>
          <w:szCs w:val="28"/>
        </w:rPr>
      </w:pPr>
      <w:r w:rsidRPr="008312A6">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Pr="008312A6" w:rsidRDefault="009917B8" w:rsidP="0081350A">
      <w:pPr>
        <w:ind w:firstLine="900"/>
        <w:jc w:val="both"/>
        <w:rPr>
          <w:sz w:val="28"/>
          <w:szCs w:val="28"/>
        </w:rPr>
      </w:pPr>
      <w:r w:rsidRPr="008312A6">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w:t>
      </w:r>
      <w:r w:rsidRPr="008312A6">
        <w:rPr>
          <w:sz w:val="28"/>
          <w:szCs w:val="28"/>
        </w:rPr>
        <w:lastRenderedPageBreak/>
        <w:t>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8312A6" w:rsidRDefault="009917B8" w:rsidP="0081350A">
      <w:pPr>
        <w:ind w:firstLine="900"/>
        <w:jc w:val="both"/>
        <w:rPr>
          <w:sz w:val="28"/>
          <w:szCs w:val="28"/>
        </w:rPr>
      </w:pPr>
      <w:r w:rsidRPr="008312A6">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8312A6">
        <w:rPr>
          <w:sz w:val="28"/>
          <w:szCs w:val="28"/>
        </w:rPr>
        <w:t>;</w:t>
      </w:r>
    </w:p>
    <w:p w:rsidR="00347695" w:rsidRPr="006B5354" w:rsidRDefault="006B5354"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 xml:space="preserve"> 4) </w:t>
      </w:r>
      <w:r w:rsidRPr="006B5354">
        <w:rPr>
          <w:rFonts w:ascii="Times New Roman" w:eastAsia="Calibri" w:hAnsi="Times New Roman" w:cs="Times New Roman"/>
          <w:bCs/>
          <w:iCs/>
          <w:sz w:val="28"/>
          <w:szCs w:val="28"/>
        </w:rPr>
        <w:t xml:space="preserve">несоблюдение ограничений, запретов, неисполнение обязанностей, которые установлены Федеральным </w:t>
      </w:r>
      <w:hyperlink r:id="rId38" w:history="1">
        <w:r w:rsidRPr="006B5354">
          <w:rPr>
            <w:rFonts w:ascii="Times New Roman" w:eastAsia="Calibri" w:hAnsi="Times New Roman" w:cs="Times New Roman"/>
            <w:bCs/>
            <w:iCs/>
            <w:sz w:val="28"/>
            <w:szCs w:val="28"/>
          </w:rPr>
          <w:t>законом</w:t>
        </w:r>
      </w:hyperlink>
      <w:r w:rsidRPr="006B5354">
        <w:rPr>
          <w:rFonts w:ascii="Times New Roman" w:eastAsia="Calibri" w:hAnsi="Times New Roman" w:cs="Times New Roman"/>
          <w:bCs/>
          <w:iCs/>
          <w:sz w:val="28"/>
          <w:szCs w:val="28"/>
        </w:rPr>
        <w:t xml:space="preserve"> от 25 декабря 2008 года № 273-ФЗ «О противодействии коррупции», Федеральным </w:t>
      </w:r>
      <w:hyperlink r:id="rId39" w:history="1">
        <w:r w:rsidRPr="006B5354">
          <w:rPr>
            <w:rFonts w:ascii="Times New Roman" w:eastAsia="Calibri" w:hAnsi="Times New Roman" w:cs="Times New Roman"/>
            <w:bCs/>
            <w:iCs/>
            <w:sz w:val="28"/>
            <w:szCs w:val="28"/>
          </w:rPr>
          <w:t>законом</w:t>
        </w:r>
      </w:hyperlink>
      <w:r w:rsidRPr="006B5354">
        <w:rPr>
          <w:rFonts w:ascii="Times New Roman" w:eastAsia="Calibri" w:hAnsi="Times New Roman" w:cs="Times New Roman"/>
          <w:bCs/>
          <w:iCs/>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40" w:history="1">
        <w:r w:rsidRPr="006B5354">
          <w:rPr>
            <w:rFonts w:ascii="Times New Roman" w:eastAsia="Calibri" w:hAnsi="Times New Roman" w:cs="Times New Roman"/>
            <w:bCs/>
            <w:iCs/>
            <w:sz w:val="28"/>
            <w:szCs w:val="28"/>
          </w:rPr>
          <w:t>законом</w:t>
        </w:r>
      </w:hyperlink>
      <w:r w:rsidRPr="006B5354">
        <w:rPr>
          <w:rFonts w:ascii="Times New Roman" w:eastAsia="Calibri" w:hAnsi="Times New Roman" w:cs="Times New Roman"/>
          <w:bCs/>
          <w:iCs/>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83BBB" w:rsidRDefault="00283BBB" w:rsidP="00283BBB">
      <w:pPr>
        <w:widowControl/>
        <w:suppressAutoHyphens w:val="0"/>
        <w:autoSpaceDE w:val="0"/>
        <w:autoSpaceDN w:val="0"/>
        <w:adjustRightInd w:val="0"/>
        <w:ind w:firstLine="851"/>
        <w:jc w:val="both"/>
        <w:rPr>
          <w:rFonts w:eastAsiaTheme="minorHAnsi"/>
          <w:bCs/>
          <w:kern w:val="0"/>
          <w:sz w:val="28"/>
          <w:szCs w:val="28"/>
        </w:rPr>
      </w:pPr>
      <w:r w:rsidRPr="008312A6">
        <w:rPr>
          <w:rFonts w:eastAsiaTheme="minorHAnsi"/>
          <w:bCs/>
          <w:kern w:val="0"/>
          <w:sz w:val="28"/>
          <w:szCs w:val="28"/>
        </w:rPr>
        <w:t xml:space="preserve">5) допущение главой </w:t>
      </w:r>
      <w:r w:rsidR="00584B2F" w:rsidRPr="008312A6">
        <w:rPr>
          <w:rFonts w:eastAsiaTheme="minorHAnsi"/>
          <w:bCs/>
          <w:kern w:val="0"/>
          <w:sz w:val="28"/>
          <w:szCs w:val="28"/>
        </w:rPr>
        <w:t>поселения</w:t>
      </w:r>
      <w:r w:rsidRPr="008312A6">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312A6">
        <w:rPr>
          <w:rFonts w:eastAsiaTheme="minorHAnsi"/>
          <w:bCs/>
          <w:kern w:val="0"/>
          <w:sz w:val="28"/>
          <w:szCs w:val="28"/>
        </w:rPr>
        <w:t>поселения</w:t>
      </w:r>
      <w:r w:rsidRPr="008312A6">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sidR="002D41C2">
        <w:rPr>
          <w:rFonts w:eastAsiaTheme="minorHAnsi"/>
          <w:bCs/>
          <w:kern w:val="0"/>
          <w:sz w:val="28"/>
          <w:szCs w:val="28"/>
        </w:rPr>
        <w:t>;</w:t>
      </w:r>
    </w:p>
    <w:p w:rsidR="002D41C2" w:rsidRPr="008312A6" w:rsidRDefault="002D41C2" w:rsidP="00283BBB">
      <w:pPr>
        <w:widowControl/>
        <w:suppressAutoHyphens w:val="0"/>
        <w:autoSpaceDE w:val="0"/>
        <w:autoSpaceDN w:val="0"/>
        <w:adjustRightInd w:val="0"/>
        <w:ind w:firstLine="851"/>
        <w:jc w:val="both"/>
        <w:rPr>
          <w:rFonts w:eastAsiaTheme="minorHAnsi"/>
          <w:bCs/>
          <w:kern w:val="0"/>
          <w:sz w:val="28"/>
          <w:szCs w:val="28"/>
        </w:rPr>
      </w:pPr>
      <w:r w:rsidRPr="00657E75">
        <w:rPr>
          <w:rFonts w:eastAsia="Calibri"/>
          <w:bCs/>
          <w:kern w:val="0"/>
          <w:sz w:val="28"/>
          <w:szCs w:val="28"/>
          <w:lang w:eastAsia="ru-RU"/>
        </w:rPr>
        <w:t>6)</w:t>
      </w:r>
      <w:r w:rsidRPr="00657E75">
        <w:rPr>
          <w:rFonts w:eastAsia="Times New Roman"/>
          <w:kern w:val="0"/>
          <w:sz w:val="28"/>
          <w:szCs w:val="28"/>
          <w:lang w:eastAsia="ru-RU"/>
        </w:rPr>
        <w:t xml:space="preserve"> приобретение им статуса иностранного агента.</w:t>
      </w:r>
      <w:bookmarkStart w:id="9" w:name="_GoBack"/>
      <w:bookmarkEnd w:id="9"/>
    </w:p>
    <w:p w:rsidR="009917B8" w:rsidRPr="008312A6" w:rsidRDefault="009917B8" w:rsidP="00347695">
      <w:pPr>
        <w:ind w:firstLine="851"/>
        <w:jc w:val="both"/>
        <w:rPr>
          <w:sz w:val="28"/>
          <w:szCs w:val="28"/>
        </w:rPr>
      </w:pPr>
      <w:r w:rsidRPr="008312A6">
        <w:rPr>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w:t>
      </w:r>
      <w:r w:rsidR="008F0046">
        <w:rPr>
          <w:sz w:val="28"/>
          <w:szCs w:val="28"/>
        </w:rPr>
        <w:t>Г</w:t>
      </w:r>
      <w:r w:rsidRPr="008312A6">
        <w:rPr>
          <w:sz w:val="28"/>
          <w:szCs w:val="28"/>
        </w:rPr>
        <w:t>убернатор Краснодарского края уведомляются не позднее дня, следующего за днем внесения указанного обращения в Совет.</w:t>
      </w:r>
    </w:p>
    <w:p w:rsidR="009917B8" w:rsidRPr="008312A6" w:rsidRDefault="009917B8" w:rsidP="0081350A">
      <w:pPr>
        <w:autoSpaceDE w:val="0"/>
        <w:ind w:firstLine="900"/>
        <w:jc w:val="both"/>
        <w:rPr>
          <w:sz w:val="28"/>
          <w:szCs w:val="28"/>
        </w:rPr>
      </w:pPr>
      <w:r w:rsidRPr="008312A6">
        <w:rPr>
          <w:sz w:val="28"/>
          <w:szCs w:val="28"/>
        </w:rPr>
        <w:t xml:space="preserve">4. Рассмотрение инициативы депутатов Совета об удалении главы поселения в отставку осуществляется с учетом мнения </w:t>
      </w:r>
      <w:r w:rsidR="008F0046">
        <w:rPr>
          <w:sz w:val="28"/>
          <w:szCs w:val="28"/>
        </w:rPr>
        <w:t>Г</w:t>
      </w:r>
      <w:r w:rsidRPr="008312A6">
        <w:rPr>
          <w:sz w:val="28"/>
          <w:szCs w:val="28"/>
        </w:rPr>
        <w:t>убернатора Краснодарского края.</w:t>
      </w:r>
    </w:p>
    <w:p w:rsidR="009917B8" w:rsidRPr="008312A6" w:rsidRDefault="009917B8" w:rsidP="0081350A">
      <w:pPr>
        <w:autoSpaceDE w:val="0"/>
        <w:ind w:firstLine="900"/>
        <w:jc w:val="both"/>
        <w:rPr>
          <w:sz w:val="28"/>
          <w:szCs w:val="28"/>
        </w:rPr>
      </w:pPr>
      <w:r w:rsidRPr="008312A6">
        <w:rPr>
          <w:sz w:val="28"/>
          <w:szCs w:val="28"/>
        </w:rPr>
        <w:t xml:space="preserve">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w:t>
      </w:r>
      <w:r w:rsidRPr="008312A6">
        <w:rPr>
          <w:sz w:val="28"/>
          <w:szCs w:val="28"/>
        </w:rPr>
        <w:lastRenderedPageBreak/>
        <w:t xml:space="preserve">(повлекшего)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w:t>
      </w:r>
      <w:r w:rsidR="008F0046">
        <w:rPr>
          <w:sz w:val="28"/>
          <w:szCs w:val="28"/>
        </w:rPr>
        <w:t>Г</w:t>
      </w:r>
      <w:r w:rsidRPr="008312A6">
        <w:rPr>
          <w:sz w:val="28"/>
          <w:szCs w:val="28"/>
        </w:rPr>
        <w:t>убернатора Краснодарского края.</w:t>
      </w:r>
    </w:p>
    <w:p w:rsidR="009917B8" w:rsidRPr="008312A6" w:rsidRDefault="009917B8" w:rsidP="0081350A">
      <w:pPr>
        <w:autoSpaceDE w:val="0"/>
        <w:ind w:firstLine="900"/>
        <w:jc w:val="both"/>
        <w:rPr>
          <w:sz w:val="28"/>
          <w:szCs w:val="28"/>
        </w:rPr>
      </w:pPr>
      <w:r w:rsidRPr="008312A6">
        <w:rPr>
          <w:sz w:val="28"/>
          <w:szCs w:val="28"/>
        </w:rPr>
        <w:t xml:space="preserve">6. Инициатива </w:t>
      </w:r>
      <w:r w:rsidR="008F0046">
        <w:rPr>
          <w:sz w:val="28"/>
          <w:szCs w:val="28"/>
        </w:rPr>
        <w:t>Г</w:t>
      </w:r>
      <w:r w:rsidRPr="008312A6">
        <w:rPr>
          <w:sz w:val="28"/>
          <w:szCs w:val="28"/>
        </w:rPr>
        <w:t>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Pr="008312A6" w:rsidRDefault="009917B8" w:rsidP="0081350A">
      <w:pPr>
        <w:autoSpaceDE w:val="0"/>
        <w:ind w:firstLine="900"/>
        <w:jc w:val="both"/>
        <w:rPr>
          <w:sz w:val="28"/>
          <w:szCs w:val="28"/>
        </w:rPr>
      </w:pPr>
      <w:r w:rsidRPr="008312A6">
        <w:rPr>
          <w:sz w:val="28"/>
          <w:szCs w:val="28"/>
        </w:rPr>
        <w:t xml:space="preserve">7. Рассмотрение инициативы депутатов Совета или </w:t>
      </w:r>
      <w:r w:rsidR="008F0046">
        <w:rPr>
          <w:sz w:val="28"/>
          <w:szCs w:val="28"/>
        </w:rPr>
        <w:t>Г</w:t>
      </w:r>
      <w:r w:rsidRPr="008312A6">
        <w:rPr>
          <w:sz w:val="28"/>
          <w:szCs w:val="28"/>
        </w:rPr>
        <w:t>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Pr="008312A6" w:rsidRDefault="009917B8" w:rsidP="0081350A">
      <w:pPr>
        <w:autoSpaceDE w:val="0"/>
        <w:ind w:firstLine="900"/>
        <w:jc w:val="both"/>
        <w:rPr>
          <w:sz w:val="28"/>
          <w:szCs w:val="28"/>
        </w:rPr>
      </w:pPr>
      <w:r w:rsidRPr="008312A6">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Pr="008312A6" w:rsidRDefault="009917B8" w:rsidP="0081350A">
      <w:pPr>
        <w:autoSpaceDE w:val="0"/>
        <w:ind w:firstLine="900"/>
        <w:jc w:val="both"/>
        <w:rPr>
          <w:sz w:val="28"/>
          <w:szCs w:val="28"/>
        </w:rPr>
      </w:pPr>
      <w:r w:rsidRPr="008312A6">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Pr="008312A6" w:rsidRDefault="009917B8" w:rsidP="0081350A">
      <w:pPr>
        <w:autoSpaceDE w:val="0"/>
        <w:ind w:firstLine="900"/>
        <w:jc w:val="both"/>
        <w:rPr>
          <w:sz w:val="28"/>
          <w:szCs w:val="28"/>
        </w:rPr>
      </w:pPr>
      <w:r w:rsidRPr="008312A6">
        <w:rPr>
          <w:sz w:val="28"/>
          <w:szCs w:val="28"/>
        </w:rPr>
        <w:t>10. При рассмотрении и принятии Советом решения об удалении главы поселения в отставку должны быть обеспечены:</w:t>
      </w:r>
    </w:p>
    <w:p w:rsidR="009917B8" w:rsidRPr="008312A6" w:rsidRDefault="009917B8" w:rsidP="0081350A">
      <w:pPr>
        <w:autoSpaceDE w:val="0"/>
        <w:ind w:firstLine="900"/>
        <w:jc w:val="both"/>
        <w:rPr>
          <w:sz w:val="28"/>
          <w:szCs w:val="28"/>
        </w:rPr>
      </w:pPr>
      <w:r w:rsidRPr="008312A6">
        <w:rPr>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w:t>
      </w:r>
      <w:r w:rsidR="008F0046">
        <w:rPr>
          <w:sz w:val="28"/>
          <w:szCs w:val="28"/>
        </w:rPr>
        <w:t>Г</w:t>
      </w:r>
      <w:r w:rsidRPr="008312A6">
        <w:rPr>
          <w:sz w:val="28"/>
          <w:szCs w:val="28"/>
        </w:rPr>
        <w:t>убернатора Краснодарского края и с проектом решения Совета об удалении его в отставку;</w:t>
      </w:r>
    </w:p>
    <w:p w:rsidR="009917B8" w:rsidRPr="008312A6" w:rsidRDefault="009917B8" w:rsidP="0081350A">
      <w:pPr>
        <w:autoSpaceDE w:val="0"/>
        <w:ind w:firstLine="900"/>
        <w:jc w:val="both"/>
        <w:rPr>
          <w:sz w:val="28"/>
          <w:szCs w:val="28"/>
        </w:rPr>
      </w:pPr>
      <w:r w:rsidRPr="008312A6">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Pr="008312A6" w:rsidRDefault="009917B8" w:rsidP="0081350A">
      <w:pPr>
        <w:autoSpaceDE w:val="0"/>
        <w:ind w:firstLine="900"/>
        <w:jc w:val="both"/>
        <w:rPr>
          <w:sz w:val="28"/>
          <w:szCs w:val="28"/>
        </w:rPr>
      </w:pPr>
      <w:r w:rsidRPr="008312A6">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Pr="008312A6" w:rsidRDefault="009917B8" w:rsidP="0081350A">
      <w:pPr>
        <w:autoSpaceDE w:val="0"/>
        <w:ind w:firstLine="900"/>
        <w:jc w:val="both"/>
        <w:rPr>
          <w:sz w:val="28"/>
          <w:szCs w:val="28"/>
        </w:rPr>
      </w:pPr>
      <w:r w:rsidRPr="008312A6">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Pr="008312A6" w:rsidRDefault="009917B8" w:rsidP="0081350A">
      <w:pPr>
        <w:pStyle w:val="22"/>
        <w:tabs>
          <w:tab w:val="left" w:pos="142"/>
        </w:tabs>
        <w:spacing w:before="0" w:after="0"/>
        <w:ind w:firstLine="851"/>
        <w:rPr>
          <w:szCs w:val="28"/>
        </w:rPr>
      </w:pPr>
      <w:r w:rsidRPr="008312A6">
        <w:rPr>
          <w:szCs w:val="28"/>
        </w:rPr>
        <w:t xml:space="preserve">13. В случае, если инициатива депутатов Совета или </w:t>
      </w:r>
      <w:r w:rsidR="008F0046">
        <w:rPr>
          <w:szCs w:val="28"/>
        </w:rPr>
        <w:t>Г</w:t>
      </w:r>
      <w:r w:rsidRPr="008312A6">
        <w:rPr>
          <w:szCs w:val="28"/>
        </w:rPr>
        <w:t>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9917B8" w:rsidRDefault="004F3FA0" w:rsidP="00057231">
      <w:pPr>
        <w:suppressAutoHyphens w:val="0"/>
        <w:autoSpaceDE w:val="0"/>
        <w:autoSpaceDN w:val="0"/>
        <w:adjustRightInd w:val="0"/>
        <w:ind w:firstLine="851"/>
        <w:jc w:val="both"/>
        <w:rPr>
          <w:rFonts w:eastAsia="Times New Roman"/>
          <w:kern w:val="0"/>
          <w:sz w:val="28"/>
          <w:szCs w:val="28"/>
          <w:lang w:eastAsia="ru-RU"/>
        </w:rPr>
      </w:pPr>
      <w:r w:rsidRPr="008312A6">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w:t>
      </w:r>
      <w:r w:rsidR="00057231" w:rsidRPr="008312A6">
        <w:rPr>
          <w:rFonts w:eastAsia="Times New Roman"/>
          <w:kern w:val="0"/>
          <w:sz w:val="28"/>
          <w:szCs w:val="28"/>
          <w:lang w:eastAsia="ru-RU"/>
        </w:rPr>
        <w:t xml:space="preserve">о </w:t>
      </w:r>
      <w:r w:rsidR="00057231" w:rsidRPr="008312A6">
        <w:rPr>
          <w:rFonts w:eastAsia="Times New Roman"/>
          <w:kern w:val="0"/>
          <w:sz w:val="28"/>
          <w:szCs w:val="28"/>
          <w:lang w:eastAsia="ru-RU"/>
        </w:rPr>
        <w:lastRenderedPageBreak/>
        <w:t>опубликования такого решения.</w:t>
      </w:r>
    </w:p>
    <w:p w:rsidR="006B5354" w:rsidRPr="008312A6" w:rsidRDefault="006B5354" w:rsidP="00057231">
      <w:pPr>
        <w:suppressAutoHyphens w:val="0"/>
        <w:autoSpaceDE w:val="0"/>
        <w:autoSpaceDN w:val="0"/>
        <w:adjustRightInd w:val="0"/>
        <w:ind w:firstLine="851"/>
        <w:jc w:val="both"/>
        <w:rPr>
          <w:rFonts w:eastAsia="Times New Roman"/>
          <w:kern w:val="0"/>
          <w:sz w:val="28"/>
          <w:szCs w:val="28"/>
          <w:lang w:eastAsia="ru-RU"/>
        </w:rPr>
      </w:pPr>
    </w:p>
    <w:p w:rsidR="009917B8" w:rsidRPr="008312A6" w:rsidRDefault="009917B8" w:rsidP="0081350A">
      <w:pPr>
        <w:pStyle w:val="ConsNormal"/>
        <w:tabs>
          <w:tab w:val="left" w:pos="142"/>
        </w:tabs>
        <w:ind w:firstLine="851"/>
        <w:jc w:val="both"/>
        <w:rPr>
          <w:rFonts w:ascii="Times New Roman" w:hAnsi="Times New Roman"/>
          <w:b/>
          <w:sz w:val="28"/>
        </w:rPr>
      </w:pPr>
      <w:r w:rsidRPr="008312A6">
        <w:rPr>
          <w:rFonts w:ascii="Times New Roman" w:hAnsi="Times New Roman"/>
          <w:b/>
          <w:sz w:val="28"/>
        </w:rPr>
        <w:t xml:space="preserve">Статья </w:t>
      </w:r>
      <w:r w:rsidR="009431CF" w:rsidRPr="008312A6">
        <w:rPr>
          <w:rFonts w:ascii="Times New Roman" w:hAnsi="Times New Roman"/>
          <w:b/>
          <w:sz w:val="28"/>
        </w:rPr>
        <w:t>78</w:t>
      </w:r>
      <w:r w:rsidRPr="008312A6">
        <w:rPr>
          <w:b/>
          <w:sz w:val="28"/>
        </w:rPr>
        <w:t xml:space="preserve">. </w:t>
      </w:r>
      <w:r w:rsidRPr="008312A6">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Pr="008312A6" w:rsidRDefault="009917B8" w:rsidP="0081350A">
      <w:pPr>
        <w:pStyle w:val="22"/>
        <w:tabs>
          <w:tab w:val="left" w:pos="142"/>
        </w:tabs>
        <w:spacing w:before="0" w:after="0"/>
        <w:ind w:firstLine="851"/>
        <w:rPr>
          <w:rFonts w:eastAsia="Times New Roman"/>
        </w:rPr>
      </w:pPr>
      <w:r w:rsidRPr="008312A6">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Pr="008312A6" w:rsidRDefault="009917B8" w:rsidP="0081350A">
      <w:pPr>
        <w:tabs>
          <w:tab w:val="left" w:pos="142"/>
        </w:tabs>
        <w:ind w:firstLine="851"/>
        <w:jc w:val="center"/>
        <w:rPr>
          <w:rFonts w:eastAsia="Times New Roman"/>
          <w:b/>
          <w:sz w:val="28"/>
        </w:rPr>
      </w:pPr>
    </w:p>
    <w:p w:rsidR="009917B8" w:rsidRPr="008312A6" w:rsidRDefault="009917B8" w:rsidP="0081350A">
      <w:pPr>
        <w:pStyle w:val="a5"/>
        <w:tabs>
          <w:tab w:val="left" w:pos="142"/>
        </w:tabs>
        <w:spacing w:after="0"/>
        <w:ind w:firstLine="851"/>
        <w:jc w:val="both"/>
        <w:rPr>
          <w:rFonts w:eastAsia="Times New Roman"/>
          <w:b/>
          <w:sz w:val="28"/>
        </w:rPr>
      </w:pPr>
      <w:r w:rsidRPr="008312A6">
        <w:rPr>
          <w:rFonts w:eastAsia="Times New Roman"/>
          <w:b/>
          <w:sz w:val="28"/>
        </w:rPr>
        <w:t xml:space="preserve">Статья </w:t>
      </w:r>
      <w:r w:rsidR="009431CF" w:rsidRPr="008312A6">
        <w:rPr>
          <w:rFonts w:eastAsia="Times New Roman"/>
          <w:b/>
          <w:sz w:val="28"/>
        </w:rPr>
        <w:t>79</w:t>
      </w:r>
      <w:r w:rsidRPr="008312A6">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Pr="008312A6" w:rsidRDefault="009917B8" w:rsidP="0081350A">
      <w:pPr>
        <w:pStyle w:val="WW-2"/>
        <w:tabs>
          <w:tab w:val="left" w:pos="142"/>
        </w:tabs>
      </w:pPr>
      <w:r w:rsidRPr="008312A6">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Pr="008312A6" w:rsidRDefault="009917B8" w:rsidP="0081350A">
      <w:pPr>
        <w:pStyle w:val="ConsNormal"/>
        <w:tabs>
          <w:tab w:val="left" w:pos="142"/>
        </w:tabs>
        <w:ind w:firstLine="851"/>
        <w:jc w:val="center"/>
        <w:rPr>
          <w:rFonts w:ascii="Times New Roman" w:hAnsi="Times New Roman"/>
          <w:b/>
          <w:caps/>
          <w:sz w:val="28"/>
        </w:rPr>
      </w:pPr>
    </w:p>
    <w:p w:rsidR="009917B8" w:rsidRPr="008312A6" w:rsidRDefault="009917B8" w:rsidP="0081350A">
      <w:pPr>
        <w:pStyle w:val="ConsNormal"/>
        <w:tabs>
          <w:tab w:val="left" w:pos="142"/>
        </w:tabs>
        <w:ind w:firstLine="851"/>
        <w:jc w:val="center"/>
        <w:rPr>
          <w:rFonts w:ascii="Times New Roman" w:hAnsi="Times New Roman"/>
          <w:b/>
          <w:caps/>
          <w:sz w:val="28"/>
        </w:rPr>
      </w:pPr>
      <w:r w:rsidRPr="008312A6">
        <w:rPr>
          <w:rFonts w:ascii="Times New Roman" w:hAnsi="Times New Roman"/>
          <w:b/>
          <w:caps/>
          <w:sz w:val="28"/>
        </w:rPr>
        <w:t xml:space="preserve">ГЛАВА </w:t>
      </w:r>
      <w:r w:rsidR="00B01C7E" w:rsidRPr="008312A6">
        <w:rPr>
          <w:rFonts w:ascii="Times New Roman" w:hAnsi="Times New Roman"/>
          <w:b/>
          <w:caps/>
          <w:sz w:val="28"/>
        </w:rPr>
        <w:t>9</w:t>
      </w:r>
      <w:r w:rsidRPr="008312A6">
        <w:rPr>
          <w:rFonts w:ascii="Times New Roman" w:hAnsi="Times New Roman"/>
          <w:b/>
          <w:caps/>
          <w:sz w:val="28"/>
        </w:rPr>
        <w:t>. ЗАКЛЮЧИТЕЛЬНЫЕ ПОЛОЖЕНИЯ</w:t>
      </w:r>
    </w:p>
    <w:p w:rsidR="009917B8" w:rsidRPr="008312A6" w:rsidRDefault="009917B8" w:rsidP="0081350A">
      <w:pPr>
        <w:pStyle w:val="ConsNormal"/>
        <w:tabs>
          <w:tab w:val="left" w:pos="142"/>
        </w:tabs>
        <w:ind w:firstLine="851"/>
        <w:jc w:val="both"/>
        <w:rPr>
          <w:rFonts w:ascii="Times New Roman" w:hAnsi="Times New Roman"/>
          <w:caps/>
          <w:sz w:val="28"/>
        </w:rPr>
      </w:pPr>
    </w:p>
    <w:p w:rsidR="009917B8" w:rsidRPr="008312A6" w:rsidRDefault="00FA6428" w:rsidP="0081350A">
      <w:pPr>
        <w:tabs>
          <w:tab w:val="left" w:pos="142"/>
        </w:tabs>
        <w:ind w:firstLine="851"/>
        <w:rPr>
          <w:rFonts w:eastAsia="Times New Roman"/>
          <w:b/>
          <w:sz w:val="28"/>
        </w:rPr>
      </w:pPr>
      <w:r w:rsidRPr="008312A6">
        <w:rPr>
          <w:rFonts w:eastAsia="Times New Roman"/>
          <w:b/>
          <w:sz w:val="28"/>
        </w:rPr>
        <w:t xml:space="preserve">Статья 80. </w:t>
      </w:r>
      <w:r w:rsidRPr="008312A6">
        <w:rPr>
          <w:b/>
          <w:sz w:val="28"/>
          <w:szCs w:val="28"/>
        </w:rPr>
        <w:t>Вступление в силу устава поселения</w:t>
      </w:r>
    </w:p>
    <w:p w:rsidR="00574A64" w:rsidRPr="008312A6" w:rsidRDefault="00574A64" w:rsidP="00574A64">
      <w:pPr>
        <w:suppressAutoHyphens w:val="0"/>
        <w:ind w:firstLine="851"/>
        <w:jc w:val="both"/>
        <w:rPr>
          <w:strike/>
          <w:sz w:val="28"/>
          <w:szCs w:val="28"/>
        </w:rPr>
      </w:pPr>
      <w:r w:rsidRPr="008312A6">
        <w:rPr>
          <w:sz w:val="28"/>
          <w:szCs w:val="28"/>
        </w:rPr>
        <w:t xml:space="preserve">Устав </w:t>
      </w:r>
      <w:r w:rsidR="000521BC" w:rsidRPr="008312A6">
        <w:rPr>
          <w:sz w:val="28"/>
          <w:szCs w:val="28"/>
        </w:rPr>
        <w:t xml:space="preserve">поселения </w:t>
      </w:r>
      <w:r w:rsidR="002B4A3E" w:rsidRPr="008312A6">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1E367F" w:rsidRPr="008312A6" w:rsidRDefault="001E367F" w:rsidP="0081350A">
      <w:pPr>
        <w:tabs>
          <w:tab w:val="left" w:pos="142"/>
        </w:tabs>
        <w:ind w:firstLine="851"/>
        <w:jc w:val="both"/>
        <w:rPr>
          <w:rFonts w:eastAsia="Times New Roman"/>
          <w:b/>
          <w:sz w:val="28"/>
        </w:rPr>
      </w:pPr>
    </w:p>
    <w:p w:rsidR="009917B8" w:rsidRPr="008312A6" w:rsidRDefault="009917B8" w:rsidP="0081350A">
      <w:pPr>
        <w:tabs>
          <w:tab w:val="left" w:pos="142"/>
        </w:tabs>
        <w:ind w:firstLine="851"/>
        <w:jc w:val="both"/>
        <w:rPr>
          <w:rFonts w:eastAsia="Times New Roman"/>
          <w:b/>
          <w:sz w:val="28"/>
        </w:rPr>
      </w:pPr>
      <w:r w:rsidRPr="008312A6">
        <w:rPr>
          <w:rFonts w:eastAsia="Times New Roman"/>
          <w:b/>
          <w:sz w:val="28"/>
        </w:rPr>
        <w:t>Статья 8</w:t>
      </w:r>
      <w:r w:rsidR="009431CF" w:rsidRPr="008312A6">
        <w:rPr>
          <w:rFonts w:eastAsia="Times New Roman"/>
          <w:b/>
          <w:sz w:val="28"/>
        </w:rPr>
        <w:t>1</w:t>
      </w:r>
      <w:r w:rsidRPr="008312A6">
        <w:rPr>
          <w:rFonts w:eastAsia="Times New Roman"/>
          <w:sz w:val="28"/>
        </w:rPr>
        <w:t xml:space="preserve">. </w:t>
      </w:r>
      <w:r w:rsidRPr="008312A6">
        <w:rPr>
          <w:rFonts w:eastAsia="Times New Roman"/>
          <w:b/>
          <w:sz w:val="28"/>
        </w:rPr>
        <w:t>О муниципальных правовых актах</w:t>
      </w:r>
    </w:p>
    <w:p w:rsidR="009917B8" w:rsidRDefault="009917B8" w:rsidP="00F2637F">
      <w:pPr>
        <w:pStyle w:val="WW-2"/>
        <w:tabs>
          <w:tab w:val="left" w:pos="142"/>
        </w:tabs>
        <w:rPr>
          <w:strike/>
          <w:szCs w:val="28"/>
        </w:rPr>
      </w:pPr>
      <w:r w:rsidRPr="008312A6">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E3411" w:rsidRDefault="009E3411" w:rsidP="0081350A"/>
    <w:sectPr w:rsidR="009E3411" w:rsidSect="006B5354">
      <w:headerReference w:type="default" r:id="rId41"/>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A616C" w:rsidRDefault="001A616C" w:rsidP="002F13D4">
      <w:r>
        <w:separator/>
      </w:r>
    </w:p>
  </w:endnote>
  <w:endnote w:type="continuationSeparator" w:id="0">
    <w:p w:rsidR="001A616C" w:rsidRDefault="001A616C"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A616C" w:rsidRDefault="001A616C" w:rsidP="002F13D4">
      <w:r>
        <w:separator/>
      </w:r>
    </w:p>
  </w:footnote>
  <w:footnote w:type="continuationSeparator" w:id="0">
    <w:p w:rsidR="001A616C" w:rsidRDefault="001A616C" w:rsidP="002F1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285115"/>
      <w:docPartObj>
        <w:docPartGallery w:val="Page Numbers (Top of Page)"/>
        <w:docPartUnique/>
      </w:docPartObj>
    </w:sdtPr>
    <w:sdtContent>
      <w:p w:rsidR="009A33A2" w:rsidRDefault="009A33A2">
        <w:pPr>
          <w:pStyle w:val="af2"/>
          <w:jc w:val="center"/>
        </w:pPr>
        <w:r>
          <w:fldChar w:fldCharType="begin"/>
        </w:r>
        <w:r>
          <w:instrText>PAGE   \* MERGEFORMAT</w:instrText>
        </w:r>
        <w:r>
          <w:fldChar w:fldCharType="separate"/>
        </w:r>
        <w:r>
          <w:rPr>
            <w:noProof/>
          </w:rPr>
          <w:t>21</w:t>
        </w:r>
        <w:r>
          <w:rPr>
            <w:noProof/>
          </w:rPr>
          <w:fldChar w:fldCharType="end"/>
        </w:r>
      </w:p>
    </w:sdtContent>
  </w:sdt>
  <w:p w:rsidR="009A33A2" w:rsidRDefault="009A33A2">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4191"/>
    <w:rsid w:val="0000192E"/>
    <w:rsid w:val="0000434F"/>
    <w:rsid w:val="00004947"/>
    <w:rsid w:val="000111DE"/>
    <w:rsid w:val="000112EB"/>
    <w:rsid w:val="00011AA4"/>
    <w:rsid w:val="0001590E"/>
    <w:rsid w:val="00020872"/>
    <w:rsid w:val="00022709"/>
    <w:rsid w:val="00022DAB"/>
    <w:rsid w:val="0002504D"/>
    <w:rsid w:val="00025581"/>
    <w:rsid w:val="0002597E"/>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0E0F"/>
    <w:rsid w:val="000521BC"/>
    <w:rsid w:val="00053692"/>
    <w:rsid w:val="00056CB0"/>
    <w:rsid w:val="00057231"/>
    <w:rsid w:val="00062173"/>
    <w:rsid w:val="00063D29"/>
    <w:rsid w:val="00070A14"/>
    <w:rsid w:val="00070BC6"/>
    <w:rsid w:val="00071660"/>
    <w:rsid w:val="000730F8"/>
    <w:rsid w:val="00084529"/>
    <w:rsid w:val="000848B8"/>
    <w:rsid w:val="00086CCD"/>
    <w:rsid w:val="00087419"/>
    <w:rsid w:val="00090829"/>
    <w:rsid w:val="00091353"/>
    <w:rsid w:val="0009301C"/>
    <w:rsid w:val="00094BC3"/>
    <w:rsid w:val="00095C50"/>
    <w:rsid w:val="0009600D"/>
    <w:rsid w:val="00097C0E"/>
    <w:rsid w:val="000A3508"/>
    <w:rsid w:val="000A3E43"/>
    <w:rsid w:val="000A4CF3"/>
    <w:rsid w:val="000B1509"/>
    <w:rsid w:val="000B16A0"/>
    <w:rsid w:val="000B1F06"/>
    <w:rsid w:val="000B365A"/>
    <w:rsid w:val="000B422B"/>
    <w:rsid w:val="000B6F47"/>
    <w:rsid w:val="000B783E"/>
    <w:rsid w:val="000C2261"/>
    <w:rsid w:val="000C3EE5"/>
    <w:rsid w:val="000D0630"/>
    <w:rsid w:val="000D2B69"/>
    <w:rsid w:val="000D303D"/>
    <w:rsid w:val="000D46E3"/>
    <w:rsid w:val="000D58CD"/>
    <w:rsid w:val="000E7549"/>
    <w:rsid w:val="000F0153"/>
    <w:rsid w:val="000F1D12"/>
    <w:rsid w:val="000F1F52"/>
    <w:rsid w:val="000F66AD"/>
    <w:rsid w:val="001022E4"/>
    <w:rsid w:val="00106CEF"/>
    <w:rsid w:val="00106EEA"/>
    <w:rsid w:val="001071D4"/>
    <w:rsid w:val="0010737B"/>
    <w:rsid w:val="001140A9"/>
    <w:rsid w:val="00117862"/>
    <w:rsid w:val="0012228E"/>
    <w:rsid w:val="00123761"/>
    <w:rsid w:val="001252F4"/>
    <w:rsid w:val="00125B25"/>
    <w:rsid w:val="00127528"/>
    <w:rsid w:val="00127C60"/>
    <w:rsid w:val="00130074"/>
    <w:rsid w:val="00130835"/>
    <w:rsid w:val="00130CBC"/>
    <w:rsid w:val="001340D3"/>
    <w:rsid w:val="00134A10"/>
    <w:rsid w:val="00137458"/>
    <w:rsid w:val="00141287"/>
    <w:rsid w:val="0014207E"/>
    <w:rsid w:val="00144650"/>
    <w:rsid w:val="0015298F"/>
    <w:rsid w:val="00153B3A"/>
    <w:rsid w:val="001618D9"/>
    <w:rsid w:val="001658A4"/>
    <w:rsid w:val="001672AA"/>
    <w:rsid w:val="00171C33"/>
    <w:rsid w:val="001733F7"/>
    <w:rsid w:val="00180E3D"/>
    <w:rsid w:val="0018636B"/>
    <w:rsid w:val="00187737"/>
    <w:rsid w:val="001905BC"/>
    <w:rsid w:val="00192031"/>
    <w:rsid w:val="0019268A"/>
    <w:rsid w:val="00194E8A"/>
    <w:rsid w:val="001955B2"/>
    <w:rsid w:val="00196713"/>
    <w:rsid w:val="001A41DF"/>
    <w:rsid w:val="001A616C"/>
    <w:rsid w:val="001B0D2C"/>
    <w:rsid w:val="001B2F94"/>
    <w:rsid w:val="001B3F43"/>
    <w:rsid w:val="001B65F4"/>
    <w:rsid w:val="001C0344"/>
    <w:rsid w:val="001C1D5B"/>
    <w:rsid w:val="001C3AC9"/>
    <w:rsid w:val="001C6808"/>
    <w:rsid w:val="001C7C7C"/>
    <w:rsid w:val="001D1F11"/>
    <w:rsid w:val="001D392E"/>
    <w:rsid w:val="001D7FA5"/>
    <w:rsid w:val="001E0512"/>
    <w:rsid w:val="001E367F"/>
    <w:rsid w:val="001E3A56"/>
    <w:rsid w:val="001E446A"/>
    <w:rsid w:val="001E5444"/>
    <w:rsid w:val="001E6575"/>
    <w:rsid w:val="001F386D"/>
    <w:rsid w:val="001F77B9"/>
    <w:rsid w:val="002000AE"/>
    <w:rsid w:val="002024C1"/>
    <w:rsid w:val="0020297F"/>
    <w:rsid w:val="00203A3D"/>
    <w:rsid w:val="002048E2"/>
    <w:rsid w:val="00204CC6"/>
    <w:rsid w:val="002051E1"/>
    <w:rsid w:val="00210BFA"/>
    <w:rsid w:val="00220C30"/>
    <w:rsid w:val="00230762"/>
    <w:rsid w:val="00233BF7"/>
    <w:rsid w:val="00233FA7"/>
    <w:rsid w:val="00236A5C"/>
    <w:rsid w:val="00236F85"/>
    <w:rsid w:val="00237CB9"/>
    <w:rsid w:val="002421C5"/>
    <w:rsid w:val="00242C4C"/>
    <w:rsid w:val="00243961"/>
    <w:rsid w:val="0024590F"/>
    <w:rsid w:val="00247935"/>
    <w:rsid w:val="00247E36"/>
    <w:rsid w:val="00250586"/>
    <w:rsid w:val="0025198E"/>
    <w:rsid w:val="00253859"/>
    <w:rsid w:val="0025700C"/>
    <w:rsid w:val="002624C5"/>
    <w:rsid w:val="002641B9"/>
    <w:rsid w:val="00271CE7"/>
    <w:rsid w:val="002739DE"/>
    <w:rsid w:val="00276ACD"/>
    <w:rsid w:val="002809B8"/>
    <w:rsid w:val="0028180F"/>
    <w:rsid w:val="002820A2"/>
    <w:rsid w:val="00283BBB"/>
    <w:rsid w:val="00286E4A"/>
    <w:rsid w:val="00287BEE"/>
    <w:rsid w:val="00292660"/>
    <w:rsid w:val="00295976"/>
    <w:rsid w:val="0029599C"/>
    <w:rsid w:val="002968F8"/>
    <w:rsid w:val="002A2D9F"/>
    <w:rsid w:val="002A2DB7"/>
    <w:rsid w:val="002A740D"/>
    <w:rsid w:val="002B21FB"/>
    <w:rsid w:val="002B26BF"/>
    <w:rsid w:val="002B4A3E"/>
    <w:rsid w:val="002B6AD3"/>
    <w:rsid w:val="002B7E9D"/>
    <w:rsid w:val="002C01BD"/>
    <w:rsid w:val="002C0D3C"/>
    <w:rsid w:val="002C56AA"/>
    <w:rsid w:val="002C76F7"/>
    <w:rsid w:val="002D1102"/>
    <w:rsid w:val="002D13C6"/>
    <w:rsid w:val="002D2B9A"/>
    <w:rsid w:val="002D41C2"/>
    <w:rsid w:val="002D5A50"/>
    <w:rsid w:val="002D72D0"/>
    <w:rsid w:val="002E12E8"/>
    <w:rsid w:val="002E196F"/>
    <w:rsid w:val="002E1A9C"/>
    <w:rsid w:val="002E3633"/>
    <w:rsid w:val="002E738D"/>
    <w:rsid w:val="002F13D4"/>
    <w:rsid w:val="002F3F83"/>
    <w:rsid w:val="002F696C"/>
    <w:rsid w:val="00301FB9"/>
    <w:rsid w:val="00303637"/>
    <w:rsid w:val="003041F9"/>
    <w:rsid w:val="003050E5"/>
    <w:rsid w:val="003103EB"/>
    <w:rsid w:val="00315955"/>
    <w:rsid w:val="003163C4"/>
    <w:rsid w:val="00320BB9"/>
    <w:rsid w:val="003217F3"/>
    <w:rsid w:val="003222B8"/>
    <w:rsid w:val="0032618B"/>
    <w:rsid w:val="003276E7"/>
    <w:rsid w:val="003279B6"/>
    <w:rsid w:val="003308F4"/>
    <w:rsid w:val="00330C7A"/>
    <w:rsid w:val="003328D2"/>
    <w:rsid w:val="00340A01"/>
    <w:rsid w:val="00340DA2"/>
    <w:rsid w:val="0034160E"/>
    <w:rsid w:val="00343E4B"/>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321B"/>
    <w:rsid w:val="00373D72"/>
    <w:rsid w:val="00376173"/>
    <w:rsid w:val="00376348"/>
    <w:rsid w:val="003765F0"/>
    <w:rsid w:val="00376D37"/>
    <w:rsid w:val="0038240D"/>
    <w:rsid w:val="00383840"/>
    <w:rsid w:val="00391D2B"/>
    <w:rsid w:val="0039287C"/>
    <w:rsid w:val="003939CB"/>
    <w:rsid w:val="00394DE4"/>
    <w:rsid w:val="003979B9"/>
    <w:rsid w:val="003A191E"/>
    <w:rsid w:val="003A19B7"/>
    <w:rsid w:val="003A3296"/>
    <w:rsid w:val="003A39DA"/>
    <w:rsid w:val="003A6168"/>
    <w:rsid w:val="003A7CBD"/>
    <w:rsid w:val="003B0F16"/>
    <w:rsid w:val="003B1896"/>
    <w:rsid w:val="003B300A"/>
    <w:rsid w:val="003B4513"/>
    <w:rsid w:val="003B5BD4"/>
    <w:rsid w:val="003C0A98"/>
    <w:rsid w:val="003D029A"/>
    <w:rsid w:val="003D211B"/>
    <w:rsid w:val="003D3843"/>
    <w:rsid w:val="003D4ED9"/>
    <w:rsid w:val="003D627F"/>
    <w:rsid w:val="003D6917"/>
    <w:rsid w:val="003D733C"/>
    <w:rsid w:val="003E05BA"/>
    <w:rsid w:val="003E2D24"/>
    <w:rsid w:val="003E792A"/>
    <w:rsid w:val="003F33B8"/>
    <w:rsid w:val="003F52AC"/>
    <w:rsid w:val="003F5A88"/>
    <w:rsid w:val="003F5E9A"/>
    <w:rsid w:val="00400BD5"/>
    <w:rsid w:val="00401F9F"/>
    <w:rsid w:val="00402603"/>
    <w:rsid w:val="004030BA"/>
    <w:rsid w:val="00412469"/>
    <w:rsid w:val="00415211"/>
    <w:rsid w:val="004216E1"/>
    <w:rsid w:val="00421B41"/>
    <w:rsid w:val="004235DE"/>
    <w:rsid w:val="00423FE8"/>
    <w:rsid w:val="0042467F"/>
    <w:rsid w:val="004249E7"/>
    <w:rsid w:val="0042700E"/>
    <w:rsid w:val="0043067D"/>
    <w:rsid w:val="004324BC"/>
    <w:rsid w:val="00441A7A"/>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5A1E"/>
    <w:rsid w:val="00475C04"/>
    <w:rsid w:val="004775FD"/>
    <w:rsid w:val="00480620"/>
    <w:rsid w:val="00480763"/>
    <w:rsid w:val="00480AED"/>
    <w:rsid w:val="0048271B"/>
    <w:rsid w:val="00482F04"/>
    <w:rsid w:val="00486D5B"/>
    <w:rsid w:val="004907BA"/>
    <w:rsid w:val="00492931"/>
    <w:rsid w:val="00493892"/>
    <w:rsid w:val="004938F2"/>
    <w:rsid w:val="004950B1"/>
    <w:rsid w:val="004952AF"/>
    <w:rsid w:val="004A05BA"/>
    <w:rsid w:val="004A0836"/>
    <w:rsid w:val="004A2CFA"/>
    <w:rsid w:val="004A3D01"/>
    <w:rsid w:val="004A6336"/>
    <w:rsid w:val="004B0652"/>
    <w:rsid w:val="004B0EDE"/>
    <w:rsid w:val="004B2983"/>
    <w:rsid w:val="004B2CFE"/>
    <w:rsid w:val="004B7DAC"/>
    <w:rsid w:val="004C1AFB"/>
    <w:rsid w:val="004C310E"/>
    <w:rsid w:val="004C5FF4"/>
    <w:rsid w:val="004C6E21"/>
    <w:rsid w:val="004C7905"/>
    <w:rsid w:val="004D155A"/>
    <w:rsid w:val="004D1C54"/>
    <w:rsid w:val="004D3EF1"/>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2EF0"/>
    <w:rsid w:val="00516531"/>
    <w:rsid w:val="00516828"/>
    <w:rsid w:val="005208C1"/>
    <w:rsid w:val="00521237"/>
    <w:rsid w:val="0052331D"/>
    <w:rsid w:val="005254E5"/>
    <w:rsid w:val="00526807"/>
    <w:rsid w:val="005276A1"/>
    <w:rsid w:val="005348F4"/>
    <w:rsid w:val="00535854"/>
    <w:rsid w:val="005403B1"/>
    <w:rsid w:val="005419A3"/>
    <w:rsid w:val="00541D9E"/>
    <w:rsid w:val="00544ECE"/>
    <w:rsid w:val="005455E3"/>
    <w:rsid w:val="00545961"/>
    <w:rsid w:val="00547877"/>
    <w:rsid w:val="005508B3"/>
    <w:rsid w:val="00550CF4"/>
    <w:rsid w:val="0055272B"/>
    <w:rsid w:val="00552C0D"/>
    <w:rsid w:val="0055642A"/>
    <w:rsid w:val="00557ED7"/>
    <w:rsid w:val="00561227"/>
    <w:rsid w:val="005634B1"/>
    <w:rsid w:val="00565289"/>
    <w:rsid w:val="00570E66"/>
    <w:rsid w:val="005733CF"/>
    <w:rsid w:val="00574A64"/>
    <w:rsid w:val="00577590"/>
    <w:rsid w:val="00581C1A"/>
    <w:rsid w:val="00581CA9"/>
    <w:rsid w:val="00584B2F"/>
    <w:rsid w:val="00585ADC"/>
    <w:rsid w:val="00587D6D"/>
    <w:rsid w:val="005901B1"/>
    <w:rsid w:val="005966B6"/>
    <w:rsid w:val="005A49EF"/>
    <w:rsid w:val="005A4C87"/>
    <w:rsid w:val="005A7B5E"/>
    <w:rsid w:val="005B2D9F"/>
    <w:rsid w:val="005B5496"/>
    <w:rsid w:val="005C222C"/>
    <w:rsid w:val="005D289A"/>
    <w:rsid w:val="005D40E2"/>
    <w:rsid w:val="005E18B5"/>
    <w:rsid w:val="005E20E9"/>
    <w:rsid w:val="005F285D"/>
    <w:rsid w:val="005F2D15"/>
    <w:rsid w:val="005F4AFD"/>
    <w:rsid w:val="005F72AB"/>
    <w:rsid w:val="005F7AF6"/>
    <w:rsid w:val="00600CBD"/>
    <w:rsid w:val="00600E2D"/>
    <w:rsid w:val="00602E83"/>
    <w:rsid w:val="0060401E"/>
    <w:rsid w:val="00607D89"/>
    <w:rsid w:val="00610AD2"/>
    <w:rsid w:val="0061108B"/>
    <w:rsid w:val="006135AD"/>
    <w:rsid w:val="006135F7"/>
    <w:rsid w:val="00615838"/>
    <w:rsid w:val="006179CF"/>
    <w:rsid w:val="00620156"/>
    <w:rsid w:val="006204B2"/>
    <w:rsid w:val="006205CF"/>
    <w:rsid w:val="00622B16"/>
    <w:rsid w:val="00627FB2"/>
    <w:rsid w:val="006316D3"/>
    <w:rsid w:val="006316D6"/>
    <w:rsid w:val="00632189"/>
    <w:rsid w:val="0063233B"/>
    <w:rsid w:val="006330E8"/>
    <w:rsid w:val="00637F1C"/>
    <w:rsid w:val="006409D6"/>
    <w:rsid w:val="00641823"/>
    <w:rsid w:val="0064202B"/>
    <w:rsid w:val="00645581"/>
    <w:rsid w:val="00646778"/>
    <w:rsid w:val="00646C8D"/>
    <w:rsid w:val="0065262C"/>
    <w:rsid w:val="006631EF"/>
    <w:rsid w:val="006637AB"/>
    <w:rsid w:val="00663C85"/>
    <w:rsid w:val="00664933"/>
    <w:rsid w:val="00665352"/>
    <w:rsid w:val="00665B58"/>
    <w:rsid w:val="006668F4"/>
    <w:rsid w:val="00667E68"/>
    <w:rsid w:val="0067306C"/>
    <w:rsid w:val="00673849"/>
    <w:rsid w:val="00673947"/>
    <w:rsid w:val="00674500"/>
    <w:rsid w:val="00675AF6"/>
    <w:rsid w:val="006776E6"/>
    <w:rsid w:val="00680FDB"/>
    <w:rsid w:val="0068261B"/>
    <w:rsid w:val="006838CA"/>
    <w:rsid w:val="00684687"/>
    <w:rsid w:val="0068584A"/>
    <w:rsid w:val="00693D79"/>
    <w:rsid w:val="00694A2B"/>
    <w:rsid w:val="006A01E8"/>
    <w:rsid w:val="006A2CBE"/>
    <w:rsid w:val="006A65B4"/>
    <w:rsid w:val="006A7C6A"/>
    <w:rsid w:val="006B09AB"/>
    <w:rsid w:val="006B0A42"/>
    <w:rsid w:val="006B3941"/>
    <w:rsid w:val="006B5354"/>
    <w:rsid w:val="006B59E2"/>
    <w:rsid w:val="006C0C30"/>
    <w:rsid w:val="006C1C40"/>
    <w:rsid w:val="006C3AAD"/>
    <w:rsid w:val="006C4E22"/>
    <w:rsid w:val="006C61C3"/>
    <w:rsid w:val="006C6A0B"/>
    <w:rsid w:val="006D02FD"/>
    <w:rsid w:val="006D0802"/>
    <w:rsid w:val="006D09DF"/>
    <w:rsid w:val="006D1F67"/>
    <w:rsid w:val="006D2F02"/>
    <w:rsid w:val="006D4FFC"/>
    <w:rsid w:val="006D75F9"/>
    <w:rsid w:val="006E0042"/>
    <w:rsid w:val="006E0D65"/>
    <w:rsid w:val="006E26C8"/>
    <w:rsid w:val="006E6EBD"/>
    <w:rsid w:val="006E7F95"/>
    <w:rsid w:val="006F0699"/>
    <w:rsid w:val="006F12AE"/>
    <w:rsid w:val="006F4182"/>
    <w:rsid w:val="006F44DF"/>
    <w:rsid w:val="006F549D"/>
    <w:rsid w:val="00700F8F"/>
    <w:rsid w:val="00701967"/>
    <w:rsid w:val="0070359D"/>
    <w:rsid w:val="00703AD0"/>
    <w:rsid w:val="00704B3D"/>
    <w:rsid w:val="0071044A"/>
    <w:rsid w:val="00712342"/>
    <w:rsid w:val="00713645"/>
    <w:rsid w:val="00713DBF"/>
    <w:rsid w:val="007140E3"/>
    <w:rsid w:val="00715B8D"/>
    <w:rsid w:val="00716AD0"/>
    <w:rsid w:val="00717435"/>
    <w:rsid w:val="00717F02"/>
    <w:rsid w:val="0072063B"/>
    <w:rsid w:val="00722D7E"/>
    <w:rsid w:val="00722E4F"/>
    <w:rsid w:val="00724C48"/>
    <w:rsid w:val="007251CB"/>
    <w:rsid w:val="00726578"/>
    <w:rsid w:val="007268FB"/>
    <w:rsid w:val="00733344"/>
    <w:rsid w:val="00733EC3"/>
    <w:rsid w:val="00734AA2"/>
    <w:rsid w:val="00740F84"/>
    <w:rsid w:val="00742DC5"/>
    <w:rsid w:val="00746EB5"/>
    <w:rsid w:val="0074751A"/>
    <w:rsid w:val="00750B45"/>
    <w:rsid w:val="007625C4"/>
    <w:rsid w:val="00764879"/>
    <w:rsid w:val="00764BF1"/>
    <w:rsid w:val="00766F82"/>
    <w:rsid w:val="007676FC"/>
    <w:rsid w:val="0077596A"/>
    <w:rsid w:val="00775F12"/>
    <w:rsid w:val="0077677B"/>
    <w:rsid w:val="007820D7"/>
    <w:rsid w:val="00785C69"/>
    <w:rsid w:val="00793862"/>
    <w:rsid w:val="00794CA9"/>
    <w:rsid w:val="00797EC6"/>
    <w:rsid w:val="007A730B"/>
    <w:rsid w:val="007A7678"/>
    <w:rsid w:val="007B1D68"/>
    <w:rsid w:val="007B2713"/>
    <w:rsid w:val="007B6A6C"/>
    <w:rsid w:val="007B7032"/>
    <w:rsid w:val="007C0F95"/>
    <w:rsid w:val="007C4EE8"/>
    <w:rsid w:val="007C5308"/>
    <w:rsid w:val="007C5C89"/>
    <w:rsid w:val="007D07F2"/>
    <w:rsid w:val="007D0CAE"/>
    <w:rsid w:val="007D10A2"/>
    <w:rsid w:val="007D2E90"/>
    <w:rsid w:val="007D4D60"/>
    <w:rsid w:val="007D5B6B"/>
    <w:rsid w:val="007D743C"/>
    <w:rsid w:val="007E1163"/>
    <w:rsid w:val="007E1CBC"/>
    <w:rsid w:val="007E236C"/>
    <w:rsid w:val="007E578C"/>
    <w:rsid w:val="007E6E4B"/>
    <w:rsid w:val="007E71BD"/>
    <w:rsid w:val="007F163F"/>
    <w:rsid w:val="007F2778"/>
    <w:rsid w:val="007F2FA9"/>
    <w:rsid w:val="007F3707"/>
    <w:rsid w:val="007F5251"/>
    <w:rsid w:val="007F56B1"/>
    <w:rsid w:val="007F64D5"/>
    <w:rsid w:val="00800B3D"/>
    <w:rsid w:val="00803750"/>
    <w:rsid w:val="0080680C"/>
    <w:rsid w:val="00810483"/>
    <w:rsid w:val="00812702"/>
    <w:rsid w:val="0081350A"/>
    <w:rsid w:val="008151D8"/>
    <w:rsid w:val="00816510"/>
    <w:rsid w:val="00816636"/>
    <w:rsid w:val="00821B7E"/>
    <w:rsid w:val="0082633F"/>
    <w:rsid w:val="008312A6"/>
    <w:rsid w:val="0083557F"/>
    <w:rsid w:val="00835A88"/>
    <w:rsid w:val="0083768F"/>
    <w:rsid w:val="00841515"/>
    <w:rsid w:val="00842886"/>
    <w:rsid w:val="008437A0"/>
    <w:rsid w:val="00846EEB"/>
    <w:rsid w:val="00851246"/>
    <w:rsid w:val="00853861"/>
    <w:rsid w:val="008571DE"/>
    <w:rsid w:val="00857574"/>
    <w:rsid w:val="00862F09"/>
    <w:rsid w:val="00865269"/>
    <w:rsid w:val="00870606"/>
    <w:rsid w:val="00871047"/>
    <w:rsid w:val="0087280D"/>
    <w:rsid w:val="0087331D"/>
    <w:rsid w:val="00873C9B"/>
    <w:rsid w:val="00877038"/>
    <w:rsid w:val="00877E14"/>
    <w:rsid w:val="00880CD6"/>
    <w:rsid w:val="008815D2"/>
    <w:rsid w:val="0088680C"/>
    <w:rsid w:val="008875E2"/>
    <w:rsid w:val="00890632"/>
    <w:rsid w:val="00893574"/>
    <w:rsid w:val="0089396D"/>
    <w:rsid w:val="00894C52"/>
    <w:rsid w:val="008A1815"/>
    <w:rsid w:val="008A5688"/>
    <w:rsid w:val="008A6D0D"/>
    <w:rsid w:val="008B0454"/>
    <w:rsid w:val="008B0C69"/>
    <w:rsid w:val="008B2EEA"/>
    <w:rsid w:val="008B645D"/>
    <w:rsid w:val="008B65C8"/>
    <w:rsid w:val="008C1241"/>
    <w:rsid w:val="008C3DF2"/>
    <w:rsid w:val="008C4624"/>
    <w:rsid w:val="008C4B0B"/>
    <w:rsid w:val="008C5094"/>
    <w:rsid w:val="008C57F3"/>
    <w:rsid w:val="008D109C"/>
    <w:rsid w:val="008D1D8A"/>
    <w:rsid w:val="008D20A1"/>
    <w:rsid w:val="008D468B"/>
    <w:rsid w:val="008D5128"/>
    <w:rsid w:val="008E0360"/>
    <w:rsid w:val="008E1BC1"/>
    <w:rsid w:val="008E3100"/>
    <w:rsid w:val="008E32B3"/>
    <w:rsid w:val="008E3300"/>
    <w:rsid w:val="008E3B10"/>
    <w:rsid w:val="008E480C"/>
    <w:rsid w:val="008F0046"/>
    <w:rsid w:val="008F02B9"/>
    <w:rsid w:val="008F1BE8"/>
    <w:rsid w:val="008F2FC5"/>
    <w:rsid w:val="008F567D"/>
    <w:rsid w:val="009019BA"/>
    <w:rsid w:val="00906461"/>
    <w:rsid w:val="00906D30"/>
    <w:rsid w:val="00913E28"/>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432C8"/>
    <w:rsid w:val="00950D7F"/>
    <w:rsid w:val="0095237A"/>
    <w:rsid w:val="009527B3"/>
    <w:rsid w:val="009534AE"/>
    <w:rsid w:val="00954699"/>
    <w:rsid w:val="009559B6"/>
    <w:rsid w:val="00962C3B"/>
    <w:rsid w:val="0096355E"/>
    <w:rsid w:val="00963A80"/>
    <w:rsid w:val="00964370"/>
    <w:rsid w:val="00971C97"/>
    <w:rsid w:val="00975249"/>
    <w:rsid w:val="00981F15"/>
    <w:rsid w:val="00982E89"/>
    <w:rsid w:val="00984171"/>
    <w:rsid w:val="0098585F"/>
    <w:rsid w:val="0098680D"/>
    <w:rsid w:val="0098691C"/>
    <w:rsid w:val="00987426"/>
    <w:rsid w:val="0098784B"/>
    <w:rsid w:val="009917B8"/>
    <w:rsid w:val="009925E4"/>
    <w:rsid w:val="00994CA7"/>
    <w:rsid w:val="009A1534"/>
    <w:rsid w:val="009A33A2"/>
    <w:rsid w:val="009A3892"/>
    <w:rsid w:val="009A4095"/>
    <w:rsid w:val="009A41FD"/>
    <w:rsid w:val="009A4825"/>
    <w:rsid w:val="009B0C80"/>
    <w:rsid w:val="009C2354"/>
    <w:rsid w:val="009C265A"/>
    <w:rsid w:val="009C5A79"/>
    <w:rsid w:val="009C792D"/>
    <w:rsid w:val="009D20CD"/>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2C6"/>
    <w:rsid w:val="00A11B28"/>
    <w:rsid w:val="00A12171"/>
    <w:rsid w:val="00A13DAD"/>
    <w:rsid w:val="00A1620C"/>
    <w:rsid w:val="00A25B92"/>
    <w:rsid w:val="00A25CAF"/>
    <w:rsid w:val="00A26D3F"/>
    <w:rsid w:val="00A279E1"/>
    <w:rsid w:val="00A319C5"/>
    <w:rsid w:val="00A32C48"/>
    <w:rsid w:val="00A336AE"/>
    <w:rsid w:val="00A33C1B"/>
    <w:rsid w:val="00A33F58"/>
    <w:rsid w:val="00A43105"/>
    <w:rsid w:val="00A4327C"/>
    <w:rsid w:val="00A4421A"/>
    <w:rsid w:val="00A44C26"/>
    <w:rsid w:val="00A463D9"/>
    <w:rsid w:val="00A5055C"/>
    <w:rsid w:val="00A50D29"/>
    <w:rsid w:val="00A52338"/>
    <w:rsid w:val="00A52C35"/>
    <w:rsid w:val="00A531CF"/>
    <w:rsid w:val="00A569A5"/>
    <w:rsid w:val="00A572FC"/>
    <w:rsid w:val="00A61C98"/>
    <w:rsid w:val="00A64C15"/>
    <w:rsid w:val="00A75E3C"/>
    <w:rsid w:val="00A8139F"/>
    <w:rsid w:val="00A82B70"/>
    <w:rsid w:val="00A82D03"/>
    <w:rsid w:val="00A831D6"/>
    <w:rsid w:val="00A87340"/>
    <w:rsid w:val="00A8761A"/>
    <w:rsid w:val="00A87C96"/>
    <w:rsid w:val="00A926F1"/>
    <w:rsid w:val="00A9569D"/>
    <w:rsid w:val="00A974C7"/>
    <w:rsid w:val="00AA4585"/>
    <w:rsid w:val="00AA7724"/>
    <w:rsid w:val="00AA7CA1"/>
    <w:rsid w:val="00AB2192"/>
    <w:rsid w:val="00AB4BB4"/>
    <w:rsid w:val="00AB6B40"/>
    <w:rsid w:val="00AC1805"/>
    <w:rsid w:val="00AC1A78"/>
    <w:rsid w:val="00AC1AE5"/>
    <w:rsid w:val="00AD7482"/>
    <w:rsid w:val="00AD7F0D"/>
    <w:rsid w:val="00AE014B"/>
    <w:rsid w:val="00AE0F31"/>
    <w:rsid w:val="00AE1D9B"/>
    <w:rsid w:val="00AE1F7F"/>
    <w:rsid w:val="00AE254F"/>
    <w:rsid w:val="00AE2FED"/>
    <w:rsid w:val="00AF27DC"/>
    <w:rsid w:val="00AF641A"/>
    <w:rsid w:val="00B01C7E"/>
    <w:rsid w:val="00B02BD8"/>
    <w:rsid w:val="00B039E3"/>
    <w:rsid w:val="00B05C31"/>
    <w:rsid w:val="00B06E19"/>
    <w:rsid w:val="00B105C6"/>
    <w:rsid w:val="00B10AFC"/>
    <w:rsid w:val="00B12A5C"/>
    <w:rsid w:val="00B13749"/>
    <w:rsid w:val="00B14C75"/>
    <w:rsid w:val="00B15A40"/>
    <w:rsid w:val="00B17C92"/>
    <w:rsid w:val="00B213F2"/>
    <w:rsid w:val="00B249FC"/>
    <w:rsid w:val="00B2551F"/>
    <w:rsid w:val="00B31DF4"/>
    <w:rsid w:val="00B33DE4"/>
    <w:rsid w:val="00B3686A"/>
    <w:rsid w:val="00B406E2"/>
    <w:rsid w:val="00B40AF4"/>
    <w:rsid w:val="00B44CBF"/>
    <w:rsid w:val="00B46238"/>
    <w:rsid w:val="00B46A08"/>
    <w:rsid w:val="00B472D5"/>
    <w:rsid w:val="00B4752E"/>
    <w:rsid w:val="00B50E8B"/>
    <w:rsid w:val="00B523C7"/>
    <w:rsid w:val="00B528FB"/>
    <w:rsid w:val="00B53122"/>
    <w:rsid w:val="00B5338E"/>
    <w:rsid w:val="00B54E44"/>
    <w:rsid w:val="00B60159"/>
    <w:rsid w:val="00B61D00"/>
    <w:rsid w:val="00B66D62"/>
    <w:rsid w:val="00B67260"/>
    <w:rsid w:val="00B67F5C"/>
    <w:rsid w:val="00B73AC7"/>
    <w:rsid w:val="00B757A6"/>
    <w:rsid w:val="00B8046B"/>
    <w:rsid w:val="00B81A6B"/>
    <w:rsid w:val="00B834B7"/>
    <w:rsid w:val="00B871DD"/>
    <w:rsid w:val="00B92D42"/>
    <w:rsid w:val="00B93190"/>
    <w:rsid w:val="00B93DD6"/>
    <w:rsid w:val="00BA25D2"/>
    <w:rsid w:val="00BA2A23"/>
    <w:rsid w:val="00BB040B"/>
    <w:rsid w:val="00BB3F9F"/>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E6CEB"/>
    <w:rsid w:val="00BF23CC"/>
    <w:rsid w:val="00BF240B"/>
    <w:rsid w:val="00BF3C17"/>
    <w:rsid w:val="00BF4191"/>
    <w:rsid w:val="00BF483F"/>
    <w:rsid w:val="00BF630E"/>
    <w:rsid w:val="00BF7757"/>
    <w:rsid w:val="00C025D7"/>
    <w:rsid w:val="00C0355B"/>
    <w:rsid w:val="00C0663E"/>
    <w:rsid w:val="00C06FBC"/>
    <w:rsid w:val="00C073A9"/>
    <w:rsid w:val="00C07EF2"/>
    <w:rsid w:val="00C14694"/>
    <w:rsid w:val="00C27EA9"/>
    <w:rsid w:val="00C30DC7"/>
    <w:rsid w:val="00C32F1D"/>
    <w:rsid w:val="00C33E5B"/>
    <w:rsid w:val="00C3483B"/>
    <w:rsid w:val="00C35872"/>
    <w:rsid w:val="00C35D2C"/>
    <w:rsid w:val="00C36084"/>
    <w:rsid w:val="00C403F6"/>
    <w:rsid w:val="00C42640"/>
    <w:rsid w:val="00C44C71"/>
    <w:rsid w:val="00C45508"/>
    <w:rsid w:val="00C4636E"/>
    <w:rsid w:val="00C523D6"/>
    <w:rsid w:val="00C53985"/>
    <w:rsid w:val="00C54D46"/>
    <w:rsid w:val="00C5593B"/>
    <w:rsid w:val="00C56C19"/>
    <w:rsid w:val="00C56C9D"/>
    <w:rsid w:val="00C63250"/>
    <w:rsid w:val="00C64195"/>
    <w:rsid w:val="00C66072"/>
    <w:rsid w:val="00C668C9"/>
    <w:rsid w:val="00C716C7"/>
    <w:rsid w:val="00C71751"/>
    <w:rsid w:val="00C73216"/>
    <w:rsid w:val="00C81FFD"/>
    <w:rsid w:val="00C8265F"/>
    <w:rsid w:val="00C843C7"/>
    <w:rsid w:val="00C90400"/>
    <w:rsid w:val="00C91397"/>
    <w:rsid w:val="00C92B4E"/>
    <w:rsid w:val="00C92BD2"/>
    <w:rsid w:val="00C93BEE"/>
    <w:rsid w:val="00CA0EBE"/>
    <w:rsid w:val="00CA45AC"/>
    <w:rsid w:val="00CA775C"/>
    <w:rsid w:val="00CC0F7B"/>
    <w:rsid w:val="00CC4FB3"/>
    <w:rsid w:val="00CD29C4"/>
    <w:rsid w:val="00CD4FF0"/>
    <w:rsid w:val="00CD5008"/>
    <w:rsid w:val="00CD506E"/>
    <w:rsid w:val="00CE0CEC"/>
    <w:rsid w:val="00CE4878"/>
    <w:rsid w:val="00CE4F04"/>
    <w:rsid w:val="00CE541B"/>
    <w:rsid w:val="00CE6188"/>
    <w:rsid w:val="00CE6F2C"/>
    <w:rsid w:val="00CE7F07"/>
    <w:rsid w:val="00CF06F4"/>
    <w:rsid w:val="00CF4536"/>
    <w:rsid w:val="00CF753A"/>
    <w:rsid w:val="00D0302C"/>
    <w:rsid w:val="00D15528"/>
    <w:rsid w:val="00D15590"/>
    <w:rsid w:val="00D1637B"/>
    <w:rsid w:val="00D23DC0"/>
    <w:rsid w:val="00D25095"/>
    <w:rsid w:val="00D26854"/>
    <w:rsid w:val="00D30C40"/>
    <w:rsid w:val="00D3122E"/>
    <w:rsid w:val="00D31311"/>
    <w:rsid w:val="00D34392"/>
    <w:rsid w:val="00D420BB"/>
    <w:rsid w:val="00D424EE"/>
    <w:rsid w:val="00D449B0"/>
    <w:rsid w:val="00D475C6"/>
    <w:rsid w:val="00D512E9"/>
    <w:rsid w:val="00D513D2"/>
    <w:rsid w:val="00D53FA7"/>
    <w:rsid w:val="00D54875"/>
    <w:rsid w:val="00D54B3E"/>
    <w:rsid w:val="00D60455"/>
    <w:rsid w:val="00D61A89"/>
    <w:rsid w:val="00D64814"/>
    <w:rsid w:val="00D64866"/>
    <w:rsid w:val="00D65396"/>
    <w:rsid w:val="00D70855"/>
    <w:rsid w:val="00D70D04"/>
    <w:rsid w:val="00D714A1"/>
    <w:rsid w:val="00D72575"/>
    <w:rsid w:val="00D7258D"/>
    <w:rsid w:val="00D73B8F"/>
    <w:rsid w:val="00D74866"/>
    <w:rsid w:val="00D865A1"/>
    <w:rsid w:val="00D91176"/>
    <w:rsid w:val="00D915EC"/>
    <w:rsid w:val="00D920B8"/>
    <w:rsid w:val="00DA1D05"/>
    <w:rsid w:val="00DA26DF"/>
    <w:rsid w:val="00DA3C2B"/>
    <w:rsid w:val="00DA5374"/>
    <w:rsid w:val="00DA561A"/>
    <w:rsid w:val="00DA602E"/>
    <w:rsid w:val="00DB27B0"/>
    <w:rsid w:val="00DB34E1"/>
    <w:rsid w:val="00DB6164"/>
    <w:rsid w:val="00DB787D"/>
    <w:rsid w:val="00DC0049"/>
    <w:rsid w:val="00DC1884"/>
    <w:rsid w:val="00DC3C4E"/>
    <w:rsid w:val="00DC4840"/>
    <w:rsid w:val="00DD2DE5"/>
    <w:rsid w:val="00DD5FD5"/>
    <w:rsid w:val="00DD605B"/>
    <w:rsid w:val="00DE1717"/>
    <w:rsid w:val="00DE37D0"/>
    <w:rsid w:val="00DE3807"/>
    <w:rsid w:val="00DE610D"/>
    <w:rsid w:val="00DE6D1A"/>
    <w:rsid w:val="00DF09FA"/>
    <w:rsid w:val="00DF1777"/>
    <w:rsid w:val="00DF2F36"/>
    <w:rsid w:val="00DF4928"/>
    <w:rsid w:val="00DF6038"/>
    <w:rsid w:val="00DF6330"/>
    <w:rsid w:val="00DF6A2F"/>
    <w:rsid w:val="00DF727E"/>
    <w:rsid w:val="00E000E0"/>
    <w:rsid w:val="00E008F4"/>
    <w:rsid w:val="00E01438"/>
    <w:rsid w:val="00E04CD7"/>
    <w:rsid w:val="00E05E12"/>
    <w:rsid w:val="00E07904"/>
    <w:rsid w:val="00E1090D"/>
    <w:rsid w:val="00E137FE"/>
    <w:rsid w:val="00E15B89"/>
    <w:rsid w:val="00E166F0"/>
    <w:rsid w:val="00E2162E"/>
    <w:rsid w:val="00E26372"/>
    <w:rsid w:val="00E27341"/>
    <w:rsid w:val="00E2760E"/>
    <w:rsid w:val="00E31F35"/>
    <w:rsid w:val="00E33208"/>
    <w:rsid w:val="00E34A78"/>
    <w:rsid w:val="00E35AE2"/>
    <w:rsid w:val="00E37E4F"/>
    <w:rsid w:val="00E43C8F"/>
    <w:rsid w:val="00E45042"/>
    <w:rsid w:val="00E47908"/>
    <w:rsid w:val="00E53A1D"/>
    <w:rsid w:val="00E56703"/>
    <w:rsid w:val="00E57476"/>
    <w:rsid w:val="00E5789D"/>
    <w:rsid w:val="00E60977"/>
    <w:rsid w:val="00E63B66"/>
    <w:rsid w:val="00E64CF2"/>
    <w:rsid w:val="00E706C9"/>
    <w:rsid w:val="00E7086E"/>
    <w:rsid w:val="00E73C6B"/>
    <w:rsid w:val="00E77EEF"/>
    <w:rsid w:val="00E82211"/>
    <w:rsid w:val="00E82929"/>
    <w:rsid w:val="00E83603"/>
    <w:rsid w:val="00E8523C"/>
    <w:rsid w:val="00E869EB"/>
    <w:rsid w:val="00E93902"/>
    <w:rsid w:val="00E94535"/>
    <w:rsid w:val="00E96DB9"/>
    <w:rsid w:val="00E971B3"/>
    <w:rsid w:val="00EA11F7"/>
    <w:rsid w:val="00EA1AA6"/>
    <w:rsid w:val="00EA2078"/>
    <w:rsid w:val="00EA2364"/>
    <w:rsid w:val="00EB0B4E"/>
    <w:rsid w:val="00EB165D"/>
    <w:rsid w:val="00EB373E"/>
    <w:rsid w:val="00EB5670"/>
    <w:rsid w:val="00EB677C"/>
    <w:rsid w:val="00EB73A2"/>
    <w:rsid w:val="00EC4608"/>
    <w:rsid w:val="00EC7577"/>
    <w:rsid w:val="00EC7643"/>
    <w:rsid w:val="00ED2696"/>
    <w:rsid w:val="00ED308E"/>
    <w:rsid w:val="00ED7500"/>
    <w:rsid w:val="00EE0323"/>
    <w:rsid w:val="00EE194F"/>
    <w:rsid w:val="00EE20AD"/>
    <w:rsid w:val="00EE3088"/>
    <w:rsid w:val="00EE31C8"/>
    <w:rsid w:val="00EE3EC4"/>
    <w:rsid w:val="00EE64CC"/>
    <w:rsid w:val="00EE6D1F"/>
    <w:rsid w:val="00EE76B3"/>
    <w:rsid w:val="00EF13F5"/>
    <w:rsid w:val="00EF3482"/>
    <w:rsid w:val="00EF5E0B"/>
    <w:rsid w:val="00F03CFB"/>
    <w:rsid w:val="00F10AAB"/>
    <w:rsid w:val="00F1251A"/>
    <w:rsid w:val="00F14031"/>
    <w:rsid w:val="00F152AD"/>
    <w:rsid w:val="00F16B1E"/>
    <w:rsid w:val="00F17348"/>
    <w:rsid w:val="00F200AE"/>
    <w:rsid w:val="00F21E5C"/>
    <w:rsid w:val="00F2637F"/>
    <w:rsid w:val="00F375B0"/>
    <w:rsid w:val="00F4073C"/>
    <w:rsid w:val="00F436A7"/>
    <w:rsid w:val="00F43C5E"/>
    <w:rsid w:val="00F43CEC"/>
    <w:rsid w:val="00F44A2D"/>
    <w:rsid w:val="00F46999"/>
    <w:rsid w:val="00F555C3"/>
    <w:rsid w:val="00F61263"/>
    <w:rsid w:val="00F65F44"/>
    <w:rsid w:val="00F673A3"/>
    <w:rsid w:val="00F701AF"/>
    <w:rsid w:val="00F7428D"/>
    <w:rsid w:val="00F744EF"/>
    <w:rsid w:val="00F75BCF"/>
    <w:rsid w:val="00F75E8E"/>
    <w:rsid w:val="00F7735B"/>
    <w:rsid w:val="00F77E30"/>
    <w:rsid w:val="00F81CDD"/>
    <w:rsid w:val="00F8290A"/>
    <w:rsid w:val="00F8388D"/>
    <w:rsid w:val="00F90835"/>
    <w:rsid w:val="00F90B01"/>
    <w:rsid w:val="00F90F93"/>
    <w:rsid w:val="00F93BE2"/>
    <w:rsid w:val="00F954BC"/>
    <w:rsid w:val="00F96E17"/>
    <w:rsid w:val="00FA26A3"/>
    <w:rsid w:val="00FA2E38"/>
    <w:rsid w:val="00FA53D6"/>
    <w:rsid w:val="00FA6428"/>
    <w:rsid w:val="00FA6BD1"/>
    <w:rsid w:val="00FA7444"/>
    <w:rsid w:val="00FA7A24"/>
    <w:rsid w:val="00FB68B2"/>
    <w:rsid w:val="00FB6B6B"/>
    <w:rsid w:val="00FB6C99"/>
    <w:rsid w:val="00FC48EC"/>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48FAC"/>
  <w15:docId w15:val="{F4E7A3F8-250B-4C30-95AA-37DE7169B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12">
    <w:name w:val="Заголовок1"/>
    <w:basedOn w:val="a"/>
    <w:next w:val="a5"/>
    <w:rsid w:val="009917B8"/>
    <w:pPr>
      <w:keepNext/>
      <w:spacing w:before="240" w:after="120"/>
    </w:pPr>
    <w:rPr>
      <w:rFonts w:ascii="Arial" w:hAnsi="Arial" w:cs="Tahoma"/>
      <w:sz w:val="28"/>
      <w:szCs w:val="28"/>
    </w:rPr>
  </w:style>
  <w:style w:type="paragraph" w:styleId="a5">
    <w:name w:val="Body Text"/>
    <w:basedOn w:val="a"/>
    <w:link w:val="a6"/>
    <w:rsid w:val="009917B8"/>
    <w:pPr>
      <w:spacing w:after="120"/>
    </w:pPr>
  </w:style>
  <w:style w:type="character" w:customStyle="1" w:styleId="a6">
    <w:name w:val="Основной текст Знак"/>
    <w:basedOn w:val="a0"/>
    <w:link w:val="a5"/>
    <w:rsid w:val="009917B8"/>
    <w:rPr>
      <w:rFonts w:ascii="Times New Roman" w:eastAsia="Andale Sans UI" w:hAnsi="Times New Roman" w:cs="Times New Roman"/>
      <w:kern w:val="1"/>
      <w:sz w:val="24"/>
      <w:szCs w:val="24"/>
    </w:rPr>
  </w:style>
  <w:style w:type="paragraph" w:styleId="a7">
    <w:name w:val="List"/>
    <w:basedOn w:val="a5"/>
    <w:rsid w:val="009917B8"/>
    <w:rPr>
      <w:rFonts w:cs="Tahoma"/>
    </w:rPr>
  </w:style>
  <w:style w:type="paragraph" w:customStyle="1" w:styleId="13">
    <w:name w:val="Название1"/>
    <w:basedOn w:val="a"/>
    <w:rsid w:val="009917B8"/>
    <w:pPr>
      <w:suppressLineNumbers/>
      <w:spacing w:before="120" w:after="120"/>
    </w:pPr>
    <w:rPr>
      <w:rFonts w:cs="Tahoma"/>
      <w:i/>
      <w:iCs/>
    </w:rPr>
  </w:style>
  <w:style w:type="paragraph" w:customStyle="1" w:styleId="14">
    <w:name w:val="Указатель1"/>
    <w:basedOn w:val="a"/>
    <w:rsid w:val="009917B8"/>
    <w:pPr>
      <w:suppressLineNumbers/>
    </w:pPr>
    <w:rPr>
      <w:rFonts w:cs="Tahoma"/>
    </w:rPr>
  </w:style>
  <w:style w:type="paragraph" w:styleId="a8">
    <w:name w:val="Title"/>
    <w:basedOn w:val="12"/>
    <w:next w:val="a9"/>
    <w:link w:val="aa"/>
    <w:qFormat/>
    <w:rsid w:val="009917B8"/>
  </w:style>
  <w:style w:type="character" w:customStyle="1" w:styleId="aa">
    <w:name w:val="Заголовок Знак"/>
    <w:basedOn w:val="a0"/>
    <w:link w:val="a8"/>
    <w:rsid w:val="009917B8"/>
    <w:rPr>
      <w:rFonts w:ascii="Arial" w:eastAsia="Andale Sans UI" w:hAnsi="Arial" w:cs="Tahoma"/>
      <w:kern w:val="1"/>
      <w:sz w:val="28"/>
      <w:szCs w:val="28"/>
    </w:rPr>
  </w:style>
  <w:style w:type="paragraph" w:styleId="a9">
    <w:name w:val="Subtitle"/>
    <w:basedOn w:val="12"/>
    <w:next w:val="a5"/>
    <w:link w:val="ab"/>
    <w:qFormat/>
    <w:rsid w:val="009917B8"/>
    <w:pPr>
      <w:jc w:val="center"/>
    </w:pPr>
    <w:rPr>
      <w:i/>
      <w:iCs/>
    </w:rPr>
  </w:style>
  <w:style w:type="character" w:customStyle="1" w:styleId="ab">
    <w:name w:val="Подзаголовок Знак"/>
    <w:basedOn w:val="a0"/>
    <w:link w:val="a9"/>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5">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c">
    <w:name w:val="Body Text Indent"/>
    <w:basedOn w:val="a"/>
    <w:link w:val="ad"/>
    <w:rsid w:val="009917B8"/>
    <w:pPr>
      <w:spacing w:after="120" w:line="480" w:lineRule="auto"/>
    </w:pPr>
  </w:style>
  <w:style w:type="character" w:customStyle="1" w:styleId="ad">
    <w:name w:val="Основной текст с отступом Знак"/>
    <w:basedOn w:val="a0"/>
    <w:link w:val="ac"/>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e">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6">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7">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0">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1">
    <w:name w:val="Заголовок таблицы"/>
    <w:basedOn w:val="af0"/>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2">
    <w:name w:val="header"/>
    <w:basedOn w:val="a"/>
    <w:link w:val="af3"/>
    <w:uiPriority w:val="99"/>
    <w:unhideWhenUsed/>
    <w:rsid w:val="002F13D4"/>
    <w:pPr>
      <w:tabs>
        <w:tab w:val="center" w:pos="4677"/>
        <w:tab w:val="right" w:pos="9355"/>
      </w:tabs>
    </w:pPr>
  </w:style>
  <w:style w:type="character" w:customStyle="1" w:styleId="af3">
    <w:name w:val="Верхний колонтитул Знак"/>
    <w:basedOn w:val="a0"/>
    <w:link w:val="af2"/>
    <w:uiPriority w:val="99"/>
    <w:rsid w:val="002F13D4"/>
    <w:rPr>
      <w:rFonts w:ascii="Times New Roman" w:eastAsia="Andale Sans UI" w:hAnsi="Times New Roman" w:cs="Times New Roman"/>
      <w:kern w:val="1"/>
      <w:sz w:val="24"/>
      <w:szCs w:val="24"/>
    </w:rPr>
  </w:style>
  <w:style w:type="paragraph" w:styleId="af4">
    <w:name w:val="footer"/>
    <w:basedOn w:val="a"/>
    <w:link w:val="af5"/>
    <w:uiPriority w:val="99"/>
    <w:unhideWhenUsed/>
    <w:rsid w:val="002F13D4"/>
    <w:pPr>
      <w:tabs>
        <w:tab w:val="center" w:pos="4677"/>
        <w:tab w:val="right" w:pos="9355"/>
      </w:tabs>
    </w:pPr>
  </w:style>
  <w:style w:type="character" w:customStyle="1" w:styleId="af5">
    <w:name w:val="Нижний колонтитул Знак"/>
    <w:basedOn w:val="a0"/>
    <w:link w:val="af4"/>
    <w:uiPriority w:val="99"/>
    <w:rsid w:val="002F13D4"/>
    <w:rPr>
      <w:rFonts w:ascii="Times New Roman" w:eastAsia="Andale Sans UI" w:hAnsi="Times New Roman" w:cs="Times New Roman"/>
      <w:kern w:val="1"/>
      <w:sz w:val="24"/>
      <w:szCs w:val="24"/>
    </w:rPr>
  </w:style>
  <w:style w:type="paragraph" w:styleId="af6">
    <w:name w:val="List Paragraph"/>
    <w:basedOn w:val="a"/>
    <w:uiPriority w:val="34"/>
    <w:qFormat/>
    <w:rsid w:val="00637F1C"/>
    <w:pPr>
      <w:ind w:left="720"/>
      <w:contextualSpacing/>
    </w:pPr>
  </w:style>
  <w:style w:type="paragraph" w:styleId="af7">
    <w:name w:val="Balloon Text"/>
    <w:basedOn w:val="a"/>
    <w:link w:val="af8"/>
    <w:uiPriority w:val="99"/>
    <w:semiHidden/>
    <w:unhideWhenUsed/>
    <w:rsid w:val="00E57476"/>
    <w:rPr>
      <w:rFonts w:ascii="Tahoma" w:hAnsi="Tahoma" w:cs="Tahoma"/>
      <w:sz w:val="16"/>
      <w:szCs w:val="16"/>
    </w:rPr>
  </w:style>
  <w:style w:type="character" w:customStyle="1" w:styleId="af8">
    <w:name w:val="Текст выноски Знак"/>
    <w:basedOn w:val="a0"/>
    <w:link w:val="af7"/>
    <w:uiPriority w:val="99"/>
    <w:semiHidden/>
    <w:rsid w:val="00E57476"/>
    <w:rPr>
      <w:rFonts w:ascii="Tahoma" w:eastAsia="Andale Sans UI" w:hAnsi="Tahoma" w:cs="Tahoma"/>
      <w:kern w:val="1"/>
      <w:sz w:val="16"/>
      <w:szCs w:val="16"/>
    </w:rPr>
  </w:style>
  <w:style w:type="character" w:styleId="af9">
    <w:name w:val="Hyperlink"/>
    <w:basedOn w:val="a0"/>
    <w:uiPriority w:val="99"/>
    <w:semiHidden/>
    <w:unhideWhenUsed/>
    <w:rsid w:val="006637AB"/>
    <w:rPr>
      <w:color w:val="0000FF"/>
      <w:u w:val="single"/>
    </w:rPr>
  </w:style>
  <w:style w:type="character" w:styleId="afa">
    <w:name w:val="Subtle Emphasis"/>
    <w:basedOn w:val="a0"/>
    <w:uiPriority w:val="19"/>
    <w:qFormat/>
    <w:rsid w:val="00486D5B"/>
    <w:rPr>
      <w:i/>
      <w:iCs/>
      <w:color w:val="808080" w:themeColor="text1" w:themeTint="7F"/>
    </w:rPr>
  </w:style>
  <w:style w:type="character" w:styleId="afb">
    <w:name w:val="Emphasis"/>
    <w:qFormat/>
    <w:rsid w:val="00EC7643"/>
    <w:rPr>
      <w:i/>
      <w:iCs/>
    </w:rPr>
  </w:style>
  <w:style w:type="paragraph" w:styleId="afc">
    <w:name w:val="Plain Text"/>
    <w:basedOn w:val="a"/>
    <w:link w:val="afd"/>
    <w:unhideWhenUsed/>
    <w:rsid w:val="00441A7A"/>
    <w:pPr>
      <w:widowControl/>
      <w:suppressAutoHyphens w:val="0"/>
    </w:pPr>
    <w:rPr>
      <w:rFonts w:ascii="Courier New" w:eastAsia="Times New Roman" w:hAnsi="Courier New"/>
      <w:kern w:val="0"/>
      <w:sz w:val="20"/>
      <w:lang w:eastAsia="ru-RU"/>
    </w:rPr>
  </w:style>
  <w:style w:type="character" w:customStyle="1" w:styleId="afd">
    <w:name w:val="Текст Знак"/>
    <w:basedOn w:val="a0"/>
    <w:link w:val="afc"/>
    <w:rsid w:val="00441A7A"/>
    <w:rPr>
      <w:rFonts w:ascii="Courier New" w:eastAsia="Times New Roman" w:hAnsi="Courier New" w:cs="Times New Roman"/>
      <w:sz w:val="20"/>
      <w:szCs w:val="24"/>
      <w:lang w:eastAsia="ru-RU"/>
    </w:rPr>
  </w:style>
  <w:style w:type="paragraph" w:styleId="afe">
    <w:name w:val="No Spacing"/>
    <w:uiPriority w:val="1"/>
    <w:qFormat/>
    <w:rsid w:val="00095C50"/>
    <w:pPr>
      <w:widowControl w:val="0"/>
      <w:suppressAutoHyphens/>
      <w:spacing w:after="0" w:line="240" w:lineRule="auto"/>
    </w:pPr>
    <w:rPr>
      <w:rFonts w:ascii="Times New Roman" w:eastAsia="Andale Sans UI" w:hAnsi="Times New Roman" w:cs="Times New Roman"/>
      <w:kern w:val="1"/>
      <w:sz w:val="24"/>
      <w:szCs w:val="24"/>
    </w:rPr>
  </w:style>
  <w:style w:type="character" w:customStyle="1" w:styleId="WW-Absatz-Standardschriftart1111111111111111111111111111">
    <w:name w:val="WW-Absatz-Standardschriftart1111111111111111111111111111"/>
    <w:rsid w:val="008F0046"/>
  </w:style>
  <w:style w:type="paragraph" w:customStyle="1" w:styleId="81">
    <w:name w:val="Название8"/>
    <w:basedOn w:val="a"/>
    <w:rsid w:val="008F0046"/>
    <w:pPr>
      <w:suppressLineNumbers/>
      <w:spacing w:before="120" w:after="120"/>
    </w:pPr>
    <w:rPr>
      <w:rFonts w:eastAsia="Arial Unicode MS" w:cs="Tahoma"/>
      <w:i/>
      <w:iCs/>
      <w:color w:val="000000"/>
      <w:lang w:val="en-US" w:bidi="en-US"/>
    </w:rPr>
  </w:style>
  <w:style w:type="paragraph" w:customStyle="1" w:styleId="91">
    <w:name w:val="Название9"/>
    <w:basedOn w:val="a"/>
    <w:rsid w:val="00F8388D"/>
    <w:pPr>
      <w:suppressLineNumbers/>
      <w:spacing w:before="120" w:after="120"/>
    </w:pPr>
    <w:rPr>
      <w:rFonts w:eastAsia="Arial Unicode MS" w:cs="Tahoma"/>
      <w:i/>
      <w:iCs/>
      <w:color w:val="00000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54356">
      <w:bodyDiv w:val="1"/>
      <w:marLeft w:val="0"/>
      <w:marRight w:val="0"/>
      <w:marTop w:val="0"/>
      <w:marBottom w:val="0"/>
      <w:divBdr>
        <w:top w:val="none" w:sz="0" w:space="0" w:color="auto"/>
        <w:left w:val="none" w:sz="0" w:space="0" w:color="auto"/>
        <w:bottom w:val="none" w:sz="0" w:space="0" w:color="auto"/>
        <w:right w:val="none" w:sz="0" w:space="0" w:color="auto"/>
      </w:divBdr>
    </w:div>
    <w:div w:id="251470861">
      <w:bodyDiv w:val="1"/>
      <w:marLeft w:val="0"/>
      <w:marRight w:val="0"/>
      <w:marTop w:val="0"/>
      <w:marBottom w:val="0"/>
      <w:divBdr>
        <w:top w:val="none" w:sz="0" w:space="0" w:color="auto"/>
        <w:left w:val="none" w:sz="0" w:space="0" w:color="auto"/>
        <w:bottom w:val="none" w:sz="0" w:space="0" w:color="auto"/>
        <w:right w:val="none" w:sz="0" w:space="0" w:color="auto"/>
      </w:divBdr>
    </w:div>
    <w:div w:id="473840893">
      <w:bodyDiv w:val="1"/>
      <w:marLeft w:val="0"/>
      <w:marRight w:val="0"/>
      <w:marTop w:val="0"/>
      <w:marBottom w:val="0"/>
      <w:divBdr>
        <w:top w:val="none" w:sz="0" w:space="0" w:color="auto"/>
        <w:left w:val="none" w:sz="0" w:space="0" w:color="auto"/>
        <w:bottom w:val="none" w:sz="0" w:space="0" w:color="auto"/>
        <w:right w:val="none" w:sz="0" w:space="0" w:color="auto"/>
      </w:divBdr>
    </w:div>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688486130">
      <w:bodyDiv w:val="1"/>
      <w:marLeft w:val="0"/>
      <w:marRight w:val="0"/>
      <w:marTop w:val="0"/>
      <w:marBottom w:val="0"/>
      <w:divBdr>
        <w:top w:val="none" w:sz="0" w:space="0" w:color="auto"/>
        <w:left w:val="none" w:sz="0" w:space="0" w:color="auto"/>
        <w:bottom w:val="none" w:sz="0" w:space="0" w:color="auto"/>
        <w:right w:val="none" w:sz="0" w:space="0" w:color="auto"/>
      </w:divBdr>
    </w:div>
    <w:div w:id="709261220">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139345776">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390768060">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57744708">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692414119">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 w:id="195070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2075795604EAE03CAD8E3452D3E27B955D5ADC5A9BA133B4F61EAF06pDF3H" TargetMode="External"/><Relationship Id="rId18" Type="http://schemas.openxmlformats.org/officeDocument/2006/relationships/hyperlink" Target="consultantplus://offline/ref=BA12721EF2EAB48078B01F5700B78E5B02B9FFD56C00282EFA806B99B2IEW9G" TargetMode="External"/><Relationship Id="rId26" Type="http://schemas.openxmlformats.org/officeDocument/2006/relationships/hyperlink" Target="consultantplus://offline/ref=D7763408C2A25C5A49CAB7ED0A76B38706C74D5643B777E134020625313E4D15F316B37B8AF5681177T5M" TargetMode="External"/><Relationship Id="rId39" Type="http://schemas.openxmlformats.org/officeDocument/2006/relationships/hyperlink" Target="consultantplus://offline/ref=6289369182ADB4E902B112E303E633131C6442A18F58D1CEEE35E6819Ao9p1G" TargetMode="External"/><Relationship Id="rId21" Type="http://schemas.openxmlformats.org/officeDocument/2006/relationships/hyperlink" Target="consultantplus://offline/ref=CF2075795604EAE03CAD8E3452D3E27B955D5ADC5A9CA133B4F61EAF06pDF3H" TargetMode="External"/><Relationship Id="rId34" Type="http://schemas.openxmlformats.org/officeDocument/2006/relationships/hyperlink" Target="consultantplus://offline/ref=4F69FF648CB6A241D07B11F450D5D1097BF17F289C1F3059B3F4E7949D25BF2AD0E1F9A0DE422CB7D1B5CCB874aC4FH"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A12721EF2EAB48078B01F5700B78E5B01B1F6D56308282EFA806B99B2IEW9G" TargetMode="External"/><Relationship Id="rId20" Type="http://schemas.openxmlformats.org/officeDocument/2006/relationships/hyperlink" Target="consultantplus://offline/ref=CF2075795604EAE03CAD8E3452D3E27B955D5ADC5A9BA133B4F61EAF06pDF3H" TargetMode="External"/><Relationship Id="rId29" Type="http://schemas.openxmlformats.org/officeDocument/2006/relationships/hyperlink" Target="consultantplus://offline/ref=D7763408C2A25C5A49CAB7ED0A76B38706C74D5643B777E134020625313E4D15F316B37C8D7FT6M"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809F9354D1F5C413437D54462DC5AB6EA0D2720566A35E1845949AE8r9F6O" TargetMode="External"/><Relationship Id="rId24" Type="http://schemas.openxmlformats.org/officeDocument/2006/relationships/hyperlink" Target="consultantplus://offline/ref=D7763408C2A25C5A49CAB7ED0A76B38706C74D5643B777E134020625313E4D15F316B37B8AF46D1277TCM" TargetMode="External"/><Relationship Id="rId32" Type="http://schemas.openxmlformats.org/officeDocument/2006/relationships/hyperlink" Target="consultantplus://offline/ref=D7763408C2A25C5A49CAB7ED0A76B38706C74D5643B777E134020625313E4D15F316B37B8AF56B1E77T5M" TargetMode="External"/><Relationship Id="rId37" Type="http://schemas.openxmlformats.org/officeDocument/2006/relationships/hyperlink" Target="consultantplus://offline/ref=14FF488E4D0B61CCAF64FD63DD7D323EEC5532FC17EF8B97CFFD74372BDC74D19D2CA46AB5463675C8EAD7D88404D5F2FC9D7B974F45S0CFK" TargetMode="External"/><Relationship Id="rId40" Type="http://schemas.openxmlformats.org/officeDocument/2006/relationships/hyperlink" Target="consultantplus://offline/ref=6289369182ADB4E902B112E303E633131C6443A7815DD1CEEE35E6819Ao9p1G" TargetMode="External"/><Relationship Id="rId5" Type="http://schemas.openxmlformats.org/officeDocument/2006/relationships/webSettings" Target="webSettings.xml"/><Relationship Id="rId15" Type="http://schemas.openxmlformats.org/officeDocument/2006/relationships/hyperlink" Target="consultantplus://offline/ref=CF2075795604EAE03CAD8E3452D3E27B955D5ADC5A9EA133B4F61EAF06pDF3H" TargetMode="External"/><Relationship Id="rId23" Type="http://schemas.openxmlformats.org/officeDocument/2006/relationships/hyperlink" Target="consultantplus://offline/ref=D7763408C2A25C5A49CAB7ED0A76B38706C74D5643B777E134020625313E4D15F316B37B8AF46E1677TCM" TargetMode="External"/><Relationship Id="rId28" Type="http://schemas.openxmlformats.org/officeDocument/2006/relationships/hyperlink" Target="consultantplus://offline/ref=D7763408C2A25C5A49CAB7ED0A76B38706C74D5643B777E134020625313E4D15F316B37B8AF46E1077T4M" TargetMode="External"/><Relationship Id="rId36" Type="http://schemas.openxmlformats.org/officeDocument/2006/relationships/hyperlink" Target="consultantplus://offline/ref=14FF488E4D0B61CCAF64FD63DD7D323EEC5532FC17EF8B97CFFD74372BDC74D19D2CA46AB5473975C8EAD7D88404D5F2FC9D7B974F45S0CFK" TargetMode="External"/><Relationship Id="rId10" Type="http://schemas.openxmlformats.org/officeDocument/2006/relationships/hyperlink" Target="consultantplus://offline/ref=5A345373019C8D56C13BA18748645D86133630663ACF3D35117758F98ACD1DFD782D19u3E9I" TargetMode="External"/><Relationship Id="rId19" Type="http://schemas.openxmlformats.org/officeDocument/2006/relationships/hyperlink" Target="consultantplus://offline/ref=89434608263B35A1D307ACE0739CDACBE6E52FDBC631E3D28303189B8F783D6D05D49B1956E4F558B1472BD6D9D9FE9BC9F8BC5B300E3DCBvAUBM" TargetMode="External"/><Relationship Id="rId31" Type="http://schemas.openxmlformats.org/officeDocument/2006/relationships/hyperlink" Target="consultantplus://offline/ref=D7763408C2A25C5A49CAB7ED0A76B38706C74D5643B777E134020625313E4D15F316B37B8AF56B1F77TCM" TargetMode="External"/><Relationship Id="rId4" Type="http://schemas.openxmlformats.org/officeDocument/2006/relationships/settings" Target="settings.xml"/><Relationship Id="rId9" Type="http://schemas.openxmlformats.org/officeDocument/2006/relationships/hyperlink" Target="consultantplus://offline/ref=E9C0764A2C56E9D77E85DC31A032245769E3EFC7570E56C6CC12EDC718P8c3H" TargetMode="External"/><Relationship Id="rId14" Type="http://schemas.openxmlformats.org/officeDocument/2006/relationships/hyperlink" Target="consultantplus://offline/ref=CF2075795604EAE03CAD8E3452D3E27B955D5ADC5A9CA133B4F61EAF06pDF3H" TargetMode="External"/><Relationship Id="rId22" Type="http://schemas.openxmlformats.org/officeDocument/2006/relationships/hyperlink" Target="consultantplus://offline/ref=CF2075795604EAE03CAD8E3452D3E27B955D5ADC5A9EA133B4F61EAF06pDF3H" TargetMode="External"/><Relationship Id="rId27" Type="http://schemas.openxmlformats.org/officeDocument/2006/relationships/hyperlink" Target="consultantplus://offline/ref=D7763408C2A25C5A49CAB7ED0A76B38706C74D5643B777E134020625313E4D15F316B37B8AF5681177T6M" TargetMode="External"/><Relationship Id="rId30" Type="http://schemas.openxmlformats.org/officeDocument/2006/relationships/hyperlink" Target="consultantplus://offline/ref=D7763408C2A25C5A49CAB7ED0A76B38706C74D5643B777E134020625313E4D15F316B37C8D7FT1M" TargetMode="External"/><Relationship Id="rId35" Type="http://schemas.openxmlformats.org/officeDocument/2006/relationships/hyperlink" Target="consultantplus://offline/ref=14FF488E4D0B61CCAF64FD63DD7D323EEC5532FC17EF8B97CFFD74372BDC74D19D2CA46CB9413075C8EAD7D88404D5F2FC9D7B974F45S0CFK" TargetMode="External"/><Relationship Id="rId43" Type="http://schemas.openxmlformats.org/officeDocument/2006/relationships/theme" Target="theme/theme1.xml"/><Relationship Id="rId8" Type="http://schemas.openxmlformats.org/officeDocument/2006/relationships/hyperlink" Target="consultantplus://offline/ref=71896795445CAB72B68C233FDA060D2AEC94717036D8D3ADBB5FD1D7E47F19F2A9CF107AB638ED7EA0J" TargetMode="External"/><Relationship Id="rId3" Type="http://schemas.openxmlformats.org/officeDocument/2006/relationships/styles" Target="styles.xml"/><Relationship Id="rId12" Type="http://schemas.openxmlformats.org/officeDocument/2006/relationships/hyperlink" Target="consultantplus://offline/ref=F20F1095FF97913EA8E2196A46A0DD74CC958BDFFA37F37E86F641XFm5N" TargetMode="External"/><Relationship Id="rId17" Type="http://schemas.openxmlformats.org/officeDocument/2006/relationships/hyperlink" Target="consultantplus://offline/ref=BA12721EF2EAB48078B01F5700B78E5B02B9FED36205282EFA806B99B2IEW9G" TargetMode="External"/><Relationship Id="rId25" Type="http://schemas.openxmlformats.org/officeDocument/2006/relationships/hyperlink" Target="consultantplus://offline/ref=D7763408C2A25C5A49CAB7ED0A76B38706C74D5643B777E134020625313E4D15F316B37B8AF5681277T2M" TargetMode="External"/><Relationship Id="rId33" Type="http://schemas.openxmlformats.org/officeDocument/2006/relationships/hyperlink" Target="consultantplus://offline/ref=4F69FF648CB6A241D07B11F450D5D1097BF17F289C1F3059B3F4E7949D25BF2AD0E1F9A0DE422CB7D1B5CCB874aC4FH" TargetMode="External"/><Relationship Id="rId38" Type="http://schemas.openxmlformats.org/officeDocument/2006/relationships/hyperlink" Target="consultantplus://offline/ref=6289369182ADB4E902B112E303E633131F6C4AA78E55D1CEEE35E6819Ao9p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FA28B-CCA1-4087-A395-13E16D6CD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80</Pages>
  <Words>30344</Words>
  <Characters>172962</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Пользователь</cp:lastModifiedBy>
  <cp:revision>25</cp:revision>
  <cp:lastPrinted>2017-03-29T10:55:00Z</cp:lastPrinted>
  <dcterms:created xsi:type="dcterms:W3CDTF">2019-04-18T10:19:00Z</dcterms:created>
  <dcterms:modified xsi:type="dcterms:W3CDTF">2024-07-31T06:55:00Z</dcterms:modified>
</cp:coreProperties>
</file>