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4181B2" w14:textId="77777777" w:rsidR="001F1407" w:rsidRPr="00AB1524" w:rsidRDefault="001F1407" w:rsidP="00A26AD1">
      <w:pPr>
        <w:ind w:left="4962" w:right="142"/>
        <w:contextualSpacing/>
        <w:jc w:val="right"/>
        <w:rPr>
          <w:bCs/>
        </w:rPr>
      </w:pPr>
      <w:bookmarkStart w:id="0" w:name="_GoBack"/>
      <w:bookmarkEnd w:id="0"/>
      <w:r w:rsidRPr="00AB1524">
        <w:rPr>
          <w:bCs/>
        </w:rPr>
        <w:t>Приложение</w:t>
      </w:r>
    </w:p>
    <w:p w14:paraId="2C196E25" w14:textId="2BEB7AAD" w:rsidR="001F1407" w:rsidRDefault="001F1407" w:rsidP="00A26AD1">
      <w:pPr>
        <w:ind w:right="142"/>
        <w:jc w:val="right"/>
      </w:pPr>
      <w:r w:rsidRPr="00AB1524">
        <w:t xml:space="preserve">к </w:t>
      </w:r>
      <w:r w:rsidR="00260A3B">
        <w:t>п</w:t>
      </w:r>
      <w:r w:rsidRPr="00AB1524">
        <w:t>остановлению администрации</w:t>
      </w:r>
    </w:p>
    <w:p w14:paraId="66A34B2B" w14:textId="5CCB9156" w:rsidR="00D20462" w:rsidRDefault="007F326D" w:rsidP="00A26AD1">
      <w:pPr>
        <w:ind w:right="142"/>
        <w:jc w:val="right"/>
      </w:pPr>
      <w:r>
        <w:t>Пушкинско</w:t>
      </w:r>
      <w:r w:rsidR="0050287D">
        <w:t>го</w:t>
      </w:r>
      <w:r>
        <w:t xml:space="preserve"> сельско</w:t>
      </w:r>
      <w:r w:rsidR="0050287D">
        <w:t>го</w:t>
      </w:r>
      <w:r>
        <w:t xml:space="preserve"> поселени</w:t>
      </w:r>
      <w:r w:rsidR="0050287D">
        <w:t>я</w:t>
      </w:r>
      <w:r w:rsidR="000E2F1B">
        <w:t xml:space="preserve"> </w:t>
      </w:r>
    </w:p>
    <w:p w14:paraId="2187A6A3" w14:textId="1763B434" w:rsidR="001F1407" w:rsidRPr="00AB1524" w:rsidRDefault="00774AE6" w:rsidP="00A26AD1">
      <w:pPr>
        <w:ind w:right="142"/>
        <w:jc w:val="right"/>
      </w:pPr>
      <w:r>
        <w:t>Гулькевичского</w:t>
      </w:r>
      <w:r w:rsidR="00905098">
        <w:t xml:space="preserve"> муниципального района</w:t>
      </w:r>
    </w:p>
    <w:p w14:paraId="6C1071E9" w14:textId="77777777" w:rsidR="001F1407" w:rsidRDefault="00767276" w:rsidP="00A26AD1">
      <w:pPr>
        <w:ind w:right="142"/>
        <w:jc w:val="right"/>
      </w:pPr>
      <w:r>
        <w:t>Краснодарского края</w:t>
      </w:r>
    </w:p>
    <w:p w14:paraId="4DEEE869" w14:textId="77777777" w:rsidR="001F1407" w:rsidRPr="009220DE" w:rsidRDefault="001F1407" w:rsidP="00A26AD1">
      <w:pPr>
        <w:ind w:right="142"/>
        <w:jc w:val="right"/>
        <w:rPr>
          <w:bCs/>
          <w:sz w:val="28"/>
          <w:szCs w:val="28"/>
        </w:rPr>
      </w:pPr>
      <w:r w:rsidRPr="00AB1524">
        <w:t>от ______________ №__</w:t>
      </w:r>
      <w:r w:rsidR="002C4F87">
        <w:t>_</w:t>
      </w:r>
      <w:r w:rsidRPr="00AB1524">
        <w:t>_</w:t>
      </w:r>
    </w:p>
    <w:p w14:paraId="6156EC38" w14:textId="77777777" w:rsidR="001F1407" w:rsidRDefault="001F1407" w:rsidP="004C1DED">
      <w:pPr>
        <w:spacing w:line="360" w:lineRule="auto"/>
        <w:jc w:val="center"/>
        <w:rPr>
          <w:b/>
          <w:sz w:val="32"/>
          <w:szCs w:val="32"/>
          <w:shd w:val="clear" w:color="auto" w:fill="FFFFFF"/>
        </w:rPr>
      </w:pPr>
    </w:p>
    <w:p w14:paraId="5EB105A5" w14:textId="77777777" w:rsidR="001F1407" w:rsidRDefault="001F1407" w:rsidP="004C1DED">
      <w:pPr>
        <w:spacing w:line="360" w:lineRule="auto"/>
        <w:jc w:val="center"/>
        <w:rPr>
          <w:b/>
          <w:sz w:val="32"/>
          <w:szCs w:val="32"/>
          <w:shd w:val="clear" w:color="auto" w:fill="FFFFFF"/>
        </w:rPr>
      </w:pPr>
    </w:p>
    <w:p w14:paraId="48327AF6" w14:textId="77777777" w:rsidR="001F1407" w:rsidRDefault="001F1407" w:rsidP="004C1DED">
      <w:pPr>
        <w:spacing w:line="360" w:lineRule="auto"/>
        <w:jc w:val="center"/>
        <w:rPr>
          <w:b/>
          <w:sz w:val="32"/>
          <w:szCs w:val="32"/>
          <w:shd w:val="clear" w:color="auto" w:fill="FFFFFF"/>
        </w:rPr>
      </w:pPr>
    </w:p>
    <w:p w14:paraId="53A3F80C" w14:textId="77777777" w:rsidR="001F1407" w:rsidRDefault="001F1407" w:rsidP="004C1DED">
      <w:pPr>
        <w:spacing w:line="360" w:lineRule="auto"/>
        <w:jc w:val="center"/>
        <w:rPr>
          <w:b/>
          <w:sz w:val="32"/>
          <w:szCs w:val="32"/>
          <w:shd w:val="clear" w:color="auto" w:fill="FFFFFF"/>
        </w:rPr>
      </w:pPr>
    </w:p>
    <w:p w14:paraId="546FC58A" w14:textId="77777777" w:rsidR="001F1407" w:rsidRDefault="001F1407" w:rsidP="004C1DED">
      <w:pPr>
        <w:spacing w:line="360" w:lineRule="auto"/>
        <w:jc w:val="center"/>
        <w:rPr>
          <w:b/>
          <w:sz w:val="32"/>
          <w:szCs w:val="32"/>
          <w:shd w:val="clear" w:color="auto" w:fill="FFFFFF"/>
        </w:rPr>
      </w:pPr>
    </w:p>
    <w:p w14:paraId="5EFA2F86" w14:textId="77777777" w:rsidR="004E2CEF" w:rsidRDefault="004E2CEF" w:rsidP="004C1DED">
      <w:pPr>
        <w:spacing w:line="360" w:lineRule="auto"/>
        <w:jc w:val="center"/>
        <w:rPr>
          <w:b/>
          <w:sz w:val="32"/>
          <w:szCs w:val="32"/>
          <w:shd w:val="clear" w:color="auto" w:fill="FFFFFF"/>
        </w:rPr>
      </w:pPr>
    </w:p>
    <w:p w14:paraId="3EFE1334" w14:textId="77777777" w:rsidR="00CC1CB8" w:rsidRDefault="00CC1CB8" w:rsidP="004C1DED">
      <w:pPr>
        <w:spacing w:line="360" w:lineRule="auto"/>
        <w:jc w:val="center"/>
        <w:rPr>
          <w:b/>
          <w:sz w:val="32"/>
          <w:szCs w:val="32"/>
          <w:shd w:val="clear" w:color="auto" w:fill="FFFFFF"/>
        </w:rPr>
      </w:pPr>
    </w:p>
    <w:p w14:paraId="34337E78" w14:textId="77777777" w:rsidR="0028207F" w:rsidRDefault="0028207F" w:rsidP="00AD4D15">
      <w:pPr>
        <w:spacing w:line="360" w:lineRule="auto"/>
        <w:ind w:right="-142"/>
        <w:jc w:val="center"/>
        <w:rPr>
          <w:b/>
          <w:sz w:val="32"/>
          <w:szCs w:val="32"/>
          <w:shd w:val="clear" w:color="auto" w:fill="FFFFFF"/>
        </w:rPr>
      </w:pPr>
      <w:r w:rsidRPr="002511A1">
        <w:rPr>
          <w:b/>
          <w:sz w:val="32"/>
          <w:szCs w:val="32"/>
          <w:shd w:val="clear" w:color="auto" w:fill="FFFFFF"/>
        </w:rPr>
        <w:t>СХЕМА ВОДОСНАБЖЕНИЯ И ВОДООТВЕДЕНИЯ</w:t>
      </w:r>
    </w:p>
    <w:p w14:paraId="36878D7F" w14:textId="5F75FCB7" w:rsidR="00621585" w:rsidRDefault="007F326D" w:rsidP="00AD4D15">
      <w:pPr>
        <w:spacing w:line="360" w:lineRule="auto"/>
        <w:ind w:right="-142"/>
        <w:jc w:val="center"/>
        <w:rPr>
          <w:b/>
          <w:sz w:val="32"/>
          <w:szCs w:val="32"/>
          <w:shd w:val="clear" w:color="auto" w:fill="FFFFFF"/>
        </w:rPr>
      </w:pPr>
      <w:r>
        <w:rPr>
          <w:b/>
          <w:sz w:val="32"/>
          <w:szCs w:val="32"/>
          <w:shd w:val="clear" w:color="auto" w:fill="FFFFFF"/>
        </w:rPr>
        <w:t>ПУШКИНСКО</w:t>
      </w:r>
      <w:r w:rsidR="0050287D">
        <w:rPr>
          <w:b/>
          <w:sz w:val="32"/>
          <w:szCs w:val="32"/>
          <w:shd w:val="clear" w:color="auto" w:fill="FFFFFF"/>
        </w:rPr>
        <w:t>ГО</w:t>
      </w:r>
      <w:r>
        <w:rPr>
          <w:b/>
          <w:sz w:val="32"/>
          <w:szCs w:val="32"/>
          <w:shd w:val="clear" w:color="auto" w:fill="FFFFFF"/>
        </w:rPr>
        <w:t xml:space="preserve"> СЕЛЬСКО</w:t>
      </w:r>
      <w:r w:rsidR="0050287D">
        <w:rPr>
          <w:b/>
          <w:sz w:val="32"/>
          <w:szCs w:val="32"/>
          <w:shd w:val="clear" w:color="auto" w:fill="FFFFFF"/>
        </w:rPr>
        <w:t>ГО</w:t>
      </w:r>
      <w:r>
        <w:rPr>
          <w:b/>
          <w:sz w:val="32"/>
          <w:szCs w:val="32"/>
          <w:shd w:val="clear" w:color="auto" w:fill="FFFFFF"/>
        </w:rPr>
        <w:t xml:space="preserve"> ПОСЕЛЕНИ</w:t>
      </w:r>
      <w:r w:rsidR="0050287D">
        <w:rPr>
          <w:b/>
          <w:sz w:val="32"/>
          <w:szCs w:val="32"/>
          <w:shd w:val="clear" w:color="auto" w:fill="FFFFFF"/>
        </w:rPr>
        <w:t>Я</w:t>
      </w:r>
      <w:r w:rsidR="000E2F1B">
        <w:rPr>
          <w:b/>
          <w:sz w:val="32"/>
          <w:szCs w:val="32"/>
          <w:shd w:val="clear" w:color="auto" w:fill="FFFFFF"/>
        </w:rPr>
        <w:t xml:space="preserve"> </w:t>
      </w:r>
    </w:p>
    <w:p w14:paraId="094C1B0E" w14:textId="5F84A7EC" w:rsidR="00BF01D6" w:rsidRPr="002511A1" w:rsidRDefault="00774AE6" w:rsidP="00AD4D15">
      <w:pPr>
        <w:spacing w:line="360" w:lineRule="auto"/>
        <w:ind w:right="-142"/>
        <w:jc w:val="center"/>
        <w:rPr>
          <w:b/>
          <w:sz w:val="32"/>
          <w:szCs w:val="32"/>
          <w:shd w:val="clear" w:color="auto" w:fill="FFFFFF"/>
        </w:rPr>
      </w:pPr>
      <w:r>
        <w:rPr>
          <w:b/>
          <w:sz w:val="32"/>
          <w:szCs w:val="32"/>
          <w:shd w:val="clear" w:color="auto" w:fill="FFFFFF"/>
        </w:rPr>
        <w:t>ГУЛЬКЕВИЧСКОГО</w:t>
      </w:r>
      <w:r w:rsidR="00905098">
        <w:rPr>
          <w:b/>
          <w:sz w:val="32"/>
          <w:szCs w:val="32"/>
          <w:shd w:val="clear" w:color="auto" w:fill="FFFFFF"/>
        </w:rPr>
        <w:t xml:space="preserve"> МУНИЦИПАЛЬНОГО РАЙОНА</w:t>
      </w:r>
    </w:p>
    <w:p w14:paraId="47B69A5D" w14:textId="77777777" w:rsidR="0028207F" w:rsidRPr="002511A1" w:rsidRDefault="00767276" w:rsidP="00AD4D15">
      <w:pPr>
        <w:spacing w:line="360" w:lineRule="auto"/>
        <w:ind w:right="-142"/>
        <w:jc w:val="center"/>
        <w:rPr>
          <w:b/>
          <w:sz w:val="32"/>
          <w:szCs w:val="32"/>
          <w:shd w:val="clear" w:color="auto" w:fill="FFFFFF"/>
        </w:rPr>
      </w:pPr>
      <w:r>
        <w:rPr>
          <w:b/>
          <w:sz w:val="32"/>
          <w:szCs w:val="32"/>
          <w:shd w:val="clear" w:color="auto" w:fill="FFFFFF"/>
        </w:rPr>
        <w:t>КРАСНОДАРСКОГО КРАЯ</w:t>
      </w:r>
    </w:p>
    <w:p w14:paraId="434CB70E" w14:textId="40397344" w:rsidR="0028207F" w:rsidRDefault="0028207F" w:rsidP="00AD4D15">
      <w:pPr>
        <w:ind w:right="-142"/>
        <w:jc w:val="center"/>
        <w:rPr>
          <w:rFonts w:eastAsia="Microsoft YaHei"/>
          <w:b/>
          <w:caps/>
          <w:kern w:val="28"/>
          <w:sz w:val="32"/>
          <w:szCs w:val="32"/>
        </w:rPr>
      </w:pPr>
      <w:r w:rsidRPr="002511A1">
        <w:rPr>
          <w:rFonts w:eastAsia="Microsoft YaHei"/>
          <w:b/>
          <w:caps/>
          <w:kern w:val="28"/>
          <w:sz w:val="32"/>
          <w:szCs w:val="32"/>
        </w:rPr>
        <w:t xml:space="preserve">НА ПЕРИОД С </w:t>
      </w:r>
      <w:r w:rsidR="005618FE" w:rsidRPr="002511A1">
        <w:rPr>
          <w:rFonts w:eastAsia="Microsoft YaHei"/>
          <w:b/>
          <w:caps/>
          <w:kern w:val="28"/>
          <w:sz w:val="32"/>
          <w:szCs w:val="32"/>
        </w:rPr>
        <w:t>202</w:t>
      </w:r>
      <w:r w:rsidR="004B47D7">
        <w:rPr>
          <w:rFonts w:eastAsia="Microsoft YaHei"/>
          <w:b/>
          <w:caps/>
          <w:kern w:val="28"/>
          <w:sz w:val="32"/>
          <w:szCs w:val="32"/>
        </w:rPr>
        <w:t>5</w:t>
      </w:r>
      <w:r w:rsidRPr="002511A1">
        <w:rPr>
          <w:rFonts w:eastAsia="Microsoft YaHei"/>
          <w:b/>
          <w:caps/>
          <w:kern w:val="28"/>
          <w:sz w:val="32"/>
          <w:szCs w:val="32"/>
        </w:rPr>
        <w:t xml:space="preserve"> ПО </w:t>
      </w:r>
      <w:r w:rsidR="00EA5DA9">
        <w:rPr>
          <w:rFonts w:eastAsia="Microsoft YaHei"/>
          <w:b/>
          <w:caps/>
          <w:kern w:val="28"/>
          <w:sz w:val="32"/>
          <w:szCs w:val="32"/>
        </w:rPr>
        <w:t>2030</w:t>
      </w:r>
      <w:r w:rsidRPr="002511A1">
        <w:rPr>
          <w:rFonts w:eastAsia="Microsoft YaHei"/>
          <w:b/>
          <w:caps/>
          <w:kern w:val="28"/>
          <w:sz w:val="32"/>
          <w:szCs w:val="32"/>
        </w:rPr>
        <w:t xml:space="preserve"> годы</w:t>
      </w:r>
    </w:p>
    <w:p w14:paraId="711762AF" w14:textId="77777777" w:rsidR="00AC2E29" w:rsidRDefault="00AC2E29" w:rsidP="00AC2E29">
      <w:pPr>
        <w:jc w:val="center"/>
        <w:rPr>
          <w:rFonts w:eastAsia="Microsoft YaHei"/>
          <w:bCs/>
          <w:caps/>
          <w:kern w:val="28"/>
        </w:rPr>
      </w:pPr>
    </w:p>
    <w:p w14:paraId="2931C22C" w14:textId="77777777" w:rsidR="00AC2E29" w:rsidRDefault="00AC2E29" w:rsidP="00AC2E29">
      <w:pPr>
        <w:jc w:val="center"/>
        <w:rPr>
          <w:rFonts w:eastAsia="Microsoft YaHei"/>
          <w:bCs/>
          <w:caps/>
          <w:kern w:val="28"/>
        </w:rPr>
      </w:pPr>
    </w:p>
    <w:p w14:paraId="74F2C95A" w14:textId="77777777" w:rsidR="00AC2E29" w:rsidRDefault="00AC2E29" w:rsidP="00AC2E29">
      <w:pPr>
        <w:jc w:val="center"/>
        <w:rPr>
          <w:rFonts w:eastAsia="Microsoft YaHei"/>
          <w:bCs/>
          <w:caps/>
          <w:kern w:val="28"/>
        </w:rPr>
      </w:pPr>
    </w:p>
    <w:p w14:paraId="21238AD1" w14:textId="77777777" w:rsidR="00AC2E29" w:rsidRDefault="00AC2E29" w:rsidP="00AC2E29">
      <w:pPr>
        <w:jc w:val="center"/>
        <w:rPr>
          <w:rFonts w:eastAsia="Microsoft YaHei"/>
          <w:bCs/>
          <w:caps/>
          <w:kern w:val="28"/>
        </w:rPr>
      </w:pPr>
    </w:p>
    <w:p w14:paraId="6B9136FC" w14:textId="77777777" w:rsidR="00402639" w:rsidRDefault="00402639" w:rsidP="00AC2E29">
      <w:pPr>
        <w:jc w:val="center"/>
        <w:rPr>
          <w:rFonts w:eastAsia="Microsoft YaHei"/>
          <w:bCs/>
          <w:caps/>
          <w:kern w:val="28"/>
        </w:rPr>
      </w:pPr>
    </w:p>
    <w:p w14:paraId="3CF75131" w14:textId="77777777" w:rsidR="00402639" w:rsidRDefault="00402639" w:rsidP="00AC2E29">
      <w:pPr>
        <w:jc w:val="center"/>
        <w:rPr>
          <w:rFonts w:eastAsia="Microsoft YaHei"/>
          <w:bCs/>
          <w:caps/>
          <w:kern w:val="28"/>
        </w:rPr>
      </w:pPr>
    </w:p>
    <w:p w14:paraId="76F29126" w14:textId="77777777" w:rsidR="00402639" w:rsidRDefault="00402639" w:rsidP="00AC2E29">
      <w:pPr>
        <w:jc w:val="center"/>
        <w:rPr>
          <w:rFonts w:eastAsia="Microsoft YaHei"/>
          <w:bCs/>
          <w:caps/>
          <w:kern w:val="28"/>
        </w:rPr>
      </w:pPr>
    </w:p>
    <w:p w14:paraId="52B76287" w14:textId="77777777" w:rsidR="00E8108E" w:rsidRDefault="00E8108E" w:rsidP="00AC2E29">
      <w:pPr>
        <w:jc w:val="center"/>
        <w:rPr>
          <w:rFonts w:eastAsia="Microsoft YaHei"/>
          <w:bCs/>
          <w:caps/>
          <w:kern w:val="28"/>
        </w:rPr>
      </w:pPr>
    </w:p>
    <w:p w14:paraId="604BBB78" w14:textId="77777777" w:rsidR="00E8108E" w:rsidRDefault="00E8108E" w:rsidP="00AC2E29">
      <w:pPr>
        <w:jc w:val="center"/>
        <w:rPr>
          <w:rFonts w:eastAsia="Microsoft YaHei"/>
          <w:bCs/>
          <w:caps/>
          <w:kern w:val="28"/>
        </w:rPr>
      </w:pPr>
    </w:p>
    <w:p w14:paraId="5463D00C" w14:textId="77777777" w:rsidR="00E8108E" w:rsidRDefault="00E8108E" w:rsidP="00AC2E29">
      <w:pPr>
        <w:jc w:val="center"/>
        <w:rPr>
          <w:rFonts w:eastAsia="Microsoft YaHei"/>
          <w:bCs/>
          <w:caps/>
          <w:kern w:val="28"/>
        </w:rPr>
      </w:pPr>
    </w:p>
    <w:p w14:paraId="143133F4" w14:textId="77777777" w:rsidR="00E8108E" w:rsidRDefault="00E8108E" w:rsidP="00AC2E29">
      <w:pPr>
        <w:jc w:val="center"/>
        <w:rPr>
          <w:rFonts w:eastAsia="Microsoft YaHei"/>
          <w:bCs/>
          <w:caps/>
          <w:kern w:val="28"/>
        </w:rPr>
      </w:pPr>
    </w:p>
    <w:p w14:paraId="3EA2D814" w14:textId="77777777" w:rsidR="00E8108E" w:rsidRDefault="00E8108E" w:rsidP="00AC2E29">
      <w:pPr>
        <w:jc w:val="center"/>
        <w:rPr>
          <w:rFonts w:eastAsia="Microsoft YaHei"/>
          <w:bCs/>
          <w:caps/>
          <w:kern w:val="28"/>
        </w:rPr>
      </w:pPr>
    </w:p>
    <w:p w14:paraId="08485933" w14:textId="77777777" w:rsidR="00E8108E" w:rsidRDefault="00E8108E" w:rsidP="00AC2E29">
      <w:pPr>
        <w:jc w:val="center"/>
        <w:rPr>
          <w:rFonts w:eastAsia="Microsoft YaHei"/>
          <w:bCs/>
          <w:caps/>
          <w:kern w:val="28"/>
        </w:rPr>
      </w:pPr>
    </w:p>
    <w:p w14:paraId="5A92BC83" w14:textId="77777777" w:rsidR="00AC2E29" w:rsidRDefault="00AC2E29" w:rsidP="00AC2E29">
      <w:pPr>
        <w:jc w:val="center"/>
        <w:rPr>
          <w:rFonts w:eastAsia="Microsoft YaHei"/>
          <w:bCs/>
          <w:caps/>
          <w:kern w:val="28"/>
        </w:rPr>
      </w:pPr>
    </w:p>
    <w:p w14:paraId="4A56D644" w14:textId="77777777" w:rsidR="00AC2E29" w:rsidRDefault="00AC2E29" w:rsidP="00AC2E29">
      <w:pPr>
        <w:jc w:val="center"/>
        <w:rPr>
          <w:rFonts w:eastAsia="Microsoft YaHei"/>
          <w:bCs/>
          <w:caps/>
          <w:kern w:val="28"/>
        </w:rPr>
      </w:pPr>
    </w:p>
    <w:p w14:paraId="0066BF08" w14:textId="77777777" w:rsidR="00AC2E29" w:rsidRDefault="00AC2E29" w:rsidP="00AC2E29">
      <w:pPr>
        <w:jc w:val="center"/>
        <w:rPr>
          <w:rFonts w:eastAsia="Microsoft YaHei"/>
          <w:bCs/>
          <w:caps/>
          <w:kern w:val="28"/>
        </w:rPr>
      </w:pPr>
    </w:p>
    <w:p w14:paraId="00BB3E99" w14:textId="77777777" w:rsidR="00AC2E29" w:rsidRDefault="00AC2E29" w:rsidP="00AC2E29">
      <w:pPr>
        <w:jc w:val="center"/>
        <w:rPr>
          <w:rFonts w:eastAsia="Microsoft YaHei"/>
          <w:bCs/>
          <w:caps/>
          <w:kern w:val="28"/>
        </w:rPr>
      </w:pPr>
    </w:p>
    <w:p w14:paraId="2A5D18E6" w14:textId="77777777" w:rsidR="00AC2E29" w:rsidRDefault="00AC2E29" w:rsidP="00AC2E29">
      <w:pPr>
        <w:jc w:val="center"/>
        <w:rPr>
          <w:rFonts w:eastAsia="Microsoft YaHei"/>
          <w:bCs/>
          <w:caps/>
          <w:kern w:val="28"/>
        </w:rPr>
      </w:pPr>
    </w:p>
    <w:p w14:paraId="509102F0" w14:textId="77777777" w:rsidR="004C1DED" w:rsidRPr="00DC3F15" w:rsidRDefault="004C1DED" w:rsidP="004C1DED">
      <w:pPr>
        <w:autoSpaceDE w:val="0"/>
        <w:autoSpaceDN w:val="0"/>
        <w:adjustRightInd w:val="0"/>
        <w:contextualSpacing/>
        <w:rPr>
          <w:b/>
        </w:rPr>
        <w:sectPr w:rsidR="004C1DED" w:rsidRPr="00DC3F15" w:rsidSect="00E8108E">
          <w:headerReference w:type="first" r:id="rId9"/>
          <w:pgSz w:w="11907" w:h="16840" w:code="9"/>
          <w:pgMar w:top="1701" w:right="708" w:bottom="567" w:left="851" w:header="851" w:footer="720" w:gutter="0"/>
          <w:cols w:space="720"/>
          <w:titlePg/>
          <w:docGrid w:linePitch="299"/>
        </w:sectPr>
      </w:pPr>
    </w:p>
    <w:p w14:paraId="662A8601" w14:textId="77777777" w:rsidR="001D2CED" w:rsidRPr="00DC3F15" w:rsidRDefault="001D2CED" w:rsidP="004C1DED">
      <w:pPr>
        <w:autoSpaceDE w:val="0"/>
        <w:autoSpaceDN w:val="0"/>
        <w:adjustRightInd w:val="0"/>
        <w:contextualSpacing/>
        <w:jc w:val="center"/>
        <w:rPr>
          <w:b/>
          <w:bCs/>
          <w:lang w:eastAsia="ru-RU"/>
        </w:rPr>
      </w:pPr>
      <w:r w:rsidRPr="00DC3F15">
        <w:rPr>
          <w:b/>
        </w:rPr>
        <w:lastRenderedPageBreak/>
        <w:t>СОДЕРЖАНИЕ</w:t>
      </w:r>
    </w:p>
    <w:tbl>
      <w:tblPr>
        <w:tblW w:w="9624" w:type="dxa"/>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shd w:val="clear" w:color="auto" w:fill="FFFFFF"/>
        <w:tblLook w:val="00A0" w:firstRow="1" w:lastRow="0" w:firstColumn="1" w:lastColumn="0" w:noHBand="0" w:noVBand="0"/>
      </w:tblPr>
      <w:tblGrid>
        <w:gridCol w:w="9039"/>
        <w:gridCol w:w="585"/>
      </w:tblGrid>
      <w:tr w:rsidR="00584E70" w:rsidRPr="00DC3F15" w14:paraId="1F6B6D27" w14:textId="77777777" w:rsidTr="003E6FF1">
        <w:tc>
          <w:tcPr>
            <w:tcW w:w="9039" w:type="dxa"/>
            <w:shd w:val="clear" w:color="auto" w:fill="FFFFFF"/>
          </w:tcPr>
          <w:p w14:paraId="0863C5E2" w14:textId="77777777" w:rsidR="00584E70" w:rsidRPr="00DC3F15" w:rsidRDefault="00584E70" w:rsidP="00D56A3D">
            <w:pPr>
              <w:autoSpaceDE w:val="0"/>
              <w:autoSpaceDN w:val="0"/>
              <w:adjustRightInd w:val="0"/>
              <w:contextualSpacing/>
              <w:rPr>
                <w:b/>
                <w:bCs/>
                <w:lang w:eastAsia="ru-RU"/>
              </w:rPr>
            </w:pPr>
            <w:r w:rsidRPr="00DC3F15">
              <w:rPr>
                <w:b/>
                <w:lang w:eastAsia="ru-RU"/>
              </w:rPr>
              <w:t>Введение</w:t>
            </w:r>
          </w:p>
        </w:tc>
        <w:tc>
          <w:tcPr>
            <w:tcW w:w="585" w:type="dxa"/>
            <w:shd w:val="clear" w:color="auto" w:fill="FFFFFF"/>
            <w:vAlign w:val="center"/>
          </w:tcPr>
          <w:p w14:paraId="76AB29B1" w14:textId="066267D7" w:rsidR="00584E70" w:rsidRPr="00AC028C" w:rsidRDefault="00AF2B5C" w:rsidP="00D56A3D">
            <w:pPr>
              <w:autoSpaceDE w:val="0"/>
              <w:autoSpaceDN w:val="0"/>
              <w:adjustRightInd w:val="0"/>
              <w:contextualSpacing/>
              <w:jc w:val="center"/>
              <w:rPr>
                <w:bCs/>
                <w:lang w:eastAsia="ru-RU"/>
              </w:rPr>
            </w:pPr>
            <w:r>
              <w:rPr>
                <w:bCs/>
                <w:lang w:eastAsia="ru-RU"/>
              </w:rPr>
              <w:t>6</w:t>
            </w:r>
          </w:p>
        </w:tc>
      </w:tr>
      <w:tr w:rsidR="00584E70" w:rsidRPr="00DC3F15" w14:paraId="3D6B6B79" w14:textId="77777777" w:rsidTr="003E6FF1">
        <w:tc>
          <w:tcPr>
            <w:tcW w:w="9039" w:type="dxa"/>
            <w:shd w:val="clear" w:color="auto" w:fill="FFFFFF"/>
          </w:tcPr>
          <w:p w14:paraId="774742C3" w14:textId="77777777" w:rsidR="00584E70" w:rsidRPr="00DC3F15" w:rsidRDefault="00584E70" w:rsidP="00D56A3D">
            <w:pPr>
              <w:autoSpaceDE w:val="0"/>
              <w:autoSpaceDN w:val="0"/>
              <w:adjustRightInd w:val="0"/>
              <w:contextualSpacing/>
              <w:rPr>
                <w:b/>
                <w:bCs/>
                <w:lang w:eastAsia="ru-RU"/>
              </w:rPr>
            </w:pPr>
            <w:r w:rsidRPr="00DC3F15">
              <w:rPr>
                <w:b/>
                <w:lang w:eastAsia="ru-RU"/>
              </w:rPr>
              <w:t>Паспорт схемы</w:t>
            </w:r>
          </w:p>
        </w:tc>
        <w:tc>
          <w:tcPr>
            <w:tcW w:w="585" w:type="dxa"/>
            <w:shd w:val="clear" w:color="auto" w:fill="FFFFFF"/>
            <w:vAlign w:val="center"/>
          </w:tcPr>
          <w:p w14:paraId="03D92BA1" w14:textId="2A70239A" w:rsidR="00584E70" w:rsidRPr="00AC028C" w:rsidRDefault="00AF2B5C" w:rsidP="00D56A3D">
            <w:pPr>
              <w:autoSpaceDE w:val="0"/>
              <w:autoSpaceDN w:val="0"/>
              <w:adjustRightInd w:val="0"/>
              <w:contextualSpacing/>
              <w:jc w:val="center"/>
              <w:rPr>
                <w:bCs/>
                <w:lang w:eastAsia="ru-RU"/>
              </w:rPr>
            </w:pPr>
            <w:r>
              <w:rPr>
                <w:bCs/>
                <w:lang w:eastAsia="ru-RU"/>
              </w:rPr>
              <w:t>7</w:t>
            </w:r>
          </w:p>
        </w:tc>
      </w:tr>
      <w:tr w:rsidR="00584E70" w:rsidRPr="00DC3F15" w14:paraId="06DD1E27" w14:textId="77777777" w:rsidTr="003E6FF1">
        <w:tc>
          <w:tcPr>
            <w:tcW w:w="9039" w:type="dxa"/>
            <w:shd w:val="clear" w:color="auto" w:fill="FFFFFF"/>
          </w:tcPr>
          <w:p w14:paraId="5D06CC55" w14:textId="77777777" w:rsidR="00584E70" w:rsidRPr="00DC3F15" w:rsidRDefault="00584E70" w:rsidP="00D56A3D">
            <w:pPr>
              <w:autoSpaceDE w:val="0"/>
              <w:autoSpaceDN w:val="0"/>
              <w:adjustRightInd w:val="0"/>
              <w:contextualSpacing/>
              <w:jc w:val="both"/>
              <w:rPr>
                <w:b/>
                <w:bCs/>
                <w:lang w:eastAsia="ru-RU"/>
              </w:rPr>
            </w:pPr>
            <w:r w:rsidRPr="00DC3F15">
              <w:rPr>
                <w:b/>
                <w:bCs/>
                <w:lang w:eastAsia="ru-RU"/>
              </w:rPr>
              <w:t>Глава 1</w:t>
            </w:r>
            <w:r w:rsidR="00BB309B">
              <w:rPr>
                <w:b/>
                <w:bCs/>
                <w:lang w:eastAsia="ru-RU"/>
              </w:rPr>
              <w:t xml:space="preserve">. </w:t>
            </w:r>
            <w:r w:rsidRPr="00DC3F15">
              <w:rPr>
                <w:b/>
                <w:bCs/>
                <w:lang w:eastAsia="ru-RU"/>
              </w:rPr>
              <w:t>Водоснабжение</w:t>
            </w:r>
          </w:p>
        </w:tc>
        <w:tc>
          <w:tcPr>
            <w:tcW w:w="585" w:type="dxa"/>
            <w:shd w:val="clear" w:color="auto" w:fill="FFFFFF"/>
            <w:vAlign w:val="center"/>
          </w:tcPr>
          <w:p w14:paraId="68D9CEBD" w14:textId="77777777" w:rsidR="00584E70" w:rsidRPr="00AC028C" w:rsidRDefault="009F4065" w:rsidP="00D56A3D">
            <w:pPr>
              <w:autoSpaceDE w:val="0"/>
              <w:autoSpaceDN w:val="0"/>
              <w:adjustRightInd w:val="0"/>
              <w:contextualSpacing/>
              <w:jc w:val="center"/>
              <w:rPr>
                <w:bCs/>
                <w:lang w:eastAsia="ru-RU"/>
              </w:rPr>
            </w:pPr>
            <w:r>
              <w:rPr>
                <w:bCs/>
                <w:lang w:eastAsia="ru-RU"/>
              </w:rPr>
              <w:t>11</w:t>
            </w:r>
          </w:p>
        </w:tc>
      </w:tr>
      <w:tr w:rsidR="00584E70" w:rsidRPr="00DC3F15" w14:paraId="72F1E311" w14:textId="77777777" w:rsidTr="003E6FF1">
        <w:tc>
          <w:tcPr>
            <w:tcW w:w="9039" w:type="dxa"/>
            <w:shd w:val="clear" w:color="auto" w:fill="FFFFFF"/>
          </w:tcPr>
          <w:p w14:paraId="6BDA6A73" w14:textId="77777777" w:rsidR="00584E70" w:rsidRPr="00DC3F15" w:rsidRDefault="00584E70" w:rsidP="00D56A3D">
            <w:pPr>
              <w:autoSpaceDE w:val="0"/>
              <w:autoSpaceDN w:val="0"/>
              <w:adjustRightInd w:val="0"/>
              <w:contextualSpacing/>
              <w:jc w:val="both"/>
              <w:rPr>
                <w:b/>
                <w:bCs/>
                <w:lang w:eastAsia="ru-RU"/>
              </w:rPr>
            </w:pPr>
            <w:r w:rsidRPr="00DC3F15">
              <w:rPr>
                <w:b/>
              </w:rPr>
              <w:t>1</w:t>
            </w:r>
            <w:r w:rsidR="00BB309B">
              <w:rPr>
                <w:b/>
              </w:rPr>
              <w:t>.</w:t>
            </w:r>
            <w:r w:rsidR="00D34107" w:rsidRPr="00DC3F15">
              <w:rPr>
                <w:b/>
              </w:rPr>
              <w:t>1</w:t>
            </w:r>
            <w:r w:rsidR="00BB309B">
              <w:rPr>
                <w:b/>
              </w:rPr>
              <w:t xml:space="preserve">. </w:t>
            </w:r>
            <w:r w:rsidR="00D34107" w:rsidRPr="00DC3F15">
              <w:rPr>
                <w:b/>
              </w:rPr>
              <w:t>Технико</w:t>
            </w:r>
            <w:r w:rsidRPr="00DC3F15">
              <w:rPr>
                <w:b/>
              </w:rPr>
              <w:t>-экономическое состояние централизованных систем водоснабжения</w:t>
            </w:r>
          </w:p>
        </w:tc>
        <w:tc>
          <w:tcPr>
            <w:tcW w:w="585" w:type="dxa"/>
            <w:shd w:val="clear" w:color="auto" w:fill="FFFFFF"/>
            <w:vAlign w:val="center"/>
          </w:tcPr>
          <w:p w14:paraId="3532A508" w14:textId="77777777" w:rsidR="00584E70" w:rsidRPr="00D20462" w:rsidRDefault="009F4065" w:rsidP="00D56A3D">
            <w:pPr>
              <w:autoSpaceDE w:val="0"/>
              <w:autoSpaceDN w:val="0"/>
              <w:adjustRightInd w:val="0"/>
              <w:contextualSpacing/>
              <w:jc w:val="center"/>
              <w:rPr>
                <w:bCs/>
                <w:lang w:eastAsia="ru-RU"/>
              </w:rPr>
            </w:pPr>
            <w:r>
              <w:rPr>
                <w:bCs/>
                <w:lang w:eastAsia="ru-RU"/>
              </w:rPr>
              <w:t>11</w:t>
            </w:r>
          </w:p>
        </w:tc>
      </w:tr>
      <w:tr w:rsidR="00584E70" w:rsidRPr="00DC3F15" w14:paraId="25779FE4" w14:textId="77777777" w:rsidTr="003E6FF1">
        <w:tc>
          <w:tcPr>
            <w:tcW w:w="9039" w:type="dxa"/>
            <w:shd w:val="clear" w:color="auto" w:fill="FFFFFF"/>
          </w:tcPr>
          <w:p w14:paraId="44A10819" w14:textId="77777777" w:rsidR="00584E70" w:rsidRPr="00DC3F15" w:rsidRDefault="00584E70" w:rsidP="00D56A3D">
            <w:pPr>
              <w:autoSpaceDE w:val="0"/>
              <w:autoSpaceDN w:val="0"/>
              <w:adjustRightInd w:val="0"/>
              <w:contextualSpacing/>
              <w:jc w:val="both"/>
            </w:pPr>
            <w:r w:rsidRPr="00DC3F15">
              <w:t>1</w:t>
            </w:r>
            <w:r w:rsidR="00BB309B">
              <w:t>.</w:t>
            </w:r>
            <w:r w:rsidRPr="00DC3F15">
              <w:t>1</w:t>
            </w:r>
            <w:r w:rsidR="00BB309B">
              <w:t>.</w:t>
            </w:r>
            <w:r w:rsidRPr="00DC3F15">
              <w:t>1</w:t>
            </w:r>
            <w:r w:rsidR="00BB309B">
              <w:t xml:space="preserve">. </w:t>
            </w:r>
            <w:r w:rsidRPr="00DC3F15">
              <w:t xml:space="preserve">Описание системы и структуры водоснабжения </w:t>
            </w:r>
            <w:r w:rsidR="00D34107" w:rsidRPr="00DC3F15">
              <w:t>поселения и</w:t>
            </w:r>
            <w:r w:rsidRPr="00DC3F15">
              <w:t xml:space="preserve"> деление территории на эксплуатационные зоны</w:t>
            </w:r>
          </w:p>
        </w:tc>
        <w:tc>
          <w:tcPr>
            <w:tcW w:w="585" w:type="dxa"/>
            <w:shd w:val="clear" w:color="auto" w:fill="FFFFFF"/>
            <w:vAlign w:val="center"/>
          </w:tcPr>
          <w:p w14:paraId="70C089E9" w14:textId="77777777" w:rsidR="00584E70" w:rsidRPr="00402639" w:rsidRDefault="009F4065" w:rsidP="00D56A3D">
            <w:pPr>
              <w:autoSpaceDE w:val="0"/>
              <w:autoSpaceDN w:val="0"/>
              <w:adjustRightInd w:val="0"/>
              <w:contextualSpacing/>
              <w:jc w:val="center"/>
              <w:rPr>
                <w:bCs/>
                <w:lang w:eastAsia="ru-RU"/>
              </w:rPr>
            </w:pPr>
            <w:r>
              <w:rPr>
                <w:bCs/>
                <w:lang w:eastAsia="ru-RU"/>
              </w:rPr>
              <w:t>11</w:t>
            </w:r>
          </w:p>
        </w:tc>
      </w:tr>
      <w:tr w:rsidR="00584E70" w:rsidRPr="00DC3F15" w14:paraId="4CCE4B94" w14:textId="77777777" w:rsidTr="003E6FF1">
        <w:tc>
          <w:tcPr>
            <w:tcW w:w="9039" w:type="dxa"/>
            <w:shd w:val="clear" w:color="auto" w:fill="FFFFFF"/>
          </w:tcPr>
          <w:p w14:paraId="793DA532" w14:textId="77777777" w:rsidR="00584E70" w:rsidRPr="00DC3F15" w:rsidRDefault="00584E70" w:rsidP="00D56A3D">
            <w:pPr>
              <w:autoSpaceDE w:val="0"/>
              <w:autoSpaceDN w:val="0"/>
              <w:adjustRightInd w:val="0"/>
              <w:contextualSpacing/>
              <w:jc w:val="both"/>
            </w:pPr>
            <w:r w:rsidRPr="00DC3F15">
              <w:t>1</w:t>
            </w:r>
            <w:r w:rsidR="00BB309B">
              <w:t>.</w:t>
            </w:r>
            <w:r w:rsidRPr="00DC3F15">
              <w:t>1</w:t>
            </w:r>
            <w:r w:rsidR="00BB309B">
              <w:t>.</w:t>
            </w:r>
            <w:r w:rsidRPr="00DC3F15">
              <w:t>2</w:t>
            </w:r>
            <w:r w:rsidR="00BB309B">
              <w:t xml:space="preserve">. </w:t>
            </w:r>
            <w:r w:rsidRPr="00DC3F15">
              <w:t>Описание территорий поселения, не охваченных централизованными системами водоснабжения</w:t>
            </w:r>
          </w:p>
        </w:tc>
        <w:tc>
          <w:tcPr>
            <w:tcW w:w="585" w:type="dxa"/>
            <w:shd w:val="clear" w:color="auto" w:fill="FFFFFF"/>
            <w:vAlign w:val="center"/>
          </w:tcPr>
          <w:p w14:paraId="4CF77848" w14:textId="00EA5701" w:rsidR="00584E70" w:rsidRPr="00402639" w:rsidRDefault="005E7919" w:rsidP="00D56A3D">
            <w:pPr>
              <w:autoSpaceDE w:val="0"/>
              <w:autoSpaceDN w:val="0"/>
              <w:adjustRightInd w:val="0"/>
              <w:contextualSpacing/>
              <w:jc w:val="center"/>
              <w:rPr>
                <w:bCs/>
                <w:lang w:eastAsia="ru-RU"/>
              </w:rPr>
            </w:pPr>
            <w:r>
              <w:rPr>
                <w:bCs/>
                <w:lang w:eastAsia="ru-RU"/>
              </w:rPr>
              <w:t>1</w:t>
            </w:r>
            <w:r w:rsidR="00AF2B5C">
              <w:rPr>
                <w:bCs/>
                <w:lang w:eastAsia="ru-RU"/>
              </w:rPr>
              <w:t>3</w:t>
            </w:r>
          </w:p>
        </w:tc>
      </w:tr>
      <w:tr w:rsidR="00584E70" w:rsidRPr="00DC3F15" w14:paraId="0A41C9C2" w14:textId="77777777" w:rsidTr="003E6FF1">
        <w:tc>
          <w:tcPr>
            <w:tcW w:w="9039" w:type="dxa"/>
            <w:shd w:val="clear" w:color="auto" w:fill="FFFFFF"/>
          </w:tcPr>
          <w:p w14:paraId="21365C69" w14:textId="77777777" w:rsidR="00584E70" w:rsidRPr="00DC3F15" w:rsidRDefault="00584E70" w:rsidP="00D56A3D">
            <w:pPr>
              <w:autoSpaceDE w:val="0"/>
              <w:autoSpaceDN w:val="0"/>
              <w:adjustRightInd w:val="0"/>
              <w:contextualSpacing/>
              <w:jc w:val="both"/>
            </w:pPr>
            <w:r w:rsidRPr="00DC3F15">
              <w:t>1</w:t>
            </w:r>
            <w:r w:rsidR="00BB309B">
              <w:t>.</w:t>
            </w:r>
            <w:r w:rsidRPr="00DC3F15">
              <w:t>1</w:t>
            </w:r>
            <w:r w:rsidR="00BB309B">
              <w:t>.</w:t>
            </w:r>
            <w:r w:rsidR="00D34107" w:rsidRPr="00DC3F15">
              <w:t>3</w:t>
            </w:r>
            <w:r w:rsidR="00BB309B">
              <w:t xml:space="preserve">. </w:t>
            </w:r>
            <w:r w:rsidR="00D34107" w:rsidRPr="00DC3F15">
              <w:t>Описание</w:t>
            </w:r>
            <w:r w:rsidRPr="00DC3F15">
              <w:t xml:space="preserve"> технологических зон водоснабжения, зон централизованного и нецентрализованного водоснабжения и перечень централизованных систем водоснабжения</w:t>
            </w:r>
          </w:p>
        </w:tc>
        <w:tc>
          <w:tcPr>
            <w:tcW w:w="585" w:type="dxa"/>
            <w:shd w:val="clear" w:color="auto" w:fill="FFFFFF"/>
            <w:vAlign w:val="center"/>
          </w:tcPr>
          <w:p w14:paraId="3D83F459" w14:textId="78FC9CA6" w:rsidR="00584E70" w:rsidRPr="00402639" w:rsidRDefault="005E7919" w:rsidP="00D56A3D">
            <w:pPr>
              <w:autoSpaceDE w:val="0"/>
              <w:autoSpaceDN w:val="0"/>
              <w:adjustRightInd w:val="0"/>
              <w:contextualSpacing/>
              <w:jc w:val="center"/>
              <w:rPr>
                <w:bCs/>
                <w:lang w:eastAsia="ru-RU"/>
              </w:rPr>
            </w:pPr>
            <w:r>
              <w:rPr>
                <w:bCs/>
                <w:lang w:eastAsia="ru-RU"/>
              </w:rPr>
              <w:t>1</w:t>
            </w:r>
            <w:r w:rsidR="00AF2B5C">
              <w:rPr>
                <w:bCs/>
                <w:lang w:eastAsia="ru-RU"/>
              </w:rPr>
              <w:t>3</w:t>
            </w:r>
          </w:p>
        </w:tc>
      </w:tr>
      <w:tr w:rsidR="00584E70" w:rsidRPr="00DC3F15" w14:paraId="1E9B4A55" w14:textId="77777777" w:rsidTr="003E6FF1">
        <w:tc>
          <w:tcPr>
            <w:tcW w:w="9039" w:type="dxa"/>
            <w:shd w:val="clear" w:color="auto" w:fill="FFFFFF"/>
          </w:tcPr>
          <w:p w14:paraId="18E5DFA3" w14:textId="77777777" w:rsidR="00584E70" w:rsidRPr="00DC3F15" w:rsidRDefault="00584E70" w:rsidP="00D56A3D">
            <w:pPr>
              <w:autoSpaceDE w:val="0"/>
              <w:autoSpaceDN w:val="0"/>
              <w:adjustRightInd w:val="0"/>
              <w:contextualSpacing/>
              <w:jc w:val="both"/>
            </w:pPr>
            <w:r w:rsidRPr="00DC3F15">
              <w:t>1</w:t>
            </w:r>
            <w:r w:rsidR="00BB309B">
              <w:t>.</w:t>
            </w:r>
            <w:r w:rsidRPr="00DC3F15">
              <w:t>1</w:t>
            </w:r>
            <w:r w:rsidR="00BB309B">
              <w:t>.</w:t>
            </w:r>
            <w:r w:rsidRPr="00DC3F15">
              <w:t>4</w:t>
            </w:r>
            <w:r w:rsidR="00BB309B">
              <w:t xml:space="preserve">. </w:t>
            </w:r>
            <w:r w:rsidRPr="00DC3F15">
              <w:t>Описание результатов технического обследования централизованных</w:t>
            </w:r>
          </w:p>
          <w:p w14:paraId="45C1209E" w14:textId="77777777" w:rsidR="00584E70" w:rsidRPr="00DC3F15" w:rsidRDefault="00584E70" w:rsidP="00D56A3D">
            <w:pPr>
              <w:autoSpaceDE w:val="0"/>
              <w:autoSpaceDN w:val="0"/>
              <w:adjustRightInd w:val="0"/>
              <w:contextualSpacing/>
              <w:jc w:val="both"/>
            </w:pPr>
            <w:r w:rsidRPr="00DC3F15">
              <w:t>систем водоснабжения</w:t>
            </w:r>
          </w:p>
        </w:tc>
        <w:tc>
          <w:tcPr>
            <w:tcW w:w="585" w:type="dxa"/>
            <w:shd w:val="clear" w:color="auto" w:fill="FFFFFF"/>
            <w:vAlign w:val="center"/>
          </w:tcPr>
          <w:p w14:paraId="1D0D3447" w14:textId="77777777" w:rsidR="00584E70" w:rsidRPr="00D20462" w:rsidRDefault="005E7919" w:rsidP="00D56A3D">
            <w:pPr>
              <w:autoSpaceDE w:val="0"/>
              <w:autoSpaceDN w:val="0"/>
              <w:adjustRightInd w:val="0"/>
              <w:contextualSpacing/>
              <w:jc w:val="center"/>
              <w:rPr>
                <w:bCs/>
                <w:lang w:eastAsia="ru-RU"/>
              </w:rPr>
            </w:pPr>
            <w:r>
              <w:rPr>
                <w:bCs/>
                <w:lang w:eastAsia="ru-RU"/>
              </w:rPr>
              <w:t>14</w:t>
            </w:r>
          </w:p>
        </w:tc>
      </w:tr>
      <w:tr w:rsidR="00584E70" w:rsidRPr="00DC3F15" w14:paraId="624D44B4" w14:textId="77777777" w:rsidTr="003E6FF1">
        <w:tc>
          <w:tcPr>
            <w:tcW w:w="9039" w:type="dxa"/>
            <w:shd w:val="clear" w:color="auto" w:fill="FFFFFF"/>
          </w:tcPr>
          <w:p w14:paraId="467F5DBE" w14:textId="77777777" w:rsidR="00584E70" w:rsidRPr="00DC3F15" w:rsidRDefault="00584E70" w:rsidP="00D56A3D">
            <w:pPr>
              <w:autoSpaceDE w:val="0"/>
              <w:autoSpaceDN w:val="0"/>
              <w:adjustRightInd w:val="0"/>
              <w:contextualSpacing/>
              <w:jc w:val="both"/>
            </w:pPr>
            <w:r w:rsidRPr="00DC3F15">
              <w:rPr>
                <w:lang w:eastAsia="ru-RU"/>
              </w:rPr>
              <w:t>1</w:t>
            </w:r>
            <w:r w:rsidR="00BB309B">
              <w:rPr>
                <w:lang w:eastAsia="ru-RU"/>
              </w:rPr>
              <w:t>.</w:t>
            </w:r>
            <w:r w:rsidRPr="00DC3F15">
              <w:rPr>
                <w:lang w:eastAsia="ru-RU"/>
              </w:rPr>
              <w:t>1</w:t>
            </w:r>
            <w:r w:rsidR="00BB309B">
              <w:rPr>
                <w:lang w:eastAsia="ru-RU"/>
              </w:rPr>
              <w:t>.</w:t>
            </w:r>
            <w:r w:rsidRPr="00DC3F15">
              <w:rPr>
                <w:lang w:eastAsia="ru-RU"/>
              </w:rPr>
              <w:t>5</w:t>
            </w:r>
            <w:r w:rsidR="00BB309B">
              <w:rPr>
                <w:lang w:eastAsia="ru-RU"/>
              </w:rPr>
              <w:t xml:space="preserve">. </w:t>
            </w:r>
            <w:r w:rsidRPr="00DC3F15">
              <w:rPr>
                <w:lang w:eastAsia="ru-RU"/>
              </w:rPr>
              <w:t>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w:t>
            </w:r>
          </w:p>
        </w:tc>
        <w:tc>
          <w:tcPr>
            <w:tcW w:w="585" w:type="dxa"/>
            <w:shd w:val="clear" w:color="auto" w:fill="FFFFFF"/>
            <w:vAlign w:val="center"/>
          </w:tcPr>
          <w:p w14:paraId="1F3C2B13" w14:textId="769440C4" w:rsidR="00584E70" w:rsidRPr="00402639" w:rsidRDefault="005E7919" w:rsidP="00D56A3D">
            <w:pPr>
              <w:autoSpaceDE w:val="0"/>
              <w:autoSpaceDN w:val="0"/>
              <w:adjustRightInd w:val="0"/>
              <w:contextualSpacing/>
              <w:jc w:val="center"/>
              <w:rPr>
                <w:bCs/>
                <w:lang w:eastAsia="ru-RU"/>
              </w:rPr>
            </w:pPr>
            <w:r>
              <w:rPr>
                <w:bCs/>
                <w:lang w:eastAsia="ru-RU"/>
              </w:rPr>
              <w:t>2</w:t>
            </w:r>
            <w:r w:rsidR="00AF2B5C">
              <w:rPr>
                <w:bCs/>
                <w:lang w:eastAsia="ru-RU"/>
              </w:rPr>
              <w:t>8</w:t>
            </w:r>
          </w:p>
        </w:tc>
      </w:tr>
      <w:tr w:rsidR="00584E70" w:rsidRPr="00DC3F15" w14:paraId="3347C108" w14:textId="77777777" w:rsidTr="003E6FF1">
        <w:tc>
          <w:tcPr>
            <w:tcW w:w="9039" w:type="dxa"/>
            <w:shd w:val="clear" w:color="auto" w:fill="FFFFFF"/>
          </w:tcPr>
          <w:p w14:paraId="49518E33" w14:textId="77777777" w:rsidR="00584E70" w:rsidRPr="00DC3F15" w:rsidRDefault="00584E70" w:rsidP="00D56A3D">
            <w:pPr>
              <w:autoSpaceDE w:val="0"/>
              <w:autoSpaceDN w:val="0"/>
              <w:adjustRightInd w:val="0"/>
              <w:contextualSpacing/>
              <w:jc w:val="both"/>
            </w:pPr>
            <w:r w:rsidRPr="00DC3F15">
              <w:t>1</w:t>
            </w:r>
            <w:r w:rsidR="00BB309B">
              <w:t>.</w:t>
            </w:r>
            <w:r w:rsidRPr="00DC3F15">
              <w:t>1</w:t>
            </w:r>
            <w:r w:rsidR="00BB309B">
              <w:t>.</w:t>
            </w:r>
            <w:r w:rsidRPr="00DC3F15">
              <w:t>6</w:t>
            </w:r>
            <w:r w:rsidR="00BB309B">
              <w:t xml:space="preserve">. </w:t>
            </w:r>
            <w:r w:rsidRPr="00DC3F15">
              <w:t xml:space="preserve">Перечень лиц, владеющих на праве собственности или другом законном основании объектами </w:t>
            </w:r>
            <w:r w:rsidR="00D34107" w:rsidRPr="00DC3F15">
              <w:t>централизованной системой</w:t>
            </w:r>
            <w:r w:rsidRPr="00DC3F15">
              <w:t xml:space="preserve"> водоснабжения, </w:t>
            </w:r>
            <w:r w:rsidR="00D34107" w:rsidRPr="00DC3F15">
              <w:t>с указанием</w:t>
            </w:r>
            <w:r w:rsidRPr="00DC3F15">
              <w:t xml:space="preserve"> принадлежащих этим лицам таких объектов</w:t>
            </w:r>
          </w:p>
        </w:tc>
        <w:tc>
          <w:tcPr>
            <w:tcW w:w="585" w:type="dxa"/>
            <w:shd w:val="clear" w:color="auto" w:fill="FFFFFF"/>
            <w:vAlign w:val="center"/>
          </w:tcPr>
          <w:p w14:paraId="58C90814" w14:textId="10E24EE0" w:rsidR="00584E70" w:rsidRPr="00402639" w:rsidRDefault="005E7919" w:rsidP="00D56A3D">
            <w:pPr>
              <w:autoSpaceDE w:val="0"/>
              <w:autoSpaceDN w:val="0"/>
              <w:adjustRightInd w:val="0"/>
              <w:contextualSpacing/>
              <w:jc w:val="center"/>
              <w:rPr>
                <w:bCs/>
                <w:lang w:eastAsia="ru-RU"/>
              </w:rPr>
            </w:pPr>
            <w:r>
              <w:rPr>
                <w:bCs/>
                <w:lang w:eastAsia="ru-RU"/>
              </w:rPr>
              <w:t>2</w:t>
            </w:r>
            <w:r w:rsidR="00AF2B5C">
              <w:rPr>
                <w:bCs/>
                <w:lang w:eastAsia="ru-RU"/>
              </w:rPr>
              <w:t>8</w:t>
            </w:r>
          </w:p>
        </w:tc>
      </w:tr>
      <w:tr w:rsidR="00584E70" w:rsidRPr="00DC3F15" w14:paraId="4F65C8ED" w14:textId="77777777" w:rsidTr="003E6FF1">
        <w:tc>
          <w:tcPr>
            <w:tcW w:w="9039" w:type="dxa"/>
            <w:shd w:val="clear" w:color="auto" w:fill="FFFFFF"/>
          </w:tcPr>
          <w:p w14:paraId="62C51A9C" w14:textId="77777777" w:rsidR="00584E70" w:rsidRPr="00DC3F15" w:rsidRDefault="00584E70" w:rsidP="00D56A3D">
            <w:pPr>
              <w:autoSpaceDE w:val="0"/>
              <w:autoSpaceDN w:val="0"/>
              <w:adjustRightInd w:val="0"/>
              <w:contextualSpacing/>
              <w:jc w:val="both"/>
              <w:rPr>
                <w:b/>
              </w:rPr>
            </w:pPr>
            <w:r w:rsidRPr="00DC3F15">
              <w:rPr>
                <w:b/>
              </w:rPr>
              <w:t>1</w:t>
            </w:r>
            <w:r w:rsidR="00BB309B">
              <w:rPr>
                <w:b/>
              </w:rPr>
              <w:t>.</w:t>
            </w:r>
            <w:r w:rsidRPr="00DC3F15">
              <w:rPr>
                <w:b/>
              </w:rPr>
              <w:t>2</w:t>
            </w:r>
            <w:r w:rsidR="00BB309B">
              <w:rPr>
                <w:b/>
              </w:rPr>
              <w:t xml:space="preserve">. </w:t>
            </w:r>
            <w:r w:rsidRPr="00DC3F15">
              <w:rPr>
                <w:b/>
              </w:rPr>
              <w:t>Направления развития централизованных систем водоснабжения</w:t>
            </w:r>
          </w:p>
        </w:tc>
        <w:tc>
          <w:tcPr>
            <w:tcW w:w="585" w:type="dxa"/>
            <w:shd w:val="clear" w:color="auto" w:fill="FFFFFF"/>
            <w:vAlign w:val="center"/>
          </w:tcPr>
          <w:p w14:paraId="3E9AB02F" w14:textId="5FC115B8" w:rsidR="00584E70" w:rsidRPr="00D20462" w:rsidRDefault="005E7919" w:rsidP="00D56A3D">
            <w:pPr>
              <w:autoSpaceDE w:val="0"/>
              <w:autoSpaceDN w:val="0"/>
              <w:adjustRightInd w:val="0"/>
              <w:contextualSpacing/>
              <w:jc w:val="center"/>
              <w:rPr>
                <w:bCs/>
                <w:lang w:eastAsia="ru-RU"/>
              </w:rPr>
            </w:pPr>
            <w:r>
              <w:rPr>
                <w:bCs/>
                <w:lang w:eastAsia="ru-RU"/>
              </w:rPr>
              <w:t>2</w:t>
            </w:r>
            <w:r w:rsidR="00AF2B5C">
              <w:rPr>
                <w:bCs/>
                <w:lang w:eastAsia="ru-RU"/>
              </w:rPr>
              <w:t>8</w:t>
            </w:r>
          </w:p>
        </w:tc>
      </w:tr>
      <w:tr w:rsidR="00584E70" w:rsidRPr="00DC3F15" w14:paraId="56AD13BA" w14:textId="77777777" w:rsidTr="003E6FF1">
        <w:tc>
          <w:tcPr>
            <w:tcW w:w="9039" w:type="dxa"/>
            <w:shd w:val="clear" w:color="auto" w:fill="FFFFFF"/>
          </w:tcPr>
          <w:p w14:paraId="0ED9FB60" w14:textId="77777777" w:rsidR="00584E70" w:rsidRPr="00DC3F15" w:rsidRDefault="00584E70" w:rsidP="00D56A3D">
            <w:pPr>
              <w:autoSpaceDE w:val="0"/>
              <w:autoSpaceDN w:val="0"/>
              <w:adjustRightInd w:val="0"/>
              <w:contextualSpacing/>
              <w:jc w:val="both"/>
            </w:pPr>
            <w:r w:rsidRPr="00DC3F15">
              <w:rPr>
                <w:bCs/>
                <w:lang w:eastAsia="ru-RU"/>
              </w:rPr>
              <w:t>1</w:t>
            </w:r>
            <w:r w:rsidR="00BB309B">
              <w:rPr>
                <w:bCs/>
                <w:lang w:eastAsia="ru-RU"/>
              </w:rPr>
              <w:t>.</w:t>
            </w:r>
            <w:r w:rsidRPr="00DC3F15">
              <w:rPr>
                <w:bCs/>
                <w:lang w:eastAsia="ru-RU"/>
              </w:rPr>
              <w:t>2</w:t>
            </w:r>
            <w:r w:rsidR="00BB309B">
              <w:rPr>
                <w:bCs/>
                <w:lang w:eastAsia="ru-RU"/>
              </w:rPr>
              <w:t>.</w:t>
            </w:r>
            <w:r w:rsidRPr="00DC3F15">
              <w:rPr>
                <w:bCs/>
                <w:lang w:eastAsia="ru-RU"/>
              </w:rPr>
              <w:t>1</w:t>
            </w:r>
            <w:r w:rsidR="00BB309B">
              <w:rPr>
                <w:bCs/>
                <w:lang w:eastAsia="ru-RU"/>
              </w:rPr>
              <w:t xml:space="preserve">. </w:t>
            </w:r>
            <w:r w:rsidRPr="00DC3F15">
              <w:rPr>
                <w:bCs/>
                <w:lang w:eastAsia="ru-RU"/>
              </w:rPr>
              <w:t>Основные направления, принципы, задачи и плановые значения показателей развития централизованных систем водоснабжения</w:t>
            </w:r>
          </w:p>
        </w:tc>
        <w:tc>
          <w:tcPr>
            <w:tcW w:w="585" w:type="dxa"/>
            <w:shd w:val="clear" w:color="auto" w:fill="FFFFFF"/>
            <w:vAlign w:val="center"/>
          </w:tcPr>
          <w:p w14:paraId="5B8D4C18" w14:textId="62E3F71C" w:rsidR="00584E70" w:rsidRPr="00402639" w:rsidRDefault="005E7919" w:rsidP="00D56A3D">
            <w:pPr>
              <w:autoSpaceDE w:val="0"/>
              <w:autoSpaceDN w:val="0"/>
              <w:adjustRightInd w:val="0"/>
              <w:contextualSpacing/>
              <w:jc w:val="center"/>
              <w:rPr>
                <w:bCs/>
                <w:lang w:eastAsia="ru-RU"/>
              </w:rPr>
            </w:pPr>
            <w:r>
              <w:rPr>
                <w:bCs/>
                <w:lang w:eastAsia="ru-RU"/>
              </w:rPr>
              <w:t>2</w:t>
            </w:r>
            <w:r w:rsidR="00AF2B5C">
              <w:rPr>
                <w:bCs/>
                <w:lang w:eastAsia="ru-RU"/>
              </w:rPr>
              <w:t>8</w:t>
            </w:r>
          </w:p>
        </w:tc>
      </w:tr>
      <w:tr w:rsidR="00584E70" w:rsidRPr="00DC3F15" w14:paraId="525CDA62" w14:textId="77777777" w:rsidTr="003E6FF1">
        <w:tc>
          <w:tcPr>
            <w:tcW w:w="9039" w:type="dxa"/>
            <w:shd w:val="clear" w:color="auto" w:fill="FFFFFF"/>
          </w:tcPr>
          <w:p w14:paraId="48DAACB3" w14:textId="77777777" w:rsidR="00584E70" w:rsidRPr="00DC3F15" w:rsidRDefault="00584E70" w:rsidP="00D56A3D">
            <w:pPr>
              <w:autoSpaceDE w:val="0"/>
              <w:autoSpaceDN w:val="0"/>
              <w:adjustRightInd w:val="0"/>
              <w:contextualSpacing/>
              <w:jc w:val="both"/>
              <w:rPr>
                <w:bCs/>
                <w:lang w:eastAsia="ru-RU"/>
              </w:rPr>
            </w:pPr>
            <w:r w:rsidRPr="00DC3F15">
              <w:rPr>
                <w:bCs/>
                <w:lang w:eastAsia="ru-RU"/>
              </w:rPr>
              <w:t>1</w:t>
            </w:r>
            <w:r w:rsidR="00BB309B">
              <w:rPr>
                <w:bCs/>
                <w:lang w:eastAsia="ru-RU"/>
              </w:rPr>
              <w:t>.</w:t>
            </w:r>
            <w:r w:rsidRPr="00DC3F15">
              <w:rPr>
                <w:bCs/>
                <w:lang w:eastAsia="ru-RU"/>
              </w:rPr>
              <w:t>2</w:t>
            </w:r>
            <w:r w:rsidR="00BB309B">
              <w:rPr>
                <w:bCs/>
                <w:lang w:eastAsia="ru-RU"/>
              </w:rPr>
              <w:t>.</w:t>
            </w:r>
            <w:r w:rsidRPr="00DC3F15">
              <w:rPr>
                <w:bCs/>
                <w:lang w:eastAsia="ru-RU"/>
              </w:rPr>
              <w:t>2</w:t>
            </w:r>
            <w:r w:rsidR="00BB309B">
              <w:rPr>
                <w:bCs/>
                <w:lang w:eastAsia="ru-RU"/>
              </w:rPr>
              <w:t xml:space="preserve">. </w:t>
            </w:r>
            <w:r w:rsidRPr="00DC3F15">
              <w:rPr>
                <w:bCs/>
                <w:lang w:eastAsia="ru-RU"/>
              </w:rPr>
              <w:t>Различные сценарии развития централизованных систем водоснабжения в зависимости от различных сценариев развития поселения</w:t>
            </w:r>
          </w:p>
        </w:tc>
        <w:tc>
          <w:tcPr>
            <w:tcW w:w="585" w:type="dxa"/>
            <w:shd w:val="clear" w:color="auto" w:fill="FFFFFF"/>
            <w:vAlign w:val="center"/>
          </w:tcPr>
          <w:p w14:paraId="0820189C" w14:textId="25E17F5A" w:rsidR="00584E70" w:rsidRPr="00402639" w:rsidRDefault="00AF2B5C" w:rsidP="00D56A3D">
            <w:pPr>
              <w:autoSpaceDE w:val="0"/>
              <w:autoSpaceDN w:val="0"/>
              <w:adjustRightInd w:val="0"/>
              <w:contextualSpacing/>
              <w:jc w:val="center"/>
              <w:rPr>
                <w:bCs/>
                <w:lang w:eastAsia="ru-RU"/>
              </w:rPr>
            </w:pPr>
            <w:r>
              <w:rPr>
                <w:bCs/>
                <w:lang w:eastAsia="ru-RU"/>
              </w:rPr>
              <w:t>30</w:t>
            </w:r>
          </w:p>
        </w:tc>
      </w:tr>
      <w:tr w:rsidR="00584E70" w:rsidRPr="00DC3F15" w14:paraId="6F706EDE" w14:textId="77777777" w:rsidTr="003E6FF1">
        <w:tc>
          <w:tcPr>
            <w:tcW w:w="9039" w:type="dxa"/>
            <w:shd w:val="clear" w:color="auto" w:fill="FFFFFF"/>
          </w:tcPr>
          <w:p w14:paraId="4F32C6E7" w14:textId="77777777" w:rsidR="00584E70" w:rsidRPr="00DC3F15" w:rsidRDefault="00584E70" w:rsidP="00D56A3D">
            <w:pPr>
              <w:autoSpaceDE w:val="0"/>
              <w:autoSpaceDN w:val="0"/>
              <w:adjustRightInd w:val="0"/>
              <w:contextualSpacing/>
              <w:jc w:val="both"/>
              <w:rPr>
                <w:b/>
                <w:bCs/>
                <w:lang w:eastAsia="ru-RU"/>
              </w:rPr>
            </w:pPr>
            <w:r w:rsidRPr="00DC3F15">
              <w:rPr>
                <w:b/>
                <w:bCs/>
                <w:lang w:eastAsia="ru-RU"/>
              </w:rPr>
              <w:t>1</w:t>
            </w:r>
            <w:r w:rsidR="00BB309B">
              <w:rPr>
                <w:b/>
                <w:bCs/>
                <w:lang w:eastAsia="ru-RU"/>
              </w:rPr>
              <w:t>.</w:t>
            </w:r>
            <w:r w:rsidRPr="00DC3F15">
              <w:rPr>
                <w:b/>
                <w:bCs/>
                <w:lang w:eastAsia="ru-RU"/>
              </w:rPr>
              <w:t>3</w:t>
            </w:r>
            <w:r w:rsidR="00BB309B">
              <w:rPr>
                <w:b/>
                <w:bCs/>
                <w:lang w:eastAsia="ru-RU"/>
              </w:rPr>
              <w:t xml:space="preserve">. </w:t>
            </w:r>
            <w:r w:rsidRPr="00DC3F15">
              <w:rPr>
                <w:b/>
                <w:bCs/>
                <w:lang w:eastAsia="ru-RU"/>
              </w:rPr>
              <w:t>Баланс водоснабжения и потребления горячей, питьевой, технической воды</w:t>
            </w:r>
          </w:p>
        </w:tc>
        <w:tc>
          <w:tcPr>
            <w:tcW w:w="585" w:type="dxa"/>
            <w:shd w:val="clear" w:color="auto" w:fill="FFFFFF"/>
            <w:vAlign w:val="center"/>
          </w:tcPr>
          <w:p w14:paraId="6A057BEF" w14:textId="2FD00BED" w:rsidR="00584E70" w:rsidRPr="00D20462" w:rsidRDefault="00AF2B5C" w:rsidP="00D56A3D">
            <w:pPr>
              <w:autoSpaceDE w:val="0"/>
              <w:autoSpaceDN w:val="0"/>
              <w:adjustRightInd w:val="0"/>
              <w:contextualSpacing/>
              <w:jc w:val="center"/>
              <w:rPr>
                <w:bCs/>
                <w:lang w:eastAsia="ru-RU"/>
              </w:rPr>
            </w:pPr>
            <w:r>
              <w:rPr>
                <w:bCs/>
                <w:lang w:eastAsia="ru-RU"/>
              </w:rPr>
              <w:t>31</w:t>
            </w:r>
          </w:p>
        </w:tc>
      </w:tr>
      <w:tr w:rsidR="00584E70" w:rsidRPr="00DC3F15" w14:paraId="4DE9552C" w14:textId="77777777" w:rsidTr="003E6FF1">
        <w:tc>
          <w:tcPr>
            <w:tcW w:w="9039" w:type="dxa"/>
            <w:shd w:val="clear" w:color="auto" w:fill="FFFFFF"/>
          </w:tcPr>
          <w:p w14:paraId="475A1BD5" w14:textId="77777777" w:rsidR="00584E70" w:rsidRPr="00DC3F15" w:rsidRDefault="00584E70" w:rsidP="00D56A3D">
            <w:pPr>
              <w:autoSpaceDE w:val="0"/>
              <w:autoSpaceDN w:val="0"/>
              <w:adjustRightInd w:val="0"/>
              <w:contextualSpacing/>
              <w:jc w:val="both"/>
              <w:rPr>
                <w:bCs/>
                <w:lang w:eastAsia="ru-RU"/>
              </w:rPr>
            </w:pPr>
            <w:r w:rsidRPr="00DC3F15">
              <w:rPr>
                <w:bCs/>
                <w:lang w:eastAsia="ru-RU"/>
              </w:rPr>
              <w:t>1</w:t>
            </w:r>
            <w:r w:rsidR="00BB309B">
              <w:rPr>
                <w:bCs/>
                <w:lang w:eastAsia="ru-RU"/>
              </w:rPr>
              <w:t>.</w:t>
            </w:r>
            <w:r w:rsidRPr="00DC3F15">
              <w:rPr>
                <w:bCs/>
                <w:lang w:eastAsia="ru-RU"/>
              </w:rPr>
              <w:t>3</w:t>
            </w:r>
            <w:r w:rsidR="00BB309B">
              <w:rPr>
                <w:bCs/>
                <w:lang w:eastAsia="ru-RU"/>
              </w:rPr>
              <w:t>.</w:t>
            </w:r>
            <w:r w:rsidRPr="00DC3F15">
              <w:rPr>
                <w:bCs/>
                <w:lang w:eastAsia="ru-RU"/>
              </w:rPr>
              <w:t>1</w:t>
            </w:r>
            <w:r w:rsidR="00BB309B">
              <w:rPr>
                <w:bCs/>
                <w:lang w:eastAsia="ru-RU"/>
              </w:rPr>
              <w:t xml:space="preserve">. </w:t>
            </w:r>
            <w:r w:rsidRPr="00DC3F15">
              <w:rPr>
                <w:bCs/>
                <w:lang w:eastAsia="ru-RU"/>
              </w:rPr>
              <w:t>Общий баланс подачи и реализации воды, включая анализ и оценку структурных составляющих потерь горячей, питьевой, технической воды при её производстве и транспортировке</w:t>
            </w:r>
          </w:p>
        </w:tc>
        <w:tc>
          <w:tcPr>
            <w:tcW w:w="585" w:type="dxa"/>
            <w:shd w:val="clear" w:color="auto" w:fill="FFFFFF"/>
            <w:vAlign w:val="center"/>
          </w:tcPr>
          <w:p w14:paraId="66EA847B" w14:textId="25715BC2" w:rsidR="00584E70" w:rsidRPr="00402639" w:rsidRDefault="00AF2B5C" w:rsidP="00D56A3D">
            <w:pPr>
              <w:autoSpaceDE w:val="0"/>
              <w:autoSpaceDN w:val="0"/>
              <w:adjustRightInd w:val="0"/>
              <w:contextualSpacing/>
              <w:jc w:val="center"/>
              <w:rPr>
                <w:bCs/>
                <w:lang w:eastAsia="ru-RU"/>
              </w:rPr>
            </w:pPr>
            <w:r>
              <w:rPr>
                <w:bCs/>
                <w:lang w:eastAsia="ru-RU"/>
              </w:rPr>
              <w:t>31</w:t>
            </w:r>
          </w:p>
        </w:tc>
      </w:tr>
      <w:tr w:rsidR="00584E70" w:rsidRPr="00DC3F15" w14:paraId="7A892CED" w14:textId="77777777" w:rsidTr="003E6FF1">
        <w:tc>
          <w:tcPr>
            <w:tcW w:w="9039" w:type="dxa"/>
            <w:shd w:val="clear" w:color="auto" w:fill="FFFFFF"/>
          </w:tcPr>
          <w:p w14:paraId="0B7567CF" w14:textId="77777777" w:rsidR="00584E70" w:rsidRPr="00DC3F15" w:rsidRDefault="00584E70" w:rsidP="00D56A3D">
            <w:pPr>
              <w:autoSpaceDE w:val="0"/>
              <w:autoSpaceDN w:val="0"/>
              <w:adjustRightInd w:val="0"/>
              <w:contextualSpacing/>
              <w:jc w:val="both"/>
              <w:rPr>
                <w:bCs/>
                <w:lang w:eastAsia="ru-RU"/>
              </w:rPr>
            </w:pPr>
            <w:r w:rsidRPr="00DC3F15">
              <w:rPr>
                <w:bCs/>
                <w:lang w:eastAsia="ru-RU"/>
              </w:rPr>
              <w:t>1</w:t>
            </w:r>
            <w:r w:rsidR="00BB309B">
              <w:rPr>
                <w:bCs/>
                <w:lang w:eastAsia="ru-RU"/>
              </w:rPr>
              <w:t>.</w:t>
            </w:r>
            <w:r w:rsidRPr="00DC3F15">
              <w:rPr>
                <w:bCs/>
                <w:lang w:eastAsia="ru-RU"/>
              </w:rPr>
              <w:t>3</w:t>
            </w:r>
            <w:r w:rsidR="00BB309B">
              <w:rPr>
                <w:bCs/>
                <w:lang w:eastAsia="ru-RU"/>
              </w:rPr>
              <w:t>.</w:t>
            </w:r>
            <w:r w:rsidRPr="00DC3F15">
              <w:rPr>
                <w:bCs/>
                <w:lang w:eastAsia="ru-RU"/>
              </w:rPr>
              <w:t>2</w:t>
            </w:r>
            <w:r w:rsidR="00BB309B">
              <w:rPr>
                <w:bCs/>
                <w:lang w:eastAsia="ru-RU"/>
              </w:rPr>
              <w:t xml:space="preserve">. </w:t>
            </w:r>
            <w:r w:rsidRPr="00DC3F15">
              <w:rPr>
                <w:bCs/>
                <w:lang w:eastAsia="ru-RU"/>
              </w:rPr>
              <w:t xml:space="preserve">Территориальный баланс </w:t>
            </w:r>
            <w:r w:rsidR="00D34107" w:rsidRPr="00DC3F15">
              <w:rPr>
                <w:bCs/>
                <w:lang w:eastAsia="ru-RU"/>
              </w:rPr>
              <w:t>подачи горячей</w:t>
            </w:r>
            <w:r w:rsidRPr="00DC3F15">
              <w:rPr>
                <w:bCs/>
                <w:lang w:eastAsia="ru-RU"/>
              </w:rPr>
              <w:t xml:space="preserve">, питьевой, </w:t>
            </w:r>
            <w:r w:rsidR="00D34107" w:rsidRPr="00DC3F15">
              <w:rPr>
                <w:bCs/>
                <w:lang w:eastAsia="ru-RU"/>
              </w:rPr>
              <w:t>технической воды</w:t>
            </w:r>
            <w:r w:rsidRPr="00DC3F15">
              <w:rPr>
                <w:bCs/>
                <w:lang w:eastAsia="ru-RU"/>
              </w:rPr>
              <w:t xml:space="preserve"> по технологическим зонам водоснабжения (годовой и в сутки максимального потребления)</w:t>
            </w:r>
          </w:p>
        </w:tc>
        <w:tc>
          <w:tcPr>
            <w:tcW w:w="585" w:type="dxa"/>
            <w:shd w:val="clear" w:color="auto" w:fill="FFFFFF"/>
            <w:vAlign w:val="center"/>
          </w:tcPr>
          <w:p w14:paraId="321C161D" w14:textId="2C3E8FD3" w:rsidR="00584E70" w:rsidRPr="00402639" w:rsidRDefault="00AF2B5C" w:rsidP="00D56A3D">
            <w:pPr>
              <w:autoSpaceDE w:val="0"/>
              <w:autoSpaceDN w:val="0"/>
              <w:adjustRightInd w:val="0"/>
              <w:contextualSpacing/>
              <w:jc w:val="center"/>
              <w:rPr>
                <w:bCs/>
                <w:lang w:eastAsia="ru-RU"/>
              </w:rPr>
            </w:pPr>
            <w:r>
              <w:rPr>
                <w:bCs/>
                <w:lang w:eastAsia="ru-RU"/>
              </w:rPr>
              <w:t>32</w:t>
            </w:r>
          </w:p>
        </w:tc>
      </w:tr>
      <w:tr w:rsidR="00584E70" w:rsidRPr="00DC3F15" w14:paraId="300FC439" w14:textId="77777777" w:rsidTr="003E6FF1">
        <w:tc>
          <w:tcPr>
            <w:tcW w:w="9039" w:type="dxa"/>
            <w:shd w:val="clear" w:color="auto" w:fill="FFFFFF"/>
          </w:tcPr>
          <w:p w14:paraId="7B8D6A7E" w14:textId="77777777" w:rsidR="00584E70" w:rsidRPr="00DC3F15" w:rsidRDefault="00584E70" w:rsidP="00D56A3D">
            <w:pPr>
              <w:contextualSpacing/>
              <w:jc w:val="both"/>
              <w:rPr>
                <w:bCs/>
                <w:lang w:eastAsia="ru-RU"/>
              </w:rPr>
            </w:pPr>
            <w:r w:rsidRPr="00DC3F15">
              <w:rPr>
                <w:bCs/>
                <w:lang w:eastAsia="ru-RU"/>
              </w:rPr>
              <w:t>1</w:t>
            </w:r>
            <w:r w:rsidR="00BB309B">
              <w:rPr>
                <w:bCs/>
                <w:lang w:eastAsia="ru-RU"/>
              </w:rPr>
              <w:t>.</w:t>
            </w:r>
            <w:r w:rsidRPr="00DC3F15">
              <w:rPr>
                <w:bCs/>
                <w:lang w:eastAsia="ru-RU"/>
              </w:rPr>
              <w:t>3</w:t>
            </w:r>
            <w:r w:rsidR="00BB309B">
              <w:rPr>
                <w:bCs/>
                <w:lang w:eastAsia="ru-RU"/>
              </w:rPr>
              <w:t>.</w:t>
            </w:r>
            <w:r w:rsidRPr="00DC3F15">
              <w:rPr>
                <w:bCs/>
                <w:lang w:eastAsia="ru-RU"/>
              </w:rPr>
              <w:t>3</w:t>
            </w:r>
            <w:r w:rsidR="00BB309B">
              <w:rPr>
                <w:bCs/>
                <w:lang w:eastAsia="ru-RU"/>
              </w:rPr>
              <w:t xml:space="preserve">. </w:t>
            </w:r>
            <w:r w:rsidRPr="00DC3F15">
              <w:rPr>
                <w:bCs/>
                <w:lang w:eastAsia="ru-RU"/>
              </w:rPr>
              <w:t>Структурный баланс реализации горячей, питьевой, технической воды по группам абонентов, с разбивкой на хозяйственно-питьевые нужды населения, производственные нужды юридических лиц и другие нужды поселения</w:t>
            </w:r>
          </w:p>
        </w:tc>
        <w:tc>
          <w:tcPr>
            <w:tcW w:w="585" w:type="dxa"/>
            <w:shd w:val="clear" w:color="auto" w:fill="FFFFFF"/>
            <w:vAlign w:val="center"/>
          </w:tcPr>
          <w:p w14:paraId="7B3B6146" w14:textId="333F3973" w:rsidR="00584E70" w:rsidRPr="00402639" w:rsidRDefault="00AF2B5C" w:rsidP="00D56A3D">
            <w:pPr>
              <w:autoSpaceDE w:val="0"/>
              <w:autoSpaceDN w:val="0"/>
              <w:adjustRightInd w:val="0"/>
              <w:contextualSpacing/>
              <w:jc w:val="center"/>
              <w:rPr>
                <w:bCs/>
                <w:lang w:eastAsia="ru-RU"/>
              </w:rPr>
            </w:pPr>
            <w:r>
              <w:rPr>
                <w:bCs/>
                <w:lang w:eastAsia="ru-RU"/>
              </w:rPr>
              <w:t>32</w:t>
            </w:r>
          </w:p>
        </w:tc>
      </w:tr>
      <w:tr w:rsidR="00584E70" w:rsidRPr="00DC3F15" w14:paraId="103EF49D" w14:textId="77777777" w:rsidTr="003E6FF1">
        <w:tc>
          <w:tcPr>
            <w:tcW w:w="9039" w:type="dxa"/>
            <w:shd w:val="clear" w:color="auto" w:fill="FFFFFF"/>
          </w:tcPr>
          <w:p w14:paraId="67E79A0B" w14:textId="77777777" w:rsidR="00584E70" w:rsidRPr="00DC3F15" w:rsidRDefault="00584E70" w:rsidP="00D56A3D">
            <w:pPr>
              <w:contextualSpacing/>
              <w:jc w:val="both"/>
              <w:rPr>
                <w:bCs/>
                <w:lang w:eastAsia="ru-RU"/>
              </w:rPr>
            </w:pPr>
            <w:r w:rsidRPr="00DC3F15">
              <w:rPr>
                <w:bCs/>
                <w:lang w:eastAsia="ru-RU"/>
              </w:rPr>
              <w:t>1</w:t>
            </w:r>
            <w:r w:rsidR="00BB309B">
              <w:rPr>
                <w:bCs/>
                <w:lang w:eastAsia="ru-RU"/>
              </w:rPr>
              <w:t>.</w:t>
            </w:r>
            <w:r w:rsidRPr="00DC3F15">
              <w:rPr>
                <w:bCs/>
                <w:lang w:eastAsia="ru-RU"/>
              </w:rPr>
              <w:t>3</w:t>
            </w:r>
            <w:r w:rsidR="00BB309B">
              <w:rPr>
                <w:bCs/>
                <w:lang w:eastAsia="ru-RU"/>
              </w:rPr>
              <w:t>.</w:t>
            </w:r>
            <w:r w:rsidRPr="00DC3F15">
              <w:rPr>
                <w:bCs/>
                <w:lang w:eastAsia="ru-RU"/>
              </w:rPr>
              <w:t>4</w:t>
            </w:r>
            <w:r w:rsidR="00BB309B">
              <w:rPr>
                <w:bCs/>
                <w:lang w:eastAsia="ru-RU"/>
              </w:rPr>
              <w:t xml:space="preserve">. </w:t>
            </w:r>
            <w:r w:rsidRPr="00DC3F15">
              <w:rPr>
                <w:bCs/>
                <w:lang w:eastAsia="ru-RU"/>
              </w:rPr>
              <w:t xml:space="preserve">Сведения о фактическом потреблении населением горячей, питьевой, </w:t>
            </w:r>
            <w:r w:rsidR="00D34107" w:rsidRPr="00DC3F15">
              <w:rPr>
                <w:bCs/>
                <w:lang w:eastAsia="ru-RU"/>
              </w:rPr>
              <w:t>технической воды</w:t>
            </w:r>
            <w:r w:rsidRPr="00DC3F15">
              <w:rPr>
                <w:bCs/>
                <w:lang w:eastAsia="ru-RU"/>
              </w:rPr>
              <w:t xml:space="preserve"> исходя из статистических и расчетных данных и сведений о действующих нормативах потребления коммунальных услуг</w:t>
            </w:r>
          </w:p>
        </w:tc>
        <w:tc>
          <w:tcPr>
            <w:tcW w:w="585" w:type="dxa"/>
            <w:shd w:val="clear" w:color="auto" w:fill="FFFFFF"/>
            <w:vAlign w:val="center"/>
          </w:tcPr>
          <w:p w14:paraId="3B0D81F2" w14:textId="4FFAED7C" w:rsidR="00584E70" w:rsidRPr="00402639" w:rsidRDefault="00AF2B5C" w:rsidP="00D56A3D">
            <w:pPr>
              <w:autoSpaceDE w:val="0"/>
              <w:autoSpaceDN w:val="0"/>
              <w:adjustRightInd w:val="0"/>
              <w:contextualSpacing/>
              <w:jc w:val="center"/>
              <w:rPr>
                <w:bCs/>
                <w:lang w:eastAsia="ru-RU"/>
              </w:rPr>
            </w:pPr>
            <w:r>
              <w:rPr>
                <w:bCs/>
                <w:lang w:eastAsia="ru-RU"/>
              </w:rPr>
              <w:t>33</w:t>
            </w:r>
          </w:p>
        </w:tc>
      </w:tr>
      <w:tr w:rsidR="00584E70" w:rsidRPr="00DC3F15" w14:paraId="05F038BF" w14:textId="77777777" w:rsidTr="003E6FF1">
        <w:tc>
          <w:tcPr>
            <w:tcW w:w="9039" w:type="dxa"/>
            <w:shd w:val="clear" w:color="auto" w:fill="FFFFFF"/>
          </w:tcPr>
          <w:p w14:paraId="5A3ADA63" w14:textId="77777777" w:rsidR="00584E70" w:rsidRPr="00DC3F15" w:rsidRDefault="00584E70" w:rsidP="00D56A3D">
            <w:pPr>
              <w:contextualSpacing/>
              <w:jc w:val="both"/>
              <w:rPr>
                <w:bCs/>
                <w:lang w:eastAsia="ru-RU"/>
              </w:rPr>
            </w:pPr>
            <w:r w:rsidRPr="00DC3F15">
              <w:rPr>
                <w:bCs/>
                <w:lang w:eastAsia="ru-RU"/>
              </w:rPr>
              <w:t>1</w:t>
            </w:r>
            <w:r w:rsidR="00BB309B">
              <w:rPr>
                <w:bCs/>
                <w:lang w:eastAsia="ru-RU"/>
              </w:rPr>
              <w:t>.</w:t>
            </w:r>
            <w:r w:rsidRPr="00DC3F15">
              <w:rPr>
                <w:bCs/>
                <w:lang w:eastAsia="ru-RU"/>
              </w:rPr>
              <w:t>3</w:t>
            </w:r>
            <w:r w:rsidR="00BB309B">
              <w:rPr>
                <w:bCs/>
                <w:lang w:eastAsia="ru-RU"/>
              </w:rPr>
              <w:t>.</w:t>
            </w:r>
            <w:r w:rsidRPr="00DC3F15">
              <w:rPr>
                <w:bCs/>
                <w:lang w:eastAsia="ru-RU"/>
              </w:rPr>
              <w:t>5</w:t>
            </w:r>
            <w:r w:rsidR="00BB309B">
              <w:rPr>
                <w:bCs/>
                <w:lang w:eastAsia="ru-RU"/>
              </w:rPr>
              <w:t xml:space="preserve">. </w:t>
            </w:r>
            <w:r w:rsidRPr="00DC3F15">
              <w:rPr>
                <w:bCs/>
                <w:lang w:eastAsia="ru-RU"/>
              </w:rPr>
              <w:t xml:space="preserve">Описание существующей системы коммерческого учета горячей, питьевой </w:t>
            </w:r>
            <w:r w:rsidR="00D34107" w:rsidRPr="00DC3F15">
              <w:rPr>
                <w:bCs/>
                <w:lang w:eastAsia="ru-RU"/>
              </w:rPr>
              <w:t>технической воды</w:t>
            </w:r>
            <w:r w:rsidRPr="00DC3F15">
              <w:rPr>
                <w:bCs/>
                <w:lang w:eastAsia="ru-RU"/>
              </w:rPr>
              <w:t xml:space="preserve"> и планов по установке приборов учета</w:t>
            </w:r>
          </w:p>
        </w:tc>
        <w:tc>
          <w:tcPr>
            <w:tcW w:w="585" w:type="dxa"/>
            <w:shd w:val="clear" w:color="auto" w:fill="FFFFFF"/>
            <w:vAlign w:val="center"/>
          </w:tcPr>
          <w:p w14:paraId="1ED90061" w14:textId="0C60D832" w:rsidR="00584E70" w:rsidRPr="00402639" w:rsidRDefault="00AF2B5C" w:rsidP="00D56A3D">
            <w:pPr>
              <w:autoSpaceDE w:val="0"/>
              <w:autoSpaceDN w:val="0"/>
              <w:adjustRightInd w:val="0"/>
              <w:contextualSpacing/>
              <w:jc w:val="center"/>
              <w:rPr>
                <w:bCs/>
                <w:lang w:eastAsia="ru-RU"/>
              </w:rPr>
            </w:pPr>
            <w:r>
              <w:rPr>
                <w:bCs/>
                <w:lang w:eastAsia="ru-RU"/>
              </w:rPr>
              <w:t>35</w:t>
            </w:r>
          </w:p>
        </w:tc>
      </w:tr>
      <w:tr w:rsidR="00584E70" w:rsidRPr="00DC3F15" w14:paraId="1355C86E" w14:textId="77777777" w:rsidTr="003E6FF1">
        <w:tc>
          <w:tcPr>
            <w:tcW w:w="9039" w:type="dxa"/>
            <w:shd w:val="clear" w:color="auto" w:fill="FFFFFF"/>
          </w:tcPr>
          <w:p w14:paraId="6BBDB101" w14:textId="77777777" w:rsidR="00584E70" w:rsidRPr="00DC3F15" w:rsidRDefault="00584E70" w:rsidP="00D56A3D">
            <w:pPr>
              <w:autoSpaceDE w:val="0"/>
              <w:autoSpaceDN w:val="0"/>
              <w:adjustRightInd w:val="0"/>
              <w:contextualSpacing/>
              <w:jc w:val="both"/>
              <w:rPr>
                <w:bCs/>
                <w:lang w:eastAsia="ru-RU"/>
              </w:rPr>
            </w:pPr>
            <w:r w:rsidRPr="00DC3F15">
              <w:rPr>
                <w:bCs/>
                <w:lang w:eastAsia="ru-RU"/>
              </w:rPr>
              <w:t>1</w:t>
            </w:r>
            <w:r w:rsidR="00BB309B">
              <w:rPr>
                <w:bCs/>
                <w:lang w:eastAsia="ru-RU"/>
              </w:rPr>
              <w:t>.</w:t>
            </w:r>
            <w:r w:rsidRPr="00DC3F15">
              <w:rPr>
                <w:bCs/>
                <w:lang w:eastAsia="ru-RU"/>
              </w:rPr>
              <w:t>3</w:t>
            </w:r>
            <w:r w:rsidR="00BB309B">
              <w:rPr>
                <w:bCs/>
                <w:lang w:eastAsia="ru-RU"/>
              </w:rPr>
              <w:t>.</w:t>
            </w:r>
            <w:r w:rsidRPr="00DC3F15">
              <w:rPr>
                <w:bCs/>
                <w:lang w:eastAsia="ru-RU"/>
              </w:rPr>
              <w:t>6</w:t>
            </w:r>
            <w:r w:rsidR="00BB309B">
              <w:rPr>
                <w:bCs/>
                <w:lang w:eastAsia="ru-RU"/>
              </w:rPr>
              <w:t xml:space="preserve">. </w:t>
            </w:r>
            <w:r w:rsidRPr="00DC3F15">
              <w:rPr>
                <w:bCs/>
                <w:lang w:eastAsia="ru-RU"/>
              </w:rPr>
              <w:t>Анализ резервов и дефицитов производственных мощностей системы водоснабжения поселения</w:t>
            </w:r>
          </w:p>
        </w:tc>
        <w:tc>
          <w:tcPr>
            <w:tcW w:w="585" w:type="dxa"/>
            <w:shd w:val="clear" w:color="auto" w:fill="FFFFFF"/>
            <w:vAlign w:val="center"/>
          </w:tcPr>
          <w:p w14:paraId="673C675A" w14:textId="7E0DB69A" w:rsidR="00584E70" w:rsidRPr="00402639" w:rsidRDefault="005E7919" w:rsidP="00D56A3D">
            <w:pPr>
              <w:autoSpaceDE w:val="0"/>
              <w:autoSpaceDN w:val="0"/>
              <w:adjustRightInd w:val="0"/>
              <w:contextualSpacing/>
              <w:jc w:val="center"/>
              <w:rPr>
                <w:bCs/>
                <w:lang w:eastAsia="ru-RU"/>
              </w:rPr>
            </w:pPr>
            <w:r>
              <w:rPr>
                <w:bCs/>
                <w:lang w:eastAsia="ru-RU"/>
              </w:rPr>
              <w:t>3</w:t>
            </w:r>
            <w:r w:rsidR="00AF2B5C">
              <w:rPr>
                <w:bCs/>
                <w:lang w:eastAsia="ru-RU"/>
              </w:rPr>
              <w:t>5</w:t>
            </w:r>
          </w:p>
        </w:tc>
      </w:tr>
      <w:tr w:rsidR="00584E70" w:rsidRPr="00DC3F15" w14:paraId="5564DDEE" w14:textId="77777777" w:rsidTr="003E6FF1">
        <w:tc>
          <w:tcPr>
            <w:tcW w:w="9039" w:type="dxa"/>
            <w:shd w:val="clear" w:color="auto" w:fill="FFFFFF"/>
          </w:tcPr>
          <w:p w14:paraId="5CF6EA8B" w14:textId="77777777" w:rsidR="00584E70" w:rsidRPr="00DC3F15" w:rsidRDefault="00584E70" w:rsidP="00D56A3D">
            <w:pPr>
              <w:autoSpaceDE w:val="0"/>
              <w:autoSpaceDN w:val="0"/>
              <w:adjustRightInd w:val="0"/>
              <w:contextualSpacing/>
              <w:jc w:val="both"/>
              <w:rPr>
                <w:bCs/>
                <w:lang w:eastAsia="ru-RU"/>
              </w:rPr>
            </w:pPr>
            <w:r w:rsidRPr="00DC3F15">
              <w:rPr>
                <w:bCs/>
                <w:lang w:eastAsia="ru-RU"/>
              </w:rPr>
              <w:t>1</w:t>
            </w:r>
            <w:r w:rsidR="00BB309B">
              <w:rPr>
                <w:bCs/>
                <w:lang w:eastAsia="ru-RU"/>
              </w:rPr>
              <w:t>.</w:t>
            </w:r>
            <w:r w:rsidRPr="00DC3F15">
              <w:rPr>
                <w:bCs/>
                <w:lang w:eastAsia="ru-RU"/>
              </w:rPr>
              <w:t>3</w:t>
            </w:r>
            <w:r w:rsidR="00BB309B">
              <w:rPr>
                <w:bCs/>
                <w:lang w:eastAsia="ru-RU"/>
              </w:rPr>
              <w:t>.</w:t>
            </w:r>
            <w:r w:rsidRPr="00DC3F15">
              <w:rPr>
                <w:bCs/>
                <w:lang w:eastAsia="ru-RU"/>
              </w:rPr>
              <w:t>7</w:t>
            </w:r>
            <w:r w:rsidR="00BB309B">
              <w:rPr>
                <w:bCs/>
                <w:lang w:eastAsia="ru-RU"/>
              </w:rPr>
              <w:t xml:space="preserve">. </w:t>
            </w:r>
            <w:r w:rsidRPr="00DC3F15">
              <w:rPr>
                <w:bCs/>
                <w:lang w:eastAsia="ru-RU"/>
              </w:rPr>
              <w:t>Прогнозные балансы потребления горячей, питьевой технической</w:t>
            </w:r>
            <w:r w:rsidR="00E77984">
              <w:rPr>
                <w:bCs/>
                <w:lang w:eastAsia="ru-RU"/>
              </w:rPr>
              <w:t xml:space="preserve"> </w:t>
            </w:r>
            <w:r w:rsidRPr="00DC3F15">
              <w:rPr>
                <w:bCs/>
                <w:lang w:eastAsia="ru-RU"/>
              </w:rPr>
              <w:t>воды на срок не менее 10 лет с учетом различных сценариев развития поселения, рассчитанные на основании расхода горячей, питьевой, технической воды в соответствии</w:t>
            </w:r>
            <w:r w:rsidR="00E77984">
              <w:rPr>
                <w:bCs/>
                <w:lang w:eastAsia="ru-RU"/>
              </w:rPr>
              <w:t xml:space="preserve"> </w:t>
            </w:r>
            <w:r w:rsidRPr="00DC3F15">
              <w:rPr>
                <w:bCs/>
                <w:lang w:eastAsia="ru-RU"/>
              </w:rPr>
              <w:t xml:space="preserve">с </w:t>
            </w:r>
            <w:r w:rsidR="00683611" w:rsidRPr="00DC3F15">
              <w:rPr>
                <w:bCs/>
                <w:lang w:eastAsia="ru-RU"/>
              </w:rPr>
              <w:t xml:space="preserve">СП </w:t>
            </w:r>
            <w:r w:rsidR="00043D7D">
              <w:rPr>
                <w:bCs/>
                <w:lang w:eastAsia="ru-RU"/>
              </w:rPr>
              <w:t>31.13330.2021 и СП 30.13330.2020</w:t>
            </w:r>
            <w:r w:rsidRPr="00DC3F15">
              <w:rPr>
                <w:bCs/>
                <w:lang w:eastAsia="ru-RU"/>
              </w:rPr>
              <w:t>, а также</w:t>
            </w:r>
            <w:r w:rsidR="00E77984">
              <w:rPr>
                <w:bCs/>
                <w:lang w:eastAsia="ru-RU"/>
              </w:rPr>
              <w:t xml:space="preserve"> </w:t>
            </w:r>
            <w:r w:rsidRPr="00DC3F15">
              <w:rPr>
                <w:bCs/>
                <w:lang w:eastAsia="ru-RU"/>
              </w:rPr>
              <w:t>исходя из текущего объема</w:t>
            </w:r>
            <w:r w:rsidR="00E77984">
              <w:rPr>
                <w:bCs/>
                <w:lang w:eastAsia="ru-RU"/>
              </w:rPr>
              <w:t xml:space="preserve"> </w:t>
            </w:r>
            <w:r w:rsidRPr="00DC3F15">
              <w:rPr>
                <w:bCs/>
                <w:lang w:eastAsia="ru-RU"/>
              </w:rPr>
              <w:t>потребления воды населением</w:t>
            </w:r>
            <w:r w:rsidR="00E77984">
              <w:rPr>
                <w:bCs/>
                <w:lang w:eastAsia="ru-RU"/>
              </w:rPr>
              <w:t xml:space="preserve"> </w:t>
            </w:r>
            <w:r w:rsidRPr="00DC3F15">
              <w:rPr>
                <w:bCs/>
                <w:lang w:eastAsia="ru-RU"/>
              </w:rPr>
              <w:t>и его динамики с учетом перспективы</w:t>
            </w:r>
            <w:r w:rsidR="00E77984">
              <w:rPr>
                <w:bCs/>
                <w:lang w:eastAsia="ru-RU"/>
              </w:rPr>
              <w:t xml:space="preserve"> </w:t>
            </w:r>
            <w:r w:rsidRPr="00DC3F15">
              <w:rPr>
                <w:bCs/>
                <w:lang w:eastAsia="ru-RU"/>
              </w:rPr>
              <w:t>развития и изменения состава и структуры застройки</w:t>
            </w:r>
          </w:p>
        </w:tc>
        <w:tc>
          <w:tcPr>
            <w:tcW w:w="585" w:type="dxa"/>
            <w:shd w:val="clear" w:color="auto" w:fill="FFFFFF"/>
            <w:vAlign w:val="center"/>
          </w:tcPr>
          <w:p w14:paraId="0790B463" w14:textId="5D395D73" w:rsidR="00584E70" w:rsidRPr="00402639" w:rsidRDefault="005E7919" w:rsidP="00D56A3D">
            <w:pPr>
              <w:autoSpaceDE w:val="0"/>
              <w:autoSpaceDN w:val="0"/>
              <w:adjustRightInd w:val="0"/>
              <w:contextualSpacing/>
              <w:jc w:val="center"/>
              <w:rPr>
                <w:bCs/>
                <w:lang w:eastAsia="ru-RU"/>
              </w:rPr>
            </w:pPr>
            <w:r>
              <w:rPr>
                <w:bCs/>
                <w:lang w:eastAsia="ru-RU"/>
              </w:rPr>
              <w:t>3</w:t>
            </w:r>
            <w:r w:rsidR="00AF2B5C">
              <w:rPr>
                <w:bCs/>
                <w:lang w:eastAsia="ru-RU"/>
              </w:rPr>
              <w:t>6</w:t>
            </w:r>
          </w:p>
        </w:tc>
      </w:tr>
      <w:tr w:rsidR="00584E70" w:rsidRPr="00DC3F15" w14:paraId="30144CD6" w14:textId="77777777" w:rsidTr="003E6FF1">
        <w:tc>
          <w:tcPr>
            <w:tcW w:w="9039" w:type="dxa"/>
            <w:shd w:val="clear" w:color="auto" w:fill="FFFFFF"/>
          </w:tcPr>
          <w:p w14:paraId="19A2D47F" w14:textId="77777777" w:rsidR="00584E70" w:rsidRPr="00DC3F15" w:rsidRDefault="00584E70" w:rsidP="00D56A3D">
            <w:pPr>
              <w:autoSpaceDE w:val="0"/>
              <w:autoSpaceDN w:val="0"/>
              <w:adjustRightInd w:val="0"/>
              <w:jc w:val="both"/>
              <w:rPr>
                <w:bCs/>
                <w:lang w:eastAsia="ru-RU"/>
              </w:rPr>
            </w:pPr>
            <w:r w:rsidRPr="00DC3F15">
              <w:rPr>
                <w:bCs/>
                <w:lang w:eastAsia="ru-RU"/>
              </w:rPr>
              <w:t>1</w:t>
            </w:r>
            <w:r w:rsidR="00BB309B">
              <w:rPr>
                <w:bCs/>
                <w:lang w:eastAsia="ru-RU"/>
              </w:rPr>
              <w:t>.</w:t>
            </w:r>
            <w:r w:rsidRPr="00DC3F15">
              <w:rPr>
                <w:bCs/>
                <w:lang w:eastAsia="ru-RU"/>
              </w:rPr>
              <w:t>3</w:t>
            </w:r>
            <w:r w:rsidR="00BB309B">
              <w:rPr>
                <w:bCs/>
                <w:lang w:eastAsia="ru-RU"/>
              </w:rPr>
              <w:t>.</w:t>
            </w:r>
            <w:r w:rsidRPr="00DC3F15">
              <w:rPr>
                <w:bCs/>
                <w:lang w:eastAsia="ru-RU"/>
              </w:rPr>
              <w:t>8</w:t>
            </w:r>
            <w:r w:rsidR="00BB309B">
              <w:rPr>
                <w:bCs/>
                <w:lang w:eastAsia="ru-RU"/>
              </w:rPr>
              <w:t xml:space="preserve">. </w:t>
            </w:r>
            <w:r w:rsidRPr="00DC3F15">
              <w:rPr>
                <w:bCs/>
                <w:lang w:eastAsia="ru-RU"/>
              </w:rPr>
              <w:t>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p>
        </w:tc>
        <w:tc>
          <w:tcPr>
            <w:tcW w:w="585" w:type="dxa"/>
            <w:shd w:val="clear" w:color="auto" w:fill="FFFFFF"/>
            <w:vAlign w:val="center"/>
          </w:tcPr>
          <w:p w14:paraId="16BEC83B" w14:textId="5AC6665D" w:rsidR="00584E70" w:rsidRPr="00402639" w:rsidRDefault="005E7919" w:rsidP="00D56A3D">
            <w:pPr>
              <w:autoSpaceDE w:val="0"/>
              <w:autoSpaceDN w:val="0"/>
              <w:adjustRightInd w:val="0"/>
              <w:contextualSpacing/>
              <w:jc w:val="center"/>
              <w:rPr>
                <w:bCs/>
                <w:lang w:eastAsia="ru-RU"/>
              </w:rPr>
            </w:pPr>
            <w:r>
              <w:rPr>
                <w:bCs/>
                <w:lang w:eastAsia="ru-RU"/>
              </w:rPr>
              <w:t>3</w:t>
            </w:r>
            <w:r w:rsidR="00AF2B5C">
              <w:rPr>
                <w:bCs/>
                <w:lang w:eastAsia="ru-RU"/>
              </w:rPr>
              <w:t>8</w:t>
            </w:r>
          </w:p>
        </w:tc>
      </w:tr>
      <w:tr w:rsidR="00584E70" w:rsidRPr="00DC3F15" w14:paraId="6587A84E" w14:textId="77777777" w:rsidTr="003E6FF1">
        <w:tc>
          <w:tcPr>
            <w:tcW w:w="9039" w:type="dxa"/>
            <w:shd w:val="clear" w:color="auto" w:fill="FFFFFF"/>
          </w:tcPr>
          <w:p w14:paraId="15D47993" w14:textId="77777777" w:rsidR="00584E70" w:rsidRPr="00DC3F15" w:rsidRDefault="00584E70" w:rsidP="00D56A3D">
            <w:pPr>
              <w:autoSpaceDE w:val="0"/>
              <w:autoSpaceDN w:val="0"/>
              <w:adjustRightInd w:val="0"/>
              <w:jc w:val="both"/>
              <w:rPr>
                <w:bCs/>
                <w:lang w:eastAsia="ru-RU"/>
              </w:rPr>
            </w:pPr>
            <w:r w:rsidRPr="00DC3F15">
              <w:rPr>
                <w:bCs/>
                <w:lang w:eastAsia="ru-RU"/>
              </w:rPr>
              <w:t>1</w:t>
            </w:r>
            <w:r w:rsidR="00BB309B">
              <w:rPr>
                <w:bCs/>
                <w:lang w:eastAsia="ru-RU"/>
              </w:rPr>
              <w:t>.</w:t>
            </w:r>
            <w:r w:rsidRPr="00DC3F15">
              <w:rPr>
                <w:bCs/>
                <w:lang w:eastAsia="ru-RU"/>
              </w:rPr>
              <w:t>3</w:t>
            </w:r>
            <w:r w:rsidR="00BB309B">
              <w:rPr>
                <w:bCs/>
                <w:lang w:eastAsia="ru-RU"/>
              </w:rPr>
              <w:t>.</w:t>
            </w:r>
            <w:r w:rsidRPr="00DC3F15">
              <w:rPr>
                <w:bCs/>
                <w:lang w:eastAsia="ru-RU"/>
              </w:rPr>
              <w:t>9</w:t>
            </w:r>
            <w:r w:rsidR="00BB309B">
              <w:rPr>
                <w:bCs/>
                <w:lang w:eastAsia="ru-RU"/>
              </w:rPr>
              <w:t xml:space="preserve">. </w:t>
            </w:r>
            <w:r w:rsidRPr="00DC3F15">
              <w:rPr>
                <w:bCs/>
                <w:lang w:eastAsia="ru-RU"/>
              </w:rPr>
              <w:t xml:space="preserve">Сведения о фактическом и ожидаемом потреблении горячей, питьевой, </w:t>
            </w:r>
            <w:r w:rsidRPr="00DC3F15">
              <w:rPr>
                <w:bCs/>
                <w:lang w:eastAsia="ru-RU"/>
              </w:rPr>
              <w:lastRenderedPageBreak/>
              <w:t>технической воды (годовое, среднесуточное, максимальное суточное)</w:t>
            </w:r>
          </w:p>
        </w:tc>
        <w:tc>
          <w:tcPr>
            <w:tcW w:w="585" w:type="dxa"/>
            <w:shd w:val="clear" w:color="auto" w:fill="FFFFFF"/>
            <w:vAlign w:val="center"/>
          </w:tcPr>
          <w:p w14:paraId="1348A8FD" w14:textId="4725E2A9" w:rsidR="00584E70" w:rsidRPr="00402639" w:rsidRDefault="005E7919" w:rsidP="00D56A3D">
            <w:pPr>
              <w:autoSpaceDE w:val="0"/>
              <w:autoSpaceDN w:val="0"/>
              <w:adjustRightInd w:val="0"/>
              <w:contextualSpacing/>
              <w:jc w:val="center"/>
              <w:rPr>
                <w:bCs/>
                <w:lang w:eastAsia="ru-RU"/>
              </w:rPr>
            </w:pPr>
            <w:r>
              <w:rPr>
                <w:bCs/>
                <w:lang w:eastAsia="ru-RU"/>
              </w:rPr>
              <w:lastRenderedPageBreak/>
              <w:t>3</w:t>
            </w:r>
            <w:r w:rsidR="00AF2B5C">
              <w:rPr>
                <w:bCs/>
                <w:lang w:eastAsia="ru-RU"/>
              </w:rPr>
              <w:t>8</w:t>
            </w:r>
          </w:p>
        </w:tc>
      </w:tr>
      <w:tr w:rsidR="00584E70" w:rsidRPr="00DC3F15" w14:paraId="40420671" w14:textId="77777777" w:rsidTr="003E6FF1">
        <w:tc>
          <w:tcPr>
            <w:tcW w:w="9039" w:type="dxa"/>
            <w:shd w:val="clear" w:color="auto" w:fill="FFFFFF"/>
          </w:tcPr>
          <w:p w14:paraId="2050B398" w14:textId="77777777" w:rsidR="00584E70" w:rsidRPr="00DC3F15" w:rsidRDefault="00584E70" w:rsidP="00D56A3D">
            <w:pPr>
              <w:autoSpaceDE w:val="0"/>
              <w:autoSpaceDN w:val="0"/>
              <w:adjustRightInd w:val="0"/>
              <w:jc w:val="both"/>
              <w:rPr>
                <w:bCs/>
                <w:lang w:eastAsia="ru-RU"/>
              </w:rPr>
            </w:pPr>
            <w:r w:rsidRPr="00DC3F15">
              <w:rPr>
                <w:bCs/>
                <w:lang w:eastAsia="ru-RU"/>
              </w:rPr>
              <w:lastRenderedPageBreak/>
              <w:t>1</w:t>
            </w:r>
            <w:r w:rsidR="00BB309B">
              <w:rPr>
                <w:bCs/>
                <w:lang w:eastAsia="ru-RU"/>
              </w:rPr>
              <w:t>.</w:t>
            </w:r>
            <w:r w:rsidRPr="00DC3F15">
              <w:rPr>
                <w:bCs/>
                <w:lang w:eastAsia="ru-RU"/>
              </w:rPr>
              <w:t>3</w:t>
            </w:r>
            <w:r w:rsidR="00BB309B">
              <w:rPr>
                <w:bCs/>
                <w:lang w:eastAsia="ru-RU"/>
              </w:rPr>
              <w:t>.</w:t>
            </w:r>
            <w:r w:rsidRPr="00DC3F15">
              <w:rPr>
                <w:bCs/>
                <w:lang w:eastAsia="ru-RU"/>
              </w:rPr>
              <w:t>10</w:t>
            </w:r>
            <w:r w:rsidR="00BB309B">
              <w:rPr>
                <w:bCs/>
                <w:lang w:eastAsia="ru-RU"/>
              </w:rPr>
              <w:t xml:space="preserve">. </w:t>
            </w:r>
            <w:r w:rsidRPr="00DC3F15">
              <w:rPr>
                <w:bCs/>
                <w:lang w:eastAsia="ru-RU"/>
              </w:rPr>
              <w:t>Описание территориальной структуры потребления горячей, питьевой, технической воды, которую следует определять по отчетам организаций, осуществляющих водоснабжение, с разбивкой по технологическим зонам</w:t>
            </w:r>
          </w:p>
        </w:tc>
        <w:tc>
          <w:tcPr>
            <w:tcW w:w="585" w:type="dxa"/>
            <w:shd w:val="clear" w:color="auto" w:fill="FFFFFF"/>
            <w:vAlign w:val="center"/>
          </w:tcPr>
          <w:p w14:paraId="5306A057" w14:textId="12A57837" w:rsidR="00584E70" w:rsidRPr="00402639" w:rsidRDefault="005E7919" w:rsidP="00D56A3D">
            <w:pPr>
              <w:autoSpaceDE w:val="0"/>
              <w:autoSpaceDN w:val="0"/>
              <w:adjustRightInd w:val="0"/>
              <w:contextualSpacing/>
              <w:jc w:val="center"/>
              <w:rPr>
                <w:bCs/>
                <w:lang w:eastAsia="ru-RU"/>
              </w:rPr>
            </w:pPr>
            <w:r>
              <w:rPr>
                <w:bCs/>
                <w:lang w:eastAsia="ru-RU"/>
              </w:rPr>
              <w:t>3</w:t>
            </w:r>
            <w:r w:rsidR="00AF2B5C">
              <w:rPr>
                <w:bCs/>
                <w:lang w:eastAsia="ru-RU"/>
              </w:rPr>
              <w:t>8</w:t>
            </w:r>
          </w:p>
        </w:tc>
      </w:tr>
      <w:tr w:rsidR="00584E70" w:rsidRPr="00DC3F15" w14:paraId="5D0AE4F0" w14:textId="77777777" w:rsidTr="003E6FF1">
        <w:tc>
          <w:tcPr>
            <w:tcW w:w="9039" w:type="dxa"/>
            <w:shd w:val="clear" w:color="auto" w:fill="FFFFFF"/>
          </w:tcPr>
          <w:p w14:paraId="3FFDF8EA" w14:textId="77777777" w:rsidR="00584E70" w:rsidRPr="00DC3F15" w:rsidRDefault="00584E70" w:rsidP="00D56A3D">
            <w:pPr>
              <w:autoSpaceDE w:val="0"/>
              <w:autoSpaceDN w:val="0"/>
              <w:adjustRightInd w:val="0"/>
              <w:jc w:val="both"/>
            </w:pPr>
            <w:r w:rsidRPr="00DC3F15">
              <w:t>1</w:t>
            </w:r>
            <w:r w:rsidR="00BB309B">
              <w:t>.</w:t>
            </w:r>
            <w:r w:rsidRPr="00DC3F15">
              <w:t>3</w:t>
            </w:r>
            <w:r w:rsidR="00BB309B">
              <w:t>.</w:t>
            </w:r>
            <w:r w:rsidRPr="00DC3F15">
              <w:t>11</w:t>
            </w:r>
            <w:r w:rsidR="00BB309B">
              <w:t xml:space="preserve">. </w:t>
            </w:r>
            <w:r w:rsidRPr="00DC3F15">
              <w:t xml:space="preserve">Прогноз распределения расходов </w:t>
            </w:r>
            <w:r w:rsidR="00D34107" w:rsidRPr="00DC3F15">
              <w:t>воды на</w:t>
            </w:r>
            <w:r w:rsidRPr="00DC3F15">
              <w:t xml:space="preserve"> водоснабжение по типам абонентов, в том числе на водоснабжение жилых зданий, объектов общественно-делового назначения, промышленных объектов, исходя из фактических расходов горячей, питьевой, технической воды с учетом данных о перспективном потреблении горячей, питьевой, технической воды абонентами</w:t>
            </w:r>
          </w:p>
        </w:tc>
        <w:tc>
          <w:tcPr>
            <w:tcW w:w="585" w:type="dxa"/>
            <w:shd w:val="clear" w:color="auto" w:fill="FFFFFF"/>
            <w:vAlign w:val="center"/>
          </w:tcPr>
          <w:p w14:paraId="0D42F703" w14:textId="67027122" w:rsidR="00584E70" w:rsidRPr="00402639" w:rsidRDefault="005E7919" w:rsidP="00D56A3D">
            <w:pPr>
              <w:autoSpaceDE w:val="0"/>
              <w:autoSpaceDN w:val="0"/>
              <w:adjustRightInd w:val="0"/>
              <w:contextualSpacing/>
              <w:jc w:val="center"/>
              <w:rPr>
                <w:bCs/>
                <w:lang w:eastAsia="ru-RU"/>
              </w:rPr>
            </w:pPr>
            <w:r>
              <w:rPr>
                <w:bCs/>
                <w:lang w:eastAsia="ru-RU"/>
              </w:rPr>
              <w:t>3</w:t>
            </w:r>
            <w:r w:rsidR="00AF2B5C">
              <w:rPr>
                <w:bCs/>
                <w:lang w:eastAsia="ru-RU"/>
              </w:rPr>
              <w:t>9</w:t>
            </w:r>
          </w:p>
        </w:tc>
      </w:tr>
      <w:tr w:rsidR="00584E70" w:rsidRPr="00DC3F15" w14:paraId="728A048E" w14:textId="77777777" w:rsidTr="003E6FF1">
        <w:tc>
          <w:tcPr>
            <w:tcW w:w="9039" w:type="dxa"/>
            <w:shd w:val="clear" w:color="auto" w:fill="FFFFFF"/>
          </w:tcPr>
          <w:p w14:paraId="05FDA388" w14:textId="77777777" w:rsidR="00584E70" w:rsidRPr="00DC3F15" w:rsidRDefault="00584E70" w:rsidP="00D56A3D">
            <w:pPr>
              <w:autoSpaceDE w:val="0"/>
              <w:autoSpaceDN w:val="0"/>
              <w:adjustRightInd w:val="0"/>
              <w:jc w:val="both"/>
              <w:rPr>
                <w:bCs/>
                <w:lang w:eastAsia="ru-RU"/>
              </w:rPr>
            </w:pPr>
            <w:r w:rsidRPr="00DC3F15">
              <w:rPr>
                <w:bCs/>
                <w:lang w:eastAsia="ru-RU"/>
              </w:rPr>
              <w:t>1</w:t>
            </w:r>
            <w:r w:rsidR="00BB309B">
              <w:rPr>
                <w:bCs/>
                <w:lang w:eastAsia="ru-RU"/>
              </w:rPr>
              <w:t>.</w:t>
            </w:r>
            <w:r w:rsidRPr="00DC3F15">
              <w:rPr>
                <w:bCs/>
                <w:lang w:eastAsia="ru-RU"/>
              </w:rPr>
              <w:t>3</w:t>
            </w:r>
            <w:r w:rsidR="00BB309B">
              <w:rPr>
                <w:bCs/>
                <w:lang w:eastAsia="ru-RU"/>
              </w:rPr>
              <w:t>.</w:t>
            </w:r>
            <w:r w:rsidRPr="00DC3F15">
              <w:rPr>
                <w:bCs/>
                <w:lang w:eastAsia="ru-RU"/>
              </w:rPr>
              <w:t>12</w:t>
            </w:r>
            <w:r w:rsidR="00BB309B">
              <w:rPr>
                <w:bCs/>
                <w:lang w:eastAsia="ru-RU"/>
              </w:rPr>
              <w:t xml:space="preserve">. </w:t>
            </w:r>
            <w:r w:rsidRPr="00DC3F15">
              <w:rPr>
                <w:bCs/>
                <w:lang w:eastAsia="ru-RU"/>
              </w:rPr>
              <w:t>Сведения о фактических и планируемых потерях горячей, питьевой, технической воды при её транспортировке (годовые, среднесуточные значения)</w:t>
            </w:r>
          </w:p>
        </w:tc>
        <w:tc>
          <w:tcPr>
            <w:tcW w:w="585" w:type="dxa"/>
            <w:shd w:val="clear" w:color="auto" w:fill="FFFFFF"/>
            <w:vAlign w:val="center"/>
          </w:tcPr>
          <w:p w14:paraId="6E7751CC" w14:textId="763BED5C" w:rsidR="00584E70" w:rsidRPr="00402639" w:rsidRDefault="00AF2B5C" w:rsidP="00D56A3D">
            <w:pPr>
              <w:autoSpaceDE w:val="0"/>
              <w:autoSpaceDN w:val="0"/>
              <w:adjustRightInd w:val="0"/>
              <w:contextualSpacing/>
              <w:jc w:val="center"/>
              <w:rPr>
                <w:bCs/>
                <w:lang w:eastAsia="ru-RU"/>
              </w:rPr>
            </w:pPr>
            <w:r>
              <w:rPr>
                <w:bCs/>
                <w:lang w:eastAsia="ru-RU"/>
              </w:rPr>
              <w:t>41</w:t>
            </w:r>
          </w:p>
        </w:tc>
      </w:tr>
      <w:tr w:rsidR="00584E70" w:rsidRPr="00DC3F15" w14:paraId="666CF01E" w14:textId="77777777" w:rsidTr="003E6FF1">
        <w:tc>
          <w:tcPr>
            <w:tcW w:w="9039" w:type="dxa"/>
            <w:shd w:val="clear" w:color="auto" w:fill="FFFFFF"/>
          </w:tcPr>
          <w:p w14:paraId="33DDA8C2" w14:textId="77777777" w:rsidR="00584E70" w:rsidRPr="00DC3F15" w:rsidRDefault="00584E70" w:rsidP="00D56A3D">
            <w:pPr>
              <w:autoSpaceDE w:val="0"/>
              <w:autoSpaceDN w:val="0"/>
              <w:adjustRightInd w:val="0"/>
              <w:jc w:val="both"/>
              <w:rPr>
                <w:bCs/>
                <w:lang w:eastAsia="ru-RU"/>
              </w:rPr>
            </w:pPr>
            <w:r w:rsidRPr="00DC3F15">
              <w:rPr>
                <w:bCs/>
                <w:lang w:eastAsia="ru-RU"/>
              </w:rPr>
              <w:t>1</w:t>
            </w:r>
            <w:r w:rsidR="00BB309B">
              <w:rPr>
                <w:bCs/>
                <w:lang w:eastAsia="ru-RU"/>
              </w:rPr>
              <w:t>.</w:t>
            </w:r>
            <w:r w:rsidRPr="00DC3F15">
              <w:rPr>
                <w:bCs/>
                <w:lang w:eastAsia="ru-RU"/>
              </w:rPr>
              <w:t>3</w:t>
            </w:r>
            <w:r w:rsidR="00BB309B">
              <w:rPr>
                <w:bCs/>
                <w:lang w:eastAsia="ru-RU"/>
              </w:rPr>
              <w:t>.</w:t>
            </w:r>
            <w:r w:rsidRPr="00DC3F15">
              <w:rPr>
                <w:bCs/>
                <w:lang w:eastAsia="ru-RU"/>
              </w:rPr>
              <w:t>13</w:t>
            </w:r>
            <w:r w:rsidR="00BB309B">
              <w:rPr>
                <w:bCs/>
                <w:lang w:eastAsia="ru-RU"/>
              </w:rPr>
              <w:t xml:space="preserve">. </w:t>
            </w:r>
            <w:r w:rsidRPr="00DC3F15">
              <w:rPr>
                <w:bCs/>
                <w:lang w:eastAsia="ru-RU"/>
              </w:rPr>
              <w:t>Перспективные балансы водоснабжения (общий - баланс подачи и реализации горячей, питьевой, технической воды, территориальный - баланс подачи горячей, питьевой, технической воды по технологическим зонам водоснабжения, структурный - баланс реализации горячей, питьевой, технической воды по группам абонентов)</w:t>
            </w:r>
          </w:p>
        </w:tc>
        <w:tc>
          <w:tcPr>
            <w:tcW w:w="585" w:type="dxa"/>
            <w:shd w:val="clear" w:color="auto" w:fill="FFFFFF"/>
            <w:vAlign w:val="center"/>
          </w:tcPr>
          <w:p w14:paraId="599FE6FA" w14:textId="02948D85" w:rsidR="00584E70" w:rsidRPr="00402639" w:rsidRDefault="00AF2B5C" w:rsidP="00D56A3D">
            <w:pPr>
              <w:autoSpaceDE w:val="0"/>
              <w:autoSpaceDN w:val="0"/>
              <w:adjustRightInd w:val="0"/>
              <w:contextualSpacing/>
              <w:jc w:val="center"/>
              <w:rPr>
                <w:bCs/>
                <w:lang w:eastAsia="ru-RU"/>
              </w:rPr>
            </w:pPr>
            <w:r>
              <w:rPr>
                <w:bCs/>
                <w:lang w:eastAsia="ru-RU"/>
              </w:rPr>
              <w:t>41</w:t>
            </w:r>
          </w:p>
        </w:tc>
      </w:tr>
      <w:tr w:rsidR="00584E70" w:rsidRPr="00DC3F15" w14:paraId="56019C4B" w14:textId="77777777" w:rsidTr="003E6FF1">
        <w:tc>
          <w:tcPr>
            <w:tcW w:w="9039" w:type="dxa"/>
            <w:shd w:val="clear" w:color="auto" w:fill="FFFFFF"/>
          </w:tcPr>
          <w:p w14:paraId="7C448CEE" w14:textId="77777777" w:rsidR="00584E70" w:rsidRPr="00DC3F15" w:rsidRDefault="00584E70" w:rsidP="00D56A3D">
            <w:pPr>
              <w:autoSpaceDE w:val="0"/>
              <w:autoSpaceDN w:val="0"/>
              <w:adjustRightInd w:val="0"/>
              <w:jc w:val="both"/>
              <w:rPr>
                <w:bCs/>
                <w:lang w:eastAsia="ru-RU"/>
              </w:rPr>
            </w:pPr>
            <w:r w:rsidRPr="00DC3F15">
              <w:rPr>
                <w:bCs/>
                <w:lang w:eastAsia="ru-RU"/>
              </w:rPr>
              <w:t>1</w:t>
            </w:r>
            <w:r w:rsidR="00BB309B">
              <w:rPr>
                <w:bCs/>
                <w:lang w:eastAsia="ru-RU"/>
              </w:rPr>
              <w:t>.</w:t>
            </w:r>
            <w:r w:rsidRPr="00DC3F15">
              <w:rPr>
                <w:bCs/>
                <w:lang w:eastAsia="ru-RU"/>
              </w:rPr>
              <w:t>3</w:t>
            </w:r>
            <w:r w:rsidR="00BB309B">
              <w:rPr>
                <w:bCs/>
                <w:lang w:eastAsia="ru-RU"/>
              </w:rPr>
              <w:t>.</w:t>
            </w:r>
            <w:r w:rsidRPr="00DC3F15">
              <w:rPr>
                <w:bCs/>
                <w:lang w:eastAsia="ru-RU"/>
              </w:rPr>
              <w:t>14</w:t>
            </w:r>
            <w:r w:rsidR="00BB309B">
              <w:rPr>
                <w:bCs/>
                <w:lang w:eastAsia="ru-RU"/>
              </w:rPr>
              <w:t xml:space="preserve">. </w:t>
            </w:r>
            <w:r w:rsidRPr="00DC3F15">
              <w:rPr>
                <w:bCs/>
                <w:lang w:eastAsia="ru-RU"/>
              </w:rPr>
              <w:t>Расчет</w:t>
            </w:r>
            <w:r w:rsidR="00E77984">
              <w:rPr>
                <w:bCs/>
                <w:lang w:eastAsia="ru-RU"/>
              </w:rPr>
              <w:t xml:space="preserve"> </w:t>
            </w:r>
            <w:r w:rsidRPr="00DC3F15">
              <w:rPr>
                <w:bCs/>
                <w:lang w:eastAsia="ru-RU"/>
              </w:rPr>
              <w:t>требуемой мощности водозаборных и очистных сооружений исходя из данных о перспективном потреблении горячей питьевой, технической воды и величины потерь горячей, питьевой, технической воды при ее транспортировке с указанием требуемых объемов подачи и потребления горячей, питьевой, технической воды, дефицита (резерва) мощностей по технологическим зонам с разбивкой по годам</w:t>
            </w:r>
            <w:r w:rsidR="00BB309B">
              <w:rPr>
                <w:bCs/>
                <w:lang w:eastAsia="ru-RU"/>
              </w:rPr>
              <w:t xml:space="preserve">. </w:t>
            </w:r>
          </w:p>
        </w:tc>
        <w:tc>
          <w:tcPr>
            <w:tcW w:w="585" w:type="dxa"/>
            <w:shd w:val="clear" w:color="auto" w:fill="FFFFFF"/>
            <w:vAlign w:val="center"/>
          </w:tcPr>
          <w:p w14:paraId="6CDF8516" w14:textId="23A4B3D1" w:rsidR="00584E70" w:rsidRPr="00402639" w:rsidRDefault="00AF2B5C" w:rsidP="00D56A3D">
            <w:pPr>
              <w:autoSpaceDE w:val="0"/>
              <w:autoSpaceDN w:val="0"/>
              <w:adjustRightInd w:val="0"/>
              <w:contextualSpacing/>
              <w:jc w:val="center"/>
              <w:rPr>
                <w:bCs/>
                <w:lang w:eastAsia="ru-RU"/>
              </w:rPr>
            </w:pPr>
            <w:r>
              <w:rPr>
                <w:bCs/>
                <w:lang w:eastAsia="ru-RU"/>
              </w:rPr>
              <w:t>43</w:t>
            </w:r>
          </w:p>
        </w:tc>
      </w:tr>
      <w:tr w:rsidR="00584E70" w:rsidRPr="00DC3F15" w14:paraId="75ED0508" w14:textId="77777777" w:rsidTr="003E6FF1">
        <w:tc>
          <w:tcPr>
            <w:tcW w:w="9039" w:type="dxa"/>
            <w:shd w:val="clear" w:color="auto" w:fill="FFFFFF"/>
          </w:tcPr>
          <w:p w14:paraId="16D5DA77" w14:textId="77777777" w:rsidR="00584E70" w:rsidRPr="00DC3F15" w:rsidRDefault="00584E70" w:rsidP="00D56A3D">
            <w:pPr>
              <w:autoSpaceDE w:val="0"/>
              <w:autoSpaceDN w:val="0"/>
              <w:adjustRightInd w:val="0"/>
              <w:jc w:val="both"/>
              <w:rPr>
                <w:bCs/>
                <w:lang w:eastAsia="ru-RU"/>
              </w:rPr>
            </w:pPr>
            <w:r w:rsidRPr="00DC3F15">
              <w:rPr>
                <w:bCs/>
                <w:lang w:eastAsia="ru-RU"/>
              </w:rPr>
              <w:t>1</w:t>
            </w:r>
            <w:r w:rsidR="00BB309B">
              <w:rPr>
                <w:bCs/>
                <w:lang w:eastAsia="ru-RU"/>
              </w:rPr>
              <w:t>.</w:t>
            </w:r>
            <w:r w:rsidRPr="00DC3F15">
              <w:rPr>
                <w:bCs/>
                <w:lang w:eastAsia="ru-RU"/>
              </w:rPr>
              <w:t>3</w:t>
            </w:r>
            <w:r w:rsidR="00BB309B">
              <w:rPr>
                <w:bCs/>
                <w:lang w:eastAsia="ru-RU"/>
              </w:rPr>
              <w:t>.</w:t>
            </w:r>
            <w:r w:rsidRPr="00DC3F15">
              <w:rPr>
                <w:bCs/>
                <w:lang w:eastAsia="ru-RU"/>
              </w:rPr>
              <w:t>15</w:t>
            </w:r>
            <w:r w:rsidR="00BB309B">
              <w:rPr>
                <w:bCs/>
                <w:lang w:eastAsia="ru-RU"/>
              </w:rPr>
              <w:t xml:space="preserve">. </w:t>
            </w:r>
            <w:r w:rsidRPr="00DC3F15">
              <w:rPr>
                <w:bCs/>
                <w:lang w:eastAsia="ru-RU"/>
              </w:rPr>
              <w:t>Наименование организации, которая наделена статусом гарантирующей организации</w:t>
            </w:r>
          </w:p>
        </w:tc>
        <w:tc>
          <w:tcPr>
            <w:tcW w:w="585" w:type="dxa"/>
            <w:shd w:val="clear" w:color="auto" w:fill="FFFFFF"/>
            <w:vAlign w:val="center"/>
          </w:tcPr>
          <w:p w14:paraId="252ACC51" w14:textId="24863AA2" w:rsidR="00584E70" w:rsidRPr="00402639" w:rsidRDefault="005E7919" w:rsidP="00D56A3D">
            <w:pPr>
              <w:autoSpaceDE w:val="0"/>
              <w:autoSpaceDN w:val="0"/>
              <w:adjustRightInd w:val="0"/>
              <w:contextualSpacing/>
              <w:jc w:val="center"/>
              <w:rPr>
                <w:bCs/>
                <w:lang w:eastAsia="ru-RU"/>
              </w:rPr>
            </w:pPr>
            <w:r>
              <w:rPr>
                <w:bCs/>
                <w:lang w:eastAsia="ru-RU"/>
              </w:rPr>
              <w:t>4</w:t>
            </w:r>
            <w:r w:rsidR="00AF2B5C">
              <w:rPr>
                <w:bCs/>
                <w:lang w:eastAsia="ru-RU"/>
              </w:rPr>
              <w:t>4</w:t>
            </w:r>
          </w:p>
        </w:tc>
      </w:tr>
      <w:tr w:rsidR="00584E70" w:rsidRPr="00DC3F15" w14:paraId="681B432E" w14:textId="77777777" w:rsidTr="003E6FF1">
        <w:tc>
          <w:tcPr>
            <w:tcW w:w="9039" w:type="dxa"/>
            <w:shd w:val="clear" w:color="auto" w:fill="FFFFFF"/>
          </w:tcPr>
          <w:p w14:paraId="20E6FA4C" w14:textId="77777777" w:rsidR="00584E70" w:rsidRPr="00DC3F15" w:rsidRDefault="00584E70" w:rsidP="00D56A3D">
            <w:pPr>
              <w:keepNext/>
              <w:jc w:val="both"/>
              <w:outlineLvl w:val="1"/>
              <w:rPr>
                <w:b/>
                <w:bCs/>
                <w:iCs/>
              </w:rPr>
            </w:pPr>
            <w:r w:rsidRPr="00DC3F15">
              <w:rPr>
                <w:b/>
                <w:iCs/>
                <w:lang w:eastAsia="ru-RU"/>
              </w:rPr>
              <w:t>1</w:t>
            </w:r>
            <w:r w:rsidR="00BB309B">
              <w:rPr>
                <w:b/>
                <w:iCs/>
                <w:lang w:eastAsia="ru-RU"/>
              </w:rPr>
              <w:t>.</w:t>
            </w:r>
            <w:r w:rsidRPr="00DC3F15">
              <w:rPr>
                <w:b/>
                <w:iCs/>
                <w:lang w:eastAsia="ru-RU"/>
              </w:rPr>
              <w:t>4</w:t>
            </w:r>
            <w:r w:rsidR="00BB309B">
              <w:rPr>
                <w:b/>
                <w:iCs/>
                <w:lang w:eastAsia="ru-RU"/>
              </w:rPr>
              <w:t xml:space="preserve">. </w:t>
            </w:r>
            <w:r w:rsidRPr="00DC3F15">
              <w:rPr>
                <w:b/>
                <w:bCs/>
                <w:iCs/>
              </w:rPr>
              <w:t xml:space="preserve">Предложения по строительству, реконструкции и модернизации объектов </w:t>
            </w:r>
            <w:r w:rsidR="00D34107" w:rsidRPr="00DC3F15">
              <w:rPr>
                <w:b/>
                <w:bCs/>
                <w:iCs/>
              </w:rPr>
              <w:t>централизованных систем</w:t>
            </w:r>
            <w:r w:rsidRPr="00DC3F15">
              <w:rPr>
                <w:b/>
                <w:bCs/>
                <w:iCs/>
              </w:rPr>
              <w:t xml:space="preserve"> водоснабжения</w:t>
            </w:r>
          </w:p>
        </w:tc>
        <w:tc>
          <w:tcPr>
            <w:tcW w:w="585" w:type="dxa"/>
            <w:shd w:val="clear" w:color="auto" w:fill="FFFFFF"/>
            <w:vAlign w:val="center"/>
          </w:tcPr>
          <w:p w14:paraId="581CE8C9" w14:textId="064BF0F8" w:rsidR="00584E70" w:rsidRPr="00D20462" w:rsidRDefault="005E7919" w:rsidP="00D56A3D">
            <w:pPr>
              <w:autoSpaceDE w:val="0"/>
              <w:autoSpaceDN w:val="0"/>
              <w:adjustRightInd w:val="0"/>
              <w:contextualSpacing/>
              <w:jc w:val="center"/>
              <w:rPr>
                <w:bCs/>
                <w:lang w:eastAsia="ru-RU"/>
              </w:rPr>
            </w:pPr>
            <w:r>
              <w:rPr>
                <w:bCs/>
                <w:lang w:eastAsia="ru-RU"/>
              </w:rPr>
              <w:t>4</w:t>
            </w:r>
            <w:r w:rsidR="00AF2B5C">
              <w:rPr>
                <w:bCs/>
                <w:lang w:eastAsia="ru-RU"/>
              </w:rPr>
              <w:t>4</w:t>
            </w:r>
          </w:p>
        </w:tc>
      </w:tr>
      <w:tr w:rsidR="00584E70" w:rsidRPr="00DC3F15" w14:paraId="54F3162F" w14:textId="77777777" w:rsidTr="003E6FF1">
        <w:tc>
          <w:tcPr>
            <w:tcW w:w="9039" w:type="dxa"/>
            <w:shd w:val="clear" w:color="auto" w:fill="FFFFFF"/>
          </w:tcPr>
          <w:p w14:paraId="78ED2595" w14:textId="77777777" w:rsidR="00584E70" w:rsidRPr="00DC3F15" w:rsidRDefault="00584E70" w:rsidP="00D56A3D">
            <w:pPr>
              <w:autoSpaceDE w:val="0"/>
              <w:autoSpaceDN w:val="0"/>
              <w:adjustRightInd w:val="0"/>
              <w:jc w:val="both"/>
              <w:rPr>
                <w:bCs/>
                <w:lang w:eastAsia="ru-RU"/>
              </w:rPr>
            </w:pPr>
            <w:r w:rsidRPr="00DC3F15">
              <w:rPr>
                <w:bCs/>
                <w:lang w:eastAsia="ru-RU"/>
              </w:rPr>
              <w:t>1</w:t>
            </w:r>
            <w:r w:rsidR="00BB309B">
              <w:rPr>
                <w:bCs/>
                <w:lang w:eastAsia="ru-RU"/>
              </w:rPr>
              <w:t>.</w:t>
            </w:r>
            <w:r w:rsidRPr="00DC3F15">
              <w:rPr>
                <w:bCs/>
                <w:lang w:eastAsia="ru-RU"/>
              </w:rPr>
              <w:t>4</w:t>
            </w:r>
            <w:r w:rsidR="00BB309B">
              <w:rPr>
                <w:bCs/>
                <w:lang w:eastAsia="ru-RU"/>
              </w:rPr>
              <w:t>.</w:t>
            </w:r>
            <w:r w:rsidRPr="00DC3F15">
              <w:rPr>
                <w:bCs/>
                <w:lang w:eastAsia="ru-RU"/>
              </w:rPr>
              <w:t>1</w:t>
            </w:r>
            <w:r w:rsidR="00BB309B">
              <w:rPr>
                <w:bCs/>
                <w:lang w:eastAsia="ru-RU"/>
              </w:rPr>
              <w:t xml:space="preserve">. </w:t>
            </w:r>
            <w:r w:rsidRPr="00DC3F15">
              <w:rPr>
                <w:bCs/>
                <w:lang w:eastAsia="ru-RU"/>
              </w:rPr>
              <w:t>Перечень основных мероприятий по реализации схем водоснабжения с разбивкой по годам</w:t>
            </w:r>
          </w:p>
        </w:tc>
        <w:tc>
          <w:tcPr>
            <w:tcW w:w="585" w:type="dxa"/>
            <w:shd w:val="clear" w:color="auto" w:fill="FFFFFF"/>
            <w:vAlign w:val="center"/>
          </w:tcPr>
          <w:p w14:paraId="3CC7B838" w14:textId="766CF9BB" w:rsidR="00584E70" w:rsidRPr="00402639" w:rsidRDefault="005E7919" w:rsidP="00D56A3D">
            <w:pPr>
              <w:autoSpaceDE w:val="0"/>
              <w:autoSpaceDN w:val="0"/>
              <w:adjustRightInd w:val="0"/>
              <w:contextualSpacing/>
              <w:jc w:val="center"/>
              <w:rPr>
                <w:bCs/>
                <w:lang w:eastAsia="ru-RU"/>
              </w:rPr>
            </w:pPr>
            <w:r>
              <w:rPr>
                <w:bCs/>
                <w:lang w:eastAsia="ru-RU"/>
              </w:rPr>
              <w:t>4</w:t>
            </w:r>
            <w:r w:rsidR="00AF2B5C">
              <w:rPr>
                <w:bCs/>
                <w:lang w:eastAsia="ru-RU"/>
              </w:rPr>
              <w:t>4</w:t>
            </w:r>
          </w:p>
        </w:tc>
      </w:tr>
      <w:tr w:rsidR="00584E70" w:rsidRPr="00DC3F15" w14:paraId="64FE6284" w14:textId="77777777" w:rsidTr="003E6FF1">
        <w:tc>
          <w:tcPr>
            <w:tcW w:w="9039" w:type="dxa"/>
            <w:shd w:val="clear" w:color="auto" w:fill="FFFFFF"/>
          </w:tcPr>
          <w:p w14:paraId="0CA6DAC0" w14:textId="77777777" w:rsidR="00584E70" w:rsidRPr="00DC3F15" w:rsidRDefault="00584E70" w:rsidP="00D56A3D">
            <w:pPr>
              <w:autoSpaceDE w:val="0"/>
              <w:autoSpaceDN w:val="0"/>
              <w:adjustRightInd w:val="0"/>
              <w:contextualSpacing/>
              <w:jc w:val="both"/>
              <w:rPr>
                <w:bCs/>
                <w:lang w:eastAsia="ru-RU"/>
              </w:rPr>
            </w:pPr>
            <w:r w:rsidRPr="00DC3F15">
              <w:rPr>
                <w:bCs/>
                <w:lang w:eastAsia="ru-RU"/>
              </w:rPr>
              <w:t>1</w:t>
            </w:r>
            <w:r w:rsidR="00BB309B">
              <w:rPr>
                <w:bCs/>
                <w:lang w:eastAsia="ru-RU"/>
              </w:rPr>
              <w:t>.</w:t>
            </w:r>
            <w:r w:rsidRPr="00DC3F15">
              <w:rPr>
                <w:bCs/>
                <w:lang w:eastAsia="ru-RU"/>
              </w:rPr>
              <w:t>4</w:t>
            </w:r>
            <w:r w:rsidR="00BB309B">
              <w:rPr>
                <w:bCs/>
                <w:lang w:eastAsia="ru-RU"/>
              </w:rPr>
              <w:t>.</w:t>
            </w:r>
            <w:r w:rsidRPr="00DC3F15">
              <w:rPr>
                <w:bCs/>
                <w:lang w:eastAsia="ru-RU"/>
              </w:rPr>
              <w:t>2</w:t>
            </w:r>
            <w:r w:rsidR="00BB309B">
              <w:rPr>
                <w:bCs/>
                <w:lang w:eastAsia="ru-RU"/>
              </w:rPr>
              <w:t xml:space="preserve">. </w:t>
            </w:r>
            <w:r w:rsidRPr="00DC3F15">
              <w:rPr>
                <w:bCs/>
                <w:lang w:eastAsia="ru-RU"/>
              </w:rPr>
              <w:t xml:space="preserve">Технические обоснования основных мероприятий по реализации схем водоснабжения, в том числе гидрогеологические характеристики потенциальных источников водоснабжения, санитарные характеристики источников водоснабжения, а также возможное изменение указанных характеристик в результате реализации мероприятий, </w:t>
            </w:r>
            <w:r w:rsidR="00D34107" w:rsidRPr="00DC3F15">
              <w:rPr>
                <w:bCs/>
                <w:lang w:eastAsia="ru-RU"/>
              </w:rPr>
              <w:t>предусмотренных схемой</w:t>
            </w:r>
            <w:r w:rsidRPr="00DC3F15">
              <w:rPr>
                <w:bCs/>
                <w:lang w:eastAsia="ru-RU"/>
              </w:rPr>
              <w:t xml:space="preserve"> водоснабжения</w:t>
            </w:r>
          </w:p>
        </w:tc>
        <w:tc>
          <w:tcPr>
            <w:tcW w:w="585" w:type="dxa"/>
            <w:shd w:val="clear" w:color="auto" w:fill="FFFFFF"/>
            <w:vAlign w:val="center"/>
          </w:tcPr>
          <w:p w14:paraId="7822AAC6" w14:textId="46951BA3" w:rsidR="00584E70" w:rsidRPr="00402639" w:rsidRDefault="005E7919" w:rsidP="00D56A3D">
            <w:pPr>
              <w:autoSpaceDE w:val="0"/>
              <w:autoSpaceDN w:val="0"/>
              <w:adjustRightInd w:val="0"/>
              <w:contextualSpacing/>
              <w:jc w:val="center"/>
              <w:rPr>
                <w:bCs/>
                <w:lang w:eastAsia="ru-RU"/>
              </w:rPr>
            </w:pPr>
            <w:r>
              <w:rPr>
                <w:bCs/>
                <w:lang w:eastAsia="ru-RU"/>
              </w:rPr>
              <w:t>4</w:t>
            </w:r>
            <w:r w:rsidR="00AF2B5C">
              <w:rPr>
                <w:bCs/>
                <w:lang w:eastAsia="ru-RU"/>
              </w:rPr>
              <w:t>5</w:t>
            </w:r>
          </w:p>
        </w:tc>
      </w:tr>
      <w:tr w:rsidR="00584E70" w:rsidRPr="00DC3F15" w14:paraId="740162D5" w14:textId="77777777" w:rsidTr="003E6FF1">
        <w:tc>
          <w:tcPr>
            <w:tcW w:w="9039" w:type="dxa"/>
            <w:shd w:val="clear" w:color="auto" w:fill="FFFFFF"/>
          </w:tcPr>
          <w:p w14:paraId="0E165413" w14:textId="77777777" w:rsidR="00584E70" w:rsidRPr="00DC3F15" w:rsidRDefault="00584E70" w:rsidP="00D56A3D">
            <w:pPr>
              <w:autoSpaceDE w:val="0"/>
              <w:autoSpaceDN w:val="0"/>
              <w:adjustRightInd w:val="0"/>
              <w:contextualSpacing/>
              <w:jc w:val="both"/>
              <w:rPr>
                <w:bCs/>
                <w:lang w:eastAsia="ru-RU"/>
              </w:rPr>
            </w:pPr>
            <w:r w:rsidRPr="00DC3F15">
              <w:rPr>
                <w:bCs/>
                <w:lang w:eastAsia="ru-RU"/>
              </w:rPr>
              <w:t>1</w:t>
            </w:r>
            <w:r w:rsidR="00BB309B">
              <w:rPr>
                <w:bCs/>
                <w:lang w:eastAsia="ru-RU"/>
              </w:rPr>
              <w:t>.</w:t>
            </w:r>
            <w:r w:rsidRPr="00DC3F15">
              <w:rPr>
                <w:bCs/>
                <w:lang w:eastAsia="ru-RU"/>
              </w:rPr>
              <w:t>4</w:t>
            </w:r>
            <w:r w:rsidR="00BB309B">
              <w:rPr>
                <w:bCs/>
                <w:lang w:eastAsia="ru-RU"/>
              </w:rPr>
              <w:t>.</w:t>
            </w:r>
            <w:r w:rsidRPr="00DC3F15">
              <w:rPr>
                <w:bCs/>
                <w:lang w:eastAsia="ru-RU"/>
              </w:rPr>
              <w:t>3</w:t>
            </w:r>
            <w:r w:rsidR="00BB309B">
              <w:rPr>
                <w:bCs/>
                <w:lang w:eastAsia="ru-RU"/>
              </w:rPr>
              <w:t xml:space="preserve">. </w:t>
            </w:r>
            <w:r w:rsidRPr="00DC3F15">
              <w:rPr>
                <w:bCs/>
                <w:lang w:eastAsia="ru-RU"/>
              </w:rPr>
              <w:t xml:space="preserve">Сведения о вновь строящихся, реконструируемых и предлагаемых к выводу из эксплуатации </w:t>
            </w:r>
            <w:r w:rsidR="00D34107" w:rsidRPr="00DC3F15">
              <w:rPr>
                <w:bCs/>
                <w:lang w:eastAsia="ru-RU"/>
              </w:rPr>
              <w:t>объектах системы</w:t>
            </w:r>
            <w:r w:rsidRPr="00DC3F15">
              <w:rPr>
                <w:bCs/>
                <w:lang w:eastAsia="ru-RU"/>
              </w:rPr>
              <w:t xml:space="preserve"> водоснабжения</w:t>
            </w:r>
          </w:p>
        </w:tc>
        <w:tc>
          <w:tcPr>
            <w:tcW w:w="585" w:type="dxa"/>
            <w:shd w:val="clear" w:color="auto" w:fill="FFFFFF"/>
            <w:vAlign w:val="center"/>
          </w:tcPr>
          <w:p w14:paraId="09A40285" w14:textId="246A112A" w:rsidR="00584E70" w:rsidRPr="00402639" w:rsidRDefault="005E7919" w:rsidP="00D56A3D">
            <w:pPr>
              <w:autoSpaceDE w:val="0"/>
              <w:autoSpaceDN w:val="0"/>
              <w:adjustRightInd w:val="0"/>
              <w:contextualSpacing/>
              <w:jc w:val="center"/>
              <w:rPr>
                <w:bCs/>
                <w:lang w:eastAsia="ru-RU"/>
              </w:rPr>
            </w:pPr>
            <w:r>
              <w:rPr>
                <w:bCs/>
                <w:lang w:eastAsia="ru-RU"/>
              </w:rPr>
              <w:t>4</w:t>
            </w:r>
            <w:r w:rsidR="00AF2B5C">
              <w:rPr>
                <w:bCs/>
                <w:lang w:eastAsia="ru-RU"/>
              </w:rPr>
              <w:t>6</w:t>
            </w:r>
          </w:p>
        </w:tc>
      </w:tr>
      <w:tr w:rsidR="00584E70" w:rsidRPr="00DC3F15" w14:paraId="0C4111B4" w14:textId="77777777" w:rsidTr="003E6FF1">
        <w:tc>
          <w:tcPr>
            <w:tcW w:w="9039" w:type="dxa"/>
            <w:shd w:val="clear" w:color="auto" w:fill="FFFFFF"/>
          </w:tcPr>
          <w:p w14:paraId="74398042" w14:textId="77777777" w:rsidR="00584E70" w:rsidRPr="00DC3F15" w:rsidRDefault="00584E70" w:rsidP="00D56A3D">
            <w:pPr>
              <w:autoSpaceDE w:val="0"/>
              <w:autoSpaceDN w:val="0"/>
              <w:adjustRightInd w:val="0"/>
              <w:jc w:val="both"/>
              <w:rPr>
                <w:bCs/>
                <w:lang w:eastAsia="ru-RU"/>
              </w:rPr>
            </w:pPr>
            <w:r w:rsidRPr="00DC3F15">
              <w:rPr>
                <w:bCs/>
                <w:lang w:eastAsia="ru-RU"/>
              </w:rPr>
              <w:t>1</w:t>
            </w:r>
            <w:r w:rsidR="00BB309B">
              <w:rPr>
                <w:bCs/>
                <w:lang w:eastAsia="ru-RU"/>
              </w:rPr>
              <w:t>.</w:t>
            </w:r>
            <w:r w:rsidRPr="00DC3F15">
              <w:rPr>
                <w:bCs/>
                <w:lang w:eastAsia="ru-RU"/>
              </w:rPr>
              <w:t>4</w:t>
            </w:r>
            <w:r w:rsidR="00BB309B">
              <w:rPr>
                <w:bCs/>
                <w:lang w:eastAsia="ru-RU"/>
              </w:rPr>
              <w:t>.</w:t>
            </w:r>
            <w:r w:rsidRPr="00DC3F15">
              <w:rPr>
                <w:bCs/>
                <w:lang w:eastAsia="ru-RU"/>
              </w:rPr>
              <w:t>4</w:t>
            </w:r>
            <w:r w:rsidR="00BB309B">
              <w:rPr>
                <w:bCs/>
                <w:lang w:eastAsia="ru-RU"/>
              </w:rPr>
              <w:t xml:space="preserve">. </w:t>
            </w:r>
            <w:r w:rsidRPr="00DC3F15">
              <w:rPr>
                <w:bCs/>
                <w:lang w:eastAsia="ru-RU"/>
              </w:rPr>
              <w:t xml:space="preserve">Сведения о развитии систем диспетчеризации, телемеханизации и систем управления режимами </w:t>
            </w:r>
            <w:r w:rsidR="00D34107" w:rsidRPr="00DC3F15">
              <w:rPr>
                <w:bCs/>
                <w:lang w:eastAsia="ru-RU"/>
              </w:rPr>
              <w:t>водоснабжения на</w:t>
            </w:r>
            <w:r w:rsidRPr="00DC3F15">
              <w:rPr>
                <w:bCs/>
                <w:lang w:eastAsia="ru-RU"/>
              </w:rPr>
              <w:t xml:space="preserve"> объектах организации, осуществляющих водоснабжение</w:t>
            </w:r>
          </w:p>
        </w:tc>
        <w:tc>
          <w:tcPr>
            <w:tcW w:w="585" w:type="dxa"/>
            <w:shd w:val="clear" w:color="auto" w:fill="FFFFFF"/>
            <w:vAlign w:val="center"/>
          </w:tcPr>
          <w:p w14:paraId="5CFA5FFB" w14:textId="5D2C3CB1" w:rsidR="00584E70" w:rsidRPr="00402639" w:rsidRDefault="005E7919" w:rsidP="00D56A3D">
            <w:pPr>
              <w:autoSpaceDE w:val="0"/>
              <w:autoSpaceDN w:val="0"/>
              <w:adjustRightInd w:val="0"/>
              <w:contextualSpacing/>
              <w:jc w:val="center"/>
              <w:rPr>
                <w:bCs/>
                <w:lang w:eastAsia="ru-RU"/>
              </w:rPr>
            </w:pPr>
            <w:r>
              <w:rPr>
                <w:bCs/>
                <w:lang w:eastAsia="ru-RU"/>
              </w:rPr>
              <w:t>4</w:t>
            </w:r>
            <w:r w:rsidR="00AF2B5C">
              <w:rPr>
                <w:bCs/>
                <w:lang w:eastAsia="ru-RU"/>
              </w:rPr>
              <w:t>6</w:t>
            </w:r>
          </w:p>
        </w:tc>
      </w:tr>
      <w:tr w:rsidR="00584E70" w:rsidRPr="00DC3F15" w14:paraId="43EBCDCB" w14:textId="77777777" w:rsidTr="003E6FF1">
        <w:tc>
          <w:tcPr>
            <w:tcW w:w="9039" w:type="dxa"/>
            <w:shd w:val="clear" w:color="auto" w:fill="FFFFFF"/>
          </w:tcPr>
          <w:p w14:paraId="3750E0FC" w14:textId="77777777" w:rsidR="00584E70" w:rsidRPr="00DC3F15" w:rsidRDefault="00584E70" w:rsidP="00D56A3D">
            <w:pPr>
              <w:autoSpaceDE w:val="0"/>
              <w:autoSpaceDN w:val="0"/>
              <w:adjustRightInd w:val="0"/>
              <w:jc w:val="both"/>
              <w:rPr>
                <w:bCs/>
                <w:lang w:eastAsia="ru-RU"/>
              </w:rPr>
            </w:pPr>
            <w:r w:rsidRPr="00DC3F15">
              <w:rPr>
                <w:bCs/>
                <w:lang w:eastAsia="ru-RU"/>
              </w:rPr>
              <w:t>1</w:t>
            </w:r>
            <w:r w:rsidR="00BB309B">
              <w:rPr>
                <w:bCs/>
                <w:lang w:eastAsia="ru-RU"/>
              </w:rPr>
              <w:t>.</w:t>
            </w:r>
            <w:r w:rsidRPr="00DC3F15">
              <w:rPr>
                <w:bCs/>
                <w:lang w:eastAsia="ru-RU"/>
              </w:rPr>
              <w:t>4</w:t>
            </w:r>
            <w:r w:rsidR="00BB309B">
              <w:rPr>
                <w:bCs/>
                <w:lang w:eastAsia="ru-RU"/>
              </w:rPr>
              <w:t>.</w:t>
            </w:r>
            <w:r w:rsidRPr="00DC3F15">
              <w:rPr>
                <w:bCs/>
                <w:lang w:eastAsia="ru-RU"/>
              </w:rPr>
              <w:t>5</w:t>
            </w:r>
            <w:r w:rsidR="00BB309B">
              <w:rPr>
                <w:bCs/>
                <w:lang w:eastAsia="ru-RU"/>
              </w:rPr>
              <w:t xml:space="preserve">. </w:t>
            </w:r>
            <w:r w:rsidRPr="00DC3F15">
              <w:rPr>
                <w:bCs/>
                <w:lang w:eastAsia="ru-RU"/>
              </w:rPr>
              <w:t xml:space="preserve">Сведения об оснащенности зданий, строений, сооружений приборами учета </w:t>
            </w:r>
            <w:r w:rsidR="00D34107" w:rsidRPr="00DC3F15">
              <w:rPr>
                <w:bCs/>
                <w:lang w:eastAsia="ru-RU"/>
              </w:rPr>
              <w:t>воды и</w:t>
            </w:r>
            <w:r w:rsidRPr="00DC3F15">
              <w:rPr>
                <w:bCs/>
                <w:lang w:eastAsia="ru-RU"/>
              </w:rPr>
              <w:t xml:space="preserve"> их применении при осуществлении расчетов за потребленную воду</w:t>
            </w:r>
          </w:p>
        </w:tc>
        <w:tc>
          <w:tcPr>
            <w:tcW w:w="585" w:type="dxa"/>
            <w:shd w:val="clear" w:color="auto" w:fill="FFFFFF"/>
            <w:vAlign w:val="center"/>
          </w:tcPr>
          <w:p w14:paraId="34D3FF09" w14:textId="6819AB0B" w:rsidR="00584E70" w:rsidRPr="00402639" w:rsidRDefault="005E7919" w:rsidP="00D56A3D">
            <w:pPr>
              <w:autoSpaceDE w:val="0"/>
              <w:autoSpaceDN w:val="0"/>
              <w:adjustRightInd w:val="0"/>
              <w:contextualSpacing/>
              <w:jc w:val="center"/>
              <w:rPr>
                <w:bCs/>
                <w:lang w:eastAsia="ru-RU"/>
              </w:rPr>
            </w:pPr>
            <w:r>
              <w:rPr>
                <w:bCs/>
                <w:lang w:eastAsia="ru-RU"/>
              </w:rPr>
              <w:t>4</w:t>
            </w:r>
            <w:r w:rsidR="00AF2B5C">
              <w:rPr>
                <w:bCs/>
                <w:lang w:eastAsia="ru-RU"/>
              </w:rPr>
              <w:t>7</w:t>
            </w:r>
          </w:p>
        </w:tc>
      </w:tr>
      <w:tr w:rsidR="00584E70" w:rsidRPr="00DC3F15" w14:paraId="440B83A4" w14:textId="77777777" w:rsidTr="003E6FF1">
        <w:tc>
          <w:tcPr>
            <w:tcW w:w="9039" w:type="dxa"/>
            <w:shd w:val="clear" w:color="auto" w:fill="FFFFFF"/>
          </w:tcPr>
          <w:p w14:paraId="4842B033" w14:textId="77777777" w:rsidR="00584E70" w:rsidRPr="00DC3F15" w:rsidRDefault="00584E70" w:rsidP="00D56A3D">
            <w:pPr>
              <w:autoSpaceDE w:val="0"/>
              <w:autoSpaceDN w:val="0"/>
              <w:adjustRightInd w:val="0"/>
              <w:contextualSpacing/>
              <w:jc w:val="both"/>
              <w:rPr>
                <w:bCs/>
                <w:lang w:eastAsia="ru-RU"/>
              </w:rPr>
            </w:pPr>
            <w:r w:rsidRPr="00DC3F15">
              <w:rPr>
                <w:bCs/>
                <w:lang w:eastAsia="ru-RU"/>
              </w:rPr>
              <w:t>1</w:t>
            </w:r>
            <w:r w:rsidR="00BB309B">
              <w:rPr>
                <w:bCs/>
                <w:lang w:eastAsia="ru-RU"/>
              </w:rPr>
              <w:t>.</w:t>
            </w:r>
            <w:r w:rsidRPr="00DC3F15">
              <w:rPr>
                <w:bCs/>
                <w:lang w:eastAsia="ru-RU"/>
              </w:rPr>
              <w:t>4</w:t>
            </w:r>
            <w:r w:rsidR="00BB309B">
              <w:rPr>
                <w:bCs/>
                <w:lang w:eastAsia="ru-RU"/>
              </w:rPr>
              <w:t>.</w:t>
            </w:r>
            <w:r w:rsidRPr="00DC3F15">
              <w:rPr>
                <w:bCs/>
                <w:lang w:eastAsia="ru-RU"/>
              </w:rPr>
              <w:t>6</w:t>
            </w:r>
            <w:r w:rsidR="00BB309B">
              <w:rPr>
                <w:bCs/>
                <w:lang w:eastAsia="ru-RU"/>
              </w:rPr>
              <w:t xml:space="preserve">. </w:t>
            </w:r>
            <w:r w:rsidRPr="00DC3F15">
              <w:rPr>
                <w:bCs/>
                <w:lang w:eastAsia="ru-RU"/>
              </w:rPr>
              <w:t>Описание вариантов маршрутов прохождения трубопроводов (трасс) по территории поселения и их обоснование</w:t>
            </w:r>
          </w:p>
        </w:tc>
        <w:tc>
          <w:tcPr>
            <w:tcW w:w="585" w:type="dxa"/>
            <w:shd w:val="clear" w:color="auto" w:fill="FFFFFF"/>
            <w:vAlign w:val="center"/>
          </w:tcPr>
          <w:p w14:paraId="416E6AFF" w14:textId="607F668D" w:rsidR="00584E70" w:rsidRPr="00402639" w:rsidRDefault="005E7919" w:rsidP="00D56A3D">
            <w:pPr>
              <w:autoSpaceDE w:val="0"/>
              <w:autoSpaceDN w:val="0"/>
              <w:adjustRightInd w:val="0"/>
              <w:contextualSpacing/>
              <w:jc w:val="center"/>
              <w:rPr>
                <w:bCs/>
                <w:lang w:eastAsia="ru-RU"/>
              </w:rPr>
            </w:pPr>
            <w:r>
              <w:rPr>
                <w:bCs/>
                <w:lang w:eastAsia="ru-RU"/>
              </w:rPr>
              <w:t>4</w:t>
            </w:r>
            <w:r w:rsidR="00AF2B5C">
              <w:rPr>
                <w:bCs/>
                <w:lang w:eastAsia="ru-RU"/>
              </w:rPr>
              <w:t>7</w:t>
            </w:r>
          </w:p>
        </w:tc>
      </w:tr>
      <w:tr w:rsidR="00584E70" w:rsidRPr="00DC3F15" w14:paraId="1A5E5FD6" w14:textId="77777777" w:rsidTr="003E6FF1">
        <w:tc>
          <w:tcPr>
            <w:tcW w:w="9039" w:type="dxa"/>
            <w:shd w:val="clear" w:color="auto" w:fill="FFFFFF"/>
          </w:tcPr>
          <w:p w14:paraId="08C5FD9A" w14:textId="77777777" w:rsidR="00584E70" w:rsidRPr="00DC3F15" w:rsidRDefault="00584E70" w:rsidP="00D56A3D">
            <w:pPr>
              <w:autoSpaceDE w:val="0"/>
              <w:autoSpaceDN w:val="0"/>
              <w:adjustRightInd w:val="0"/>
              <w:jc w:val="both"/>
              <w:rPr>
                <w:bCs/>
                <w:lang w:eastAsia="ru-RU"/>
              </w:rPr>
            </w:pPr>
            <w:r w:rsidRPr="00DC3F15">
              <w:rPr>
                <w:bCs/>
                <w:lang w:eastAsia="ru-RU"/>
              </w:rPr>
              <w:t>1</w:t>
            </w:r>
            <w:r w:rsidR="00BB309B">
              <w:rPr>
                <w:bCs/>
                <w:lang w:eastAsia="ru-RU"/>
              </w:rPr>
              <w:t>.</w:t>
            </w:r>
            <w:r w:rsidRPr="00DC3F15">
              <w:rPr>
                <w:bCs/>
                <w:lang w:eastAsia="ru-RU"/>
              </w:rPr>
              <w:t>4</w:t>
            </w:r>
            <w:r w:rsidR="00BB309B">
              <w:rPr>
                <w:bCs/>
                <w:lang w:eastAsia="ru-RU"/>
              </w:rPr>
              <w:t>.</w:t>
            </w:r>
            <w:r w:rsidRPr="00DC3F15">
              <w:rPr>
                <w:bCs/>
                <w:lang w:eastAsia="ru-RU"/>
              </w:rPr>
              <w:t>7</w:t>
            </w:r>
            <w:r w:rsidR="00BB309B">
              <w:rPr>
                <w:bCs/>
                <w:lang w:eastAsia="ru-RU"/>
              </w:rPr>
              <w:t xml:space="preserve">. </w:t>
            </w:r>
            <w:r w:rsidRPr="00DC3F15">
              <w:rPr>
                <w:bCs/>
                <w:lang w:eastAsia="ru-RU"/>
              </w:rPr>
              <w:t>Рекомендации о месте размещения насосных станций, резервуаров, водонапорных башен</w:t>
            </w:r>
          </w:p>
        </w:tc>
        <w:tc>
          <w:tcPr>
            <w:tcW w:w="585" w:type="dxa"/>
            <w:shd w:val="clear" w:color="auto" w:fill="FFFFFF"/>
            <w:vAlign w:val="center"/>
          </w:tcPr>
          <w:p w14:paraId="2E9EBA50" w14:textId="70967E9C" w:rsidR="00584E70" w:rsidRPr="00402639" w:rsidRDefault="005E7919" w:rsidP="00D56A3D">
            <w:pPr>
              <w:autoSpaceDE w:val="0"/>
              <w:autoSpaceDN w:val="0"/>
              <w:adjustRightInd w:val="0"/>
              <w:contextualSpacing/>
              <w:jc w:val="center"/>
              <w:rPr>
                <w:bCs/>
                <w:lang w:eastAsia="ru-RU"/>
              </w:rPr>
            </w:pPr>
            <w:r>
              <w:rPr>
                <w:bCs/>
                <w:lang w:eastAsia="ru-RU"/>
              </w:rPr>
              <w:t>4</w:t>
            </w:r>
            <w:r w:rsidR="00AF2B5C">
              <w:rPr>
                <w:bCs/>
                <w:lang w:eastAsia="ru-RU"/>
              </w:rPr>
              <w:t>7</w:t>
            </w:r>
          </w:p>
        </w:tc>
      </w:tr>
      <w:tr w:rsidR="00584E70" w:rsidRPr="00DC3F15" w14:paraId="574CD793" w14:textId="77777777" w:rsidTr="003E6FF1">
        <w:tc>
          <w:tcPr>
            <w:tcW w:w="9039" w:type="dxa"/>
            <w:shd w:val="clear" w:color="auto" w:fill="FFFFFF"/>
          </w:tcPr>
          <w:p w14:paraId="318F673D" w14:textId="77777777" w:rsidR="00584E70" w:rsidRPr="00DC3F15" w:rsidRDefault="00584E70" w:rsidP="00D56A3D">
            <w:pPr>
              <w:autoSpaceDE w:val="0"/>
              <w:autoSpaceDN w:val="0"/>
              <w:adjustRightInd w:val="0"/>
              <w:jc w:val="both"/>
              <w:rPr>
                <w:bCs/>
                <w:lang w:eastAsia="ru-RU"/>
              </w:rPr>
            </w:pPr>
            <w:r w:rsidRPr="00DC3F15">
              <w:rPr>
                <w:bCs/>
                <w:lang w:eastAsia="ru-RU"/>
              </w:rPr>
              <w:t>1</w:t>
            </w:r>
            <w:r w:rsidR="00BB309B">
              <w:rPr>
                <w:bCs/>
                <w:lang w:eastAsia="ru-RU"/>
              </w:rPr>
              <w:t>.</w:t>
            </w:r>
            <w:r w:rsidRPr="00DC3F15">
              <w:rPr>
                <w:bCs/>
                <w:lang w:eastAsia="ru-RU"/>
              </w:rPr>
              <w:t>4</w:t>
            </w:r>
            <w:r w:rsidR="00BB309B">
              <w:rPr>
                <w:bCs/>
                <w:lang w:eastAsia="ru-RU"/>
              </w:rPr>
              <w:t>.</w:t>
            </w:r>
            <w:r w:rsidRPr="00DC3F15">
              <w:rPr>
                <w:bCs/>
                <w:lang w:eastAsia="ru-RU"/>
              </w:rPr>
              <w:t>8</w:t>
            </w:r>
            <w:r w:rsidR="00BB309B">
              <w:rPr>
                <w:bCs/>
                <w:lang w:eastAsia="ru-RU"/>
              </w:rPr>
              <w:t xml:space="preserve">. </w:t>
            </w:r>
            <w:r w:rsidRPr="00DC3F15">
              <w:rPr>
                <w:bCs/>
                <w:lang w:eastAsia="ru-RU"/>
              </w:rPr>
              <w:t>Границы планируемых зон размещения объектов централизованных систем горячего водоснабжения, холодного водоснабжения</w:t>
            </w:r>
          </w:p>
        </w:tc>
        <w:tc>
          <w:tcPr>
            <w:tcW w:w="585" w:type="dxa"/>
            <w:shd w:val="clear" w:color="auto" w:fill="FFFFFF"/>
            <w:vAlign w:val="center"/>
          </w:tcPr>
          <w:p w14:paraId="65786879" w14:textId="5C1447C0" w:rsidR="00584E70" w:rsidRPr="00402639" w:rsidRDefault="005E7919" w:rsidP="00D56A3D">
            <w:pPr>
              <w:autoSpaceDE w:val="0"/>
              <w:autoSpaceDN w:val="0"/>
              <w:adjustRightInd w:val="0"/>
              <w:contextualSpacing/>
              <w:jc w:val="center"/>
              <w:rPr>
                <w:bCs/>
                <w:lang w:eastAsia="ru-RU"/>
              </w:rPr>
            </w:pPr>
            <w:r>
              <w:rPr>
                <w:bCs/>
                <w:lang w:eastAsia="ru-RU"/>
              </w:rPr>
              <w:t>4</w:t>
            </w:r>
            <w:r w:rsidR="00AF2B5C">
              <w:rPr>
                <w:bCs/>
                <w:lang w:eastAsia="ru-RU"/>
              </w:rPr>
              <w:t>7</w:t>
            </w:r>
          </w:p>
        </w:tc>
      </w:tr>
      <w:tr w:rsidR="00584E70" w:rsidRPr="00DC3F15" w14:paraId="5B7B241D" w14:textId="77777777" w:rsidTr="003E6FF1">
        <w:tc>
          <w:tcPr>
            <w:tcW w:w="9039" w:type="dxa"/>
            <w:shd w:val="clear" w:color="auto" w:fill="FFFFFF"/>
          </w:tcPr>
          <w:p w14:paraId="39F718A4" w14:textId="77777777" w:rsidR="00584E70" w:rsidRPr="00DC3F15" w:rsidRDefault="00584E70" w:rsidP="00D56A3D">
            <w:pPr>
              <w:autoSpaceDE w:val="0"/>
              <w:autoSpaceDN w:val="0"/>
              <w:adjustRightInd w:val="0"/>
              <w:jc w:val="both"/>
              <w:rPr>
                <w:bCs/>
                <w:lang w:eastAsia="ru-RU"/>
              </w:rPr>
            </w:pPr>
            <w:r w:rsidRPr="00DC3F15">
              <w:rPr>
                <w:bCs/>
                <w:lang w:eastAsia="ru-RU"/>
              </w:rPr>
              <w:t>1</w:t>
            </w:r>
            <w:r w:rsidR="00BB309B">
              <w:rPr>
                <w:bCs/>
                <w:lang w:eastAsia="ru-RU"/>
              </w:rPr>
              <w:t>.</w:t>
            </w:r>
            <w:r w:rsidRPr="00DC3F15">
              <w:rPr>
                <w:bCs/>
                <w:lang w:eastAsia="ru-RU"/>
              </w:rPr>
              <w:t>4</w:t>
            </w:r>
            <w:r w:rsidR="00BB309B">
              <w:rPr>
                <w:bCs/>
                <w:lang w:eastAsia="ru-RU"/>
              </w:rPr>
              <w:t>.</w:t>
            </w:r>
            <w:r w:rsidRPr="00DC3F15">
              <w:rPr>
                <w:bCs/>
                <w:lang w:eastAsia="ru-RU"/>
              </w:rPr>
              <w:t>9</w:t>
            </w:r>
            <w:r w:rsidR="00BB309B">
              <w:rPr>
                <w:bCs/>
                <w:lang w:eastAsia="ru-RU"/>
              </w:rPr>
              <w:t xml:space="preserve">. </w:t>
            </w:r>
            <w:r w:rsidRPr="00DC3F15">
              <w:rPr>
                <w:bCs/>
                <w:lang w:eastAsia="ru-RU"/>
              </w:rPr>
              <w:t xml:space="preserve">Карты (схемы) существующего и планируемого размещения объектов централизованных систем </w:t>
            </w:r>
            <w:r w:rsidR="00D34107" w:rsidRPr="00DC3F15">
              <w:rPr>
                <w:bCs/>
                <w:lang w:eastAsia="ru-RU"/>
              </w:rPr>
              <w:t>горячего водоснабжения</w:t>
            </w:r>
            <w:r w:rsidRPr="00DC3F15">
              <w:rPr>
                <w:bCs/>
                <w:lang w:eastAsia="ru-RU"/>
              </w:rPr>
              <w:t>, холодного водоснабжения</w:t>
            </w:r>
          </w:p>
        </w:tc>
        <w:tc>
          <w:tcPr>
            <w:tcW w:w="585" w:type="dxa"/>
            <w:shd w:val="clear" w:color="auto" w:fill="FFFFFF"/>
            <w:vAlign w:val="center"/>
          </w:tcPr>
          <w:p w14:paraId="5779172E" w14:textId="66A87834" w:rsidR="00584E70" w:rsidRPr="00402639" w:rsidRDefault="005E7919" w:rsidP="00D56A3D">
            <w:pPr>
              <w:autoSpaceDE w:val="0"/>
              <w:autoSpaceDN w:val="0"/>
              <w:adjustRightInd w:val="0"/>
              <w:contextualSpacing/>
              <w:jc w:val="center"/>
              <w:rPr>
                <w:bCs/>
                <w:lang w:eastAsia="ru-RU"/>
              </w:rPr>
            </w:pPr>
            <w:r>
              <w:rPr>
                <w:bCs/>
                <w:lang w:eastAsia="ru-RU"/>
              </w:rPr>
              <w:t>4</w:t>
            </w:r>
            <w:r w:rsidR="00AF2B5C">
              <w:rPr>
                <w:bCs/>
                <w:lang w:eastAsia="ru-RU"/>
              </w:rPr>
              <w:t>7</w:t>
            </w:r>
          </w:p>
        </w:tc>
      </w:tr>
      <w:tr w:rsidR="00584E70" w:rsidRPr="00DC3F15" w14:paraId="47CA0FF2" w14:textId="77777777" w:rsidTr="003E6FF1">
        <w:tc>
          <w:tcPr>
            <w:tcW w:w="9039" w:type="dxa"/>
            <w:shd w:val="clear" w:color="auto" w:fill="FFFFFF"/>
          </w:tcPr>
          <w:p w14:paraId="1E2555A9" w14:textId="77777777" w:rsidR="00584E70" w:rsidRPr="00DC3F15" w:rsidRDefault="00584E70" w:rsidP="00D56A3D">
            <w:pPr>
              <w:keepNext/>
              <w:keepLines/>
              <w:outlineLvl w:val="1"/>
              <w:rPr>
                <w:b/>
                <w:bCs/>
                <w:iCs/>
              </w:rPr>
            </w:pPr>
            <w:r w:rsidRPr="00DC3F15">
              <w:rPr>
                <w:b/>
                <w:iCs/>
                <w:lang w:eastAsia="ru-RU"/>
              </w:rPr>
              <w:t>1</w:t>
            </w:r>
            <w:r w:rsidR="00BB309B">
              <w:rPr>
                <w:b/>
                <w:iCs/>
                <w:lang w:eastAsia="ru-RU"/>
              </w:rPr>
              <w:t>.</w:t>
            </w:r>
            <w:r w:rsidRPr="00DC3F15">
              <w:rPr>
                <w:b/>
                <w:iCs/>
                <w:lang w:eastAsia="ru-RU"/>
              </w:rPr>
              <w:t>5</w:t>
            </w:r>
            <w:r w:rsidR="00BB309B">
              <w:rPr>
                <w:b/>
                <w:iCs/>
                <w:lang w:eastAsia="ru-RU"/>
              </w:rPr>
              <w:t xml:space="preserve">. </w:t>
            </w:r>
            <w:r w:rsidRPr="00DC3F15">
              <w:rPr>
                <w:b/>
                <w:bCs/>
                <w:iCs/>
              </w:rPr>
              <w:t>Экологические аспекты мероприятий по строительству, реконструкции и модернизации объектов централизованных систем водоснабжения</w:t>
            </w:r>
          </w:p>
        </w:tc>
        <w:tc>
          <w:tcPr>
            <w:tcW w:w="585" w:type="dxa"/>
            <w:shd w:val="clear" w:color="auto" w:fill="FFFFFF"/>
            <w:vAlign w:val="center"/>
          </w:tcPr>
          <w:p w14:paraId="1954082B" w14:textId="036752CA" w:rsidR="00584E70" w:rsidRPr="00D20462" w:rsidRDefault="00AF2B5C" w:rsidP="00D56A3D">
            <w:pPr>
              <w:autoSpaceDE w:val="0"/>
              <w:autoSpaceDN w:val="0"/>
              <w:adjustRightInd w:val="0"/>
              <w:contextualSpacing/>
              <w:jc w:val="center"/>
              <w:rPr>
                <w:bCs/>
                <w:lang w:eastAsia="ru-RU"/>
              </w:rPr>
            </w:pPr>
            <w:r>
              <w:rPr>
                <w:bCs/>
                <w:lang w:eastAsia="ru-RU"/>
              </w:rPr>
              <w:t>50</w:t>
            </w:r>
          </w:p>
        </w:tc>
      </w:tr>
      <w:tr w:rsidR="00584E70" w:rsidRPr="00DC3F15" w14:paraId="0C49ECCC" w14:textId="77777777" w:rsidTr="003E6FF1">
        <w:tc>
          <w:tcPr>
            <w:tcW w:w="9039" w:type="dxa"/>
            <w:shd w:val="clear" w:color="auto" w:fill="FFFFFF"/>
          </w:tcPr>
          <w:p w14:paraId="2DD284D7" w14:textId="77777777" w:rsidR="00584E70" w:rsidRPr="00DC3F15" w:rsidRDefault="00584E70" w:rsidP="00D56A3D">
            <w:pPr>
              <w:autoSpaceDE w:val="0"/>
              <w:autoSpaceDN w:val="0"/>
              <w:adjustRightInd w:val="0"/>
              <w:jc w:val="both"/>
              <w:rPr>
                <w:bCs/>
                <w:lang w:eastAsia="ru-RU"/>
              </w:rPr>
            </w:pPr>
            <w:r w:rsidRPr="00DC3F15">
              <w:rPr>
                <w:bCs/>
                <w:lang w:eastAsia="ru-RU"/>
              </w:rPr>
              <w:t>1</w:t>
            </w:r>
            <w:r w:rsidR="00BB309B">
              <w:rPr>
                <w:bCs/>
                <w:lang w:eastAsia="ru-RU"/>
              </w:rPr>
              <w:t>.</w:t>
            </w:r>
            <w:r w:rsidRPr="00DC3F15">
              <w:rPr>
                <w:bCs/>
                <w:lang w:eastAsia="ru-RU"/>
              </w:rPr>
              <w:t>5</w:t>
            </w:r>
            <w:r w:rsidR="00BB309B">
              <w:rPr>
                <w:bCs/>
                <w:lang w:eastAsia="ru-RU"/>
              </w:rPr>
              <w:t>.</w:t>
            </w:r>
            <w:r w:rsidRPr="00DC3F15">
              <w:rPr>
                <w:bCs/>
                <w:lang w:eastAsia="ru-RU"/>
              </w:rPr>
              <w:t>1</w:t>
            </w:r>
            <w:r w:rsidR="00BB309B">
              <w:rPr>
                <w:bCs/>
                <w:lang w:eastAsia="ru-RU"/>
              </w:rPr>
              <w:t xml:space="preserve">. </w:t>
            </w:r>
            <w:r w:rsidRPr="00DC3F15">
              <w:rPr>
                <w:bCs/>
                <w:lang w:eastAsia="ru-RU"/>
              </w:rPr>
              <w:t xml:space="preserve">Меры по </w:t>
            </w:r>
            <w:r w:rsidR="00D34107" w:rsidRPr="00DC3F15">
              <w:rPr>
                <w:bCs/>
                <w:lang w:eastAsia="ru-RU"/>
              </w:rPr>
              <w:t>предотвращению вредного</w:t>
            </w:r>
            <w:r w:rsidRPr="00DC3F15">
              <w:rPr>
                <w:bCs/>
                <w:lang w:eastAsia="ru-RU"/>
              </w:rPr>
              <w:t xml:space="preserve"> воздействия на водный бассейн предлагаемых к строительству и реконструкции объектов централизованных систем водоснабжения при сбросе промывных вод</w:t>
            </w:r>
          </w:p>
        </w:tc>
        <w:tc>
          <w:tcPr>
            <w:tcW w:w="585" w:type="dxa"/>
            <w:shd w:val="clear" w:color="auto" w:fill="FFFFFF"/>
            <w:vAlign w:val="center"/>
          </w:tcPr>
          <w:p w14:paraId="003F025A" w14:textId="512B72F4" w:rsidR="00584E70" w:rsidRPr="00402639" w:rsidRDefault="00AF2B5C" w:rsidP="00D56A3D">
            <w:pPr>
              <w:autoSpaceDE w:val="0"/>
              <w:autoSpaceDN w:val="0"/>
              <w:adjustRightInd w:val="0"/>
              <w:contextualSpacing/>
              <w:jc w:val="center"/>
              <w:rPr>
                <w:bCs/>
                <w:lang w:eastAsia="ru-RU"/>
              </w:rPr>
            </w:pPr>
            <w:r>
              <w:rPr>
                <w:bCs/>
                <w:lang w:eastAsia="ru-RU"/>
              </w:rPr>
              <w:t>50</w:t>
            </w:r>
          </w:p>
        </w:tc>
      </w:tr>
      <w:tr w:rsidR="00584E70" w:rsidRPr="00DC3F15" w14:paraId="5A6BB0BE" w14:textId="77777777" w:rsidTr="003E6FF1">
        <w:tc>
          <w:tcPr>
            <w:tcW w:w="9039" w:type="dxa"/>
            <w:shd w:val="clear" w:color="auto" w:fill="FFFFFF"/>
          </w:tcPr>
          <w:p w14:paraId="0B0E0723" w14:textId="77777777" w:rsidR="00584E70" w:rsidRPr="00DC3F15" w:rsidRDefault="00584E70" w:rsidP="00D56A3D">
            <w:pPr>
              <w:autoSpaceDE w:val="0"/>
              <w:autoSpaceDN w:val="0"/>
              <w:adjustRightInd w:val="0"/>
              <w:jc w:val="both"/>
              <w:rPr>
                <w:bCs/>
                <w:lang w:eastAsia="ru-RU"/>
              </w:rPr>
            </w:pPr>
            <w:r w:rsidRPr="00DC3F15">
              <w:rPr>
                <w:bCs/>
                <w:lang w:eastAsia="ru-RU"/>
              </w:rPr>
              <w:t>1</w:t>
            </w:r>
            <w:r w:rsidR="00BB309B">
              <w:rPr>
                <w:bCs/>
                <w:lang w:eastAsia="ru-RU"/>
              </w:rPr>
              <w:t>.</w:t>
            </w:r>
            <w:r w:rsidRPr="00DC3F15">
              <w:rPr>
                <w:bCs/>
                <w:lang w:eastAsia="ru-RU"/>
              </w:rPr>
              <w:t>5</w:t>
            </w:r>
            <w:r w:rsidR="00BB309B">
              <w:rPr>
                <w:bCs/>
                <w:lang w:eastAsia="ru-RU"/>
              </w:rPr>
              <w:t>.</w:t>
            </w:r>
            <w:r w:rsidRPr="00DC3F15">
              <w:rPr>
                <w:bCs/>
                <w:lang w:eastAsia="ru-RU"/>
              </w:rPr>
              <w:t>2</w:t>
            </w:r>
            <w:r w:rsidR="00BB309B">
              <w:rPr>
                <w:bCs/>
                <w:lang w:eastAsia="ru-RU"/>
              </w:rPr>
              <w:t xml:space="preserve">. </w:t>
            </w:r>
            <w:r w:rsidRPr="00DC3F15">
              <w:rPr>
                <w:bCs/>
                <w:lang w:eastAsia="ru-RU"/>
              </w:rPr>
              <w:t xml:space="preserve">Меры по предотвращению вредного воздействия на окружающую среду при </w:t>
            </w:r>
            <w:r w:rsidR="00D34107" w:rsidRPr="00DC3F15">
              <w:rPr>
                <w:bCs/>
                <w:lang w:eastAsia="ru-RU"/>
              </w:rPr>
              <w:t>реализации мероприятий</w:t>
            </w:r>
            <w:r w:rsidRPr="00DC3F15">
              <w:rPr>
                <w:bCs/>
                <w:lang w:eastAsia="ru-RU"/>
              </w:rPr>
              <w:t xml:space="preserve"> по снабжению и хранению химических реагентов, используемых в водоподготовке</w:t>
            </w:r>
          </w:p>
        </w:tc>
        <w:tc>
          <w:tcPr>
            <w:tcW w:w="585" w:type="dxa"/>
            <w:shd w:val="clear" w:color="auto" w:fill="FFFFFF"/>
            <w:vAlign w:val="center"/>
          </w:tcPr>
          <w:p w14:paraId="34346DF9" w14:textId="16D0E602" w:rsidR="00584E70" w:rsidRPr="00402639" w:rsidRDefault="00AF2B5C" w:rsidP="00D56A3D">
            <w:pPr>
              <w:autoSpaceDE w:val="0"/>
              <w:autoSpaceDN w:val="0"/>
              <w:adjustRightInd w:val="0"/>
              <w:contextualSpacing/>
              <w:jc w:val="center"/>
              <w:rPr>
                <w:bCs/>
                <w:lang w:eastAsia="ru-RU"/>
              </w:rPr>
            </w:pPr>
            <w:r>
              <w:rPr>
                <w:bCs/>
                <w:lang w:eastAsia="ru-RU"/>
              </w:rPr>
              <w:t>50</w:t>
            </w:r>
          </w:p>
        </w:tc>
      </w:tr>
      <w:tr w:rsidR="00584E70" w:rsidRPr="00DC3F15" w14:paraId="1F97251D" w14:textId="77777777" w:rsidTr="003E6FF1">
        <w:trPr>
          <w:trHeight w:val="243"/>
        </w:trPr>
        <w:tc>
          <w:tcPr>
            <w:tcW w:w="9039" w:type="dxa"/>
            <w:shd w:val="clear" w:color="auto" w:fill="FFFFFF"/>
          </w:tcPr>
          <w:p w14:paraId="70684050" w14:textId="77777777" w:rsidR="00584E70" w:rsidRPr="00DC3F15" w:rsidRDefault="00584E70" w:rsidP="00D56A3D">
            <w:pPr>
              <w:autoSpaceDE w:val="0"/>
              <w:autoSpaceDN w:val="0"/>
              <w:adjustRightInd w:val="0"/>
              <w:rPr>
                <w:b/>
                <w:bCs/>
                <w:lang w:eastAsia="ru-RU"/>
              </w:rPr>
            </w:pPr>
            <w:r w:rsidRPr="00DC3F15">
              <w:rPr>
                <w:b/>
                <w:bCs/>
                <w:lang w:eastAsia="ru-RU"/>
              </w:rPr>
              <w:t>1</w:t>
            </w:r>
            <w:r w:rsidR="00BB309B">
              <w:rPr>
                <w:b/>
                <w:bCs/>
                <w:lang w:eastAsia="ru-RU"/>
              </w:rPr>
              <w:t>.</w:t>
            </w:r>
            <w:r w:rsidRPr="00DC3F15">
              <w:rPr>
                <w:b/>
                <w:bCs/>
                <w:lang w:eastAsia="ru-RU"/>
              </w:rPr>
              <w:t>6</w:t>
            </w:r>
            <w:r w:rsidR="00BB309B">
              <w:rPr>
                <w:b/>
                <w:bCs/>
                <w:lang w:eastAsia="ru-RU"/>
              </w:rPr>
              <w:t xml:space="preserve">. </w:t>
            </w:r>
            <w:r w:rsidRPr="00DC3F15">
              <w:rPr>
                <w:b/>
              </w:rPr>
              <w:t>Оценка объемов капитальных вложений в строительство, реконструкцию и модернизацию объектов централизованных систем водоснабжения</w:t>
            </w:r>
          </w:p>
        </w:tc>
        <w:tc>
          <w:tcPr>
            <w:tcW w:w="585" w:type="dxa"/>
            <w:shd w:val="clear" w:color="auto" w:fill="FFFFFF"/>
            <w:vAlign w:val="center"/>
          </w:tcPr>
          <w:p w14:paraId="6A782E5A" w14:textId="513D967A" w:rsidR="00584E70" w:rsidRPr="00D20462" w:rsidRDefault="00AF2B5C" w:rsidP="00D56A3D">
            <w:pPr>
              <w:autoSpaceDE w:val="0"/>
              <w:autoSpaceDN w:val="0"/>
              <w:adjustRightInd w:val="0"/>
              <w:contextualSpacing/>
              <w:jc w:val="center"/>
              <w:rPr>
                <w:bCs/>
                <w:lang w:eastAsia="ru-RU"/>
              </w:rPr>
            </w:pPr>
            <w:r>
              <w:rPr>
                <w:bCs/>
                <w:lang w:eastAsia="ru-RU"/>
              </w:rPr>
              <w:t>51</w:t>
            </w:r>
          </w:p>
        </w:tc>
      </w:tr>
      <w:tr w:rsidR="00584E70" w:rsidRPr="00DC3F15" w14:paraId="709D44C8" w14:textId="77777777" w:rsidTr="003E6FF1">
        <w:tc>
          <w:tcPr>
            <w:tcW w:w="9039" w:type="dxa"/>
            <w:shd w:val="clear" w:color="auto" w:fill="FFFFFF"/>
          </w:tcPr>
          <w:p w14:paraId="04778B07" w14:textId="77777777" w:rsidR="00584E70" w:rsidRPr="00DC3F15" w:rsidRDefault="00584E70" w:rsidP="00D56A3D">
            <w:pPr>
              <w:tabs>
                <w:tab w:val="left" w:pos="3660"/>
              </w:tabs>
              <w:rPr>
                <w:b/>
                <w:lang w:eastAsia="ru-RU"/>
              </w:rPr>
            </w:pPr>
            <w:r w:rsidRPr="00DC3F15">
              <w:rPr>
                <w:b/>
                <w:bCs/>
                <w:lang w:eastAsia="ru-RU"/>
              </w:rPr>
              <w:t>1</w:t>
            </w:r>
            <w:r w:rsidR="00BB309B">
              <w:rPr>
                <w:b/>
                <w:bCs/>
                <w:lang w:eastAsia="ru-RU"/>
              </w:rPr>
              <w:t>.</w:t>
            </w:r>
            <w:r w:rsidRPr="00DC3F15">
              <w:rPr>
                <w:b/>
                <w:bCs/>
                <w:lang w:eastAsia="ru-RU"/>
              </w:rPr>
              <w:t>7</w:t>
            </w:r>
            <w:r w:rsidR="00BB309B">
              <w:rPr>
                <w:b/>
                <w:bCs/>
                <w:lang w:eastAsia="ru-RU"/>
              </w:rPr>
              <w:t xml:space="preserve">. </w:t>
            </w:r>
            <w:r w:rsidRPr="00DC3F15">
              <w:rPr>
                <w:b/>
              </w:rPr>
              <w:t>Плановые показатели развития централизованных систем водоснабжения</w:t>
            </w:r>
          </w:p>
        </w:tc>
        <w:tc>
          <w:tcPr>
            <w:tcW w:w="585" w:type="dxa"/>
            <w:shd w:val="clear" w:color="auto" w:fill="FFFFFF"/>
            <w:vAlign w:val="center"/>
          </w:tcPr>
          <w:p w14:paraId="791D3593" w14:textId="4044CE08" w:rsidR="00584E70" w:rsidRPr="00D20462" w:rsidRDefault="005E7919" w:rsidP="00D56A3D">
            <w:pPr>
              <w:autoSpaceDE w:val="0"/>
              <w:autoSpaceDN w:val="0"/>
              <w:adjustRightInd w:val="0"/>
              <w:contextualSpacing/>
              <w:jc w:val="center"/>
              <w:rPr>
                <w:bCs/>
                <w:lang w:eastAsia="ru-RU"/>
              </w:rPr>
            </w:pPr>
            <w:r>
              <w:rPr>
                <w:bCs/>
                <w:lang w:eastAsia="ru-RU"/>
              </w:rPr>
              <w:t>5</w:t>
            </w:r>
            <w:r w:rsidR="00AF2B5C">
              <w:rPr>
                <w:bCs/>
                <w:lang w:eastAsia="ru-RU"/>
              </w:rPr>
              <w:t>4</w:t>
            </w:r>
          </w:p>
        </w:tc>
      </w:tr>
      <w:tr w:rsidR="00584E70" w:rsidRPr="00DC3F15" w14:paraId="5D88A428" w14:textId="77777777" w:rsidTr="003E6FF1">
        <w:trPr>
          <w:trHeight w:val="519"/>
        </w:trPr>
        <w:tc>
          <w:tcPr>
            <w:tcW w:w="9039" w:type="dxa"/>
            <w:shd w:val="clear" w:color="auto" w:fill="FFFFFF"/>
          </w:tcPr>
          <w:p w14:paraId="5C649A93" w14:textId="77777777" w:rsidR="00584E70" w:rsidRPr="00DC3F15" w:rsidRDefault="00584E70" w:rsidP="00D56A3D">
            <w:pPr>
              <w:keepNext/>
              <w:keepLines/>
              <w:jc w:val="both"/>
              <w:outlineLvl w:val="1"/>
              <w:rPr>
                <w:b/>
                <w:bCs/>
                <w:iCs/>
              </w:rPr>
            </w:pPr>
            <w:r w:rsidRPr="00DC3F15">
              <w:rPr>
                <w:b/>
                <w:iCs/>
                <w:lang w:eastAsia="ru-RU"/>
              </w:rPr>
              <w:t>1</w:t>
            </w:r>
            <w:r w:rsidR="00BB309B">
              <w:rPr>
                <w:b/>
                <w:iCs/>
                <w:lang w:eastAsia="ru-RU"/>
              </w:rPr>
              <w:t>.</w:t>
            </w:r>
            <w:r w:rsidRPr="00DC3F15">
              <w:rPr>
                <w:b/>
                <w:iCs/>
                <w:lang w:eastAsia="ru-RU"/>
              </w:rPr>
              <w:t>8</w:t>
            </w:r>
            <w:r w:rsidR="00BB309B">
              <w:rPr>
                <w:b/>
                <w:iCs/>
                <w:lang w:eastAsia="ru-RU"/>
              </w:rPr>
              <w:t xml:space="preserve">. </w:t>
            </w:r>
            <w:r w:rsidRPr="00DC3F15">
              <w:rPr>
                <w:b/>
                <w:bCs/>
                <w:iCs/>
              </w:rPr>
              <w:t>Перечень выявленных бесхозяйных объектов централизованных систем водоснабжения</w:t>
            </w:r>
          </w:p>
        </w:tc>
        <w:tc>
          <w:tcPr>
            <w:tcW w:w="585" w:type="dxa"/>
            <w:shd w:val="clear" w:color="auto" w:fill="FFFFFF"/>
            <w:vAlign w:val="center"/>
          </w:tcPr>
          <w:p w14:paraId="1A8AE53A" w14:textId="789211C8" w:rsidR="00584E70" w:rsidRPr="00D20462" w:rsidRDefault="005E7919" w:rsidP="00D56A3D">
            <w:pPr>
              <w:autoSpaceDE w:val="0"/>
              <w:autoSpaceDN w:val="0"/>
              <w:adjustRightInd w:val="0"/>
              <w:contextualSpacing/>
              <w:jc w:val="center"/>
              <w:rPr>
                <w:bCs/>
                <w:lang w:eastAsia="ru-RU"/>
              </w:rPr>
            </w:pPr>
            <w:r>
              <w:rPr>
                <w:bCs/>
                <w:lang w:eastAsia="ru-RU"/>
              </w:rPr>
              <w:t>5</w:t>
            </w:r>
            <w:r w:rsidR="00AF2B5C">
              <w:rPr>
                <w:bCs/>
                <w:lang w:eastAsia="ru-RU"/>
              </w:rPr>
              <w:t>6</w:t>
            </w:r>
          </w:p>
        </w:tc>
      </w:tr>
      <w:tr w:rsidR="00584E70" w:rsidRPr="00DC3F15" w14:paraId="34329EE0" w14:textId="77777777" w:rsidTr="003E6FF1">
        <w:tc>
          <w:tcPr>
            <w:tcW w:w="9039" w:type="dxa"/>
            <w:shd w:val="clear" w:color="auto" w:fill="FFFFFF"/>
          </w:tcPr>
          <w:p w14:paraId="5E0E7450" w14:textId="77777777" w:rsidR="00584E70" w:rsidRPr="00DC3F15" w:rsidRDefault="00584E70" w:rsidP="00D56A3D">
            <w:pPr>
              <w:autoSpaceDE w:val="0"/>
              <w:autoSpaceDN w:val="0"/>
              <w:adjustRightInd w:val="0"/>
              <w:contextualSpacing/>
              <w:rPr>
                <w:b/>
                <w:bCs/>
                <w:lang w:eastAsia="ru-RU"/>
              </w:rPr>
            </w:pPr>
            <w:r w:rsidRPr="00DC3F15">
              <w:rPr>
                <w:b/>
                <w:bCs/>
                <w:lang w:eastAsia="ru-RU"/>
              </w:rPr>
              <w:t>2</w:t>
            </w:r>
            <w:r w:rsidR="00BB309B">
              <w:rPr>
                <w:b/>
                <w:bCs/>
                <w:lang w:eastAsia="ru-RU"/>
              </w:rPr>
              <w:t xml:space="preserve">. </w:t>
            </w:r>
            <w:r w:rsidRPr="00DC3F15">
              <w:rPr>
                <w:b/>
                <w:bCs/>
                <w:lang w:eastAsia="ru-RU"/>
              </w:rPr>
              <w:t>Водоотведение</w:t>
            </w:r>
          </w:p>
        </w:tc>
        <w:tc>
          <w:tcPr>
            <w:tcW w:w="585" w:type="dxa"/>
            <w:shd w:val="clear" w:color="auto" w:fill="FFFFFF"/>
            <w:vAlign w:val="center"/>
          </w:tcPr>
          <w:p w14:paraId="6B90FC79" w14:textId="086396DE" w:rsidR="00584E70" w:rsidRPr="00AC028C" w:rsidRDefault="005E7919" w:rsidP="00D56A3D">
            <w:pPr>
              <w:autoSpaceDE w:val="0"/>
              <w:autoSpaceDN w:val="0"/>
              <w:adjustRightInd w:val="0"/>
              <w:contextualSpacing/>
              <w:jc w:val="center"/>
              <w:rPr>
                <w:bCs/>
                <w:lang w:eastAsia="ru-RU"/>
              </w:rPr>
            </w:pPr>
            <w:r>
              <w:rPr>
                <w:bCs/>
                <w:lang w:eastAsia="ru-RU"/>
              </w:rPr>
              <w:t>5</w:t>
            </w:r>
            <w:r w:rsidR="00AF2B5C">
              <w:rPr>
                <w:bCs/>
                <w:lang w:eastAsia="ru-RU"/>
              </w:rPr>
              <w:t>7</w:t>
            </w:r>
          </w:p>
        </w:tc>
      </w:tr>
      <w:tr w:rsidR="00584E70" w:rsidRPr="00DC3F15" w14:paraId="387C2AEE" w14:textId="77777777" w:rsidTr="003E6FF1">
        <w:tc>
          <w:tcPr>
            <w:tcW w:w="9039" w:type="dxa"/>
            <w:shd w:val="clear" w:color="auto" w:fill="FFFFFF"/>
          </w:tcPr>
          <w:p w14:paraId="1505C707" w14:textId="77777777" w:rsidR="00584E70" w:rsidRPr="00DC3F15" w:rsidRDefault="00584E70" w:rsidP="00D56A3D">
            <w:pPr>
              <w:autoSpaceDE w:val="0"/>
              <w:autoSpaceDN w:val="0"/>
              <w:adjustRightInd w:val="0"/>
              <w:contextualSpacing/>
              <w:rPr>
                <w:b/>
                <w:bCs/>
                <w:lang w:eastAsia="ru-RU"/>
              </w:rPr>
            </w:pPr>
            <w:r w:rsidRPr="00DC3F15">
              <w:rPr>
                <w:b/>
                <w:bCs/>
                <w:lang w:eastAsia="ru-RU"/>
              </w:rPr>
              <w:t>2</w:t>
            </w:r>
            <w:r w:rsidR="00BB309B">
              <w:rPr>
                <w:b/>
                <w:bCs/>
                <w:lang w:eastAsia="ru-RU"/>
              </w:rPr>
              <w:t>.</w:t>
            </w:r>
            <w:r w:rsidRPr="00DC3F15">
              <w:rPr>
                <w:b/>
                <w:bCs/>
                <w:lang w:eastAsia="ru-RU"/>
              </w:rPr>
              <w:t>1</w:t>
            </w:r>
            <w:r w:rsidR="00BB309B">
              <w:rPr>
                <w:b/>
                <w:bCs/>
                <w:lang w:eastAsia="ru-RU"/>
              </w:rPr>
              <w:t xml:space="preserve">. </w:t>
            </w:r>
            <w:r w:rsidRPr="00DC3F15">
              <w:rPr>
                <w:b/>
                <w:bCs/>
                <w:lang w:eastAsia="ru-RU"/>
              </w:rPr>
              <w:t>Существующее положение в сфере водоотведения поселения</w:t>
            </w:r>
          </w:p>
        </w:tc>
        <w:tc>
          <w:tcPr>
            <w:tcW w:w="585" w:type="dxa"/>
            <w:shd w:val="clear" w:color="auto" w:fill="FFFFFF"/>
            <w:vAlign w:val="center"/>
          </w:tcPr>
          <w:p w14:paraId="19B10E3E" w14:textId="51F37A29" w:rsidR="00584E70" w:rsidRPr="00D20462" w:rsidRDefault="005E7919" w:rsidP="00D56A3D">
            <w:pPr>
              <w:autoSpaceDE w:val="0"/>
              <w:autoSpaceDN w:val="0"/>
              <w:adjustRightInd w:val="0"/>
              <w:contextualSpacing/>
              <w:jc w:val="center"/>
              <w:rPr>
                <w:bCs/>
                <w:lang w:eastAsia="ru-RU"/>
              </w:rPr>
            </w:pPr>
            <w:r>
              <w:rPr>
                <w:bCs/>
                <w:lang w:eastAsia="ru-RU"/>
              </w:rPr>
              <w:t>5</w:t>
            </w:r>
            <w:r w:rsidR="00AF2B5C">
              <w:rPr>
                <w:bCs/>
                <w:lang w:eastAsia="ru-RU"/>
              </w:rPr>
              <w:t>7</w:t>
            </w:r>
          </w:p>
        </w:tc>
      </w:tr>
      <w:tr w:rsidR="00584E70" w:rsidRPr="00DC3F15" w14:paraId="4D717DA5" w14:textId="77777777" w:rsidTr="003E6FF1">
        <w:tc>
          <w:tcPr>
            <w:tcW w:w="9039" w:type="dxa"/>
            <w:shd w:val="clear" w:color="auto" w:fill="FFFFFF"/>
          </w:tcPr>
          <w:p w14:paraId="0E87AE1A" w14:textId="77777777" w:rsidR="00584E70" w:rsidRPr="00DC3F15" w:rsidRDefault="00584E70" w:rsidP="00D56A3D">
            <w:pPr>
              <w:autoSpaceDE w:val="0"/>
              <w:autoSpaceDN w:val="0"/>
              <w:adjustRightInd w:val="0"/>
              <w:contextualSpacing/>
              <w:jc w:val="both"/>
              <w:rPr>
                <w:bCs/>
                <w:lang w:eastAsia="ru-RU"/>
              </w:rPr>
            </w:pPr>
            <w:r w:rsidRPr="00DC3F15">
              <w:rPr>
                <w:bCs/>
                <w:lang w:eastAsia="ru-RU"/>
              </w:rPr>
              <w:t>2</w:t>
            </w:r>
            <w:r w:rsidR="00BB309B">
              <w:rPr>
                <w:bCs/>
                <w:lang w:eastAsia="ru-RU"/>
              </w:rPr>
              <w:t>.</w:t>
            </w:r>
            <w:r w:rsidRPr="00DC3F15">
              <w:rPr>
                <w:bCs/>
                <w:lang w:eastAsia="ru-RU"/>
              </w:rPr>
              <w:t>1</w:t>
            </w:r>
            <w:r w:rsidR="00BB309B">
              <w:rPr>
                <w:bCs/>
                <w:lang w:eastAsia="ru-RU"/>
              </w:rPr>
              <w:t>.</w:t>
            </w:r>
            <w:r w:rsidRPr="00DC3F15">
              <w:rPr>
                <w:bCs/>
                <w:lang w:eastAsia="ru-RU"/>
              </w:rPr>
              <w:t>1</w:t>
            </w:r>
            <w:r w:rsidR="00BB309B">
              <w:rPr>
                <w:bCs/>
                <w:lang w:eastAsia="ru-RU"/>
              </w:rPr>
              <w:t xml:space="preserve">. </w:t>
            </w:r>
            <w:r w:rsidRPr="00DC3F15">
              <w:rPr>
                <w:bCs/>
                <w:lang w:eastAsia="ru-RU"/>
              </w:rPr>
              <w:t xml:space="preserve">Описание структуры системы сбора, очистки и отведения сточных вод на территории поселения и деление территории </w:t>
            </w:r>
            <w:r w:rsidR="00D34107" w:rsidRPr="00DC3F15">
              <w:rPr>
                <w:bCs/>
                <w:lang w:eastAsia="ru-RU"/>
              </w:rPr>
              <w:t>поселения на</w:t>
            </w:r>
            <w:r w:rsidRPr="00DC3F15">
              <w:rPr>
                <w:bCs/>
                <w:lang w:eastAsia="ru-RU"/>
              </w:rPr>
              <w:t xml:space="preserve"> эксплуатационные зоны</w:t>
            </w:r>
          </w:p>
        </w:tc>
        <w:tc>
          <w:tcPr>
            <w:tcW w:w="585" w:type="dxa"/>
            <w:shd w:val="clear" w:color="auto" w:fill="FFFFFF"/>
            <w:vAlign w:val="center"/>
          </w:tcPr>
          <w:p w14:paraId="062ED36C" w14:textId="656426E9" w:rsidR="00584E70" w:rsidRPr="00402639" w:rsidRDefault="005E7919" w:rsidP="00D56A3D">
            <w:pPr>
              <w:autoSpaceDE w:val="0"/>
              <w:autoSpaceDN w:val="0"/>
              <w:adjustRightInd w:val="0"/>
              <w:contextualSpacing/>
              <w:jc w:val="center"/>
              <w:rPr>
                <w:bCs/>
                <w:lang w:eastAsia="ru-RU"/>
              </w:rPr>
            </w:pPr>
            <w:r>
              <w:rPr>
                <w:bCs/>
                <w:lang w:eastAsia="ru-RU"/>
              </w:rPr>
              <w:t>5</w:t>
            </w:r>
            <w:r w:rsidR="00AF2B5C">
              <w:rPr>
                <w:bCs/>
                <w:lang w:eastAsia="ru-RU"/>
              </w:rPr>
              <w:t>7</w:t>
            </w:r>
          </w:p>
        </w:tc>
      </w:tr>
      <w:tr w:rsidR="00584E70" w:rsidRPr="00DC3F15" w14:paraId="02FEAB83" w14:textId="77777777" w:rsidTr="003E6FF1">
        <w:tc>
          <w:tcPr>
            <w:tcW w:w="9039" w:type="dxa"/>
            <w:shd w:val="clear" w:color="auto" w:fill="FFFFFF"/>
          </w:tcPr>
          <w:p w14:paraId="15EE119D" w14:textId="77777777" w:rsidR="00584E70" w:rsidRPr="00DC3F15" w:rsidRDefault="00584E70" w:rsidP="00D56A3D">
            <w:pPr>
              <w:autoSpaceDE w:val="0"/>
              <w:autoSpaceDN w:val="0"/>
              <w:adjustRightInd w:val="0"/>
              <w:contextualSpacing/>
              <w:jc w:val="both"/>
              <w:rPr>
                <w:bCs/>
                <w:lang w:eastAsia="ru-RU"/>
              </w:rPr>
            </w:pPr>
            <w:r w:rsidRPr="00DC3F15">
              <w:rPr>
                <w:bCs/>
                <w:lang w:eastAsia="ru-RU"/>
              </w:rPr>
              <w:t>2</w:t>
            </w:r>
            <w:r w:rsidR="00BB309B">
              <w:rPr>
                <w:bCs/>
                <w:lang w:eastAsia="ru-RU"/>
              </w:rPr>
              <w:t>.</w:t>
            </w:r>
            <w:r w:rsidRPr="00DC3F15">
              <w:rPr>
                <w:bCs/>
                <w:lang w:eastAsia="ru-RU"/>
              </w:rPr>
              <w:t>1</w:t>
            </w:r>
            <w:r w:rsidR="00BB309B">
              <w:rPr>
                <w:bCs/>
                <w:lang w:eastAsia="ru-RU"/>
              </w:rPr>
              <w:t>.</w:t>
            </w:r>
            <w:r w:rsidRPr="00DC3F15">
              <w:rPr>
                <w:bCs/>
                <w:lang w:eastAsia="ru-RU"/>
              </w:rPr>
              <w:t>2</w:t>
            </w:r>
            <w:r w:rsidR="00BB309B">
              <w:rPr>
                <w:bCs/>
                <w:lang w:eastAsia="ru-RU"/>
              </w:rPr>
              <w:t xml:space="preserve">. </w:t>
            </w:r>
            <w:r w:rsidRPr="00DC3F15">
              <w:rPr>
                <w:bCs/>
                <w:lang w:eastAsia="ru-RU"/>
              </w:rPr>
              <w:t>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сооружений и описание локальных очистных сооружений, создаваемых абонентами</w:t>
            </w:r>
          </w:p>
        </w:tc>
        <w:tc>
          <w:tcPr>
            <w:tcW w:w="585" w:type="dxa"/>
            <w:shd w:val="clear" w:color="auto" w:fill="FFFFFF"/>
            <w:vAlign w:val="center"/>
          </w:tcPr>
          <w:p w14:paraId="69267260" w14:textId="7B664C81" w:rsidR="00584E70" w:rsidRPr="00402639" w:rsidRDefault="005E7919" w:rsidP="00D56A3D">
            <w:pPr>
              <w:autoSpaceDE w:val="0"/>
              <w:autoSpaceDN w:val="0"/>
              <w:adjustRightInd w:val="0"/>
              <w:contextualSpacing/>
              <w:jc w:val="center"/>
              <w:rPr>
                <w:bCs/>
                <w:lang w:eastAsia="ru-RU"/>
              </w:rPr>
            </w:pPr>
            <w:r>
              <w:rPr>
                <w:bCs/>
                <w:lang w:eastAsia="ru-RU"/>
              </w:rPr>
              <w:t>5</w:t>
            </w:r>
            <w:r w:rsidR="00AF2B5C">
              <w:rPr>
                <w:bCs/>
                <w:lang w:eastAsia="ru-RU"/>
              </w:rPr>
              <w:t>7</w:t>
            </w:r>
          </w:p>
        </w:tc>
      </w:tr>
      <w:tr w:rsidR="00584E70" w:rsidRPr="00DC3F15" w14:paraId="274E9928" w14:textId="77777777" w:rsidTr="003E6FF1">
        <w:tc>
          <w:tcPr>
            <w:tcW w:w="9039" w:type="dxa"/>
            <w:shd w:val="clear" w:color="auto" w:fill="FFFFFF"/>
          </w:tcPr>
          <w:p w14:paraId="7F0683DF" w14:textId="77777777" w:rsidR="00584E70" w:rsidRPr="00DC3F15" w:rsidRDefault="00584E70" w:rsidP="00D56A3D">
            <w:pPr>
              <w:autoSpaceDE w:val="0"/>
              <w:autoSpaceDN w:val="0"/>
              <w:adjustRightInd w:val="0"/>
              <w:contextualSpacing/>
              <w:jc w:val="both"/>
              <w:rPr>
                <w:bCs/>
                <w:lang w:eastAsia="ru-RU"/>
              </w:rPr>
            </w:pPr>
            <w:r w:rsidRPr="00DC3F15">
              <w:rPr>
                <w:bCs/>
                <w:lang w:eastAsia="ru-RU"/>
              </w:rPr>
              <w:t>2</w:t>
            </w:r>
            <w:r w:rsidR="00BB309B">
              <w:rPr>
                <w:bCs/>
                <w:lang w:eastAsia="ru-RU"/>
              </w:rPr>
              <w:t>.</w:t>
            </w:r>
            <w:r w:rsidRPr="00DC3F15">
              <w:rPr>
                <w:bCs/>
                <w:lang w:eastAsia="ru-RU"/>
              </w:rPr>
              <w:t>1</w:t>
            </w:r>
            <w:r w:rsidR="00BB309B">
              <w:rPr>
                <w:bCs/>
                <w:lang w:eastAsia="ru-RU"/>
              </w:rPr>
              <w:t>.</w:t>
            </w:r>
            <w:r w:rsidRPr="00DC3F15">
              <w:rPr>
                <w:bCs/>
                <w:lang w:eastAsia="ru-RU"/>
              </w:rPr>
              <w:t>3</w:t>
            </w:r>
            <w:r w:rsidR="00BB309B">
              <w:rPr>
                <w:bCs/>
                <w:lang w:eastAsia="ru-RU"/>
              </w:rPr>
              <w:t xml:space="preserve">. </w:t>
            </w:r>
            <w:r w:rsidRPr="00DC3F15">
              <w:rPr>
                <w:bCs/>
                <w:lang w:eastAsia="ru-RU"/>
              </w:rPr>
              <w:t xml:space="preserve">Описание технологических зон водоотведения, зон централизованного и нецентрализованного водоотведения (территорий, на которых водоотведение осуществляется с использованием централизованных и нецентрализованных систем </w:t>
            </w:r>
            <w:r w:rsidR="00D34107" w:rsidRPr="00DC3F15">
              <w:rPr>
                <w:bCs/>
                <w:lang w:eastAsia="ru-RU"/>
              </w:rPr>
              <w:t>водоотведения) и</w:t>
            </w:r>
            <w:r w:rsidRPr="00DC3F15">
              <w:rPr>
                <w:bCs/>
                <w:lang w:eastAsia="ru-RU"/>
              </w:rPr>
              <w:t xml:space="preserve"> перечень централизованных систем водоотведения</w:t>
            </w:r>
          </w:p>
        </w:tc>
        <w:tc>
          <w:tcPr>
            <w:tcW w:w="585" w:type="dxa"/>
            <w:shd w:val="clear" w:color="auto" w:fill="FFFFFF"/>
            <w:vAlign w:val="center"/>
          </w:tcPr>
          <w:p w14:paraId="37FE0690" w14:textId="06524F4A" w:rsidR="00584E70" w:rsidRPr="00402639" w:rsidRDefault="00AF2B5C" w:rsidP="00D56A3D">
            <w:pPr>
              <w:autoSpaceDE w:val="0"/>
              <w:autoSpaceDN w:val="0"/>
              <w:adjustRightInd w:val="0"/>
              <w:contextualSpacing/>
              <w:jc w:val="center"/>
              <w:rPr>
                <w:bCs/>
                <w:lang w:eastAsia="ru-RU"/>
              </w:rPr>
            </w:pPr>
            <w:r>
              <w:rPr>
                <w:bCs/>
                <w:lang w:eastAsia="ru-RU"/>
              </w:rPr>
              <w:t>60</w:t>
            </w:r>
          </w:p>
        </w:tc>
      </w:tr>
      <w:tr w:rsidR="00584E70" w:rsidRPr="00DC3F15" w14:paraId="08ED3841" w14:textId="77777777" w:rsidTr="003E6FF1">
        <w:tc>
          <w:tcPr>
            <w:tcW w:w="9039" w:type="dxa"/>
            <w:shd w:val="clear" w:color="auto" w:fill="FFFFFF"/>
          </w:tcPr>
          <w:p w14:paraId="0D565B04" w14:textId="77777777" w:rsidR="00584E70" w:rsidRPr="00DC3F15" w:rsidRDefault="00584E70" w:rsidP="00D56A3D">
            <w:pPr>
              <w:autoSpaceDE w:val="0"/>
              <w:autoSpaceDN w:val="0"/>
              <w:adjustRightInd w:val="0"/>
              <w:contextualSpacing/>
              <w:jc w:val="both"/>
              <w:rPr>
                <w:bCs/>
                <w:lang w:eastAsia="ru-RU"/>
              </w:rPr>
            </w:pPr>
            <w:r w:rsidRPr="00DC3F15">
              <w:rPr>
                <w:bCs/>
                <w:lang w:eastAsia="ru-RU"/>
              </w:rPr>
              <w:t>2</w:t>
            </w:r>
            <w:r w:rsidR="00BB309B">
              <w:rPr>
                <w:bCs/>
                <w:lang w:eastAsia="ru-RU"/>
              </w:rPr>
              <w:t>.</w:t>
            </w:r>
            <w:r w:rsidRPr="00DC3F15">
              <w:rPr>
                <w:bCs/>
                <w:lang w:eastAsia="ru-RU"/>
              </w:rPr>
              <w:t>1</w:t>
            </w:r>
            <w:r w:rsidR="00BB309B">
              <w:rPr>
                <w:bCs/>
                <w:lang w:eastAsia="ru-RU"/>
              </w:rPr>
              <w:t>.</w:t>
            </w:r>
            <w:r w:rsidRPr="00DC3F15">
              <w:rPr>
                <w:bCs/>
                <w:lang w:eastAsia="ru-RU"/>
              </w:rPr>
              <w:t>4</w:t>
            </w:r>
            <w:r w:rsidR="00BB309B">
              <w:rPr>
                <w:bCs/>
                <w:lang w:eastAsia="ru-RU"/>
              </w:rPr>
              <w:t xml:space="preserve">. </w:t>
            </w:r>
            <w:r w:rsidRPr="00DC3F15">
              <w:rPr>
                <w:bCs/>
                <w:lang w:eastAsia="ru-RU"/>
              </w:rPr>
              <w:t>Описание технической возможности утилизации осадков сточных вод на очистных сооружениях существующей централизованной системы водоотведения</w:t>
            </w:r>
          </w:p>
        </w:tc>
        <w:tc>
          <w:tcPr>
            <w:tcW w:w="585" w:type="dxa"/>
            <w:shd w:val="clear" w:color="auto" w:fill="FFFFFF"/>
            <w:vAlign w:val="center"/>
          </w:tcPr>
          <w:p w14:paraId="44EE66DE" w14:textId="4B20DC28" w:rsidR="00584E70" w:rsidRPr="00402639" w:rsidRDefault="00AF2B5C" w:rsidP="00D56A3D">
            <w:pPr>
              <w:autoSpaceDE w:val="0"/>
              <w:autoSpaceDN w:val="0"/>
              <w:adjustRightInd w:val="0"/>
              <w:contextualSpacing/>
              <w:jc w:val="center"/>
              <w:rPr>
                <w:bCs/>
                <w:lang w:eastAsia="ru-RU"/>
              </w:rPr>
            </w:pPr>
            <w:r>
              <w:rPr>
                <w:bCs/>
                <w:lang w:eastAsia="ru-RU"/>
              </w:rPr>
              <w:t>61</w:t>
            </w:r>
          </w:p>
        </w:tc>
      </w:tr>
      <w:tr w:rsidR="00584E70" w:rsidRPr="00DC3F15" w14:paraId="5A64F1E0" w14:textId="77777777" w:rsidTr="003E6FF1">
        <w:tc>
          <w:tcPr>
            <w:tcW w:w="9039" w:type="dxa"/>
            <w:shd w:val="clear" w:color="auto" w:fill="FFFFFF"/>
          </w:tcPr>
          <w:p w14:paraId="0F93D4C8" w14:textId="77777777" w:rsidR="00584E70" w:rsidRPr="00DC3F15" w:rsidRDefault="00584E70" w:rsidP="00D56A3D">
            <w:pPr>
              <w:autoSpaceDE w:val="0"/>
              <w:autoSpaceDN w:val="0"/>
              <w:adjustRightInd w:val="0"/>
              <w:contextualSpacing/>
              <w:jc w:val="both"/>
              <w:rPr>
                <w:bCs/>
                <w:lang w:eastAsia="ru-RU"/>
              </w:rPr>
            </w:pPr>
            <w:r w:rsidRPr="00DC3F15">
              <w:rPr>
                <w:bCs/>
                <w:lang w:eastAsia="ru-RU"/>
              </w:rPr>
              <w:t>2</w:t>
            </w:r>
            <w:r w:rsidR="00BB309B">
              <w:rPr>
                <w:bCs/>
                <w:lang w:eastAsia="ru-RU"/>
              </w:rPr>
              <w:t>.</w:t>
            </w:r>
            <w:r w:rsidRPr="00DC3F15">
              <w:rPr>
                <w:bCs/>
                <w:lang w:eastAsia="ru-RU"/>
              </w:rPr>
              <w:t>1</w:t>
            </w:r>
            <w:r w:rsidR="00BB309B">
              <w:rPr>
                <w:bCs/>
                <w:lang w:eastAsia="ru-RU"/>
              </w:rPr>
              <w:t>.</w:t>
            </w:r>
            <w:r w:rsidRPr="00DC3F15">
              <w:rPr>
                <w:bCs/>
                <w:lang w:eastAsia="ru-RU"/>
              </w:rPr>
              <w:t>5</w:t>
            </w:r>
            <w:r w:rsidR="00BB309B">
              <w:rPr>
                <w:bCs/>
                <w:lang w:eastAsia="ru-RU"/>
              </w:rPr>
              <w:t xml:space="preserve">. </w:t>
            </w:r>
            <w:r w:rsidRPr="00DC3F15">
              <w:rPr>
                <w:bCs/>
                <w:lang w:eastAsia="ru-RU"/>
              </w:rPr>
              <w:t>Описание состояния и функционирование канализационных коллекторов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w:t>
            </w:r>
          </w:p>
        </w:tc>
        <w:tc>
          <w:tcPr>
            <w:tcW w:w="585" w:type="dxa"/>
            <w:shd w:val="clear" w:color="auto" w:fill="FFFFFF"/>
            <w:vAlign w:val="center"/>
          </w:tcPr>
          <w:p w14:paraId="3556B4DA" w14:textId="32F12C6B" w:rsidR="00584E70" w:rsidRPr="00402639" w:rsidRDefault="00AF2B5C" w:rsidP="00D56A3D">
            <w:pPr>
              <w:autoSpaceDE w:val="0"/>
              <w:autoSpaceDN w:val="0"/>
              <w:adjustRightInd w:val="0"/>
              <w:contextualSpacing/>
              <w:jc w:val="center"/>
              <w:rPr>
                <w:bCs/>
                <w:lang w:eastAsia="ru-RU"/>
              </w:rPr>
            </w:pPr>
            <w:r>
              <w:rPr>
                <w:bCs/>
                <w:lang w:eastAsia="ru-RU"/>
              </w:rPr>
              <w:t>61</w:t>
            </w:r>
          </w:p>
        </w:tc>
      </w:tr>
      <w:tr w:rsidR="00584E70" w:rsidRPr="00DC3F15" w14:paraId="73CCC8C6" w14:textId="77777777" w:rsidTr="003E6FF1">
        <w:tc>
          <w:tcPr>
            <w:tcW w:w="9039" w:type="dxa"/>
            <w:shd w:val="clear" w:color="auto" w:fill="FFFFFF"/>
          </w:tcPr>
          <w:p w14:paraId="6DA000AE" w14:textId="77777777" w:rsidR="00584E70" w:rsidRPr="00DC3F15" w:rsidRDefault="00584E70" w:rsidP="00D56A3D">
            <w:pPr>
              <w:autoSpaceDE w:val="0"/>
              <w:autoSpaceDN w:val="0"/>
              <w:adjustRightInd w:val="0"/>
              <w:contextualSpacing/>
              <w:jc w:val="both"/>
              <w:rPr>
                <w:bCs/>
                <w:lang w:eastAsia="ru-RU"/>
              </w:rPr>
            </w:pPr>
            <w:r w:rsidRPr="00DC3F15">
              <w:rPr>
                <w:bCs/>
                <w:lang w:eastAsia="ru-RU"/>
              </w:rPr>
              <w:t>2</w:t>
            </w:r>
            <w:r w:rsidR="00BB309B">
              <w:rPr>
                <w:bCs/>
                <w:lang w:eastAsia="ru-RU"/>
              </w:rPr>
              <w:t>.</w:t>
            </w:r>
            <w:r w:rsidRPr="00DC3F15">
              <w:rPr>
                <w:bCs/>
                <w:lang w:eastAsia="ru-RU"/>
              </w:rPr>
              <w:t>1</w:t>
            </w:r>
            <w:r w:rsidR="00BB309B">
              <w:rPr>
                <w:bCs/>
                <w:lang w:eastAsia="ru-RU"/>
              </w:rPr>
              <w:t>.</w:t>
            </w:r>
            <w:r w:rsidRPr="00DC3F15">
              <w:rPr>
                <w:bCs/>
                <w:lang w:eastAsia="ru-RU"/>
              </w:rPr>
              <w:t>6</w:t>
            </w:r>
            <w:r w:rsidR="00BB309B">
              <w:rPr>
                <w:bCs/>
                <w:lang w:eastAsia="ru-RU"/>
              </w:rPr>
              <w:t xml:space="preserve">. </w:t>
            </w:r>
            <w:r w:rsidRPr="00DC3F15">
              <w:rPr>
                <w:bCs/>
                <w:lang w:eastAsia="ru-RU"/>
              </w:rPr>
              <w:t xml:space="preserve">Оценка безопасности и </w:t>
            </w:r>
            <w:r w:rsidR="00D34107" w:rsidRPr="00DC3F15">
              <w:rPr>
                <w:bCs/>
                <w:lang w:eastAsia="ru-RU"/>
              </w:rPr>
              <w:t>надежности объектов</w:t>
            </w:r>
            <w:r w:rsidRPr="00DC3F15">
              <w:rPr>
                <w:bCs/>
                <w:lang w:eastAsia="ru-RU"/>
              </w:rPr>
              <w:t xml:space="preserve"> централизованной системы водоотведения и их управляемости</w:t>
            </w:r>
          </w:p>
        </w:tc>
        <w:tc>
          <w:tcPr>
            <w:tcW w:w="585" w:type="dxa"/>
            <w:shd w:val="clear" w:color="auto" w:fill="FFFFFF"/>
            <w:vAlign w:val="center"/>
          </w:tcPr>
          <w:p w14:paraId="2E46F90A" w14:textId="4003307E" w:rsidR="00584E70" w:rsidRPr="00402639" w:rsidRDefault="00AF2B5C" w:rsidP="00D56A3D">
            <w:pPr>
              <w:autoSpaceDE w:val="0"/>
              <w:autoSpaceDN w:val="0"/>
              <w:adjustRightInd w:val="0"/>
              <w:contextualSpacing/>
              <w:jc w:val="center"/>
              <w:rPr>
                <w:bCs/>
                <w:lang w:eastAsia="ru-RU"/>
              </w:rPr>
            </w:pPr>
            <w:r>
              <w:rPr>
                <w:bCs/>
                <w:lang w:eastAsia="ru-RU"/>
              </w:rPr>
              <w:t>64</w:t>
            </w:r>
          </w:p>
        </w:tc>
      </w:tr>
      <w:tr w:rsidR="00584E70" w:rsidRPr="00DC3F15" w14:paraId="7994BC4B" w14:textId="77777777" w:rsidTr="003E6FF1">
        <w:tc>
          <w:tcPr>
            <w:tcW w:w="9039" w:type="dxa"/>
            <w:shd w:val="clear" w:color="auto" w:fill="FFFFFF"/>
          </w:tcPr>
          <w:p w14:paraId="123F5376" w14:textId="77777777" w:rsidR="00584E70" w:rsidRPr="00DC3F15" w:rsidRDefault="00584E70" w:rsidP="00D56A3D">
            <w:pPr>
              <w:autoSpaceDE w:val="0"/>
              <w:autoSpaceDN w:val="0"/>
              <w:adjustRightInd w:val="0"/>
              <w:contextualSpacing/>
              <w:jc w:val="both"/>
              <w:rPr>
                <w:bCs/>
                <w:lang w:eastAsia="ru-RU"/>
              </w:rPr>
            </w:pPr>
            <w:r w:rsidRPr="00DC3F15">
              <w:rPr>
                <w:bCs/>
                <w:lang w:eastAsia="ru-RU"/>
              </w:rPr>
              <w:t>2</w:t>
            </w:r>
            <w:r w:rsidR="00BB309B">
              <w:rPr>
                <w:bCs/>
                <w:lang w:eastAsia="ru-RU"/>
              </w:rPr>
              <w:t>.</w:t>
            </w:r>
            <w:r w:rsidRPr="00DC3F15">
              <w:rPr>
                <w:bCs/>
                <w:lang w:eastAsia="ru-RU"/>
              </w:rPr>
              <w:t>1</w:t>
            </w:r>
            <w:r w:rsidR="00BB309B">
              <w:rPr>
                <w:bCs/>
                <w:lang w:eastAsia="ru-RU"/>
              </w:rPr>
              <w:t>.</w:t>
            </w:r>
            <w:r w:rsidRPr="00DC3F15">
              <w:rPr>
                <w:bCs/>
                <w:lang w:eastAsia="ru-RU"/>
              </w:rPr>
              <w:t>7</w:t>
            </w:r>
            <w:r w:rsidR="00BB309B">
              <w:rPr>
                <w:bCs/>
                <w:lang w:eastAsia="ru-RU"/>
              </w:rPr>
              <w:t xml:space="preserve">. </w:t>
            </w:r>
            <w:r w:rsidRPr="00DC3F15">
              <w:rPr>
                <w:bCs/>
                <w:lang w:eastAsia="ru-RU"/>
              </w:rPr>
              <w:t>Оценка воздействия сбросов сточных вод через централизованную систему водоотведения на окружающую среду</w:t>
            </w:r>
          </w:p>
        </w:tc>
        <w:tc>
          <w:tcPr>
            <w:tcW w:w="585" w:type="dxa"/>
            <w:shd w:val="clear" w:color="auto" w:fill="FFFFFF"/>
            <w:vAlign w:val="center"/>
          </w:tcPr>
          <w:p w14:paraId="22718F57" w14:textId="4094A2B1" w:rsidR="00584E70" w:rsidRPr="00402639" w:rsidRDefault="00AF2B5C" w:rsidP="00D56A3D">
            <w:pPr>
              <w:autoSpaceDE w:val="0"/>
              <w:autoSpaceDN w:val="0"/>
              <w:adjustRightInd w:val="0"/>
              <w:contextualSpacing/>
              <w:jc w:val="center"/>
              <w:rPr>
                <w:bCs/>
                <w:lang w:eastAsia="ru-RU"/>
              </w:rPr>
            </w:pPr>
            <w:r>
              <w:rPr>
                <w:bCs/>
                <w:lang w:eastAsia="ru-RU"/>
              </w:rPr>
              <w:t>64</w:t>
            </w:r>
          </w:p>
        </w:tc>
      </w:tr>
      <w:tr w:rsidR="00584E70" w:rsidRPr="00DC3F15" w14:paraId="168E04EF" w14:textId="77777777" w:rsidTr="003E6FF1">
        <w:tc>
          <w:tcPr>
            <w:tcW w:w="9039" w:type="dxa"/>
            <w:shd w:val="clear" w:color="auto" w:fill="FFFFFF"/>
          </w:tcPr>
          <w:p w14:paraId="5A087238" w14:textId="77777777" w:rsidR="00584E70" w:rsidRPr="00DC3F15" w:rsidRDefault="00584E70" w:rsidP="00D56A3D">
            <w:pPr>
              <w:autoSpaceDE w:val="0"/>
              <w:autoSpaceDN w:val="0"/>
              <w:adjustRightInd w:val="0"/>
              <w:contextualSpacing/>
              <w:jc w:val="both"/>
              <w:rPr>
                <w:bCs/>
                <w:lang w:eastAsia="ru-RU"/>
              </w:rPr>
            </w:pPr>
            <w:r w:rsidRPr="00DC3F15">
              <w:rPr>
                <w:bCs/>
                <w:lang w:eastAsia="ru-RU"/>
              </w:rPr>
              <w:t>2</w:t>
            </w:r>
            <w:r w:rsidR="00BB309B">
              <w:rPr>
                <w:bCs/>
                <w:lang w:eastAsia="ru-RU"/>
              </w:rPr>
              <w:t>.</w:t>
            </w:r>
            <w:r w:rsidRPr="00DC3F15">
              <w:rPr>
                <w:bCs/>
                <w:lang w:eastAsia="ru-RU"/>
              </w:rPr>
              <w:t>1</w:t>
            </w:r>
            <w:r w:rsidR="00BB309B">
              <w:rPr>
                <w:bCs/>
                <w:lang w:eastAsia="ru-RU"/>
              </w:rPr>
              <w:t>.</w:t>
            </w:r>
            <w:r w:rsidRPr="00DC3F15">
              <w:rPr>
                <w:bCs/>
                <w:lang w:eastAsia="ru-RU"/>
              </w:rPr>
              <w:t>8</w:t>
            </w:r>
            <w:r w:rsidR="00BB309B">
              <w:rPr>
                <w:bCs/>
                <w:lang w:eastAsia="ru-RU"/>
              </w:rPr>
              <w:t xml:space="preserve">. </w:t>
            </w:r>
            <w:r w:rsidRPr="00DC3F15">
              <w:rPr>
                <w:bCs/>
                <w:lang w:eastAsia="ru-RU"/>
              </w:rPr>
              <w:t>Описание территорий муниципального образования, не охваченных централизованной системой водоотведения</w:t>
            </w:r>
          </w:p>
        </w:tc>
        <w:tc>
          <w:tcPr>
            <w:tcW w:w="585" w:type="dxa"/>
            <w:shd w:val="clear" w:color="auto" w:fill="FFFFFF"/>
            <w:vAlign w:val="center"/>
          </w:tcPr>
          <w:p w14:paraId="1112BA9E" w14:textId="068A52D3" w:rsidR="00584E70" w:rsidRPr="00402639" w:rsidRDefault="00AF2B5C" w:rsidP="00D56A3D">
            <w:pPr>
              <w:autoSpaceDE w:val="0"/>
              <w:autoSpaceDN w:val="0"/>
              <w:adjustRightInd w:val="0"/>
              <w:contextualSpacing/>
              <w:jc w:val="center"/>
              <w:rPr>
                <w:bCs/>
                <w:lang w:eastAsia="ru-RU"/>
              </w:rPr>
            </w:pPr>
            <w:r>
              <w:rPr>
                <w:bCs/>
                <w:lang w:eastAsia="ru-RU"/>
              </w:rPr>
              <w:t>65</w:t>
            </w:r>
          </w:p>
        </w:tc>
      </w:tr>
      <w:tr w:rsidR="00584E70" w:rsidRPr="00DC3F15" w14:paraId="76297AD7" w14:textId="77777777" w:rsidTr="003E6FF1">
        <w:tc>
          <w:tcPr>
            <w:tcW w:w="9039" w:type="dxa"/>
            <w:shd w:val="clear" w:color="auto" w:fill="FFFFFF"/>
          </w:tcPr>
          <w:p w14:paraId="61600DE1" w14:textId="77777777" w:rsidR="00584E70" w:rsidRPr="00DC3F15" w:rsidRDefault="00584E70" w:rsidP="00D56A3D">
            <w:pPr>
              <w:autoSpaceDE w:val="0"/>
              <w:autoSpaceDN w:val="0"/>
              <w:adjustRightInd w:val="0"/>
              <w:contextualSpacing/>
              <w:jc w:val="both"/>
              <w:rPr>
                <w:bCs/>
                <w:lang w:eastAsia="ru-RU"/>
              </w:rPr>
            </w:pPr>
            <w:r w:rsidRPr="00DC3F15">
              <w:rPr>
                <w:bCs/>
                <w:lang w:eastAsia="ru-RU"/>
              </w:rPr>
              <w:t>2</w:t>
            </w:r>
            <w:r w:rsidR="00BB309B">
              <w:rPr>
                <w:bCs/>
                <w:lang w:eastAsia="ru-RU"/>
              </w:rPr>
              <w:t>.</w:t>
            </w:r>
            <w:r w:rsidRPr="00DC3F15">
              <w:rPr>
                <w:bCs/>
                <w:lang w:eastAsia="ru-RU"/>
              </w:rPr>
              <w:t>1</w:t>
            </w:r>
            <w:r w:rsidR="00BB309B">
              <w:rPr>
                <w:bCs/>
                <w:lang w:eastAsia="ru-RU"/>
              </w:rPr>
              <w:t>.</w:t>
            </w:r>
            <w:r w:rsidRPr="00DC3F15">
              <w:rPr>
                <w:bCs/>
                <w:lang w:eastAsia="ru-RU"/>
              </w:rPr>
              <w:t>9</w:t>
            </w:r>
            <w:r w:rsidR="00BB309B">
              <w:rPr>
                <w:bCs/>
                <w:lang w:eastAsia="ru-RU"/>
              </w:rPr>
              <w:t xml:space="preserve">. </w:t>
            </w:r>
            <w:r w:rsidRPr="00DC3F15">
              <w:rPr>
                <w:bCs/>
                <w:lang w:eastAsia="ru-RU"/>
              </w:rPr>
              <w:t xml:space="preserve">Описание существующих технических и </w:t>
            </w:r>
            <w:r w:rsidR="00D34107" w:rsidRPr="00DC3F15">
              <w:rPr>
                <w:bCs/>
                <w:lang w:eastAsia="ru-RU"/>
              </w:rPr>
              <w:t>технологических проблем</w:t>
            </w:r>
            <w:r w:rsidRPr="00DC3F15">
              <w:rPr>
                <w:bCs/>
                <w:lang w:eastAsia="ru-RU"/>
              </w:rPr>
              <w:t xml:space="preserve"> системы водоотведения поселения</w:t>
            </w:r>
          </w:p>
        </w:tc>
        <w:tc>
          <w:tcPr>
            <w:tcW w:w="585" w:type="dxa"/>
            <w:shd w:val="clear" w:color="auto" w:fill="FFFFFF"/>
            <w:vAlign w:val="center"/>
          </w:tcPr>
          <w:p w14:paraId="3D014E66" w14:textId="3C1F2D2D" w:rsidR="00584E70" w:rsidRPr="00402639" w:rsidRDefault="00AF2B5C" w:rsidP="00D56A3D">
            <w:pPr>
              <w:autoSpaceDE w:val="0"/>
              <w:autoSpaceDN w:val="0"/>
              <w:adjustRightInd w:val="0"/>
              <w:contextualSpacing/>
              <w:jc w:val="center"/>
              <w:rPr>
                <w:bCs/>
                <w:lang w:eastAsia="ru-RU"/>
              </w:rPr>
            </w:pPr>
            <w:r>
              <w:rPr>
                <w:bCs/>
                <w:lang w:eastAsia="ru-RU"/>
              </w:rPr>
              <w:t>65</w:t>
            </w:r>
          </w:p>
        </w:tc>
      </w:tr>
      <w:tr w:rsidR="00584E70" w:rsidRPr="00DC3F15" w14:paraId="41EEA558" w14:textId="77777777" w:rsidTr="003E6FF1">
        <w:tc>
          <w:tcPr>
            <w:tcW w:w="9039" w:type="dxa"/>
            <w:shd w:val="clear" w:color="auto" w:fill="FFFFFF"/>
          </w:tcPr>
          <w:p w14:paraId="305A7781" w14:textId="77777777" w:rsidR="00584E70" w:rsidRPr="00DC3F15" w:rsidRDefault="00584E70" w:rsidP="00D56A3D">
            <w:pPr>
              <w:autoSpaceDE w:val="0"/>
              <w:autoSpaceDN w:val="0"/>
              <w:adjustRightInd w:val="0"/>
              <w:jc w:val="both"/>
              <w:rPr>
                <w:spacing w:val="2"/>
                <w:shd w:val="clear" w:color="auto" w:fill="FFFFFF"/>
              </w:rPr>
            </w:pPr>
            <w:r w:rsidRPr="00DC3F15">
              <w:rPr>
                <w:spacing w:val="2"/>
                <w:shd w:val="clear" w:color="auto" w:fill="FFFFFF"/>
              </w:rPr>
              <w:t>2</w:t>
            </w:r>
            <w:r w:rsidR="00BB309B">
              <w:rPr>
                <w:spacing w:val="2"/>
                <w:shd w:val="clear" w:color="auto" w:fill="FFFFFF"/>
              </w:rPr>
              <w:t>.</w:t>
            </w:r>
            <w:r w:rsidRPr="00DC3F15">
              <w:rPr>
                <w:spacing w:val="2"/>
                <w:shd w:val="clear" w:color="auto" w:fill="FFFFFF"/>
              </w:rPr>
              <w:t>1</w:t>
            </w:r>
            <w:r w:rsidR="00BB309B">
              <w:rPr>
                <w:spacing w:val="2"/>
                <w:shd w:val="clear" w:color="auto" w:fill="FFFFFF"/>
              </w:rPr>
              <w:t>.</w:t>
            </w:r>
            <w:r w:rsidRPr="00DC3F15">
              <w:rPr>
                <w:spacing w:val="2"/>
                <w:shd w:val="clear" w:color="auto" w:fill="FFFFFF"/>
              </w:rPr>
              <w:t>10</w:t>
            </w:r>
            <w:r w:rsidR="00BB309B">
              <w:rPr>
                <w:spacing w:val="2"/>
                <w:shd w:val="clear" w:color="auto" w:fill="FFFFFF"/>
              </w:rPr>
              <w:t xml:space="preserve">. </w:t>
            </w:r>
            <w:r w:rsidRPr="00DC3F15">
              <w:rPr>
                <w:spacing w:val="2"/>
                <w:shd w:val="clear" w:color="auto" w:fill="FFFFFF"/>
              </w:rPr>
              <w:t>Сведения об отнесении централизованное системы водоотведения(канализации)к централизованным системам водоотведения</w:t>
            </w:r>
            <w:r w:rsidR="00BA7761">
              <w:rPr>
                <w:spacing w:val="2"/>
                <w:shd w:val="clear" w:color="auto" w:fill="FFFFFF"/>
              </w:rPr>
              <w:t xml:space="preserve"> </w:t>
            </w:r>
            <w:r w:rsidRPr="00DC3F15">
              <w:rPr>
                <w:spacing w:val="2"/>
                <w:shd w:val="clear" w:color="auto" w:fill="FFFFFF"/>
              </w:rPr>
              <w:t>поселения, включающие перечень и описание централизованных систем водоотведения(канализации), отнесенных к централизованным</w:t>
            </w:r>
            <w:r w:rsidR="00E77984">
              <w:rPr>
                <w:spacing w:val="2"/>
                <w:shd w:val="clear" w:color="auto" w:fill="FFFFFF"/>
              </w:rPr>
              <w:t xml:space="preserve"> </w:t>
            </w:r>
            <w:r w:rsidRPr="00DC3F15">
              <w:rPr>
                <w:spacing w:val="2"/>
                <w:shd w:val="clear" w:color="auto" w:fill="FFFFFF"/>
              </w:rPr>
              <w:t>системам водоотведения</w:t>
            </w:r>
            <w:r w:rsidR="00E77984">
              <w:rPr>
                <w:spacing w:val="2"/>
                <w:shd w:val="clear" w:color="auto" w:fill="FFFFFF"/>
              </w:rPr>
              <w:t xml:space="preserve"> </w:t>
            </w:r>
            <w:r w:rsidRPr="00DC3F15">
              <w:rPr>
                <w:spacing w:val="2"/>
                <w:shd w:val="clear" w:color="auto" w:fill="FFFFFF"/>
              </w:rPr>
              <w:t>поселений, а также</w:t>
            </w:r>
            <w:r w:rsidR="00BA7761">
              <w:rPr>
                <w:spacing w:val="2"/>
                <w:shd w:val="clear" w:color="auto" w:fill="FFFFFF"/>
              </w:rPr>
              <w:t xml:space="preserve"> </w:t>
            </w:r>
            <w:r w:rsidRPr="00DC3F15">
              <w:rPr>
                <w:spacing w:val="2"/>
                <w:shd w:val="clear" w:color="auto" w:fill="FFFFFF"/>
              </w:rPr>
              <w:t>информацию об очистных сооружениях (при их наличии), на которые</w:t>
            </w:r>
            <w:r w:rsidR="00E77984">
              <w:rPr>
                <w:spacing w:val="2"/>
                <w:shd w:val="clear" w:color="auto" w:fill="FFFFFF"/>
              </w:rPr>
              <w:t xml:space="preserve"> </w:t>
            </w:r>
            <w:r w:rsidRPr="00DC3F15">
              <w:rPr>
                <w:spacing w:val="2"/>
                <w:shd w:val="clear" w:color="auto" w:fill="FFFFFF"/>
              </w:rPr>
              <w:t>поступают сточные воды, отводимые через указанные централизованные</w:t>
            </w:r>
            <w:r w:rsidR="00E77984">
              <w:rPr>
                <w:spacing w:val="2"/>
                <w:shd w:val="clear" w:color="auto" w:fill="FFFFFF"/>
              </w:rPr>
              <w:t xml:space="preserve"> </w:t>
            </w:r>
            <w:r w:rsidRPr="00DC3F15">
              <w:rPr>
                <w:spacing w:val="2"/>
                <w:shd w:val="clear" w:color="auto" w:fill="FFFFFF"/>
              </w:rPr>
              <w:t>системы водоотведения (канализации), о мощности очистных сооружений и применяемых на</w:t>
            </w:r>
            <w:r w:rsidR="00E77984">
              <w:rPr>
                <w:spacing w:val="2"/>
                <w:shd w:val="clear" w:color="auto" w:fill="FFFFFF"/>
              </w:rPr>
              <w:t xml:space="preserve"> </w:t>
            </w:r>
            <w:r w:rsidRPr="00DC3F15">
              <w:rPr>
                <w:spacing w:val="2"/>
                <w:shd w:val="clear" w:color="auto" w:fill="FFFFFF"/>
              </w:rPr>
              <w:t>них</w:t>
            </w:r>
            <w:r w:rsidR="00E77984">
              <w:rPr>
                <w:spacing w:val="2"/>
                <w:shd w:val="clear" w:color="auto" w:fill="FFFFFF"/>
              </w:rPr>
              <w:t xml:space="preserve"> </w:t>
            </w:r>
            <w:r w:rsidRPr="00DC3F15">
              <w:rPr>
                <w:spacing w:val="2"/>
                <w:shd w:val="clear" w:color="auto" w:fill="FFFFFF"/>
              </w:rPr>
              <w:t>технологиях очистки сточных вод,</w:t>
            </w:r>
            <w:r w:rsidR="00E77984">
              <w:rPr>
                <w:spacing w:val="2"/>
                <w:shd w:val="clear" w:color="auto" w:fill="FFFFFF"/>
              </w:rPr>
              <w:t xml:space="preserve"> </w:t>
            </w:r>
            <w:r w:rsidRPr="00DC3F15">
              <w:rPr>
                <w:spacing w:val="2"/>
                <w:shd w:val="clear" w:color="auto" w:fill="FFFFFF"/>
              </w:rPr>
              <w:t>среднегодовом объеме принимаемых сточных вод</w:t>
            </w:r>
          </w:p>
        </w:tc>
        <w:tc>
          <w:tcPr>
            <w:tcW w:w="585" w:type="dxa"/>
            <w:shd w:val="clear" w:color="auto" w:fill="FFFFFF"/>
            <w:vAlign w:val="center"/>
          </w:tcPr>
          <w:p w14:paraId="19A74AD6" w14:textId="7D6EF53C" w:rsidR="00584E70" w:rsidRPr="00402639" w:rsidRDefault="00AF2B5C" w:rsidP="00D56A3D">
            <w:pPr>
              <w:autoSpaceDE w:val="0"/>
              <w:autoSpaceDN w:val="0"/>
              <w:adjustRightInd w:val="0"/>
              <w:contextualSpacing/>
              <w:jc w:val="center"/>
              <w:rPr>
                <w:bCs/>
                <w:lang w:eastAsia="ru-RU"/>
              </w:rPr>
            </w:pPr>
            <w:r>
              <w:rPr>
                <w:bCs/>
                <w:lang w:eastAsia="ru-RU"/>
              </w:rPr>
              <w:t>65</w:t>
            </w:r>
          </w:p>
        </w:tc>
      </w:tr>
      <w:tr w:rsidR="00584E70" w:rsidRPr="00DC3F15" w14:paraId="332E6AA0" w14:textId="77777777" w:rsidTr="003E6FF1">
        <w:tc>
          <w:tcPr>
            <w:tcW w:w="9039" w:type="dxa"/>
            <w:shd w:val="clear" w:color="auto" w:fill="FFFFFF"/>
          </w:tcPr>
          <w:p w14:paraId="7B4A043F" w14:textId="77777777" w:rsidR="00584E70" w:rsidRPr="00DC3F15" w:rsidRDefault="00584E70" w:rsidP="00D56A3D">
            <w:pPr>
              <w:autoSpaceDE w:val="0"/>
              <w:autoSpaceDN w:val="0"/>
              <w:adjustRightInd w:val="0"/>
              <w:contextualSpacing/>
              <w:jc w:val="both"/>
              <w:rPr>
                <w:b/>
                <w:bCs/>
                <w:lang w:eastAsia="ru-RU"/>
              </w:rPr>
            </w:pPr>
            <w:r w:rsidRPr="00DC3F15">
              <w:rPr>
                <w:b/>
                <w:bCs/>
                <w:lang w:eastAsia="ru-RU"/>
              </w:rPr>
              <w:t>2</w:t>
            </w:r>
            <w:r w:rsidR="00BB309B">
              <w:rPr>
                <w:b/>
                <w:bCs/>
                <w:lang w:eastAsia="ru-RU"/>
              </w:rPr>
              <w:t>.</w:t>
            </w:r>
            <w:r w:rsidRPr="00DC3F15">
              <w:rPr>
                <w:b/>
                <w:bCs/>
                <w:lang w:eastAsia="ru-RU"/>
              </w:rPr>
              <w:t>2</w:t>
            </w:r>
            <w:r w:rsidR="00BB309B">
              <w:rPr>
                <w:b/>
                <w:bCs/>
                <w:lang w:eastAsia="ru-RU"/>
              </w:rPr>
              <w:t xml:space="preserve">. </w:t>
            </w:r>
            <w:r w:rsidRPr="00DC3F15">
              <w:rPr>
                <w:b/>
                <w:bCs/>
                <w:lang w:eastAsia="ru-RU"/>
              </w:rPr>
              <w:t>Балансы сточных вод в системе водоотведения</w:t>
            </w:r>
          </w:p>
        </w:tc>
        <w:tc>
          <w:tcPr>
            <w:tcW w:w="585" w:type="dxa"/>
            <w:shd w:val="clear" w:color="auto" w:fill="FFFFFF"/>
            <w:vAlign w:val="center"/>
          </w:tcPr>
          <w:p w14:paraId="6191D893" w14:textId="6C75FF42" w:rsidR="00584E70" w:rsidRPr="00D20462" w:rsidRDefault="00AF2B5C" w:rsidP="00D56A3D">
            <w:pPr>
              <w:autoSpaceDE w:val="0"/>
              <w:autoSpaceDN w:val="0"/>
              <w:adjustRightInd w:val="0"/>
              <w:contextualSpacing/>
              <w:jc w:val="center"/>
              <w:rPr>
                <w:bCs/>
                <w:lang w:eastAsia="ru-RU"/>
              </w:rPr>
            </w:pPr>
            <w:r>
              <w:rPr>
                <w:bCs/>
                <w:lang w:eastAsia="ru-RU"/>
              </w:rPr>
              <w:t>66</w:t>
            </w:r>
          </w:p>
        </w:tc>
      </w:tr>
      <w:tr w:rsidR="00584E70" w:rsidRPr="00DC3F15" w14:paraId="7F1018D9" w14:textId="77777777" w:rsidTr="003E6FF1">
        <w:tc>
          <w:tcPr>
            <w:tcW w:w="9039" w:type="dxa"/>
            <w:shd w:val="clear" w:color="auto" w:fill="FFFFFF"/>
          </w:tcPr>
          <w:p w14:paraId="16BD5332" w14:textId="77777777" w:rsidR="00584E70" w:rsidRPr="00DC3F15" w:rsidRDefault="00584E70" w:rsidP="00D56A3D">
            <w:pPr>
              <w:autoSpaceDE w:val="0"/>
              <w:autoSpaceDN w:val="0"/>
              <w:adjustRightInd w:val="0"/>
              <w:contextualSpacing/>
              <w:jc w:val="both"/>
              <w:rPr>
                <w:bCs/>
                <w:lang w:eastAsia="ru-RU"/>
              </w:rPr>
            </w:pPr>
            <w:r w:rsidRPr="00DC3F15">
              <w:rPr>
                <w:bCs/>
                <w:lang w:eastAsia="ru-RU"/>
              </w:rPr>
              <w:t>2</w:t>
            </w:r>
            <w:r w:rsidR="00BB309B">
              <w:rPr>
                <w:bCs/>
                <w:lang w:eastAsia="ru-RU"/>
              </w:rPr>
              <w:t>.</w:t>
            </w:r>
            <w:r w:rsidRPr="00DC3F15">
              <w:rPr>
                <w:bCs/>
                <w:lang w:eastAsia="ru-RU"/>
              </w:rPr>
              <w:t>2</w:t>
            </w:r>
            <w:r w:rsidR="00BB309B">
              <w:rPr>
                <w:bCs/>
                <w:lang w:eastAsia="ru-RU"/>
              </w:rPr>
              <w:t>.</w:t>
            </w:r>
            <w:r w:rsidRPr="00DC3F15">
              <w:rPr>
                <w:bCs/>
                <w:lang w:eastAsia="ru-RU"/>
              </w:rPr>
              <w:t>1</w:t>
            </w:r>
            <w:r w:rsidR="00BB309B">
              <w:rPr>
                <w:bCs/>
                <w:lang w:eastAsia="ru-RU"/>
              </w:rPr>
              <w:t xml:space="preserve">. </w:t>
            </w:r>
            <w:r w:rsidRPr="00DC3F15">
              <w:rPr>
                <w:bCs/>
                <w:lang w:eastAsia="ru-RU"/>
              </w:rPr>
              <w:t>Баланс поступления сточных вод в централизованную систему водоотведения и отведение стоков по технологическим зонам водоотведения</w:t>
            </w:r>
          </w:p>
        </w:tc>
        <w:tc>
          <w:tcPr>
            <w:tcW w:w="585" w:type="dxa"/>
            <w:shd w:val="clear" w:color="auto" w:fill="FFFFFF"/>
            <w:vAlign w:val="center"/>
          </w:tcPr>
          <w:p w14:paraId="782D5B2F" w14:textId="73A559C0" w:rsidR="00584E70" w:rsidRPr="00402639" w:rsidRDefault="00AF2B5C" w:rsidP="00D56A3D">
            <w:pPr>
              <w:autoSpaceDE w:val="0"/>
              <w:autoSpaceDN w:val="0"/>
              <w:adjustRightInd w:val="0"/>
              <w:contextualSpacing/>
              <w:jc w:val="center"/>
              <w:rPr>
                <w:bCs/>
                <w:lang w:eastAsia="ru-RU"/>
              </w:rPr>
            </w:pPr>
            <w:r>
              <w:rPr>
                <w:bCs/>
                <w:lang w:eastAsia="ru-RU"/>
              </w:rPr>
              <w:t>66</w:t>
            </w:r>
          </w:p>
        </w:tc>
      </w:tr>
      <w:tr w:rsidR="00584E70" w:rsidRPr="00DC3F15" w14:paraId="23E32302" w14:textId="77777777" w:rsidTr="003E6FF1">
        <w:tc>
          <w:tcPr>
            <w:tcW w:w="9039" w:type="dxa"/>
            <w:shd w:val="clear" w:color="auto" w:fill="FFFFFF"/>
          </w:tcPr>
          <w:p w14:paraId="279649EC" w14:textId="77777777" w:rsidR="00584E70" w:rsidRPr="00DC3F15" w:rsidRDefault="00584E70" w:rsidP="00D56A3D">
            <w:pPr>
              <w:autoSpaceDE w:val="0"/>
              <w:autoSpaceDN w:val="0"/>
              <w:adjustRightInd w:val="0"/>
              <w:contextualSpacing/>
              <w:jc w:val="both"/>
              <w:rPr>
                <w:bCs/>
                <w:lang w:eastAsia="ru-RU"/>
              </w:rPr>
            </w:pPr>
            <w:r w:rsidRPr="00DC3F15">
              <w:rPr>
                <w:bCs/>
                <w:lang w:eastAsia="ru-RU"/>
              </w:rPr>
              <w:t>2</w:t>
            </w:r>
            <w:r w:rsidR="00BB309B">
              <w:rPr>
                <w:bCs/>
                <w:lang w:eastAsia="ru-RU"/>
              </w:rPr>
              <w:t>.</w:t>
            </w:r>
            <w:r w:rsidRPr="00DC3F15">
              <w:rPr>
                <w:bCs/>
                <w:lang w:eastAsia="ru-RU"/>
              </w:rPr>
              <w:t>2</w:t>
            </w:r>
            <w:r w:rsidR="00BB309B">
              <w:rPr>
                <w:bCs/>
                <w:lang w:eastAsia="ru-RU"/>
              </w:rPr>
              <w:t>.</w:t>
            </w:r>
            <w:r w:rsidRPr="00DC3F15">
              <w:rPr>
                <w:bCs/>
                <w:lang w:eastAsia="ru-RU"/>
              </w:rPr>
              <w:t>2</w:t>
            </w:r>
            <w:r w:rsidR="00BB309B">
              <w:rPr>
                <w:bCs/>
                <w:lang w:eastAsia="ru-RU"/>
              </w:rPr>
              <w:t xml:space="preserve">. </w:t>
            </w:r>
            <w:r w:rsidRPr="00DC3F15">
              <w:rPr>
                <w:bCs/>
                <w:lang w:eastAsia="ru-RU"/>
              </w:rPr>
              <w:t>Оценка фактического притока неорганизованного стока (сточных вод, поступающих по поверхности рельефа местности) по технологическим зонам водоотведения</w:t>
            </w:r>
          </w:p>
        </w:tc>
        <w:tc>
          <w:tcPr>
            <w:tcW w:w="585" w:type="dxa"/>
            <w:shd w:val="clear" w:color="auto" w:fill="FFFFFF"/>
            <w:vAlign w:val="center"/>
          </w:tcPr>
          <w:p w14:paraId="4B9EBDC6" w14:textId="1FC620D0" w:rsidR="00584E70" w:rsidRPr="00402639" w:rsidRDefault="00AF2B5C" w:rsidP="00D56A3D">
            <w:pPr>
              <w:autoSpaceDE w:val="0"/>
              <w:autoSpaceDN w:val="0"/>
              <w:adjustRightInd w:val="0"/>
              <w:contextualSpacing/>
              <w:jc w:val="center"/>
              <w:rPr>
                <w:bCs/>
                <w:lang w:eastAsia="ru-RU"/>
              </w:rPr>
            </w:pPr>
            <w:r>
              <w:rPr>
                <w:bCs/>
                <w:lang w:eastAsia="ru-RU"/>
              </w:rPr>
              <w:t>66</w:t>
            </w:r>
          </w:p>
        </w:tc>
      </w:tr>
      <w:tr w:rsidR="00584E70" w:rsidRPr="00DC3F15" w14:paraId="48B8DD9D" w14:textId="77777777" w:rsidTr="003E6FF1">
        <w:tc>
          <w:tcPr>
            <w:tcW w:w="9039" w:type="dxa"/>
            <w:shd w:val="clear" w:color="auto" w:fill="FFFFFF"/>
          </w:tcPr>
          <w:p w14:paraId="5BC2C18B" w14:textId="77777777" w:rsidR="00584E70" w:rsidRPr="00DC3F15" w:rsidRDefault="00584E70" w:rsidP="00D56A3D">
            <w:pPr>
              <w:autoSpaceDE w:val="0"/>
              <w:autoSpaceDN w:val="0"/>
              <w:adjustRightInd w:val="0"/>
              <w:contextualSpacing/>
              <w:jc w:val="both"/>
              <w:rPr>
                <w:bCs/>
                <w:lang w:eastAsia="ru-RU"/>
              </w:rPr>
            </w:pPr>
            <w:r w:rsidRPr="00DC3F15">
              <w:rPr>
                <w:bCs/>
                <w:lang w:eastAsia="ru-RU"/>
              </w:rPr>
              <w:t>2</w:t>
            </w:r>
            <w:r w:rsidR="00BB309B">
              <w:rPr>
                <w:bCs/>
                <w:lang w:eastAsia="ru-RU"/>
              </w:rPr>
              <w:t>.</w:t>
            </w:r>
            <w:r w:rsidRPr="00DC3F15">
              <w:rPr>
                <w:bCs/>
                <w:lang w:eastAsia="ru-RU"/>
              </w:rPr>
              <w:t>2</w:t>
            </w:r>
            <w:r w:rsidR="00BB309B">
              <w:rPr>
                <w:bCs/>
                <w:lang w:eastAsia="ru-RU"/>
              </w:rPr>
              <w:t>.</w:t>
            </w:r>
            <w:r w:rsidRPr="00DC3F15">
              <w:rPr>
                <w:bCs/>
                <w:lang w:eastAsia="ru-RU"/>
              </w:rPr>
              <w:t>3</w:t>
            </w:r>
            <w:r w:rsidR="00BB309B">
              <w:rPr>
                <w:bCs/>
                <w:lang w:eastAsia="ru-RU"/>
              </w:rPr>
              <w:t xml:space="preserve">. </w:t>
            </w:r>
            <w:r w:rsidRPr="00DC3F15">
              <w:rPr>
                <w:bCs/>
                <w:lang w:eastAsia="ru-RU"/>
              </w:rPr>
              <w:t>Сведения об оснащенности зданий, строений и сооружений приборами учета принимаемых сточных вод и их применение при осуществлении коммерческих расчетов</w:t>
            </w:r>
          </w:p>
        </w:tc>
        <w:tc>
          <w:tcPr>
            <w:tcW w:w="585" w:type="dxa"/>
            <w:shd w:val="clear" w:color="auto" w:fill="FFFFFF"/>
            <w:vAlign w:val="center"/>
          </w:tcPr>
          <w:p w14:paraId="5987C5B7" w14:textId="6746C4FA" w:rsidR="00584E70" w:rsidRPr="00402639" w:rsidRDefault="00AF2B5C" w:rsidP="00D56A3D">
            <w:pPr>
              <w:autoSpaceDE w:val="0"/>
              <w:autoSpaceDN w:val="0"/>
              <w:adjustRightInd w:val="0"/>
              <w:contextualSpacing/>
              <w:jc w:val="center"/>
              <w:rPr>
                <w:bCs/>
                <w:lang w:eastAsia="ru-RU"/>
              </w:rPr>
            </w:pPr>
            <w:r>
              <w:rPr>
                <w:bCs/>
                <w:lang w:eastAsia="ru-RU"/>
              </w:rPr>
              <w:t>66</w:t>
            </w:r>
          </w:p>
        </w:tc>
      </w:tr>
      <w:tr w:rsidR="00584E70" w:rsidRPr="00DC3F15" w14:paraId="0FA1D150" w14:textId="77777777" w:rsidTr="003E6FF1">
        <w:tc>
          <w:tcPr>
            <w:tcW w:w="9039" w:type="dxa"/>
            <w:shd w:val="clear" w:color="auto" w:fill="FFFFFF"/>
          </w:tcPr>
          <w:p w14:paraId="771AAB98" w14:textId="77777777" w:rsidR="00584E70" w:rsidRPr="00DC3F15" w:rsidRDefault="00584E70" w:rsidP="00D56A3D">
            <w:pPr>
              <w:autoSpaceDE w:val="0"/>
              <w:autoSpaceDN w:val="0"/>
              <w:adjustRightInd w:val="0"/>
              <w:contextualSpacing/>
              <w:jc w:val="both"/>
              <w:rPr>
                <w:bCs/>
                <w:lang w:eastAsia="ru-RU"/>
              </w:rPr>
            </w:pPr>
            <w:r w:rsidRPr="00DC3F15">
              <w:rPr>
                <w:bCs/>
                <w:lang w:eastAsia="ru-RU"/>
              </w:rPr>
              <w:t>2</w:t>
            </w:r>
            <w:r w:rsidR="00BB309B">
              <w:rPr>
                <w:bCs/>
                <w:lang w:eastAsia="ru-RU"/>
              </w:rPr>
              <w:t>.</w:t>
            </w:r>
            <w:r w:rsidRPr="00DC3F15">
              <w:rPr>
                <w:bCs/>
                <w:lang w:eastAsia="ru-RU"/>
              </w:rPr>
              <w:t>2</w:t>
            </w:r>
            <w:r w:rsidR="00BB309B">
              <w:rPr>
                <w:bCs/>
                <w:lang w:eastAsia="ru-RU"/>
              </w:rPr>
              <w:t>.</w:t>
            </w:r>
            <w:r w:rsidRPr="00DC3F15">
              <w:rPr>
                <w:bCs/>
                <w:lang w:eastAsia="ru-RU"/>
              </w:rPr>
              <w:t>4</w:t>
            </w:r>
            <w:r w:rsidR="00BB309B">
              <w:rPr>
                <w:bCs/>
                <w:lang w:eastAsia="ru-RU"/>
              </w:rPr>
              <w:t xml:space="preserve">. </w:t>
            </w:r>
            <w:r w:rsidRPr="00DC3F15">
              <w:rPr>
                <w:bCs/>
                <w:lang w:eastAsia="ru-RU"/>
              </w:rPr>
              <w:t xml:space="preserve">Результаты ретроспективного </w:t>
            </w:r>
            <w:r w:rsidR="00D34107" w:rsidRPr="00DC3F15">
              <w:rPr>
                <w:bCs/>
                <w:lang w:eastAsia="ru-RU"/>
              </w:rPr>
              <w:t>анализа за</w:t>
            </w:r>
            <w:r w:rsidRPr="00DC3F15">
              <w:rPr>
                <w:bCs/>
                <w:lang w:eastAsia="ru-RU"/>
              </w:rPr>
              <w:t xml:space="preserve"> последние 10 лет балансов поступления сточных вод в централизованную систему водоотведения по технологическим зонам водоотведения и по поселениям с выделением зон дефицитов и </w:t>
            </w:r>
            <w:r w:rsidR="00D34107" w:rsidRPr="00DC3F15">
              <w:rPr>
                <w:bCs/>
                <w:lang w:eastAsia="ru-RU"/>
              </w:rPr>
              <w:t>резервов производственных</w:t>
            </w:r>
            <w:r w:rsidRPr="00DC3F15">
              <w:rPr>
                <w:bCs/>
                <w:lang w:eastAsia="ru-RU"/>
              </w:rPr>
              <w:t xml:space="preserve"> мощностей</w:t>
            </w:r>
          </w:p>
        </w:tc>
        <w:tc>
          <w:tcPr>
            <w:tcW w:w="585" w:type="dxa"/>
            <w:shd w:val="clear" w:color="auto" w:fill="FFFFFF"/>
            <w:vAlign w:val="center"/>
          </w:tcPr>
          <w:p w14:paraId="5535E512" w14:textId="33DED1C7" w:rsidR="00584E70" w:rsidRPr="00402639" w:rsidRDefault="00AF2B5C" w:rsidP="00D56A3D">
            <w:pPr>
              <w:autoSpaceDE w:val="0"/>
              <w:autoSpaceDN w:val="0"/>
              <w:adjustRightInd w:val="0"/>
              <w:contextualSpacing/>
              <w:jc w:val="center"/>
              <w:rPr>
                <w:bCs/>
                <w:lang w:eastAsia="ru-RU"/>
              </w:rPr>
            </w:pPr>
            <w:r>
              <w:rPr>
                <w:bCs/>
                <w:lang w:eastAsia="ru-RU"/>
              </w:rPr>
              <w:t>67</w:t>
            </w:r>
          </w:p>
        </w:tc>
      </w:tr>
      <w:tr w:rsidR="00584E70" w:rsidRPr="00DC3F15" w14:paraId="10880C6F" w14:textId="77777777" w:rsidTr="003E6FF1">
        <w:tc>
          <w:tcPr>
            <w:tcW w:w="9039" w:type="dxa"/>
            <w:shd w:val="clear" w:color="auto" w:fill="FFFFFF"/>
          </w:tcPr>
          <w:p w14:paraId="4DE7A182" w14:textId="77777777" w:rsidR="00584E70" w:rsidRPr="00DC3F15" w:rsidRDefault="00584E70" w:rsidP="00D56A3D">
            <w:pPr>
              <w:autoSpaceDE w:val="0"/>
              <w:autoSpaceDN w:val="0"/>
              <w:adjustRightInd w:val="0"/>
              <w:contextualSpacing/>
              <w:jc w:val="both"/>
              <w:rPr>
                <w:bCs/>
                <w:lang w:eastAsia="ru-RU"/>
              </w:rPr>
            </w:pPr>
            <w:r w:rsidRPr="00DC3F15">
              <w:rPr>
                <w:bCs/>
                <w:lang w:eastAsia="ru-RU"/>
              </w:rPr>
              <w:t>2</w:t>
            </w:r>
            <w:r w:rsidR="00BB309B">
              <w:rPr>
                <w:bCs/>
                <w:lang w:eastAsia="ru-RU"/>
              </w:rPr>
              <w:t>.</w:t>
            </w:r>
            <w:r w:rsidRPr="00DC3F15">
              <w:rPr>
                <w:bCs/>
                <w:lang w:eastAsia="ru-RU"/>
              </w:rPr>
              <w:t>2</w:t>
            </w:r>
            <w:r w:rsidR="00BB309B">
              <w:rPr>
                <w:bCs/>
                <w:lang w:eastAsia="ru-RU"/>
              </w:rPr>
              <w:t>.</w:t>
            </w:r>
            <w:r w:rsidRPr="00DC3F15">
              <w:rPr>
                <w:bCs/>
                <w:lang w:eastAsia="ru-RU"/>
              </w:rPr>
              <w:t>5</w:t>
            </w:r>
            <w:r w:rsidR="00BB309B">
              <w:rPr>
                <w:bCs/>
                <w:lang w:eastAsia="ru-RU"/>
              </w:rPr>
              <w:t xml:space="preserve">. </w:t>
            </w:r>
            <w:r w:rsidRPr="00DC3F15">
              <w:rPr>
                <w:bCs/>
                <w:lang w:eastAsia="ru-RU"/>
              </w:rPr>
              <w:t xml:space="preserve">Прогнозные балансы поступления сточных вод в централизованную систему </w:t>
            </w:r>
            <w:r w:rsidR="00D34107" w:rsidRPr="00DC3F15">
              <w:rPr>
                <w:bCs/>
                <w:lang w:eastAsia="ru-RU"/>
              </w:rPr>
              <w:t>водоотведения и</w:t>
            </w:r>
            <w:r w:rsidRPr="00DC3F15">
              <w:rPr>
                <w:bCs/>
                <w:lang w:eastAsia="ru-RU"/>
              </w:rPr>
              <w:t xml:space="preserve"> отведения стоков по технологическим зонам водоотведения на срок не менее 10 лет с учетом различных сценариев развития поселения</w:t>
            </w:r>
          </w:p>
        </w:tc>
        <w:tc>
          <w:tcPr>
            <w:tcW w:w="585" w:type="dxa"/>
            <w:shd w:val="clear" w:color="auto" w:fill="FFFFFF"/>
            <w:vAlign w:val="center"/>
          </w:tcPr>
          <w:p w14:paraId="4A2BE1F3" w14:textId="6D11E98A" w:rsidR="00584E70" w:rsidRPr="00402639" w:rsidRDefault="00AF2B5C" w:rsidP="00D56A3D">
            <w:pPr>
              <w:autoSpaceDE w:val="0"/>
              <w:autoSpaceDN w:val="0"/>
              <w:adjustRightInd w:val="0"/>
              <w:contextualSpacing/>
              <w:jc w:val="center"/>
              <w:rPr>
                <w:bCs/>
                <w:lang w:eastAsia="ru-RU"/>
              </w:rPr>
            </w:pPr>
            <w:r>
              <w:rPr>
                <w:bCs/>
                <w:lang w:eastAsia="ru-RU"/>
              </w:rPr>
              <w:t>67</w:t>
            </w:r>
          </w:p>
        </w:tc>
      </w:tr>
      <w:tr w:rsidR="00584E70" w:rsidRPr="00DC3F15" w14:paraId="2F71FFCE" w14:textId="77777777" w:rsidTr="003E6FF1">
        <w:tc>
          <w:tcPr>
            <w:tcW w:w="9039" w:type="dxa"/>
            <w:shd w:val="clear" w:color="auto" w:fill="FFFFFF"/>
          </w:tcPr>
          <w:p w14:paraId="4E51BA0B" w14:textId="77777777" w:rsidR="00584E70" w:rsidRPr="00DC3F15" w:rsidRDefault="00584E70" w:rsidP="00D56A3D">
            <w:pPr>
              <w:autoSpaceDE w:val="0"/>
              <w:autoSpaceDN w:val="0"/>
              <w:adjustRightInd w:val="0"/>
              <w:contextualSpacing/>
              <w:jc w:val="both"/>
              <w:rPr>
                <w:b/>
                <w:bCs/>
                <w:lang w:eastAsia="ru-RU"/>
              </w:rPr>
            </w:pPr>
            <w:r w:rsidRPr="00DC3F15">
              <w:rPr>
                <w:b/>
                <w:bCs/>
                <w:lang w:eastAsia="ru-RU"/>
              </w:rPr>
              <w:t>2</w:t>
            </w:r>
            <w:r w:rsidR="00BB309B">
              <w:rPr>
                <w:b/>
                <w:bCs/>
                <w:lang w:eastAsia="ru-RU"/>
              </w:rPr>
              <w:t>.</w:t>
            </w:r>
            <w:r w:rsidRPr="00DC3F15">
              <w:rPr>
                <w:b/>
                <w:bCs/>
                <w:lang w:eastAsia="ru-RU"/>
              </w:rPr>
              <w:t>3</w:t>
            </w:r>
            <w:r w:rsidR="00BB309B">
              <w:rPr>
                <w:b/>
                <w:bCs/>
                <w:lang w:eastAsia="ru-RU"/>
              </w:rPr>
              <w:t xml:space="preserve">. </w:t>
            </w:r>
            <w:r w:rsidRPr="00DC3F15">
              <w:rPr>
                <w:b/>
                <w:bCs/>
                <w:lang w:eastAsia="ru-RU"/>
              </w:rPr>
              <w:t>Прогноз объема сточных вод</w:t>
            </w:r>
          </w:p>
        </w:tc>
        <w:tc>
          <w:tcPr>
            <w:tcW w:w="585" w:type="dxa"/>
            <w:shd w:val="clear" w:color="auto" w:fill="FFFFFF"/>
            <w:vAlign w:val="center"/>
          </w:tcPr>
          <w:p w14:paraId="305B08EC" w14:textId="1B9E00F1" w:rsidR="00584E70" w:rsidRPr="00AC028C" w:rsidRDefault="00AF2B5C" w:rsidP="00D56A3D">
            <w:pPr>
              <w:autoSpaceDE w:val="0"/>
              <w:autoSpaceDN w:val="0"/>
              <w:adjustRightInd w:val="0"/>
              <w:contextualSpacing/>
              <w:jc w:val="center"/>
              <w:rPr>
                <w:bCs/>
                <w:lang w:eastAsia="ru-RU"/>
              </w:rPr>
            </w:pPr>
            <w:r>
              <w:rPr>
                <w:bCs/>
                <w:lang w:eastAsia="ru-RU"/>
              </w:rPr>
              <w:t>71</w:t>
            </w:r>
          </w:p>
        </w:tc>
      </w:tr>
      <w:tr w:rsidR="00584E70" w:rsidRPr="00DC3F15" w14:paraId="5FD6DB7F" w14:textId="77777777" w:rsidTr="003E6FF1">
        <w:tc>
          <w:tcPr>
            <w:tcW w:w="9039" w:type="dxa"/>
            <w:shd w:val="clear" w:color="auto" w:fill="FFFFFF"/>
          </w:tcPr>
          <w:p w14:paraId="436F52E9" w14:textId="77777777" w:rsidR="00584E70" w:rsidRPr="00DC3F15" w:rsidRDefault="00584E70" w:rsidP="00D56A3D">
            <w:pPr>
              <w:autoSpaceDE w:val="0"/>
              <w:autoSpaceDN w:val="0"/>
              <w:adjustRightInd w:val="0"/>
              <w:contextualSpacing/>
              <w:jc w:val="both"/>
              <w:rPr>
                <w:bCs/>
                <w:lang w:eastAsia="ru-RU"/>
              </w:rPr>
            </w:pPr>
            <w:r w:rsidRPr="00DC3F15">
              <w:rPr>
                <w:bCs/>
                <w:lang w:eastAsia="ru-RU"/>
              </w:rPr>
              <w:t>2</w:t>
            </w:r>
            <w:r w:rsidR="00BB309B">
              <w:rPr>
                <w:bCs/>
                <w:lang w:eastAsia="ru-RU"/>
              </w:rPr>
              <w:t>.</w:t>
            </w:r>
            <w:r w:rsidRPr="00DC3F15">
              <w:rPr>
                <w:bCs/>
                <w:lang w:eastAsia="ru-RU"/>
              </w:rPr>
              <w:t>3</w:t>
            </w:r>
            <w:r w:rsidR="00BB309B">
              <w:rPr>
                <w:bCs/>
                <w:lang w:eastAsia="ru-RU"/>
              </w:rPr>
              <w:t>.</w:t>
            </w:r>
            <w:r w:rsidRPr="00DC3F15">
              <w:rPr>
                <w:bCs/>
                <w:lang w:eastAsia="ru-RU"/>
              </w:rPr>
              <w:t>1</w:t>
            </w:r>
            <w:r w:rsidR="00BB309B">
              <w:rPr>
                <w:bCs/>
                <w:lang w:eastAsia="ru-RU"/>
              </w:rPr>
              <w:t xml:space="preserve">. </w:t>
            </w:r>
            <w:r w:rsidRPr="00DC3F15">
              <w:rPr>
                <w:bCs/>
                <w:lang w:eastAsia="ru-RU"/>
              </w:rPr>
              <w:t>Сведения о фактическом и ожидаемом поступлении сточных вод в</w:t>
            </w:r>
            <w:r w:rsidR="00E77984">
              <w:rPr>
                <w:bCs/>
                <w:lang w:eastAsia="ru-RU"/>
              </w:rPr>
              <w:t xml:space="preserve"> </w:t>
            </w:r>
            <w:r w:rsidRPr="00DC3F15">
              <w:rPr>
                <w:bCs/>
                <w:lang w:eastAsia="ru-RU"/>
              </w:rPr>
              <w:t>централизованную систему водоотведения</w:t>
            </w:r>
          </w:p>
        </w:tc>
        <w:tc>
          <w:tcPr>
            <w:tcW w:w="585" w:type="dxa"/>
            <w:shd w:val="clear" w:color="auto" w:fill="FFFFFF"/>
            <w:vAlign w:val="center"/>
          </w:tcPr>
          <w:p w14:paraId="20CC7CA7" w14:textId="058C27C9" w:rsidR="00584E70" w:rsidRPr="00402639" w:rsidRDefault="00AF2B5C" w:rsidP="00D56A3D">
            <w:pPr>
              <w:autoSpaceDE w:val="0"/>
              <w:autoSpaceDN w:val="0"/>
              <w:adjustRightInd w:val="0"/>
              <w:contextualSpacing/>
              <w:jc w:val="center"/>
              <w:rPr>
                <w:bCs/>
                <w:lang w:eastAsia="ru-RU"/>
              </w:rPr>
            </w:pPr>
            <w:r>
              <w:rPr>
                <w:bCs/>
                <w:lang w:eastAsia="ru-RU"/>
              </w:rPr>
              <w:t>71</w:t>
            </w:r>
          </w:p>
        </w:tc>
      </w:tr>
      <w:tr w:rsidR="00584E70" w:rsidRPr="00DC3F15" w14:paraId="38A04C1D" w14:textId="77777777" w:rsidTr="003E6FF1">
        <w:tc>
          <w:tcPr>
            <w:tcW w:w="9039" w:type="dxa"/>
            <w:shd w:val="clear" w:color="auto" w:fill="FFFFFF"/>
          </w:tcPr>
          <w:p w14:paraId="50AF8641" w14:textId="77777777" w:rsidR="00584E70" w:rsidRPr="00DC3F15" w:rsidRDefault="00584E70" w:rsidP="00D56A3D">
            <w:pPr>
              <w:autoSpaceDE w:val="0"/>
              <w:autoSpaceDN w:val="0"/>
              <w:adjustRightInd w:val="0"/>
              <w:contextualSpacing/>
              <w:jc w:val="both"/>
              <w:rPr>
                <w:bCs/>
                <w:lang w:eastAsia="ru-RU"/>
              </w:rPr>
            </w:pPr>
            <w:r w:rsidRPr="00DC3F15">
              <w:rPr>
                <w:bCs/>
                <w:lang w:eastAsia="ru-RU"/>
              </w:rPr>
              <w:t>2</w:t>
            </w:r>
            <w:r w:rsidR="00BB309B">
              <w:rPr>
                <w:bCs/>
                <w:lang w:eastAsia="ru-RU"/>
              </w:rPr>
              <w:t>.</w:t>
            </w:r>
            <w:r w:rsidRPr="00DC3F15">
              <w:rPr>
                <w:bCs/>
                <w:lang w:eastAsia="ru-RU"/>
              </w:rPr>
              <w:t>3</w:t>
            </w:r>
            <w:r w:rsidR="00BB309B">
              <w:rPr>
                <w:bCs/>
                <w:lang w:eastAsia="ru-RU"/>
              </w:rPr>
              <w:t>.</w:t>
            </w:r>
            <w:r w:rsidRPr="00DC3F15">
              <w:rPr>
                <w:bCs/>
                <w:lang w:eastAsia="ru-RU"/>
              </w:rPr>
              <w:t>2</w:t>
            </w:r>
            <w:r w:rsidR="00BB309B">
              <w:rPr>
                <w:bCs/>
                <w:lang w:eastAsia="ru-RU"/>
              </w:rPr>
              <w:t xml:space="preserve">. </w:t>
            </w:r>
            <w:r w:rsidRPr="00DC3F15">
              <w:rPr>
                <w:bCs/>
                <w:lang w:eastAsia="ru-RU"/>
              </w:rPr>
              <w:t>Описание структуры централизованной системы водоотведения (эксплуатационные и технологические зоны)</w:t>
            </w:r>
          </w:p>
        </w:tc>
        <w:tc>
          <w:tcPr>
            <w:tcW w:w="585" w:type="dxa"/>
            <w:shd w:val="clear" w:color="auto" w:fill="FFFFFF"/>
            <w:vAlign w:val="center"/>
          </w:tcPr>
          <w:p w14:paraId="78BE53C3" w14:textId="63270AA7" w:rsidR="00584E70" w:rsidRPr="00402639" w:rsidRDefault="00AF2B5C" w:rsidP="00D56A3D">
            <w:pPr>
              <w:autoSpaceDE w:val="0"/>
              <w:autoSpaceDN w:val="0"/>
              <w:adjustRightInd w:val="0"/>
              <w:contextualSpacing/>
              <w:jc w:val="center"/>
              <w:rPr>
                <w:bCs/>
                <w:lang w:eastAsia="ru-RU"/>
              </w:rPr>
            </w:pPr>
            <w:r>
              <w:rPr>
                <w:bCs/>
                <w:lang w:eastAsia="ru-RU"/>
              </w:rPr>
              <w:t>72</w:t>
            </w:r>
          </w:p>
        </w:tc>
      </w:tr>
      <w:tr w:rsidR="00584E70" w:rsidRPr="00DC3F15" w14:paraId="6A63C7C4" w14:textId="77777777" w:rsidTr="003E6FF1">
        <w:tc>
          <w:tcPr>
            <w:tcW w:w="9039" w:type="dxa"/>
            <w:shd w:val="clear" w:color="auto" w:fill="FFFFFF"/>
          </w:tcPr>
          <w:p w14:paraId="7894BA24" w14:textId="77777777" w:rsidR="00584E70" w:rsidRPr="00DC3F15" w:rsidRDefault="00584E70" w:rsidP="00D56A3D">
            <w:pPr>
              <w:autoSpaceDE w:val="0"/>
              <w:autoSpaceDN w:val="0"/>
              <w:adjustRightInd w:val="0"/>
              <w:contextualSpacing/>
              <w:jc w:val="both"/>
              <w:rPr>
                <w:bCs/>
                <w:lang w:eastAsia="ru-RU"/>
              </w:rPr>
            </w:pPr>
            <w:r w:rsidRPr="00DC3F15">
              <w:rPr>
                <w:bCs/>
                <w:lang w:eastAsia="ru-RU"/>
              </w:rPr>
              <w:t>2</w:t>
            </w:r>
            <w:r w:rsidR="00BB309B">
              <w:rPr>
                <w:bCs/>
                <w:lang w:eastAsia="ru-RU"/>
              </w:rPr>
              <w:t>.</w:t>
            </w:r>
            <w:r w:rsidRPr="00DC3F15">
              <w:rPr>
                <w:bCs/>
                <w:lang w:eastAsia="ru-RU"/>
              </w:rPr>
              <w:t>3</w:t>
            </w:r>
            <w:r w:rsidR="00BB309B">
              <w:rPr>
                <w:bCs/>
                <w:lang w:eastAsia="ru-RU"/>
              </w:rPr>
              <w:t>.</w:t>
            </w:r>
            <w:r w:rsidRPr="00DC3F15">
              <w:rPr>
                <w:bCs/>
                <w:lang w:eastAsia="ru-RU"/>
              </w:rPr>
              <w:t>3</w:t>
            </w:r>
            <w:r w:rsidR="00BB309B">
              <w:rPr>
                <w:bCs/>
                <w:lang w:eastAsia="ru-RU"/>
              </w:rPr>
              <w:t xml:space="preserve">. </w:t>
            </w:r>
            <w:r w:rsidRPr="00DC3F15">
              <w:rPr>
                <w:bCs/>
                <w:lang w:eastAsia="ru-RU"/>
              </w:rPr>
              <w:t>Расчет требуемой мощности очистных сооружений исходя из данных о расчетном расходе сточных вод, дефицита (резерва) мощностей по технологическим зонам сооружений водоотведения с разбивкой по годам</w:t>
            </w:r>
          </w:p>
        </w:tc>
        <w:tc>
          <w:tcPr>
            <w:tcW w:w="585" w:type="dxa"/>
            <w:shd w:val="clear" w:color="auto" w:fill="FFFFFF"/>
            <w:vAlign w:val="center"/>
          </w:tcPr>
          <w:p w14:paraId="7CB5ED76" w14:textId="39AE0BBC" w:rsidR="00584E70" w:rsidRPr="00402639" w:rsidRDefault="00AF2B5C" w:rsidP="00D56A3D">
            <w:pPr>
              <w:autoSpaceDE w:val="0"/>
              <w:autoSpaceDN w:val="0"/>
              <w:adjustRightInd w:val="0"/>
              <w:contextualSpacing/>
              <w:jc w:val="center"/>
              <w:rPr>
                <w:bCs/>
                <w:lang w:eastAsia="ru-RU"/>
              </w:rPr>
            </w:pPr>
            <w:r>
              <w:rPr>
                <w:bCs/>
                <w:lang w:eastAsia="ru-RU"/>
              </w:rPr>
              <w:t>72</w:t>
            </w:r>
          </w:p>
        </w:tc>
      </w:tr>
      <w:tr w:rsidR="00584E70" w:rsidRPr="00DC3F15" w14:paraId="7E595D07" w14:textId="77777777" w:rsidTr="003E6FF1">
        <w:tc>
          <w:tcPr>
            <w:tcW w:w="9039" w:type="dxa"/>
            <w:shd w:val="clear" w:color="auto" w:fill="FFFFFF"/>
          </w:tcPr>
          <w:p w14:paraId="10F3ACCE" w14:textId="77777777" w:rsidR="00584E70" w:rsidRPr="00DC3F15" w:rsidRDefault="00584E70" w:rsidP="00D56A3D">
            <w:pPr>
              <w:autoSpaceDE w:val="0"/>
              <w:autoSpaceDN w:val="0"/>
              <w:adjustRightInd w:val="0"/>
              <w:contextualSpacing/>
              <w:jc w:val="both"/>
              <w:rPr>
                <w:bCs/>
                <w:lang w:eastAsia="ru-RU"/>
              </w:rPr>
            </w:pPr>
            <w:r w:rsidRPr="00DC3F15">
              <w:rPr>
                <w:bCs/>
                <w:lang w:eastAsia="ru-RU"/>
              </w:rPr>
              <w:t>2</w:t>
            </w:r>
            <w:r w:rsidR="00BB309B">
              <w:rPr>
                <w:bCs/>
                <w:lang w:eastAsia="ru-RU"/>
              </w:rPr>
              <w:t>.</w:t>
            </w:r>
            <w:r w:rsidRPr="00DC3F15">
              <w:rPr>
                <w:bCs/>
                <w:lang w:eastAsia="ru-RU"/>
              </w:rPr>
              <w:t>3</w:t>
            </w:r>
            <w:r w:rsidR="00BB309B">
              <w:rPr>
                <w:bCs/>
                <w:lang w:eastAsia="ru-RU"/>
              </w:rPr>
              <w:t>.</w:t>
            </w:r>
            <w:r w:rsidRPr="00DC3F15">
              <w:rPr>
                <w:bCs/>
                <w:lang w:eastAsia="ru-RU"/>
              </w:rPr>
              <w:t>4</w:t>
            </w:r>
            <w:r w:rsidR="00BB309B">
              <w:rPr>
                <w:bCs/>
                <w:lang w:eastAsia="ru-RU"/>
              </w:rPr>
              <w:t xml:space="preserve">. </w:t>
            </w:r>
            <w:r w:rsidRPr="00DC3F15">
              <w:rPr>
                <w:bCs/>
                <w:lang w:eastAsia="ru-RU"/>
              </w:rPr>
              <w:t xml:space="preserve">Результаты анализа гидравлических </w:t>
            </w:r>
            <w:r w:rsidR="00D34107" w:rsidRPr="00DC3F15">
              <w:rPr>
                <w:bCs/>
                <w:lang w:eastAsia="ru-RU"/>
              </w:rPr>
              <w:t>режимов и</w:t>
            </w:r>
            <w:r w:rsidRPr="00DC3F15">
              <w:rPr>
                <w:bCs/>
                <w:lang w:eastAsia="ru-RU"/>
              </w:rPr>
              <w:t xml:space="preserve"> режимов работы элементов централизованной системы водоотведения</w:t>
            </w:r>
          </w:p>
        </w:tc>
        <w:tc>
          <w:tcPr>
            <w:tcW w:w="585" w:type="dxa"/>
            <w:shd w:val="clear" w:color="auto" w:fill="FFFFFF"/>
            <w:vAlign w:val="center"/>
          </w:tcPr>
          <w:p w14:paraId="6F392550" w14:textId="771BAEA7" w:rsidR="00584E70" w:rsidRPr="00402639" w:rsidRDefault="00AF2B5C" w:rsidP="00D56A3D">
            <w:pPr>
              <w:autoSpaceDE w:val="0"/>
              <w:autoSpaceDN w:val="0"/>
              <w:adjustRightInd w:val="0"/>
              <w:contextualSpacing/>
              <w:jc w:val="center"/>
              <w:rPr>
                <w:bCs/>
                <w:lang w:eastAsia="ru-RU"/>
              </w:rPr>
            </w:pPr>
            <w:r>
              <w:rPr>
                <w:bCs/>
                <w:lang w:eastAsia="ru-RU"/>
              </w:rPr>
              <w:t>72</w:t>
            </w:r>
          </w:p>
        </w:tc>
      </w:tr>
      <w:tr w:rsidR="00584E70" w:rsidRPr="00DC3F15" w14:paraId="35D6BE0E" w14:textId="77777777" w:rsidTr="003E6FF1">
        <w:tc>
          <w:tcPr>
            <w:tcW w:w="9039" w:type="dxa"/>
            <w:shd w:val="clear" w:color="auto" w:fill="FFFFFF"/>
          </w:tcPr>
          <w:p w14:paraId="4552D632" w14:textId="77777777" w:rsidR="00584E70" w:rsidRPr="00DC3F15" w:rsidRDefault="00584E70" w:rsidP="00D56A3D">
            <w:pPr>
              <w:autoSpaceDE w:val="0"/>
              <w:autoSpaceDN w:val="0"/>
              <w:adjustRightInd w:val="0"/>
              <w:contextualSpacing/>
              <w:jc w:val="both"/>
              <w:rPr>
                <w:bCs/>
                <w:lang w:eastAsia="ru-RU"/>
              </w:rPr>
            </w:pPr>
            <w:r w:rsidRPr="00DC3F15">
              <w:rPr>
                <w:bCs/>
                <w:lang w:eastAsia="ru-RU"/>
              </w:rPr>
              <w:t>2</w:t>
            </w:r>
            <w:r w:rsidR="00BB309B">
              <w:rPr>
                <w:bCs/>
                <w:lang w:eastAsia="ru-RU"/>
              </w:rPr>
              <w:t>.</w:t>
            </w:r>
            <w:r w:rsidRPr="00DC3F15">
              <w:rPr>
                <w:bCs/>
                <w:lang w:eastAsia="ru-RU"/>
              </w:rPr>
              <w:t>3</w:t>
            </w:r>
            <w:r w:rsidR="00BB309B">
              <w:rPr>
                <w:bCs/>
                <w:lang w:eastAsia="ru-RU"/>
              </w:rPr>
              <w:t>.</w:t>
            </w:r>
            <w:r w:rsidRPr="00DC3F15">
              <w:rPr>
                <w:bCs/>
                <w:lang w:eastAsia="ru-RU"/>
              </w:rPr>
              <w:t>5</w:t>
            </w:r>
            <w:r w:rsidR="00BB309B">
              <w:rPr>
                <w:bCs/>
                <w:lang w:eastAsia="ru-RU"/>
              </w:rPr>
              <w:t xml:space="preserve">. </w:t>
            </w:r>
            <w:r w:rsidRPr="00DC3F15">
              <w:rPr>
                <w:bCs/>
                <w:lang w:eastAsia="ru-RU"/>
              </w:rPr>
              <w:t>Анализ резервов производственных мощностей очистных сооружений системы водоотведения и возможности расширения зоны их действия</w:t>
            </w:r>
          </w:p>
        </w:tc>
        <w:tc>
          <w:tcPr>
            <w:tcW w:w="585" w:type="dxa"/>
            <w:shd w:val="clear" w:color="auto" w:fill="FFFFFF"/>
            <w:vAlign w:val="center"/>
          </w:tcPr>
          <w:p w14:paraId="15F0115C" w14:textId="36524158" w:rsidR="00584E70" w:rsidRPr="00402639" w:rsidRDefault="00AF2B5C" w:rsidP="00D56A3D">
            <w:pPr>
              <w:autoSpaceDE w:val="0"/>
              <w:autoSpaceDN w:val="0"/>
              <w:adjustRightInd w:val="0"/>
              <w:contextualSpacing/>
              <w:jc w:val="center"/>
              <w:rPr>
                <w:bCs/>
                <w:lang w:eastAsia="ru-RU"/>
              </w:rPr>
            </w:pPr>
            <w:r>
              <w:rPr>
                <w:bCs/>
                <w:lang w:eastAsia="ru-RU"/>
              </w:rPr>
              <w:t>72</w:t>
            </w:r>
          </w:p>
        </w:tc>
      </w:tr>
      <w:tr w:rsidR="00584E70" w:rsidRPr="00DC3F15" w14:paraId="5FDC83A3" w14:textId="77777777" w:rsidTr="003E6FF1">
        <w:tc>
          <w:tcPr>
            <w:tcW w:w="9039" w:type="dxa"/>
            <w:shd w:val="clear" w:color="auto" w:fill="FFFFFF"/>
          </w:tcPr>
          <w:p w14:paraId="0A45EB71" w14:textId="77777777" w:rsidR="00584E70" w:rsidRPr="00DC3F15" w:rsidRDefault="00584E70" w:rsidP="00D56A3D">
            <w:pPr>
              <w:autoSpaceDE w:val="0"/>
              <w:autoSpaceDN w:val="0"/>
              <w:adjustRightInd w:val="0"/>
              <w:contextualSpacing/>
              <w:jc w:val="both"/>
              <w:rPr>
                <w:b/>
                <w:bCs/>
                <w:lang w:eastAsia="ru-RU"/>
              </w:rPr>
            </w:pPr>
            <w:r w:rsidRPr="00DC3F15">
              <w:rPr>
                <w:b/>
                <w:bCs/>
                <w:lang w:eastAsia="ru-RU"/>
              </w:rPr>
              <w:t>2</w:t>
            </w:r>
            <w:r w:rsidR="00BB309B">
              <w:rPr>
                <w:b/>
                <w:bCs/>
                <w:lang w:eastAsia="ru-RU"/>
              </w:rPr>
              <w:t>.</w:t>
            </w:r>
            <w:r w:rsidRPr="00DC3F15">
              <w:rPr>
                <w:b/>
                <w:bCs/>
                <w:lang w:eastAsia="ru-RU"/>
              </w:rPr>
              <w:t>4</w:t>
            </w:r>
            <w:r w:rsidR="00BB309B">
              <w:rPr>
                <w:b/>
                <w:bCs/>
                <w:lang w:eastAsia="ru-RU"/>
              </w:rPr>
              <w:t xml:space="preserve">. </w:t>
            </w:r>
            <w:r w:rsidRPr="00DC3F15">
              <w:rPr>
                <w:b/>
                <w:bCs/>
                <w:lang w:eastAsia="ru-RU"/>
              </w:rPr>
              <w:t>Предложения по строительству, реконструкции и модернизации (техническому перевооружению) объектов централизованной системы водоотведения</w:t>
            </w:r>
          </w:p>
        </w:tc>
        <w:tc>
          <w:tcPr>
            <w:tcW w:w="585" w:type="dxa"/>
            <w:shd w:val="clear" w:color="auto" w:fill="FFFFFF"/>
            <w:vAlign w:val="center"/>
          </w:tcPr>
          <w:p w14:paraId="3766050D" w14:textId="7174BB5F" w:rsidR="00584E70" w:rsidRPr="00D20462" w:rsidRDefault="00AF2B5C" w:rsidP="00D56A3D">
            <w:pPr>
              <w:autoSpaceDE w:val="0"/>
              <w:autoSpaceDN w:val="0"/>
              <w:adjustRightInd w:val="0"/>
              <w:contextualSpacing/>
              <w:jc w:val="center"/>
              <w:rPr>
                <w:bCs/>
                <w:lang w:eastAsia="ru-RU"/>
              </w:rPr>
            </w:pPr>
            <w:r>
              <w:rPr>
                <w:bCs/>
                <w:lang w:eastAsia="ru-RU"/>
              </w:rPr>
              <w:t>73</w:t>
            </w:r>
          </w:p>
        </w:tc>
      </w:tr>
      <w:tr w:rsidR="00584E70" w:rsidRPr="00DC3F15" w14:paraId="39206942" w14:textId="77777777" w:rsidTr="003E6FF1">
        <w:tc>
          <w:tcPr>
            <w:tcW w:w="9039" w:type="dxa"/>
            <w:shd w:val="clear" w:color="auto" w:fill="FFFFFF"/>
          </w:tcPr>
          <w:p w14:paraId="29B2DBBC" w14:textId="77777777" w:rsidR="00584E70" w:rsidRPr="00DC3F15" w:rsidRDefault="00584E70" w:rsidP="00D56A3D">
            <w:pPr>
              <w:autoSpaceDE w:val="0"/>
              <w:autoSpaceDN w:val="0"/>
              <w:adjustRightInd w:val="0"/>
              <w:contextualSpacing/>
              <w:jc w:val="both"/>
              <w:rPr>
                <w:bCs/>
                <w:lang w:eastAsia="ru-RU"/>
              </w:rPr>
            </w:pPr>
            <w:r w:rsidRPr="00DC3F15">
              <w:rPr>
                <w:bCs/>
                <w:lang w:eastAsia="ru-RU"/>
              </w:rPr>
              <w:t>2</w:t>
            </w:r>
            <w:r w:rsidR="00BB309B">
              <w:rPr>
                <w:bCs/>
                <w:lang w:eastAsia="ru-RU"/>
              </w:rPr>
              <w:t>.</w:t>
            </w:r>
            <w:r w:rsidRPr="00DC3F15">
              <w:rPr>
                <w:bCs/>
                <w:lang w:eastAsia="ru-RU"/>
              </w:rPr>
              <w:t>4</w:t>
            </w:r>
            <w:r w:rsidR="00BB309B">
              <w:rPr>
                <w:bCs/>
                <w:lang w:eastAsia="ru-RU"/>
              </w:rPr>
              <w:t>.</w:t>
            </w:r>
            <w:r w:rsidRPr="00DC3F15">
              <w:rPr>
                <w:bCs/>
                <w:lang w:eastAsia="ru-RU"/>
              </w:rPr>
              <w:t>1</w:t>
            </w:r>
            <w:r w:rsidR="00BB309B">
              <w:rPr>
                <w:bCs/>
                <w:lang w:eastAsia="ru-RU"/>
              </w:rPr>
              <w:t xml:space="preserve">. </w:t>
            </w:r>
            <w:r w:rsidRPr="00DC3F15">
              <w:rPr>
                <w:bCs/>
                <w:lang w:eastAsia="ru-RU"/>
              </w:rPr>
              <w:t xml:space="preserve">Основные направления, принципы, задачи и плановые </w:t>
            </w:r>
            <w:r w:rsidR="00D34107" w:rsidRPr="00DC3F15">
              <w:rPr>
                <w:bCs/>
                <w:lang w:eastAsia="ru-RU"/>
              </w:rPr>
              <w:t>значения показателей</w:t>
            </w:r>
            <w:r w:rsidRPr="00DC3F15">
              <w:rPr>
                <w:bCs/>
                <w:lang w:eastAsia="ru-RU"/>
              </w:rPr>
              <w:t xml:space="preserve"> развития централизованной системы водоотведения</w:t>
            </w:r>
          </w:p>
        </w:tc>
        <w:tc>
          <w:tcPr>
            <w:tcW w:w="585" w:type="dxa"/>
            <w:shd w:val="clear" w:color="auto" w:fill="FFFFFF"/>
            <w:vAlign w:val="center"/>
          </w:tcPr>
          <w:p w14:paraId="4DA474C4" w14:textId="435D044E" w:rsidR="00584E70" w:rsidRPr="00402639" w:rsidRDefault="00AF2B5C" w:rsidP="00D56A3D">
            <w:pPr>
              <w:autoSpaceDE w:val="0"/>
              <w:autoSpaceDN w:val="0"/>
              <w:adjustRightInd w:val="0"/>
              <w:contextualSpacing/>
              <w:jc w:val="center"/>
              <w:rPr>
                <w:bCs/>
                <w:lang w:eastAsia="ru-RU"/>
              </w:rPr>
            </w:pPr>
            <w:r>
              <w:rPr>
                <w:bCs/>
                <w:lang w:eastAsia="ru-RU"/>
              </w:rPr>
              <w:t>73</w:t>
            </w:r>
          </w:p>
        </w:tc>
      </w:tr>
      <w:tr w:rsidR="00584E70" w:rsidRPr="00DC3F15" w14:paraId="0A27B5DF" w14:textId="77777777" w:rsidTr="003E6FF1">
        <w:tc>
          <w:tcPr>
            <w:tcW w:w="9039" w:type="dxa"/>
            <w:shd w:val="clear" w:color="auto" w:fill="FFFFFF"/>
          </w:tcPr>
          <w:p w14:paraId="2B72CB97" w14:textId="77777777" w:rsidR="00584E70" w:rsidRPr="00DC3F15" w:rsidRDefault="00584E70" w:rsidP="00D56A3D">
            <w:pPr>
              <w:autoSpaceDE w:val="0"/>
              <w:autoSpaceDN w:val="0"/>
              <w:adjustRightInd w:val="0"/>
              <w:contextualSpacing/>
              <w:jc w:val="both"/>
              <w:rPr>
                <w:bCs/>
                <w:lang w:eastAsia="ru-RU"/>
              </w:rPr>
            </w:pPr>
            <w:r w:rsidRPr="00DC3F15">
              <w:rPr>
                <w:bCs/>
                <w:lang w:eastAsia="ru-RU"/>
              </w:rPr>
              <w:t>2</w:t>
            </w:r>
            <w:r w:rsidR="00BB309B">
              <w:rPr>
                <w:bCs/>
                <w:lang w:eastAsia="ru-RU"/>
              </w:rPr>
              <w:t>.</w:t>
            </w:r>
            <w:r w:rsidRPr="00DC3F15">
              <w:rPr>
                <w:bCs/>
                <w:lang w:eastAsia="ru-RU"/>
              </w:rPr>
              <w:t>4</w:t>
            </w:r>
            <w:r w:rsidR="00BB309B">
              <w:rPr>
                <w:bCs/>
                <w:lang w:eastAsia="ru-RU"/>
              </w:rPr>
              <w:t>.</w:t>
            </w:r>
            <w:r w:rsidRPr="00DC3F15">
              <w:rPr>
                <w:bCs/>
                <w:lang w:eastAsia="ru-RU"/>
              </w:rPr>
              <w:t>2</w:t>
            </w:r>
            <w:r w:rsidR="00BB309B">
              <w:rPr>
                <w:bCs/>
                <w:lang w:eastAsia="ru-RU"/>
              </w:rPr>
              <w:t xml:space="preserve">. </w:t>
            </w:r>
            <w:r w:rsidRPr="00DC3F15">
              <w:rPr>
                <w:bCs/>
                <w:lang w:eastAsia="ru-RU"/>
              </w:rPr>
              <w:t>Перечень основных мероприятий по реализации схем водоотведения с разбивкой по годам, включая технические обоснования этих мероприятий</w:t>
            </w:r>
          </w:p>
        </w:tc>
        <w:tc>
          <w:tcPr>
            <w:tcW w:w="585" w:type="dxa"/>
            <w:shd w:val="clear" w:color="auto" w:fill="FFFFFF"/>
            <w:vAlign w:val="center"/>
          </w:tcPr>
          <w:p w14:paraId="6DF925B0" w14:textId="21E14B8E" w:rsidR="00584E70" w:rsidRPr="00402639" w:rsidRDefault="00AF2B5C" w:rsidP="00D56A3D">
            <w:pPr>
              <w:autoSpaceDE w:val="0"/>
              <w:autoSpaceDN w:val="0"/>
              <w:adjustRightInd w:val="0"/>
              <w:contextualSpacing/>
              <w:jc w:val="center"/>
              <w:rPr>
                <w:bCs/>
                <w:lang w:eastAsia="ru-RU"/>
              </w:rPr>
            </w:pPr>
            <w:r>
              <w:rPr>
                <w:bCs/>
                <w:lang w:eastAsia="ru-RU"/>
              </w:rPr>
              <w:t>73</w:t>
            </w:r>
          </w:p>
        </w:tc>
      </w:tr>
      <w:tr w:rsidR="00584E70" w:rsidRPr="00DC3F15" w14:paraId="72C8D162" w14:textId="77777777" w:rsidTr="003E6FF1">
        <w:tc>
          <w:tcPr>
            <w:tcW w:w="9039" w:type="dxa"/>
            <w:shd w:val="clear" w:color="auto" w:fill="FFFFFF"/>
          </w:tcPr>
          <w:p w14:paraId="3078D2E7" w14:textId="77777777" w:rsidR="00584E70" w:rsidRPr="00DC3F15" w:rsidRDefault="00584E70" w:rsidP="00D56A3D">
            <w:pPr>
              <w:autoSpaceDE w:val="0"/>
              <w:autoSpaceDN w:val="0"/>
              <w:adjustRightInd w:val="0"/>
              <w:contextualSpacing/>
              <w:jc w:val="both"/>
              <w:rPr>
                <w:bCs/>
                <w:lang w:eastAsia="ru-RU"/>
              </w:rPr>
            </w:pPr>
            <w:r w:rsidRPr="00DC3F15">
              <w:rPr>
                <w:bCs/>
                <w:lang w:eastAsia="ru-RU"/>
              </w:rPr>
              <w:t>2</w:t>
            </w:r>
            <w:r w:rsidR="00BB309B">
              <w:rPr>
                <w:bCs/>
                <w:lang w:eastAsia="ru-RU"/>
              </w:rPr>
              <w:t>.</w:t>
            </w:r>
            <w:r w:rsidRPr="00DC3F15">
              <w:rPr>
                <w:bCs/>
                <w:lang w:eastAsia="ru-RU"/>
              </w:rPr>
              <w:t>4</w:t>
            </w:r>
            <w:r w:rsidR="00BB309B">
              <w:rPr>
                <w:bCs/>
                <w:lang w:eastAsia="ru-RU"/>
              </w:rPr>
              <w:t>.</w:t>
            </w:r>
            <w:r w:rsidRPr="00DC3F15">
              <w:rPr>
                <w:bCs/>
                <w:lang w:eastAsia="ru-RU"/>
              </w:rPr>
              <w:t>3</w:t>
            </w:r>
            <w:r w:rsidR="00BB309B">
              <w:rPr>
                <w:bCs/>
                <w:lang w:eastAsia="ru-RU"/>
              </w:rPr>
              <w:t xml:space="preserve">. </w:t>
            </w:r>
            <w:r w:rsidRPr="00DC3F15">
              <w:rPr>
                <w:bCs/>
                <w:lang w:eastAsia="ru-RU"/>
              </w:rPr>
              <w:t>Технические обоснования основных мероприятий по реализации схем водоотведения</w:t>
            </w:r>
          </w:p>
        </w:tc>
        <w:tc>
          <w:tcPr>
            <w:tcW w:w="585" w:type="dxa"/>
            <w:shd w:val="clear" w:color="auto" w:fill="FFFFFF"/>
            <w:vAlign w:val="center"/>
          </w:tcPr>
          <w:p w14:paraId="263FA5D0" w14:textId="576E9C1D" w:rsidR="00584E70" w:rsidRPr="00402639" w:rsidRDefault="00AF2B5C" w:rsidP="00D56A3D">
            <w:pPr>
              <w:autoSpaceDE w:val="0"/>
              <w:autoSpaceDN w:val="0"/>
              <w:adjustRightInd w:val="0"/>
              <w:contextualSpacing/>
              <w:jc w:val="center"/>
              <w:rPr>
                <w:bCs/>
                <w:lang w:eastAsia="ru-RU"/>
              </w:rPr>
            </w:pPr>
            <w:r>
              <w:rPr>
                <w:bCs/>
                <w:lang w:eastAsia="ru-RU"/>
              </w:rPr>
              <w:t>74</w:t>
            </w:r>
          </w:p>
        </w:tc>
      </w:tr>
      <w:tr w:rsidR="00584E70" w:rsidRPr="00DC3F15" w14:paraId="223CBF73" w14:textId="77777777" w:rsidTr="003E6FF1">
        <w:tc>
          <w:tcPr>
            <w:tcW w:w="9039" w:type="dxa"/>
            <w:shd w:val="clear" w:color="auto" w:fill="FFFFFF"/>
          </w:tcPr>
          <w:p w14:paraId="1D159EFB" w14:textId="77777777" w:rsidR="00584E70" w:rsidRPr="00DC3F15" w:rsidRDefault="00584E70" w:rsidP="00D56A3D">
            <w:pPr>
              <w:autoSpaceDE w:val="0"/>
              <w:autoSpaceDN w:val="0"/>
              <w:adjustRightInd w:val="0"/>
              <w:contextualSpacing/>
              <w:jc w:val="both"/>
              <w:rPr>
                <w:bCs/>
                <w:lang w:eastAsia="ru-RU"/>
              </w:rPr>
            </w:pPr>
            <w:r w:rsidRPr="00DC3F15">
              <w:rPr>
                <w:bCs/>
                <w:lang w:eastAsia="ru-RU"/>
              </w:rPr>
              <w:t>2</w:t>
            </w:r>
            <w:r w:rsidR="00BB309B">
              <w:rPr>
                <w:bCs/>
                <w:lang w:eastAsia="ru-RU"/>
              </w:rPr>
              <w:t>.</w:t>
            </w:r>
            <w:r w:rsidRPr="00DC3F15">
              <w:rPr>
                <w:bCs/>
                <w:lang w:eastAsia="ru-RU"/>
              </w:rPr>
              <w:t>4</w:t>
            </w:r>
            <w:r w:rsidR="00BB309B">
              <w:rPr>
                <w:bCs/>
                <w:lang w:eastAsia="ru-RU"/>
              </w:rPr>
              <w:t>.</w:t>
            </w:r>
            <w:r w:rsidRPr="00DC3F15">
              <w:rPr>
                <w:bCs/>
                <w:lang w:eastAsia="ru-RU"/>
              </w:rPr>
              <w:t>4</w:t>
            </w:r>
            <w:r w:rsidR="00BB309B">
              <w:rPr>
                <w:bCs/>
                <w:lang w:eastAsia="ru-RU"/>
              </w:rPr>
              <w:t xml:space="preserve">. </w:t>
            </w:r>
            <w:r w:rsidRPr="00DC3F15">
              <w:rPr>
                <w:bCs/>
                <w:lang w:eastAsia="ru-RU"/>
              </w:rPr>
              <w:t xml:space="preserve">Сведения о вновь строящихся, реконструируемых и предлагаемых к выводу из эксплуатации </w:t>
            </w:r>
            <w:r w:rsidR="00D34107" w:rsidRPr="00DC3F15">
              <w:rPr>
                <w:bCs/>
                <w:lang w:eastAsia="ru-RU"/>
              </w:rPr>
              <w:t>объектах централизованной</w:t>
            </w:r>
            <w:r w:rsidRPr="00DC3F15">
              <w:rPr>
                <w:bCs/>
                <w:lang w:eastAsia="ru-RU"/>
              </w:rPr>
              <w:t xml:space="preserve"> системы водоотведения</w:t>
            </w:r>
          </w:p>
        </w:tc>
        <w:tc>
          <w:tcPr>
            <w:tcW w:w="585" w:type="dxa"/>
            <w:shd w:val="clear" w:color="auto" w:fill="FFFFFF"/>
            <w:vAlign w:val="center"/>
          </w:tcPr>
          <w:p w14:paraId="6180B8C1" w14:textId="1DE66C93" w:rsidR="00584E70" w:rsidRPr="00402639" w:rsidRDefault="00AF2B5C" w:rsidP="00D56A3D">
            <w:pPr>
              <w:autoSpaceDE w:val="0"/>
              <w:autoSpaceDN w:val="0"/>
              <w:adjustRightInd w:val="0"/>
              <w:contextualSpacing/>
              <w:jc w:val="center"/>
              <w:rPr>
                <w:bCs/>
                <w:lang w:eastAsia="ru-RU"/>
              </w:rPr>
            </w:pPr>
            <w:r>
              <w:rPr>
                <w:bCs/>
                <w:lang w:eastAsia="ru-RU"/>
              </w:rPr>
              <w:t>74</w:t>
            </w:r>
          </w:p>
        </w:tc>
      </w:tr>
      <w:tr w:rsidR="00584E70" w:rsidRPr="00DC3F15" w14:paraId="3F1EFC01" w14:textId="77777777" w:rsidTr="003E6FF1">
        <w:tc>
          <w:tcPr>
            <w:tcW w:w="9039" w:type="dxa"/>
            <w:shd w:val="clear" w:color="auto" w:fill="FFFFFF"/>
          </w:tcPr>
          <w:p w14:paraId="0F895182" w14:textId="77777777" w:rsidR="00584E70" w:rsidRPr="00DC3F15" w:rsidRDefault="00584E70" w:rsidP="00D56A3D">
            <w:pPr>
              <w:autoSpaceDE w:val="0"/>
              <w:autoSpaceDN w:val="0"/>
              <w:adjustRightInd w:val="0"/>
              <w:contextualSpacing/>
              <w:jc w:val="both"/>
              <w:rPr>
                <w:bCs/>
                <w:lang w:eastAsia="ru-RU"/>
              </w:rPr>
            </w:pPr>
            <w:r w:rsidRPr="00DC3F15">
              <w:rPr>
                <w:bCs/>
                <w:lang w:eastAsia="ru-RU"/>
              </w:rPr>
              <w:t>2</w:t>
            </w:r>
            <w:r w:rsidR="00BB309B">
              <w:rPr>
                <w:bCs/>
                <w:lang w:eastAsia="ru-RU"/>
              </w:rPr>
              <w:t>.</w:t>
            </w:r>
            <w:r w:rsidRPr="00DC3F15">
              <w:rPr>
                <w:bCs/>
                <w:lang w:eastAsia="ru-RU"/>
              </w:rPr>
              <w:t>4</w:t>
            </w:r>
            <w:r w:rsidR="00BB309B">
              <w:rPr>
                <w:bCs/>
                <w:lang w:eastAsia="ru-RU"/>
              </w:rPr>
              <w:t>.</w:t>
            </w:r>
            <w:r w:rsidRPr="00DC3F15">
              <w:rPr>
                <w:bCs/>
                <w:lang w:eastAsia="ru-RU"/>
              </w:rPr>
              <w:t>5</w:t>
            </w:r>
            <w:r w:rsidR="00BB309B">
              <w:rPr>
                <w:bCs/>
                <w:lang w:eastAsia="ru-RU"/>
              </w:rPr>
              <w:t xml:space="preserve">. </w:t>
            </w:r>
            <w:r w:rsidRPr="00DC3F15">
              <w:rPr>
                <w:bCs/>
                <w:lang w:eastAsia="ru-RU"/>
              </w:rPr>
              <w:t xml:space="preserve">Сведения о </w:t>
            </w:r>
            <w:r w:rsidR="00D34107" w:rsidRPr="00DC3F15">
              <w:rPr>
                <w:bCs/>
                <w:lang w:eastAsia="ru-RU"/>
              </w:rPr>
              <w:t>развитии систем</w:t>
            </w:r>
            <w:r w:rsidRPr="00DC3F15">
              <w:rPr>
                <w:bCs/>
                <w:lang w:eastAsia="ru-RU"/>
              </w:rPr>
              <w:t xml:space="preserve">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p>
        </w:tc>
        <w:tc>
          <w:tcPr>
            <w:tcW w:w="585" w:type="dxa"/>
            <w:shd w:val="clear" w:color="auto" w:fill="FFFFFF"/>
            <w:vAlign w:val="center"/>
          </w:tcPr>
          <w:p w14:paraId="22089A95" w14:textId="3A1BD310" w:rsidR="00584E70" w:rsidRPr="00402639" w:rsidRDefault="00AF2B5C" w:rsidP="00D56A3D">
            <w:pPr>
              <w:autoSpaceDE w:val="0"/>
              <w:autoSpaceDN w:val="0"/>
              <w:adjustRightInd w:val="0"/>
              <w:contextualSpacing/>
              <w:jc w:val="center"/>
              <w:rPr>
                <w:bCs/>
                <w:lang w:eastAsia="ru-RU"/>
              </w:rPr>
            </w:pPr>
            <w:r>
              <w:rPr>
                <w:bCs/>
                <w:lang w:eastAsia="ru-RU"/>
              </w:rPr>
              <w:t>75</w:t>
            </w:r>
          </w:p>
        </w:tc>
      </w:tr>
      <w:tr w:rsidR="00584E70" w:rsidRPr="00DC3F15" w14:paraId="2D143A1E" w14:textId="77777777" w:rsidTr="003E6FF1">
        <w:tc>
          <w:tcPr>
            <w:tcW w:w="9039" w:type="dxa"/>
            <w:shd w:val="clear" w:color="auto" w:fill="FFFFFF"/>
          </w:tcPr>
          <w:p w14:paraId="22B67CD8" w14:textId="77777777" w:rsidR="00584E70" w:rsidRPr="00DC3F15" w:rsidRDefault="00584E70" w:rsidP="00D56A3D">
            <w:pPr>
              <w:autoSpaceDE w:val="0"/>
              <w:autoSpaceDN w:val="0"/>
              <w:adjustRightInd w:val="0"/>
              <w:contextualSpacing/>
              <w:jc w:val="both"/>
              <w:rPr>
                <w:bCs/>
                <w:lang w:eastAsia="ru-RU"/>
              </w:rPr>
            </w:pPr>
            <w:r w:rsidRPr="00DC3F15">
              <w:rPr>
                <w:bCs/>
                <w:lang w:eastAsia="ru-RU"/>
              </w:rPr>
              <w:t>2</w:t>
            </w:r>
            <w:r w:rsidR="00BB309B">
              <w:rPr>
                <w:bCs/>
                <w:lang w:eastAsia="ru-RU"/>
              </w:rPr>
              <w:t>.</w:t>
            </w:r>
            <w:r w:rsidRPr="00DC3F15">
              <w:rPr>
                <w:bCs/>
                <w:lang w:eastAsia="ru-RU"/>
              </w:rPr>
              <w:t>4</w:t>
            </w:r>
            <w:r w:rsidR="00BB309B">
              <w:rPr>
                <w:bCs/>
                <w:lang w:eastAsia="ru-RU"/>
              </w:rPr>
              <w:t>.</w:t>
            </w:r>
            <w:r w:rsidRPr="00DC3F15">
              <w:rPr>
                <w:bCs/>
                <w:lang w:eastAsia="ru-RU"/>
              </w:rPr>
              <w:t>6</w:t>
            </w:r>
            <w:r w:rsidR="00BB309B">
              <w:rPr>
                <w:bCs/>
                <w:lang w:eastAsia="ru-RU"/>
              </w:rPr>
              <w:t xml:space="preserve">. </w:t>
            </w:r>
            <w:r w:rsidRPr="00DC3F15">
              <w:rPr>
                <w:bCs/>
                <w:lang w:eastAsia="ru-RU"/>
              </w:rPr>
              <w:t xml:space="preserve">Описание вариантов маршрутов прохождения трубопроводов (трасс) по территории </w:t>
            </w:r>
            <w:r w:rsidR="00D34107" w:rsidRPr="00DC3F15">
              <w:rPr>
                <w:bCs/>
                <w:lang w:eastAsia="ru-RU"/>
              </w:rPr>
              <w:t>поселения, расположения намечаемых</w:t>
            </w:r>
            <w:r w:rsidRPr="00DC3F15">
              <w:rPr>
                <w:bCs/>
                <w:lang w:eastAsia="ru-RU"/>
              </w:rPr>
              <w:t xml:space="preserve"> площадок под строительство сооружений водоотведения и их обоснование</w:t>
            </w:r>
          </w:p>
        </w:tc>
        <w:tc>
          <w:tcPr>
            <w:tcW w:w="585" w:type="dxa"/>
            <w:shd w:val="clear" w:color="auto" w:fill="FFFFFF"/>
            <w:vAlign w:val="center"/>
          </w:tcPr>
          <w:p w14:paraId="4DE03313" w14:textId="7B231887" w:rsidR="00584E70" w:rsidRPr="00402639" w:rsidRDefault="00AF2B5C" w:rsidP="00D56A3D">
            <w:pPr>
              <w:autoSpaceDE w:val="0"/>
              <w:autoSpaceDN w:val="0"/>
              <w:adjustRightInd w:val="0"/>
              <w:contextualSpacing/>
              <w:jc w:val="center"/>
              <w:rPr>
                <w:bCs/>
                <w:lang w:eastAsia="ru-RU"/>
              </w:rPr>
            </w:pPr>
            <w:r>
              <w:rPr>
                <w:bCs/>
                <w:lang w:eastAsia="ru-RU"/>
              </w:rPr>
              <w:t>75</w:t>
            </w:r>
          </w:p>
        </w:tc>
      </w:tr>
      <w:tr w:rsidR="00584E70" w:rsidRPr="00DC3F15" w14:paraId="14C65D7A" w14:textId="77777777" w:rsidTr="003E6FF1">
        <w:tc>
          <w:tcPr>
            <w:tcW w:w="9039" w:type="dxa"/>
            <w:shd w:val="clear" w:color="auto" w:fill="FFFFFF"/>
          </w:tcPr>
          <w:p w14:paraId="7C065F0C" w14:textId="77777777" w:rsidR="00584E70" w:rsidRPr="00DC3F15" w:rsidRDefault="00584E70" w:rsidP="00D56A3D">
            <w:pPr>
              <w:autoSpaceDE w:val="0"/>
              <w:autoSpaceDN w:val="0"/>
              <w:adjustRightInd w:val="0"/>
              <w:contextualSpacing/>
              <w:jc w:val="both"/>
              <w:rPr>
                <w:bCs/>
                <w:lang w:eastAsia="ru-RU"/>
              </w:rPr>
            </w:pPr>
            <w:r w:rsidRPr="00DC3F15">
              <w:rPr>
                <w:bCs/>
                <w:lang w:eastAsia="ru-RU"/>
              </w:rPr>
              <w:t>2</w:t>
            </w:r>
            <w:r w:rsidR="00BB309B">
              <w:rPr>
                <w:bCs/>
                <w:lang w:eastAsia="ru-RU"/>
              </w:rPr>
              <w:t>.</w:t>
            </w:r>
            <w:r w:rsidRPr="00DC3F15">
              <w:rPr>
                <w:bCs/>
                <w:lang w:eastAsia="ru-RU"/>
              </w:rPr>
              <w:t>4</w:t>
            </w:r>
            <w:r w:rsidR="00BB309B">
              <w:rPr>
                <w:bCs/>
                <w:lang w:eastAsia="ru-RU"/>
              </w:rPr>
              <w:t>.</w:t>
            </w:r>
            <w:r w:rsidRPr="00DC3F15">
              <w:rPr>
                <w:bCs/>
                <w:lang w:eastAsia="ru-RU"/>
              </w:rPr>
              <w:t>7</w:t>
            </w:r>
            <w:r w:rsidR="00BB309B">
              <w:rPr>
                <w:bCs/>
                <w:lang w:eastAsia="ru-RU"/>
              </w:rPr>
              <w:t xml:space="preserve">. </w:t>
            </w:r>
            <w:r w:rsidRPr="00DC3F15">
              <w:rPr>
                <w:bCs/>
                <w:lang w:eastAsia="ru-RU"/>
              </w:rPr>
              <w:t xml:space="preserve">Границы и </w:t>
            </w:r>
            <w:r w:rsidR="00D34107" w:rsidRPr="00DC3F15">
              <w:rPr>
                <w:bCs/>
                <w:lang w:eastAsia="ru-RU"/>
              </w:rPr>
              <w:t>характеристики охранных</w:t>
            </w:r>
            <w:r w:rsidRPr="00DC3F15">
              <w:rPr>
                <w:bCs/>
                <w:lang w:eastAsia="ru-RU"/>
              </w:rPr>
              <w:t xml:space="preserve"> зон сетей и сооружений централизованной системы водоотведения</w:t>
            </w:r>
          </w:p>
        </w:tc>
        <w:tc>
          <w:tcPr>
            <w:tcW w:w="585" w:type="dxa"/>
            <w:shd w:val="clear" w:color="auto" w:fill="FFFFFF"/>
            <w:vAlign w:val="center"/>
          </w:tcPr>
          <w:p w14:paraId="1B793A82" w14:textId="6C71ACAF" w:rsidR="00584E70" w:rsidRPr="00402639" w:rsidRDefault="00AF2B5C" w:rsidP="00D56A3D">
            <w:pPr>
              <w:autoSpaceDE w:val="0"/>
              <w:autoSpaceDN w:val="0"/>
              <w:adjustRightInd w:val="0"/>
              <w:contextualSpacing/>
              <w:jc w:val="center"/>
              <w:rPr>
                <w:bCs/>
                <w:lang w:eastAsia="ru-RU"/>
              </w:rPr>
            </w:pPr>
            <w:r>
              <w:rPr>
                <w:bCs/>
                <w:lang w:eastAsia="ru-RU"/>
              </w:rPr>
              <w:t>75</w:t>
            </w:r>
          </w:p>
        </w:tc>
      </w:tr>
      <w:tr w:rsidR="00584E70" w:rsidRPr="00DC3F15" w14:paraId="576D6CFA" w14:textId="77777777" w:rsidTr="003E6FF1">
        <w:tc>
          <w:tcPr>
            <w:tcW w:w="9039" w:type="dxa"/>
            <w:shd w:val="clear" w:color="auto" w:fill="FFFFFF"/>
          </w:tcPr>
          <w:p w14:paraId="18FCD967" w14:textId="77777777" w:rsidR="00584E70" w:rsidRPr="00DC3F15" w:rsidRDefault="00584E70" w:rsidP="00D56A3D">
            <w:r w:rsidRPr="00DC3F15">
              <w:t>2</w:t>
            </w:r>
            <w:r w:rsidR="00BB309B">
              <w:t>.</w:t>
            </w:r>
            <w:r w:rsidRPr="00DC3F15">
              <w:t>4</w:t>
            </w:r>
            <w:r w:rsidR="00BB309B">
              <w:t>.</w:t>
            </w:r>
            <w:r w:rsidRPr="00DC3F15">
              <w:t>8</w:t>
            </w:r>
            <w:r w:rsidR="00BB309B">
              <w:t xml:space="preserve">. </w:t>
            </w:r>
            <w:r w:rsidRPr="00DC3F15">
              <w:t>Границы планируемых зон размещения объектов централизованной системы водоотведения</w:t>
            </w:r>
          </w:p>
        </w:tc>
        <w:tc>
          <w:tcPr>
            <w:tcW w:w="585" w:type="dxa"/>
            <w:shd w:val="clear" w:color="auto" w:fill="FFFFFF"/>
            <w:vAlign w:val="center"/>
          </w:tcPr>
          <w:p w14:paraId="372D1438" w14:textId="46E69F03" w:rsidR="00584E70" w:rsidRPr="00402639" w:rsidRDefault="00AF2B5C" w:rsidP="00D56A3D">
            <w:pPr>
              <w:autoSpaceDE w:val="0"/>
              <w:autoSpaceDN w:val="0"/>
              <w:adjustRightInd w:val="0"/>
              <w:contextualSpacing/>
              <w:jc w:val="center"/>
              <w:rPr>
                <w:bCs/>
                <w:lang w:eastAsia="ru-RU"/>
              </w:rPr>
            </w:pPr>
            <w:r>
              <w:rPr>
                <w:bCs/>
                <w:lang w:eastAsia="ru-RU"/>
              </w:rPr>
              <w:t>76</w:t>
            </w:r>
          </w:p>
        </w:tc>
      </w:tr>
      <w:tr w:rsidR="00584E70" w:rsidRPr="00DC3F15" w14:paraId="7465D522" w14:textId="77777777" w:rsidTr="003E6FF1">
        <w:tc>
          <w:tcPr>
            <w:tcW w:w="9039" w:type="dxa"/>
            <w:shd w:val="clear" w:color="auto" w:fill="FFFFFF"/>
          </w:tcPr>
          <w:p w14:paraId="1BFA9B59" w14:textId="77777777" w:rsidR="00584E70" w:rsidRPr="00DC3F15" w:rsidRDefault="00584E70" w:rsidP="00D56A3D">
            <w:pPr>
              <w:autoSpaceDE w:val="0"/>
              <w:autoSpaceDN w:val="0"/>
              <w:adjustRightInd w:val="0"/>
              <w:contextualSpacing/>
              <w:jc w:val="both"/>
              <w:rPr>
                <w:b/>
                <w:bCs/>
                <w:lang w:eastAsia="ru-RU"/>
              </w:rPr>
            </w:pPr>
            <w:r w:rsidRPr="00DC3F15">
              <w:rPr>
                <w:b/>
                <w:bCs/>
                <w:lang w:eastAsia="ru-RU"/>
              </w:rPr>
              <w:t>2</w:t>
            </w:r>
            <w:r w:rsidR="00BB309B">
              <w:rPr>
                <w:b/>
                <w:bCs/>
                <w:lang w:eastAsia="ru-RU"/>
              </w:rPr>
              <w:t>.</w:t>
            </w:r>
            <w:r w:rsidRPr="00DC3F15">
              <w:rPr>
                <w:b/>
                <w:bCs/>
                <w:lang w:eastAsia="ru-RU"/>
              </w:rPr>
              <w:t>5</w:t>
            </w:r>
            <w:r w:rsidR="00BB309B">
              <w:rPr>
                <w:b/>
                <w:bCs/>
                <w:lang w:eastAsia="ru-RU"/>
              </w:rPr>
              <w:t xml:space="preserve">. </w:t>
            </w:r>
            <w:r w:rsidRPr="00DC3F15">
              <w:rPr>
                <w:b/>
                <w:bCs/>
                <w:lang w:eastAsia="ru-RU"/>
              </w:rPr>
              <w:t>Экологические аспекты мероприятий по строительству и реконструкции объектов централизованной системы водоотведения</w:t>
            </w:r>
          </w:p>
        </w:tc>
        <w:tc>
          <w:tcPr>
            <w:tcW w:w="585" w:type="dxa"/>
            <w:shd w:val="clear" w:color="auto" w:fill="FFFFFF"/>
            <w:vAlign w:val="center"/>
          </w:tcPr>
          <w:p w14:paraId="782667B7" w14:textId="21C505E0" w:rsidR="00584E70" w:rsidRPr="00D20462" w:rsidRDefault="00AF2B5C" w:rsidP="00D56A3D">
            <w:pPr>
              <w:autoSpaceDE w:val="0"/>
              <w:autoSpaceDN w:val="0"/>
              <w:adjustRightInd w:val="0"/>
              <w:contextualSpacing/>
              <w:jc w:val="center"/>
              <w:rPr>
                <w:bCs/>
                <w:lang w:eastAsia="ru-RU"/>
              </w:rPr>
            </w:pPr>
            <w:r>
              <w:rPr>
                <w:bCs/>
                <w:lang w:eastAsia="ru-RU"/>
              </w:rPr>
              <w:t>76</w:t>
            </w:r>
          </w:p>
        </w:tc>
      </w:tr>
      <w:tr w:rsidR="00584E70" w:rsidRPr="00DC3F15" w14:paraId="240ECCE4" w14:textId="77777777" w:rsidTr="003E6FF1">
        <w:tc>
          <w:tcPr>
            <w:tcW w:w="9039" w:type="dxa"/>
            <w:shd w:val="clear" w:color="auto" w:fill="FFFFFF"/>
          </w:tcPr>
          <w:p w14:paraId="01AE6AB9" w14:textId="77777777" w:rsidR="00584E70" w:rsidRPr="00DC3F15" w:rsidRDefault="00584E70" w:rsidP="00D56A3D">
            <w:pPr>
              <w:autoSpaceDE w:val="0"/>
              <w:autoSpaceDN w:val="0"/>
              <w:adjustRightInd w:val="0"/>
              <w:contextualSpacing/>
              <w:jc w:val="both"/>
              <w:rPr>
                <w:bCs/>
                <w:lang w:eastAsia="ru-RU"/>
              </w:rPr>
            </w:pPr>
            <w:r w:rsidRPr="00DC3F15">
              <w:rPr>
                <w:bCs/>
                <w:lang w:eastAsia="ru-RU"/>
              </w:rPr>
              <w:t>2</w:t>
            </w:r>
            <w:r w:rsidR="00BB309B">
              <w:rPr>
                <w:bCs/>
                <w:lang w:eastAsia="ru-RU"/>
              </w:rPr>
              <w:t>.</w:t>
            </w:r>
            <w:r w:rsidRPr="00DC3F15">
              <w:rPr>
                <w:bCs/>
                <w:lang w:eastAsia="ru-RU"/>
              </w:rPr>
              <w:t>5</w:t>
            </w:r>
            <w:r w:rsidR="00BB309B">
              <w:rPr>
                <w:bCs/>
                <w:lang w:eastAsia="ru-RU"/>
              </w:rPr>
              <w:t>.</w:t>
            </w:r>
            <w:r w:rsidRPr="00DC3F15">
              <w:rPr>
                <w:bCs/>
                <w:lang w:eastAsia="ru-RU"/>
              </w:rPr>
              <w:t>1</w:t>
            </w:r>
            <w:r w:rsidR="00BB309B">
              <w:rPr>
                <w:bCs/>
                <w:lang w:eastAsia="ru-RU"/>
              </w:rPr>
              <w:t xml:space="preserve">. </w:t>
            </w:r>
            <w:r w:rsidRPr="00DC3F15">
              <w:rPr>
                <w:bCs/>
                <w:lang w:eastAsia="ru-RU"/>
              </w:rPr>
              <w:t xml:space="preserve">Сведения о мероприятиях, содержащихся в планах по снижению сбросов загрязняющих веществ в поверхностные водные </w:t>
            </w:r>
            <w:r w:rsidR="00D34107" w:rsidRPr="00DC3F15">
              <w:rPr>
                <w:bCs/>
                <w:lang w:eastAsia="ru-RU"/>
              </w:rPr>
              <w:t>объекты, подземные</w:t>
            </w:r>
            <w:r w:rsidRPr="00DC3F15">
              <w:rPr>
                <w:bCs/>
                <w:lang w:eastAsia="ru-RU"/>
              </w:rPr>
              <w:t xml:space="preserve"> водные объекты и на водозаборные площади</w:t>
            </w:r>
          </w:p>
        </w:tc>
        <w:tc>
          <w:tcPr>
            <w:tcW w:w="585" w:type="dxa"/>
            <w:shd w:val="clear" w:color="auto" w:fill="FFFFFF"/>
            <w:vAlign w:val="center"/>
          </w:tcPr>
          <w:p w14:paraId="1B40E7F1" w14:textId="323E7182" w:rsidR="00584E70" w:rsidRPr="00402639" w:rsidRDefault="00AF2B5C" w:rsidP="00D56A3D">
            <w:pPr>
              <w:autoSpaceDE w:val="0"/>
              <w:autoSpaceDN w:val="0"/>
              <w:adjustRightInd w:val="0"/>
              <w:contextualSpacing/>
              <w:jc w:val="center"/>
              <w:rPr>
                <w:bCs/>
                <w:lang w:eastAsia="ru-RU"/>
              </w:rPr>
            </w:pPr>
            <w:r>
              <w:rPr>
                <w:bCs/>
                <w:lang w:eastAsia="ru-RU"/>
              </w:rPr>
              <w:t>76</w:t>
            </w:r>
          </w:p>
        </w:tc>
      </w:tr>
      <w:tr w:rsidR="00584E70" w:rsidRPr="00DC3F15" w14:paraId="7FA4D9CA" w14:textId="77777777" w:rsidTr="003E6FF1">
        <w:tc>
          <w:tcPr>
            <w:tcW w:w="9039" w:type="dxa"/>
            <w:shd w:val="clear" w:color="auto" w:fill="FFFFFF"/>
          </w:tcPr>
          <w:p w14:paraId="66D7041E" w14:textId="77777777" w:rsidR="00584E70" w:rsidRPr="00DC3F15" w:rsidRDefault="00584E70" w:rsidP="00D56A3D">
            <w:pPr>
              <w:autoSpaceDE w:val="0"/>
              <w:autoSpaceDN w:val="0"/>
              <w:adjustRightInd w:val="0"/>
              <w:contextualSpacing/>
              <w:jc w:val="both"/>
              <w:rPr>
                <w:bCs/>
                <w:lang w:eastAsia="ru-RU"/>
              </w:rPr>
            </w:pPr>
            <w:r w:rsidRPr="00DC3F15">
              <w:rPr>
                <w:bCs/>
                <w:lang w:eastAsia="ru-RU"/>
              </w:rPr>
              <w:t>2</w:t>
            </w:r>
            <w:r w:rsidR="00BB309B">
              <w:rPr>
                <w:bCs/>
                <w:lang w:eastAsia="ru-RU"/>
              </w:rPr>
              <w:t>.</w:t>
            </w:r>
            <w:r w:rsidRPr="00DC3F15">
              <w:rPr>
                <w:bCs/>
                <w:lang w:eastAsia="ru-RU"/>
              </w:rPr>
              <w:t>5</w:t>
            </w:r>
            <w:r w:rsidR="00BB309B">
              <w:rPr>
                <w:bCs/>
                <w:lang w:eastAsia="ru-RU"/>
              </w:rPr>
              <w:t>.</w:t>
            </w:r>
            <w:r w:rsidRPr="00DC3F15">
              <w:rPr>
                <w:bCs/>
                <w:lang w:eastAsia="ru-RU"/>
              </w:rPr>
              <w:t>2</w:t>
            </w:r>
            <w:r w:rsidR="00BB309B">
              <w:rPr>
                <w:bCs/>
                <w:lang w:eastAsia="ru-RU"/>
              </w:rPr>
              <w:t xml:space="preserve">. </w:t>
            </w:r>
            <w:r w:rsidRPr="00DC3F15">
              <w:rPr>
                <w:bCs/>
                <w:lang w:eastAsia="ru-RU"/>
              </w:rPr>
              <w:t>Сведения о применении методов, безопасных для окружающей среды, при утилизации осадков сточных вод</w:t>
            </w:r>
          </w:p>
        </w:tc>
        <w:tc>
          <w:tcPr>
            <w:tcW w:w="585" w:type="dxa"/>
            <w:shd w:val="clear" w:color="auto" w:fill="FFFFFF"/>
            <w:vAlign w:val="center"/>
          </w:tcPr>
          <w:p w14:paraId="61C5E310" w14:textId="16D2F085" w:rsidR="00584E70" w:rsidRPr="00402639" w:rsidRDefault="00AF2B5C" w:rsidP="00D56A3D">
            <w:pPr>
              <w:autoSpaceDE w:val="0"/>
              <w:autoSpaceDN w:val="0"/>
              <w:adjustRightInd w:val="0"/>
              <w:contextualSpacing/>
              <w:jc w:val="center"/>
              <w:rPr>
                <w:bCs/>
                <w:lang w:eastAsia="ru-RU"/>
              </w:rPr>
            </w:pPr>
            <w:r>
              <w:rPr>
                <w:bCs/>
                <w:lang w:eastAsia="ru-RU"/>
              </w:rPr>
              <w:t>76</w:t>
            </w:r>
          </w:p>
        </w:tc>
      </w:tr>
      <w:tr w:rsidR="00584E70" w:rsidRPr="00DC3F15" w14:paraId="6D8E13E7" w14:textId="77777777" w:rsidTr="003E6FF1">
        <w:tc>
          <w:tcPr>
            <w:tcW w:w="9039" w:type="dxa"/>
            <w:shd w:val="clear" w:color="auto" w:fill="FFFFFF"/>
          </w:tcPr>
          <w:p w14:paraId="724419AF" w14:textId="77777777" w:rsidR="00584E70" w:rsidRPr="00DC3F15" w:rsidRDefault="00584E70" w:rsidP="00D56A3D">
            <w:pPr>
              <w:autoSpaceDE w:val="0"/>
              <w:autoSpaceDN w:val="0"/>
              <w:adjustRightInd w:val="0"/>
              <w:contextualSpacing/>
              <w:jc w:val="both"/>
              <w:rPr>
                <w:b/>
                <w:bCs/>
                <w:lang w:eastAsia="ru-RU"/>
              </w:rPr>
            </w:pPr>
            <w:r w:rsidRPr="00DC3F15">
              <w:rPr>
                <w:b/>
                <w:bCs/>
                <w:lang w:eastAsia="ru-RU"/>
              </w:rPr>
              <w:t>2</w:t>
            </w:r>
            <w:r w:rsidR="00BB309B">
              <w:rPr>
                <w:b/>
                <w:bCs/>
                <w:lang w:eastAsia="ru-RU"/>
              </w:rPr>
              <w:t>.</w:t>
            </w:r>
            <w:r w:rsidRPr="00DC3F15">
              <w:rPr>
                <w:b/>
                <w:bCs/>
                <w:lang w:eastAsia="ru-RU"/>
              </w:rPr>
              <w:t>6</w:t>
            </w:r>
            <w:r w:rsidR="00BB309B">
              <w:rPr>
                <w:b/>
                <w:bCs/>
                <w:lang w:eastAsia="ru-RU"/>
              </w:rPr>
              <w:t xml:space="preserve">. </w:t>
            </w:r>
            <w:r w:rsidRPr="00DC3F15">
              <w:rPr>
                <w:b/>
                <w:bCs/>
                <w:lang w:eastAsia="ru-RU"/>
              </w:rPr>
              <w:t xml:space="preserve">Оценка потребности в капитальных </w:t>
            </w:r>
            <w:r w:rsidR="00D34107" w:rsidRPr="00DC3F15">
              <w:rPr>
                <w:b/>
                <w:bCs/>
                <w:lang w:eastAsia="ru-RU"/>
              </w:rPr>
              <w:t>вложениях в</w:t>
            </w:r>
            <w:r w:rsidRPr="00DC3F15">
              <w:rPr>
                <w:b/>
                <w:bCs/>
                <w:lang w:eastAsia="ru-RU"/>
              </w:rPr>
              <w:t xml:space="preserve"> строительство, реконструкции и модернизацию </w:t>
            </w:r>
            <w:r w:rsidR="00D34107" w:rsidRPr="00DC3F15">
              <w:rPr>
                <w:b/>
                <w:bCs/>
                <w:lang w:eastAsia="ru-RU"/>
              </w:rPr>
              <w:t>объектов централизованной</w:t>
            </w:r>
            <w:r w:rsidRPr="00DC3F15">
              <w:rPr>
                <w:b/>
                <w:bCs/>
                <w:lang w:eastAsia="ru-RU"/>
              </w:rPr>
              <w:t xml:space="preserve"> системы водоотведения</w:t>
            </w:r>
          </w:p>
        </w:tc>
        <w:tc>
          <w:tcPr>
            <w:tcW w:w="585" w:type="dxa"/>
            <w:shd w:val="clear" w:color="auto" w:fill="FFFFFF"/>
            <w:vAlign w:val="center"/>
          </w:tcPr>
          <w:p w14:paraId="399A3FCB" w14:textId="2A4603B2" w:rsidR="00584E70" w:rsidRPr="00D20462" w:rsidRDefault="00AF2B5C" w:rsidP="00D56A3D">
            <w:pPr>
              <w:autoSpaceDE w:val="0"/>
              <w:autoSpaceDN w:val="0"/>
              <w:adjustRightInd w:val="0"/>
              <w:contextualSpacing/>
              <w:jc w:val="center"/>
              <w:rPr>
                <w:bCs/>
                <w:lang w:eastAsia="ru-RU"/>
              </w:rPr>
            </w:pPr>
            <w:r>
              <w:rPr>
                <w:bCs/>
                <w:lang w:eastAsia="ru-RU"/>
              </w:rPr>
              <w:t>78</w:t>
            </w:r>
          </w:p>
        </w:tc>
      </w:tr>
      <w:tr w:rsidR="00584E70" w:rsidRPr="00DC3F15" w14:paraId="770A7E61" w14:textId="77777777" w:rsidTr="003E6FF1">
        <w:tc>
          <w:tcPr>
            <w:tcW w:w="9039" w:type="dxa"/>
            <w:shd w:val="clear" w:color="auto" w:fill="FFFFFF"/>
          </w:tcPr>
          <w:p w14:paraId="7E9E77DB" w14:textId="77777777" w:rsidR="00584E70" w:rsidRPr="00DC3F15" w:rsidRDefault="00584E70" w:rsidP="00D56A3D">
            <w:pPr>
              <w:autoSpaceDE w:val="0"/>
              <w:autoSpaceDN w:val="0"/>
              <w:adjustRightInd w:val="0"/>
              <w:contextualSpacing/>
              <w:jc w:val="both"/>
              <w:rPr>
                <w:b/>
                <w:bCs/>
                <w:lang w:eastAsia="ru-RU"/>
              </w:rPr>
            </w:pPr>
            <w:r w:rsidRPr="00DC3F15">
              <w:rPr>
                <w:b/>
                <w:bCs/>
                <w:lang w:eastAsia="ru-RU"/>
              </w:rPr>
              <w:t>2</w:t>
            </w:r>
            <w:r w:rsidR="00BB309B">
              <w:rPr>
                <w:b/>
                <w:bCs/>
                <w:lang w:eastAsia="ru-RU"/>
              </w:rPr>
              <w:t>.</w:t>
            </w:r>
            <w:r w:rsidRPr="00DC3F15">
              <w:rPr>
                <w:b/>
                <w:bCs/>
                <w:lang w:eastAsia="ru-RU"/>
              </w:rPr>
              <w:t>7</w:t>
            </w:r>
            <w:r w:rsidR="00BB309B">
              <w:rPr>
                <w:b/>
                <w:bCs/>
                <w:lang w:eastAsia="ru-RU"/>
              </w:rPr>
              <w:t xml:space="preserve">. </w:t>
            </w:r>
            <w:r w:rsidRPr="00DC3F15">
              <w:rPr>
                <w:b/>
                <w:bCs/>
                <w:lang w:eastAsia="ru-RU"/>
              </w:rPr>
              <w:t xml:space="preserve">Плановые </w:t>
            </w:r>
            <w:r w:rsidR="00D34107" w:rsidRPr="00DC3F15">
              <w:rPr>
                <w:b/>
                <w:bCs/>
                <w:lang w:eastAsia="ru-RU"/>
              </w:rPr>
              <w:t>значения показателей</w:t>
            </w:r>
            <w:r w:rsidRPr="00DC3F15">
              <w:rPr>
                <w:b/>
                <w:bCs/>
                <w:lang w:eastAsia="ru-RU"/>
              </w:rPr>
              <w:t xml:space="preserve"> развития централизованных систем водоотведения</w:t>
            </w:r>
          </w:p>
        </w:tc>
        <w:tc>
          <w:tcPr>
            <w:tcW w:w="585" w:type="dxa"/>
            <w:shd w:val="clear" w:color="auto" w:fill="FFFFFF"/>
            <w:vAlign w:val="center"/>
          </w:tcPr>
          <w:p w14:paraId="2068FEFA" w14:textId="06CC7C4E" w:rsidR="00584E70" w:rsidRPr="00D20462" w:rsidRDefault="00AF2B5C" w:rsidP="00D56A3D">
            <w:pPr>
              <w:autoSpaceDE w:val="0"/>
              <w:autoSpaceDN w:val="0"/>
              <w:adjustRightInd w:val="0"/>
              <w:contextualSpacing/>
              <w:jc w:val="center"/>
              <w:rPr>
                <w:bCs/>
                <w:lang w:eastAsia="ru-RU"/>
              </w:rPr>
            </w:pPr>
            <w:r>
              <w:rPr>
                <w:bCs/>
                <w:lang w:eastAsia="ru-RU"/>
              </w:rPr>
              <w:t>80</w:t>
            </w:r>
          </w:p>
        </w:tc>
      </w:tr>
      <w:tr w:rsidR="00584E70" w:rsidRPr="00DC3F15" w14:paraId="5BD172F2" w14:textId="77777777" w:rsidTr="003E6FF1">
        <w:tc>
          <w:tcPr>
            <w:tcW w:w="9039" w:type="dxa"/>
            <w:shd w:val="clear" w:color="auto" w:fill="FFFFFF"/>
          </w:tcPr>
          <w:p w14:paraId="689F4CF7" w14:textId="77777777" w:rsidR="00584E70" w:rsidRPr="00DC3F15" w:rsidRDefault="00584E70" w:rsidP="00D56A3D">
            <w:pPr>
              <w:autoSpaceDE w:val="0"/>
              <w:autoSpaceDN w:val="0"/>
              <w:adjustRightInd w:val="0"/>
              <w:contextualSpacing/>
              <w:jc w:val="both"/>
              <w:rPr>
                <w:b/>
                <w:bCs/>
                <w:lang w:eastAsia="ru-RU"/>
              </w:rPr>
            </w:pPr>
            <w:r w:rsidRPr="00DC3F15">
              <w:rPr>
                <w:b/>
                <w:bCs/>
                <w:lang w:eastAsia="ru-RU"/>
              </w:rPr>
              <w:t>2</w:t>
            </w:r>
            <w:r w:rsidR="00BB309B">
              <w:rPr>
                <w:b/>
                <w:bCs/>
                <w:lang w:eastAsia="ru-RU"/>
              </w:rPr>
              <w:t>.</w:t>
            </w:r>
            <w:r w:rsidRPr="00DC3F15">
              <w:rPr>
                <w:b/>
                <w:bCs/>
                <w:lang w:eastAsia="ru-RU"/>
              </w:rPr>
              <w:t>8</w:t>
            </w:r>
            <w:r w:rsidR="00BB309B">
              <w:rPr>
                <w:b/>
                <w:bCs/>
                <w:lang w:eastAsia="ru-RU"/>
              </w:rPr>
              <w:t xml:space="preserve">. </w:t>
            </w:r>
            <w:r w:rsidRPr="00DC3F15">
              <w:rPr>
                <w:b/>
                <w:bCs/>
                <w:lang w:eastAsia="ru-RU"/>
              </w:rPr>
              <w:t>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p>
        </w:tc>
        <w:tc>
          <w:tcPr>
            <w:tcW w:w="585" w:type="dxa"/>
            <w:shd w:val="clear" w:color="auto" w:fill="FFFFFF"/>
            <w:vAlign w:val="center"/>
          </w:tcPr>
          <w:p w14:paraId="42589824" w14:textId="630FD907" w:rsidR="00584E70" w:rsidRPr="00D20462" w:rsidRDefault="005E7919" w:rsidP="00D56A3D">
            <w:pPr>
              <w:autoSpaceDE w:val="0"/>
              <w:autoSpaceDN w:val="0"/>
              <w:adjustRightInd w:val="0"/>
              <w:contextualSpacing/>
              <w:jc w:val="center"/>
              <w:rPr>
                <w:bCs/>
                <w:lang w:eastAsia="ru-RU"/>
              </w:rPr>
            </w:pPr>
            <w:r>
              <w:rPr>
                <w:bCs/>
                <w:lang w:eastAsia="ru-RU"/>
              </w:rPr>
              <w:t>7</w:t>
            </w:r>
            <w:r w:rsidR="00AF2B5C">
              <w:rPr>
                <w:bCs/>
                <w:lang w:eastAsia="ru-RU"/>
              </w:rPr>
              <w:t>1</w:t>
            </w:r>
          </w:p>
        </w:tc>
      </w:tr>
    </w:tbl>
    <w:p w14:paraId="0D338DE7" w14:textId="77777777" w:rsidR="00AF6220" w:rsidRPr="00DC3F15" w:rsidRDefault="00AF6220" w:rsidP="004466F5">
      <w:pPr>
        <w:autoSpaceDE w:val="0"/>
        <w:autoSpaceDN w:val="0"/>
        <w:adjustRightInd w:val="0"/>
        <w:rPr>
          <w:b/>
          <w:bCs/>
          <w:sz w:val="28"/>
          <w:szCs w:val="28"/>
          <w:lang w:eastAsia="ru-RU"/>
        </w:rPr>
        <w:sectPr w:rsidR="00AF6220" w:rsidRPr="00DC3F15" w:rsidSect="0088125A">
          <w:pgSz w:w="11907" w:h="16840" w:code="9"/>
          <w:pgMar w:top="709" w:right="851" w:bottom="851" w:left="1701" w:header="720" w:footer="720" w:gutter="0"/>
          <w:cols w:space="720"/>
        </w:sectPr>
      </w:pPr>
    </w:p>
    <w:p w14:paraId="0DD77E2F" w14:textId="77777777" w:rsidR="00E22DF8" w:rsidRPr="00DC3F15" w:rsidRDefault="00E22DF8" w:rsidP="00EB26DB">
      <w:pPr>
        <w:autoSpaceDE w:val="0"/>
        <w:autoSpaceDN w:val="0"/>
        <w:adjustRightInd w:val="0"/>
        <w:jc w:val="center"/>
        <w:rPr>
          <w:sz w:val="28"/>
          <w:szCs w:val="28"/>
          <w:lang w:eastAsia="ru-RU"/>
        </w:rPr>
      </w:pPr>
      <w:r w:rsidRPr="00DC3F15">
        <w:rPr>
          <w:b/>
          <w:bCs/>
          <w:sz w:val="28"/>
          <w:szCs w:val="28"/>
          <w:lang w:eastAsia="ru-RU"/>
        </w:rPr>
        <w:t>ВВЕДЕНИЕ</w:t>
      </w:r>
    </w:p>
    <w:p w14:paraId="1F108B72" w14:textId="033AC4F2" w:rsidR="00E22DF8" w:rsidRPr="00DC3F15" w:rsidRDefault="00E22DF8" w:rsidP="003E6FF1">
      <w:pPr>
        <w:autoSpaceDE w:val="0"/>
        <w:autoSpaceDN w:val="0"/>
        <w:adjustRightInd w:val="0"/>
        <w:spacing w:line="276" w:lineRule="auto"/>
        <w:ind w:firstLine="708"/>
        <w:jc w:val="both"/>
        <w:rPr>
          <w:sz w:val="28"/>
          <w:szCs w:val="28"/>
          <w:lang w:eastAsia="ru-RU"/>
        </w:rPr>
      </w:pPr>
      <w:r w:rsidRPr="00DC3F15">
        <w:rPr>
          <w:sz w:val="28"/>
          <w:szCs w:val="28"/>
          <w:lang w:eastAsia="ru-RU"/>
        </w:rPr>
        <w:t xml:space="preserve">Схема водоснабжения и водоотведения на период </w:t>
      </w:r>
      <w:r w:rsidR="000D4F90" w:rsidRPr="00DC3F15">
        <w:rPr>
          <w:sz w:val="28"/>
          <w:szCs w:val="28"/>
          <w:lang w:eastAsia="ru-RU"/>
        </w:rPr>
        <w:t xml:space="preserve">с </w:t>
      </w:r>
      <w:r w:rsidR="005618FE" w:rsidRPr="00DC3F15">
        <w:rPr>
          <w:sz w:val="28"/>
          <w:szCs w:val="28"/>
          <w:lang w:eastAsia="ru-RU"/>
        </w:rPr>
        <w:t>202</w:t>
      </w:r>
      <w:r w:rsidR="00905098">
        <w:rPr>
          <w:sz w:val="28"/>
          <w:szCs w:val="28"/>
          <w:lang w:eastAsia="ru-RU"/>
        </w:rPr>
        <w:t>5</w:t>
      </w:r>
      <w:r w:rsidR="00D44D44">
        <w:rPr>
          <w:sz w:val="28"/>
          <w:szCs w:val="28"/>
          <w:lang w:eastAsia="ru-RU"/>
        </w:rPr>
        <w:t xml:space="preserve"> </w:t>
      </w:r>
      <w:r w:rsidR="000D4F90" w:rsidRPr="00DC3F15">
        <w:rPr>
          <w:sz w:val="28"/>
          <w:szCs w:val="28"/>
          <w:lang w:eastAsia="ru-RU"/>
        </w:rPr>
        <w:t>по</w:t>
      </w:r>
      <w:r w:rsidR="00D44D44">
        <w:rPr>
          <w:sz w:val="28"/>
          <w:szCs w:val="28"/>
          <w:lang w:eastAsia="ru-RU"/>
        </w:rPr>
        <w:t xml:space="preserve"> </w:t>
      </w:r>
      <w:r w:rsidR="00EA5DA9">
        <w:rPr>
          <w:sz w:val="28"/>
          <w:szCs w:val="28"/>
          <w:lang w:eastAsia="ru-RU"/>
        </w:rPr>
        <w:t>2030</w:t>
      </w:r>
      <w:r w:rsidR="00937030" w:rsidRPr="00DC3F15">
        <w:rPr>
          <w:sz w:val="28"/>
          <w:szCs w:val="28"/>
          <w:lang w:eastAsia="ru-RU"/>
        </w:rPr>
        <w:t xml:space="preserve"> г</w:t>
      </w:r>
      <w:r w:rsidR="000D4F90" w:rsidRPr="00DC3F15">
        <w:rPr>
          <w:sz w:val="28"/>
          <w:szCs w:val="28"/>
          <w:lang w:eastAsia="ru-RU"/>
        </w:rPr>
        <w:t>г</w:t>
      </w:r>
      <w:r w:rsidR="00BB309B">
        <w:rPr>
          <w:sz w:val="28"/>
          <w:szCs w:val="28"/>
          <w:lang w:eastAsia="ru-RU"/>
        </w:rPr>
        <w:t xml:space="preserve">. </w:t>
      </w:r>
      <w:r w:rsidR="007F326D">
        <w:rPr>
          <w:sz w:val="28"/>
          <w:szCs w:val="28"/>
          <w:lang w:eastAsia="ru-RU"/>
        </w:rPr>
        <w:t>Пушкинско</w:t>
      </w:r>
      <w:r w:rsidR="0050287D">
        <w:rPr>
          <w:sz w:val="28"/>
          <w:szCs w:val="28"/>
          <w:lang w:eastAsia="ru-RU"/>
        </w:rPr>
        <w:t>го</w:t>
      </w:r>
      <w:r w:rsidR="007F326D">
        <w:rPr>
          <w:sz w:val="28"/>
          <w:szCs w:val="28"/>
          <w:lang w:eastAsia="ru-RU"/>
        </w:rPr>
        <w:t xml:space="preserve"> сельско</w:t>
      </w:r>
      <w:r w:rsidR="0050287D">
        <w:rPr>
          <w:sz w:val="28"/>
          <w:szCs w:val="28"/>
          <w:lang w:eastAsia="ru-RU"/>
        </w:rPr>
        <w:t>го</w:t>
      </w:r>
      <w:r w:rsidR="007F326D">
        <w:rPr>
          <w:sz w:val="28"/>
          <w:szCs w:val="28"/>
          <w:lang w:eastAsia="ru-RU"/>
        </w:rPr>
        <w:t xml:space="preserve"> поселени</w:t>
      </w:r>
      <w:r w:rsidR="0050287D">
        <w:rPr>
          <w:sz w:val="28"/>
          <w:szCs w:val="28"/>
          <w:lang w:eastAsia="ru-RU"/>
        </w:rPr>
        <w:t>я</w:t>
      </w:r>
      <w:r w:rsidR="000E2F1B">
        <w:rPr>
          <w:sz w:val="28"/>
          <w:szCs w:val="28"/>
          <w:lang w:eastAsia="ru-RU"/>
        </w:rPr>
        <w:t xml:space="preserve"> </w:t>
      </w:r>
      <w:r w:rsidR="00774AE6">
        <w:rPr>
          <w:sz w:val="28"/>
          <w:szCs w:val="28"/>
          <w:lang w:eastAsia="ru-RU"/>
        </w:rPr>
        <w:t>Гулькевичского</w:t>
      </w:r>
      <w:r w:rsidR="00905098">
        <w:rPr>
          <w:sz w:val="28"/>
          <w:szCs w:val="28"/>
          <w:lang w:eastAsia="ru-RU"/>
        </w:rPr>
        <w:t xml:space="preserve"> муниципального района</w:t>
      </w:r>
      <w:r w:rsidR="001F425D">
        <w:rPr>
          <w:sz w:val="28"/>
          <w:szCs w:val="28"/>
          <w:lang w:eastAsia="ru-RU"/>
        </w:rPr>
        <w:t xml:space="preserve"> </w:t>
      </w:r>
      <w:r w:rsidR="00767276">
        <w:rPr>
          <w:sz w:val="28"/>
          <w:szCs w:val="28"/>
          <w:lang w:eastAsia="ru-RU"/>
        </w:rPr>
        <w:t>Краснодарского края</w:t>
      </w:r>
      <w:r w:rsidR="001F425D">
        <w:rPr>
          <w:sz w:val="28"/>
          <w:szCs w:val="28"/>
          <w:lang w:eastAsia="ru-RU"/>
        </w:rPr>
        <w:t xml:space="preserve"> </w:t>
      </w:r>
      <w:r w:rsidRPr="00DC3F15">
        <w:rPr>
          <w:sz w:val="28"/>
          <w:szCs w:val="28"/>
          <w:lang w:eastAsia="ru-RU"/>
        </w:rPr>
        <w:t>разработана на основании следующих документов:</w:t>
      </w:r>
    </w:p>
    <w:p w14:paraId="58C25AFF" w14:textId="77777777" w:rsidR="001F425D" w:rsidRDefault="001F425D" w:rsidP="003E6FF1">
      <w:pPr>
        <w:autoSpaceDE w:val="0"/>
        <w:autoSpaceDN w:val="0"/>
        <w:adjustRightInd w:val="0"/>
        <w:spacing w:line="276" w:lineRule="auto"/>
        <w:jc w:val="both"/>
        <w:rPr>
          <w:sz w:val="28"/>
          <w:szCs w:val="28"/>
          <w:lang w:eastAsia="ru-RU"/>
        </w:rPr>
      </w:pPr>
      <w:r w:rsidRPr="00DC3F15">
        <w:rPr>
          <w:sz w:val="28"/>
          <w:szCs w:val="28"/>
          <w:lang w:eastAsia="ru-RU"/>
        </w:rPr>
        <w:t>- Федеральный закон от 7 декабря 2011 г</w:t>
      </w:r>
      <w:r>
        <w:rPr>
          <w:sz w:val="28"/>
          <w:szCs w:val="28"/>
          <w:lang w:eastAsia="ru-RU"/>
        </w:rPr>
        <w:t xml:space="preserve">. </w:t>
      </w:r>
      <w:r w:rsidRPr="00DC3F15">
        <w:rPr>
          <w:sz w:val="28"/>
          <w:szCs w:val="28"/>
          <w:lang w:eastAsia="ru-RU"/>
        </w:rPr>
        <w:t xml:space="preserve">№ 416-ФЗ </w:t>
      </w:r>
      <w:r>
        <w:rPr>
          <w:sz w:val="28"/>
          <w:szCs w:val="28"/>
          <w:lang w:eastAsia="ru-RU"/>
        </w:rPr>
        <w:t>«</w:t>
      </w:r>
      <w:r w:rsidRPr="00DC3F15">
        <w:rPr>
          <w:sz w:val="28"/>
          <w:szCs w:val="28"/>
          <w:lang w:eastAsia="ru-RU"/>
        </w:rPr>
        <w:t>О водоснабжении и водоотведении</w:t>
      </w:r>
      <w:r>
        <w:rPr>
          <w:sz w:val="28"/>
          <w:szCs w:val="28"/>
          <w:lang w:eastAsia="ru-RU"/>
        </w:rPr>
        <w:t>» (в ред. Федеральных законов от 08.08.2024 г. №232-ФЗ)</w:t>
      </w:r>
      <w:r w:rsidRPr="00DC3F15">
        <w:rPr>
          <w:sz w:val="28"/>
          <w:szCs w:val="28"/>
          <w:lang w:eastAsia="ru-RU"/>
        </w:rPr>
        <w:t>;</w:t>
      </w:r>
    </w:p>
    <w:p w14:paraId="3329C686" w14:textId="58975291" w:rsidR="000B54C8" w:rsidRDefault="001F425D" w:rsidP="003E6FF1">
      <w:pPr>
        <w:widowControl w:val="0"/>
        <w:tabs>
          <w:tab w:val="left" w:pos="360"/>
        </w:tabs>
        <w:autoSpaceDE w:val="0"/>
        <w:autoSpaceDN w:val="0"/>
        <w:adjustRightInd w:val="0"/>
        <w:spacing w:line="276" w:lineRule="auto"/>
        <w:jc w:val="both"/>
        <w:rPr>
          <w:sz w:val="28"/>
          <w:szCs w:val="28"/>
        </w:rPr>
      </w:pPr>
      <w:r>
        <w:rPr>
          <w:sz w:val="28"/>
          <w:szCs w:val="28"/>
          <w:lang w:eastAsia="ru-RU"/>
        </w:rPr>
        <w:t>- Постановление Правительства РФ от 5 сентября 2013 г. № 782 «О схемах водоснабжения и водоотведения» (в ред. постановления Правительства РФ от 28.11.</w:t>
      </w:r>
      <w:r w:rsidR="003E2225">
        <w:rPr>
          <w:sz w:val="28"/>
          <w:szCs w:val="28"/>
          <w:lang w:eastAsia="ru-RU"/>
        </w:rPr>
        <w:t>2024</w:t>
      </w:r>
      <w:r>
        <w:rPr>
          <w:sz w:val="28"/>
          <w:szCs w:val="28"/>
          <w:lang w:eastAsia="ru-RU"/>
        </w:rPr>
        <w:t xml:space="preserve"> г. №2004).</w:t>
      </w:r>
    </w:p>
    <w:p w14:paraId="64B1CD02" w14:textId="12748395" w:rsidR="00FF4D04" w:rsidRPr="00DC3F15" w:rsidRDefault="00E22DF8" w:rsidP="003E6FF1">
      <w:pPr>
        <w:autoSpaceDE w:val="0"/>
        <w:autoSpaceDN w:val="0"/>
        <w:adjustRightInd w:val="0"/>
        <w:spacing w:line="276" w:lineRule="auto"/>
        <w:ind w:firstLine="708"/>
        <w:jc w:val="both"/>
        <w:rPr>
          <w:sz w:val="28"/>
          <w:szCs w:val="28"/>
          <w:lang w:eastAsia="ru-RU"/>
        </w:rPr>
      </w:pPr>
      <w:r w:rsidRPr="00DC3F15">
        <w:rPr>
          <w:sz w:val="28"/>
          <w:szCs w:val="28"/>
          <w:lang w:eastAsia="ru-RU"/>
        </w:rPr>
        <w:t>Схема включает первоочередные мероприятия по созданию и развитию централизованных систем водоснабжения и водоотведения, повышению надежности функционирования этих систем и обеспечивающие комфортные и безопасные</w:t>
      </w:r>
      <w:r w:rsidR="008252FA" w:rsidRPr="00DC3F15">
        <w:rPr>
          <w:sz w:val="28"/>
          <w:szCs w:val="28"/>
          <w:lang w:eastAsia="ru-RU"/>
        </w:rPr>
        <w:t xml:space="preserve"> условия для проживания людей в</w:t>
      </w:r>
      <w:r w:rsidR="009A64A5">
        <w:rPr>
          <w:sz w:val="28"/>
          <w:szCs w:val="28"/>
          <w:lang w:eastAsia="ru-RU"/>
        </w:rPr>
        <w:t xml:space="preserve"> </w:t>
      </w:r>
      <w:r w:rsidR="007F326D">
        <w:rPr>
          <w:sz w:val="28"/>
          <w:szCs w:val="28"/>
          <w:lang w:eastAsia="ru-RU"/>
        </w:rPr>
        <w:t>Пушкинско</w:t>
      </w:r>
      <w:r w:rsidR="0050287D">
        <w:rPr>
          <w:sz w:val="28"/>
          <w:szCs w:val="28"/>
          <w:lang w:eastAsia="ru-RU"/>
        </w:rPr>
        <w:t>м</w:t>
      </w:r>
      <w:r w:rsidR="007F326D">
        <w:rPr>
          <w:sz w:val="28"/>
          <w:szCs w:val="28"/>
          <w:lang w:eastAsia="ru-RU"/>
        </w:rPr>
        <w:t xml:space="preserve"> сельско</w:t>
      </w:r>
      <w:r w:rsidR="0050287D">
        <w:rPr>
          <w:sz w:val="28"/>
          <w:szCs w:val="28"/>
          <w:lang w:eastAsia="ru-RU"/>
        </w:rPr>
        <w:t>м</w:t>
      </w:r>
      <w:r w:rsidR="007F326D">
        <w:rPr>
          <w:sz w:val="28"/>
          <w:szCs w:val="28"/>
          <w:lang w:eastAsia="ru-RU"/>
        </w:rPr>
        <w:t xml:space="preserve"> поселени</w:t>
      </w:r>
      <w:r w:rsidR="0050287D">
        <w:rPr>
          <w:sz w:val="28"/>
          <w:szCs w:val="28"/>
          <w:lang w:eastAsia="ru-RU"/>
        </w:rPr>
        <w:t>и</w:t>
      </w:r>
      <w:r w:rsidR="009A64A5">
        <w:rPr>
          <w:sz w:val="28"/>
          <w:szCs w:val="28"/>
          <w:lang w:eastAsia="ru-RU"/>
        </w:rPr>
        <w:t xml:space="preserve"> </w:t>
      </w:r>
      <w:r w:rsidR="00774AE6">
        <w:rPr>
          <w:sz w:val="28"/>
          <w:szCs w:val="28"/>
          <w:lang w:eastAsia="ru-RU"/>
        </w:rPr>
        <w:t>Гулькевичского</w:t>
      </w:r>
      <w:r w:rsidR="00905098">
        <w:rPr>
          <w:sz w:val="28"/>
          <w:szCs w:val="28"/>
          <w:lang w:eastAsia="ru-RU"/>
        </w:rPr>
        <w:t xml:space="preserve"> муниципального района</w:t>
      </w:r>
      <w:r w:rsidR="009A64A5">
        <w:rPr>
          <w:sz w:val="28"/>
          <w:szCs w:val="28"/>
          <w:lang w:eastAsia="ru-RU"/>
        </w:rPr>
        <w:t xml:space="preserve"> </w:t>
      </w:r>
      <w:r w:rsidR="00767276">
        <w:rPr>
          <w:sz w:val="28"/>
          <w:szCs w:val="28"/>
          <w:lang w:eastAsia="ru-RU"/>
        </w:rPr>
        <w:t>Краснодарского края</w:t>
      </w:r>
      <w:r w:rsidR="00BB309B">
        <w:rPr>
          <w:sz w:val="28"/>
          <w:szCs w:val="28"/>
          <w:lang w:eastAsia="ru-RU"/>
        </w:rPr>
        <w:t xml:space="preserve">. </w:t>
      </w:r>
    </w:p>
    <w:p w14:paraId="1412A6C3" w14:textId="77777777" w:rsidR="00A95F29" w:rsidRPr="00DC3F15" w:rsidRDefault="00A95F29" w:rsidP="004466F5">
      <w:pPr>
        <w:autoSpaceDE w:val="0"/>
        <w:autoSpaceDN w:val="0"/>
        <w:adjustRightInd w:val="0"/>
        <w:jc w:val="center"/>
        <w:rPr>
          <w:b/>
          <w:bCs/>
          <w:sz w:val="28"/>
          <w:szCs w:val="28"/>
          <w:lang w:eastAsia="ru-RU"/>
        </w:rPr>
        <w:sectPr w:rsidR="00A95F29" w:rsidRPr="00DC3F15" w:rsidSect="005319F4">
          <w:headerReference w:type="default" r:id="rId10"/>
          <w:footerReference w:type="default" r:id="rId11"/>
          <w:pgSz w:w="11907" w:h="16840" w:code="9"/>
          <w:pgMar w:top="851" w:right="567" w:bottom="851" w:left="1701" w:header="454" w:footer="720" w:gutter="0"/>
          <w:cols w:space="720"/>
          <w:docGrid w:linePitch="299"/>
        </w:sectPr>
      </w:pPr>
    </w:p>
    <w:p w14:paraId="2A9442EF" w14:textId="77777777" w:rsidR="00E22DF8" w:rsidRPr="00DC3F15" w:rsidRDefault="00E22DF8" w:rsidP="004466F5">
      <w:pPr>
        <w:autoSpaceDE w:val="0"/>
        <w:autoSpaceDN w:val="0"/>
        <w:adjustRightInd w:val="0"/>
        <w:jc w:val="center"/>
        <w:rPr>
          <w:sz w:val="28"/>
          <w:szCs w:val="28"/>
          <w:lang w:eastAsia="ru-RU"/>
        </w:rPr>
      </w:pPr>
      <w:r w:rsidRPr="00DC3F15">
        <w:rPr>
          <w:b/>
          <w:bCs/>
          <w:sz w:val="28"/>
          <w:szCs w:val="28"/>
          <w:lang w:eastAsia="ru-RU"/>
        </w:rPr>
        <w:t>ПАСПОРТ СХЕМЫ</w:t>
      </w:r>
    </w:p>
    <w:p w14:paraId="14D8983A" w14:textId="77777777" w:rsidR="00E22DF8" w:rsidRPr="00DC3F15" w:rsidRDefault="00E22DF8" w:rsidP="003E6FF1">
      <w:pPr>
        <w:autoSpaceDE w:val="0"/>
        <w:autoSpaceDN w:val="0"/>
        <w:adjustRightInd w:val="0"/>
        <w:spacing w:line="276" w:lineRule="auto"/>
        <w:jc w:val="both"/>
        <w:rPr>
          <w:sz w:val="28"/>
          <w:szCs w:val="28"/>
          <w:lang w:eastAsia="ru-RU"/>
        </w:rPr>
      </w:pPr>
      <w:r w:rsidRPr="00DC3F15">
        <w:rPr>
          <w:b/>
          <w:bCs/>
          <w:sz w:val="28"/>
          <w:szCs w:val="28"/>
          <w:lang w:eastAsia="ru-RU"/>
        </w:rPr>
        <w:t>Наименование</w:t>
      </w:r>
    </w:p>
    <w:p w14:paraId="5454B4E6" w14:textId="6964619F" w:rsidR="00E22DF8" w:rsidRPr="00DC3F15" w:rsidRDefault="00E22DF8" w:rsidP="003E6FF1">
      <w:pPr>
        <w:autoSpaceDE w:val="0"/>
        <w:autoSpaceDN w:val="0"/>
        <w:adjustRightInd w:val="0"/>
        <w:spacing w:line="276" w:lineRule="auto"/>
        <w:jc w:val="both"/>
        <w:rPr>
          <w:sz w:val="28"/>
          <w:szCs w:val="28"/>
          <w:lang w:eastAsia="ru-RU"/>
        </w:rPr>
      </w:pPr>
      <w:r w:rsidRPr="00DC3F15">
        <w:rPr>
          <w:sz w:val="28"/>
          <w:szCs w:val="28"/>
          <w:lang w:eastAsia="ru-RU"/>
        </w:rPr>
        <w:t>Схем</w:t>
      </w:r>
      <w:r w:rsidR="00423ED5" w:rsidRPr="00DC3F15">
        <w:rPr>
          <w:sz w:val="28"/>
          <w:szCs w:val="28"/>
          <w:lang w:eastAsia="ru-RU"/>
        </w:rPr>
        <w:t xml:space="preserve">а водоснабжения и водоотведения </w:t>
      </w:r>
      <w:r w:rsidR="007F326D">
        <w:rPr>
          <w:sz w:val="28"/>
          <w:szCs w:val="28"/>
          <w:lang w:eastAsia="ru-RU"/>
        </w:rPr>
        <w:t>Пушкинско</w:t>
      </w:r>
      <w:r w:rsidR="0050287D">
        <w:rPr>
          <w:sz w:val="28"/>
          <w:szCs w:val="28"/>
          <w:lang w:eastAsia="ru-RU"/>
        </w:rPr>
        <w:t>го</w:t>
      </w:r>
      <w:r w:rsidR="007F326D">
        <w:rPr>
          <w:sz w:val="28"/>
          <w:szCs w:val="28"/>
          <w:lang w:eastAsia="ru-RU"/>
        </w:rPr>
        <w:t xml:space="preserve"> сельско</w:t>
      </w:r>
      <w:r w:rsidR="0050287D">
        <w:rPr>
          <w:sz w:val="28"/>
          <w:szCs w:val="28"/>
          <w:lang w:eastAsia="ru-RU"/>
        </w:rPr>
        <w:t>го</w:t>
      </w:r>
      <w:r w:rsidR="007F326D">
        <w:rPr>
          <w:sz w:val="28"/>
          <w:szCs w:val="28"/>
          <w:lang w:eastAsia="ru-RU"/>
        </w:rPr>
        <w:t xml:space="preserve"> поселени</w:t>
      </w:r>
      <w:r w:rsidR="0050287D">
        <w:rPr>
          <w:sz w:val="28"/>
          <w:szCs w:val="28"/>
          <w:lang w:eastAsia="ru-RU"/>
        </w:rPr>
        <w:t>я</w:t>
      </w:r>
      <w:r w:rsidR="000E2F1B">
        <w:rPr>
          <w:sz w:val="28"/>
          <w:szCs w:val="28"/>
          <w:lang w:eastAsia="ru-RU"/>
        </w:rPr>
        <w:t xml:space="preserve"> </w:t>
      </w:r>
      <w:r w:rsidR="00774AE6">
        <w:rPr>
          <w:sz w:val="28"/>
          <w:szCs w:val="28"/>
          <w:lang w:eastAsia="ru-RU"/>
        </w:rPr>
        <w:t>Гулькевичского</w:t>
      </w:r>
      <w:r w:rsidR="00905098">
        <w:rPr>
          <w:sz w:val="28"/>
          <w:szCs w:val="28"/>
          <w:lang w:eastAsia="ru-RU"/>
        </w:rPr>
        <w:t xml:space="preserve"> муниципального района</w:t>
      </w:r>
      <w:r w:rsidR="00476162">
        <w:rPr>
          <w:sz w:val="28"/>
          <w:szCs w:val="28"/>
          <w:lang w:eastAsia="ru-RU"/>
        </w:rPr>
        <w:t xml:space="preserve"> </w:t>
      </w:r>
      <w:r w:rsidR="00767276">
        <w:rPr>
          <w:sz w:val="28"/>
          <w:szCs w:val="28"/>
          <w:lang w:eastAsia="ru-RU"/>
        </w:rPr>
        <w:t>Краснодарского края</w:t>
      </w:r>
      <w:r w:rsidR="00476162">
        <w:rPr>
          <w:sz w:val="28"/>
          <w:szCs w:val="28"/>
          <w:lang w:eastAsia="ru-RU"/>
        </w:rPr>
        <w:t xml:space="preserve"> </w:t>
      </w:r>
      <w:r w:rsidRPr="00DC3F15">
        <w:rPr>
          <w:sz w:val="28"/>
          <w:szCs w:val="28"/>
          <w:lang w:eastAsia="ru-RU"/>
        </w:rPr>
        <w:t xml:space="preserve">на </w:t>
      </w:r>
      <w:r w:rsidR="00423ED5" w:rsidRPr="00DC3F15">
        <w:rPr>
          <w:sz w:val="28"/>
          <w:szCs w:val="28"/>
          <w:lang w:eastAsia="ru-RU"/>
        </w:rPr>
        <w:t>202</w:t>
      </w:r>
      <w:r w:rsidR="00CF7263">
        <w:rPr>
          <w:sz w:val="28"/>
          <w:szCs w:val="28"/>
          <w:lang w:eastAsia="ru-RU"/>
        </w:rPr>
        <w:t>5</w:t>
      </w:r>
      <w:r w:rsidR="00243023" w:rsidRPr="00DC3F15">
        <w:rPr>
          <w:sz w:val="28"/>
          <w:szCs w:val="28"/>
          <w:lang w:eastAsia="ru-RU"/>
        </w:rPr>
        <w:t>-</w:t>
      </w:r>
      <w:r w:rsidR="00EA5DA9">
        <w:rPr>
          <w:sz w:val="28"/>
          <w:szCs w:val="28"/>
          <w:lang w:eastAsia="ru-RU"/>
        </w:rPr>
        <w:t>2030</w:t>
      </w:r>
      <w:r w:rsidRPr="00DC3F15">
        <w:rPr>
          <w:sz w:val="28"/>
          <w:szCs w:val="28"/>
          <w:lang w:eastAsia="ru-RU"/>
        </w:rPr>
        <w:t xml:space="preserve"> годы</w:t>
      </w:r>
      <w:r w:rsidR="00BB309B">
        <w:rPr>
          <w:sz w:val="28"/>
          <w:szCs w:val="28"/>
          <w:lang w:eastAsia="ru-RU"/>
        </w:rPr>
        <w:t xml:space="preserve">. </w:t>
      </w:r>
    </w:p>
    <w:p w14:paraId="50ACAE80" w14:textId="0FD85BC5" w:rsidR="00E22DF8" w:rsidRPr="00DC3F15" w:rsidRDefault="00E22DF8" w:rsidP="003E6FF1">
      <w:pPr>
        <w:autoSpaceDE w:val="0"/>
        <w:autoSpaceDN w:val="0"/>
        <w:adjustRightInd w:val="0"/>
        <w:spacing w:line="276" w:lineRule="auto"/>
        <w:jc w:val="both"/>
        <w:rPr>
          <w:sz w:val="28"/>
          <w:szCs w:val="28"/>
          <w:lang w:eastAsia="ru-RU"/>
        </w:rPr>
      </w:pPr>
      <w:r w:rsidRPr="00DC3F15">
        <w:rPr>
          <w:b/>
          <w:bCs/>
          <w:sz w:val="28"/>
          <w:szCs w:val="28"/>
          <w:lang w:eastAsia="ru-RU"/>
        </w:rPr>
        <w:t xml:space="preserve">Инициатор проекта (муниципальный заказчик) </w:t>
      </w:r>
      <w:r w:rsidR="0069168A" w:rsidRPr="00DC3F15">
        <w:rPr>
          <w:sz w:val="28"/>
          <w:szCs w:val="28"/>
          <w:lang w:eastAsia="ru-RU"/>
        </w:rPr>
        <w:t>Администрация</w:t>
      </w:r>
      <w:r w:rsidR="00476162">
        <w:rPr>
          <w:sz w:val="28"/>
          <w:szCs w:val="28"/>
          <w:lang w:eastAsia="ru-RU"/>
        </w:rPr>
        <w:t xml:space="preserve"> </w:t>
      </w:r>
      <w:r w:rsidR="007F326D">
        <w:rPr>
          <w:sz w:val="28"/>
          <w:szCs w:val="28"/>
          <w:lang w:eastAsia="ru-RU"/>
        </w:rPr>
        <w:t>Пушкинско</w:t>
      </w:r>
      <w:r w:rsidR="0050287D">
        <w:rPr>
          <w:sz w:val="28"/>
          <w:szCs w:val="28"/>
          <w:lang w:eastAsia="ru-RU"/>
        </w:rPr>
        <w:t>го</w:t>
      </w:r>
      <w:r w:rsidR="007F326D">
        <w:rPr>
          <w:sz w:val="28"/>
          <w:szCs w:val="28"/>
          <w:lang w:eastAsia="ru-RU"/>
        </w:rPr>
        <w:t xml:space="preserve"> сельско</w:t>
      </w:r>
      <w:r w:rsidR="0050287D">
        <w:rPr>
          <w:sz w:val="28"/>
          <w:szCs w:val="28"/>
          <w:lang w:eastAsia="ru-RU"/>
        </w:rPr>
        <w:t>го</w:t>
      </w:r>
      <w:r w:rsidR="007F326D">
        <w:rPr>
          <w:sz w:val="28"/>
          <w:szCs w:val="28"/>
          <w:lang w:eastAsia="ru-RU"/>
        </w:rPr>
        <w:t xml:space="preserve"> поселени</w:t>
      </w:r>
      <w:r w:rsidR="0050287D">
        <w:rPr>
          <w:sz w:val="28"/>
          <w:szCs w:val="28"/>
          <w:lang w:eastAsia="ru-RU"/>
        </w:rPr>
        <w:t>я</w:t>
      </w:r>
      <w:r w:rsidR="000E2F1B">
        <w:rPr>
          <w:sz w:val="28"/>
          <w:szCs w:val="28"/>
          <w:lang w:eastAsia="ru-RU"/>
        </w:rPr>
        <w:t xml:space="preserve"> </w:t>
      </w:r>
      <w:r w:rsidR="00774AE6">
        <w:rPr>
          <w:sz w:val="28"/>
          <w:szCs w:val="28"/>
          <w:lang w:eastAsia="ru-RU"/>
        </w:rPr>
        <w:t>Гулькевичского</w:t>
      </w:r>
      <w:r w:rsidR="00905098">
        <w:rPr>
          <w:sz w:val="28"/>
          <w:szCs w:val="28"/>
          <w:lang w:eastAsia="ru-RU"/>
        </w:rPr>
        <w:t xml:space="preserve"> муниципального района</w:t>
      </w:r>
      <w:r w:rsidR="00476162">
        <w:rPr>
          <w:sz w:val="28"/>
          <w:szCs w:val="28"/>
          <w:lang w:eastAsia="ru-RU"/>
        </w:rPr>
        <w:t xml:space="preserve"> </w:t>
      </w:r>
      <w:r w:rsidR="00767276">
        <w:rPr>
          <w:sz w:val="28"/>
          <w:szCs w:val="28"/>
          <w:lang w:eastAsia="ru-RU"/>
        </w:rPr>
        <w:t>Краснодарского края</w:t>
      </w:r>
      <w:r w:rsidR="00BB309B">
        <w:rPr>
          <w:sz w:val="28"/>
          <w:szCs w:val="28"/>
          <w:lang w:eastAsia="ru-RU"/>
        </w:rPr>
        <w:t xml:space="preserve">. </w:t>
      </w:r>
    </w:p>
    <w:p w14:paraId="0BAF4144" w14:textId="22E2307B" w:rsidR="00D04D3F" w:rsidRPr="009B2877" w:rsidRDefault="00E22DF8" w:rsidP="003E6FF1">
      <w:pPr>
        <w:autoSpaceDE w:val="0"/>
        <w:autoSpaceDN w:val="0"/>
        <w:adjustRightInd w:val="0"/>
        <w:spacing w:line="276" w:lineRule="auto"/>
        <w:jc w:val="both"/>
        <w:rPr>
          <w:sz w:val="28"/>
        </w:rPr>
      </w:pPr>
      <w:r w:rsidRPr="00DC3F15">
        <w:rPr>
          <w:b/>
          <w:bCs/>
          <w:sz w:val="28"/>
          <w:szCs w:val="28"/>
          <w:lang w:eastAsia="ru-RU"/>
        </w:rPr>
        <w:t>Местонахождение проекта</w:t>
      </w:r>
      <w:r w:rsidR="00CA7E8E" w:rsidRPr="00DC3F15">
        <w:rPr>
          <w:b/>
          <w:bCs/>
          <w:sz w:val="28"/>
          <w:szCs w:val="28"/>
          <w:lang w:eastAsia="ru-RU"/>
        </w:rPr>
        <w:t>:</w:t>
      </w:r>
      <w:r w:rsidR="00CE7AED" w:rsidRPr="00CE7AED">
        <w:t xml:space="preserve"> </w:t>
      </w:r>
      <w:r w:rsidR="003B3586" w:rsidRPr="003B3586">
        <w:rPr>
          <w:sz w:val="28"/>
        </w:rPr>
        <w:t>352174, Краснодарский край, Гулькевичский р-н, село Пушкинское, ул</w:t>
      </w:r>
      <w:r w:rsidR="003B3586">
        <w:rPr>
          <w:sz w:val="28"/>
        </w:rPr>
        <w:t>.</w:t>
      </w:r>
      <w:r w:rsidR="003B3586" w:rsidRPr="003B3586">
        <w:rPr>
          <w:sz w:val="28"/>
        </w:rPr>
        <w:t xml:space="preserve"> Советская, д 22</w:t>
      </w:r>
      <w:r w:rsidR="00906C41">
        <w:rPr>
          <w:sz w:val="28"/>
        </w:rPr>
        <w:t>2а</w:t>
      </w:r>
      <w:r w:rsidR="003B3586">
        <w:rPr>
          <w:sz w:val="28"/>
        </w:rPr>
        <w:t>.</w:t>
      </w:r>
    </w:p>
    <w:p w14:paraId="5D677C3B" w14:textId="77777777" w:rsidR="000053AE" w:rsidRPr="00DC3F15" w:rsidRDefault="00E22DF8" w:rsidP="003E6FF1">
      <w:pPr>
        <w:autoSpaceDE w:val="0"/>
        <w:autoSpaceDN w:val="0"/>
        <w:adjustRightInd w:val="0"/>
        <w:spacing w:line="276" w:lineRule="auto"/>
        <w:jc w:val="both"/>
        <w:rPr>
          <w:b/>
          <w:bCs/>
          <w:sz w:val="28"/>
          <w:szCs w:val="28"/>
          <w:lang w:eastAsia="ru-RU"/>
        </w:rPr>
      </w:pPr>
      <w:r w:rsidRPr="00DC3F15">
        <w:rPr>
          <w:b/>
          <w:bCs/>
          <w:sz w:val="28"/>
          <w:szCs w:val="28"/>
          <w:lang w:eastAsia="ru-RU"/>
        </w:rPr>
        <w:t>Нормативно-правовая база для разработки схемы</w:t>
      </w:r>
      <w:r w:rsidR="000053AE" w:rsidRPr="00DC3F15">
        <w:rPr>
          <w:b/>
          <w:bCs/>
          <w:sz w:val="28"/>
          <w:szCs w:val="28"/>
          <w:lang w:eastAsia="ru-RU"/>
        </w:rPr>
        <w:t>:</w:t>
      </w:r>
    </w:p>
    <w:p w14:paraId="6615DBEB" w14:textId="77777777" w:rsidR="00632A39" w:rsidRDefault="00632A39" w:rsidP="003E6FF1">
      <w:pPr>
        <w:tabs>
          <w:tab w:val="left" w:pos="2078"/>
        </w:tabs>
        <w:spacing w:line="276" w:lineRule="auto"/>
        <w:jc w:val="both"/>
        <w:rPr>
          <w:sz w:val="28"/>
          <w:szCs w:val="28"/>
        </w:rPr>
      </w:pPr>
      <w:r w:rsidRPr="00DC3F15">
        <w:rPr>
          <w:sz w:val="28"/>
          <w:szCs w:val="28"/>
        </w:rPr>
        <w:t>-</w:t>
      </w:r>
      <w:r w:rsidR="00A43599" w:rsidRPr="00DC3F15">
        <w:rPr>
          <w:sz w:val="28"/>
          <w:szCs w:val="28"/>
        </w:rPr>
        <w:t>СП 31</w:t>
      </w:r>
      <w:r w:rsidR="00BB309B">
        <w:rPr>
          <w:sz w:val="28"/>
          <w:szCs w:val="28"/>
        </w:rPr>
        <w:t>.</w:t>
      </w:r>
      <w:r w:rsidR="00A43599" w:rsidRPr="00DC3F15">
        <w:rPr>
          <w:sz w:val="28"/>
          <w:szCs w:val="28"/>
        </w:rPr>
        <w:t>13330</w:t>
      </w:r>
      <w:r w:rsidR="00BB309B">
        <w:rPr>
          <w:sz w:val="28"/>
          <w:szCs w:val="28"/>
        </w:rPr>
        <w:t>.</w:t>
      </w:r>
      <w:r w:rsidR="00A43599" w:rsidRPr="00DC3F15">
        <w:rPr>
          <w:sz w:val="28"/>
          <w:szCs w:val="28"/>
        </w:rPr>
        <w:t>2021</w:t>
      </w:r>
      <w:r w:rsidR="00323787">
        <w:rPr>
          <w:sz w:val="28"/>
          <w:szCs w:val="28"/>
        </w:rPr>
        <w:t>«</w:t>
      </w:r>
      <w:r w:rsidRPr="00DC3F15">
        <w:rPr>
          <w:sz w:val="28"/>
          <w:szCs w:val="28"/>
        </w:rPr>
        <w:t>Водоснабжение</w:t>
      </w:r>
      <w:r w:rsidR="00BB309B">
        <w:rPr>
          <w:sz w:val="28"/>
          <w:szCs w:val="28"/>
        </w:rPr>
        <w:t xml:space="preserve">. </w:t>
      </w:r>
      <w:r w:rsidRPr="00DC3F15">
        <w:rPr>
          <w:sz w:val="28"/>
          <w:szCs w:val="28"/>
        </w:rPr>
        <w:t>Наружные сети и сооружения</w:t>
      </w:r>
      <w:r w:rsidR="00323787">
        <w:rPr>
          <w:sz w:val="28"/>
          <w:szCs w:val="28"/>
        </w:rPr>
        <w:t>»</w:t>
      </w:r>
      <w:r w:rsidRPr="00DC3F15">
        <w:rPr>
          <w:sz w:val="28"/>
          <w:szCs w:val="28"/>
        </w:rPr>
        <w:t>;</w:t>
      </w:r>
    </w:p>
    <w:p w14:paraId="6FA2A334" w14:textId="77777777" w:rsidR="00A52034" w:rsidRDefault="00A52034" w:rsidP="003E6FF1">
      <w:pPr>
        <w:tabs>
          <w:tab w:val="left" w:pos="2078"/>
        </w:tabs>
        <w:spacing w:line="276" w:lineRule="auto"/>
        <w:jc w:val="both"/>
        <w:rPr>
          <w:sz w:val="28"/>
          <w:szCs w:val="28"/>
        </w:rPr>
      </w:pPr>
      <w:r>
        <w:rPr>
          <w:sz w:val="28"/>
          <w:szCs w:val="28"/>
        </w:rPr>
        <w:t>- СП 30</w:t>
      </w:r>
      <w:r w:rsidR="00BB309B">
        <w:rPr>
          <w:sz w:val="28"/>
          <w:szCs w:val="28"/>
        </w:rPr>
        <w:t>.</w:t>
      </w:r>
      <w:r>
        <w:rPr>
          <w:sz w:val="28"/>
          <w:szCs w:val="28"/>
        </w:rPr>
        <w:t>13330</w:t>
      </w:r>
      <w:r w:rsidR="00BB309B">
        <w:rPr>
          <w:sz w:val="28"/>
          <w:szCs w:val="28"/>
        </w:rPr>
        <w:t>.</w:t>
      </w:r>
      <w:r>
        <w:rPr>
          <w:sz w:val="28"/>
          <w:szCs w:val="28"/>
        </w:rPr>
        <w:t xml:space="preserve">2020 </w:t>
      </w:r>
      <w:r w:rsidR="00323787">
        <w:rPr>
          <w:sz w:val="28"/>
          <w:szCs w:val="28"/>
        </w:rPr>
        <w:t>«</w:t>
      </w:r>
      <w:r>
        <w:rPr>
          <w:sz w:val="28"/>
          <w:szCs w:val="28"/>
        </w:rPr>
        <w:t>Внутренний водопровод и канализация зданий</w:t>
      </w:r>
      <w:r w:rsidR="00323787">
        <w:rPr>
          <w:sz w:val="28"/>
          <w:szCs w:val="28"/>
        </w:rPr>
        <w:t>»</w:t>
      </w:r>
      <w:r>
        <w:rPr>
          <w:sz w:val="28"/>
          <w:szCs w:val="28"/>
        </w:rPr>
        <w:t>;</w:t>
      </w:r>
    </w:p>
    <w:p w14:paraId="4D5C041E" w14:textId="77777777" w:rsidR="001125FC" w:rsidRPr="00DC3F15" w:rsidRDefault="001125FC" w:rsidP="003E6FF1">
      <w:pPr>
        <w:tabs>
          <w:tab w:val="left" w:pos="2078"/>
        </w:tabs>
        <w:spacing w:line="276" w:lineRule="auto"/>
        <w:jc w:val="both"/>
        <w:rPr>
          <w:sz w:val="28"/>
          <w:szCs w:val="28"/>
        </w:rPr>
      </w:pPr>
      <w:r>
        <w:rPr>
          <w:sz w:val="28"/>
          <w:szCs w:val="28"/>
        </w:rPr>
        <w:t>- СП 32.13330.2018 «К</w:t>
      </w:r>
      <w:r w:rsidRPr="001125FC">
        <w:rPr>
          <w:sz w:val="28"/>
          <w:szCs w:val="28"/>
        </w:rPr>
        <w:t xml:space="preserve">анализация. </w:t>
      </w:r>
      <w:r>
        <w:rPr>
          <w:sz w:val="28"/>
          <w:szCs w:val="28"/>
        </w:rPr>
        <w:t>Н</w:t>
      </w:r>
      <w:r w:rsidRPr="001125FC">
        <w:rPr>
          <w:sz w:val="28"/>
          <w:szCs w:val="28"/>
        </w:rPr>
        <w:t>аружные сети и сооружения</w:t>
      </w:r>
      <w:r>
        <w:rPr>
          <w:sz w:val="28"/>
          <w:szCs w:val="28"/>
        </w:rPr>
        <w:t>»</w:t>
      </w:r>
      <w:r w:rsidR="00605DA9">
        <w:rPr>
          <w:sz w:val="28"/>
          <w:szCs w:val="28"/>
        </w:rPr>
        <w:t>;</w:t>
      </w:r>
    </w:p>
    <w:p w14:paraId="5E16C10C" w14:textId="77777777" w:rsidR="00632A39" w:rsidRDefault="00632A39" w:rsidP="003E6FF1">
      <w:pPr>
        <w:widowControl w:val="0"/>
        <w:tabs>
          <w:tab w:val="left" w:pos="360"/>
        </w:tabs>
        <w:autoSpaceDE w:val="0"/>
        <w:autoSpaceDN w:val="0"/>
        <w:adjustRightInd w:val="0"/>
        <w:spacing w:line="276" w:lineRule="auto"/>
        <w:ind w:right="188"/>
        <w:jc w:val="both"/>
        <w:rPr>
          <w:sz w:val="28"/>
          <w:szCs w:val="28"/>
          <w:lang w:eastAsia="ru-RU"/>
        </w:rPr>
      </w:pPr>
      <w:r w:rsidRPr="00DC3F15">
        <w:rPr>
          <w:sz w:val="28"/>
          <w:szCs w:val="28"/>
          <w:lang w:eastAsia="ru-RU"/>
        </w:rPr>
        <w:t>- СанПиН 1</w:t>
      </w:r>
      <w:r w:rsidR="00BB309B">
        <w:rPr>
          <w:sz w:val="28"/>
          <w:szCs w:val="28"/>
          <w:lang w:eastAsia="ru-RU"/>
        </w:rPr>
        <w:t>.</w:t>
      </w:r>
      <w:r w:rsidRPr="00DC3F15">
        <w:rPr>
          <w:sz w:val="28"/>
          <w:szCs w:val="28"/>
          <w:lang w:eastAsia="ru-RU"/>
        </w:rPr>
        <w:t>2</w:t>
      </w:r>
      <w:r w:rsidR="00BB309B">
        <w:rPr>
          <w:sz w:val="28"/>
          <w:szCs w:val="28"/>
          <w:lang w:eastAsia="ru-RU"/>
        </w:rPr>
        <w:t>.</w:t>
      </w:r>
      <w:r w:rsidRPr="00DC3F15">
        <w:rPr>
          <w:sz w:val="28"/>
          <w:szCs w:val="28"/>
          <w:lang w:eastAsia="ru-RU"/>
        </w:rPr>
        <w:t>36</w:t>
      </w:r>
      <w:r w:rsidR="00A43599" w:rsidRPr="00DC3F15">
        <w:rPr>
          <w:sz w:val="28"/>
          <w:szCs w:val="28"/>
          <w:lang w:eastAsia="ru-RU"/>
        </w:rPr>
        <w:t>8</w:t>
      </w:r>
      <w:r w:rsidRPr="00DC3F15">
        <w:rPr>
          <w:sz w:val="28"/>
          <w:szCs w:val="28"/>
          <w:lang w:eastAsia="ru-RU"/>
        </w:rPr>
        <w:t xml:space="preserve">5-21 </w:t>
      </w:r>
      <w:r w:rsidR="00323787">
        <w:rPr>
          <w:sz w:val="28"/>
          <w:szCs w:val="28"/>
          <w:lang w:eastAsia="ru-RU"/>
        </w:rPr>
        <w:t>«</w:t>
      </w:r>
      <w:r w:rsidRPr="00DC3F15">
        <w:rPr>
          <w:sz w:val="28"/>
          <w:szCs w:val="28"/>
          <w:lang w:eastAsia="ru-RU"/>
        </w:rPr>
        <w:t>Гигиенические нормативы и требования к обеспечению безопасности и (или) безвредности для человека факторов среды обитания</w:t>
      </w:r>
      <w:r w:rsidR="00323787">
        <w:rPr>
          <w:sz w:val="28"/>
          <w:szCs w:val="28"/>
          <w:lang w:eastAsia="ru-RU"/>
        </w:rPr>
        <w:t>»</w:t>
      </w:r>
      <w:r w:rsidRPr="00DC3F15">
        <w:rPr>
          <w:sz w:val="28"/>
          <w:szCs w:val="28"/>
          <w:lang w:eastAsia="ru-RU"/>
        </w:rPr>
        <w:t>;</w:t>
      </w:r>
    </w:p>
    <w:p w14:paraId="29F8D482" w14:textId="0D7A7A32" w:rsidR="008174C3" w:rsidRDefault="008174C3" w:rsidP="003E6FF1">
      <w:pPr>
        <w:widowControl w:val="0"/>
        <w:tabs>
          <w:tab w:val="left" w:pos="360"/>
        </w:tabs>
        <w:autoSpaceDE w:val="0"/>
        <w:autoSpaceDN w:val="0"/>
        <w:adjustRightInd w:val="0"/>
        <w:spacing w:before="18" w:line="276" w:lineRule="auto"/>
        <w:ind w:right="188"/>
        <w:jc w:val="both"/>
        <w:rPr>
          <w:sz w:val="28"/>
          <w:szCs w:val="28"/>
          <w:lang w:eastAsia="ru-RU"/>
        </w:rPr>
      </w:pPr>
      <w:r>
        <w:rPr>
          <w:sz w:val="28"/>
          <w:szCs w:val="28"/>
          <w:lang w:eastAsia="ru-RU"/>
        </w:rPr>
        <w:t xml:space="preserve">- </w:t>
      </w:r>
      <w:r w:rsidR="00323787">
        <w:rPr>
          <w:sz w:val="28"/>
          <w:szCs w:val="28"/>
          <w:lang w:eastAsia="ru-RU"/>
        </w:rPr>
        <w:t>«</w:t>
      </w:r>
      <w:r w:rsidRPr="00270711">
        <w:rPr>
          <w:sz w:val="28"/>
          <w:szCs w:val="28"/>
          <w:lang w:eastAsia="ru-RU"/>
        </w:rPr>
        <w:t>Водный кодекс Российской Федерации</w:t>
      </w:r>
      <w:r w:rsidR="00323787">
        <w:rPr>
          <w:sz w:val="28"/>
          <w:szCs w:val="28"/>
          <w:lang w:eastAsia="ru-RU"/>
        </w:rPr>
        <w:t>»</w:t>
      </w:r>
      <w:r w:rsidRPr="00270711">
        <w:rPr>
          <w:sz w:val="28"/>
          <w:szCs w:val="28"/>
          <w:lang w:eastAsia="ru-RU"/>
        </w:rPr>
        <w:t xml:space="preserve"> от 03</w:t>
      </w:r>
      <w:r w:rsidR="00BB309B">
        <w:rPr>
          <w:sz w:val="28"/>
          <w:szCs w:val="28"/>
          <w:lang w:eastAsia="ru-RU"/>
        </w:rPr>
        <w:t>.</w:t>
      </w:r>
      <w:r w:rsidRPr="00270711">
        <w:rPr>
          <w:sz w:val="28"/>
          <w:szCs w:val="28"/>
          <w:lang w:eastAsia="ru-RU"/>
        </w:rPr>
        <w:t>06</w:t>
      </w:r>
      <w:r w:rsidR="00BB309B">
        <w:rPr>
          <w:sz w:val="28"/>
          <w:szCs w:val="28"/>
          <w:lang w:eastAsia="ru-RU"/>
        </w:rPr>
        <w:t>.</w:t>
      </w:r>
      <w:r w:rsidRPr="00270711">
        <w:rPr>
          <w:sz w:val="28"/>
          <w:szCs w:val="28"/>
          <w:lang w:eastAsia="ru-RU"/>
        </w:rPr>
        <w:t>2006 N 74-ФЗ (ред</w:t>
      </w:r>
      <w:r w:rsidR="00BB309B">
        <w:rPr>
          <w:sz w:val="28"/>
          <w:szCs w:val="28"/>
          <w:lang w:eastAsia="ru-RU"/>
        </w:rPr>
        <w:t xml:space="preserve">. </w:t>
      </w:r>
      <w:r w:rsidRPr="00270711">
        <w:rPr>
          <w:sz w:val="28"/>
          <w:szCs w:val="28"/>
          <w:lang w:eastAsia="ru-RU"/>
        </w:rPr>
        <w:t>от 04</w:t>
      </w:r>
      <w:r w:rsidR="00BB309B">
        <w:rPr>
          <w:sz w:val="28"/>
          <w:szCs w:val="28"/>
          <w:lang w:eastAsia="ru-RU"/>
        </w:rPr>
        <w:t>.</w:t>
      </w:r>
      <w:r w:rsidRPr="00270711">
        <w:rPr>
          <w:sz w:val="28"/>
          <w:szCs w:val="28"/>
          <w:lang w:eastAsia="ru-RU"/>
        </w:rPr>
        <w:t>08</w:t>
      </w:r>
      <w:r w:rsidR="00BB309B">
        <w:rPr>
          <w:sz w:val="28"/>
          <w:szCs w:val="28"/>
          <w:lang w:eastAsia="ru-RU"/>
        </w:rPr>
        <w:t>.</w:t>
      </w:r>
      <w:r w:rsidR="003E2225">
        <w:rPr>
          <w:sz w:val="28"/>
          <w:szCs w:val="28"/>
          <w:lang w:eastAsia="ru-RU"/>
        </w:rPr>
        <w:t>2024</w:t>
      </w:r>
      <w:r w:rsidRPr="00270711">
        <w:rPr>
          <w:sz w:val="28"/>
          <w:szCs w:val="28"/>
          <w:lang w:eastAsia="ru-RU"/>
        </w:rPr>
        <w:t>)</w:t>
      </w:r>
      <w:r>
        <w:rPr>
          <w:sz w:val="28"/>
          <w:szCs w:val="28"/>
          <w:lang w:eastAsia="ru-RU"/>
        </w:rPr>
        <w:t>;</w:t>
      </w:r>
    </w:p>
    <w:p w14:paraId="49FD4F53" w14:textId="77777777" w:rsidR="00B44ACC" w:rsidRDefault="00B44ACC" w:rsidP="003E6FF1">
      <w:pPr>
        <w:widowControl w:val="0"/>
        <w:tabs>
          <w:tab w:val="left" w:pos="360"/>
        </w:tabs>
        <w:autoSpaceDE w:val="0"/>
        <w:autoSpaceDN w:val="0"/>
        <w:adjustRightInd w:val="0"/>
        <w:spacing w:before="18" w:line="276" w:lineRule="auto"/>
        <w:ind w:right="188"/>
        <w:jc w:val="both"/>
        <w:rPr>
          <w:sz w:val="28"/>
          <w:szCs w:val="28"/>
          <w:lang w:eastAsia="ru-RU"/>
        </w:rPr>
      </w:pPr>
      <w:r>
        <w:rPr>
          <w:sz w:val="28"/>
          <w:szCs w:val="28"/>
          <w:lang w:eastAsia="ru-RU"/>
        </w:rPr>
        <w:t>- П</w:t>
      </w:r>
      <w:r w:rsidRPr="00B44ACC">
        <w:rPr>
          <w:sz w:val="28"/>
          <w:szCs w:val="28"/>
          <w:lang w:eastAsia="ru-RU"/>
        </w:rPr>
        <w:t>риказ Минстроя РФ от 17.10.2014 № 640/пр</w:t>
      </w:r>
      <w:r w:rsidR="00476162">
        <w:rPr>
          <w:sz w:val="28"/>
          <w:szCs w:val="28"/>
          <w:lang w:eastAsia="ru-RU"/>
        </w:rPr>
        <w:t xml:space="preserve"> </w:t>
      </w:r>
      <w:r w:rsidR="00323787">
        <w:rPr>
          <w:sz w:val="28"/>
          <w:szCs w:val="28"/>
          <w:lang w:eastAsia="ru-RU"/>
        </w:rPr>
        <w:t>«</w:t>
      </w:r>
      <w:r w:rsidRPr="00B44ACC">
        <w:rPr>
          <w:sz w:val="28"/>
          <w:szCs w:val="28"/>
          <w:lang w:eastAsia="ru-RU"/>
        </w:rPr>
        <w:t>Методические указания по расчету потерь горячей, питьевой, технической воды в централизованных системах водоснабжения при ее производстве и транспортировке</w:t>
      </w:r>
      <w:r w:rsidR="00323787">
        <w:rPr>
          <w:sz w:val="28"/>
          <w:szCs w:val="28"/>
          <w:lang w:eastAsia="ru-RU"/>
        </w:rPr>
        <w:t>»</w:t>
      </w:r>
      <w:r>
        <w:rPr>
          <w:sz w:val="28"/>
          <w:szCs w:val="28"/>
          <w:lang w:eastAsia="ru-RU"/>
        </w:rPr>
        <w:t>;</w:t>
      </w:r>
    </w:p>
    <w:p w14:paraId="15D903AA" w14:textId="77777777" w:rsidR="00632A39" w:rsidRDefault="009B3104" w:rsidP="003E6FF1">
      <w:pPr>
        <w:widowControl w:val="0"/>
        <w:tabs>
          <w:tab w:val="left" w:pos="360"/>
        </w:tabs>
        <w:autoSpaceDE w:val="0"/>
        <w:autoSpaceDN w:val="0"/>
        <w:adjustRightInd w:val="0"/>
        <w:spacing w:line="276" w:lineRule="auto"/>
        <w:ind w:right="188"/>
        <w:jc w:val="both"/>
        <w:rPr>
          <w:sz w:val="28"/>
          <w:szCs w:val="28"/>
          <w:lang w:eastAsia="ru-RU"/>
        </w:rPr>
      </w:pPr>
      <w:r w:rsidRPr="00DC3F15">
        <w:rPr>
          <w:sz w:val="28"/>
          <w:szCs w:val="28"/>
          <w:lang w:eastAsia="ru-RU"/>
        </w:rPr>
        <w:t>- НЦС 81-02-14-202</w:t>
      </w:r>
      <w:r w:rsidR="00D44707">
        <w:rPr>
          <w:sz w:val="28"/>
          <w:szCs w:val="28"/>
          <w:lang w:eastAsia="ru-RU"/>
        </w:rPr>
        <w:t>5</w:t>
      </w:r>
      <w:r w:rsidR="005C4E7F">
        <w:rPr>
          <w:sz w:val="28"/>
          <w:szCs w:val="28"/>
          <w:lang w:eastAsia="ru-RU"/>
        </w:rPr>
        <w:t xml:space="preserve"> </w:t>
      </w:r>
      <w:r w:rsidR="00632A39" w:rsidRPr="00DC3F15">
        <w:rPr>
          <w:sz w:val="28"/>
          <w:szCs w:val="28"/>
          <w:lang w:eastAsia="ru-RU"/>
        </w:rPr>
        <w:t>Укрупненны</w:t>
      </w:r>
      <w:r w:rsidRPr="00DC3F15">
        <w:rPr>
          <w:sz w:val="28"/>
          <w:szCs w:val="28"/>
          <w:lang w:eastAsia="ru-RU"/>
        </w:rPr>
        <w:t xml:space="preserve">е нормативы цены строительства </w:t>
      </w:r>
      <w:r w:rsidR="00323787">
        <w:rPr>
          <w:sz w:val="28"/>
          <w:szCs w:val="28"/>
          <w:lang w:eastAsia="ru-RU"/>
        </w:rPr>
        <w:t>«</w:t>
      </w:r>
      <w:r w:rsidR="00632A39" w:rsidRPr="00DC3F15">
        <w:rPr>
          <w:sz w:val="28"/>
          <w:szCs w:val="28"/>
          <w:lang w:eastAsia="ru-RU"/>
        </w:rPr>
        <w:t>Наружные сети водоснабжения и канализации</w:t>
      </w:r>
      <w:r w:rsidR="00323787">
        <w:rPr>
          <w:sz w:val="28"/>
          <w:szCs w:val="28"/>
          <w:lang w:eastAsia="ru-RU"/>
        </w:rPr>
        <w:t>»</w:t>
      </w:r>
      <w:r w:rsidR="007839FF">
        <w:rPr>
          <w:sz w:val="28"/>
          <w:szCs w:val="28"/>
          <w:lang w:eastAsia="ru-RU"/>
        </w:rPr>
        <w:t>.</w:t>
      </w:r>
    </w:p>
    <w:p w14:paraId="416E426F" w14:textId="77777777" w:rsidR="00E22DF8" w:rsidRPr="00DC3F15" w:rsidRDefault="00E22DF8" w:rsidP="003E6FF1">
      <w:pPr>
        <w:autoSpaceDE w:val="0"/>
        <w:autoSpaceDN w:val="0"/>
        <w:adjustRightInd w:val="0"/>
        <w:spacing w:line="276" w:lineRule="auto"/>
        <w:jc w:val="both"/>
        <w:rPr>
          <w:b/>
          <w:bCs/>
          <w:sz w:val="28"/>
          <w:szCs w:val="28"/>
          <w:lang w:eastAsia="ru-RU"/>
        </w:rPr>
      </w:pPr>
      <w:r w:rsidRPr="00DC3F15">
        <w:rPr>
          <w:b/>
          <w:bCs/>
          <w:sz w:val="28"/>
          <w:szCs w:val="28"/>
          <w:lang w:eastAsia="ru-RU"/>
        </w:rPr>
        <w:t xml:space="preserve">Цели схемы: </w:t>
      </w:r>
    </w:p>
    <w:p w14:paraId="3DF78693" w14:textId="2458053A" w:rsidR="00E22DF8" w:rsidRPr="00DC3F15" w:rsidRDefault="005538C0" w:rsidP="003E6FF1">
      <w:pPr>
        <w:autoSpaceDE w:val="0"/>
        <w:autoSpaceDN w:val="0"/>
        <w:adjustRightInd w:val="0"/>
        <w:spacing w:line="276" w:lineRule="auto"/>
        <w:jc w:val="both"/>
        <w:rPr>
          <w:sz w:val="28"/>
          <w:szCs w:val="28"/>
          <w:lang w:eastAsia="ru-RU"/>
        </w:rPr>
      </w:pPr>
      <w:r w:rsidRPr="00DC3F15">
        <w:rPr>
          <w:sz w:val="28"/>
          <w:szCs w:val="28"/>
          <w:lang w:eastAsia="ru-RU"/>
        </w:rPr>
        <w:t>-</w:t>
      </w:r>
      <w:r w:rsidR="00E22DF8" w:rsidRPr="00DC3F15">
        <w:rPr>
          <w:sz w:val="28"/>
          <w:szCs w:val="28"/>
          <w:lang w:eastAsia="ru-RU"/>
        </w:rPr>
        <w:t xml:space="preserve"> обеспечение развития систем централизованного водоснабжения и водоотведения для существующего</w:t>
      </w:r>
      <w:r w:rsidR="009B3104" w:rsidRPr="00DC3F15">
        <w:rPr>
          <w:sz w:val="28"/>
          <w:szCs w:val="28"/>
          <w:lang w:eastAsia="ru-RU"/>
        </w:rPr>
        <w:t xml:space="preserve"> и перспективного</w:t>
      </w:r>
      <w:r w:rsidR="00E22DF8" w:rsidRPr="00DC3F15">
        <w:rPr>
          <w:sz w:val="28"/>
          <w:szCs w:val="28"/>
          <w:lang w:eastAsia="ru-RU"/>
        </w:rPr>
        <w:t xml:space="preserve"> жилищного комплекса, а также объектов социально-культурного и рекреационного назначения в период </w:t>
      </w:r>
      <w:r w:rsidR="00937030" w:rsidRPr="00DC3F15">
        <w:rPr>
          <w:sz w:val="28"/>
          <w:szCs w:val="28"/>
          <w:lang w:eastAsia="ru-RU"/>
        </w:rPr>
        <w:t xml:space="preserve">с </w:t>
      </w:r>
      <w:r w:rsidR="005618FE" w:rsidRPr="00DC3F15">
        <w:rPr>
          <w:sz w:val="28"/>
          <w:szCs w:val="28"/>
          <w:lang w:eastAsia="ru-RU"/>
        </w:rPr>
        <w:t>202</w:t>
      </w:r>
      <w:r w:rsidR="005C4E7F">
        <w:rPr>
          <w:sz w:val="28"/>
          <w:szCs w:val="28"/>
          <w:lang w:eastAsia="ru-RU"/>
        </w:rPr>
        <w:t>5</w:t>
      </w:r>
      <w:r w:rsidR="00937030" w:rsidRPr="00DC3F15">
        <w:rPr>
          <w:sz w:val="28"/>
          <w:szCs w:val="28"/>
          <w:lang w:eastAsia="ru-RU"/>
        </w:rPr>
        <w:t xml:space="preserve"> г</w:t>
      </w:r>
      <w:r w:rsidR="00BB309B">
        <w:rPr>
          <w:sz w:val="28"/>
          <w:szCs w:val="28"/>
          <w:lang w:eastAsia="ru-RU"/>
        </w:rPr>
        <w:t xml:space="preserve">. </w:t>
      </w:r>
      <w:r w:rsidR="00E22DF8" w:rsidRPr="00DC3F15">
        <w:rPr>
          <w:sz w:val="28"/>
          <w:szCs w:val="28"/>
          <w:lang w:eastAsia="ru-RU"/>
        </w:rPr>
        <w:t xml:space="preserve">до </w:t>
      </w:r>
      <w:r w:rsidR="00EA5DA9">
        <w:rPr>
          <w:sz w:val="28"/>
          <w:szCs w:val="28"/>
          <w:lang w:eastAsia="ru-RU"/>
        </w:rPr>
        <w:t>2030</w:t>
      </w:r>
      <w:r w:rsidR="00E22DF8" w:rsidRPr="00DC3F15">
        <w:rPr>
          <w:sz w:val="28"/>
          <w:szCs w:val="28"/>
          <w:lang w:eastAsia="ru-RU"/>
        </w:rPr>
        <w:t xml:space="preserve"> г</w:t>
      </w:r>
      <w:r w:rsidR="00BB309B">
        <w:rPr>
          <w:sz w:val="28"/>
          <w:szCs w:val="28"/>
          <w:lang w:eastAsia="ru-RU"/>
        </w:rPr>
        <w:t>.</w:t>
      </w:r>
      <w:r w:rsidR="00E22DF8" w:rsidRPr="00DC3F15">
        <w:rPr>
          <w:sz w:val="28"/>
          <w:szCs w:val="28"/>
          <w:lang w:eastAsia="ru-RU"/>
        </w:rPr>
        <w:t xml:space="preserve">; </w:t>
      </w:r>
    </w:p>
    <w:p w14:paraId="5BF27E9B" w14:textId="77777777" w:rsidR="00E22DF8" w:rsidRPr="00DC3F15" w:rsidRDefault="008F624F" w:rsidP="003E6FF1">
      <w:pPr>
        <w:autoSpaceDE w:val="0"/>
        <w:autoSpaceDN w:val="0"/>
        <w:adjustRightInd w:val="0"/>
        <w:spacing w:line="276" w:lineRule="auto"/>
        <w:jc w:val="both"/>
        <w:rPr>
          <w:sz w:val="28"/>
          <w:szCs w:val="28"/>
          <w:lang w:eastAsia="ru-RU"/>
        </w:rPr>
      </w:pPr>
      <w:r w:rsidRPr="00DC3F15">
        <w:rPr>
          <w:sz w:val="28"/>
          <w:szCs w:val="28"/>
          <w:lang w:eastAsia="ru-RU"/>
        </w:rPr>
        <w:t xml:space="preserve">- </w:t>
      </w:r>
      <w:r w:rsidR="00E22DF8" w:rsidRPr="00DC3F15">
        <w:rPr>
          <w:sz w:val="28"/>
          <w:szCs w:val="28"/>
          <w:lang w:eastAsia="ru-RU"/>
        </w:rPr>
        <w:t xml:space="preserve">увеличение объемов производства коммунальной продукции (оказание услуг) по водоснабжению при повышении качества и сохранении приемлемости действующей ценовой политики; </w:t>
      </w:r>
    </w:p>
    <w:p w14:paraId="00EFEBE9" w14:textId="77777777" w:rsidR="00E22DF8" w:rsidRPr="00DC3F15" w:rsidRDefault="005538C0" w:rsidP="003E6FF1">
      <w:pPr>
        <w:autoSpaceDE w:val="0"/>
        <w:autoSpaceDN w:val="0"/>
        <w:adjustRightInd w:val="0"/>
        <w:spacing w:line="276" w:lineRule="auto"/>
        <w:jc w:val="both"/>
        <w:rPr>
          <w:sz w:val="28"/>
          <w:szCs w:val="28"/>
          <w:lang w:eastAsia="ru-RU"/>
        </w:rPr>
      </w:pPr>
      <w:r w:rsidRPr="00DC3F15">
        <w:rPr>
          <w:sz w:val="28"/>
          <w:szCs w:val="28"/>
          <w:lang w:eastAsia="ru-RU"/>
        </w:rPr>
        <w:t>-</w:t>
      </w:r>
      <w:r w:rsidR="00E22DF8" w:rsidRPr="00DC3F15">
        <w:rPr>
          <w:sz w:val="28"/>
          <w:szCs w:val="28"/>
          <w:lang w:eastAsia="ru-RU"/>
        </w:rPr>
        <w:t xml:space="preserve"> улучшение работы систем</w:t>
      </w:r>
      <w:r w:rsidR="00EF4703" w:rsidRPr="00DC3F15">
        <w:rPr>
          <w:sz w:val="28"/>
          <w:szCs w:val="28"/>
          <w:lang w:eastAsia="ru-RU"/>
        </w:rPr>
        <w:t>ы</w:t>
      </w:r>
      <w:r w:rsidR="00E22DF8" w:rsidRPr="00DC3F15">
        <w:rPr>
          <w:sz w:val="28"/>
          <w:szCs w:val="28"/>
          <w:lang w:eastAsia="ru-RU"/>
        </w:rPr>
        <w:t xml:space="preserve"> водоснабжения</w:t>
      </w:r>
      <w:r w:rsidR="0030556F" w:rsidRPr="00DC3F15">
        <w:rPr>
          <w:sz w:val="28"/>
          <w:szCs w:val="28"/>
          <w:lang w:eastAsia="ru-RU"/>
        </w:rPr>
        <w:t xml:space="preserve"> и водоотведения</w:t>
      </w:r>
      <w:r w:rsidR="00E22DF8" w:rsidRPr="00DC3F15">
        <w:rPr>
          <w:sz w:val="28"/>
          <w:szCs w:val="28"/>
          <w:lang w:eastAsia="ru-RU"/>
        </w:rPr>
        <w:t xml:space="preserve">; </w:t>
      </w:r>
    </w:p>
    <w:p w14:paraId="0F39F6D4" w14:textId="77777777" w:rsidR="00E22DF8" w:rsidRPr="00DC3F15" w:rsidRDefault="00E22DF8" w:rsidP="003E6FF1">
      <w:pPr>
        <w:autoSpaceDE w:val="0"/>
        <w:autoSpaceDN w:val="0"/>
        <w:adjustRightInd w:val="0"/>
        <w:spacing w:line="276" w:lineRule="auto"/>
        <w:jc w:val="both"/>
        <w:rPr>
          <w:sz w:val="28"/>
          <w:szCs w:val="28"/>
          <w:lang w:eastAsia="ru-RU"/>
        </w:rPr>
      </w:pPr>
      <w:r w:rsidRPr="00DC3F15">
        <w:rPr>
          <w:sz w:val="28"/>
          <w:szCs w:val="28"/>
          <w:lang w:eastAsia="ru-RU"/>
        </w:rPr>
        <w:t xml:space="preserve">- повышение качества питьевой воды, поступающей к потребителям; </w:t>
      </w:r>
    </w:p>
    <w:p w14:paraId="3DBEEACC" w14:textId="77777777" w:rsidR="00E22DF8" w:rsidRPr="00821748" w:rsidRDefault="00E22DF8" w:rsidP="003E6FF1">
      <w:pPr>
        <w:autoSpaceDE w:val="0"/>
        <w:autoSpaceDN w:val="0"/>
        <w:adjustRightInd w:val="0"/>
        <w:spacing w:line="276" w:lineRule="auto"/>
        <w:jc w:val="both"/>
        <w:rPr>
          <w:sz w:val="28"/>
          <w:szCs w:val="28"/>
          <w:lang w:eastAsia="ru-RU"/>
        </w:rPr>
      </w:pPr>
      <w:r w:rsidRPr="00821748">
        <w:rPr>
          <w:sz w:val="28"/>
          <w:szCs w:val="28"/>
          <w:lang w:eastAsia="ru-RU"/>
        </w:rPr>
        <w:t>- снижение вредного воздействия на окружающую среду</w:t>
      </w:r>
      <w:r w:rsidR="00BB309B" w:rsidRPr="00821748">
        <w:rPr>
          <w:sz w:val="28"/>
          <w:szCs w:val="28"/>
          <w:lang w:eastAsia="ru-RU"/>
        </w:rPr>
        <w:t xml:space="preserve">. </w:t>
      </w:r>
    </w:p>
    <w:p w14:paraId="604279E6" w14:textId="77777777" w:rsidR="00E22DF8" w:rsidRPr="00821748" w:rsidRDefault="00E22DF8" w:rsidP="003E6FF1">
      <w:pPr>
        <w:autoSpaceDE w:val="0"/>
        <w:autoSpaceDN w:val="0"/>
        <w:adjustRightInd w:val="0"/>
        <w:spacing w:line="276" w:lineRule="auto"/>
        <w:jc w:val="both"/>
        <w:rPr>
          <w:sz w:val="28"/>
          <w:szCs w:val="28"/>
          <w:lang w:eastAsia="ru-RU"/>
        </w:rPr>
      </w:pPr>
      <w:r w:rsidRPr="00821748">
        <w:rPr>
          <w:b/>
          <w:bCs/>
          <w:sz w:val="28"/>
          <w:szCs w:val="28"/>
          <w:lang w:eastAsia="ru-RU"/>
        </w:rPr>
        <w:t>Способ достижения цели:</w:t>
      </w:r>
    </w:p>
    <w:p w14:paraId="714B505B" w14:textId="77777777" w:rsidR="00E22DF8" w:rsidRDefault="00E72FB2" w:rsidP="003E6FF1">
      <w:pPr>
        <w:autoSpaceDE w:val="0"/>
        <w:autoSpaceDN w:val="0"/>
        <w:adjustRightInd w:val="0"/>
        <w:spacing w:line="276" w:lineRule="auto"/>
        <w:jc w:val="both"/>
        <w:rPr>
          <w:sz w:val="28"/>
          <w:szCs w:val="28"/>
          <w:lang w:eastAsia="ru-RU"/>
        </w:rPr>
      </w:pPr>
      <w:r w:rsidRPr="00821748">
        <w:rPr>
          <w:sz w:val="28"/>
          <w:szCs w:val="28"/>
          <w:lang w:eastAsia="ru-RU"/>
        </w:rPr>
        <w:t xml:space="preserve">- </w:t>
      </w:r>
      <w:r w:rsidR="003F2503" w:rsidRPr="00821748">
        <w:rPr>
          <w:sz w:val="28"/>
          <w:szCs w:val="28"/>
          <w:lang w:eastAsia="ru-RU"/>
        </w:rPr>
        <w:t>модернизация участков водопроводной сети</w:t>
      </w:r>
      <w:r w:rsidRPr="00821748">
        <w:rPr>
          <w:sz w:val="28"/>
          <w:szCs w:val="28"/>
          <w:lang w:eastAsia="ru-RU"/>
        </w:rPr>
        <w:t>;</w:t>
      </w:r>
    </w:p>
    <w:p w14:paraId="41B2CE14" w14:textId="5E6B84AD" w:rsidR="003B3586" w:rsidRPr="00821748" w:rsidRDefault="003B3586" w:rsidP="003E6FF1">
      <w:pPr>
        <w:autoSpaceDE w:val="0"/>
        <w:autoSpaceDN w:val="0"/>
        <w:adjustRightInd w:val="0"/>
        <w:spacing w:line="276" w:lineRule="auto"/>
        <w:jc w:val="both"/>
        <w:rPr>
          <w:sz w:val="28"/>
          <w:szCs w:val="28"/>
          <w:lang w:eastAsia="ru-RU"/>
        </w:rPr>
      </w:pPr>
      <w:r>
        <w:rPr>
          <w:sz w:val="28"/>
          <w:szCs w:val="28"/>
          <w:lang w:eastAsia="ru-RU"/>
        </w:rPr>
        <w:t>- модернизация участков канализационных сетей.</w:t>
      </w:r>
    </w:p>
    <w:p w14:paraId="3F1497FE" w14:textId="77777777" w:rsidR="00E22DF8" w:rsidRPr="00DC3F15" w:rsidRDefault="00E22DF8" w:rsidP="003E6FF1">
      <w:pPr>
        <w:autoSpaceDE w:val="0"/>
        <w:autoSpaceDN w:val="0"/>
        <w:adjustRightInd w:val="0"/>
        <w:spacing w:line="276" w:lineRule="auto"/>
        <w:jc w:val="both"/>
        <w:rPr>
          <w:sz w:val="28"/>
          <w:szCs w:val="28"/>
          <w:lang w:eastAsia="ru-RU"/>
        </w:rPr>
      </w:pPr>
      <w:r w:rsidRPr="00DC3F15">
        <w:rPr>
          <w:b/>
          <w:bCs/>
          <w:sz w:val="28"/>
          <w:szCs w:val="28"/>
          <w:lang w:eastAsia="ru-RU"/>
        </w:rPr>
        <w:t>Сроки и этапы реализации схемы</w:t>
      </w:r>
    </w:p>
    <w:p w14:paraId="1417C929" w14:textId="60077C75" w:rsidR="00E22DF8" w:rsidRPr="00DC3F15" w:rsidRDefault="007C2BC7" w:rsidP="003E6FF1">
      <w:pPr>
        <w:autoSpaceDE w:val="0"/>
        <w:autoSpaceDN w:val="0"/>
        <w:adjustRightInd w:val="0"/>
        <w:spacing w:line="276" w:lineRule="auto"/>
        <w:jc w:val="both"/>
        <w:rPr>
          <w:sz w:val="28"/>
          <w:szCs w:val="28"/>
          <w:lang w:eastAsia="ru-RU"/>
        </w:rPr>
      </w:pPr>
      <w:r w:rsidRPr="00DC3F15">
        <w:rPr>
          <w:sz w:val="28"/>
          <w:szCs w:val="28"/>
          <w:lang w:eastAsia="ru-RU"/>
        </w:rPr>
        <w:t>Э</w:t>
      </w:r>
      <w:r w:rsidR="00E22DF8" w:rsidRPr="00DC3F15">
        <w:rPr>
          <w:sz w:val="28"/>
          <w:szCs w:val="28"/>
          <w:lang w:eastAsia="ru-RU"/>
        </w:rPr>
        <w:t xml:space="preserve">тап строительства </w:t>
      </w:r>
      <w:r w:rsidR="005C374C" w:rsidRPr="00DC3F15">
        <w:rPr>
          <w:sz w:val="28"/>
          <w:szCs w:val="28"/>
          <w:lang w:eastAsia="ru-RU"/>
        </w:rPr>
        <w:t>–</w:t>
      </w:r>
      <w:r w:rsidR="004B47D7">
        <w:rPr>
          <w:sz w:val="28"/>
          <w:szCs w:val="28"/>
          <w:lang w:eastAsia="ru-RU"/>
        </w:rPr>
        <w:t xml:space="preserve"> </w:t>
      </w:r>
      <w:r w:rsidR="005C374C" w:rsidRPr="003B3586">
        <w:rPr>
          <w:sz w:val="28"/>
          <w:szCs w:val="28"/>
          <w:lang w:eastAsia="ru-RU"/>
        </w:rPr>
        <w:t xml:space="preserve">с </w:t>
      </w:r>
      <w:r w:rsidR="005618FE" w:rsidRPr="003B3586">
        <w:rPr>
          <w:sz w:val="28"/>
          <w:szCs w:val="28"/>
          <w:lang w:eastAsia="ru-RU"/>
        </w:rPr>
        <w:t>202</w:t>
      </w:r>
      <w:r w:rsidR="005C4E7F" w:rsidRPr="003B3586">
        <w:rPr>
          <w:sz w:val="28"/>
          <w:szCs w:val="28"/>
          <w:lang w:eastAsia="ru-RU"/>
        </w:rPr>
        <w:t>5</w:t>
      </w:r>
      <w:r w:rsidR="005C374C" w:rsidRPr="003B3586">
        <w:rPr>
          <w:sz w:val="28"/>
          <w:szCs w:val="28"/>
          <w:lang w:eastAsia="ru-RU"/>
        </w:rPr>
        <w:t xml:space="preserve"> по </w:t>
      </w:r>
      <w:r w:rsidR="00EA5DA9">
        <w:rPr>
          <w:sz w:val="28"/>
          <w:szCs w:val="28"/>
          <w:lang w:eastAsia="ru-RU"/>
        </w:rPr>
        <w:t>2030</w:t>
      </w:r>
      <w:r w:rsidR="00E22DF8" w:rsidRPr="003B3586">
        <w:rPr>
          <w:sz w:val="28"/>
          <w:szCs w:val="28"/>
          <w:lang w:eastAsia="ru-RU"/>
        </w:rPr>
        <w:t xml:space="preserve"> годы</w:t>
      </w:r>
      <w:r w:rsidR="00373913">
        <w:rPr>
          <w:sz w:val="28"/>
          <w:szCs w:val="28"/>
          <w:lang w:eastAsia="ru-RU"/>
        </w:rPr>
        <w:t>.</w:t>
      </w:r>
    </w:p>
    <w:p w14:paraId="6F8CF439" w14:textId="77777777" w:rsidR="00E22DF8" w:rsidRPr="00DC3F15" w:rsidRDefault="00E22DF8" w:rsidP="003E6FF1">
      <w:pPr>
        <w:autoSpaceDE w:val="0"/>
        <w:autoSpaceDN w:val="0"/>
        <w:adjustRightInd w:val="0"/>
        <w:spacing w:line="276" w:lineRule="auto"/>
        <w:jc w:val="both"/>
        <w:rPr>
          <w:b/>
          <w:bCs/>
          <w:sz w:val="28"/>
          <w:szCs w:val="28"/>
          <w:lang w:eastAsia="ru-RU"/>
        </w:rPr>
      </w:pPr>
      <w:r w:rsidRPr="00DC3F15">
        <w:rPr>
          <w:b/>
          <w:bCs/>
          <w:sz w:val="28"/>
          <w:szCs w:val="28"/>
          <w:lang w:eastAsia="ru-RU"/>
        </w:rPr>
        <w:t>Финансовые ресурсы, необходимые для реализации схемы</w:t>
      </w:r>
    </w:p>
    <w:p w14:paraId="0D820FBE" w14:textId="407EA202" w:rsidR="003F5B15" w:rsidRPr="006D4A1C" w:rsidRDefault="003F5B15" w:rsidP="003E6FF1">
      <w:pPr>
        <w:autoSpaceDE w:val="0"/>
        <w:autoSpaceDN w:val="0"/>
        <w:adjustRightInd w:val="0"/>
        <w:spacing w:line="276" w:lineRule="auto"/>
        <w:jc w:val="both"/>
        <w:rPr>
          <w:bCs/>
          <w:sz w:val="28"/>
          <w:szCs w:val="28"/>
          <w:lang w:eastAsia="ru-RU"/>
        </w:rPr>
      </w:pPr>
      <w:r w:rsidRPr="00DC3F15">
        <w:rPr>
          <w:bCs/>
          <w:sz w:val="28"/>
          <w:szCs w:val="28"/>
          <w:lang w:eastAsia="ru-RU"/>
        </w:rPr>
        <w:t xml:space="preserve">Финансирование схемы водоснабжения и водоотведения </w:t>
      </w:r>
      <w:r w:rsidR="007F326D">
        <w:rPr>
          <w:bCs/>
          <w:sz w:val="28"/>
          <w:szCs w:val="28"/>
          <w:lang w:eastAsia="ru-RU"/>
        </w:rPr>
        <w:t>Пушкинско</w:t>
      </w:r>
      <w:r w:rsidR="0050287D">
        <w:rPr>
          <w:bCs/>
          <w:sz w:val="28"/>
          <w:szCs w:val="28"/>
          <w:lang w:eastAsia="ru-RU"/>
        </w:rPr>
        <w:t>го</w:t>
      </w:r>
      <w:r w:rsidR="007F326D">
        <w:rPr>
          <w:bCs/>
          <w:sz w:val="28"/>
          <w:szCs w:val="28"/>
          <w:lang w:eastAsia="ru-RU"/>
        </w:rPr>
        <w:t xml:space="preserve"> сельско</w:t>
      </w:r>
      <w:r w:rsidR="0050287D">
        <w:rPr>
          <w:bCs/>
          <w:sz w:val="28"/>
          <w:szCs w:val="28"/>
          <w:lang w:eastAsia="ru-RU"/>
        </w:rPr>
        <w:t>го</w:t>
      </w:r>
      <w:r w:rsidR="007F326D">
        <w:rPr>
          <w:bCs/>
          <w:sz w:val="28"/>
          <w:szCs w:val="28"/>
          <w:lang w:eastAsia="ru-RU"/>
        </w:rPr>
        <w:t xml:space="preserve"> поселени</w:t>
      </w:r>
      <w:r w:rsidR="0050287D">
        <w:rPr>
          <w:bCs/>
          <w:sz w:val="28"/>
          <w:szCs w:val="28"/>
          <w:lang w:eastAsia="ru-RU"/>
        </w:rPr>
        <w:t>я</w:t>
      </w:r>
      <w:r w:rsidR="000E2F1B">
        <w:rPr>
          <w:bCs/>
          <w:sz w:val="28"/>
          <w:szCs w:val="28"/>
          <w:lang w:eastAsia="ru-RU"/>
        </w:rPr>
        <w:t xml:space="preserve"> </w:t>
      </w:r>
      <w:r w:rsidR="00774AE6">
        <w:rPr>
          <w:bCs/>
          <w:sz w:val="28"/>
          <w:szCs w:val="28"/>
          <w:lang w:eastAsia="ru-RU"/>
        </w:rPr>
        <w:t>Гулькевичского</w:t>
      </w:r>
      <w:r w:rsidR="00905098">
        <w:rPr>
          <w:bCs/>
          <w:sz w:val="28"/>
          <w:szCs w:val="28"/>
          <w:lang w:eastAsia="ru-RU"/>
        </w:rPr>
        <w:t xml:space="preserve"> муниципального района</w:t>
      </w:r>
      <w:r w:rsidR="00476162" w:rsidRPr="006D4A1C">
        <w:rPr>
          <w:bCs/>
          <w:sz w:val="28"/>
          <w:szCs w:val="28"/>
          <w:lang w:eastAsia="ru-RU"/>
        </w:rPr>
        <w:t xml:space="preserve"> </w:t>
      </w:r>
      <w:r w:rsidR="00767276">
        <w:rPr>
          <w:bCs/>
          <w:sz w:val="28"/>
          <w:szCs w:val="28"/>
          <w:lang w:eastAsia="ru-RU"/>
        </w:rPr>
        <w:t>Краснодарского края</w:t>
      </w:r>
      <w:r w:rsidRPr="006D4A1C">
        <w:rPr>
          <w:bCs/>
          <w:sz w:val="28"/>
          <w:szCs w:val="28"/>
          <w:lang w:eastAsia="ru-RU"/>
        </w:rPr>
        <w:t>:</w:t>
      </w:r>
    </w:p>
    <w:p w14:paraId="51A2A831" w14:textId="441A5FF3" w:rsidR="00FB4190" w:rsidRPr="00E64FFC" w:rsidRDefault="003F5B15" w:rsidP="003E6FF1">
      <w:pPr>
        <w:spacing w:line="276" w:lineRule="auto"/>
        <w:rPr>
          <w:bCs/>
          <w:sz w:val="28"/>
          <w:szCs w:val="28"/>
          <w:lang w:eastAsia="ru-RU"/>
        </w:rPr>
      </w:pPr>
      <w:r w:rsidRPr="00E64FFC">
        <w:rPr>
          <w:bCs/>
          <w:sz w:val="28"/>
          <w:szCs w:val="28"/>
          <w:lang w:eastAsia="ru-RU"/>
        </w:rPr>
        <w:t xml:space="preserve">- </w:t>
      </w:r>
      <w:r w:rsidR="00CF7263" w:rsidRPr="00E64FFC">
        <w:rPr>
          <w:bCs/>
          <w:sz w:val="28"/>
          <w:szCs w:val="28"/>
          <w:lang w:eastAsia="ru-RU"/>
        </w:rPr>
        <w:t>в</w:t>
      </w:r>
      <w:r w:rsidRPr="00E64FFC">
        <w:rPr>
          <w:bCs/>
          <w:sz w:val="28"/>
          <w:szCs w:val="28"/>
          <w:lang w:eastAsia="ru-RU"/>
        </w:rPr>
        <w:t xml:space="preserve"> сфере водо</w:t>
      </w:r>
      <w:r w:rsidR="00D8679A" w:rsidRPr="00E64FFC">
        <w:rPr>
          <w:bCs/>
          <w:sz w:val="28"/>
          <w:szCs w:val="28"/>
          <w:lang w:eastAsia="ru-RU"/>
        </w:rPr>
        <w:t>снабжения</w:t>
      </w:r>
      <w:r w:rsidR="00BA7761" w:rsidRPr="00E64FFC">
        <w:rPr>
          <w:bCs/>
          <w:sz w:val="28"/>
          <w:szCs w:val="28"/>
          <w:lang w:eastAsia="ru-RU"/>
        </w:rPr>
        <w:t xml:space="preserve"> </w:t>
      </w:r>
      <w:r w:rsidR="00D8679A" w:rsidRPr="00E64FFC">
        <w:rPr>
          <w:bCs/>
          <w:sz w:val="28"/>
          <w:szCs w:val="28"/>
          <w:lang w:eastAsia="ru-RU"/>
        </w:rPr>
        <w:t>составляет</w:t>
      </w:r>
      <w:r w:rsidR="00BA7761" w:rsidRPr="00E64FFC">
        <w:rPr>
          <w:bCs/>
          <w:sz w:val="28"/>
          <w:szCs w:val="28"/>
          <w:lang w:eastAsia="ru-RU"/>
        </w:rPr>
        <w:t xml:space="preserve"> </w:t>
      </w:r>
      <w:r w:rsidR="00075983" w:rsidRPr="00E64FFC">
        <w:rPr>
          <w:bCs/>
          <w:sz w:val="28"/>
          <w:szCs w:val="28"/>
          <w:lang w:eastAsia="ru-RU"/>
        </w:rPr>
        <w:t>50428,91</w:t>
      </w:r>
      <w:r w:rsidRPr="00E64FFC">
        <w:rPr>
          <w:bCs/>
          <w:sz w:val="28"/>
          <w:szCs w:val="28"/>
          <w:lang w:eastAsia="ru-RU"/>
        </w:rPr>
        <w:t>тыс</w:t>
      </w:r>
      <w:r w:rsidR="00BB309B" w:rsidRPr="00E64FFC">
        <w:rPr>
          <w:bCs/>
          <w:sz w:val="28"/>
          <w:szCs w:val="28"/>
          <w:lang w:eastAsia="ru-RU"/>
        </w:rPr>
        <w:t xml:space="preserve">. </w:t>
      </w:r>
      <w:r w:rsidRPr="00E64FFC">
        <w:rPr>
          <w:bCs/>
          <w:sz w:val="28"/>
          <w:szCs w:val="28"/>
          <w:lang w:eastAsia="ru-RU"/>
        </w:rPr>
        <w:t>рублей</w:t>
      </w:r>
      <w:r w:rsidR="00B20CE6" w:rsidRPr="00E64FFC">
        <w:rPr>
          <w:bCs/>
          <w:sz w:val="28"/>
          <w:szCs w:val="28"/>
          <w:lang w:eastAsia="ru-RU"/>
        </w:rPr>
        <w:t>;</w:t>
      </w:r>
    </w:p>
    <w:p w14:paraId="681B342B" w14:textId="4DDE538C" w:rsidR="00B20CE6" w:rsidRDefault="00B20CE6" w:rsidP="003E6FF1">
      <w:pPr>
        <w:spacing w:line="276" w:lineRule="auto"/>
        <w:rPr>
          <w:bCs/>
          <w:sz w:val="28"/>
          <w:szCs w:val="28"/>
          <w:lang w:eastAsia="ru-RU"/>
        </w:rPr>
      </w:pPr>
      <w:r w:rsidRPr="00E64FFC">
        <w:rPr>
          <w:bCs/>
          <w:sz w:val="28"/>
          <w:szCs w:val="28"/>
          <w:lang w:eastAsia="ru-RU"/>
        </w:rPr>
        <w:t xml:space="preserve">- </w:t>
      </w:r>
      <w:r w:rsidR="00CF7263" w:rsidRPr="00E64FFC">
        <w:rPr>
          <w:bCs/>
          <w:sz w:val="28"/>
          <w:szCs w:val="28"/>
          <w:lang w:eastAsia="ru-RU"/>
        </w:rPr>
        <w:t>в</w:t>
      </w:r>
      <w:r w:rsidRPr="00E64FFC">
        <w:rPr>
          <w:bCs/>
          <w:sz w:val="28"/>
          <w:szCs w:val="28"/>
          <w:lang w:eastAsia="ru-RU"/>
        </w:rPr>
        <w:t xml:space="preserve"> сфере водоотведения составляет</w:t>
      </w:r>
      <w:r w:rsidR="00BA7761" w:rsidRPr="00E64FFC">
        <w:rPr>
          <w:bCs/>
          <w:sz w:val="28"/>
          <w:szCs w:val="28"/>
          <w:lang w:eastAsia="ru-RU"/>
        </w:rPr>
        <w:t xml:space="preserve"> </w:t>
      </w:r>
      <w:r w:rsidR="00E64FFC" w:rsidRPr="00E64FFC">
        <w:rPr>
          <w:bCs/>
          <w:sz w:val="28"/>
          <w:szCs w:val="28"/>
          <w:lang w:eastAsia="ru-RU"/>
        </w:rPr>
        <w:t>50769,1</w:t>
      </w:r>
      <w:r w:rsidRPr="00E64FFC">
        <w:rPr>
          <w:bCs/>
          <w:sz w:val="28"/>
          <w:szCs w:val="28"/>
          <w:lang w:eastAsia="ru-RU"/>
        </w:rPr>
        <w:t>тыс. рублей.</w:t>
      </w:r>
    </w:p>
    <w:p w14:paraId="76AD43B0" w14:textId="77777777" w:rsidR="001B7122" w:rsidRPr="00DC3F15" w:rsidRDefault="00E22DF8" w:rsidP="003E6FF1">
      <w:pPr>
        <w:spacing w:line="276" w:lineRule="auto"/>
        <w:jc w:val="center"/>
        <w:rPr>
          <w:b/>
          <w:bCs/>
          <w:sz w:val="28"/>
          <w:szCs w:val="28"/>
          <w:lang w:eastAsia="ru-RU"/>
        </w:rPr>
      </w:pPr>
      <w:r w:rsidRPr="00DC3F15">
        <w:rPr>
          <w:b/>
          <w:bCs/>
          <w:sz w:val="28"/>
          <w:szCs w:val="28"/>
          <w:lang w:eastAsia="ru-RU"/>
        </w:rPr>
        <w:t>Ожидаемые результаты от реализации мероприятий схемы</w:t>
      </w:r>
      <w:r w:rsidR="00FB4190">
        <w:rPr>
          <w:b/>
          <w:bCs/>
          <w:sz w:val="28"/>
          <w:szCs w:val="28"/>
          <w:lang w:eastAsia="ru-RU"/>
        </w:rPr>
        <w:t xml:space="preserve"> в</w:t>
      </w:r>
      <w:r w:rsidR="001B7122" w:rsidRPr="00DC3F15">
        <w:rPr>
          <w:b/>
          <w:bCs/>
          <w:sz w:val="28"/>
          <w:szCs w:val="28"/>
          <w:lang w:eastAsia="ru-RU"/>
        </w:rPr>
        <w:t>одоснабжения</w:t>
      </w:r>
    </w:p>
    <w:p w14:paraId="700AB09E" w14:textId="77777777" w:rsidR="00B95DF9" w:rsidRPr="00DC3F15" w:rsidRDefault="00B95DF9" w:rsidP="003E6FF1">
      <w:pPr>
        <w:pStyle w:val="a8"/>
        <w:autoSpaceDE w:val="0"/>
        <w:autoSpaceDN w:val="0"/>
        <w:adjustRightInd w:val="0"/>
        <w:spacing w:line="276" w:lineRule="auto"/>
        <w:ind w:left="0"/>
        <w:jc w:val="both"/>
        <w:rPr>
          <w:sz w:val="28"/>
          <w:szCs w:val="28"/>
        </w:rPr>
      </w:pPr>
      <w:r w:rsidRPr="00DC3F15">
        <w:rPr>
          <w:sz w:val="28"/>
          <w:szCs w:val="28"/>
        </w:rPr>
        <w:t>1</w:t>
      </w:r>
      <w:r w:rsidR="00BB309B">
        <w:rPr>
          <w:sz w:val="28"/>
          <w:szCs w:val="28"/>
        </w:rPr>
        <w:t xml:space="preserve">. </w:t>
      </w:r>
      <w:r w:rsidRPr="00DC3F15">
        <w:rPr>
          <w:sz w:val="28"/>
          <w:szCs w:val="28"/>
        </w:rPr>
        <w:t>Удовлетворение потребности потребителей в воде питьевого качества,</w:t>
      </w:r>
    </w:p>
    <w:p w14:paraId="65269D00" w14:textId="77777777" w:rsidR="00B95DF9" w:rsidRPr="00DC3F15" w:rsidRDefault="00B95DF9" w:rsidP="003E6FF1">
      <w:pPr>
        <w:pStyle w:val="a8"/>
        <w:autoSpaceDE w:val="0"/>
        <w:autoSpaceDN w:val="0"/>
        <w:adjustRightInd w:val="0"/>
        <w:spacing w:line="276" w:lineRule="auto"/>
        <w:ind w:left="0"/>
        <w:jc w:val="both"/>
        <w:rPr>
          <w:sz w:val="28"/>
          <w:szCs w:val="28"/>
        </w:rPr>
      </w:pPr>
      <w:r w:rsidRPr="00DC3F15">
        <w:rPr>
          <w:sz w:val="28"/>
          <w:szCs w:val="28"/>
        </w:rPr>
        <w:t>2</w:t>
      </w:r>
      <w:r w:rsidR="00BB309B">
        <w:rPr>
          <w:sz w:val="28"/>
          <w:szCs w:val="28"/>
        </w:rPr>
        <w:t xml:space="preserve">. </w:t>
      </w:r>
      <w:r w:rsidRPr="00DC3F15">
        <w:rPr>
          <w:sz w:val="28"/>
          <w:szCs w:val="28"/>
        </w:rPr>
        <w:t xml:space="preserve">Повышение надежности, износостойкости, увеличение меж ремонтных периодов на сетях холодного водоснабжения </w:t>
      </w:r>
    </w:p>
    <w:p w14:paraId="1561EFBB" w14:textId="77777777" w:rsidR="00B95DF9" w:rsidRPr="00DC3F15" w:rsidRDefault="00B95DF9" w:rsidP="003E6FF1">
      <w:pPr>
        <w:pStyle w:val="a8"/>
        <w:autoSpaceDE w:val="0"/>
        <w:autoSpaceDN w:val="0"/>
        <w:adjustRightInd w:val="0"/>
        <w:spacing w:line="276" w:lineRule="auto"/>
        <w:ind w:left="0"/>
        <w:jc w:val="both"/>
        <w:rPr>
          <w:sz w:val="28"/>
          <w:szCs w:val="28"/>
        </w:rPr>
      </w:pPr>
      <w:r w:rsidRPr="00DC3F15">
        <w:rPr>
          <w:sz w:val="28"/>
          <w:szCs w:val="28"/>
        </w:rPr>
        <w:t>3</w:t>
      </w:r>
      <w:r w:rsidR="00BB309B">
        <w:rPr>
          <w:sz w:val="28"/>
          <w:szCs w:val="28"/>
        </w:rPr>
        <w:t xml:space="preserve">. </w:t>
      </w:r>
      <w:r w:rsidRPr="00DC3F15">
        <w:rPr>
          <w:sz w:val="28"/>
          <w:szCs w:val="28"/>
        </w:rPr>
        <w:t xml:space="preserve">Обеспечение возможности подключения новых объектов жилищного, промышленного и социального значения к системам холодного водоснабжения </w:t>
      </w:r>
    </w:p>
    <w:p w14:paraId="69368D88" w14:textId="77777777" w:rsidR="00B95DF9" w:rsidRPr="00DC3F15" w:rsidRDefault="00B95DF9" w:rsidP="003E6FF1">
      <w:pPr>
        <w:pStyle w:val="a8"/>
        <w:autoSpaceDE w:val="0"/>
        <w:autoSpaceDN w:val="0"/>
        <w:adjustRightInd w:val="0"/>
        <w:spacing w:line="276" w:lineRule="auto"/>
        <w:ind w:left="0"/>
        <w:jc w:val="both"/>
        <w:rPr>
          <w:sz w:val="28"/>
          <w:szCs w:val="28"/>
        </w:rPr>
      </w:pPr>
      <w:r w:rsidRPr="00DC3F15">
        <w:rPr>
          <w:sz w:val="28"/>
          <w:szCs w:val="28"/>
        </w:rPr>
        <w:t>4</w:t>
      </w:r>
      <w:r w:rsidR="00BB309B">
        <w:rPr>
          <w:sz w:val="28"/>
          <w:szCs w:val="28"/>
        </w:rPr>
        <w:t xml:space="preserve">. </w:t>
      </w:r>
      <w:r w:rsidRPr="00DC3F15">
        <w:rPr>
          <w:sz w:val="28"/>
          <w:szCs w:val="28"/>
        </w:rPr>
        <w:t>Повышение надежности систем водоснабжения снижение количества аварий и потерь</w:t>
      </w:r>
      <w:r w:rsidR="00BB309B">
        <w:rPr>
          <w:sz w:val="28"/>
          <w:szCs w:val="28"/>
        </w:rPr>
        <w:t xml:space="preserve">. </w:t>
      </w:r>
    </w:p>
    <w:p w14:paraId="6CE087E0" w14:textId="6CC20219" w:rsidR="001B7122" w:rsidRPr="00DC3F15" w:rsidRDefault="00B95DF9" w:rsidP="003E6FF1">
      <w:pPr>
        <w:pStyle w:val="a8"/>
        <w:autoSpaceDE w:val="0"/>
        <w:autoSpaceDN w:val="0"/>
        <w:adjustRightInd w:val="0"/>
        <w:spacing w:line="276" w:lineRule="auto"/>
        <w:ind w:left="0"/>
        <w:jc w:val="both"/>
        <w:rPr>
          <w:b/>
          <w:bCs/>
          <w:sz w:val="28"/>
          <w:szCs w:val="28"/>
          <w:lang w:eastAsia="ru-RU"/>
        </w:rPr>
      </w:pPr>
      <w:r w:rsidRPr="00DC3F15">
        <w:rPr>
          <w:sz w:val="28"/>
          <w:szCs w:val="28"/>
        </w:rPr>
        <w:t>5</w:t>
      </w:r>
      <w:r w:rsidR="00BB309B">
        <w:rPr>
          <w:sz w:val="28"/>
          <w:szCs w:val="28"/>
        </w:rPr>
        <w:t xml:space="preserve">. </w:t>
      </w:r>
      <w:r w:rsidR="001B7122" w:rsidRPr="00DC3F15">
        <w:rPr>
          <w:sz w:val="28"/>
          <w:szCs w:val="28"/>
        </w:rPr>
        <w:t>Обеспечение надежности, качества и эффективности работы системы</w:t>
      </w:r>
      <w:r w:rsidR="00476162">
        <w:rPr>
          <w:sz w:val="28"/>
          <w:szCs w:val="28"/>
        </w:rPr>
        <w:t xml:space="preserve"> </w:t>
      </w:r>
      <w:r w:rsidR="001B7122" w:rsidRPr="00DC3F15">
        <w:rPr>
          <w:sz w:val="28"/>
          <w:szCs w:val="28"/>
        </w:rPr>
        <w:t>водоснабжения</w:t>
      </w:r>
      <w:r w:rsidR="009F569C" w:rsidRPr="00DC3F15">
        <w:rPr>
          <w:sz w:val="28"/>
          <w:szCs w:val="28"/>
        </w:rPr>
        <w:t xml:space="preserve"> и водоотведения</w:t>
      </w:r>
      <w:r w:rsidR="00476162">
        <w:rPr>
          <w:sz w:val="28"/>
          <w:szCs w:val="28"/>
        </w:rPr>
        <w:t xml:space="preserve"> </w:t>
      </w:r>
      <w:r w:rsidR="001B7122" w:rsidRPr="00DC3F15">
        <w:rPr>
          <w:sz w:val="28"/>
          <w:szCs w:val="28"/>
        </w:rPr>
        <w:t>в соответствии с планируемыми потребностями</w:t>
      </w:r>
      <w:r w:rsidR="00476162">
        <w:rPr>
          <w:sz w:val="28"/>
          <w:szCs w:val="28"/>
        </w:rPr>
        <w:t xml:space="preserve"> </w:t>
      </w:r>
      <w:r w:rsidR="001B7122" w:rsidRPr="00DC3F15">
        <w:rPr>
          <w:sz w:val="28"/>
          <w:szCs w:val="28"/>
        </w:rPr>
        <w:t xml:space="preserve">развития </w:t>
      </w:r>
      <w:r w:rsidR="007F326D">
        <w:rPr>
          <w:sz w:val="28"/>
          <w:szCs w:val="28"/>
        </w:rPr>
        <w:t>Пушкинско</w:t>
      </w:r>
      <w:r w:rsidR="0050287D">
        <w:rPr>
          <w:sz w:val="28"/>
          <w:szCs w:val="28"/>
        </w:rPr>
        <w:t>го</w:t>
      </w:r>
      <w:r w:rsidR="007F326D">
        <w:rPr>
          <w:sz w:val="28"/>
          <w:szCs w:val="28"/>
        </w:rPr>
        <w:t xml:space="preserve"> сельско</w:t>
      </w:r>
      <w:r w:rsidR="0050287D">
        <w:rPr>
          <w:sz w:val="28"/>
          <w:szCs w:val="28"/>
        </w:rPr>
        <w:t>го</w:t>
      </w:r>
      <w:r w:rsidR="007F326D">
        <w:rPr>
          <w:sz w:val="28"/>
          <w:szCs w:val="28"/>
        </w:rPr>
        <w:t xml:space="preserve"> поселени</w:t>
      </w:r>
      <w:r w:rsidR="0050287D">
        <w:rPr>
          <w:sz w:val="28"/>
          <w:szCs w:val="28"/>
        </w:rPr>
        <w:t>я</w:t>
      </w:r>
      <w:r w:rsidR="000E2F1B">
        <w:rPr>
          <w:sz w:val="28"/>
          <w:szCs w:val="28"/>
        </w:rPr>
        <w:t xml:space="preserve"> </w:t>
      </w:r>
      <w:r w:rsidR="00774AE6">
        <w:rPr>
          <w:sz w:val="28"/>
          <w:szCs w:val="28"/>
        </w:rPr>
        <w:t>Гулькевичского</w:t>
      </w:r>
      <w:r w:rsidR="00905098">
        <w:rPr>
          <w:sz w:val="28"/>
          <w:szCs w:val="28"/>
        </w:rPr>
        <w:t xml:space="preserve"> муниципального района</w:t>
      </w:r>
      <w:r w:rsidR="00476162">
        <w:rPr>
          <w:sz w:val="28"/>
          <w:szCs w:val="28"/>
        </w:rPr>
        <w:t xml:space="preserve"> </w:t>
      </w:r>
      <w:r w:rsidR="00767276">
        <w:rPr>
          <w:sz w:val="28"/>
          <w:szCs w:val="28"/>
        </w:rPr>
        <w:t>Краснодарского края</w:t>
      </w:r>
      <w:r w:rsidR="00476162">
        <w:rPr>
          <w:sz w:val="28"/>
          <w:szCs w:val="28"/>
        </w:rPr>
        <w:t xml:space="preserve"> </w:t>
      </w:r>
      <w:r w:rsidR="001B7122" w:rsidRPr="00DC3F15">
        <w:rPr>
          <w:sz w:val="28"/>
          <w:szCs w:val="28"/>
        </w:rPr>
        <w:t xml:space="preserve">на период до </w:t>
      </w:r>
      <w:r w:rsidR="00EA5DA9">
        <w:rPr>
          <w:sz w:val="28"/>
          <w:szCs w:val="28"/>
        </w:rPr>
        <w:t>2030</w:t>
      </w:r>
      <w:r w:rsidR="001B7122" w:rsidRPr="00DC3F15">
        <w:rPr>
          <w:sz w:val="28"/>
          <w:szCs w:val="28"/>
        </w:rPr>
        <w:t xml:space="preserve"> года</w:t>
      </w:r>
      <w:r w:rsidR="00BB309B">
        <w:rPr>
          <w:sz w:val="28"/>
          <w:szCs w:val="28"/>
        </w:rPr>
        <w:t xml:space="preserve">. </w:t>
      </w:r>
    </w:p>
    <w:p w14:paraId="7CC984AC" w14:textId="4D7A88FF" w:rsidR="00EC1657" w:rsidRPr="00DC3F15" w:rsidRDefault="00870A7A" w:rsidP="003E6FF1">
      <w:pPr>
        <w:pStyle w:val="Default0"/>
        <w:spacing w:line="276" w:lineRule="auto"/>
        <w:jc w:val="center"/>
        <w:rPr>
          <w:b/>
          <w:bCs/>
          <w:color w:val="auto"/>
          <w:sz w:val="28"/>
          <w:szCs w:val="28"/>
        </w:rPr>
      </w:pPr>
      <w:r w:rsidRPr="00DC3F15">
        <w:rPr>
          <w:b/>
          <w:bCs/>
          <w:color w:val="auto"/>
          <w:sz w:val="28"/>
          <w:szCs w:val="28"/>
        </w:rPr>
        <w:br w:type="page"/>
      </w:r>
      <w:r w:rsidR="00EC1657" w:rsidRPr="00DC3F15">
        <w:rPr>
          <w:b/>
          <w:bCs/>
          <w:color w:val="auto"/>
          <w:sz w:val="28"/>
          <w:szCs w:val="28"/>
        </w:rPr>
        <w:t xml:space="preserve">Характеристика </w:t>
      </w:r>
      <w:r w:rsidR="007F326D">
        <w:rPr>
          <w:b/>
          <w:bCs/>
          <w:color w:val="auto"/>
          <w:sz w:val="28"/>
          <w:szCs w:val="28"/>
        </w:rPr>
        <w:t>Пушкинско</w:t>
      </w:r>
      <w:r w:rsidR="0050287D">
        <w:rPr>
          <w:b/>
          <w:bCs/>
          <w:color w:val="auto"/>
          <w:sz w:val="28"/>
          <w:szCs w:val="28"/>
        </w:rPr>
        <w:t>го</w:t>
      </w:r>
      <w:r w:rsidR="007F326D">
        <w:rPr>
          <w:b/>
          <w:bCs/>
          <w:color w:val="auto"/>
          <w:sz w:val="28"/>
          <w:szCs w:val="28"/>
        </w:rPr>
        <w:t xml:space="preserve"> сельско</w:t>
      </w:r>
      <w:r w:rsidR="0050287D">
        <w:rPr>
          <w:b/>
          <w:bCs/>
          <w:color w:val="auto"/>
          <w:sz w:val="28"/>
          <w:szCs w:val="28"/>
        </w:rPr>
        <w:t>го</w:t>
      </w:r>
      <w:r w:rsidR="007F326D">
        <w:rPr>
          <w:b/>
          <w:bCs/>
          <w:color w:val="auto"/>
          <w:sz w:val="28"/>
          <w:szCs w:val="28"/>
        </w:rPr>
        <w:t xml:space="preserve"> поселени</w:t>
      </w:r>
      <w:r w:rsidR="0050287D">
        <w:rPr>
          <w:b/>
          <w:bCs/>
          <w:color w:val="auto"/>
          <w:sz w:val="28"/>
          <w:szCs w:val="28"/>
        </w:rPr>
        <w:t>я</w:t>
      </w:r>
      <w:r w:rsidR="000E2F1B">
        <w:rPr>
          <w:b/>
          <w:bCs/>
          <w:color w:val="auto"/>
          <w:sz w:val="28"/>
          <w:szCs w:val="28"/>
        </w:rPr>
        <w:t xml:space="preserve"> </w:t>
      </w:r>
      <w:r w:rsidR="00774AE6">
        <w:rPr>
          <w:b/>
          <w:bCs/>
          <w:color w:val="auto"/>
          <w:sz w:val="28"/>
          <w:szCs w:val="28"/>
        </w:rPr>
        <w:t>Гулькевичского</w:t>
      </w:r>
      <w:r w:rsidR="00905098">
        <w:rPr>
          <w:b/>
          <w:bCs/>
          <w:color w:val="auto"/>
          <w:sz w:val="28"/>
          <w:szCs w:val="28"/>
        </w:rPr>
        <w:t xml:space="preserve"> муниципального района</w:t>
      </w:r>
      <w:r w:rsidR="003E6FF1">
        <w:rPr>
          <w:b/>
          <w:bCs/>
          <w:color w:val="auto"/>
          <w:sz w:val="28"/>
          <w:szCs w:val="28"/>
        </w:rPr>
        <w:t xml:space="preserve"> Краснодарского края</w:t>
      </w:r>
    </w:p>
    <w:p w14:paraId="5415762B" w14:textId="504133F4" w:rsidR="003B3586" w:rsidRPr="003B3586" w:rsidRDefault="003B3586" w:rsidP="003E6FF1">
      <w:pPr>
        <w:pStyle w:val="formattext"/>
        <w:spacing w:before="0" w:beforeAutospacing="0" w:after="0" w:afterAutospacing="0" w:line="276" w:lineRule="auto"/>
        <w:ind w:left="1" w:firstLine="708"/>
        <w:jc w:val="both"/>
        <w:rPr>
          <w:sz w:val="28"/>
          <w:szCs w:val="28"/>
        </w:rPr>
      </w:pPr>
      <w:r w:rsidRPr="003B3586">
        <w:rPr>
          <w:sz w:val="28"/>
          <w:szCs w:val="28"/>
        </w:rPr>
        <w:t xml:space="preserve">Территория </w:t>
      </w:r>
      <w:r w:rsidR="007F326D">
        <w:rPr>
          <w:sz w:val="28"/>
          <w:szCs w:val="28"/>
        </w:rPr>
        <w:t>Пушкинско</w:t>
      </w:r>
      <w:r w:rsidR="0050287D">
        <w:rPr>
          <w:sz w:val="28"/>
          <w:szCs w:val="28"/>
        </w:rPr>
        <w:t>го</w:t>
      </w:r>
      <w:r w:rsidR="007F326D">
        <w:rPr>
          <w:sz w:val="28"/>
          <w:szCs w:val="28"/>
        </w:rPr>
        <w:t xml:space="preserve"> сельско</w:t>
      </w:r>
      <w:r w:rsidR="0050287D">
        <w:rPr>
          <w:sz w:val="28"/>
          <w:szCs w:val="28"/>
        </w:rPr>
        <w:t>го</w:t>
      </w:r>
      <w:r w:rsidR="007F326D">
        <w:rPr>
          <w:sz w:val="28"/>
          <w:szCs w:val="28"/>
        </w:rPr>
        <w:t xml:space="preserve"> поселени</w:t>
      </w:r>
      <w:r w:rsidR="0050287D">
        <w:rPr>
          <w:sz w:val="28"/>
          <w:szCs w:val="28"/>
        </w:rPr>
        <w:t>я</w:t>
      </w:r>
      <w:r w:rsidRPr="003B3586">
        <w:rPr>
          <w:sz w:val="28"/>
          <w:szCs w:val="28"/>
        </w:rPr>
        <w:t xml:space="preserve"> расположена в южной части Гулькевичского района</w:t>
      </w:r>
      <w:r w:rsidR="00BF4EFB">
        <w:rPr>
          <w:sz w:val="28"/>
          <w:szCs w:val="28"/>
        </w:rPr>
        <w:t xml:space="preserve"> Краснодарского края</w:t>
      </w:r>
      <w:r w:rsidRPr="003B3586">
        <w:rPr>
          <w:sz w:val="28"/>
          <w:szCs w:val="28"/>
        </w:rPr>
        <w:t xml:space="preserve">. На юге поселение граничит с Курганинским районом, на западе с Николенским сельским поселением, на востоке – с Тысячным сельским поселением, и сельским поселением Союз Четырёх Хуторов, на севере - с Соколовским сельским поселением. </w:t>
      </w:r>
    </w:p>
    <w:p w14:paraId="370C1097" w14:textId="77777777" w:rsidR="003B3586" w:rsidRPr="003B3586" w:rsidRDefault="003B3586" w:rsidP="003E6FF1">
      <w:pPr>
        <w:pStyle w:val="formattext"/>
        <w:spacing w:before="0" w:beforeAutospacing="0" w:after="0" w:afterAutospacing="0" w:line="276" w:lineRule="auto"/>
        <w:ind w:left="1" w:firstLine="708"/>
        <w:jc w:val="both"/>
        <w:rPr>
          <w:sz w:val="28"/>
          <w:szCs w:val="28"/>
        </w:rPr>
      </w:pPr>
      <w:r w:rsidRPr="003B3586">
        <w:rPr>
          <w:sz w:val="28"/>
          <w:szCs w:val="28"/>
        </w:rPr>
        <w:t xml:space="preserve">Поселение включает в себя два населенных пункта: село Пушкинское и хутор Новокрасный. В настоящее время на территории сельского поселения развит автомобильный транспорт. </w:t>
      </w:r>
    </w:p>
    <w:p w14:paraId="490DFBC1" w14:textId="7073058F" w:rsidR="003B3586" w:rsidRPr="003B3586" w:rsidRDefault="003B3586" w:rsidP="00BF4EFB">
      <w:pPr>
        <w:pStyle w:val="formattext"/>
        <w:spacing w:before="0" w:beforeAutospacing="0" w:after="0" w:afterAutospacing="0" w:line="276" w:lineRule="auto"/>
        <w:ind w:left="1" w:firstLine="708"/>
        <w:jc w:val="both"/>
        <w:rPr>
          <w:sz w:val="28"/>
          <w:szCs w:val="28"/>
        </w:rPr>
      </w:pPr>
      <w:r w:rsidRPr="003B3586">
        <w:rPr>
          <w:sz w:val="28"/>
          <w:szCs w:val="28"/>
        </w:rPr>
        <w:t xml:space="preserve">Территорию </w:t>
      </w:r>
      <w:r w:rsidR="007F326D">
        <w:rPr>
          <w:sz w:val="28"/>
          <w:szCs w:val="28"/>
        </w:rPr>
        <w:t>Пушкинско</w:t>
      </w:r>
      <w:r w:rsidR="0050287D">
        <w:rPr>
          <w:sz w:val="28"/>
          <w:szCs w:val="28"/>
        </w:rPr>
        <w:t>го</w:t>
      </w:r>
      <w:r w:rsidR="007F326D">
        <w:rPr>
          <w:sz w:val="28"/>
          <w:szCs w:val="28"/>
        </w:rPr>
        <w:t xml:space="preserve"> сельско</w:t>
      </w:r>
      <w:r w:rsidR="0050287D">
        <w:rPr>
          <w:sz w:val="28"/>
          <w:szCs w:val="28"/>
        </w:rPr>
        <w:t>го</w:t>
      </w:r>
      <w:r w:rsidR="007F326D">
        <w:rPr>
          <w:sz w:val="28"/>
          <w:szCs w:val="28"/>
        </w:rPr>
        <w:t xml:space="preserve"> поселени</w:t>
      </w:r>
      <w:r w:rsidR="0050287D">
        <w:rPr>
          <w:sz w:val="28"/>
          <w:szCs w:val="28"/>
        </w:rPr>
        <w:t>я</w:t>
      </w:r>
      <w:r w:rsidRPr="003B3586">
        <w:rPr>
          <w:sz w:val="28"/>
          <w:szCs w:val="28"/>
        </w:rPr>
        <w:t xml:space="preserve"> </w:t>
      </w:r>
      <w:r w:rsidR="00D50D99" w:rsidRPr="00D50D99">
        <w:rPr>
          <w:sz w:val="28"/>
          <w:szCs w:val="28"/>
        </w:rPr>
        <w:t>Гулькевичского муниципального района</w:t>
      </w:r>
      <w:r w:rsidR="00D50D99">
        <w:rPr>
          <w:sz w:val="28"/>
          <w:szCs w:val="28"/>
        </w:rPr>
        <w:t xml:space="preserve"> </w:t>
      </w:r>
      <w:r w:rsidR="00D50D99" w:rsidRPr="00D50D99">
        <w:rPr>
          <w:sz w:val="28"/>
          <w:szCs w:val="28"/>
        </w:rPr>
        <w:t>Краснодарского края</w:t>
      </w:r>
      <w:r w:rsidR="00D50D99">
        <w:rPr>
          <w:sz w:val="28"/>
          <w:szCs w:val="28"/>
        </w:rPr>
        <w:t xml:space="preserve"> </w:t>
      </w:r>
      <w:r w:rsidRPr="003B3586">
        <w:rPr>
          <w:sz w:val="28"/>
          <w:szCs w:val="28"/>
        </w:rPr>
        <w:t xml:space="preserve">с севера на восток пересекает автомобильная дорога межмуниципального значения, которая связывает Соколовское сельское поселение, село Пушкинское и хутор Новокрасный с сельским поселением Союз Четырех Хуторов. В западном направлении, от села Пушкинское, проходит автомобильная дорога межмуниципального значения, связывающая село Пушкинское с Николенским сельским поселением. </w:t>
      </w:r>
    </w:p>
    <w:p w14:paraId="645F7CAF" w14:textId="387FEBD0" w:rsidR="00D76A1B" w:rsidRPr="003B3586" w:rsidRDefault="003B3586" w:rsidP="003E6FF1">
      <w:pPr>
        <w:pStyle w:val="formattext"/>
        <w:spacing w:before="0" w:beforeAutospacing="0" w:after="0" w:afterAutospacing="0" w:line="276" w:lineRule="auto"/>
        <w:ind w:left="1" w:firstLine="708"/>
        <w:jc w:val="both"/>
        <w:rPr>
          <w:color w:val="auto"/>
          <w:sz w:val="28"/>
          <w:szCs w:val="28"/>
        </w:rPr>
      </w:pPr>
      <w:r w:rsidRPr="003B3586">
        <w:rPr>
          <w:sz w:val="28"/>
          <w:szCs w:val="28"/>
        </w:rPr>
        <w:t>Основной отраслью экономики сельского поселения является сельское хозяйство</w:t>
      </w:r>
      <w:r w:rsidR="00421CDE" w:rsidRPr="003B3586">
        <w:rPr>
          <w:color w:val="auto"/>
          <w:sz w:val="28"/>
          <w:szCs w:val="28"/>
        </w:rPr>
        <w:t>.</w:t>
      </w:r>
    </w:p>
    <w:p w14:paraId="2058E2AB" w14:textId="6B9AFB37" w:rsidR="003B3586" w:rsidRPr="003B3586" w:rsidRDefault="003B3586" w:rsidP="003E6FF1">
      <w:pPr>
        <w:pStyle w:val="formattext"/>
        <w:spacing w:before="0" w:beforeAutospacing="0" w:after="0" w:afterAutospacing="0" w:line="276" w:lineRule="auto"/>
        <w:ind w:left="1" w:firstLine="708"/>
        <w:jc w:val="both"/>
        <w:rPr>
          <w:sz w:val="28"/>
          <w:szCs w:val="28"/>
        </w:rPr>
      </w:pPr>
      <w:r w:rsidRPr="003B3586">
        <w:rPr>
          <w:sz w:val="28"/>
          <w:szCs w:val="28"/>
        </w:rPr>
        <w:t xml:space="preserve">Климат </w:t>
      </w:r>
      <w:r w:rsidR="007F326D">
        <w:rPr>
          <w:sz w:val="28"/>
          <w:szCs w:val="28"/>
        </w:rPr>
        <w:t>Пушкинск</w:t>
      </w:r>
      <w:r w:rsidR="0050287D">
        <w:rPr>
          <w:sz w:val="28"/>
          <w:szCs w:val="28"/>
        </w:rPr>
        <w:t>ого</w:t>
      </w:r>
      <w:r w:rsidR="007F326D">
        <w:rPr>
          <w:sz w:val="28"/>
          <w:szCs w:val="28"/>
        </w:rPr>
        <w:t xml:space="preserve"> сельско</w:t>
      </w:r>
      <w:r w:rsidR="0050287D">
        <w:rPr>
          <w:sz w:val="28"/>
          <w:szCs w:val="28"/>
        </w:rPr>
        <w:t>го</w:t>
      </w:r>
      <w:r w:rsidR="007F326D">
        <w:rPr>
          <w:sz w:val="28"/>
          <w:szCs w:val="28"/>
        </w:rPr>
        <w:t xml:space="preserve"> поселени</w:t>
      </w:r>
      <w:r w:rsidR="0050287D">
        <w:rPr>
          <w:sz w:val="28"/>
          <w:szCs w:val="28"/>
        </w:rPr>
        <w:t>я</w:t>
      </w:r>
      <w:r w:rsidRPr="003B3586">
        <w:rPr>
          <w:sz w:val="28"/>
          <w:szCs w:val="28"/>
        </w:rPr>
        <w:t xml:space="preserve"> </w:t>
      </w:r>
      <w:bookmarkStart w:id="1" w:name="_Hlk204939827"/>
      <w:r w:rsidR="00D50D99" w:rsidRPr="00D50D99">
        <w:rPr>
          <w:sz w:val="28"/>
          <w:szCs w:val="28"/>
        </w:rPr>
        <w:t>Гулькевичского муниципального района Краснодарского края</w:t>
      </w:r>
      <w:bookmarkEnd w:id="1"/>
      <w:r w:rsidR="00D50D99" w:rsidRPr="00D50D99">
        <w:rPr>
          <w:sz w:val="28"/>
          <w:szCs w:val="28"/>
        </w:rPr>
        <w:t xml:space="preserve"> </w:t>
      </w:r>
      <w:r w:rsidRPr="003B3586">
        <w:rPr>
          <w:sz w:val="28"/>
          <w:szCs w:val="28"/>
        </w:rPr>
        <w:t xml:space="preserve">характеризуется весьма неустойчивой зимой, холодной весной, сухой, теплой продолжительной осенью и умеренно жарким летом. </w:t>
      </w:r>
    </w:p>
    <w:p w14:paraId="4C9D85E4" w14:textId="77777777" w:rsidR="003B3586" w:rsidRPr="003B3586" w:rsidRDefault="003B3586" w:rsidP="003E6FF1">
      <w:pPr>
        <w:pStyle w:val="formattext"/>
        <w:spacing w:before="0" w:beforeAutospacing="0" w:after="0" w:afterAutospacing="0" w:line="276" w:lineRule="auto"/>
        <w:ind w:left="1" w:firstLine="708"/>
        <w:jc w:val="both"/>
        <w:rPr>
          <w:sz w:val="28"/>
          <w:szCs w:val="28"/>
        </w:rPr>
      </w:pPr>
      <w:r w:rsidRPr="003B3586">
        <w:rPr>
          <w:sz w:val="28"/>
          <w:szCs w:val="28"/>
        </w:rPr>
        <w:t>Отличительной особенностью зимы является максимальное развитие циклонической деятельности. Быстропроходящие циклоны, сопровождающиеся западными ветрами, выпадением снега и дождя, чередуются с холодными антициклоническими вторжениями с их устойчивыми восточными ветрами.</w:t>
      </w:r>
    </w:p>
    <w:p w14:paraId="222A6462" w14:textId="77777777" w:rsidR="003B3586" w:rsidRPr="003B3586" w:rsidRDefault="003B3586" w:rsidP="003E6FF1">
      <w:pPr>
        <w:pStyle w:val="formattext"/>
        <w:spacing w:before="0" w:beforeAutospacing="0" w:after="0" w:afterAutospacing="0" w:line="276" w:lineRule="auto"/>
        <w:ind w:left="1" w:firstLine="708"/>
        <w:jc w:val="both"/>
        <w:rPr>
          <w:sz w:val="28"/>
          <w:szCs w:val="28"/>
        </w:rPr>
      </w:pPr>
      <w:r w:rsidRPr="003B3586">
        <w:rPr>
          <w:sz w:val="28"/>
          <w:szCs w:val="28"/>
        </w:rPr>
        <w:t xml:space="preserve"> В летний период циркуляция воздушных масс ослаблена. Погода, в основном, формируется за счет трансформации воздушных масс в медленно движущихся арктических антициклонах. </w:t>
      </w:r>
    </w:p>
    <w:p w14:paraId="4340E45D" w14:textId="77777777" w:rsidR="003B3586" w:rsidRPr="003B3586" w:rsidRDefault="003B3586" w:rsidP="003E6FF1">
      <w:pPr>
        <w:pStyle w:val="formattext"/>
        <w:spacing w:before="0" w:beforeAutospacing="0" w:after="0" w:afterAutospacing="0" w:line="276" w:lineRule="auto"/>
        <w:ind w:left="1" w:firstLine="708"/>
        <w:jc w:val="both"/>
        <w:rPr>
          <w:sz w:val="28"/>
          <w:szCs w:val="28"/>
        </w:rPr>
      </w:pPr>
      <w:r w:rsidRPr="003B3586">
        <w:rPr>
          <w:sz w:val="28"/>
          <w:szCs w:val="28"/>
        </w:rPr>
        <w:t xml:space="preserve">Средняя годовая температура воздуха – плюс 10,6оС с тенденцией повышения в последние годы. </w:t>
      </w:r>
    </w:p>
    <w:p w14:paraId="40A94D0A" w14:textId="77777777" w:rsidR="003B3586" w:rsidRPr="003B3586" w:rsidRDefault="003B3586" w:rsidP="003E6FF1">
      <w:pPr>
        <w:pStyle w:val="formattext"/>
        <w:spacing w:before="0" w:beforeAutospacing="0" w:after="0" w:afterAutospacing="0" w:line="276" w:lineRule="auto"/>
        <w:ind w:left="1" w:firstLine="708"/>
        <w:jc w:val="both"/>
        <w:rPr>
          <w:sz w:val="28"/>
          <w:szCs w:val="28"/>
        </w:rPr>
      </w:pPr>
      <w:r w:rsidRPr="003B3586">
        <w:rPr>
          <w:sz w:val="28"/>
          <w:szCs w:val="28"/>
        </w:rPr>
        <w:t xml:space="preserve">Зима умеренно-мягкая, неустойчивая с частыми оттепелями, кратковременными морозами, наступающими в конце декабря, средняя температура января – минус 2,8оС, а абсолютный минимум температур воздуха достигает – минус 31оС в декабре, январе. Лето жаркое и сухое, начинается в мае, среднемесячная температура июля – плюс 23,5оС, абсолютный максимум – плюс 41оС в июле, августе. </w:t>
      </w:r>
    </w:p>
    <w:p w14:paraId="22A18DCB" w14:textId="39FD40F0" w:rsidR="003B3586" w:rsidRPr="003B3586" w:rsidRDefault="003B3586" w:rsidP="003E6FF1">
      <w:pPr>
        <w:pStyle w:val="formattext"/>
        <w:spacing w:before="0" w:beforeAutospacing="0" w:after="0" w:afterAutospacing="0" w:line="276" w:lineRule="auto"/>
        <w:ind w:left="1" w:firstLine="708"/>
        <w:jc w:val="both"/>
        <w:rPr>
          <w:sz w:val="28"/>
          <w:szCs w:val="28"/>
        </w:rPr>
      </w:pPr>
      <w:r w:rsidRPr="003B3586">
        <w:rPr>
          <w:sz w:val="28"/>
          <w:szCs w:val="28"/>
        </w:rPr>
        <w:t>Продолжительность безморозного периода: наименьшая 162 дня, наибольшая 234 дня.</w:t>
      </w:r>
    </w:p>
    <w:p w14:paraId="004F260F" w14:textId="77777777" w:rsidR="00CD34A3" w:rsidRDefault="00CD34A3" w:rsidP="009669E2">
      <w:pPr>
        <w:pStyle w:val="formattext"/>
        <w:spacing w:before="0" w:beforeAutospacing="0" w:after="0" w:afterAutospacing="0" w:line="276" w:lineRule="auto"/>
        <w:jc w:val="center"/>
        <w:rPr>
          <w:b/>
          <w:bCs/>
          <w:iCs/>
          <w:sz w:val="28"/>
          <w:szCs w:val="28"/>
        </w:rPr>
      </w:pPr>
    </w:p>
    <w:p w14:paraId="3E3F42DB" w14:textId="036978E2" w:rsidR="00243023" w:rsidRPr="005A2A53" w:rsidRDefault="00243023" w:rsidP="009669E2">
      <w:pPr>
        <w:pStyle w:val="formattext"/>
        <w:spacing w:before="0" w:beforeAutospacing="0" w:after="0" w:afterAutospacing="0" w:line="276" w:lineRule="auto"/>
        <w:jc w:val="center"/>
        <w:rPr>
          <w:b/>
          <w:bCs/>
          <w:iCs/>
          <w:sz w:val="28"/>
          <w:szCs w:val="28"/>
        </w:rPr>
      </w:pPr>
      <w:r w:rsidRPr="005A2A53">
        <w:rPr>
          <w:b/>
          <w:bCs/>
          <w:iCs/>
          <w:sz w:val="28"/>
          <w:szCs w:val="28"/>
        </w:rPr>
        <w:t>Население</w:t>
      </w:r>
    </w:p>
    <w:p w14:paraId="11C51F63" w14:textId="1EFD8A91" w:rsidR="00D12737" w:rsidRPr="00D57223" w:rsidRDefault="00D12737" w:rsidP="006C3234">
      <w:pPr>
        <w:pStyle w:val="a8"/>
        <w:autoSpaceDE w:val="0"/>
        <w:autoSpaceDN w:val="0"/>
        <w:adjustRightInd w:val="0"/>
        <w:ind w:left="0" w:firstLine="708"/>
        <w:jc w:val="center"/>
        <w:rPr>
          <w:sz w:val="28"/>
          <w:szCs w:val="28"/>
          <w:lang w:eastAsia="ru-RU"/>
        </w:rPr>
      </w:pPr>
      <w:r w:rsidRPr="00D57223">
        <w:rPr>
          <w:sz w:val="28"/>
          <w:szCs w:val="28"/>
          <w:lang w:eastAsia="ru-RU"/>
        </w:rPr>
        <w:t>Таблица 1</w:t>
      </w:r>
      <w:r w:rsidR="006C3234">
        <w:rPr>
          <w:sz w:val="28"/>
          <w:szCs w:val="28"/>
          <w:lang w:eastAsia="ru-RU"/>
        </w:rPr>
        <w:t xml:space="preserve"> – Численность населения</w:t>
      </w:r>
    </w:p>
    <w:tbl>
      <w:tblPr>
        <w:tblW w:w="10206" w:type="dxa"/>
        <w:tblInd w:w="-459" w:type="dxa"/>
        <w:tblLayout w:type="fixed"/>
        <w:tblLook w:val="04A0" w:firstRow="1" w:lastRow="0" w:firstColumn="1" w:lastColumn="0" w:noHBand="0" w:noVBand="1"/>
      </w:tblPr>
      <w:tblGrid>
        <w:gridCol w:w="5387"/>
        <w:gridCol w:w="2410"/>
        <w:gridCol w:w="2409"/>
      </w:tblGrid>
      <w:tr w:rsidR="00C05212" w:rsidRPr="00C05212" w14:paraId="61DB80E2" w14:textId="77777777" w:rsidTr="006C3234">
        <w:tc>
          <w:tcPr>
            <w:tcW w:w="5387" w:type="dxa"/>
            <w:vMerge w:val="restart"/>
            <w:tcBorders>
              <w:top w:val="single" w:sz="12" w:space="0" w:color="auto"/>
              <w:left w:val="single" w:sz="12" w:space="0" w:color="auto"/>
              <w:bottom w:val="single" w:sz="4" w:space="0" w:color="000000"/>
              <w:right w:val="single" w:sz="4" w:space="0" w:color="000000"/>
            </w:tcBorders>
            <w:vAlign w:val="center"/>
            <w:hideMark/>
          </w:tcPr>
          <w:p w14:paraId="5251D894" w14:textId="77777777" w:rsidR="00C05212" w:rsidRPr="00C05212" w:rsidRDefault="00C05212" w:rsidP="00C05212">
            <w:pPr>
              <w:jc w:val="center"/>
            </w:pPr>
            <w:r w:rsidRPr="00C05212">
              <w:rPr>
                <w:b/>
              </w:rPr>
              <w:t>Численность потребителей по населенным пунктам</w:t>
            </w:r>
          </w:p>
        </w:tc>
        <w:tc>
          <w:tcPr>
            <w:tcW w:w="4819" w:type="dxa"/>
            <w:gridSpan w:val="2"/>
            <w:tcBorders>
              <w:top w:val="single" w:sz="12" w:space="0" w:color="auto"/>
              <w:left w:val="single" w:sz="4" w:space="0" w:color="000000"/>
              <w:bottom w:val="single" w:sz="4" w:space="0" w:color="000000"/>
              <w:right w:val="single" w:sz="12" w:space="0" w:color="auto"/>
            </w:tcBorders>
            <w:vAlign w:val="center"/>
            <w:hideMark/>
          </w:tcPr>
          <w:p w14:paraId="28EE87C6" w14:textId="77777777" w:rsidR="00C05212" w:rsidRPr="00C05212" w:rsidRDefault="00C05212" w:rsidP="00C05212">
            <w:pPr>
              <w:jc w:val="center"/>
            </w:pPr>
            <w:r w:rsidRPr="00C05212">
              <w:rPr>
                <w:b/>
              </w:rPr>
              <w:t>2025 год</w:t>
            </w:r>
          </w:p>
        </w:tc>
      </w:tr>
      <w:tr w:rsidR="00C05212" w:rsidRPr="00C05212" w14:paraId="2A283F38" w14:textId="77777777" w:rsidTr="006C3234">
        <w:tc>
          <w:tcPr>
            <w:tcW w:w="5387" w:type="dxa"/>
            <w:vMerge/>
            <w:tcBorders>
              <w:top w:val="single" w:sz="4" w:space="0" w:color="000000"/>
              <w:left w:val="single" w:sz="12" w:space="0" w:color="auto"/>
              <w:bottom w:val="single" w:sz="4" w:space="0" w:color="000000"/>
              <w:right w:val="single" w:sz="4" w:space="0" w:color="000000"/>
            </w:tcBorders>
            <w:vAlign w:val="center"/>
            <w:hideMark/>
          </w:tcPr>
          <w:p w14:paraId="3CEC42A8" w14:textId="77777777" w:rsidR="00C05212" w:rsidRPr="00C05212" w:rsidRDefault="00C05212" w:rsidP="00C05212"/>
        </w:tc>
        <w:tc>
          <w:tcPr>
            <w:tcW w:w="2410" w:type="dxa"/>
            <w:tcBorders>
              <w:top w:val="single" w:sz="4" w:space="0" w:color="000000"/>
              <w:left w:val="single" w:sz="4" w:space="0" w:color="000000"/>
              <w:bottom w:val="single" w:sz="4" w:space="0" w:color="000000"/>
              <w:right w:val="single" w:sz="4" w:space="0" w:color="000000"/>
            </w:tcBorders>
            <w:vAlign w:val="center"/>
            <w:hideMark/>
          </w:tcPr>
          <w:p w14:paraId="4EC5F7BA" w14:textId="77777777" w:rsidR="00C05212" w:rsidRPr="00C05212" w:rsidRDefault="00C05212" w:rsidP="00C05212">
            <w:pPr>
              <w:jc w:val="center"/>
            </w:pPr>
            <w:r w:rsidRPr="00C05212">
              <w:rPr>
                <w:b/>
              </w:rPr>
              <w:t>всего населения в населенном пункте</w:t>
            </w:r>
          </w:p>
        </w:tc>
        <w:tc>
          <w:tcPr>
            <w:tcW w:w="2409" w:type="dxa"/>
            <w:tcBorders>
              <w:top w:val="single" w:sz="4" w:space="0" w:color="000000"/>
              <w:left w:val="single" w:sz="4" w:space="0" w:color="000000"/>
              <w:bottom w:val="single" w:sz="4" w:space="0" w:color="000000"/>
              <w:right w:val="single" w:sz="12" w:space="0" w:color="auto"/>
            </w:tcBorders>
            <w:hideMark/>
          </w:tcPr>
          <w:p w14:paraId="1BBD8C77" w14:textId="77777777" w:rsidR="00C05212" w:rsidRPr="00C05212" w:rsidRDefault="00C05212" w:rsidP="00C05212">
            <w:pPr>
              <w:jc w:val="center"/>
              <w:rPr>
                <w:b/>
              </w:rPr>
            </w:pPr>
            <w:r w:rsidRPr="00C05212">
              <w:rPr>
                <w:b/>
              </w:rPr>
              <w:t>потребители</w:t>
            </w:r>
          </w:p>
          <w:p w14:paraId="51C2684D" w14:textId="77777777" w:rsidR="00C05212" w:rsidRPr="00C05212" w:rsidRDefault="00C05212" w:rsidP="00C05212">
            <w:pPr>
              <w:jc w:val="center"/>
            </w:pPr>
            <w:r w:rsidRPr="00C05212">
              <w:rPr>
                <w:b/>
              </w:rPr>
              <w:t xml:space="preserve"> (кол-во чел</w:t>
            </w:r>
            <w:r w:rsidR="002533A3">
              <w:rPr>
                <w:b/>
              </w:rPr>
              <w:t xml:space="preserve"> </w:t>
            </w:r>
            <w:r w:rsidRPr="00C05212">
              <w:rPr>
                <w:b/>
              </w:rPr>
              <w:t>/ абоненты)</w:t>
            </w:r>
          </w:p>
        </w:tc>
      </w:tr>
      <w:tr w:rsidR="006C3234" w:rsidRPr="00C05212" w14:paraId="4B7AA814" w14:textId="77777777" w:rsidTr="00871F20">
        <w:tc>
          <w:tcPr>
            <w:tcW w:w="5387" w:type="dxa"/>
            <w:tcBorders>
              <w:top w:val="single" w:sz="4" w:space="0" w:color="000000"/>
              <w:left w:val="single" w:sz="12" w:space="0" w:color="auto"/>
              <w:bottom w:val="single" w:sz="4" w:space="0" w:color="000000"/>
              <w:right w:val="single" w:sz="4" w:space="0" w:color="000000"/>
            </w:tcBorders>
            <w:hideMark/>
          </w:tcPr>
          <w:p w14:paraId="650E1ABD" w14:textId="7E983016" w:rsidR="006C3234" w:rsidRPr="007C6D11" w:rsidRDefault="00871F20" w:rsidP="00C05212">
            <w:r>
              <w:t>с. Пушкинское</w:t>
            </w:r>
          </w:p>
        </w:tc>
        <w:tc>
          <w:tcPr>
            <w:tcW w:w="2410" w:type="dxa"/>
            <w:tcBorders>
              <w:top w:val="single" w:sz="4" w:space="0" w:color="000000"/>
              <w:left w:val="single" w:sz="4" w:space="0" w:color="000000"/>
              <w:bottom w:val="single" w:sz="4" w:space="0" w:color="000000"/>
              <w:right w:val="single" w:sz="4" w:space="0" w:color="000000"/>
            </w:tcBorders>
            <w:vAlign w:val="center"/>
          </w:tcPr>
          <w:p w14:paraId="6924A4DE" w14:textId="533585B0" w:rsidR="006C3234" w:rsidRPr="004E3661" w:rsidRDefault="00871F20" w:rsidP="00B61D41">
            <w:pPr>
              <w:snapToGrid w:val="0"/>
              <w:jc w:val="center"/>
              <w:rPr>
                <w:color w:val="auto"/>
              </w:rPr>
            </w:pPr>
            <w:r>
              <w:rPr>
                <w:color w:val="auto"/>
              </w:rPr>
              <w:t>19</w:t>
            </w:r>
            <w:r w:rsidR="00CD34A3">
              <w:rPr>
                <w:color w:val="auto"/>
              </w:rPr>
              <w:t>00</w:t>
            </w:r>
          </w:p>
        </w:tc>
        <w:tc>
          <w:tcPr>
            <w:tcW w:w="2409" w:type="dxa"/>
            <w:tcBorders>
              <w:top w:val="single" w:sz="4" w:space="0" w:color="000000"/>
              <w:left w:val="single" w:sz="4" w:space="0" w:color="000000"/>
              <w:bottom w:val="single" w:sz="4" w:space="0" w:color="000000"/>
              <w:right w:val="single" w:sz="12" w:space="0" w:color="auto"/>
            </w:tcBorders>
            <w:vAlign w:val="center"/>
            <w:hideMark/>
          </w:tcPr>
          <w:p w14:paraId="3DD5BB2E" w14:textId="1D4540AB" w:rsidR="006C3234" w:rsidRPr="00E978D8" w:rsidRDefault="00871F20" w:rsidP="00B61D41">
            <w:pPr>
              <w:snapToGrid w:val="0"/>
              <w:jc w:val="center"/>
              <w:rPr>
                <w:color w:val="auto"/>
              </w:rPr>
            </w:pPr>
            <w:r>
              <w:rPr>
                <w:color w:val="auto"/>
              </w:rPr>
              <w:t>1496</w:t>
            </w:r>
          </w:p>
        </w:tc>
      </w:tr>
      <w:tr w:rsidR="006C3234" w:rsidRPr="00C05212" w14:paraId="67924FF2" w14:textId="77777777" w:rsidTr="00871F20">
        <w:tc>
          <w:tcPr>
            <w:tcW w:w="5387" w:type="dxa"/>
            <w:tcBorders>
              <w:top w:val="single" w:sz="4" w:space="0" w:color="000000"/>
              <w:left w:val="single" w:sz="12" w:space="0" w:color="auto"/>
              <w:bottom w:val="single" w:sz="12" w:space="0" w:color="auto"/>
              <w:right w:val="single" w:sz="4" w:space="0" w:color="000000"/>
            </w:tcBorders>
            <w:hideMark/>
          </w:tcPr>
          <w:p w14:paraId="3B8EF556" w14:textId="47CA6EF4" w:rsidR="006C3234" w:rsidRPr="007C6D11" w:rsidRDefault="00871F20" w:rsidP="00C05212">
            <w:pPr>
              <w:snapToGrid w:val="0"/>
            </w:pPr>
            <w:r>
              <w:t xml:space="preserve">х. Новокрасный </w:t>
            </w:r>
          </w:p>
        </w:tc>
        <w:tc>
          <w:tcPr>
            <w:tcW w:w="2410" w:type="dxa"/>
            <w:tcBorders>
              <w:top w:val="single" w:sz="4" w:space="0" w:color="000000"/>
              <w:left w:val="single" w:sz="4" w:space="0" w:color="000000"/>
              <w:bottom w:val="single" w:sz="12" w:space="0" w:color="auto"/>
              <w:right w:val="single" w:sz="4" w:space="0" w:color="000000"/>
            </w:tcBorders>
            <w:vAlign w:val="center"/>
          </w:tcPr>
          <w:p w14:paraId="7666B78F" w14:textId="5FE23072" w:rsidR="006C3234" w:rsidRPr="00871F20" w:rsidRDefault="00871F20" w:rsidP="00B61D41">
            <w:pPr>
              <w:snapToGrid w:val="0"/>
              <w:jc w:val="center"/>
              <w:rPr>
                <w:color w:val="auto"/>
              </w:rPr>
            </w:pPr>
            <w:r>
              <w:rPr>
                <w:color w:val="auto"/>
              </w:rPr>
              <w:t>4</w:t>
            </w:r>
            <w:r w:rsidR="00CD34A3">
              <w:rPr>
                <w:color w:val="auto"/>
              </w:rPr>
              <w:t>21</w:t>
            </w:r>
          </w:p>
        </w:tc>
        <w:tc>
          <w:tcPr>
            <w:tcW w:w="2409" w:type="dxa"/>
            <w:tcBorders>
              <w:top w:val="single" w:sz="4" w:space="0" w:color="000000"/>
              <w:left w:val="single" w:sz="4" w:space="0" w:color="000000"/>
              <w:bottom w:val="single" w:sz="12" w:space="0" w:color="auto"/>
              <w:right w:val="single" w:sz="12" w:space="0" w:color="auto"/>
            </w:tcBorders>
            <w:vAlign w:val="center"/>
            <w:hideMark/>
          </w:tcPr>
          <w:p w14:paraId="5D9CE88D" w14:textId="5F28B410" w:rsidR="006C3234" w:rsidRPr="00E978D8" w:rsidRDefault="00871F20" w:rsidP="00B61D41">
            <w:pPr>
              <w:snapToGrid w:val="0"/>
              <w:jc w:val="center"/>
              <w:rPr>
                <w:color w:val="auto"/>
              </w:rPr>
            </w:pPr>
            <w:r>
              <w:rPr>
                <w:color w:val="auto"/>
              </w:rPr>
              <w:t>416</w:t>
            </w:r>
          </w:p>
        </w:tc>
      </w:tr>
    </w:tbl>
    <w:p w14:paraId="5BE31621" w14:textId="77777777" w:rsidR="003440CB" w:rsidRDefault="003440CB" w:rsidP="004466F5">
      <w:pPr>
        <w:pStyle w:val="a8"/>
        <w:autoSpaceDE w:val="0"/>
        <w:autoSpaceDN w:val="0"/>
        <w:adjustRightInd w:val="0"/>
        <w:ind w:left="0"/>
        <w:rPr>
          <w:b/>
          <w:bCs/>
          <w:sz w:val="28"/>
          <w:szCs w:val="28"/>
          <w:lang w:eastAsia="ru-RU"/>
        </w:rPr>
      </w:pPr>
    </w:p>
    <w:p w14:paraId="31D4C9FA" w14:textId="77777777" w:rsidR="005B57FF" w:rsidRDefault="005B57FF" w:rsidP="004466F5">
      <w:pPr>
        <w:pStyle w:val="a8"/>
        <w:autoSpaceDE w:val="0"/>
        <w:autoSpaceDN w:val="0"/>
        <w:adjustRightInd w:val="0"/>
        <w:ind w:left="0"/>
        <w:rPr>
          <w:b/>
          <w:bCs/>
          <w:sz w:val="28"/>
          <w:szCs w:val="28"/>
          <w:lang w:eastAsia="ru-RU"/>
        </w:rPr>
      </w:pPr>
    </w:p>
    <w:p w14:paraId="4B555B6E" w14:textId="77777777" w:rsidR="00C05212" w:rsidRPr="00DC3F15" w:rsidRDefault="00C05212" w:rsidP="004466F5">
      <w:pPr>
        <w:pStyle w:val="a8"/>
        <w:autoSpaceDE w:val="0"/>
        <w:autoSpaceDN w:val="0"/>
        <w:adjustRightInd w:val="0"/>
        <w:ind w:left="0"/>
        <w:rPr>
          <w:b/>
          <w:bCs/>
          <w:sz w:val="28"/>
          <w:szCs w:val="28"/>
          <w:lang w:eastAsia="ru-RU"/>
        </w:rPr>
        <w:sectPr w:rsidR="00C05212" w:rsidRPr="00DC3F15" w:rsidSect="00E002BA">
          <w:pgSz w:w="11907" w:h="16840" w:code="9"/>
          <w:pgMar w:top="851" w:right="567" w:bottom="1135" w:left="1701" w:header="454" w:footer="720" w:gutter="0"/>
          <w:cols w:space="720"/>
          <w:docGrid w:linePitch="299"/>
        </w:sectPr>
      </w:pPr>
    </w:p>
    <w:p w14:paraId="24A15C1C" w14:textId="77777777" w:rsidR="00E22DF8" w:rsidRPr="00DC3F15" w:rsidRDefault="003440CB" w:rsidP="003E6FF1">
      <w:pPr>
        <w:pStyle w:val="a8"/>
        <w:autoSpaceDE w:val="0"/>
        <w:autoSpaceDN w:val="0"/>
        <w:adjustRightInd w:val="0"/>
        <w:spacing w:line="276" w:lineRule="auto"/>
        <w:ind w:left="0"/>
        <w:jc w:val="center"/>
        <w:rPr>
          <w:b/>
          <w:bCs/>
          <w:sz w:val="28"/>
          <w:szCs w:val="28"/>
          <w:lang w:eastAsia="ru-RU"/>
        </w:rPr>
      </w:pPr>
      <w:r w:rsidRPr="00DC3F15">
        <w:rPr>
          <w:b/>
          <w:bCs/>
          <w:sz w:val="28"/>
          <w:szCs w:val="28"/>
          <w:lang w:eastAsia="ru-RU"/>
        </w:rPr>
        <w:t>1</w:t>
      </w:r>
      <w:r w:rsidR="00BB309B">
        <w:rPr>
          <w:b/>
          <w:bCs/>
          <w:sz w:val="28"/>
          <w:szCs w:val="28"/>
          <w:lang w:eastAsia="ru-RU"/>
        </w:rPr>
        <w:t xml:space="preserve">. </w:t>
      </w:r>
      <w:r w:rsidR="00CD7D28" w:rsidRPr="00DC3F15">
        <w:rPr>
          <w:b/>
          <w:bCs/>
          <w:sz w:val="28"/>
          <w:szCs w:val="28"/>
          <w:lang w:eastAsia="ru-RU"/>
        </w:rPr>
        <w:t>ВОДОСНАБЖЕНИЕ</w:t>
      </w:r>
    </w:p>
    <w:p w14:paraId="5D576D25" w14:textId="77777777" w:rsidR="00E22DF8" w:rsidRPr="00DC3F15" w:rsidRDefault="00CD7D28" w:rsidP="003E6FF1">
      <w:pPr>
        <w:pStyle w:val="a8"/>
        <w:autoSpaceDE w:val="0"/>
        <w:autoSpaceDN w:val="0"/>
        <w:adjustRightInd w:val="0"/>
        <w:spacing w:line="276" w:lineRule="auto"/>
        <w:ind w:left="0"/>
        <w:jc w:val="center"/>
        <w:rPr>
          <w:b/>
          <w:sz w:val="28"/>
          <w:szCs w:val="28"/>
        </w:rPr>
      </w:pPr>
      <w:r w:rsidRPr="00DC3F15">
        <w:rPr>
          <w:b/>
          <w:sz w:val="28"/>
          <w:szCs w:val="28"/>
        </w:rPr>
        <w:t>1</w:t>
      </w:r>
      <w:r w:rsidR="00BB309B">
        <w:rPr>
          <w:b/>
          <w:sz w:val="28"/>
          <w:szCs w:val="28"/>
        </w:rPr>
        <w:t>.</w:t>
      </w:r>
      <w:r w:rsidRPr="00DC3F15">
        <w:rPr>
          <w:b/>
          <w:sz w:val="28"/>
          <w:szCs w:val="28"/>
        </w:rPr>
        <w:t>1</w:t>
      </w:r>
      <w:r w:rsidR="00BB309B">
        <w:rPr>
          <w:b/>
          <w:sz w:val="28"/>
          <w:szCs w:val="28"/>
        </w:rPr>
        <w:t xml:space="preserve">. </w:t>
      </w:r>
      <w:r w:rsidRPr="00DC3F15">
        <w:rPr>
          <w:b/>
          <w:sz w:val="28"/>
          <w:szCs w:val="28"/>
        </w:rPr>
        <w:t>Т</w:t>
      </w:r>
      <w:r w:rsidR="00562C9C" w:rsidRPr="00DC3F15">
        <w:rPr>
          <w:b/>
          <w:sz w:val="28"/>
          <w:szCs w:val="28"/>
        </w:rPr>
        <w:t>ЕХНИКО-ЭКОНОМИЧЕСКОЕ СОСТОЯНИЕ ЦЕНТРАЛИЗОВАННЫХ СИСТЕМ ВОДОСНАБЖЕНИЯ</w:t>
      </w:r>
    </w:p>
    <w:p w14:paraId="7E030F83" w14:textId="77777777" w:rsidR="00E22DF8" w:rsidRPr="00DC3F15" w:rsidRDefault="004F4053" w:rsidP="003E6FF1">
      <w:pPr>
        <w:pStyle w:val="a8"/>
        <w:autoSpaceDE w:val="0"/>
        <w:autoSpaceDN w:val="0"/>
        <w:adjustRightInd w:val="0"/>
        <w:spacing w:line="276" w:lineRule="auto"/>
        <w:ind w:left="0"/>
        <w:jc w:val="center"/>
        <w:rPr>
          <w:b/>
          <w:sz w:val="28"/>
          <w:szCs w:val="28"/>
        </w:rPr>
      </w:pPr>
      <w:r w:rsidRPr="00DC3F15">
        <w:rPr>
          <w:b/>
          <w:sz w:val="28"/>
          <w:szCs w:val="28"/>
        </w:rPr>
        <w:t>1</w:t>
      </w:r>
      <w:r w:rsidR="00BB309B">
        <w:rPr>
          <w:b/>
          <w:sz w:val="28"/>
          <w:szCs w:val="28"/>
        </w:rPr>
        <w:t>.</w:t>
      </w:r>
      <w:r w:rsidRPr="00DC3F15">
        <w:rPr>
          <w:b/>
          <w:sz w:val="28"/>
          <w:szCs w:val="28"/>
        </w:rPr>
        <w:t>1</w:t>
      </w:r>
      <w:r w:rsidR="00BB309B">
        <w:rPr>
          <w:b/>
          <w:sz w:val="28"/>
          <w:szCs w:val="28"/>
        </w:rPr>
        <w:t>.</w:t>
      </w:r>
      <w:r w:rsidRPr="00DC3F15">
        <w:rPr>
          <w:b/>
          <w:sz w:val="28"/>
          <w:szCs w:val="28"/>
        </w:rPr>
        <w:t>1</w:t>
      </w:r>
      <w:r w:rsidR="00BB309B">
        <w:rPr>
          <w:b/>
          <w:sz w:val="28"/>
          <w:szCs w:val="28"/>
        </w:rPr>
        <w:t xml:space="preserve">. </w:t>
      </w:r>
      <w:r w:rsidR="00264BED" w:rsidRPr="00DC3F15">
        <w:rPr>
          <w:b/>
          <w:sz w:val="28"/>
          <w:szCs w:val="28"/>
        </w:rPr>
        <w:t>Описание с</w:t>
      </w:r>
      <w:r w:rsidR="00E22DF8" w:rsidRPr="00DC3F15">
        <w:rPr>
          <w:b/>
          <w:sz w:val="28"/>
          <w:szCs w:val="28"/>
        </w:rPr>
        <w:t>истем</w:t>
      </w:r>
      <w:r w:rsidR="00264BED" w:rsidRPr="00DC3F15">
        <w:rPr>
          <w:b/>
          <w:sz w:val="28"/>
          <w:szCs w:val="28"/>
        </w:rPr>
        <w:t>ы</w:t>
      </w:r>
      <w:r w:rsidR="00E22DF8" w:rsidRPr="00DC3F15">
        <w:rPr>
          <w:b/>
          <w:sz w:val="28"/>
          <w:szCs w:val="28"/>
        </w:rPr>
        <w:t xml:space="preserve"> и структур</w:t>
      </w:r>
      <w:r w:rsidR="00264BED" w:rsidRPr="00DC3F15">
        <w:rPr>
          <w:b/>
          <w:sz w:val="28"/>
          <w:szCs w:val="28"/>
        </w:rPr>
        <w:t>ы</w:t>
      </w:r>
      <w:r w:rsidR="00E22DF8" w:rsidRPr="00DC3F15">
        <w:rPr>
          <w:b/>
          <w:sz w:val="28"/>
          <w:szCs w:val="28"/>
        </w:rPr>
        <w:t xml:space="preserve"> водоснабжения поселения и деление терр</w:t>
      </w:r>
      <w:r w:rsidR="00AF6220" w:rsidRPr="00DC3F15">
        <w:rPr>
          <w:b/>
          <w:sz w:val="28"/>
          <w:szCs w:val="28"/>
        </w:rPr>
        <w:t>итори</w:t>
      </w:r>
      <w:r w:rsidR="00264BED" w:rsidRPr="00DC3F15">
        <w:rPr>
          <w:b/>
          <w:sz w:val="28"/>
          <w:szCs w:val="28"/>
        </w:rPr>
        <w:t>и</w:t>
      </w:r>
      <w:r w:rsidR="00AF6220" w:rsidRPr="00DC3F15">
        <w:rPr>
          <w:b/>
          <w:sz w:val="28"/>
          <w:szCs w:val="28"/>
        </w:rPr>
        <w:t xml:space="preserve"> на эксплуатационные зоны</w:t>
      </w:r>
    </w:p>
    <w:p w14:paraId="56770415" w14:textId="77777777" w:rsidR="00390A0A" w:rsidRPr="00390A0A" w:rsidRDefault="00390A0A" w:rsidP="003E6FF1">
      <w:pPr>
        <w:autoSpaceDE w:val="0"/>
        <w:autoSpaceDN w:val="0"/>
        <w:adjustRightInd w:val="0"/>
        <w:spacing w:line="276" w:lineRule="auto"/>
        <w:ind w:firstLine="708"/>
        <w:jc w:val="both"/>
        <w:rPr>
          <w:sz w:val="28"/>
          <w:szCs w:val="28"/>
        </w:rPr>
      </w:pPr>
      <w:r w:rsidRPr="00390A0A">
        <w:rPr>
          <w:sz w:val="28"/>
          <w:szCs w:val="28"/>
        </w:rPr>
        <w:t>Структура системы водоснабжения зависит от многих факторов, из которых главными являются следующие: расположение, мощность и качество воды источника водоснабжения и рельеф местности.</w:t>
      </w:r>
    </w:p>
    <w:p w14:paraId="2EE47E42" w14:textId="4930488F" w:rsidR="004970D4" w:rsidRDefault="00FE1726" w:rsidP="003E6FF1">
      <w:pPr>
        <w:overflowPunct w:val="0"/>
        <w:autoSpaceDE w:val="0"/>
        <w:autoSpaceDN w:val="0"/>
        <w:adjustRightInd w:val="0"/>
        <w:spacing w:line="276" w:lineRule="auto"/>
        <w:ind w:firstLine="709"/>
        <w:jc w:val="both"/>
        <w:textAlignment w:val="baseline"/>
        <w:rPr>
          <w:sz w:val="28"/>
          <w:szCs w:val="28"/>
          <w:lang w:eastAsia="ru-RU"/>
        </w:rPr>
      </w:pPr>
      <w:r w:rsidRPr="00FE1726">
        <w:rPr>
          <w:sz w:val="28"/>
          <w:szCs w:val="28"/>
          <w:lang w:eastAsia="ru-RU"/>
        </w:rPr>
        <w:t xml:space="preserve">В состав </w:t>
      </w:r>
      <w:r w:rsidR="007F326D">
        <w:rPr>
          <w:sz w:val="28"/>
          <w:szCs w:val="28"/>
          <w:lang w:eastAsia="ru-RU"/>
        </w:rPr>
        <w:t>Пушкинско</w:t>
      </w:r>
      <w:r w:rsidR="0050287D">
        <w:rPr>
          <w:sz w:val="28"/>
          <w:szCs w:val="28"/>
          <w:lang w:eastAsia="ru-RU"/>
        </w:rPr>
        <w:t>го</w:t>
      </w:r>
      <w:r w:rsidR="007F326D">
        <w:rPr>
          <w:sz w:val="28"/>
          <w:szCs w:val="28"/>
          <w:lang w:eastAsia="ru-RU"/>
        </w:rPr>
        <w:t xml:space="preserve"> сельско</w:t>
      </w:r>
      <w:r w:rsidR="0050287D">
        <w:rPr>
          <w:sz w:val="28"/>
          <w:szCs w:val="28"/>
          <w:lang w:eastAsia="ru-RU"/>
        </w:rPr>
        <w:t>го</w:t>
      </w:r>
      <w:r w:rsidR="007F326D">
        <w:rPr>
          <w:sz w:val="28"/>
          <w:szCs w:val="28"/>
          <w:lang w:eastAsia="ru-RU"/>
        </w:rPr>
        <w:t xml:space="preserve"> поселени</w:t>
      </w:r>
      <w:r w:rsidR="0050287D">
        <w:rPr>
          <w:sz w:val="28"/>
          <w:szCs w:val="28"/>
          <w:lang w:eastAsia="ru-RU"/>
        </w:rPr>
        <w:t>я</w:t>
      </w:r>
      <w:r w:rsidR="000E2F1B">
        <w:rPr>
          <w:sz w:val="28"/>
          <w:szCs w:val="28"/>
          <w:lang w:eastAsia="ru-RU"/>
        </w:rPr>
        <w:t xml:space="preserve"> </w:t>
      </w:r>
      <w:r w:rsidR="00906C41" w:rsidRPr="00906C41">
        <w:rPr>
          <w:sz w:val="28"/>
          <w:szCs w:val="28"/>
          <w:lang w:eastAsia="ru-RU"/>
        </w:rPr>
        <w:t xml:space="preserve">Гулькевичского муниципального района </w:t>
      </w:r>
      <w:r w:rsidR="003E6FF1">
        <w:rPr>
          <w:sz w:val="28"/>
          <w:szCs w:val="28"/>
          <w:lang w:eastAsia="ru-RU"/>
        </w:rPr>
        <w:t xml:space="preserve">Краснодарского края </w:t>
      </w:r>
      <w:r w:rsidR="00390A0A">
        <w:rPr>
          <w:sz w:val="28"/>
          <w:szCs w:val="28"/>
          <w:lang w:eastAsia="ru-RU"/>
        </w:rPr>
        <w:t>входят</w:t>
      </w:r>
      <w:r w:rsidRPr="00FE1726">
        <w:rPr>
          <w:sz w:val="28"/>
          <w:szCs w:val="28"/>
          <w:lang w:eastAsia="ru-RU"/>
        </w:rPr>
        <w:t xml:space="preserve"> </w:t>
      </w:r>
      <w:r w:rsidR="006C3234">
        <w:rPr>
          <w:sz w:val="28"/>
          <w:szCs w:val="28"/>
          <w:lang w:eastAsia="ru-RU"/>
        </w:rPr>
        <w:t>2</w:t>
      </w:r>
      <w:r w:rsidRPr="00FE1726">
        <w:rPr>
          <w:sz w:val="28"/>
          <w:szCs w:val="28"/>
          <w:lang w:eastAsia="ru-RU"/>
        </w:rPr>
        <w:t xml:space="preserve"> населенн</w:t>
      </w:r>
      <w:r w:rsidR="00936218">
        <w:rPr>
          <w:sz w:val="28"/>
          <w:szCs w:val="28"/>
          <w:lang w:eastAsia="ru-RU"/>
        </w:rPr>
        <w:t>ы</w:t>
      </w:r>
      <w:r w:rsidR="001138B1">
        <w:rPr>
          <w:sz w:val="28"/>
          <w:szCs w:val="28"/>
          <w:lang w:eastAsia="ru-RU"/>
        </w:rPr>
        <w:t>х</w:t>
      </w:r>
      <w:r w:rsidRPr="00FE1726">
        <w:rPr>
          <w:sz w:val="28"/>
          <w:szCs w:val="28"/>
          <w:lang w:eastAsia="ru-RU"/>
        </w:rPr>
        <w:t xml:space="preserve"> пункт</w:t>
      </w:r>
      <w:r w:rsidR="001138B1">
        <w:rPr>
          <w:sz w:val="28"/>
          <w:szCs w:val="28"/>
          <w:lang w:eastAsia="ru-RU"/>
        </w:rPr>
        <w:t>а</w:t>
      </w:r>
      <w:r w:rsidR="00B16F5D">
        <w:rPr>
          <w:sz w:val="28"/>
          <w:szCs w:val="28"/>
          <w:lang w:eastAsia="ru-RU"/>
        </w:rPr>
        <w:t>:</w:t>
      </w:r>
      <w:r w:rsidR="00390A0A" w:rsidRPr="00390A0A">
        <w:rPr>
          <w:sz w:val="28"/>
          <w:szCs w:val="28"/>
          <w:lang w:eastAsia="ru-RU"/>
        </w:rPr>
        <w:t xml:space="preserve"> </w:t>
      </w:r>
      <w:bookmarkStart w:id="2" w:name="_Hlk201069191"/>
      <w:r w:rsidR="00871F20">
        <w:rPr>
          <w:sz w:val="28"/>
          <w:szCs w:val="28"/>
          <w:lang w:eastAsia="ru-RU"/>
        </w:rPr>
        <w:t>с. Пушкинское</w:t>
      </w:r>
      <w:r w:rsidR="006C3234">
        <w:rPr>
          <w:sz w:val="28"/>
          <w:szCs w:val="28"/>
          <w:lang w:eastAsia="ru-RU"/>
        </w:rPr>
        <w:t xml:space="preserve"> </w:t>
      </w:r>
      <w:bookmarkEnd w:id="2"/>
      <w:r w:rsidR="006C3234">
        <w:rPr>
          <w:sz w:val="28"/>
          <w:szCs w:val="28"/>
          <w:lang w:eastAsia="ru-RU"/>
        </w:rPr>
        <w:t>и</w:t>
      </w:r>
      <w:r w:rsidR="00390A0A">
        <w:rPr>
          <w:sz w:val="28"/>
          <w:szCs w:val="28"/>
          <w:lang w:eastAsia="ru-RU"/>
        </w:rPr>
        <w:t xml:space="preserve"> </w:t>
      </w:r>
      <w:r w:rsidR="00871F20">
        <w:rPr>
          <w:sz w:val="28"/>
          <w:szCs w:val="28"/>
          <w:lang w:eastAsia="ru-RU"/>
        </w:rPr>
        <w:t>х. Новокрасный</w:t>
      </w:r>
      <w:r w:rsidR="007C6D11" w:rsidRPr="007C6D11">
        <w:rPr>
          <w:sz w:val="28"/>
          <w:szCs w:val="28"/>
          <w:lang w:eastAsia="ru-RU"/>
        </w:rPr>
        <w:t>.</w:t>
      </w:r>
      <w:r w:rsidR="009A4A68">
        <w:rPr>
          <w:sz w:val="28"/>
          <w:szCs w:val="28"/>
          <w:lang w:eastAsia="ru-RU"/>
        </w:rPr>
        <w:t xml:space="preserve"> Централи</w:t>
      </w:r>
      <w:r w:rsidR="00390A0A">
        <w:rPr>
          <w:sz w:val="28"/>
          <w:szCs w:val="28"/>
          <w:lang w:eastAsia="ru-RU"/>
        </w:rPr>
        <w:t>зованным водоснабжением обеспечен</w:t>
      </w:r>
      <w:r w:rsidR="00705B12">
        <w:rPr>
          <w:sz w:val="28"/>
          <w:szCs w:val="28"/>
          <w:lang w:eastAsia="ru-RU"/>
        </w:rPr>
        <w:t>ы все населенные пункты</w:t>
      </w:r>
      <w:r w:rsidR="00390A0A">
        <w:rPr>
          <w:sz w:val="28"/>
          <w:szCs w:val="28"/>
          <w:lang w:eastAsia="ru-RU"/>
        </w:rPr>
        <w:t>.</w:t>
      </w:r>
    </w:p>
    <w:p w14:paraId="0B6B6B86" w14:textId="4AB31F7B" w:rsidR="00387DF0" w:rsidRDefault="00871F20" w:rsidP="003E6FF1">
      <w:pPr>
        <w:spacing w:line="276" w:lineRule="auto"/>
        <w:ind w:firstLine="709"/>
        <w:jc w:val="both"/>
        <w:rPr>
          <w:b/>
          <w:bCs/>
          <w:sz w:val="28"/>
          <w:szCs w:val="28"/>
          <w:u w:val="single"/>
        </w:rPr>
      </w:pPr>
      <w:r>
        <w:rPr>
          <w:b/>
          <w:bCs/>
          <w:sz w:val="28"/>
          <w:szCs w:val="28"/>
          <w:u w:val="single"/>
        </w:rPr>
        <w:t>с. Пушкинское</w:t>
      </w:r>
    </w:p>
    <w:p w14:paraId="70943E27" w14:textId="76E0707F" w:rsidR="00573E3F" w:rsidRDefault="00387DF0" w:rsidP="003E6FF1">
      <w:pPr>
        <w:spacing w:line="276" w:lineRule="auto"/>
        <w:ind w:firstLine="709"/>
        <w:jc w:val="both"/>
        <w:rPr>
          <w:sz w:val="28"/>
          <w:szCs w:val="28"/>
          <w:lang w:eastAsia="ru-RU"/>
        </w:rPr>
      </w:pPr>
      <w:r>
        <w:rPr>
          <w:sz w:val="28"/>
          <w:szCs w:val="28"/>
          <w:lang w:eastAsia="ru-RU"/>
        </w:rPr>
        <w:t>Подача холодной питьевой воды в</w:t>
      </w:r>
      <w:r w:rsidR="00573E3F" w:rsidRPr="00573E3F">
        <w:rPr>
          <w:sz w:val="28"/>
          <w:szCs w:val="28"/>
          <w:lang w:eastAsia="ru-RU"/>
        </w:rPr>
        <w:t xml:space="preserve"> </w:t>
      </w:r>
      <w:r w:rsidR="00705B12">
        <w:rPr>
          <w:sz w:val="28"/>
          <w:szCs w:val="28"/>
          <w:lang w:eastAsia="ru-RU"/>
        </w:rPr>
        <w:t>с. Пушкинское</w:t>
      </w:r>
      <w:r>
        <w:rPr>
          <w:sz w:val="28"/>
          <w:szCs w:val="28"/>
          <w:lang w:eastAsia="ru-RU"/>
        </w:rPr>
        <w:t xml:space="preserve"> </w:t>
      </w:r>
      <w:r w:rsidR="00573E3F" w:rsidRPr="00573E3F">
        <w:rPr>
          <w:sz w:val="28"/>
          <w:szCs w:val="28"/>
          <w:lang w:eastAsia="ru-RU"/>
        </w:rPr>
        <w:t>осуществляется за счет централизованной системы водоснабжения, которая включает в себя:</w:t>
      </w:r>
    </w:p>
    <w:p w14:paraId="53CBCC78" w14:textId="47750A08" w:rsidR="00705B12" w:rsidRPr="00C72A9A" w:rsidRDefault="00705B12" w:rsidP="003E6FF1">
      <w:pPr>
        <w:spacing w:line="276" w:lineRule="auto"/>
        <w:ind w:firstLine="709"/>
        <w:jc w:val="both"/>
        <w:rPr>
          <w:sz w:val="28"/>
          <w:szCs w:val="28"/>
        </w:rPr>
      </w:pPr>
      <w:r w:rsidRPr="00C72A9A">
        <w:rPr>
          <w:sz w:val="28"/>
          <w:szCs w:val="28"/>
        </w:rPr>
        <w:t xml:space="preserve">– </w:t>
      </w:r>
      <w:r w:rsidR="00F373F9">
        <w:rPr>
          <w:sz w:val="28"/>
          <w:szCs w:val="28"/>
        </w:rPr>
        <w:t>3</w:t>
      </w:r>
      <w:r w:rsidRPr="00C72A9A">
        <w:rPr>
          <w:sz w:val="28"/>
          <w:szCs w:val="28"/>
        </w:rPr>
        <w:t xml:space="preserve"> водозабор</w:t>
      </w:r>
      <w:r w:rsidR="00906C41">
        <w:rPr>
          <w:sz w:val="28"/>
          <w:szCs w:val="28"/>
        </w:rPr>
        <w:t>а</w:t>
      </w:r>
      <w:r w:rsidRPr="00C72A9A">
        <w:rPr>
          <w:sz w:val="28"/>
          <w:szCs w:val="28"/>
        </w:rPr>
        <w:t xml:space="preserve">, каждый из которых состоит из артезианской скважины и водонапорной башни; </w:t>
      </w:r>
    </w:p>
    <w:p w14:paraId="51150EED" w14:textId="38AC58FF" w:rsidR="00573E3F" w:rsidRPr="00C72A9A" w:rsidRDefault="00705B12" w:rsidP="00B61D41">
      <w:pPr>
        <w:spacing w:line="276" w:lineRule="auto"/>
        <w:ind w:firstLine="709"/>
        <w:jc w:val="both"/>
        <w:rPr>
          <w:sz w:val="28"/>
          <w:szCs w:val="28"/>
          <w:lang w:eastAsia="ru-RU"/>
        </w:rPr>
      </w:pPr>
      <w:r w:rsidRPr="00C72A9A">
        <w:rPr>
          <w:sz w:val="28"/>
          <w:szCs w:val="28"/>
        </w:rPr>
        <w:t xml:space="preserve">– хозяйственно-питьевой водопровод, общей протяженностью </w:t>
      </w:r>
      <w:r w:rsidR="00D347D6">
        <w:rPr>
          <w:sz w:val="28"/>
          <w:szCs w:val="28"/>
        </w:rPr>
        <w:t>20,017</w:t>
      </w:r>
      <w:r w:rsidRPr="00C72A9A">
        <w:rPr>
          <w:sz w:val="28"/>
          <w:szCs w:val="28"/>
        </w:rPr>
        <w:t xml:space="preserve"> км</w:t>
      </w:r>
      <w:r w:rsidR="00573E3F" w:rsidRPr="00C72A9A">
        <w:rPr>
          <w:sz w:val="28"/>
          <w:szCs w:val="28"/>
          <w:lang w:eastAsia="ru-RU"/>
        </w:rPr>
        <w:t xml:space="preserve">. </w:t>
      </w:r>
    </w:p>
    <w:p w14:paraId="6A140674" w14:textId="1EB15957" w:rsidR="00387DF0" w:rsidRDefault="00387DF0" w:rsidP="00387DF0">
      <w:pPr>
        <w:spacing w:line="276" w:lineRule="auto"/>
        <w:ind w:firstLine="709"/>
        <w:jc w:val="both"/>
        <w:rPr>
          <w:sz w:val="28"/>
          <w:szCs w:val="28"/>
          <w:lang w:eastAsia="ru-RU"/>
        </w:rPr>
      </w:pPr>
      <w:r w:rsidRPr="00387DF0">
        <w:rPr>
          <w:sz w:val="28"/>
          <w:szCs w:val="28"/>
          <w:lang w:eastAsia="ru-RU"/>
        </w:rPr>
        <w:t xml:space="preserve">Водоснабжение начинается с забора воды </w:t>
      </w:r>
      <w:r w:rsidR="00056D26">
        <w:rPr>
          <w:sz w:val="28"/>
          <w:szCs w:val="28"/>
          <w:lang w:eastAsia="ru-RU"/>
        </w:rPr>
        <w:t>из</w:t>
      </w:r>
      <w:r>
        <w:rPr>
          <w:sz w:val="28"/>
          <w:szCs w:val="28"/>
          <w:lang w:eastAsia="ru-RU"/>
        </w:rPr>
        <w:t xml:space="preserve"> </w:t>
      </w:r>
      <w:r w:rsidR="00705B12">
        <w:rPr>
          <w:sz w:val="28"/>
          <w:szCs w:val="28"/>
          <w:lang w:eastAsia="ru-RU"/>
        </w:rPr>
        <w:t xml:space="preserve">артезианских </w:t>
      </w:r>
      <w:r w:rsidR="00B1708B">
        <w:rPr>
          <w:sz w:val="28"/>
          <w:szCs w:val="28"/>
          <w:lang w:eastAsia="ru-RU"/>
        </w:rPr>
        <w:t>скважины</w:t>
      </w:r>
      <w:r w:rsidRPr="00387DF0">
        <w:rPr>
          <w:sz w:val="28"/>
          <w:szCs w:val="28"/>
          <w:lang w:eastAsia="ru-RU"/>
        </w:rPr>
        <w:t>. Погружные насосы обеспечивают подъем воды и ее подачу в водонапорные башни. Эти башни служат резервуарами и создают необходимый напор для самотечного распределения воды по водопроводной сети к конечным потребителям</w:t>
      </w:r>
      <w:r w:rsidR="00C72A9A">
        <w:rPr>
          <w:sz w:val="28"/>
          <w:szCs w:val="28"/>
          <w:lang w:eastAsia="ru-RU"/>
        </w:rPr>
        <w:t>.</w:t>
      </w:r>
    </w:p>
    <w:p w14:paraId="35C191E9" w14:textId="7419F52D" w:rsidR="00C72A9A" w:rsidRPr="00C72A9A" w:rsidRDefault="00C72A9A" w:rsidP="00387DF0">
      <w:pPr>
        <w:spacing w:line="276" w:lineRule="auto"/>
        <w:ind w:firstLine="709"/>
        <w:jc w:val="both"/>
        <w:rPr>
          <w:b/>
          <w:bCs/>
          <w:sz w:val="28"/>
          <w:szCs w:val="28"/>
          <w:u w:val="single"/>
          <w:lang w:eastAsia="ru-RU"/>
        </w:rPr>
      </w:pPr>
      <w:r w:rsidRPr="00C72A9A">
        <w:rPr>
          <w:b/>
          <w:bCs/>
          <w:sz w:val="28"/>
          <w:szCs w:val="28"/>
          <w:u w:val="single"/>
        </w:rPr>
        <w:t>х. Новокрасный</w:t>
      </w:r>
    </w:p>
    <w:p w14:paraId="133FB017" w14:textId="0584F38C" w:rsidR="00C72A9A" w:rsidRPr="00C72A9A" w:rsidRDefault="00C72A9A" w:rsidP="00387DF0">
      <w:pPr>
        <w:spacing w:line="276" w:lineRule="auto"/>
        <w:ind w:firstLine="709"/>
        <w:jc w:val="both"/>
        <w:rPr>
          <w:sz w:val="28"/>
          <w:szCs w:val="28"/>
        </w:rPr>
      </w:pPr>
      <w:r w:rsidRPr="00C72A9A">
        <w:rPr>
          <w:sz w:val="28"/>
          <w:szCs w:val="28"/>
        </w:rPr>
        <w:t>Система водоснабжения х. Новокрасн</w:t>
      </w:r>
      <w:r w:rsidR="00EC086F">
        <w:rPr>
          <w:sz w:val="28"/>
          <w:szCs w:val="28"/>
        </w:rPr>
        <w:t>ого</w:t>
      </w:r>
      <w:r w:rsidRPr="00C72A9A">
        <w:rPr>
          <w:sz w:val="28"/>
          <w:szCs w:val="28"/>
        </w:rPr>
        <w:t xml:space="preserve"> включает в себя:</w:t>
      </w:r>
    </w:p>
    <w:p w14:paraId="469C0802" w14:textId="6532B20F" w:rsidR="00C72A9A" w:rsidRPr="00C72A9A" w:rsidRDefault="00C72A9A" w:rsidP="00387DF0">
      <w:pPr>
        <w:spacing w:line="276" w:lineRule="auto"/>
        <w:ind w:firstLine="709"/>
        <w:jc w:val="both"/>
        <w:rPr>
          <w:sz w:val="28"/>
          <w:szCs w:val="28"/>
        </w:rPr>
      </w:pPr>
      <w:r w:rsidRPr="00C72A9A">
        <w:rPr>
          <w:sz w:val="28"/>
          <w:szCs w:val="28"/>
        </w:rPr>
        <w:t xml:space="preserve"> – </w:t>
      </w:r>
      <w:r w:rsidR="00F373F9">
        <w:rPr>
          <w:sz w:val="28"/>
          <w:szCs w:val="28"/>
        </w:rPr>
        <w:t>1</w:t>
      </w:r>
      <w:r w:rsidRPr="00C72A9A">
        <w:rPr>
          <w:sz w:val="28"/>
          <w:szCs w:val="28"/>
        </w:rPr>
        <w:t xml:space="preserve"> водозабор, котор</w:t>
      </w:r>
      <w:r w:rsidR="00F373F9">
        <w:rPr>
          <w:sz w:val="28"/>
          <w:szCs w:val="28"/>
        </w:rPr>
        <w:t>ый</w:t>
      </w:r>
      <w:r w:rsidRPr="00C72A9A">
        <w:rPr>
          <w:sz w:val="28"/>
          <w:szCs w:val="28"/>
        </w:rPr>
        <w:t xml:space="preserve"> состоит из одной артезианской скважины производительностью 10 м3 /ч и водонапорной башни (емкостью 15</w:t>
      </w:r>
      <w:r w:rsidR="00D347D6">
        <w:rPr>
          <w:sz w:val="28"/>
          <w:szCs w:val="28"/>
        </w:rPr>
        <w:t xml:space="preserve"> м</w:t>
      </w:r>
      <w:r w:rsidR="00D347D6">
        <w:rPr>
          <w:sz w:val="28"/>
          <w:szCs w:val="28"/>
          <w:vertAlign w:val="superscript"/>
        </w:rPr>
        <w:t>3</w:t>
      </w:r>
      <w:r w:rsidR="00D347D6">
        <w:rPr>
          <w:sz w:val="28"/>
          <w:szCs w:val="28"/>
        </w:rPr>
        <w:t>)</w:t>
      </w:r>
      <w:r w:rsidRPr="00C72A9A">
        <w:rPr>
          <w:sz w:val="28"/>
          <w:szCs w:val="28"/>
        </w:rPr>
        <w:t xml:space="preserve">; </w:t>
      </w:r>
    </w:p>
    <w:p w14:paraId="0DDF1FB3" w14:textId="3F75E3CF" w:rsidR="00C72A9A" w:rsidRPr="003E6FF1" w:rsidRDefault="00C72A9A" w:rsidP="003E6FF1">
      <w:pPr>
        <w:spacing w:line="276" w:lineRule="auto"/>
        <w:ind w:firstLine="709"/>
        <w:jc w:val="both"/>
        <w:rPr>
          <w:sz w:val="28"/>
          <w:szCs w:val="28"/>
          <w:lang w:eastAsia="ru-RU"/>
        </w:rPr>
      </w:pPr>
      <w:r w:rsidRPr="00C72A9A">
        <w:rPr>
          <w:sz w:val="28"/>
          <w:szCs w:val="28"/>
        </w:rPr>
        <w:t xml:space="preserve">– хозяйственно-питьевой водопровод из </w:t>
      </w:r>
      <w:r w:rsidR="00906C41">
        <w:rPr>
          <w:sz w:val="28"/>
          <w:szCs w:val="28"/>
        </w:rPr>
        <w:t>ПНД</w:t>
      </w:r>
      <w:r w:rsidRPr="00C72A9A">
        <w:rPr>
          <w:sz w:val="28"/>
          <w:szCs w:val="28"/>
        </w:rPr>
        <w:t xml:space="preserve"> труб, общей протяженностью 3,</w:t>
      </w:r>
      <w:r w:rsidR="00D347D6">
        <w:rPr>
          <w:sz w:val="28"/>
          <w:szCs w:val="28"/>
        </w:rPr>
        <w:t>58</w:t>
      </w:r>
      <w:r w:rsidRPr="00C72A9A">
        <w:rPr>
          <w:sz w:val="28"/>
          <w:szCs w:val="28"/>
        </w:rPr>
        <w:t xml:space="preserve"> км</w:t>
      </w:r>
      <w:bookmarkStart w:id="3" w:name="_Hlk196131116"/>
      <w:bookmarkStart w:id="4" w:name="_Hlk194495405"/>
      <w:r w:rsidR="003E6FF1">
        <w:rPr>
          <w:sz w:val="28"/>
          <w:szCs w:val="28"/>
          <w:lang w:eastAsia="ru-RU"/>
        </w:rPr>
        <w:t>.</w:t>
      </w:r>
    </w:p>
    <w:p w14:paraId="301FAA95" w14:textId="13EBF7BA" w:rsidR="00FB6E9A" w:rsidRDefault="00BA48EB" w:rsidP="00B61D41">
      <w:pPr>
        <w:overflowPunct w:val="0"/>
        <w:autoSpaceDE w:val="0"/>
        <w:autoSpaceDN w:val="0"/>
        <w:adjustRightInd w:val="0"/>
        <w:spacing w:line="276" w:lineRule="auto"/>
        <w:ind w:firstLine="709"/>
        <w:jc w:val="both"/>
        <w:textAlignment w:val="baseline"/>
        <w:rPr>
          <w:sz w:val="28"/>
          <w:szCs w:val="28"/>
          <w:lang w:eastAsia="ru-RU"/>
        </w:rPr>
      </w:pPr>
      <w:r w:rsidRPr="00E978D8">
        <w:rPr>
          <w:color w:val="auto"/>
          <w:sz w:val="28"/>
          <w:szCs w:val="28"/>
          <w:lang w:eastAsia="ru-RU"/>
        </w:rPr>
        <w:t>Водозаборные</w:t>
      </w:r>
      <w:r w:rsidRPr="00BA48EB">
        <w:rPr>
          <w:sz w:val="28"/>
          <w:szCs w:val="28"/>
          <w:lang w:eastAsia="ru-RU"/>
        </w:rPr>
        <w:t xml:space="preserve"> сооружения и водопроводные сети </w:t>
      </w:r>
      <w:r w:rsidR="007F326D">
        <w:rPr>
          <w:sz w:val="28"/>
          <w:szCs w:val="28"/>
          <w:lang w:eastAsia="ru-RU"/>
        </w:rPr>
        <w:t>Пушкинско</w:t>
      </w:r>
      <w:r w:rsidR="00F01699">
        <w:rPr>
          <w:sz w:val="28"/>
          <w:szCs w:val="28"/>
          <w:lang w:eastAsia="ru-RU"/>
        </w:rPr>
        <w:t>го</w:t>
      </w:r>
      <w:r w:rsidR="007F326D">
        <w:rPr>
          <w:sz w:val="28"/>
          <w:szCs w:val="28"/>
          <w:lang w:eastAsia="ru-RU"/>
        </w:rPr>
        <w:t xml:space="preserve"> сельско</w:t>
      </w:r>
      <w:r w:rsidR="00F01699">
        <w:rPr>
          <w:sz w:val="28"/>
          <w:szCs w:val="28"/>
          <w:lang w:eastAsia="ru-RU"/>
        </w:rPr>
        <w:t>го</w:t>
      </w:r>
      <w:r w:rsidR="007F326D">
        <w:rPr>
          <w:sz w:val="28"/>
          <w:szCs w:val="28"/>
          <w:lang w:eastAsia="ru-RU"/>
        </w:rPr>
        <w:t xml:space="preserve"> поселени</w:t>
      </w:r>
      <w:r w:rsidR="00F01699">
        <w:rPr>
          <w:sz w:val="28"/>
          <w:szCs w:val="28"/>
          <w:lang w:eastAsia="ru-RU"/>
        </w:rPr>
        <w:t>я</w:t>
      </w:r>
      <w:r w:rsidR="000E2F1B">
        <w:rPr>
          <w:sz w:val="28"/>
          <w:szCs w:val="28"/>
          <w:lang w:eastAsia="ru-RU"/>
        </w:rPr>
        <w:t xml:space="preserve"> </w:t>
      </w:r>
      <w:r w:rsidR="00D50D99" w:rsidRPr="00D50D99">
        <w:rPr>
          <w:sz w:val="28"/>
          <w:szCs w:val="28"/>
          <w:lang w:eastAsia="ru-RU"/>
        </w:rPr>
        <w:t xml:space="preserve">Гулькевичского муниципального района Краснодарского края </w:t>
      </w:r>
      <w:r w:rsidRPr="00BA48EB">
        <w:rPr>
          <w:sz w:val="28"/>
          <w:szCs w:val="28"/>
          <w:lang w:eastAsia="ru-RU"/>
        </w:rPr>
        <w:t xml:space="preserve">находятся на обслуживании </w:t>
      </w:r>
      <w:r w:rsidR="00C72A9A">
        <w:rPr>
          <w:sz w:val="28"/>
          <w:szCs w:val="28"/>
          <w:lang w:eastAsia="ru-RU"/>
        </w:rPr>
        <w:t>МП «Водоканал» МО Гулькевичского района</w:t>
      </w:r>
      <w:r w:rsidRPr="00BA48EB">
        <w:rPr>
          <w:sz w:val="28"/>
          <w:szCs w:val="28"/>
          <w:lang w:eastAsia="ru-RU"/>
        </w:rPr>
        <w:t>, основной деятельностью которого является подъем, транспортировка питьевой воды, а также обслуживание системы водоснабжения</w:t>
      </w:r>
      <w:bookmarkEnd w:id="3"/>
      <w:r w:rsidRPr="00BA48EB">
        <w:rPr>
          <w:sz w:val="28"/>
          <w:szCs w:val="28"/>
          <w:lang w:eastAsia="ru-RU"/>
        </w:rPr>
        <w:t>.</w:t>
      </w:r>
    </w:p>
    <w:bookmarkEnd w:id="4"/>
    <w:p w14:paraId="49DFF417" w14:textId="77777777" w:rsidR="00E22DF8" w:rsidRPr="00DC3F15" w:rsidRDefault="00E22DF8" w:rsidP="004466F5">
      <w:pPr>
        <w:autoSpaceDE w:val="0"/>
        <w:autoSpaceDN w:val="0"/>
        <w:adjustRightInd w:val="0"/>
        <w:contextualSpacing/>
        <w:jc w:val="center"/>
        <w:rPr>
          <w:b/>
          <w:sz w:val="28"/>
          <w:szCs w:val="28"/>
          <w:lang w:eastAsia="ru-RU"/>
        </w:rPr>
      </w:pPr>
      <w:r w:rsidRPr="00DC3F15">
        <w:rPr>
          <w:b/>
          <w:sz w:val="28"/>
          <w:szCs w:val="28"/>
          <w:lang w:eastAsia="ru-RU"/>
        </w:rPr>
        <w:t>1</w:t>
      </w:r>
      <w:r w:rsidR="00BB309B">
        <w:rPr>
          <w:b/>
          <w:sz w:val="28"/>
          <w:szCs w:val="28"/>
          <w:lang w:eastAsia="ru-RU"/>
        </w:rPr>
        <w:t>.</w:t>
      </w:r>
      <w:r w:rsidRPr="00DC3F15">
        <w:rPr>
          <w:b/>
          <w:sz w:val="28"/>
          <w:szCs w:val="28"/>
          <w:lang w:eastAsia="ru-RU"/>
        </w:rPr>
        <w:t>1</w:t>
      </w:r>
      <w:r w:rsidR="00BB309B">
        <w:rPr>
          <w:b/>
          <w:sz w:val="28"/>
          <w:szCs w:val="28"/>
          <w:lang w:eastAsia="ru-RU"/>
        </w:rPr>
        <w:t>.</w:t>
      </w:r>
      <w:r w:rsidRPr="00DC3F15">
        <w:rPr>
          <w:b/>
          <w:sz w:val="28"/>
          <w:szCs w:val="28"/>
          <w:lang w:eastAsia="ru-RU"/>
        </w:rPr>
        <w:t>2</w:t>
      </w:r>
      <w:r w:rsidR="00BB309B">
        <w:rPr>
          <w:b/>
          <w:sz w:val="28"/>
          <w:szCs w:val="28"/>
          <w:lang w:eastAsia="ru-RU"/>
        </w:rPr>
        <w:t xml:space="preserve">. </w:t>
      </w:r>
      <w:r w:rsidR="00264BED" w:rsidRPr="00DC3F15">
        <w:rPr>
          <w:b/>
          <w:sz w:val="28"/>
          <w:szCs w:val="28"/>
          <w:lang w:eastAsia="ru-RU"/>
        </w:rPr>
        <w:t>Описание территорий поселени</w:t>
      </w:r>
      <w:r w:rsidR="006B43D2" w:rsidRPr="00DC3F15">
        <w:rPr>
          <w:b/>
          <w:sz w:val="28"/>
          <w:szCs w:val="28"/>
          <w:lang w:eastAsia="ru-RU"/>
        </w:rPr>
        <w:t>й,</w:t>
      </w:r>
      <w:r w:rsidRPr="00DC3F15">
        <w:rPr>
          <w:b/>
          <w:sz w:val="28"/>
          <w:szCs w:val="28"/>
          <w:lang w:eastAsia="ru-RU"/>
        </w:rPr>
        <w:t xml:space="preserve"> не охваченны</w:t>
      </w:r>
      <w:r w:rsidR="00264BED" w:rsidRPr="00DC3F15">
        <w:rPr>
          <w:b/>
          <w:sz w:val="28"/>
          <w:szCs w:val="28"/>
          <w:lang w:eastAsia="ru-RU"/>
        </w:rPr>
        <w:t>х</w:t>
      </w:r>
      <w:r w:rsidRPr="00DC3F15">
        <w:rPr>
          <w:b/>
          <w:sz w:val="28"/>
          <w:szCs w:val="28"/>
          <w:lang w:eastAsia="ru-RU"/>
        </w:rPr>
        <w:t xml:space="preserve"> централизо</w:t>
      </w:r>
      <w:r w:rsidR="00CD7D28" w:rsidRPr="00DC3F15">
        <w:rPr>
          <w:b/>
          <w:sz w:val="28"/>
          <w:szCs w:val="28"/>
          <w:lang w:eastAsia="ru-RU"/>
        </w:rPr>
        <w:t>ванными системами водоснабжения</w:t>
      </w:r>
    </w:p>
    <w:p w14:paraId="698A38D3" w14:textId="31C8A278" w:rsidR="00C72A9A" w:rsidRPr="00E52104" w:rsidRDefault="00DD5974" w:rsidP="001D257A">
      <w:pPr>
        <w:pStyle w:val="formattext"/>
        <w:spacing w:before="0" w:beforeAutospacing="0" w:after="0" w:afterAutospacing="0" w:line="276" w:lineRule="auto"/>
        <w:ind w:firstLine="708"/>
        <w:jc w:val="both"/>
        <w:rPr>
          <w:sz w:val="28"/>
          <w:szCs w:val="28"/>
        </w:rPr>
      </w:pPr>
      <w:r>
        <w:rPr>
          <w:sz w:val="28"/>
          <w:szCs w:val="28"/>
        </w:rPr>
        <w:t xml:space="preserve">В </w:t>
      </w:r>
      <w:r w:rsidRPr="00E52104">
        <w:rPr>
          <w:sz w:val="28"/>
          <w:szCs w:val="28"/>
        </w:rPr>
        <w:t xml:space="preserve">состав </w:t>
      </w:r>
      <w:r w:rsidR="007F326D" w:rsidRPr="00E52104">
        <w:rPr>
          <w:sz w:val="28"/>
          <w:szCs w:val="28"/>
        </w:rPr>
        <w:t>Пушкинско</w:t>
      </w:r>
      <w:r w:rsidR="0050287D">
        <w:rPr>
          <w:sz w:val="28"/>
          <w:szCs w:val="28"/>
        </w:rPr>
        <w:t>го</w:t>
      </w:r>
      <w:r w:rsidR="007F326D" w:rsidRPr="00E52104">
        <w:rPr>
          <w:sz w:val="28"/>
          <w:szCs w:val="28"/>
        </w:rPr>
        <w:t xml:space="preserve"> сельско</w:t>
      </w:r>
      <w:r w:rsidR="0050287D">
        <w:rPr>
          <w:sz w:val="28"/>
          <w:szCs w:val="28"/>
        </w:rPr>
        <w:t>го</w:t>
      </w:r>
      <w:r w:rsidR="007F326D" w:rsidRPr="00E52104">
        <w:rPr>
          <w:sz w:val="28"/>
          <w:szCs w:val="28"/>
        </w:rPr>
        <w:t xml:space="preserve"> поселени</w:t>
      </w:r>
      <w:r w:rsidR="0050287D">
        <w:rPr>
          <w:sz w:val="28"/>
          <w:szCs w:val="28"/>
        </w:rPr>
        <w:t>я</w:t>
      </w:r>
      <w:r w:rsidR="000E2F1B" w:rsidRPr="00E52104">
        <w:rPr>
          <w:sz w:val="28"/>
          <w:szCs w:val="28"/>
        </w:rPr>
        <w:t xml:space="preserve"> </w:t>
      </w:r>
      <w:r w:rsidR="00774AE6" w:rsidRPr="00E52104">
        <w:rPr>
          <w:sz w:val="28"/>
          <w:szCs w:val="28"/>
        </w:rPr>
        <w:t>Гулькевичского</w:t>
      </w:r>
      <w:r w:rsidR="00905098" w:rsidRPr="00E52104">
        <w:rPr>
          <w:sz w:val="28"/>
          <w:szCs w:val="28"/>
        </w:rPr>
        <w:t xml:space="preserve"> муниципального района</w:t>
      </w:r>
      <w:r w:rsidR="00F67D3F" w:rsidRPr="00E52104">
        <w:rPr>
          <w:sz w:val="28"/>
          <w:szCs w:val="28"/>
        </w:rPr>
        <w:t xml:space="preserve"> Краснодарского края</w:t>
      </w:r>
      <w:r w:rsidRPr="00E52104">
        <w:rPr>
          <w:sz w:val="28"/>
          <w:szCs w:val="28"/>
        </w:rPr>
        <w:t xml:space="preserve"> вход</w:t>
      </w:r>
      <w:r w:rsidR="00BA48EB" w:rsidRPr="00E52104">
        <w:rPr>
          <w:sz w:val="28"/>
          <w:szCs w:val="28"/>
        </w:rPr>
        <w:t>ит</w:t>
      </w:r>
      <w:r w:rsidRPr="00E52104">
        <w:rPr>
          <w:sz w:val="28"/>
          <w:szCs w:val="28"/>
        </w:rPr>
        <w:t xml:space="preserve"> </w:t>
      </w:r>
      <w:r w:rsidR="004A7F58" w:rsidRPr="00E52104">
        <w:rPr>
          <w:sz w:val="28"/>
          <w:szCs w:val="28"/>
        </w:rPr>
        <w:t>два</w:t>
      </w:r>
      <w:r w:rsidR="00476162" w:rsidRPr="00E52104">
        <w:rPr>
          <w:sz w:val="28"/>
          <w:szCs w:val="28"/>
        </w:rPr>
        <w:t xml:space="preserve"> </w:t>
      </w:r>
      <w:r w:rsidR="00256D1C" w:rsidRPr="00E52104">
        <w:rPr>
          <w:sz w:val="28"/>
          <w:szCs w:val="28"/>
        </w:rPr>
        <w:t>населённы</w:t>
      </w:r>
      <w:r w:rsidR="00F141C1" w:rsidRPr="00E52104">
        <w:rPr>
          <w:sz w:val="28"/>
          <w:szCs w:val="28"/>
        </w:rPr>
        <w:t>х</w:t>
      </w:r>
      <w:r w:rsidR="00256D1C" w:rsidRPr="00E52104">
        <w:rPr>
          <w:sz w:val="28"/>
          <w:szCs w:val="28"/>
        </w:rPr>
        <w:t xml:space="preserve"> пункт</w:t>
      </w:r>
      <w:r w:rsidR="00F141C1" w:rsidRPr="00E52104">
        <w:rPr>
          <w:sz w:val="28"/>
          <w:szCs w:val="28"/>
        </w:rPr>
        <w:t>а</w:t>
      </w:r>
      <w:r w:rsidR="00BB309B" w:rsidRPr="00E52104">
        <w:rPr>
          <w:sz w:val="28"/>
          <w:szCs w:val="28"/>
        </w:rPr>
        <w:t xml:space="preserve">. </w:t>
      </w:r>
      <w:r w:rsidR="00C72A9A" w:rsidRPr="00E52104">
        <w:rPr>
          <w:sz w:val="28"/>
          <w:szCs w:val="28"/>
        </w:rPr>
        <w:t>Централизованное водоснабжение присутствует во всех населенных пунктах, но при этом водопроводные сети не охватывают часть территории населенных пунктов.</w:t>
      </w:r>
    </w:p>
    <w:p w14:paraId="2FA3F328" w14:textId="79A4CC3C" w:rsidR="00683141" w:rsidRPr="00E52104" w:rsidRDefault="00C72A9A" w:rsidP="003E6FF1">
      <w:pPr>
        <w:pStyle w:val="formattext"/>
        <w:spacing w:before="0" w:beforeAutospacing="0" w:after="0" w:afterAutospacing="0" w:line="276" w:lineRule="auto"/>
        <w:ind w:firstLine="708"/>
        <w:jc w:val="both"/>
        <w:rPr>
          <w:sz w:val="28"/>
          <w:szCs w:val="28"/>
        </w:rPr>
      </w:pPr>
      <w:r w:rsidRPr="00E52104">
        <w:rPr>
          <w:sz w:val="28"/>
          <w:szCs w:val="28"/>
        </w:rPr>
        <w:t>Подача воды населению, которое не охвачено системой водоснабжения, осуществляется колодцами или каптированными родниками, которые находятся на территориях домовладений</w:t>
      </w:r>
      <w:r w:rsidR="00F67D3F" w:rsidRPr="00E52104">
        <w:rPr>
          <w:sz w:val="28"/>
          <w:szCs w:val="28"/>
        </w:rPr>
        <w:t>.</w:t>
      </w:r>
    </w:p>
    <w:p w14:paraId="3FB40AC4" w14:textId="77777777" w:rsidR="008D066F" w:rsidRPr="00DC3F15" w:rsidRDefault="00C60518" w:rsidP="003E6FF1">
      <w:pPr>
        <w:pStyle w:val="a8"/>
        <w:autoSpaceDE w:val="0"/>
        <w:autoSpaceDN w:val="0"/>
        <w:adjustRightInd w:val="0"/>
        <w:spacing w:line="276" w:lineRule="auto"/>
        <w:ind w:left="0"/>
        <w:jc w:val="center"/>
        <w:rPr>
          <w:b/>
          <w:sz w:val="28"/>
          <w:szCs w:val="28"/>
          <w:lang w:eastAsia="ru-RU"/>
        </w:rPr>
      </w:pPr>
      <w:r w:rsidRPr="00E52104">
        <w:rPr>
          <w:b/>
          <w:sz w:val="28"/>
          <w:szCs w:val="28"/>
          <w:lang w:eastAsia="ru-RU"/>
        </w:rPr>
        <w:t>1</w:t>
      </w:r>
      <w:r w:rsidR="00BB309B" w:rsidRPr="00E52104">
        <w:rPr>
          <w:b/>
          <w:sz w:val="28"/>
          <w:szCs w:val="28"/>
          <w:lang w:eastAsia="ru-RU"/>
        </w:rPr>
        <w:t>.</w:t>
      </w:r>
      <w:r w:rsidRPr="00E52104">
        <w:rPr>
          <w:b/>
          <w:sz w:val="28"/>
          <w:szCs w:val="28"/>
          <w:lang w:eastAsia="ru-RU"/>
        </w:rPr>
        <w:t>1</w:t>
      </w:r>
      <w:r w:rsidR="00BB309B" w:rsidRPr="00E52104">
        <w:rPr>
          <w:b/>
          <w:sz w:val="28"/>
          <w:szCs w:val="28"/>
          <w:lang w:eastAsia="ru-RU"/>
        </w:rPr>
        <w:t>.</w:t>
      </w:r>
      <w:r w:rsidRPr="00E52104">
        <w:rPr>
          <w:b/>
          <w:sz w:val="28"/>
          <w:szCs w:val="28"/>
          <w:lang w:eastAsia="ru-RU"/>
        </w:rPr>
        <w:t>3</w:t>
      </w:r>
      <w:r w:rsidR="00BB309B" w:rsidRPr="00E52104">
        <w:rPr>
          <w:b/>
          <w:sz w:val="28"/>
          <w:szCs w:val="28"/>
          <w:lang w:eastAsia="ru-RU"/>
        </w:rPr>
        <w:t xml:space="preserve">. </w:t>
      </w:r>
      <w:r w:rsidR="00264BED" w:rsidRPr="00E52104">
        <w:rPr>
          <w:b/>
          <w:sz w:val="28"/>
          <w:szCs w:val="28"/>
          <w:lang w:eastAsia="ru-RU"/>
        </w:rPr>
        <w:t>Описание технологических</w:t>
      </w:r>
      <w:r w:rsidR="00E22DF8" w:rsidRPr="00DC3F15">
        <w:rPr>
          <w:b/>
          <w:sz w:val="28"/>
          <w:szCs w:val="28"/>
          <w:lang w:eastAsia="ru-RU"/>
        </w:rPr>
        <w:t xml:space="preserve"> зон водоснабжения, зон централизованного и нецентрализованного водоснабжения</w:t>
      </w:r>
      <w:r w:rsidR="00476162">
        <w:rPr>
          <w:b/>
          <w:sz w:val="28"/>
          <w:szCs w:val="28"/>
          <w:lang w:eastAsia="ru-RU"/>
        </w:rPr>
        <w:t xml:space="preserve"> </w:t>
      </w:r>
      <w:r w:rsidR="00264BED" w:rsidRPr="00DC3F15">
        <w:rPr>
          <w:b/>
          <w:sz w:val="28"/>
          <w:szCs w:val="28"/>
          <w:lang w:eastAsia="ru-RU"/>
        </w:rPr>
        <w:t xml:space="preserve">(территорий, на которых водоснабжение осуществляется с использованием централизованных и нецентрализованных систем горячего водоснабжения, систем холодного водоснабжения соответственно) </w:t>
      </w:r>
      <w:r w:rsidR="00F8700E" w:rsidRPr="00DC3F15">
        <w:rPr>
          <w:b/>
          <w:sz w:val="28"/>
          <w:szCs w:val="28"/>
          <w:lang w:eastAsia="ru-RU"/>
        </w:rPr>
        <w:t>и</w:t>
      </w:r>
      <w:r w:rsidR="00E22DF8" w:rsidRPr="00DC3F15">
        <w:rPr>
          <w:b/>
          <w:sz w:val="28"/>
          <w:szCs w:val="28"/>
          <w:lang w:eastAsia="ru-RU"/>
        </w:rPr>
        <w:t xml:space="preserve"> перечень центра</w:t>
      </w:r>
      <w:r w:rsidR="00CD7D28" w:rsidRPr="00DC3F15">
        <w:rPr>
          <w:b/>
          <w:sz w:val="28"/>
          <w:szCs w:val="28"/>
          <w:lang w:eastAsia="ru-RU"/>
        </w:rPr>
        <w:t>лизованных систем водоснабжения</w:t>
      </w:r>
    </w:p>
    <w:p w14:paraId="790DD4BF" w14:textId="7ABA5CB1" w:rsidR="004B47D7" w:rsidRPr="005E1CB3" w:rsidRDefault="004B47D7" w:rsidP="003E6FF1">
      <w:pPr>
        <w:spacing w:line="276" w:lineRule="auto"/>
        <w:ind w:firstLine="709"/>
        <w:jc w:val="both"/>
        <w:rPr>
          <w:rFonts w:eastAsia="Microsoft YaHei"/>
          <w:bCs/>
          <w:iCs/>
          <w:noProof/>
          <w:spacing w:val="-5"/>
          <w:sz w:val="28"/>
          <w:szCs w:val="28"/>
        </w:rPr>
      </w:pPr>
      <w:r w:rsidRPr="005E1CB3">
        <w:rPr>
          <w:rFonts w:eastAsia="Microsoft YaHei"/>
          <w:bCs/>
          <w:iCs/>
          <w:noProof/>
          <w:spacing w:val="-5"/>
          <w:sz w:val="28"/>
          <w:szCs w:val="28"/>
        </w:rPr>
        <w:t>Согласно Постановления Правительства Российской Федерации №782 от 5 сентября 2013 года (с изменениями от 28.11.</w:t>
      </w:r>
      <w:r w:rsidR="003E2225">
        <w:rPr>
          <w:rFonts w:eastAsia="Microsoft YaHei"/>
          <w:bCs/>
          <w:iCs/>
          <w:noProof/>
          <w:spacing w:val="-5"/>
          <w:sz w:val="28"/>
          <w:szCs w:val="28"/>
        </w:rPr>
        <w:t>2024</w:t>
      </w:r>
      <w:r w:rsidRPr="005E1CB3">
        <w:rPr>
          <w:rFonts w:eastAsia="Microsoft YaHei"/>
          <w:bCs/>
          <w:iCs/>
          <w:noProof/>
          <w:spacing w:val="-5"/>
          <w:sz w:val="28"/>
          <w:szCs w:val="28"/>
        </w:rPr>
        <w:t xml:space="preserve"> г</w:t>
      </w:r>
      <w:r w:rsidR="003F2503" w:rsidRPr="005E1CB3">
        <w:rPr>
          <w:rFonts w:eastAsia="Microsoft YaHei"/>
          <w:bCs/>
          <w:iCs/>
          <w:noProof/>
          <w:spacing w:val="-5"/>
          <w:sz w:val="28"/>
          <w:szCs w:val="28"/>
        </w:rPr>
        <w:t>.</w:t>
      </w:r>
      <w:r w:rsidRPr="005E1CB3">
        <w:rPr>
          <w:rFonts w:eastAsia="Microsoft YaHei"/>
          <w:bCs/>
          <w:iCs/>
          <w:noProof/>
          <w:spacing w:val="-5"/>
          <w:sz w:val="28"/>
          <w:szCs w:val="28"/>
        </w:rPr>
        <w:t>) применяется понятие «технологическая зона водоснабжения» - часть водопроводной сети, принадлежащей организации, осуществляющей горячее водоснабжение или холодное водоснабжение в пределах которой обеспечиваются нормативные значения напора (давления) воды при подаче ее потребителям в соответствии с расчётным расходом воды.</w:t>
      </w:r>
      <w:r w:rsidR="000E2F1B">
        <w:rPr>
          <w:rFonts w:eastAsia="Microsoft YaHei"/>
          <w:bCs/>
          <w:iCs/>
          <w:noProof/>
          <w:spacing w:val="-5"/>
          <w:sz w:val="28"/>
          <w:szCs w:val="28"/>
        </w:rPr>
        <w:t xml:space="preserve"> </w:t>
      </w:r>
    </w:p>
    <w:p w14:paraId="22A79189" w14:textId="729DA1D2" w:rsidR="004B47D7" w:rsidRPr="005E1CB3" w:rsidRDefault="00C361B9" w:rsidP="003E6FF1">
      <w:pPr>
        <w:spacing w:line="276" w:lineRule="auto"/>
        <w:ind w:firstLine="709"/>
        <w:jc w:val="both"/>
        <w:rPr>
          <w:rFonts w:eastAsia="Microsoft YaHei"/>
          <w:bCs/>
          <w:iCs/>
          <w:noProof/>
          <w:spacing w:val="-5"/>
          <w:sz w:val="28"/>
          <w:szCs w:val="28"/>
        </w:rPr>
      </w:pPr>
      <w:r>
        <w:rPr>
          <w:rFonts w:eastAsia="Microsoft YaHei"/>
          <w:bCs/>
          <w:iCs/>
          <w:noProof/>
          <w:spacing w:val="-5"/>
          <w:sz w:val="28"/>
          <w:szCs w:val="28"/>
        </w:rPr>
        <w:t xml:space="preserve"> </w:t>
      </w:r>
      <w:r w:rsidR="001D257A">
        <w:rPr>
          <w:rFonts w:eastAsia="Microsoft YaHei"/>
          <w:bCs/>
          <w:iCs/>
          <w:noProof/>
          <w:spacing w:val="-5"/>
          <w:sz w:val="28"/>
          <w:szCs w:val="28"/>
        </w:rPr>
        <w:t>Пушкинское</w:t>
      </w:r>
      <w:r w:rsidR="00FA4C90">
        <w:rPr>
          <w:rFonts w:eastAsia="Microsoft YaHei"/>
          <w:bCs/>
          <w:iCs/>
          <w:noProof/>
          <w:spacing w:val="-5"/>
          <w:sz w:val="28"/>
          <w:szCs w:val="28"/>
        </w:rPr>
        <w:t xml:space="preserve"> сельское поселение</w:t>
      </w:r>
      <w:r w:rsidR="005E1CB3">
        <w:rPr>
          <w:rFonts w:eastAsia="Microsoft YaHei"/>
          <w:bCs/>
          <w:iCs/>
          <w:noProof/>
          <w:spacing w:val="-5"/>
          <w:sz w:val="28"/>
          <w:szCs w:val="28"/>
        </w:rPr>
        <w:t xml:space="preserve"> </w:t>
      </w:r>
      <w:r w:rsidR="00774AE6">
        <w:rPr>
          <w:rFonts w:eastAsia="Microsoft YaHei"/>
          <w:bCs/>
          <w:iCs/>
          <w:noProof/>
          <w:spacing w:val="-5"/>
          <w:sz w:val="28"/>
          <w:szCs w:val="28"/>
        </w:rPr>
        <w:t>Гулькевичского</w:t>
      </w:r>
      <w:r w:rsidR="005E1CB3">
        <w:rPr>
          <w:rFonts w:eastAsia="Microsoft YaHei"/>
          <w:bCs/>
          <w:iCs/>
          <w:noProof/>
          <w:spacing w:val="-5"/>
          <w:sz w:val="28"/>
          <w:szCs w:val="28"/>
        </w:rPr>
        <w:t xml:space="preserve"> муниципального района</w:t>
      </w:r>
      <w:r w:rsidR="007E1F30" w:rsidRPr="005E1CB3">
        <w:rPr>
          <w:rFonts w:eastAsia="Microsoft YaHei"/>
          <w:bCs/>
          <w:iCs/>
          <w:noProof/>
          <w:spacing w:val="-5"/>
          <w:sz w:val="28"/>
          <w:szCs w:val="28"/>
        </w:rPr>
        <w:t xml:space="preserve"> </w:t>
      </w:r>
      <w:r w:rsidR="00F67D3F">
        <w:rPr>
          <w:rFonts w:eastAsia="Microsoft YaHei"/>
          <w:bCs/>
          <w:iCs/>
          <w:noProof/>
          <w:spacing w:val="-5"/>
          <w:sz w:val="28"/>
          <w:szCs w:val="28"/>
        </w:rPr>
        <w:t>Краснодарского края</w:t>
      </w:r>
      <w:r w:rsidR="004B47D7" w:rsidRPr="005E1CB3">
        <w:rPr>
          <w:rFonts w:eastAsia="Microsoft YaHei"/>
          <w:bCs/>
          <w:iCs/>
          <w:noProof/>
          <w:spacing w:val="-5"/>
          <w:sz w:val="28"/>
          <w:szCs w:val="28"/>
        </w:rPr>
        <w:t xml:space="preserve"> </w:t>
      </w:r>
      <w:r w:rsidR="00FA4C90">
        <w:rPr>
          <w:rFonts w:eastAsia="Microsoft YaHei"/>
          <w:bCs/>
          <w:iCs/>
          <w:noProof/>
          <w:spacing w:val="-5"/>
          <w:sz w:val="28"/>
          <w:szCs w:val="28"/>
        </w:rPr>
        <w:t xml:space="preserve">включает в себя </w:t>
      </w:r>
      <w:r w:rsidR="001D257A">
        <w:rPr>
          <w:rFonts w:eastAsia="Microsoft YaHei"/>
          <w:bCs/>
          <w:iCs/>
          <w:noProof/>
          <w:spacing w:val="-5"/>
          <w:sz w:val="28"/>
          <w:szCs w:val="28"/>
        </w:rPr>
        <w:t>две</w:t>
      </w:r>
      <w:r w:rsidR="00FA4C90">
        <w:rPr>
          <w:rFonts w:eastAsia="Microsoft YaHei"/>
          <w:bCs/>
          <w:iCs/>
          <w:noProof/>
          <w:spacing w:val="-5"/>
          <w:sz w:val="28"/>
          <w:szCs w:val="28"/>
        </w:rPr>
        <w:t xml:space="preserve"> технологическ</w:t>
      </w:r>
      <w:r w:rsidR="001D257A">
        <w:rPr>
          <w:rFonts w:eastAsia="Microsoft YaHei"/>
          <w:bCs/>
          <w:iCs/>
          <w:noProof/>
          <w:spacing w:val="-5"/>
          <w:sz w:val="28"/>
          <w:szCs w:val="28"/>
        </w:rPr>
        <w:t>ие</w:t>
      </w:r>
      <w:r w:rsidR="00FA4C90">
        <w:rPr>
          <w:rFonts w:eastAsia="Microsoft YaHei"/>
          <w:bCs/>
          <w:iCs/>
          <w:noProof/>
          <w:spacing w:val="-5"/>
          <w:sz w:val="28"/>
          <w:szCs w:val="28"/>
        </w:rPr>
        <w:t xml:space="preserve"> зон</w:t>
      </w:r>
      <w:r w:rsidR="001D257A">
        <w:rPr>
          <w:rFonts w:eastAsia="Microsoft YaHei"/>
          <w:bCs/>
          <w:iCs/>
          <w:noProof/>
          <w:spacing w:val="-5"/>
          <w:sz w:val="28"/>
          <w:szCs w:val="28"/>
        </w:rPr>
        <w:t>ы</w:t>
      </w:r>
      <w:r w:rsidR="004B47D7" w:rsidRPr="005E1CB3">
        <w:rPr>
          <w:rFonts w:eastAsia="Microsoft YaHei"/>
          <w:bCs/>
          <w:iCs/>
          <w:noProof/>
          <w:spacing w:val="-5"/>
          <w:sz w:val="28"/>
          <w:szCs w:val="28"/>
        </w:rPr>
        <w:t>.</w:t>
      </w:r>
    </w:p>
    <w:p w14:paraId="1186E8D9" w14:textId="77777777" w:rsidR="00870D56" w:rsidRPr="004B47D7" w:rsidRDefault="00870D56" w:rsidP="00870D56">
      <w:pPr>
        <w:overflowPunct w:val="0"/>
        <w:autoSpaceDE w:val="0"/>
        <w:autoSpaceDN w:val="0"/>
        <w:adjustRightInd w:val="0"/>
        <w:ind w:firstLine="425"/>
        <w:jc w:val="center"/>
        <w:textAlignment w:val="baseline"/>
        <w:rPr>
          <w:rFonts w:eastAsia="Microsoft YaHei"/>
          <w:bCs/>
          <w:iCs/>
          <w:noProof/>
          <w:spacing w:val="-5"/>
          <w:sz w:val="28"/>
          <w:szCs w:val="28"/>
        </w:rPr>
      </w:pPr>
      <w:r w:rsidRPr="004B47D7">
        <w:rPr>
          <w:rFonts w:eastAsia="Microsoft YaHei"/>
          <w:bCs/>
          <w:iCs/>
          <w:noProof/>
          <w:spacing w:val="-5"/>
          <w:sz w:val="28"/>
          <w:szCs w:val="28"/>
        </w:rPr>
        <w:t xml:space="preserve">Таблица </w:t>
      </w:r>
      <w:r w:rsidR="00F86285">
        <w:rPr>
          <w:rFonts w:eastAsia="Microsoft YaHei"/>
          <w:bCs/>
          <w:iCs/>
          <w:noProof/>
          <w:spacing w:val="-5"/>
          <w:sz w:val="28"/>
          <w:szCs w:val="28"/>
        </w:rPr>
        <w:t xml:space="preserve">2 </w:t>
      </w:r>
      <w:r w:rsidR="006E176D" w:rsidRPr="004B47D7">
        <w:rPr>
          <w:rFonts w:eastAsia="Microsoft YaHei"/>
          <w:bCs/>
          <w:iCs/>
          <w:noProof/>
          <w:spacing w:val="-5"/>
          <w:sz w:val="28"/>
          <w:szCs w:val="28"/>
        </w:rPr>
        <w:t>–Централизованные системы холодного водоснабжения</w:t>
      </w:r>
      <w:r w:rsidR="00FA070B" w:rsidRPr="004B47D7">
        <w:rPr>
          <w:rFonts w:eastAsia="Microsoft YaHei"/>
          <w:bCs/>
          <w:iCs/>
          <w:noProof/>
          <w:spacing w:val="-5"/>
          <w:sz w:val="28"/>
          <w:szCs w:val="28"/>
        </w:rPr>
        <w:t xml:space="preserve"> </w:t>
      </w:r>
    </w:p>
    <w:tbl>
      <w:tblPr>
        <w:tblW w:w="5037"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839"/>
        <w:gridCol w:w="5404"/>
        <w:gridCol w:w="3582"/>
      </w:tblGrid>
      <w:tr w:rsidR="006E176D" w:rsidRPr="00AD4D15" w14:paraId="7B52DDF3" w14:textId="77777777" w:rsidTr="001D257A">
        <w:trPr>
          <w:trHeight w:val="20"/>
          <w:tblHeader/>
          <w:jc w:val="center"/>
        </w:trPr>
        <w:tc>
          <w:tcPr>
            <w:tcW w:w="427" w:type="pct"/>
            <w:shd w:val="clear" w:color="auto" w:fill="auto"/>
            <w:noWrap/>
            <w:vAlign w:val="center"/>
            <w:hideMark/>
          </w:tcPr>
          <w:p w14:paraId="7F9F8985" w14:textId="77777777" w:rsidR="006E176D" w:rsidRPr="00AD4D15" w:rsidRDefault="006E176D" w:rsidP="0088125A">
            <w:pPr>
              <w:jc w:val="center"/>
              <w:rPr>
                <w:b/>
                <w:bCs/>
              </w:rPr>
            </w:pPr>
            <w:r w:rsidRPr="00AD4D15">
              <w:rPr>
                <w:b/>
                <w:bCs/>
              </w:rPr>
              <w:t>№</w:t>
            </w:r>
          </w:p>
        </w:tc>
        <w:tc>
          <w:tcPr>
            <w:tcW w:w="2750" w:type="pct"/>
            <w:shd w:val="clear" w:color="auto" w:fill="auto"/>
            <w:vAlign w:val="center"/>
            <w:hideMark/>
          </w:tcPr>
          <w:p w14:paraId="266BB877" w14:textId="77777777" w:rsidR="006E176D" w:rsidRPr="00AD4D15" w:rsidRDefault="00D2043D" w:rsidP="0088125A">
            <w:pPr>
              <w:jc w:val="center"/>
              <w:rPr>
                <w:b/>
                <w:bCs/>
              </w:rPr>
            </w:pPr>
            <w:r w:rsidRPr="00AD4D15">
              <w:rPr>
                <w:b/>
                <w:bCs/>
              </w:rPr>
              <w:t>Состав системы централизованной системы водоснабжения</w:t>
            </w:r>
          </w:p>
        </w:tc>
        <w:tc>
          <w:tcPr>
            <w:tcW w:w="1823" w:type="pct"/>
            <w:shd w:val="clear" w:color="auto" w:fill="auto"/>
            <w:vAlign w:val="center"/>
            <w:hideMark/>
          </w:tcPr>
          <w:p w14:paraId="0D907E88" w14:textId="77777777" w:rsidR="006E176D" w:rsidRPr="00AD4D15" w:rsidRDefault="006E176D" w:rsidP="0088125A">
            <w:pPr>
              <w:jc w:val="center"/>
              <w:rPr>
                <w:b/>
                <w:bCs/>
              </w:rPr>
            </w:pPr>
            <w:r w:rsidRPr="00AD4D15">
              <w:rPr>
                <w:b/>
                <w:bCs/>
              </w:rPr>
              <w:t>Местоположение</w:t>
            </w:r>
          </w:p>
        </w:tc>
      </w:tr>
      <w:tr w:rsidR="00AA16F9" w:rsidRPr="00AA16F9" w14:paraId="376037E9" w14:textId="77777777" w:rsidTr="001D257A">
        <w:trPr>
          <w:trHeight w:val="20"/>
          <w:jc w:val="center"/>
        </w:trPr>
        <w:tc>
          <w:tcPr>
            <w:tcW w:w="5000" w:type="pct"/>
            <w:gridSpan w:val="3"/>
            <w:shd w:val="clear" w:color="auto" w:fill="auto"/>
            <w:vAlign w:val="center"/>
          </w:tcPr>
          <w:p w14:paraId="3519BC79" w14:textId="77777777" w:rsidR="00AA16F9" w:rsidRPr="00AA16F9" w:rsidRDefault="00AA16F9" w:rsidP="0088125A">
            <w:pPr>
              <w:jc w:val="center"/>
              <w:rPr>
                <w:b/>
              </w:rPr>
            </w:pPr>
            <w:bookmarkStart w:id="5" w:name="_Hlk203725263"/>
            <w:r w:rsidRPr="00AA16F9">
              <w:rPr>
                <w:b/>
              </w:rPr>
              <w:t>Технологическая зона №1</w:t>
            </w:r>
          </w:p>
        </w:tc>
      </w:tr>
      <w:tr w:rsidR="006E176D" w:rsidRPr="00AD4D15" w14:paraId="39729332" w14:textId="77777777" w:rsidTr="001D257A">
        <w:trPr>
          <w:trHeight w:val="20"/>
          <w:jc w:val="center"/>
        </w:trPr>
        <w:tc>
          <w:tcPr>
            <w:tcW w:w="427" w:type="pct"/>
            <w:shd w:val="clear" w:color="auto" w:fill="auto"/>
            <w:vAlign w:val="center"/>
          </w:tcPr>
          <w:p w14:paraId="014DCA34" w14:textId="77777777" w:rsidR="006E176D" w:rsidRPr="00AD4D15" w:rsidRDefault="006E176D" w:rsidP="007F00C5">
            <w:pPr>
              <w:pStyle w:val="a8"/>
              <w:numPr>
                <w:ilvl w:val="0"/>
                <w:numId w:val="11"/>
              </w:numPr>
              <w:ind w:left="57" w:firstLine="0"/>
              <w:jc w:val="center"/>
            </w:pPr>
          </w:p>
        </w:tc>
        <w:tc>
          <w:tcPr>
            <w:tcW w:w="2750" w:type="pct"/>
            <w:shd w:val="clear" w:color="auto" w:fill="auto"/>
            <w:vAlign w:val="center"/>
          </w:tcPr>
          <w:p w14:paraId="57DEF2E4" w14:textId="092A7B67" w:rsidR="00626C5A" w:rsidRPr="00626C5A" w:rsidRDefault="00626C5A" w:rsidP="00626C5A">
            <w:pPr>
              <w:spacing w:line="276" w:lineRule="auto"/>
              <w:jc w:val="both"/>
            </w:pPr>
            <w:r w:rsidRPr="00626C5A">
              <w:t>–водонапорн</w:t>
            </w:r>
            <w:r w:rsidR="00F373F9">
              <w:t xml:space="preserve">ые башни - </w:t>
            </w:r>
            <w:r w:rsidR="0098022B">
              <w:t>4</w:t>
            </w:r>
            <w:r w:rsidRPr="00626C5A">
              <w:t xml:space="preserve"> </w:t>
            </w:r>
            <w:r w:rsidR="00F373F9">
              <w:t>шт</w:t>
            </w:r>
            <w:r w:rsidRPr="00626C5A">
              <w:t xml:space="preserve">; </w:t>
            </w:r>
          </w:p>
          <w:p w14:paraId="1F18F9C2" w14:textId="376FB99D" w:rsidR="00626C5A" w:rsidRPr="00626C5A" w:rsidRDefault="00626C5A" w:rsidP="00626C5A">
            <w:pPr>
              <w:spacing w:line="276" w:lineRule="auto"/>
              <w:ind w:hanging="49"/>
              <w:jc w:val="both"/>
            </w:pPr>
            <w:r w:rsidRPr="00626C5A">
              <w:t>–артезианск</w:t>
            </w:r>
            <w:r w:rsidR="00F373F9">
              <w:t>ие</w:t>
            </w:r>
            <w:r w:rsidRPr="00626C5A">
              <w:t xml:space="preserve"> скважины</w:t>
            </w:r>
            <w:r w:rsidR="00F373F9">
              <w:t xml:space="preserve"> – 3 шт</w:t>
            </w:r>
            <w:r w:rsidRPr="00626C5A">
              <w:t xml:space="preserve">; </w:t>
            </w:r>
          </w:p>
          <w:p w14:paraId="1A3BEB7A" w14:textId="06CE848B" w:rsidR="009D1351" w:rsidRPr="00626C5A" w:rsidRDefault="00626C5A" w:rsidP="00626C5A">
            <w:pPr>
              <w:jc w:val="both"/>
              <w:rPr>
                <w:color w:val="auto"/>
              </w:rPr>
            </w:pPr>
            <w:r w:rsidRPr="00626C5A">
              <w:t xml:space="preserve">– хозяйственно-питьевой водопровод, общей протяженностью </w:t>
            </w:r>
            <w:r w:rsidR="00D347D6">
              <w:t>20,017</w:t>
            </w:r>
            <w:r w:rsidRPr="00626C5A">
              <w:t xml:space="preserve"> км</w:t>
            </w:r>
          </w:p>
        </w:tc>
        <w:tc>
          <w:tcPr>
            <w:tcW w:w="1823" w:type="pct"/>
            <w:shd w:val="clear" w:color="auto" w:fill="auto"/>
            <w:vAlign w:val="center"/>
          </w:tcPr>
          <w:p w14:paraId="07C55C4C" w14:textId="5F2F2E7A" w:rsidR="006E176D" w:rsidRPr="00AD4D15" w:rsidRDefault="00871F20" w:rsidP="0088125A">
            <w:pPr>
              <w:jc w:val="center"/>
            </w:pPr>
            <w:r>
              <w:t>с. Пушкинское</w:t>
            </w:r>
          </w:p>
        </w:tc>
      </w:tr>
      <w:bookmarkEnd w:id="5"/>
      <w:tr w:rsidR="001D257A" w:rsidRPr="00AA16F9" w14:paraId="50F93ADD" w14:textId="77777777" w:rsidTr="001D257A">
        <w:trPr>
          <w:trHeight w:val="20"/>
          <w:jc w:val="center"/>
        </w:trPr>
        <w:tc>
          <w:tcPr>
            <w:tcW w:w="5000" w:type="pct"/>
            <w:gridSpan w:val="3"/>
            <w:shd w:val="clear" w:color="auto" w:fill="auto"/>
            <w:vAlign w:val="center"/>
          </w:tcPr>
          <w:p w14:paraId="59093313" w14:textId="2123541B" w:rsidR="001D257A" w:rsidRPr="00AA16F9" w:rsidRDefault="001D257A" w:rsidP="003E6FF1">
            <w:pPr>
              <w:jc w:val="center"/>
              <w:rPr>
                <w:b/>
              </w:rPr>
            </w:pPr>
            <w:r w:rsidRPr="00AA16F9">
              <w:rPr>
                <w:b/>
              </w:rPr>
              <w:t>Технологическая зона №</w:t>
            </w:r>
            <w:r>
              <w:rPr>
                <w:b/>
              </w:rPr>
              <w:t>2</w:t>
            </w:r>
          </w:p>
        </w:tc>
      </w:tr>
      <w:tr w:rsidR="001D257A" w:rsidRPr="00AD4D15" w14:paraId="31014E1E" w14:textId="77777777" w:rsidTr="001D257A">
        <w:trPr>
          <w:trHeight w:val="20"/>
          <w:jc w:val="center"/>
        </w:trPr>
        <w:tc>
          <w:tcPr>
            <w:tcW w:w="427" w:type="pct"/>
            <w:shd w:val="clear" w:color="auto" w:fill="auto"/>
            <w:vAlign w:val="center"/>
          </w:tcPr>
          <w:p w14:paraId="04541DC2" w14:textId="77777777" w:rsidR="001D257A" w:rsidRPr="00AD4D15" w:rsidRDefault="001D257A" w:rsidP="001D257A">
            <w:pPr>
              <w:pStyle w:val="a8"/>
              <w:numPr>
                <w:ilvl w:val="0"/>
                <w:numId w:val="32"/>
              </w:numPr>
              <w:jc w:val="center"/>
            </w:pPr>
          </w:p>
        </w:tc>
        <w:tc>
          <w:tcPr>
            <w:tcW w:w="2750" w:type="pct"/>
            <w:shd w:val="clear" w:color="auto" w:fill="auto"/>
            <w:vAlign w:val="center"/>
          </w:tcPr>
          <w:p w14:paraId="46B17B76" w14:textId="21DA445F" w:rsidR="00D347D6" w:rsidRDefault="00626C5A" w:rsidP="00626C5A">
            <w:pPr>
              <w:spacing w:line="276" w:lineRule="auto"/>
              <w:jc w:val="both"/>
            </w:pPr>
            <w:r w:rsidRPr="00626C5A">
              <w:t>–</w:t>
            </w:r>
            <w:r w:rsidR="00D347D6">
              <w:t xml:space="preserve"> </w:t>
            </w:r>
            <w:r w:rsidRPr="00626C5A">
              <w:t>артезианск</w:t>
            </w:r>
            <w:r w:rsidR="00D347D6">
              <w:t>ая</w:t>
            </w:r>
            <w:r w:rsidRPr="00626C5A">
              <w:t xml:space="preserve"> скважин</w:t>
            </w:r>
            <w:r w:rsidR="00D347D6">
              <w:t>а – 1 шт.;</w:t>
            </w:r>
          </w:p>
          <w:p w14:paraId="780F47E7" w14:textId="4C37113A" w:rsidR="00626C5A" w:rsidRPr="00626C5A" w:rsidRDefault="00626C5A" w:rsidP="00626C5A">
            <w:pPr>
              <w:spacing w:line="276" w:lineRule="auto"/>
              <w:jc w:val="both"/>
            </w:pPr>
            <w:r w:rsidRPr="00626C5A">
              <w:t xml:space="preserve"> </w:t>
            </w:r>
            <w:r w:rsidR="00D347D6">
              <w:t xml:space="preserve">- </w:t>
            </w:r>
            <w:r w:rsidRPr="00626C5A">
              <w:t>водонапорн</w:t>
            </w:r>
            <w:r w:rsidR="00D347D6">
              <w:t>ая</w:t>
            </w:r>
            <w:r w:rsidRPr="00626C5A">
              <w:t xml:space="preserve"> башн</w:t>
            </w:r>
            <w:r w:rsidR="00D347D6">
              <w:t xml:space="preserve">я </w:t>
            </w:r>
            <w:r w:rsidR="00D347D6" w:rsidRPr="00D347D6">
              <w:t>– 1 шт.;</w:t>
            </w:r>
            <w:r w:rsidRPr="00626C5A">
              <w:t xml:space="preserve"> </w:t>
            </w:r>
          </w:p>
          <w:p w14:paraId="4C348359" w14:textId="55C4B295" w:rsidR="001D257A" w:rsidRPr="00E978D8" w:rsidRDefault="00626C5A" w:rsidP="00626C5A">
            <w:pPr>
              <w:spacing w:line="276" w:lineRule="auto"/>
              <w:jc w:val="both"/>
              <w:rPr>
                <w:color w:val="auto"/>
              </w:rPr>
            </w:pPr>
            <w:r w:rsidRPr="00626C5A">
              <w:t xml:space="preserve">– хозяйственно-питьевой водопровод </w:t>
            </w:r>
            <w:r w:rsidR="00D347D6">
              <w:t>–</w:t>
            </w:r>
            <w:r w:rsidRPr="00626C5A">
              <w:t xml:space="preserve"> </w:t>
            </w:r>
            <w:r w:rsidR="00D347D6">
              <w:t>3,58</w:t>
            </w:r>
            <w:r w:rsidRPr="00626C5A">
              <w:t xml:space="preserve"> км</w:t>
            </w:r>
          </w:p>
        </w:tc>
        <w:tc>
          <w:tcPr>
            <w:tcW w:w="1823" w:type="pct"/>
            <w:shd w:val="clear" w:color="auto" w:fill="auto"/>
            <w:vAlign w:val="center"/>
          </w:tcPr>
          <w:p w14:paraId="159FDD81" w14:textId="2B9AF8CC" w:rsidR="001D257A" w:rsidRPr="00AD4D15" w:rsidRDefault="00626C5A" w:rsidP="003E6FF1">
            <w:pPr>
              <w:jc w:val="center"/>
            </w:pPr>
            <w:r w:rsidRPr="00626C5A">
              <w:t>х. Новокрасный</w:t>
            </w:r>
          </w:p>
        </w:tc>
      </w:tr>
    </w:tbl>
    <w:p w14:paraId="07B3E6FC" w14:textId="77777777" w:rsidR="00FA070B" w:rsidRPr="00E76CFD" w:rsidRDefault="00FA070B" w:rsidP="004466F5">
      <w:pPr>
        <w:autoSpaceDE w:val="0"/>
        <w:autoSpaceDN w:val="0"/>
        <w:adjustRightInd w:val="0"/>
        <w:jc w:val="center"/>
        <w:rPr>
          <w:bCs/>
          <w:sz w:val="28"/>
          <w:szCs w:val="28"/>
          <w:lang w:eastAsia="ru-RU"/>
        </w:rPr>
      </w:pPr>
    </w:p>
    <w:p w14:paraId="1BB0FA4F" w14:textId="77777777" w:rsidR="00E22DF8" w:rsidRPr="00DC3F15" w:rsidRDefault="00E22DF8" w:rsidP="003E6FF1">
      <w:pPr>
        <w:autoSpaceDE w:val="0"/>
        <w:autoSpaceDN w:val="0"/>
        <w:adjustRightInd w:val="0"/>
        <w:spacing w:line="276" w:lineRule="auto"/>
        <w:jc w:val="center"/>
        <w:rPr>
          <w:b/>
          <w:sz w:val="28"/>
          <w:szCs w:val="28"/>
          <w:lang w:eastAsia="ru-RU"/>
        </w:rPr>
      </w:pPr>
      <w:r w:rsidRPr="00B974EC">
        <w:rPr>
          <w:b/>
          <w:sz w:val="28"/>
          <w:szCs w:val="28"/>
          <w:lang w:eastAsia="ru-RU"/>
        </w:rPr>
        <w:t>1</w:t>
      </w:r>
      <w:r w:rsidR="00BB309B">
        <w:rPr>
          <w:b/>
          <w:sz w:val="28"/>
          <w:szCs w:val="28"/>
          <w:lang w:eastAsia="ru-RU"/>
        </w:rPr>
        <w:t>.</w:t>
      </w:r>
      <w:r w:rsidRPr="00B974EC">
        <w:rPr>
          <w:b/>
          <w:sz w:val="28"/>
          <w:szCs w:val="28"/>
          <w:lang w:eastAsia="ru-RU"/>
        </w:rPr>
        <w:t>1</w:t>
      </w:r>
      <w:r w:rsidR="00BB309B">
        <w:rPr>
          <w:b/>
          <w:sz w:val="28"/>
          <w:szCs w:val="28"/>
          <w:lang w:eastAsia="ru-RU"/>
        </w:rPr>
        <w:t>.</w:t>
      </w:r>
      <w:r w:rsidRPr="00B974EC">
        <w:rPr>
          <w:b/>
          <w:sz w:val="28"/>
          <w:szCs w:val="28"/>
          <w:lang w:eastAsia="ru-RU"/>
        </w:rPr>
        <w:t>4</w:t>
      </w:r>
      <w:r w:rsidR="00BB309B">
        <w:rPr>
          <w:b/>
          <w:sz w:val="28"/>
          <w:szCs w:val="28"/>
          <w:lang w:eastAsia="ru-RU"/>
        </w:rPr>
        <w:t xml:space="preserve">. </w:t>
      </w:r>
      <w:r w:rsidR="00E1779D" w:rsidRPr="00B974EC">
        <w:rPr>
          <w:b/>
          <w:sz w:val="28"/>
          <w:szCs w:val="28"/>
          <w:lang w:eastAsia="ru-RU"/>
        </w:rPr>
        <w:t>Описание результатов</w:t>
      </w:r>
      <w:r w:rsidRPr="00B974EC">
        <w:rPr>
          <w:b/>
          <w:sz w:val="28"/>
          <w:szCs w:val="28"/>
          <w:lang w:eastAsia="ru-RU"/>
        </w:rPr>
        <w:t xml:space="preserve"> технического обследования централизованных</w:t>
      </w:r>
      <w:r w:rsidR="00476162">
        <w:rPr>
          <w:b/>
          <w:sz w:val="28"/>
          <w:szCs w:val="28"/>
          <w:lang w:eastAsia="ru-RU"/>
        </w:rPr>
        <w:t xml:space="preserve"> </w:t>
      </w:r>
      <w:r w:rsidR="00CD7D28" w:rsidRPr="00B974EC">
        <w:rPr>
          <w:b/>
          <w:sz w:val="28"/>
          <w:szCs w:val="28"/>
          <w:lang w:eastAsia="ru-RU"/>
        </w:rPr>
        <w:t>систем водоснабжения</w:t>
      </w:r>
    </w:p>
    <w:p w14:paraId="6F7F7B58" w14:textId="77777777" w:rsidR="00E22DF8" w:rsidRPr="00DC3F15" w:rsidRDefault="001E1B87" w:rsidP="003E6FF1">
      <w:pPr>
        <w:spacing w:line="276" w:lineRule="auto"/>
        <w:jc w:val="both"/>
        <w:rPr>
          <w:b/>
          <w:sz w:val="28"/>
          <w:szCs w:val="28"/>
          <w:lang w:eastAsia="ru-RU"/>
        </w:rPr>
      </w:pPr>
      <w:r w:rsidRPr="00DC3F15">
        <w:rPr>
          <w:b/>
          <w:sz w:val="28"/>
          <w:szCs w:val="28"/>
          <w:lang w:eastAsia="ru-RU"/>
        </w:rPr>
        <w:t>а</w:t>
      </w:r>
      <w:r w:rsidR="00E22DF8" w:rsidRPr="00DC3F15">
        <w:rPr>
          <w:b/>
          <w:sz w:val="28"/>
          <w:szCs w:val="28"/>
          <w:lang w:eastAsia="ru-RU"/>
        </w:rPr>
        <w:t xml:space="preserve">) </w:t>
      </w:r>
      <w:r w:rsidR="00264BED" w:rsidRPr="00DC3F15">
        <w:rPr>
          <w:b/>
          <w:sz w:val="28"/>
          <w:szCs w:val="28"/>
          <w:lang w:eastAsia="ru-RU"/>
        </w:rPr>
        <w:t>Описание с</w:t>
      </w:r>
      <w:r w:rsidR="00E22DF8" w:rsidRPr="00DC3F15">
        <w:rPr>
          <w:b/>
          <w:sz w:val="28"/>
          <w:szCs w:val="28"/>
          <w:lang w:eastAsia="ru-RU"/>
        </w:rPr>
        <w:t>остояни</w:t>
      </w:r>
      <w:r w:rsidR="00264BED" w:rsidRPr="00DC3F15">
        <w:rPr>
          <w:b/>
          <w:sz w:val="28"/>
          <w:szCs w:val="28"/>
          <w:lang w:eastAsia="ru-RU"/>
        </w:rPr>
        <w:t>я</w:t>
      </w:r>
      <w:r w:rsidR="00E22DF8" w:rsidRPr="00DC3F15">
        <w:rPr>
          <w:b/>
          <w:sz w:val="28"/>
          <w:szCs w:val="28"/>
          <w:lang w:eastAsia="ru-RU"/>
        </w:rPr>
        <w:t xml:space="preserve"> существующих источников водоснаб</w:t>
      </w:r>
      <w:r w:rsidR="002E2499" w:rsidRPr="00DC3F15">
        <w:rPr>
          <w:b/>
          <w:sz w:val="28"/>
          <w:szCs w:val="28"/>
          <w:lang w:eastAsia="ru-RU"/>
        </w:rPr>
        <w:t>жения и водозаборных сооружений</w:t>
      </w:r>
    </w:p>
    <w:p w14:paraId="08ABC639" w14:textId="0240B27F" w:rsidR="001605E1" w:rsidRDefault="001605E1" w:rsidP="003E6FF1">
      <w:pPr>
        <w:spacing w:line="276" w:lineRule="auto"/>
        <w:ind w:firstLine="709"/>
        <w:jc w:val="both"/>
        <w:rPr>
          <w:sz w:val="28"/>
          <w:szCs w:val="28"/>
          <w:lang w:eastAsia="ru-RU"/>
        </w:rPr>
      </w:pPr>
      <w:r w:rsidRPr="00DC3F15">
        <w:rPr>
          <w:sz w:val="28"/>
          <w:szCs w:val="28"/>
          <w:lang w:eastAsia="ru-RU"/>
        </w:rPr>
        <w:t xml:space="preserve">Источником хозяйственно-питьевого водоснабжения являются </w:t>
      </w:r>
      <w:r w:rsidR="00EB39AF">
        <w:rPr>
          <w:sz w:val="28"/>
          <w:szCs w:val="28"/>
          <w:lang w:eastAsia="ru-RU"/>
        </w:rPr>
        <w:t>подземные воды</w:t>
      </w:r>
      <w:r>
        <w:rPr>
          <w:sz w:val="28"/>
          <w:szCs w:val="28"/>
          <w:lang w:eastAsia="ru-RU"/>
        </w:rPr>
        <w:t xml:space="preserve">. </w:t>
      </w:r>
      <w:r w:rsidR="00613925">
        <w:rPr>
          <w:sz w:val="28"/>
          <w:szCs w:val="28"/>
          <w:lang w:eastAsia="ru-RU"/>
        </w:rPr>
        <w:t xml:space="preserve">На </w:t>
      </w:r>
      <w:r w:rsidRPr="00DC3F15">
        <w:rPr>
          <w:sz w:val="28"/>
          <w:szCs w:val="28"/>
          <w:lang w:eastAsia="ru-RU"/>
        </w:rPr>
        <w:t>водозаборн</w:t>
      </w:r>
      <w:r w:rsidR="00613925">
        <w:rPr>
          <w:sz w:val="28"/>
          <w:szCs w:val="28"/>
          <w:lang w:eastAsia="ru-RU"/>
        </w:rPr>
        <w:t>ых</w:t>
      </w:r>
      <w:r w:rsidRPr="00DC3F15">
        <w:rPr>
          <w:sz w:val="28"/>
          <w:szCs w:val="28"/>
          <w:lang w:eastAsia="ru-RU"/>
        </w:rPr>
        <w:t xml:space="preserve"> узла</w:t>
      </w:r>
      <w:r w:rsidR="00613925">
        <w:rPr>
          <w:sz w:val="28"/>
          <w:szCs w:val="28"/>
          <w:lang w:eastAsia="ru-RU"/>
        </w:rPr>
        <w:t>х</w:t>
      </w:r>
      <w:r w:rsidRPr="00DC3F15">
        <w:rPr>
          <w:sz w:val="28"/>
          <w:szCs w:val="28"/>
          <w:lang w:eastAsia="ru-RU"/>
        </w:rPr>
        <w:t xml:space="preserve"> и водопровод</w:t>
      </w:r>
      <w:r w:rsidR="00613925">
        <w:rPr>
          <w:sz w:val="28"/>
          <w:szCs w:val="28"/>
          <w:lang w:eastAsia="ru-RU"/>
        </w:rPr>
        <w:t>ах</w:t>
      </w:r>
      <w:r w:rsidRPr="00DC3F15">
        <w:rPr>
          <w:sz w:val="28"/>
          <w:szCs w:val="28"/>
          <w:lang w:eastAsia="ru-RU"/>
        </w:rPr>
        <w:t xml:space="preserve"> питьевого назначения установлены зоны санитарной охраны в соответствии со СанПиН 2</w:t>
      </w:r>
      <w:r>
        <w:rPr>
          <w:sz w:val="28"/>
          <w:szCs w:val="28"/>
          <w:lang w:eastAsia="ru-RU"/>
        </w:rPr>
        <w:t>.</w:t>
      </w:r>
      <w:r w:rsidRPr="00DC3F15">
        <w:rPr>
          <w:sz w:val="28"/>
          <w:szCs w:val="28"/>
          <w:lang w:eastAsia="ru-RU"/>
        </w:rPr>
        <w:t>1</w:t>
      </w:r>
      <w:r>
        <w:rPr>
          <w:sz w:val="28"/>
          <w:szCs w:val="28"/>
          <w:lang w:eastAsia="ru-RU"/>
        </w:rPr>
        <w:t>.</w:t>
      </w:r>
      <w:r w:rsidRPr="00DC3F15">
        <w:rPr>
          <w:sz w:val="28"/>
          <w:szCs w:val="28"/>
          <w:lang w:eastAsia="ru-RU"/>
        </w:rPr>
        <w:t>4</w:t>
      </w:r>
      <w:r>
        <w:rPr>
          <w:sz w:val="28"/>
          <w:szCs w:val="28"/>
          <w:lang w:eastAsia="ru-RU"/>
        </w:rPr>
        <w:t>.</w:t>
      </w:r>
      <w:r w:rsidRPr="00DC3F15">
        <w:rPr>
          <w:sz w:val="28"/>
          <w:szCs w:val="28"/>
          <w:lang w:eastAsia="ru-RU"/>
        </w:rPr>
        <w:t xml:space="preserve">1110-02 </w:t>
      </w:r>
      <w:r w:rsidR="00323787">
        <w:rPr>
          <w:sz w:val="28"/>
          <w:szCs w:val="28"/>
          <w:lang w:eastAsia="ru-RU"/>
        </w:rPr>
        <w:t>«</w:t>
      </w:r>
      <w:r w:rsidRPr="00DC3F15">
        <w:rPr>
          <w:sz w:val="28"/>
          <w:szCs w:val="28"/>
          <w:lang w:eastAsia="ru-RU"/>
        </w:rPr>
        <w:t>Зоны санитарной охраны источников водоснабжения и водопроводов питьевого назначения</w:t>
      </w:r>
      <w:r w:rsidR="00323787">
        <w:rPr>
          <w:sz w:val="28"/>
          <w:szCs w:val="28"/>
          <w:lang w:eastAsia="ru-RU"/>
        </w:rPr>
        <w:t>»</w:t>
      </w:r>
      <w:r>
        <w:rPr>
          <w:sz w:val="28"/>
          <w:szCs w:val="28"/>
          <w:lang w:eastAsia="ru-RU"/>
        </w:rPr>
        <w:t>.</w:t>
      </w:r>
    </w:p>
    <w:p w14:paraId="40E037DF" w14:textId="77777777" w:rsidR="005B0683" w:rsidRPr="004B47D7" w:rsidRDefault="005B0683" w:rsidP="004F1678">
      <w:pPr>
        <w:overflowPunct w:val="0"/>
        <w:autoSpaceDE w:val="0"/>
        <w:autoSpaceDN w:val="0"/>
        <w:adjustRightInd w:val="0"/>
        <w:jc w:val="center"/>
        <w:textAlignment w:val="baseline"/>
        <w:rPr>
          <w:rFonts w:eastAsia="Microsoft YaHei"/>
          <w:bCs/>
          <w:iCs/>
          <w:noProof/>
          <w:spacing w:val="-5"/>
          <w:sz w:val="28"/>
          <w:szCs w:val="28"/>
        </w:rPr>
      </w:pPr>
      <w:r w:rsidRPr="004B47D7">
        <w:rPr>
          <w:rFonts w:eastAsia="Microsoft YaHei"/>
          <w:bCs/>
          <w:iCs/>
          <w:noProof/>
          <w:spacing w:val="-5"/>
          <w:sz w:val="28"/>
          <w:szCs w:val="28"/>
        </w:rPr>
        <w:t xml:space="preserve">Таблица </w:t>
      </w:r>
      <w:r w:rsidR="00F86285">
        <w:rPr>
          <w:rFonts w:eastAsia="Microsoft YaHei"/>
          <w:bCs/>
          <w:iCs/>
          <w:noProof/>
          <w:spacing w:val="-5"/>
          <w:sz w:val="28"/>
          <w:szCs w:val="28"/>
        </w:rPr>
        <w:t>3</w:t>
      </w:r>
      <w:r w:rsidRPr="004B47D7">
        <w:rPr>
          <w:rFonts w:eastAsia="Microsoft YaHei"/>
          <w:bCs/>
          <w:iCs/>
          <w:noProof/>
          <w:spacing w:val="-5"/>
          <w:sz w:val="28"/>
          <w:szCs w:val="28"/>
        </w:rPr>
        <w:t xml:space="preserve"> – </w:t>
      </w:r>
      <w:r w:rsidR="00EB39AF" w:rsidRPr="004B47D7">
        <w:rPr>
          <w:rFonts w:eastAsia="Microsoft YaHei"/>
          <w:bCs/>
          <w:iCs/>
          <w:noProof/>
          <w:spacing w:val="-5"/>
          <w:sz w:val="28"/>
          <w:szCs w:val="28"/>
        </w:rPr>
        <w:t>Источники водоснабжения</w:t>
      </w:r>
    </w:p>
    <w:tbl>
      <w:tblPr>
        <w:tblW w:w="10083" w:type="dxa"/>
        <w:tblInd w:w="-459" w:type="dxa"/>
        <w:tblBorders>
          <w:top w:val="single" w:sz="12" w:space="0" w:color="000000"/>
          <w:left w:val="single" w:sz="12" w:space="0" w:color="000000"/>
          <w:bottom w:val="single" w:sz="12" w:space="0" w:color="000000"/>
          <w:right w:val="single" w:sz="12" w:space="0" w:color="000000"/>
          <w:insideH w:val="single" w:sz="4" w:space="0" w:color="auto"/>
          <w:insideV w:val="single" w:sz="4" w:space="0" w:color="auto"/>
        </w:tblBorders>
        <w:tblLayout w:type="fixed"/>
        <w:tblLook w:val="04A0" w:firstRow="1" w:lastRow="0" w:firstColumn="1" w:lastColumn="0" w:noHBand="0" w:noVBand="1"/>
      </w:tblPr>
      <w:tblGrid>
        <w:gridCol w:w="568"/>
        <w:gridCol w:w="1984"/>
        <w:gridCol w:w="991"/>
        <w:gridCol w:w="1558"/>
        <w:gridCol w:w="1417"/>
        <w:gridCol w:w="1133"/>
        <w:gridCol w:w="1133"/>
        <w:gridCol w:w="1299"/>
      </w:tblGrid>
      <w:tr w:rsidR="00F373F9" w:rsidRPr="00F373F9" w14:paraId="6F53C51C" w14:textId="77777777" w:rsidTr="003E6FF1">
        <w:tc>
          <w:tcPr>
            <w:tcW w:w="568" w:type="dxa"/>
            <w:tcBorders>
              <w:top w:val="single" w:sz="12" w:space="0" w:color="000000"/>
              <w:bottom w:val="single" w:sz="12" w:space="0" w:color="000000"/>
            </w:tcBorders>
            <w:vAlign w:val="center"/>
            <w:hideMark/>
          </w:tcPr>
          <w:p w14:paraId="0567406D" w14:textId="77777777" w:rsidR="00F373F9" w:rsidRPr="00F373F9" w:rsidRDefault="00F373F9" w:rsidP="00F373F9">
            <w:pPr>
              <w:suppressAutoHyphens w:val="0"/>
              <w:jc w:val="center"/>
              <w:rPr>
                <w:b/>
                <w:color w:val="auto"/>
                <w:lang w:eastAsia="en-US"/>
              </w:rPr>
            </w:pPr>
            <w:r w:rsidRPr="00F373F9">
              <w:rPr>
                <w:b/>
                <w:color w:val="auto"/>
                <w:lang w:eastAsia="en-US"/>
              </w:rPr>
              <w:t>№</w:t>
            </w:r>
          </w:p>
          <w:p w14:paraId="651F42C7" w14:textId="77777777" w:rsidR="00F373F9" w:rsidRPr="00F373F9" w:rsidRDefault="00F373F9" w:rsidP="00F373F9">
            <w:pPr>
              <w:suppressAutoHyphens w:val="0"/>
              <w:jc w:val="center"/>
              <w:rPr>
                <w:b/>
                <w:color w:val="auto"/>
                <w:lang w:eastAsia="en-US"/>
              </w:rPr>
            </w:pPr>
            <w:r w:rsidRPr="00F373F9">
              <w:rPr>
                <w:b/>
                <w:color w:val="auto"/>
                <w:lang w:eastAsia="en-US"/>
              </w:rPr>
              <w:t>п/п</w:t>
            </w:r>
          </w:p>
        </w:tc>
        <w:tc>
          <w:tcPr>
            <w:tcW w:w="1984" w:type="dxa"/>
            <w:tcBorders>
              <w:top w:val="single" w:sz="12" w:space="0" w:color="000000"/>
              <w:bottom w:val="single" w:sz="12" w:space="0" w:color="000000"/>
            </w:tcBorders>
            <w:vAlign w:val="center"/>
            <w:hideMark/>
          </w:tcPr>
          <w:p w14:paraId="7B51BA6F" w14:textId="77777777" w:rsidR="00F373F9" w:rsidRPr="00F373F9" w:rsidRDefault="00F373F9" w:rsidP="00F373F9">
            <w:pPr>
              <w:suppressAutoHyphens w:val="0"/>
              <w:jc w:val="center"/>
              <w:rPr>
                <w:b/>
                <w:color w:val="auto"/>
                <w:lang w:eastAsia="en-US"/>
              </w:rPr>
            </w:pPr>
            <w:r w:rsidRPr="00F373F9">
              <w:rPr>
                <w:b/>
                <w:color w:val="auto"/>
                <w:lang w:eastAsia="en-US"/>
              </w:rPr>
              <w:t>Наименование</w:t>
            </w:r>
          </w:p>
          <w:p w14:paraId="096A34FB" w14:textId="77777777" w:rsidR="00F373F9" w:rsidRPr="00F373F9" w:rsidRDefault="00F373F9" w:rsidP="00F373F9">
            <w:pPr>
              <w:suppressAutoHyphens w:val="0"/>
              <w:jc w:val="center"/>
              <w:rPr>
                <w:b/>
                <w:color w:val="auto"/>
                <w:lang w:eastAsia="en-US"/>
              </w:rPr>
            </w:pPr>
            <w:r w:rsidRPr="00F373F9">
              <w:rPr>
                <w:b/>
                <w:color w:val="auto"/>
                <w:lang w:eastAsia="en-US"/>
              </w:rPr>
              <w:t>скважины, населенный пункт, адрес</w:t>
            </w:r>
          </w:p>
        </w:tc>
        <w:tc>
          <w:tcPr>
            <w:tcW w:w="991" w:type="dxa"/>
            <w:tcBorders>
              <w:top w:val="single" w:sz="12" w:space="0" w:color="000000"/>
              <w:bottom w:val="single" w:sz="12" w:space="0" w:color="000000"/>
            </w:tcBorders>
            <w:vAlign w:val="center"/>
            <w:hideMark/>
          </w:tcPr>
          <w:p w14:paraId="4A7F3003" w14:textId="77777777" w:rsidR="00F373F9" w:rsidRPr="00F373F9" w:rsidRDefault="00F373F9" w:rsidP="00F373F9">
            <w:pPr>
              <w:suppressAutoHyphens w:val="0"/>
              <w:jc w:val="center"/>
              <w:rPr>
                <w:b/>
                <w:color w:val="auto"/>
                <w:lang w:eastAsia="en-US"/>
              </w:rPr>
            </w:pPr>
            <w:r w:rsidRPr="00F373F9">
              <w:rPr>
                <w:b/>
                <w:color w:val="auto"/>
                <w:lang w:eastAsia="en-US"/>
              </w:rPr>
              <w:t>Дебит,</w:t>
            </w:r>
          </w:p>
          <w:p w14:paraId="0C61D117" w14:textId="77777777" w:rsidR="00F373F9" w:rsidRPr="00F373F9" w:rsidRDefault="00F373F9" w:rsidP="00F373F9">
            <w:pPr>
              <w:suppressAutoHyphens w:val="0"/>
              <w:jc w:val="center"/>
              <w:rPr>
                <w:b/>
                <w:color w:val="auto"/>
                <w:lang w:eastAsia="en-US"/>
              </w:rPr>
            </w:pPr>
            <w:r w:rsidRPr="00F373F9">
              <w:rPr>
                <w:b/>
                <w:color w:val="auto"/>
                <w:lang w:eastAsia="en-US"/>
              </w:rPr>
              <w:t>м</w:t>
            </w:r>
            <w:r w:rsidRPr="00F373F9">
              <w:rPr>
                <w:b/>
                <w:color w:val="auto"/>
                <w:vertAlign w:val="superscript"/>
                <w:lang w:eastAsia="en-US"/>
              </w:rPr>
              <w:t>3</w:t>
            </w:r>
            <w:r w:rsidRPr="00F373F9">
              <w:rPr>
                <w:b/>
                <w:color w:val="auto"/>
                <w:lang w:eastAsia="en-US"/>
              </w:rPr>
              <w:t>/час</w:t>
            </w:r>
          </w:p>
        </w:tc>
        <w:tc>
          <w:tcPr>
            <w:tcW w:w="1558" w:type="dxa"/>
            <w:tcBorders>
              <w:top w:val="single" w:sz="12" w:space="0" w:color="000000"/>
              <w:bottom w:val="single" w:sz="12" w:space="0" w:color="000000"/>
            </w:tcBorders>
            <w:vAlign w:val="center"/>
            <w:hideMark/>
          </w:tcPr>
          <w:p w14:paraId="1F9F0559" w14:textId="77777777" w:rsidR="00F373F9" w:rsidRPr="00F373F9" w:rsidRDefault="00F373F9" w:rsidP="00F373F9">
            <w:pPr>
              <w:suppressAutoHyphens w:val="0"/>
              <w:jc w:val="center"/>
              <w:rPr>
                <w:b/>
                <w:color w:val="auto"/>
                <w:lang w:eastAsia="en-US"/>
              </w:rPr>
            </w:pPr>
            <w:r w:rsidRPr="00F373F9">
              <w:rPr>
                <w:b/>
                <w:color w:val="auto"/>
                <w:lang w:eastAsia="en-US"/>
              </w:rPr>
              <w:t>Марка насоса, м</w:t>
            </w:r>
            <w:r w:rsidRPr="00F373F9">
              <w:rPr>
                <w:b/>
                <w:color w:val="auto"/>
                <w:vertAlign w:val="superscript"/>
                <w:lang w:eastAsia="en-US"/>
              </w:rPr>
              <w:t>3</w:t>
            </w:r>
            <w:r w:rsidRPr="00F373F9">
              <w:rPr>
                <w:b/>
                <w:color w:val="auto"/>
                <w:lang w:eastAsia="en-US"/>
              </w:rPr>
              <w:t>/час</w:t>
            </w:r>
          </w:p>
        </w:tc>
        <w:tc>
          <w:tcPr>
            <w:tcW w:w="1417" w:type="dxa"/>
            <w:tcBorders>
              <w:top w:val="single" w:sz="12" w:space="0" w:color="000000"/>
              <w:bottom w:val="single" w:sz="12" w:space="0" w:color="000000"/>
            </w:tcBorders>
            <w:vAlign w:val="center"/>
            <w:hideMark/>
          </w:tcPr>
          <w:p w14:paraId="329CDE55" w14:textId="77777777" w:rsidR="00F373F9" w:rsidRPr="00F373F9" w:rsidRDefault="00F373F9" w:rsidP="00F373F9">
            <w:pPr>
              <w:suppressAutoHyphens w:val="0"/>
              <w:jc w:val="center"/>
              <w:rPr>
                <w:b/>
                <w:color w:val="auto"/>
                <w:lang w:eastAsia="en-US"/>
              </w:rPr>
            </w:pPr>
            <w:r w:rsidRPr="00F373F9">
              <w:rPr>
                <w:b/>
                <w:color w:val="auto"/>
                <w:lang w:eastAsia="en-US"/>
              </w:rPr>
              <w:t>Фактическая подача воды, м</w:t>
            </w:r>
            <w:r w:rsidRPr="00F373F9">
              <w:rPr>
                <w:b/>
                <w:color w:val="auto"/>
                <w:vertAlign w:val="superscript"/>
                <w:lang w:eastAsia="en-US"/>
              </w:rPr>
              <w:t>3</w:t>
            </w:r>
            <w:r w:rsidRPr="00F373F9">
              <w:rPr>
                <w:b/>
                <w:color w:val="auto"/>
                <w:lang w:eastAsia="en-US"/>
              </w:rPr>
              <w:t>/год</w:t>
            </w:r>
          </w:p>
        </w:tc>
        <w:tc>
          <w:tcPr>
            <w:tcW w:w="1133" w:type="dxa"/>
            <w:tcBorders>
              <w:top w:val="single" w:sz="12" w:space="0" w:color="000000"/>
              <w:bottom w:val="single" w:sz="12" w:space="0" w:color="000000"/>
            </w:tcBorders>
            <w:vAlign w:val="center"/>
            <w:hideMark/>
          </w:tcPr>
          <w:p w14:paraId="470A22CB" w14:textId="77777777" w:rsidR="00F373F9" w:rsidRPr="00F373F9" w:rsidRDefault="00F373F9" w:rsidP="00F373F9">
            <w:pPr>
              <w:suppressAutoHyphens w:val="0"/>
              <w:jc w:val="center"/>
              <w:rPr>
                <w:b/>
                <w:color w:val="auto"/>
                <w:lang w:eastAsia="en-US"/>
              </w:rPr>
            </w:pPr>
            <w:r w:rsidRPr="00F373F9">
              <w:rPr>
                <w:b/>
                <w:color w:val="auto"/>
                <w:lang w:eastAsia="en-US"/>
              </w:rPr>
              <w:t>Глубина, м</w:t>
            </w:r>
          </w:p>
        </w:tc>
        <w:tc>
          <w:tcPr>
            <w:tcW w:w="1133" w:type="dxa"/>
            <w:tcBorders>
              <w:top w:val="single" w:sz="12" w:space="0" w:color="000000"/>
              <w:bottom w:val="single" w:sz="12" w:space="0" w:color="000000"/>
            </w:tcBorders>
            <w:vAlign w:val="center"/>
            <w:hideMark/>
          </w:tcPr>
          <w:p w14:paraId="6AE59D43" w14:textId="77777777" w:rsidR="00F373F9" w:rsidRPr="00F373F9" w:rsidRDefault="00F373F9" w:rsidP="00F373F9">
            <w:pPr>
              <w:suppressAutoHyphens w:val="0"/>
              <w:jc w:val="center"/>
              <w:rPr>
                <w:b/>
                <w:color w:val="auto"/>
                <w:lang w:eastAsia="en-US"/>
              </w:rPr>
            </w:pPr>
            <w:r w:rsidRPr="00F373F9">
              <w:rPr>
                <w:b/>
                <w:color w:val="auto"/>
                <w:lang w:eastAsia="en-US"/>
              </w:rPr>
              <w:t>Год постройки</w:t>
            </w:r>
          </w:p>
        </w:tc>
        <w:tc>
          <w:tcPr>
            <w:tcW w:w="1299" w:type="dxa"/>
            <w:tcBorders>
              <w:top w:val="single" w:sz="12" w:space="0" w:color="000000"/>
              <w:bottom w:val="single" w:sz="12" w:space="0" w:color="000000"/>
            </w:tcBorders>
            <w:hideMark/>
          </w:tcPr>
          <w:p w14:paraId="05CEF32D" w14:textId="77777777" w:rsidR="00F373F9" w:rsidRPr="00F373F9" w:rsidRDefault="00F373F9" w:rsidP="00F373F9">
            <w:pPr>
              <w:suppressAutoHyphens w:val="0"/>
              <w:jc w:val="center"/>
              <w:rPr>
                <w:b/>
                <w:color w:val="auto"/>
                <w:lang w:eastAsia="en-US"/>
              </w:rPr>
            </w:pPr>
            <w:bookmarkStart w:id="6" w:name="_Hlk204682140"/>
            <w:r w:rsidRPr="00F373F9">
              <w:rPr>
                <w:b/>
                <w:lang w:eastAsia="ru-RU"/>
              </w:rPr>
              <w:t xml:space="preserve">Расход эл. Энергии </w:t>
            </w:r>
            <w:bookmarkEnd w:id="6"/>
            <w:r w:rsidRPr="00F373F9">
              <w:rPr>
                <w:b/>
                <w:lang w:eastAsia="ru-RU"/>
              </w:rPr>
              <w:t>кВтч за 2024 г.</w:t>
            </w:r>
          </w:p>
        </w:tc>
      </w:tr>
      <w:tr w:rsidR="00F373F9" w:rsidRPr="00F373F9" w14:paraId="5410F3AC" w14:textId="77777777" w:rsidTr="003E6FF1">
        <w:tc>
          <w:tcPr>
            <w:tcW w:w="568" w:type="dxa"/>
            <w:tcBorders>
              <w:top w:val="single" w:sz="12" w:space="0" w:color="000000"/>
            </w:tcBorders>
            <w:hideMark/>
          </w:tcPr>
          <w:p w14:paraId="7BBDB31D" w14:textId="77777777" w:rsidR="00F373F9" w:rsidRPr="00F373F9" w:rsidRDefault="00F373F9" w:rsidP="00F373F9">
            <w:pPr>
              <w:suppressAutoHyphens w:val="0"/>
              <w:jc w:val="center"/>
              <w:rPr>
                <w:rFonts w:eastAsia="Microsoft YaHei"/>
                <w:spacing w:val="-5"/>
                <w:lang w:eastAsia="en-US"/>
              </w:rPr>
            </w:pPr>
            <w:r w:rsidRPr="00F373F9">
              <w:rPr>
                <w:rFonts w:eastAsia="Microsoft YaHei"/>
                <w:spacing w:val="-5"/>
                <w:lang w:eastAsia="en-US"/>
              </w:rPr>
              <w:t>1</w:t>
            </w:r>
          </w:p>
        </w:tc>
        <w:tc>
          <w:tcPr>
            <w:tcW w:w="1984" w:type="dxa"/>
            <w:tcBorders>
              <w:top w:val="single" w:sz="12" w:space="0" w:color="000000"/>
            </w:tcBorders>
            <w:hideMark/>
          </w:tcPr>
          <w:p w14:paraId="378D47C3" w14:textId="2B64B05B" w:rsidR="00F373F9" w:rsidRPr="00F373F9" w:rsidRDefault="00F373F9" w:rsidP="00F373F9">
            <w:pPr>
              <w:suppressAutoHyphens w:val="0"/>
              <w:jc w:val="center"/>
              <w:rPr>
                <w:rFonts w:eastAsia="Microsoft YaHei"/>
                <w:spacing w:val="-5"/>
                <w:lang w:eastAsia="en-US"/>
              </w:rPr>
            </w:pPr>
            <w:r w:rsidRPr="00F373F9">
              <w:rPr>
                <w:rFonts w:eastAsia="Microsoft YaHei"/>
                <w:spacing w:val="-5"/>
                <w:lang w:eastAsia="en-US"/>
              </w:rPr>
              <w:t>в/з Центральный (скв.</w:t>
            </w:r>
            <w:r w:rsidR="008C2F59" w:rsidRPr="008C2F59">
              <w:rPr>
                <w:rFonts w:eastAsia="Microsoft YaHei"/>
                <w:spacing w:val="-5"/>
                <w:lang w:eastAsia="en-US"/>
              </w:rPr>
              <w:t xml:space="preserve"> </w:t>
            </w:r>
            <w:r w:rsidRPr="00F373F9">
              <w:rPr>
                <w:rFonts w:eastAsia="Microsoft YaHei"/>
                <w:spacing w:val="-5"/>
                <w:lang w:eastAsia="en-US"/>
              </w:rPr>
              <w:t>№1869)</w:t>
            </w:r>
          </w:p>
        </w:tc>
        <w:tc>
          <w:tcPr>
            <w:tcW w:w="991" w:type="dxa"/>
            <w:tcBorders>
              <w:top w:val="single" w:sz="12" w:space="0" w:color="000000"/>
            </w:tcBorders>
            <w:hideMark/>
          </w:tcPr>
          <w:p w14:paraId="4206D0CB" w14:textId="77777777" w:rsidR="00F373F9" w:rsidRPr="00F373F9" w:rsidRDefault="00F373F9" w:rsidP="00F373F9">
            <w:pPr>
              <w:suppressAutoHyphens w:val="0"/>
              <w:jc w:val="center"/>
              <w:rPr>
                <w:rFonts w:eastAsia="Microsoft YaHei"/>
                <w:spacing w:val="-5"/>
                <w:lang w:eastAsia="en-US"/>
              </w:rPr>
            </w:pPr>
            <w:r w:rsidRPr="00F373F9">
              <w:rPr>
                <w:rFonts w:eastAsia="Microsoft YaHei"/>
                <w:spacing w:val="-5"/>
                <w:lang w:eastAsia="en-US"/>
              </w:rPr>
              <w:t>16</w:t>
            </w:r>
          </w:p>
        </w:tc>
        <w:tc>
          <w:tcPr>
            <w:tcW w:w="1558" w:type="dxa"/>
            <w:tcBorders>
              <w:top w:val="single" w:sz="12" w:space="0" w:color="000000"/>
            </w:tcBorders>
            <w:hideMark/>
          </w:tcPr>
          <w:p w14:paraId="1A84C421" w14:textId="77777777" w:rsidR="00F373F9" w:rsidRPr="00F373F9" w:rsidRDefault="00F373F9" w:rsidP="00F373F9">
            <w:pPr>
              <w:suppressAutoHyphens w:val="0"/>
              <w:rPr>
                <w:rFonts w:eastAsia="Microsoft YaHei"/>
                <w:spacing w:val="-5"/>
                <w:lang w:eastAsia="en-US"/>
              </w:rPr>
            </w:pPr>
            <w:r w:rsidRPr="00F373F9">
              <w:rPr>
                <w:rFonts w:eastAsia="Microsoft YaHei"/>
                <w:spacing w:val="-5"/>
                <w:lang w:eastAsia="en-US"/>
              </w:rPr>
              <w:t>Эцв 6-16-110</w:t>
            </w:r>
          </w:p>
        </w:tc>
        <w:tc>
          <w:tcPr>
            <w:tcW w:w="1417" w:type="dxa"/>
            <w:tcBorders>
              <w:top w:val="single" w:sz="12" w:space="0" w:color="000000"/>
            </w:tcBorders>
            <w:hideMark/>
          </w:tcPr>
          <w:p w14:paraId="7264EB4B" w14:textId="77777777" w:rsidR="00F373F9" w:rsidRPr="00F373F9" w:rsidRDefault="00F373F9" w:rsidP="00F373F9">
            <w:pPr>
              <w:suppressAutoHyphens w:val="0"/>
              <w:jc w:val="center"/>
              <w:rPr>
                <w:rFonts w:eastAsia="Microsoft YaHei"/>
                <w:spacing w:val="-5"/>
                <w:lang w:eastAsia="en-US"/>
              </w:rPr>
            </w:pPr>
            <w:r w:rsidRPr="00F373F9">
              <w:rPr>
                <w:rFonts w:eastAsia="Microsoft YaHei"/>
                <w:spacing w:val="-5"/>
                <w:lang w:eastAsia="en-US"/>
              </w:rPr>
              <w:t>71231</w:t>
            </w:r>
          </w:p>
        </w:tc>
        <w:tc>
          <w:tcPr>
            <w:tcW w:w="1133" w:type="dxa"/>
            <w:tcBorders>
              <w:top w:val="single" w:sz="12" w:space="0" w:color="000000"/>
            </w:tcBorders>
            <w:hideMark/>
          </w:tcPr>
          <w:p w14:paraId="24A39D20" w14:textId="77777777" w:rsidR="00F373F9" w:rsidRPr="00F373F9" w:rsidRDefault="00F373F9" w:rsidP="00F373F9">
            <w:pPr>
              <w:suppressAutoHyphens w:val="0"/>
              <w:jc w:val="center"/>
              <w:rPr>
                <w:rFonts w:eastAsia="Microsoft YaHei"/>
                <w:spacing w:val="-5"/>
                <w:lang w:eastAsia="en-US"/>
              </w:rPr>
            </w:pPr>
            <w:r w:rsidRPr="00F373F9">
              <w:rPr>
                <w:rFonts w:eastAsia="Microsoft YaHei"/>
                <w:spacing w:val="-5"/>
                <w:lang w:eastAsia="en-US"/>
              </w:rPr>
              <w:t>465</w:t>
            </w:r>
          </w:p>
        </w:tc>
        <w:tc>
          <w:tcPr>
            <w:tcW w:w="1133" w:type="dxa"/>
            <w:tcBorders>
              <w:top w:val="single" w:sz="12" w:space="0" w:color="000000"/>
            </w:tcBorders>
            <w:hideMark/>
          </w:tcPr>
          <w:p w14:paraId="33CF9849" w14:textId="77777777" w:rsidR="00F373F9" w:rsidRPr="00F373F9" w:rsidRDefault="00F373F9" w:rsidP="00F373F9">
            <w:pPr>
              <w:suppressAutoHyphens w:val="0"/>
              <w:jc w:val="center"/>
              <w:rPr>
                <w:rFonts w:eastAsia="Microsoft YaHei"/>
                <w:spacing w:val="-5"/>
                <w:lang w:eastAsia="en-US"/>
              </w:rPr>
            </w:pPr>
            <w:r w:rsidRPr="00F373F9">
              <w:rPr>
                <w:rFonts w:eastAsia="Microsoft YaHei"/>
                <w:spacing w:val="-5"/>
                <w:lang w:eastAsia="en-US"/>
              </w:rPr>
              <w:t>1963</w:t>
            </w:r>
          </w:p>
        </w:tc>
        <w:tc>
          <w:tcPr>
            <w:tcW w:w="1299" w:type="dxa"/>
            <w:tcBorders>
              <w:top w:val="single" w:sz="12" w:space="0" w:color="000000"/>
            </w:tcBorders>
          </w:tcPr>
          <w:p w14:paraId="3E12032F" w14:textId="079D9096" w:rsidR="00F373F9" w:rsidRPr="00F373F9" w:rsidRDefault="00906C41" w:rsidP="00F373F9">
            <w:pPr>
              <w:suppressAutoHyphens w:val="0"/>
              <w:jc w:val="center"/>
              <w:rPr>
                <w:rFonts w:eastAsia="Microsoft YaHei"/>
                <w:spacing w:val="-5"/>
                <w:lang w:eastAsia="en-US"/>
              </w:rPr>
            </w:pPr>
            <w:r>
              <w:rPr>
                <w:rFonts w:eastAsia="Microsoft YaHei"/>
                <w:spacing w:val="-5"/>
                <w:lang w:eastAsia="en-US"/>
              </w:rPr>
              <w:t>н/д</w:t>
            </w:r>
          </w:p>
        </w:tc>
      </w:tr>
      <w:tr w:rsidR="00906C41" w:rsidRPr="00F373F9" w14:paraId="4AB94102" w14:textId="77777777" w:rsidTr="003E6FF1">
        <w:tc>
          <w:tcPr>
            <w:tcW w:w="568" w:type="dxa"/>
            <w:hideMark/>
          </w:tcPr>
          <w:p w14:paraId="2960DFE8" w14:textId="77777777" w:rsidR="00906C41" w:rsidRPr="00F373F9" w:rsidRDefault="00906C41" w:rsidP="00906C41">
            <w:pPr>
              <w:suppressAutoHyphens w:val="0"/>
              <w:jc w:val="center"/>
              <w:rPr>
                <w:rFonts w:eastAsia="Microsoft YaHei"/>
                <w:spacing w:val="-5"/>
                <w:lang w:eastAsia="en-US"/>
              </w:rPr>
            </w:pPr>
            <w:r w:rsidRPr="00F373F9">
              <w:rPr>
                <w:rFonts w:eastAsia="Microsoft YaHei"/>
                <w:spacing w:val="-5"/>
                <w:lang w:eastAsia="en-US"/>
              </w:rPr>
              <w:t>2</w:t>
            </w:r>
          </w:p>
        </w:tc>
        <w:tc>
          <w:tcPr>
            <w:tcW w:w="1984" w:type="dxa"/>
            <w:hideMark/>
          </w:tcPr>
          <w:p w14:paraId="047A99A2" w14:textId="50CE627B" w:rsidR="00906C41" w:rsidRPr="00F373F9" w:rsidRDefault="00906C41" w:rsidP="00906C41">
            <w:pPr>
              <w:suppressAutoHyphens w:val="0"/>
              <w:ind w:right="-108"/>
              <w:jc w:val="center"/>
              <w:rPr>
                <w:rFonts w:eastAsia="Microsoft YaHei"/>
                <w:spacing w:val="-5"/>
                <w:lang w:eastAsia="en-US"/>
              </w:rPr>
            </w:pPr>
            <w:r w:rsidRPr="00F373F9">
              <w:rPr>
                <w:rFonts w:eastAsia="Microsoft YaHei"/>
                <w:spacing w:val="-5"/>
                <w:lang w:eastAsia="en-US"/>
              </w:rPr>
              <w:t>в/з Консервный (скв.</w:t>
            </w:r>
            <w:r w:rsidRPr="008C2F59">
              <w:rPr>
                <w:rFonts w:eastAsia="Microsoft YaHei"/>
                <w:spacing w:val="-5"/>
                <w:lang w:eastAsia="en-US"/>
              </w:rPr>
              <w:t xml:space="preserve"> </w:t>
            </w:r>
            <w:r w:rsidRPr="00F373F9">
              <w:rPr>
                <w:rFonts w:eastAsia="Microsoft YaHei"/>
                <w:spacing w:val="-5"/>
                <w:lang w:eastAsia="en-US"/>
              </w:rPr>
              <w:t>№3235)</w:t>
            </w:r>
          </w:p>
        </w:tc>
        <w:tc>
          <w:tcPr>
            <w:tcW w:w="991" w:type="dxa"/>
            <w:hideMark/>
          </w:tcPr>
          <w:p w14:paraId="6E6480DD" w14:textId="77777777" w:rsidR="00906C41" w:rsidRPr="00F373F9" w:rsidRDefault="00906C41" w:rsidP="00906C41">
            <w:pPr>
              <w:suppressAutoHyphens w:val="0"/>
              <w:jc w:val="center"/>
              <w:rPr>
                <w:rFonts w:eastAsia="Microsoft YaHei"/>
                <w:spacing w:val="-5"/>
                <w:lang w:eastAsia="en-US"/>
              </w:rPr>
            </w:pPr>
            <w:r w:rsidRPr="00F373F9">
              <w:rPr>
                <w:rFonts w:eastAsia="Microsoft YaHei"/>
                <w:spacing w:val="-5"/>
                <w:lang w:eastAsia="en-US"/>
              </w:rPr>
              <w:t>10</w:t>
            </w:r>
          </w:p>
        </w:tc>
        <w:tc>
          <w:tcPr>
            <w:tcW w:w="1558" w:type="dxa"/>
            <w:hideMark/>
          </w:tcPr>
          <w:p w14:paraId="20B09426" w14:textId="77777777" w:rsidR="00906C41" w:rsidRPr="00F373F9" w:rsidRDefault="00906C41" w:rsidP="00906C41">
            <w:pPr>
              <w:suppressAutoHyphens w:val="0"/>
              <w:rPr>
                <w:rFonts w:eastAsia="Microsoft YaHei"/>
                <w:spacing w:val="-5"/>
                <w:lang w:eastAsia="en-US"/>
              </w:rPr>
            </w:pPr>
            <w:r w:rsidRPr="00F373F9">
              <w:rPr>
                <w:rFonts w:eastAsia="Microsoft YaHei"/>
                <w:spacing w:val="-5"/>
                <w:lang w:eastAsia="en-US"/>
              </w:rPr>
              <w:t>Эцв 6-10-80</w:t>
            </w:r>
          </w:p>
        </w:tc>
        <w:tc>
          <w:tcPr>
            <w:tcW w:w="1417" w:type="dxa"/>
            <w:hideMark/>
          </w:tcPr>
          <w:p w14:paraId="31304501" w14:textId="77777777" w:rsidR="00906C41" w:rsidRPr="00F373F9" w:rsidRDefault="00906C41" w:rsidP="00906C41">
            <w:pPr>
              <w:suppressAutoHyphens w:val="0"/>
              <w:jc w:val="center"/>
              <w:rPr>
                <w:rFonts w:eastAsia="Microsoft YaHei"/>
                <w:spacing w:val="-5"/>
                <w:lang w:eastAsia="en-US"/>
              </w:rPr>
            </w:pPr>
            <w:r w:rsidRPr="00F373F9">
              <w:rPr>
                <w:rFonts w:eastAsia="Microsoft YaHei"/>
                <w:spacing w:val="-5"/>
                <w:lang w:eastAsia="en-US"/>
              </w:rPr>
              <w:t>32983</w:t>
            </w:r>
          </w:p>
        </w:tc>
        <w:tc>
          <w:tcPr>
            <w:tcW w:w="1133" w:type="dxa"/>
            <w:hideMark/>
          </w:tcPr>
          <w:p w14:paraId="23D410FB" w14:textId="77777777" w:rsidR="00906C41" w:rsidRPr="00F373F9" w:rsidRDefault="00906C41" w:rsidP="00906C41">
            <w:pPr>
              <w:suppressAutoHyphens w:val="0"/>
              <w:jc w:val="center"/>
              <w:rPr>
                <w:rFonts w:eastAsia="Microsoft YaHei"/>
                <w:spacing w:val="-5"/>
                <w:lang w:eastAsia="en-US"/>
              </w:rPr>
            </w:pPr>
            <w:r w:rsidRPr="00F373F9">
              <w:rPr>
                <w:rFonts w:eastAsia="Microsoft YaHei"/>
                <w:spacing w:val="-5"/>
                <w:lang w:eastAsia="en-US"/>
              </w:rPr>
              <w:t>525</w:t>
            </w:r>
          </w:p>
        </w:tc>
        <w:tc>
          <w:tcPr>
            <w:tcW w:w="1133" w:type="dxa"/>
            <w:hideMark/>
          </w:tcPr>
          <w:p w14:paraId="199C29F4" w14:textId="77777777" w:rsidR="00906C41" w:rsidRPr="00F373F9" w:rsidRDefault="00906C41" w:rsidP="00906C41">
            <w:pPr>
              <w:suppressAutoHyphens w:val="0"/>
              <w:jc w:val="center"/>
              <w:rPr>
                <w:rFonts w:eastAsia="Microsoft YaHei"/>
                <w:spacing w:val="-5"/>
                <w:lang w:eastAsia="en-US"/>
              </w:rPr>
            </w:pPr>
            <w:r w:rsidRPr="00F373F9">
              <w:rPr>
                <w:rFonts w:eastAsia="Microsoft YaHei"/>
                <w:spacing w:val="-5"/>
                <w:lang w:eastAsia="en-US"/>
              </w:rPr>
              <w:t>1969</w:t>
            </w:r>
          </w:p>
        </w:tc>
        <w:tc>
          <w:tcPr>
            <w:tcW w:w="1299" w:type="dxa"/>
          </w:tcPr>
          <w:p w14:paraId="17023508" w14:textId="6C0A81FE" w:rsidR="00906C41" w:rsidRPr="00F373F9" w:rsidRDefault="00906C41" w:rsidP="00906C41">
            <w:pPr>
              <w:suppressAutoHyphens w:val="0"/>
              <w:jc w:val="center"/>
              <w:rPr>
                <w:rFonts w:eastAsia="Microsoft YaHei"/>
                <w:spacing w:val="-5"/>
                <w:lang w:eastAsia="en-US"/>
              </w:rPr>
            </w:pPr>
            <w:r>
              <w:rPr>
                <w:rFonts w:eastAsia="Microsoft YaHei"/>
                <w:spacing w:val="-5"/>
                <w:lang w:eastAsia="en-US"/>
              </w:rPr>
              <w:t>н/д</w:t>
            </w:r>
          </w:p>
        </w:tc>
      </w:tr>
      <w:tr w:rsidR="00906C41" w:rsidRPr="00F373F9" w14:paraId="0E41EA1F" w14:textId="77777777" w:rsidTr="003E6FF1">
        <w:tc>
          <w:tcPr>
            <w:tcW w:w="568" w:type="dxa"/>
            <w:hideMark/>
          </w:tcPr>
          <w:p w14:paraId="3FFFC00B" w14:textId="77777777" w:rsidR="00906C41" w:rsidRPr="00F373F9" w:rsidRDefault="00906C41" w:rsidP="00906C41">
            <w:pPr>
              <w:suppressAutoHyphens w:val="0"/>
              <w:jc w:val="center"/>
              <w:rPr>
                <w:rFonts w:eastAsia="Microsoft YaHei"/>
                <w:spacing w:val="-5"/>
                <w:lang w:eastAsia="en-US"/>
              </w:rPr>
            </w:pPr>
            <w:r w:rsidRPr="00F373F9">
              <w:rPr>
                <w:rFonts w:eastAsia="Microsoft YaHei"/>
                <w:spacing w:val="-5"/>
                <w:lang w:eastAsia="en-US"/>
              </w:rPr>
              <w:t>3</w:t>
            </w:r>
          </w:p>
        </w:tc>
        <w:tc>
          <w:tcPr>
            <w:tcW w:w="1984" w:type="dxa"/>
            <w:hideMark/>
          </w:tcPr>
          <w:p w14:paraId="5177496D" w14:textId="18A4F735" w:rsidR="00906C41" w:rsidRPr="00F373F9" w:rsidRDefault="00906C41" w:rsidP="00906C41">
            <w:pPr>
              <w:suppressAutoHyphens w:val="0"/>
              <w:jc w:val="center"/>
              <w:rPr>
                <w:rFonts w:eastAsia="Microsoft YaHei"/>
                <w:spacing w:val="-5"/>
                <w:lang w:eastAsia="en-US"/>
              </w:rPr>
            </w:pPr>
            <w:r w:rsidRPr="00F373F9">
              <w:rPr>
                <w:rFonts w:eastAsia="Microsoft YaHei"/>
                <w:spacing w:val="-5"/>
                <w:lang w:eastAsia="en-US"/>
              </w:rPr>
              <w:t>в/з Кузнецов (скв.</w:t>
            </w:r>
            <w:r w:rsidRPr="008C2F59">
              <w:rPr>
                <w:rFonts w:eastAsia="Microsoft YaHei"/>
                <w:spacing w:val="-5"/>
                <w:lang w:eastAsia="en-US"/>
              </w:rPr>
              <w:t xml:space="preserve"> </w:t>
            </w:r>
            <w:r w:rsidRPr="00F373F9">
              <w:rPr>
                <w:rFonts w:eastAsia="Microsoft YaHei"/>
                <w:spacing w:val="-5"/>
                <w:lang w:eastAsia="en-US"/>
              </w:rPr>
              <w:t>№4464)</w:t>
            </w:r>
          </w:p>
        </w:tc>
        <w:tc>
          <w:tcPr>
            <w:tcW w:w="991" w:type="dxa"/>
            <w:hideMark/>
          </w:tcPr>
          <w:p w14:paraId="6848B5DC" w14:textId="77777777" w:rsidR="00906C41" w:rsidRPr="00F373F9" w:rsidRDefault="00906C41" w:rsidP="00906C41">
            <w:pPr>
              <w:suppressAutoHyphens w:val="0"/>
              <w:jc w:val="center"/>
              <w:rPr>
                <w:rFonts w:eastAsia="Microsoft YaHei"/>
                <w:spacing w:val="-5"/>
                <w:lang w:eastAsia="en-US"/>
              </w:rPr>
            </w:pPr>
            <w:r w:rsidRPr="00F373F9">
              <w:rPr>
                <w:rFonts w:eastAsia="Microsoft YaHei"/>
                <w:spacing w:val="-5"/>
                <w:lang w:eastAsia="en-US"/>
              </w:rPr>
              <w:t>10</w:t>
            </w:r>
          </w:p>
        </w:tc>
        <w:tc>
          <w:tcPr>
            <w:tcW w:w="1558" w:type="dxa"/>
            <w:hideMark/>
          </w:tcPr>
          <w:p w14:paraId="48759BE7" w14:textId="77777777" w:rsidR="00906C41" w:rsidRPr="00F373F9" w:rsidRDefault="00906C41" w:rsidP="00906C41">
            <w:pPr>
              <w:suppressAutoHyphens w:val="0"/>
              <w:rPr>
                <w:rFonts w:eastAsia="Microsoft YaHei"/>
                <w:spacing w:val="-5"/>
                <w:lang w:eastAsia="en-US"/>
              </w:rPr>
            </w:pPr>
            <w:r w:rsidRPr="00F373F9">
              <w:rPr>
                <w:rFonts w:eastAsia="Microsoft YaHei"/>
                <w:spacing w:val="-5"/>
                <w:lang w:eastAsia="en-US"/>
              </w:rPr>
              <w:t>Эцв 6-10-81</w:t>
            </w:r>
          </w:p>
        </w:tc>
        <w:tc>
          <w:tcPr>
            <w:tcW w:w="1417" w:type="dxa"/>
            <w:hideMark/>
          </w:tcPr>
          <w:p w14:paraId="62EAC4BB" w14:textId="77777777" w:rsidR="00906C41" w:rsidRPr="00F373F9" w:rsidRDefault="00906C41" w:rsidP="00906C41">
            <w:pPr>
              <w:suppressAutoHyphens w:val="0"/>
              <w:jc w:val="center"/>
              <w:rPr>
                <w:rFonts w:eastAsia="Microsoft YaHei"/>
                <w:spacing w:val="-5"/>
                <w:lang w:eastAsia="en-US"/>
              </w:rPr>
            </w:pPr>
            <w:r w:rsidRPr="00F373F9">
              <w:rPr>
                <w:rFonts w:eastAsia="Microsoft YaHei"/>
                <w:spacing w:val="-5"/>
                <w:lang w:eastAsia="en-US"/>
              </w:rPr>
              <w:t>14638</w:t>
            </w:r>
          </w:p>
        </w:tc>
        <w:tc>
          <w:tcPr>
            <w:tcW w:w="1133" w:type="dxa"/>
            <w:hideMark/>
          </w:tcPr>
          <w:p w14:paraId="638A35A3" w14:textId="77777777" w:rsidR="00906C41" w:rsidRPr="00F373F9" w:rsidRDefault="00906C41" w:rsidP="00906C41">
            <w:pPr>
              <w:suppressAutoHyphens w:val="0"/>
              <w:jc w:val="center"/>
              <w:rPr>
                <w:rFonts w:eastAsia="Microsoft YaHei"/>
                <w:spacing w:val="-5"/>
                <w:lang w:eastAsia="en-US"/>
              </w:rPr>
            </w:pPr>
            <w:r w:rsidRPr="00F373F9">
              <w:rPr>
                <w:rFonts w:eastAsia="Microsoft YaHei"/>
                <w:spacing w:val="-5"/>
                <w:lang w:eastAsia="en-US"/>
              </w:rPr>
              <w:t>465</w:t>
            </w:r>
          </w:p>
        </w:tc>
        <w:tc>
          <w:tcPr>
            <w:tcW w:w="1133" w:type="dxa"/>
            <w:hideMark/>
          </w:tcPr>
          <w:p w14:paraId="4838AA25" w14:textId="77777777" w:rsidR="00906C41" w:rsidRPr="00F373F9" w:rsidRDefault="00906C41" w:rsidP="00906C41">
            <w:pPr>
              <w:suppressAutoHyphens w:val="0"/>
              <w:jc w:val="center"/>
              <w:rPr>
                <w:rFonts w:eastAsia="Microsoft YaHei"/>
                <w:spacing w:val="-5"/>
                <w:lang w:eastAsia="en-US"/>
              </w:rPr>
            </w:pPr>
            <w:r w:rsidRPr="00F373F9">
              <w:rPr>
                <w:rFonts w:eastAsia="Microsoft YaHei"/>
                <w:spacing w:val="-5"/>
                <w:lang w:eastAsia="en-US"/>
              </w:rPr>
              <w:t>1974</w:t>
            </w:r>
          </w:p>
        </w:tc>
        <w:tc>
          <w:tcPr>
            <w:tcW w:w="1299" w:type="dxa"/>
          </w:tcPr>
          <w:p w14:paraId="40E437EA" w14:textId="6A29DAE4" w:rsidR="00906C41" w:rsidRPr="00F373F9" w:rsidRDefault="00906C41" w:rsidP="00906C41">
            <w:pPr>
              <w:suppressAutoHyphens w:val="0"/>
              <w:jc w:val="center"/>
              <w:rPr>
                <w:rFonts w:eastAsia="Microsoft YaHei"/>
                <w:spacing w:val="-5"/>
                <w:lang w:eastAsia="en-US"/>
              </w:rPr>
            </w:pPr>
            <w:r>
              <w:rPr>
                <w:rFonts w:eastAsia="Microsoft YaHei"/>
                <w:spacing w:val="-5"/>
                <w:lang w:eastAsia="en-US"/>
              </w:rPr>
              <w:t>н/д</w:t>
            </w:r>
          </w:p>
        </w:tc>
      </w:tr>
      <w:tr w:rsidR="00906C41" w:rsidRPr="00F373F9" w14:paraId="23CF0902" w14:textId="77777777" w:rsidTr="003E6FF1">
        <w:tc>
          <w:tcPr>
            <w:tcW w:w="568" w:type="dxa"/>
            <w:hideMark/>
          </w:tcPr>
          <w:p w14:paraId="11BF6023" w14:textId="77777777" w:rsidR="00906C41" w:rsidRPr="00F373F9" w:rsidRDefault="00906C41" w:rsidP="00906C41">
            <w:pPr>
              <w:suppressAutoHyphens w:val="0"/>
              <w:jc w:val="center"/>
              <w:rPr>
                <w:rFonts w:eastAsia="Microsoft YaHei"/>
                <w:spacing w:val="-5"/>
                <w:lang w:eastAsia="en-US"/>
              </w:rPr>
            </w:pPr>
            <w:r w:rsidRPr="00F373F9">
              <w:rPr>
                <w:rFonts w:eastAsia="Microsoft YaHei"/>
                <w:spacing w:val="-5"/>
                <w:lang w:eastAsia="en-US"/>
              </w:rPr>
              <w:t>4</w:t>
            </w:r>
          </w:p>
        </w:tc>
        <w:tc>
          <w:tcPr>
            <w:tcW w:w="1984" w:type="dxa"/>
            <w:hideMark/>
          </w:tcPr>
          <w:p w14:paraId="75D7CD04" w14:textId="0BAC5CA9" w:rsidR="00906C41" w:rsidRPr="00F373F9" w:rsidRDefault="00906C41" w:rsidP="00906C41">
            <w:pPr>
              <w:suppressAutoHyphens w:val="0"/>
              <w:jc w:val="center"/>
              <w:rPr>
                <w:rFonts w:eastAsia="Microsoft YaHei"/>
                <w:spacing w:val="-5"/>
                <w:lang w:eastAsia="en-US"/>
              </w:rPr>
            </w:pPr>
            <w:r w:rsidRPr="00F373F9">
              <w:rPr>
                <w:rFonts w:eastAsia="Microsoft YaHei"/>
                <w:spacing w:val="-5"/>
                <w:lang w:eastAsia="en-US"/>
              </w:rPr>
              <w:t>в/з Новокрасный (скв.</w:t>
            </w:r>
            <w:r w:rsidRPr="008C2F59">
              <w:rPr>
                <w:rFonts w:eastAsia="Microsoft YaHei"/>
                <w:spacing w:val="-5"/>
                <w:lang w:eastAsia="en-US"/>
              </w:rPr>
              <w:t xml:space="preserve"> </w:t>
            </w:r>
            <w:r w:rsidRPr="00F373F9">
              <w:rPr>
                <w:rFonts w:eastAsia="Microsoft YaHei"/>
                <w:spacing w:val="-5"/>
                <w:lang w:eastAsia="en-US"/>
              </w:rPr>
              <w:t>№1855)</w:t>
            </w:r>
          </w:p>
        </w:tc>
        <w:tc>
          <w:tcPr>
            <w:tcW w:w="991" w:type="dxa"/>
            <w:hideMark/>
          </w:tcPr>
          <w:p w14:paraId="72E11C65" w14:textId="77777777" w:rsidR="00906C41" w:rsidRPr="00F373F9" w:rsidRDefault="00906C41" w:rsidP="00906C41">
            <w:pPr>
              <w:suppressAutoHyphens w:val="0"/>
              <w:jc w:val="center"/>
              <w:rPr>
                <w:rFonts w:eastAsia="Microsoft YaHei"/>
                <w:spacing w:val="-5"/>
                <w:lang w:eastAsia="en-US"/>
              </w:rPr>
            </w:pPr>
            <w:r w:rsidRPr="00F373F9">
              <w:rPr>
                <w:rFonts w:eastAsia="Microsoft YaHei"/>
                <w:spacing w:val="-5"/>
                <w:lang w:eastAsia="en-US"/>
              </w:rPr>
              <w:t>6,5</w:t>
            </w:r>
          </w:p>
        </w:tc>
        <w:tc>
          <w:tcPr>
            <w:tcW w:w="1558" w:type="dxa"/>
            <w:hideMark/>
          </w:tcPr>
          <w:p w14:paraId="410B37F7" w14:textId="77777777" w:rsidR="00906C41" w:rsidRPr="00F373F9" w:rsidRDefault="00906C41" w:rsidP="00906C41">
            <w:pPr>
              <w:suppressAutoHyphens w:val="0"/>
              <w:rPr>
                <w:rFonts w:eastAsia="Microsoft YaHei"/>
                <w:spacing w:val="-5"/>
                <w:lang w:eastAsia="en-US"/>
              </w:rPr>
            </w:pPr>
            <w:r w:rsidRPr="00F373F9">
              <w:rPr>
                <w:rFonts w:eastAsia="Microsoft YaHei"/>
                <w:spacing w:val="-5"/>
                <w:lang w:eastAsia="en-US"/>
              </w:rPr>
              <w:t>Эцв 6-6,5-85</w:t>
            </w:r>
          </w:p>
        </w:tc>
        <w:tc>
          <w:tcPr>
            <w:tcW w:w="1417" w:type="dxa"/>
            <w:hideMark/>
          </w:tcPr>
          <w:p w14:paraId="666EE083" w14:textId="77777777" w:rsidR="00906C41" w:rsidRPr="00F373F9" w:rsidRDefault="00906C41" w:rsidP="00906C41">
            <w:pPr>
              <w:suppressAutoHyphens w:val="0"/>
              <w:jc w:val="center"/>
              <w:rPr>
                <w:rFonts w:eastAsia="Microsoft YaHei"/>
                <w:spacing w:val="-5"/>
                <w:lang w:eastAsia="en-US"/>
              </w:rPr>
            </w:pPr>
            <w:r w:rsidRPr="00F373F9">
              <w:rPr>
                <w:rFonts w:eastAsia="Microsoft YaHei"/>
                <w:spacing w:val="-5"/>
                <w:lang w:eastAsia="en-US"/>
              </w:rPr>
              <w:t>22781</w:t>
            </w:r>
          </w:p>
        </w:tc>
        <w:tc>
          <w:tcPr>
            <w:tcW w:w="1133" w:type="dxa"/>
            <w:hideMark/>
          </w:tcPr>
          <w:p w14:paraId="46A7DD01" w14:textId="77777777" w:rsidR="00906C41" w:rsidRPr="00F373F9" w:rsidRDefault="00906C41" w:rsidP="00906C41">
            <w:pPr>
              <w:suppressAutoHyphens w:val="0"/>
              <w:jc w:val="center"/>
              <w:rPr>
                <w:rFonts w:eastAsia="Microsoft YaHei"/>
                <w:spacing w:val="-5"/>
                <w:lang w:eastAsia="en-US"/>
              </w:rPr>
            </w:pPr>
            <w:r w:rsidRPr="00F373F9">
              <w:rPr>
                <w:rFonts w:eastAsia="Microsoft YaHei"/>
                <w:spacing w:val="-5"/>
                <w:lang w:eastAsia="en-US"/>
              </w:rPr>
              <w:t>390</w:t>
            </w:r>
          </w:p>
        </w:tc>
        <w:tc>
          <w:tcPr>
            <w:tcW w:w="1133" w:type="dxa"/>
            <w:hideMark/>
          </w:tcPr>
          <w:p w14:paraId="30D639EB" w14:textId="77777777" w:rsidR="00906C41" w:rsidRPr="00F373F9" w:rsidRDefault="00906C41" w:rsidP="00906C41">
            <w:pPr>
              <w:suppressAutoHyphens w:val="0"/>
              <w:jc w:val="center"/>
              <w:rPr>
                <w:rFonts w:eastAsia="Microsoft YaHei"/>
                <w:spacing w:val="-5"/>
                <w:lang w:eastAsia="en-US"/>
              </w:rPr>
            </w:pPr>
            <w:r w:rsidRPr="00F373F9">
              <w:rPr>
                <w:rFonts w:eastAsia="Microsoft YaHei"/>
                <w:spacing w:val="-5"/>
                <w:lang w:eastAsia="en-US"/>
              </w:rPr>
              <w:t>1963</w:t>
            </w:r>
          </w:p>
        </w:tc>
        <w:tc>
          <w:tcPr>
            <w:tcW w:w="1299" w:type="dxa"/>
          </w:tcPr>
          <w:p w14:paraId="2578BBF2" w14:textId="62BF5323" w:rsidR="00906C41" w:rsidRPr="00F373F9" w:rsidRDefault="00906C41" w:rsidP="00906C41">
            <w:pPr>
              <w:suppressAutoHyphens w:val="0"/>
              <w:jc w:val="center"/>
              <w:rPr>
                <w:rFonts w:eastAsia="Microsoft YaHei"/>
                <w:spacing w:val="-5"/>
                <w:lang w:eastAsia="en-US"/>
              </w:rPr>
            </w:pPr>
            <w:r>
              <w:rPr>
                <w:rFonts w:eastAsia="Microsoft YaHei"/>
                <w:spacing w:val="-5"/>
                <w:lang w:eastAsia="en-US"/>
              </w:rPr>
              <w:t>н/д</w:t>
            </w:r>
          </w:p>
        </w:tc>
      </w:tr>
    </w:tbl>
    <w:p w14:paraId="3A9BB26A" w14:textId="77777777" w:rsidR="002D7CE5" w:rsidRDefault="002D7CE5" w:rsidP="004466F5">
      <w:pPr>
        <w:jc w:val="both"/>
        <w:rPr>
          <w:b/>
          <w:sz w:val="28"/>
          <w:szCs w:val="28"/>
          <w:lang w:eastAsia="ru-RU"/>
        </w:rPr>
      </w:pPr>
    </w:p>
    <w:p w14:paraId="02185844" w14:textId="77777777" w:rsidR="00E22DF8" w:rsidRPr="00A87FEC" w:rsidRDefault="001E1B87" w:rsidP="003E6FF1">
      <w:pPr>
        <w:spacing w:line="276" w:lineRule="auto"/>
        <w:jc w:val="both"/>
        <w:rPr>
          <w:b/>
          <w:sz w:val="28"/>
          <w:szCs w:val="28"/>
          <w:lang w:eastAsia="ru-RU"/>
        </w:rPr>
      </w:pPr>
      <w:r w:rsidRPr="00DC3F15">
        <w:rPr>
          <w:b/>
          <w:sz w:val="28"/>
          <w:szCs w:val="28"/>
          <w:lang w:eastAsia="ru-RU"/>
        </w:rPr>
        <w:t>б</w:t>
      </w:r>
      <w:r w:rsidR="00E22DF8" w:rsidRPr="00DC3F15">
        <w:rPr>
          <w:b/>
          <w:sz w:val="28"/>
          <w:szCs w:val="28"/>
          <w:lang w:eastAsia="ru-RU"/>
        </w:rPr>
        <w:t xml:space="preserve">) </w:t>
      </w:r>
      <w:r w:rsidR="00264BED" w:rsidRPr="00DC3F15">
        <w:rPr>
          <w:b/>
          <w:sz w:val="28"/>
          <w:szCs w:val="28"/>
          <w:lang w:eastAsia="ru-RU"/>
        </w:rPr>
        <w:t>Описание с</w:t>
      </w:r>
      <w:r w:rsidR="00E22DF8" w:rsidRPr="00DC3F15">
        <w:rPr>
          <w:b/>
          <w:sz w:val="28"/>
          <w:szCs w:val="28"/>
          <w:lang w:eastAsia="ru-RU"/>
        </w:rPr>
        <w:t>уществующи</w:t>
      </w:r>
      <w:r w:rsidR="00264BED" w:rsidRPr="00DC3F15">
        <w:rPr>
          <w:b/>
          <w:sz w:val="28"/>
          <w:szCs w:val="28"/>
          <w:lang w:eastAsia="ru-RU"/>
        </w:rPr>
        <w:t>х</w:t>
      </w:r>
      <w:r w:rsidR="00E22DF8" w:rsidRPr="00DC3F15">
        <w:rPr>
          <w:b/>
          <w:sz w:val="28"/>
          <w:szCs w:val="28"/>
          <w:lang w:eastAsia="ru-RU"/>
        </w:rPr>
        <w:t xml:space="preserve"> сооружени</w:t>
      </w:r>
      <w:r w:rsidR="00264BED" w:rsidRPr="00DC3F15">
        <w:rPr>
          <w:b/>
          <w:sz w:val="28"/>
          <w:szCs w:val="28"/>
          <w:lang w:eastAsia="ru-RU"/>
        </w:rPr>
        <w:t>й</w:t>
      </w:r>
      <w:r w:rsidR="00E22DF8" w:rsidRPr="00DC3F15">
        <w:rPr>
          <w:b/>
          <w:sz w:val="28"/>
          <w:szCs w:val="28"/>
          <w:lang w:eastAsia="ru-RU"/>
        </w:rPr>
        <w:t xml:space="preserve"> очистки и подготовки воды</w:t>
      </w:r>
      <w:r w:rsidR="008D066F" w:rsidRPr="00DC3F15">
        <w:rPr>
          <w:b/>
          <w:sz w:val="28"/>
          <w:szCs w:val="28"/>
          <w:lang w:eastAsia="ru-RU"/>
        </w:rPr>
        <w:t xml:space="preserve">, включая оценку соответствия применяемой технологической схемы </w:t>
      </w:r>
      <w:r w:rsidR="008D066F" w:rsidRPr="00A87FEC">
        <w:rPr>
          <w:b/>
          <w:sz w:val="28"/>
          <w:szCs w:val="28"/>
          <w:lang w:eastAsia="ru-RU"/>
        </w:rPr>
        <w:t>водоподготовки требованиям обесп</w:t>
      </w:r>
      <w:r w:rsidR="002E2499" w:rsidRPr="00A87FEC">
        <w:rPr>
          <w:b/>
          <w:sz w:val="28"/>
          <w:szCs w:val="28"/>
          <w:lang w:eastAsia="ru-RU"/>
        </w:rPr>
        <w:t>ечения нормативов качества воды</w:t>
      </w:r>
    </w:p>
    <w:p w14:paraId="7AFECE50" w14:textId="5E798296" w:rsidR="00A13003" w:rsidRPr="00F6658C" w:rsidRDefault="00A13003" w:rsidP="003E6FF1">
      <w:pPr>
        <w:spacing w:line="276" w:lineRule="auto"/>
        <w:ind w:firstLine="851"/>
        <w:contextualSpacing/>
        <w:jc w:val="both"/>
        <w:rPr>
          <w:sz w:val="28"/>
          <w:szCs w:val="28"/>
          <w:lang w:eastAsia="ru-RU"/>
        </w:rPr>
      </w:pPr>
      <w:r w:rsidRPr="00F6658C">
        <w:rPr>
          <w:sz w:val="28"/>
          <w:szCs w:val="28"/>
          <w:lang w:eastAsia="ru-RU"/>
        </w:rPr>
        <w:t xml:space="preserve">На территории </w:t>
      </w:r>
      <w:r w:rsidR="007F326D">
        <w:rPr>
          <w:sz w:val="28"/>
          <w:szCs w:val="28"/>
          <w:lang w:eastAsia="ru-RU"/>
        </w:rPr>
        <w:t>Пушкинско</w:t>
      </w:r>
      <w:r w:rsidR="0050287D">
        <w:rPr>
          <w:sz w:val="28"/>
          <w:szCs w:val="28"/>
          <w:lang w:eastAsia="ru-RU"/>
        </w:rPr>
        <w:t>го</w:t>
      </w:r>
      <w:r w:rsidR="007F326D">
        <w:rPr>
          <w:sz w:val="28"/>
          <w:szCs w:val="28"/>
          <w:lang w:eastAsia="ru-RU"/>
        </w:rPr>
        <w:t xml:space="preserve"> сельско</w:t>
      </w:r>
      <w:r w:rsidR="0050287D">
        <w:rPr>
          <w:sz w:val="28"/>
          <w:szCs w:val="28"/>
          <w:lang w:eastAsia="ru-RU"/>
        </w:rPr>
        <w:t>го</w:t>
      </w:r>
      <w:r w:rsidR="007F326D">
        <w:rPr>
          <w:sz w:val="28"/>
          <w:szCs w:val="28"/>
          <w:lang w:eastAsia="ru-RU"/>
        </w:rPr>
        <w:t xml:space="preserve"> поселени</w:t>
      </w:r>
      <w:r w:rsidR="0050287D">
        <w:rPr>
          <w:sz w:val="28"/>
          <w:szCs w:val="28"/>
          <w:lang w:eastAsia="ru-RU"/>
        </w:rPr>
        <w:t>я</w:t>
      </w:r>
      <w:r w:rsidR="000E2F1B">
        <w:rPr>
          <w:sz w:val="28"/>
          <w:szCs w:val="28"/>
          <w:lang w:eastAsia="ru-RU"/>
        </w:rPr>
        <w:t xml:space="preserve"> </w:t>
      </w:r>
      <w:r w:rsidR="00774AE6">
        <w:rPr>
          <w:sz w:val="28"/>
          <w:szCs w:val="28"/>
          <w:lang w:eastAsia="ru-RU"/>
        </w:rPr>
        <w:t>Гулькевичского</w:t>
      </w:r>
      <w:r w:rsidR="00F67D3F">
        <w:rPr>
          <w:sz w:val="28"/>
          <w:szCs w:val="28"/>
          <w:lang w:eastAsia="ru-RU"/>
        </w:rPr>
        <w:t xml:space="preserve"> муниципального района Краснодарского края</w:t>
      </w:r>
      <w:r w:rsidRPr="00F6658C">
        <w:rPr>
          <w:sz w:val="28"/>
          <w:szCs w:val="28"/>
          <w:lang w:eastAsia="ru-RU"/>
        </w:rPr>
        <w:t xml:space="preserve"> сооружения очистки и подготовки </w:t>
      </w:r>
      <w:r w:rsidR="00F6658C" w:rsidRPr="00F6658C">
        <w:rPr>
          <w:sz w:val="28"/>
          <w:szCs w:val="28"/>
          <w:lang w:eastAsia="ru-RU"/>
        </w:rPr>
        <w:t>отсутствуют</w:t>
      </w:r>
      <w:r w:rsidRPr="00F6658C">
        <w:rPr>
          <w:sz w:val="28"/>
          <w:szCs w:val="28"/>
          <w:lang w:eastAsia="ru-RU"/>
        </w:rPr>
        <w:t>.</w:t>
      </w:r>
    </w:p>
    <w:p w14:paraId="1C3DDA50" w14:textId="70815F93" w:rsidR="00A13003" w:rsidRDefault="00A13003" w:rsidP="003E6FF1">
      <w:pPr>
        <w:spacing w:line="276" w:lineRule="auto"/>
        <w:ind w:firstLine="851"/>
        <w:contextualSpacing/>
        <w:jc w:val="both"/>
        <w:rPr>
          <w:bCs/>
          <w:kern w:val="36"/>
          <w:sz w:val="28"/>
          <w:szCs w:val="28"/>
          <w:lang w:eastAsia="ru-RU"/>
        </w:rPr>
      </w:pPr>
      <w:r w:rsidRPr="00F6658C">
        <w:rPr>
          <w:sz w:val="28"/>
          <w:szCs w:val="28"/>
          <w:lang w:eastAsia="ru-RU"/>
        </w:rPr>
        <w:t xml:space="preserve">Согласно протоколам испытаний питьевой воды, </w:t>
      </w:r>
      <w:r w:rsidR="001F5583">
        <w:rPr>
          <w:sz w:val="28"/>
          <w:szCs w:val="28"/>
          <w:lang w:eastAsia="ru-RU"/>
        </w:rPr>
        <w:t xml:space="preserve">подаваемая </w:t>
      </w:r>
      <w:r w:rsidRPr="00F6658C">
        <w:rPr>
          <w:sz w:val="28"/>
          <w:szCs w:val="28"/>
          <w:lang w:eastAsia="ru-RU"/>
        </w:rPr>
        <w:t xml:space="preserve">вода </w:t>
      </w:r>
      <w:r w:rsidR="001F5583">
        <w:rPr>
          <w:sz w:val="28"/>
          <w:szCs w:val="28"/>
          <w:lang w:eastAsia="ru-RU"/>
        </w:rPr>
        <w:t xml:space="preserve">потребителям </w:t>
      </w:r>
      <w:r w:rsidRPr="00F6658C">
        <w:rPr>
          <w:sz w:val="28"/>
          <w:szCs w:val="28"/>
          <w:lang w:eastAsia="ru-RU"/>
        </w:rPr>
        <w:t xml:space="preserve">соответствует </w:t>
      </w:r>
      <w:r w:rsidR="00A87FEC" w:rsidRPr="00F6658C">
        <w:rPr>
          <w:bCs/>
          <w:kern w:val="36"/>
          <w:sz w:val="28"/>
          <w:szCs w:val="28"/>
          <w:lang w:eastAsia="ru-RU"/>
        </w:rPr>
        <w:t>СанПиН 1.2.3685-21 «Гигиенические нормативы и требования к обеспечению безопасности и (или) безвредности для человека факторов среды обитания»</w:t>
      </w:r>
      <w:r w:rsidRPr="00F6658C">
        <w:rPr>
          <w:bCs/>
          <w:kern w:val="36"/>
          <w:sz w:val="28"/>
          <w:szCs w:val="28"/>
          <w:lang w:eastAsia="ru-RU"/>
        </w:rPr>
        <w:t>.</w:t>
      </w:r>
      <w:r w:rsidRPr="00A13003">
        <w:rPr>
          <w:bCs/>
          <w:kern w:val="36"/>
          <w:sz w:val="28"/>
          <w:szCs w:val="28"/>
          <w:lang w:eastAsia="ru-RU"/>
        </w:rPr>
        <w:t xml:space="preserve"> </w:t>
      </w:r>
    </w:p>
    <w:p w14:paraId="0BECF43A" w14:textId="77777777" w:rsidR="00E22DF8" w:rsidRPr="002C680A" w:rsidRDefault="001E1B87" w:rsidP="003E6FF1">
      <w:pPr>
        <w:spacing w:line="276" w:lineRule="auto"/>
        <w:jc w:val="both"/>
        <w:rPr>
          <w:b/>
          <w:sz w:val="28"/>
          <w:szCs w:val="28"/>
          <w:lang w:eastAsia="ru-RU"/>
        </w:rPr>
      </w:pPr>
      <w:r w:rsidRPr="00DC3F15">
        <w:rPr>
          <w:b/>
          <w:sz w:val="28"/>
          <w:szCs w:val="28"/>
          <w:lang w:eastAsia="ru-RU"/>
        </w:rPr>
        <w:t>в</w:t>
      </w:r>
      <w:r w:rsidR="00E22DF8" w:rsidRPr="00DC3F15">
        <w:rPr>
          <w:b/>
          <w:sz w:val="28"/>
          <w:szCs w:val="28"/>
          <w:lang w:eastAsia="ru-RU"/>
        </w:rPr>
        <w:t xml:space="preserve">) </w:t>
      </w:r>
      <w:r w:rsidR="00264BED" w:rsidRPr="00DC3F15">
        <w:rPr>
          <w:b/>
          <w:sz w:val="28"/>
          <w:szCs w:val="28"/>
          <w:lang w:eastAsia="ru-RU"/>
        </w:rPr>
        <w:t>Описание с</w:t>
      </w:r>
      <w:r w:rsidR="00E22DF8" w:rsidRPr="00DC3F15">
        <w:rPr>
          <w:b/>
          <w:sz w:val="28"/>
          <w:szCs w:val="28"/>
          <w:lang w:eastAsia="ru-RU"/>
        </w:rPr>
        <w:t>остояни</w:t>
      </w:r>
      <w:r w:rsidR="00264BED" w:rsidRPr="00DC3F15">
        <w:rPr>
          <w:b/>
          <w:sz w:val="28"/>
          <w:szCs w:val="28"/>
          <w:lang w:eastAsia="ru-RU"/>
        </w:rPr>
        <w:t>я</w:t>
      </w:r>
      <w:r w:rsidR="00E22DF8" w:rsidRPr="00DC3F15">
        <w:rPr>
          <w:b/>
          <w:sz w:val="28"/>
          <w:szCs w:val="28"/>
          <w:lang w:eastAsia="ru-RU"/>
        </w:rPr>
        <w:t xml:space="preserve"> и функционировани</w:t>
      </w:r>
      <w:r w:rsidR="00564046" w:rsidRPr="00DC3F15">
        <w:rPr>
          <w:b/>
          <w:sz w:val="28"/>
          <w:szCs w:val="28"/>
          <w:lang w:eastAsia="ru-RU"/>
        </w:rPr>
        <w:t>я</w:t>
      </w:r>
      <w:r w:rsidR="00E22DF8" w:rsidRPr="00DC3F15">
        <w:rPr>
          <w:b/>
          <w:sz w:val="28"/>
          <w:szCs w:val="28"/>
          <w:lang w:eastAsia="ru-RU"/>
        </w:rPr>
        <w:t xml:space="preserve"> существующих насосных централизованных станций</w:t>
      </w:r>
      <w:r w:rsidR="008D066F" w:rsidRPr="00DC3F15">
        <w:rPr>
          <w:b/>
          <w:sz w:val="28"/>
          <w:szCs w:val="28"/>
          <w:lang w:eastAsia="ru-RU"/>
        </w:rPr>
        <w:t xml:space="preserve">, в том числе оценку энергоэффективности подачи воды, которая оценивается как соотношение удельного расхода электрической энергии, необходимой для подачи установленного объема </w:t>
      </w:r>
      <w:r w:rsidR="008D066F" w:rsidRPr="002C680A">
        <w:rPr>
          <w:b/>
          <w:sz w:val="28"/>
          <w:szCs w:val="28"/>
          <w:lang w:eastAsia="ru-RU"/>
        </w:rPr>
        <w:t>воды, и установленного уровня напора (давления)</w:t>
      </w:r>
    </w:p>
    <w:p w14:paraId="1C61FB49" w14:textId="79F853F7" w:rsidR="0066763A" w:rsidRPr="002C680A" w:rsidRDefault="0066763A" w:rsidP="003E6FF1">
      <w:pPr>
        <w:spacing w:line="276" w:lineRule="auto"/>
        <w:ind w:firstLine="708"/>
        <w:jc w:val="both"/>
        <w:rPr>
          <w:sz w:val="28"/>
          <w:szCs w:val="28"/>
          <w:lang w:eastAsia="ru-RU"/>
        </w:rPr>
      </w:pPr>
      <w:r w:rsidRPr="002C680A">
        <w:rPr>
          <w:sz w:val="28"/>
          <w:szCs w:val="28"/>
          <w:lang w:eastAsia="ru-RU"/>
        </w:rPr>
        <w:t xml:space="preserve">Насосное оборудование в системах водоснабжения </w:t>
      </w:r>
      <w:r w:rsidR="007F326D">
        <w:rPr>
          <w:sz w:val="28"/>
          <w:szCs w:val="28"/>
          <w:lang w:eastAsia="ru-RU"/>
        </w:rPr>
        <w:t>Пушкинск</w:t>
      </w:r>
      <w:r w:rsidR="0050287D">
        <w:rPr>
          <w:sz w:val="28"/>
          <w:szCs w:val="28"/>
          <w:lang w:eastAsia="ru-RU"/>
        </w:rPr>
        <w:t>ого</w:t>
      </w:r>
      <w:r w:rsidR="007F326D">
        <w:rPr>
          <w:sz w:val="28"/>
          <w:szCs w:val="28"/>
          <w:lang w:eastAsia="ru-RU"/>
        </w:rPr>
        <w:t xml:space="preserve"> сельско</w:t>
      </w:r>
      <w:r w:rsidR="0050287D">
        <w:rPr>
          <w:sz w:val="28"/>
          <w:szCs w:val="28"/>
          <w:lang w:eastAsia="ru-RU"/>
        </w:rPr>
        <w:t>го</w:t>
      </w:r>
      <w:r w:rsidR="007F326D">
        <w:rPr>
          <w:sz w:val="28"/>
          <w:szCs w:val="28"/>
          <w:lang w:eastAsia="ru-RU"/>
        </w:rPr>
        <w:t xml:space="preserve"> поселени</w:t>
      </w:r>
      <w:r w:rsidR="0050287D">
        <w:rPr>
          <w:sz w:val="28"/>
          <w:szCs w:val="28"/>
          <w:lang w:eastAsia="ru-RU"/>
        </w:rPr>
        <w:t>я</w:t>
      </w:r>
      <w:r w:rsidR="000E2F1B" w:rsidRPr="00647BBF">
        <w:rPr>
          <w:sz w:val="28"/>
          <w:szCs w:val="28"/>
          <w:lang w:eastAsia="ru-RU"/>
        </w:rPr>
        <w:t xml:space="preserve"> </w:t>
      </w:r>
      <w:r w:rsidR="00774AE6">
        <w:rPr>
          <w:sz w:val="28"/>
          <w:szCs w:val="28"/>
          <w:lang w:eastAsia="ru-RU"/>
        </w:rPr>
        <w:t>Гулькевичского</w:t>
      </w:r>
      <w:r w:rsidR="002C680A" w:rsidRPr="00647BBF">
        <w:rPr>
          <w:sz w:val="28"/>
          <w:szCs w:val="28"/>
          <w:lang w:eastAsia="ru-RU"/>
        </w:rPr>
        <w:t xml:space="preserve"> муниципального района</w:t>
      </w:r>
      <w:r w:rsidR="00BE3A87">
        <w:rPr>
          <w:sz w:val="28"/>
          <w:szCs w:val="28"/>
          <w:lang w:eastAsia="ru-RU"/>
        </w:rPr>
        <w:t xml:space="preserve"> Краснодарского края</w:t>
      </w:r>
      <w:r w:rsidRPr="002C680A">
        <w:rPr>
          <w:sz w:val="28"/>
          <w:szCs w:val="28"/>
          <w:lang w:eastAsia="ru-RU"/>
        </w:rPr>
        <w:t xml:space="preserve"> выполняют следующие задачи:</w:t>
      </w:r>
    </w:p>
    <w:p w14:paraId="75F1EB6B" w14:textId="77777777" w:rsidR="0066763A" w:rsidRPr="00E063D8" w:rsidRDefault="0066763A" w:rsidP="003E6FF1">
      <w:pPr>
        <w:spacing w:line="276" w:lineRule="auto"/>
        <w:jc w:val="both"/>
        <w:rPr>
          <w:sz w:val="28"/>
          <w:szCs w:val="28"/>
          <w:lang w:eastAsia="ru-RU"/>
        </w:rPr>
      </w:pPr>
      <w:r w:rsidRPr="002C680A">
        <w:rPr>
          <w:sz w:val="28"/>
          <w:szCs w:val="28"/>
          <w:lang w:eastAsia="ru-RU"/>
        </w:rPr>
        <w:t>1) забор воды из источника;</w:t>
      </w:r>
    </w:p>
    <w:p w14:paraId="5CE16826" w14:textId="77777777" w:rsidR="0066763A" w:rsidRDefault="00D44707" w:rsidP="003E6FF1">
      <w:pPr>
        <w:spacing w:line="276" w:lineRule="auto"/>
        <w:jc w:val="both"/>
        <w:rPr>
          <w:sz w:val="28"/>
          <w:szCs w:val="28"/>
          <w:lang w:eastAsia="ru-RU"/>
        </w:rPr>
      </w:pPr>
      <w:r>
        <w:rPr>
          <w:sz w:val="28"/>
          <w:szCs w:val="28"/>
          <w:lang w:eastAsia="ru-RU"/>
        </w:rPr>
        <w:t>2</w:t>
      </w:r>
      <w:r w:rsidR="0066763A">
        <w:rPr>
          <w:sz w:val="28"/>
          <w:szCs w:val="28"/>
          <w:lang w:eastAsia="ru-RU"/>
        </w:rPr>
        <w:t>) обез</w:t>
      </w:r>
      <w:r w:rsidR="00BE3A87">
        <w:rPr>
          <w:sz w:val="28"/>
          <w:szCs w:val="28"/>
          <w:lang w:eastAsia="ru-RU"/>
        </w:rPr>
        <w:t>зараживание</w:t>
      </w:r>
      <w:r w:rsidR="0066763A">
        <w:rPr>
          <w:sz w:val="28"/>
          <w:szCs w:val="28"/>
          <w:lang w:eastAsia="ru-RU"/>
        </w:rPr>
        <w:t>;</w:t>
      </w:r>
    </w:p>
    <w:p w14:paraId="4E655272" w14:textId="77777777" w:rsidR="0066763A" w:rsidRDefault="00D44707" w:rsidP="003E6FF1">
      <w:pPr>
        <w:spacing w:line="276" w:lineRule="auto"/>
        <w:jc w:val="both"/>
        <w:rPr>
          <w:sz w:val="28"/>
          <w:szCs w:val="28"/>
          <w:lang w:eastAsia="ru-RU"/>
        </w:rPr>
      </w:pPr>
      <w:r>
        <w:rPr>
          <w:sz w:val="28"/>
          <w:szCs w:val="28"/>
          <w:lang w:eastAsia="ru-RU"/>
        </w:rPr>
        <w:t>3</w:t>
      </w:r>
      <w:r w:rsidR="0066763A">
        <w:rPr>
          <w:sz w:val="28"/>
          <w:szCs w:val="28"/>
          <w:lang w:eastAsia="ru-RU"/>
        </w:rPr>
        <w:t>) подача воды в водопроводную сеть.</w:t>
      </w:r>
    </w:p>
    <w:p w14:paraId="5CF4E7A9" w14:textId="77777777" w:rsidR="005A6933" w:rsidRPr="00E978D8" w:rsidRDefault="005A6933" w:rsidP="003E6FF1">
      <w:pPr>
        <w:suppressAutoHyphens w:val="0"/>
        <w:spacing w:line="276" w:lineRule="auto"/>
        <w:ind w:firstLine="709"/>
        <w:jc w:val="both"/>
        <w:rPr>
          <w:color w:val="auto"/>
          <w:sz w:val="28"/>
          <w:szCs w:val="28"/>
          <w:lang w:eastAsia="en-US" w:bidi="en-US"/>
        </w:rPr>
      </w:pPr>
      <w:r w:rsidRPr="00E978D8">
        <w:rPr>
          <w:color w:val="auto"/>
          <w:sz w:val="28"/>
          <w:szCs w:val="28"/>
          <w:lang w:eastAsia="en-US" w:bidi="en-US"/>
        </w:rPr>
        <w:t xml:space="preserve">Характеристика технического состояния сооружений представлена в таблице </w:t>
      </w:r>
      <w:r w:rsidR="007323A8" w:rsidRPr="00E978D8">
        <w:rPr>
          <w:color w:val="auto"/>
          <w:sz w:val="28"/>
          <w:szCs w:val="28"/>
          <w:lang w:eastAsia="en-US" w:bidi="en-US"/>
        </w:rPr>
        <w:t>4</w:t>
      </w:r>
      <w:r w:rsidRPr="00E978D8">
        <w:rPr>
          <w:color w:val="auto"/>
          <w:sz w:val="28"/>
          <w:szCs w:val="28"/>
          <w:lang w:eastAsia="en-US" w:bidi="en-US"/>
        </w:rPr>
        <w:t>.</w:t>
      </w:r>
    </w:p>
    <w:p w14:paraId="4611EBFF" w14:textId="38422DF0" w:rsidR="004B47D7" w:rsidRPr="00DE12F4" w:rsidRDefault="002B1A74" w:rsidP="004B47D7">
      <w:pPr>
        <w:jc w:val="center"/>
        <w:rPr>
          <w:sz w:val="28"/>
          <w:szCs w:val="28"/>
          <w:lang w:eastAsia="ru-RU"/>
        </w:rPr>
      </w:pPr>
      <w:r w:rsidRPr="00DC3F15">
        <w:rPr>
          <w:sz w:val="28"/>
          <w:szCs w:val="28"/>
          <w:lang w:eastAsia="ru-RU"/>
        </w:rPr>
        <w:t xml:space="preserve">Таблица </w:t>
      </w:r>
      <w:r w:rsidR="00F86285">
        <w:rPr>
          <w:sz w:val="28"/>
          <w:szCs w:val="28"/>
          <w:lang w:eastAsia="ru-RU"/>
        </w:rPr>
        <w:t>4</w:t>
      </w:r>
      <w:r w:rsidRPr="00DC3F15">
        <w:rPr>
          <w:sz w:val="28"/>
          <w:szCs w:val="28"/>
          <w:lang w:eastAsia="ru-RU"/>
        </w:rPr>
        <w:t xml:space="preserve"> – Характеристика </w:t>
      </w:r>
      <w:r w:rsidR="009B20AF">
        <w:rPr>
          <w:sz w:val="28"/>
          <w:szCs w:val="28"/>
          <w:lang w:eastAsia="ru-RU"/>
        </w:rPr>
        <w:t>водонапорных башен</w:t>
      </w: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2527"/>
        <w:gridCol w:w="1928"/>
        <w:gridCol w:w="1628"/>
        <w:gridCol w:w="1778"/>
        <w:gridCol w:w="1778"/>
      </w:tblGrid>
      <w:tr w:rsidR="008C2F59" w:rsidRPr="00063ED3" w14:paraId="7B62D3CB" w14:textId="77777777" w:rsidTr="008C2F59">
        <w:tc>
          <w:tcPr>
            <w:tcW w:w="3419" w:type="dxa"/>
            <w:tcBorders>
              <w:top w:val="single" w:sz="12" w:space="0" w:color="auto"/>
              <w:bottom w:val="single" w:sz="12" w:space="0" w:color="auto"/>
            </w:tcBorders>
            <w:shd w:val="clear" w:color="auto" w:fill="auto"/>
            <w:vAlign w:val="center"/>
          </w:tcPr>
          <w:p w14:paraId="3F93928B" w14:textId="77777777" w:rsidR="008C2F59" w:rsidRPr="00063ED3" w:rsidRDefault="008C2F59" w:rsidP="009B20AF">
            <w:pPr>
              <w:suppressAutoHyphens w:val="0"/>
              <w:jc w:val="center"/>
              <w:rPr>
                <w:b/>
                <w:lang w:eastAsia="ru-RU"/>
              </w:rPr>
            </w:pPr>
            <w:r w:rsidRPr="00063ED3">
              <w:rPr>
                <w:b/>
                <w:lang w:eastAsia="ru-RU"/>
              </w:rPr>
              <w:t>Наименование</w:t>
            </w:r>
          </w:p>
        </w:tc>
        <w:tc>
          <w:tcPr>
            <w:tcW w:w="2586" w:type="dxa"/>
            <w:tcBorders>
              <w:top w:val="single" w:sz="12" w:space="0" w:color="auto"/>
              <w:bottom w:val="single" w:sz="12" w:space="0" w:color="auto"/>
            </w:tcBorders>
            <w:shd w:val="clear" w:color="auto" w:fill="auto"/>
            <w:vAlign w:val="center"/>
          </w:tcPr>
          <w:p w14:paraId="1B69A694" w14:textId="77777777" w:rsidR="008C2F59" w:rsidRPr="00063ED3" w:rsidRDefault="008C2F59" w:rsidP="009B20AF">
            <w:pPr>
              <w:suppressAutoHyphens w:val="0"/>
              <w:jc w:val="center"/>
              <w:rPr>
                <w:b/>
                <w:lang w:eastAsia="ru-RU"/>
              </w:rPr>
            </w:pPr>
            <w:r w:rsidRPr="00063ED3">
              <w:rPr>
                <w:b/>
                <w:lang w:eastAsia="ru-RU"/>
              </w:rPr>
              <w:t>Место расположения (адрес)</w:t>
            </w:r>
          </w:p>
        </w:tc>
        <w:tc>
          <w:tcPr>
            <w:tcW w:w="2170" w:type="dxa"/>
            <w:tcBorders>
              <w:top w:val="single" w:sz="12" w:space="0" w:color="auto"/>
              <w:bottom w:val="single" w:sz="12" w:space="0" w:color="auto"/>
            </w:tcBorders>
            <w:shd w:val="clear" w:color="auto" w:fill="auto"/>
            <w:vAlign w:val="center"/>
          </w:tcPr>
          <w:p w14:paraId="3F284B91" w14:textId="77777777" w:rsidR="008C2F59" w:rsidRPr="00063ED3" w:rsidRDefault="008C2F59" w:rsidP="009B20AF">
            <w:pPr>
              <w:suppressAutoHyphens w:val="0"/>
              <w:jc w:val="center"/>
              <w:rPr>
                <w:b/>
                <w:lang w:eastAsia="ru-RU"/>
              </w:rPr>
            </w:pPr>
            <w:r w:rsidRPr="00063ED3">
              <w:rPr>
                <w:b/>
                <w:lang w:eastAsia="ru-RU"/>
              </w:rPr>
              <w:t>Объем бака</w:t>
            </w:r>
          </w:p>
        </w:tc>
        <w:tc>
          <w:tcPr>
            <w:tcW w:w="2378" w:type="dxa"/>
            <w:tcBorders>
              <w:top w:val="single" w:sz="12" w:space="0" w:color="auto"/>
              <w:bottom w:val="single" w:sz="12" w:space="0" w:color="auto"/>
            </w:tcBorders>
            <w:shd w:val="clear" w:color="auto" w:fill="auto"/>
            <w:vAlign w:val="center"/>
          </w:tcPr>
          <w:p w14:paraId="07E7BE50" w14:textId="77777777" w:rsidR="008C2F59" w:rsidRPr="00063ED3" w:rsidRDefault="008C2F59" w:rsidP="009B20AF">
            <w:pPr>
              <w:suppressAutoHyphens w:val="0"/>
              <w:jc w:val="center"/>
              <w:rPr>
                <w:b/>
                <w:lang w:eastAsia="ru-RU"/>
              </w:rPr>
            </w:pPr>
            <w:r w:rsidRPr="00063ED3">
              <w:rPr>
                <w:b/>
                <w:lang w:eastAsia="ru-RU"/>
              </w:rPr>
              <w:t>Режим работы, ч</w:t>
            </w:r>
          </w:p>
        </w:tc>
        <w:tc>
          <w:tcPr>
            <w:tcW w:w="2378" w:type="dxa"/>
            <w:tcBorders>
              <w:top w:val="single" w:sz="12" w:space="0" w:color="auto"/>
              <w:bottom w:val="single" w:sz="12" w:space="0" w:color="auto"/>
            </w:tcBorders>
            <w:vAlign w:val="center"/>
          </w:tcPr>
          <w:p w14:paraId="2DA70475" w14:textId="77777777" w:rsidR="008C2F59" w:rsidRPr="00063ED3" w:rsidRDefault="008C2F59" w:rsidP="009B20AF">
            <w:pPr>
              <w:suppressAutoHyphens w:val="0"/>
              <w:jc w:val="center"/>
              <w:rPr>
                <w:b/>
                <w:lang w:eastAsia="ru-RU"/>
              </w:rPr>
            </w:pPr>
            <w:r w:rsidRPr="00063ED3">
              <w:rPr>
                <w:b/>
                <w:lang w:eastAsia="ru-RU"/>
              </w:rPr>
              <w:t>Степень износа, %</w:t>
            </w:r>
          </w:p>
        </w:tc>
      </w:tr>
      <w:tr w:rsidR="008C2F59" w:rsidRPr="00063ED3" w14:paraId="451BF33D" w14:textId="77777777" w:rsidTr="008C2F59">
        <w:tc>
          <w:tcPr>
            <w:tcW w:w="3419" w:type="dxa"/>
            <w:tcBorders>
              <w:top w:val="single" w:sz="12" w:space="0" w:color="auto"/>
            </w:tcBorders>
            <w:shd w:val="clear" w:color="auto" w:fill="auto"/>
            <w:vAlign w:val="center"/>
          </w:tcPr>
          <w:p w14:paraId="1964040A" w14:textId="77777777" w:rsidR="008C2F59" w:rsidRPr="00063ED3" w:rsidRDefault="008C2F59" w:rsidP="008C2F59">
            <w:pPr>
              <w:suppressAutoHyphens w:val="0"/>
              <w:jc w:val="center"/>
              <w:rPr>
                <w:rFonts w:eastAsia="Microsoft YaHei"/>
                <w:bCs/>
                <w:spacing w:val="-5"/>
                <w:lang w:eastAsia="en-US"/>
              </w:rPr>
            </w:pPr>
            <w:r w:rsidRPr="00063ED3">
              <w:rPr>
                <w:rFonts w:eastAsia="Microsoft YaHei"/>
                <w:bCs/>
                <w:spacing w:val="-5"/>
                <w:lang w:val="en-US" w:eastAsia="en-US"/>
              </w:rPr>
              <w:t xml:space="preserve">Башня </w:t>
            </w:r>
            <w:r w:rsidRPr="00063ED3">
              <w:rPr>
                <w:rFonts w:eastAsia="Microsoft YaHei"/>
                <w:bCs/>
                <w:spacing w:val="-5"/>
                <w:lang w:eastAsia="en-US"/>
              </w:rPr>
              <w:t>Рожновского</w:t>
            </w:r>
          </w:p>
        </w:tc>
        <w:tc>
          <w:tcPr>
            <w:tcW w:w="2586" w:type="dxa"/>
            <w:tcBorders>
              <w:top w:val="single" w:sz="12" w:space="0" w:color="auto"/>
            </w:tcBorders>
            <w:shd w:val="clear" w:color="auto" w:fill="auto"/>
          </w:tcPr>
          <w:p w14:paraId="2CFBBFB0" w14:textId="73CFD0B9" w:rsidR="008C2F59" w:rsidRPr="00063ED3" w:rsidRDefault="008C2F59" w:rsidP="008C2F59">
            <w:pPr>
              <w:suppressAutoHyphens w:val="0"/>
              <w:jc w:val="center"/>
              <w:rPr>
                <w:rFonts w:eastAsia="Microsoft YaHei"/>
                <w:b/>
                <w:spacing w:val="-5"/>
                <w:lang w:eastAsia="en-US"/>
              </w:rPr>
            </w:pPr>
            <w:r w:rsidRPr="00063ED3">
              <w:rPr>
                <w:rFonts w:eastAsia="Microsoft YaHei"/>
                <w:spacing w:val="-5"/>
              </w:rPr>
              <w:t>с.</w:t>
            </w:r>
            <w:r w:rsidR="00063ED3" w:rsidRPr="00063ED3">
              <w:rPr>
                <w:rFonts w:eastAsia="Microsoft YaHei"/>
                <w:spacing w:val="-5"/>
              </w:rPr>
              <w:t xml:space="preserve"> </w:t>
            </w:r>
            <w:r w:rsidRPr="00063ED3">
              <w:rPr>
                <w:rFonts w:eastAsia="Microsoft YaHei"/>
                <w:spacing w:val="-5"/>
              </w:rPr>
              <w:t>Пушкинское, ул.</w:t>
            </w:r>
            <w:r w:rsidR="00063ED3" w:rsidRPr="00063ED3">
              <w:rPr>
                <w:rFonts w:eastAsia="Microsoft YaHei"/>
                <w:spacing w:val="-5"/>
              </w:rPr>
              <w:t xml:space="preserve"> </w:t>
            </w:r>
            <w:r w:rsidRPr="00063ED3">
              <w:rPr>
                <w:rFonts w:eastAsia="Microsoft YaHei"/>
                <w:spacing w:val="-5"/>
              </w:rPr>
              <w:t>Кооперативная, д.2</w:t>
            </w:r>
          </w:p>
        </w:tc>
        <w:tc>
          <w:tcPr>
            <w:tcW w:w="2170" w:type="dxa"/>
            <w:tcBorders>
              <w:top w:val="single" w:sz="12" w:space="0" w:color="auto"/>
            </w:tcBorders>
            <w:shd w:val="clear" w:color="auto" w:fill="auto"/>
          </w:tcPr>
          <w:p w14:paraId="50F5846D" w14:textId="5D9BE5B6" w:rsidR="008C2F59" w:rsidRPr="00063ED3" w:rsidRDefault="008C2F59" w:rsidP="008C2F59">
            <w:pPr>
              <w:suppressAutoHyphens w:val="0"/>
              <w:jc w:val="center"/>
              <w:rPr>
                <w:rFonts w:eastAsia="Microsoft YaHei"/>
                <w:b/>
                <w:spacing w:val="-5"/>
                <w:lang w:eastAsia="en-US"/>
              </w:rPr>
            </w:pPr>
            <w:r w:rsidRPr="00063ED3">
              <w:rPr>
                <w:rFonts w:eastAsia="Microsoft YaHei"/>
                <w:spacing w:val="-5"/>
              </w:rPr>
              <w:t>25</w:t>
            </w:r>
          </w:p>
        </w:tc>
        <w:tc>
          <w:tcPr>
            <w:tcW w:w="2378" w:type="dxa"/>
            <w:tcBorders>
              <w:top w:val="single" w:sz="12" w:space="0" w:color="auto"/>
            </w:tcBorders>
            <w:shd w:val="clear" w:color="auto" w:fill="auto"/>
          </w:tcPr>
          <w:p w14:paraId="75E619FE" w14:textId="77777777" w:rsidR="008C2F59" w:rsidRPr="00063ED3" w:rsidRDefault="008C2F59" w:rsidP="008C2F59">
            <w:pPr>
              <w:suppressAutoHyphens w:val="0"/>
              <w:jc w:val="center"/>
              <w:rPr>
                <w:rFonts w:eastAsia="Microsoft YaHei"/>
                <w:bCs/>
                <w:spacing w:val="-5"/>
                <w:lang w:eastAsia="en-US"/>
              </w:rPr>
            </w:pPr>
            <w:r w:rsidRPr="00063ED3">
              <w:rPr>
                <w:rFonts w:eastAsia="Microsoft YaHei"/>
                <w:bCs/>
                <w:spacing w:val="-5"/>
                <w:lang w:eastAsia="en-US"/>
              </w:rPr>
              <w:t>24</w:t>
            </w:r>
          </w:p>
        </w:tc>
        <w:tc>
          <w:tcPr>
            <w:tcW w:w="2378" w:type="dxa"/>
            <w:tcBorders>
              <w:top w:val="single" w:sz="12" w:space="0" w:color="auto"/>
            </w:tcBorders>
          </w:tcPr>
          <w:p w14:paraId="2997F197" w14:textId="77777777" w:rsidR="008C2F59" w:rsidRPr="00063ED3" w:rsidRDefault="008C2F59" w:rsidP="008C2F59">
            <w:pPr>
              <w:suppressAutoHyphens w:val="0"/>
              <w:jc w:val="center"/>
              <w:rPr>
                <w:rFonts w:eastAsia="Microsoft YaHei"/>
                <w:bCs/>
                <w:spacing w:val="-5"/>
                <w:lang w:eastAsia="en-US"/>
              </w:rPr>
            </w:pPr>
            <w:r w:rsidRPr="00063ED3">
              <w:rPr>
                <w:rFonts w:eastAsia="Microsoft YaHei"/>
                <w:bCs/>
                <w:spacing w:val="-5"/>
                <w:lang w:eastAsia="en-US"/>
              </w:rPr>
              <w:t>20</w:t>
            </w:r>
          </w:p>
        </w:tc>
      </w:tr>
      <w:tr w:rsidR="008C2F59" w:rsidRPr="00063ED3" w14:paraId="7AE554FF" w14:textId="77777777" w:rsidTr="008C2F59">
        <w:tc>
          <w:tcPr>
            <w:tcW w:w="3419" w:type="dxa"/>
            <w:shd w:val="clear" w:color="auto" w:fill="auto"/>
          </w:tcPr>
          <w:p w14:paraId="5C4F4CA4" w14:textId="77777777" w:rsidR="008C2F59" w:rsidRPr="00063ED3" w:rsidRDefault="008C2F59" w:rsidP="008C2F59">
            <w:pPr>
              <w:suppressAutoHyphens w:val="0"/>
              <w:jc w:val="center"/>
              <w:rPr>
                <w:lang w:eastAsia="en-US"/>
              </w:rPr>
            </w:pPr>
            <w:r w:rsidRPr="00063ED3">
              <w:rPr>
                <w:lang w:eastAsia="en-US"/>
              </w:rPr>
              <w:t xml:space="preserve">Башня Рожновского </w:t>
            </w:r>
          </w:p>
        </w:tc>
        <w:tc>
          <w:tcPr>
            <w:tcW w:w="2586" w:type="dxa"/>
            <w:shd w:val="clear" w:color="auto" w:fill="auto"/>
          </w:tcPr>
          <w:p w14:paraId="693C157A" w14:textId="1A585045" w:rsidR="008C2F59" w:rsidRPr="00063ED3" w:rsidRDefault="008C2F59" w:rsidP="008C2F59">
            <w:pPr>
              <w:suppressAutoHyphens w:val="0"/>
              <w:jc w:val="center"/>
              <w:rPr>
                <w:rFonts w:eastAsia="Microsoft YaHei"/>
                <w:b/>
                <w:spacing w:val="-5"/>
                <w:lang w:eastAsia="en-US"/>
              </w:rPr>
            </w:pPr>
            <w:r w:rsidRPr="00063ED3">
              <w:rPr>
                <w:rFonts w:eastAsia="Microsoft YaHei"/>
                <w:spacing w:val="-5"/>
              </w:rPr>
              <w:t>с.</w:t>
            </w:r>
            <w:r w:rsidR="00063ED3" w:rsidRPr="00063ED3">
              <w:rPr>
                <w:rFonts w:eastAsia="Microsoft YaHei"/>
                <w:spacing w:val="-5"/>
              </w:rPr>
              <w:t xml:space="preserve"> </w:t>
            </w:r>
            <w:r w:rsidRPr="00063ED3">
              <w:rPr>
                <w:rFonts w:eastAsia="Microsoft YaHei"/>
                <w:spacing w:val="-5"/>
              </w:rPr>
              <w:t>Пушкинское, ул.</w:t>
            </w:r>
            <w:r w:rsidR="00063ED3" w:rsidRPr="00063ED3">
              <w:rPr>
                <w:rFonts w:eastAsia="Microsoft YaHei"/>
                <w:spacing w:val="-5"/>
              </w:rPr>
              <w:t xml:space="preserve"> </w:t>
            </w:r>
            <w:r w:rsidRPr="00063ED3">
              <w:rPr>
                <w:rFonts w:eastAsia="Microsoft YaHei"/>
                <w:spacing w:val="-5"/>
              </w:rPr>
              <w:t>Советская, д.41А</w:t>
            </w:r>
          </w:p>
        </w:tc>
        <w:tc>
          <w:tcPr>
            <w:tcW w:w="2170" w:type="dxa"/>
            <w:shd w:val="clear" w:color="auto" w:fill="auto"/>
          </w:tcPr>
          <w:p w14:paraId="4110EAB9" w14:textId="638B2DFF" w:rsidR="008C2F59" w:rsidRPr="00063ED3" w:rsidRDefault="008C2F59" w:rsidP="008C2F59">
            <w:pPr>
              <w:suppressAutoHyphens w:val="0"/>
              <w:jc w:val="center"/>
              <w:rPr>
                <w:rFonts w:eastAsia="Microsoft YaHei"/>
                <w:b/>
                <w:spacing w:val="-5"/>
                <w:lang w:eastAsia="en-US"/>
              </w:rPr>
            </w:pPr>
            <w:r w:rsidRPr="00063ED3">
              <w:rPr>
                <w:rFonts w:eastAsia="Microsoft YaHei"/>
                <w:spacing w:val="-5"/>
              </w:rPr>
              <w:t>15</w:t>
            </w:r>
          </w:p>
        </w:tc>
        <w:tc>
          <w:tcPr>
            <w:tcW w:w="2378" w:type="dxa"/>
            <w:shd w:val="clear" w:color="auto" w:fill="auto"/>
          </w:tcPr>
          <w:p w14:paraId="41098948" w14:textId="77777777" w:rsidR="008C2F59" w:rsidRPr="00063ED3" w:rsidRDefault="008C2F59" w:rsidP="008C2F59">
            <w:pPr>
              <w:suppressAutoHyphens w:val="0"/>
              <w:jc w:val="center"/>
              <w:rPr>
                <w:rFonts w:eastAsia="Microsoft YaHei"/>
                <w:bCs/>
                <w:spacing w:val="-5"/>
                <w:lang w:eastAsia="en-US"/>
              </w:rPr>
            </w:pPr>
            <w:r w:rsidRPr="00063ED3">
              <w:rPr>
                <w:rFonts w:eastAsia="Microsoft YaHei"/>
                <w:bCs/>
                <w:spacing w:val="-5"/>
                <w:lang w:eastAsia="en-US"/>
              </w:rPr>
              <w:t>24</w:t>
            </w:r>
          </w:p>
        </w:tc>
        <w:tc>
          <w:tcPr>
            <w:tcW w:w="2378" w:type="dxa"/>
          </w:tcPr>
          <w:p w14:paraId="48297E76" w14:textId="77777777" w:rsidR="008C2F59" w:rsidRPr="00063ED3" w:rsidRDefault="008C2F59" w:rsidP="008C2F59">
            <w:pPr>
              <w:suppressAutoHyphens w:val="0"/>
              <w:jc w:val="center"/>
              <w:rPr>
                <w:rFonts w:eastAsia="Microsoft YaHei"/>
                <w:bCs/>
                <w:spacing w:val="-5"/>
                <w:lang w:eastAsia="en-US"/>
              </w:rPr>
            </w:pPr>
            <w:r w:rsidRPr="00063ED3">
              <w:rPr>
                <w:rFonts w:eastAsia="Microsoft YaHei"/>
                <w:bCs/>
                <w:spacing w:val="-5"/>
                <w:lang w:eastAsia="en-US"/>
              </w:rPr>
              <w:t>20</w:t>
            </w:r>
          </w:p>
        </w:tc>
      </w:tr>
      <w:tr w:rsidR="008C2F59" w:rsidRPr="00063ED3" w14:paraId="491B768D" w14:textId="77777777" w:rsidTr="008C2F59">
        <w:tc>
          <w:tcPr>
            <w:tcW w:w="3419" w:type="dxa"/>
            <w:shd w:val="clear" w:color="auto" w:fill="auto"/>
          </w:tcPr>
          <w:p w14:paraId="11B94CDC" w14:textId="7A513FE8" w:rsidR="008C2F59" w:rsidRPr="00063ED3" w:rsidRDefault="008C2F59" w:rsidP="008C2F59">
            <w:pPr>
              <w:suppressAutoHyphens w:val="0"/>
              <w:jc w:val="center"/>
              <w:rPr>
                <w:lang w:eastAsia="en-US"/>
              </w:rPr>
            </w:pPr>
            <w:r w:rsidRPr="00063ED3">
              <w:rPr>
                <w:lang w:eastAsia="en-US"/>
              </w:rPr>
              <w:t xml:space="preserve">Башня Рожновского </w:t>
            </w:r>
          </w:p>
        </w:tc>
        <w:tc>
          <w:tcPr>
            <w:tcW w:w="2586" w:type="dxa"/>
            <w:shd w:val="clear" w:color="auto" w:fill="auto"/>
          </w:tcPr>
          <w:p w14:paraId="0CC6441B" w14:textId="44D2DD46" w:rsidR="008C2F59" w:rsidRPr="00063ED3" w:rsidRDefault="008C2F59" w:rsidP="008C2F59">
            <w:pPr>
              <w:suppressAutoHyphens w:val="0"/>
              <w:jc w:val="center"/>
              <w:rPr>
                <w:rFonts w:eastAsia="Microsoft YaHei"/>
                <w:b/>
                <w:spacing w:val="-5"/>
                <w:lang w:eastAsia="en-US"/>
              </w:rPr>
            </w:pPr>
            <w:r w:rsidRPr="00063ED3">
              <w:rPr>
                <w:rFonts w:eastAsia="Microsoft YaHei"/>
                <w:spacing w:val="-5"/>
              </w:rPr>
              <w:t>с.</w:t>
            </w:r>
            <w:r w:rsidR="00063ED3" w:rsidRPr="00063ED3">
              <w:rPr>
                <w:rFonts w:eastAsia="Microsoft YaHei"/>
                <w:spacing w:val="-5"/>
              </w:rPr>
              <w:t xml:space="preserve"> </w:t>
            </w:r>
            <w:r w:rsidRPr="00063ED3">
              <w:rPr>
                <w:rFonts w:eastAsia="Microsoft YaHei"/>
                <w:spacing w:val="-5"/>
              </w:rPr>
              <w:t>Пушкинское, ул.</w:t>
            </w:r>
            <w:r w:rsidR="00063ED3" w:rsidRPr="00063ED3">
              <w:rPr>
                <w:rFonts w:eastAsia="Microsoft YaHei"/>
                <w:spacing w:val="-5"/>
              </w:rPr>
              <w:t xml:space="preserve"> </w:t>
            </w:r>
            <w:r w:rsidRPr="00063ED3">
              <w:rPr>
                <w:rFonts w:eastAsia="Microsoft YaHei"/>
                <w:spacing w:val="-5"/>
              </w:rPr>
              <w:t>Советская, д.352</w:t>
            </w:r>
          </w:p>
        </w:tc>
        <w:tc>
          <w:tcPr>
            <w:tcW w:w="2170" w:type="dxa"/>
            <w:shd w:val="clear" w:color="auto" w:fill="auto"/>
          </w:tcPr>
          <w:p w14:paraId="2D2F6B6B" w14:textId="6D707E27" w:rsidR="008C2F59" w:rsidRPr="00063ED3" w:rsidRDefault="008C2F59" w:rsidP="008C2F59">
            <w:pPr>
              <w:suppressAutoHyphens w:val="0"/>
              <w:jc w:val="center"/>
              <w:rPr>
                <w:rFonts w:eastAsia="Microsoft YaHei"/>
                <w:b/>
                <w:spacing w:val="-5"/>
                <w:lang w:eastAsia="en-US"/>
              </w:rPr>
            </w:pPr>
            <w:r w:rsidRPr="00063ED3">
              <w:rPr>
                <w:rFonts w:eastAsia="Microsoft YaHei"/>
                <w:spacing w:val="-5"/>
              </w:rPr>
              <w:t>15</w:t>
            </w:r>
          </w:p>
        </w:tc>
        <w:tc>
          <w:tcPr>
            <w:tcW w:w="2378" w:type="dxa"/>
            <w:shd w:val="clear" w:color="auto" w:fill="auto"/>
          </w:tcPr>
          <w:p w14:paraId="0F38B6C6" w14:textId="14101975" w:rsidR="008C2F59" w:rsidRPr="00063ED3" w:rsidRDefault="008C2F59" w:rsidP="008C2F59">
            <w:pPr>
              <w:suppressAutoHyphens w:val="0"/>
              <w:jc w:val="center"/>
              <w:rPr>
                <w:rFonts w:eastAsia="Microsoft YaHei"/>
                <w:bCs/>
                <w:spacing w:val="-5"/>
                <w:lang w:eastAsia="en-US"/>
              </w:rPr>
            </w:pPr>
            <w:r w:rsidRPr="00063ED3">
              <w:rPr>
                <w:rFonts w:eastAsia="Microsoft YaHei"/>
                <w:bCs/>
                <w:spacing w:val="-5"/>
                <w:lang w:eastAsia="en-US"/>
              </w:rPr>
              <w:t>24</w:t>
            </w:r>
          </w:p>
        </w:tc>
        <w:tc>
          <w:tcPr>
            <w:tcW w:w="2378" w:type="dxa"/>
          </w:tcPr>
          <w:p w14:paraId="61099EBC" w14:textId="711919BB" w:rsidR="008C2F59" w:rsidRPr="00063ED3" w:rsidRDefault="00063ED3" w:rsidP="008C2F59">
            <w:pPr>
              <w:suppressAutoHyphens w:val="0"/>
              <w:jc w:val="center"/>
              <w:rPr>
                <w:rFonts w:eastAsia="Microsoft YaHei"/>
                <w:bCs/>
                <w:spacing w:val="-5"/>
                <w:lang w:eastAsia="en-US"/>
              </w:rPr>
            </w:pPr>
            <w:r w:rsidRPr="00063ED3">
              <w:rPr>
                <w:rFonts w:eastAsia="Microsoft YaHei"/>
                <w:bCs/>
                <w:spacing w:val="-5"/>
                <w:lang w:eastAsia="en-US"/>
              </w:rPr>
              <w:t>20</w:t>
            </w:r>
          </w:p>
        </w:tc>
      </w:tr>
      <w:tr w:rsidR="008C2F59" w:rsidRPr="00063ED3" w14:paraId="0E9967F5" w14:textId="77777777" w:rsidTr="008C2F59">
        <w:tc>
          <w:tcPr>
            <w:tcW w:w="3419" w:type="dxa"/>
            <w:shd w:val="clear" w:color="auto" w:fill="auto"/>
          </w:tcPr>
          <w:p w14:paraId="3D91BD97" w14:textId="1A0D9EA5" w:rsidR="008C2F59" w:rsidRPr="00063ED3" w:rsidRDefault="008C2F59" w:rsidP="008C2F59">
            <w:pPr>
              <w:suppressAutoHyphens w:val="0"/>
              <w:jc w:val="center"/>
              <w:rPr>
                <w:lang w:eastAsia="en-US"/>
              </w:rPr>
            </w:pPr>
            <w:r w:rsidRPr="00063ED3">
              <w:rPr>
                <w:lang w:eastAsia="en-US"/>
              </w:rPr>
              <w:t xml:space="preserve">Башня Рожновского </w:t>
            </w:r>
          </w:p>
        </w:tc>
        <w:tc>
          <w:tcPr>
            <w:tcW w:w="2586" w:type="dxa"/>
            <w:shd w:val="clear" w:color="auto" w:fill="auto"/>
          </w:tcPr>
          <w:p w14:paraId="1B231469" w14:textId="687F98A0" w:rsidR="008C2F59" w:rsidRPr="00063ED3" w:rsidRDefault="008C2F59" w:rsidP="008C2F59">
            <w:pPr>
              <w:suppressAutoHyphens w:val="0"/>
              <w:jc w:val="center"/>
              <w:rPr>
                <w:rFonts w:eastAsia="Microsoft YaHei"/>
                <w:b/>
                <w:spacing w:val="-5"/>
                <w:lang w:eastAsia="en-US"/>
              </w:rPr>
            </w:pPr>
            <w:r w:rsidRPr="00063ED3">
              <w:rPr>
                <w:rFonts w:eastAsia="Microsoft YaHei"/>
                <w:spacing w:val="-5"/>
              </w:rPr>
              <w:t>с.</w:t>
            </w:r>
            <w:r w:rsidR="00063ED3" w:rsidRPr="00063ED3">
              <w:rPr>
                <w:rFonts w:eastAsia="Microsoft YaHei"/>
                <w:spacing w:val="-5"/>
              </w:rPr>
              <w:t xml:space="preserve"> </w:t>
            </w:r>
            <w:r w:rsidRPr="00063ED3">
              <w:rPr>
                <w:rFonts w:eastAsia="Microsoft YaHei"/>
                <w:spacing w:val="-5"/>
              </w:rPr>
              <w:t>Пушкинское, ул.</w:t>
            </w:r>
            <w:r w:rsidR="00063ED3" w:rsidRPr="00063ED3">
              <w:rPr>
                <w:rFonts w:eastAsia="Microsoft YaHei"/>
                <w:spacing w:val="-5"/>
              </w:rPr>
              <w:t xml:space="preserve"> </w:t>
            </w:r>
            <w:r w:rsidRPr="00063ED3">
              <w:rPr>
                <w:rFonts w:eastAsia="Microsoft YaHei"/>
                <w:spacing w:val="-5"/>
              </w:rPr>
              <w:t>Заречная</w:t>
            </w:r>
          </w:p>
        </w:tc>
        <w:tc>
          <w:tcPr>
            <w:tcW w:w="2170" w:type="dxa"/>
            <w:shd w:val="clear" w:color="auto" w:fill="auto"/>
          </w:tcPr>
          <w:p w14:paraId="2BD2CFB8" w14:textId="0FA49B4D" w:rsidR="008C2F59" w:rsidRPr="00063ED3" w:rsidRDefault="008C2F59" w:rsidP="008C2F59">
            <w:pPr>
              <w:suppressAutoHyphens w:val="0"/>
              <w:jc w:val="center"/>
              <w:rPr>
                <w:rFonts w:eastAsia="Microsoft YaHei"/>
                <w:b/>
                <w:spacing w:val="-5"/>
                <w:lang w:eastAsia="en-US"/>
              </w:rPr>
            </w:pPr>
            <w:r w:rsidRPr="00063ED3">
              <w:rPr>
                <w:rFonts w:eastAsia="Microsoft YaHei"/>
                <w:spacing w:val="-5"/>
              </w:rPr>
              <w:t>15</w:t>
            </w:r>
          </w:p>
        </w:tc>
        <w:tc>
          <w:tcPr>
            <w:tcW w:w="2378" w:type="dxa"/>
            <w:shd w:val="clear" w:color="auto" w:fill="auto"/>
          </w:tcPr>
          <w:p w14:paraId="51779BF0" w14:textId="48AD6B5B" w:rsidR="008C2F59" w:rsidRPr="00063ED3" w:rsidRDefault="008C2F59" w:rsidP="008C2F59">
            <w:pPr>
              <w:suppressAutoHyphens w:val="0"/>
              <w:jc w:val="center"/>
              <w:rPr>
                <w:rFonts w:eastAsia="Microsoft YaHei"/>
                <w:bCs/>
                <w:spacing w:val="-5"/>
                <w:lang w:eastAsia="en-US"/>
              </w:rPr>
            </w:pPr>
            <w:r w:rsidRPr="00063ED3">
              <w:rPr>
                <w:rFonts w:eastAsia="Microsoft YaHei"/>
                <w:bCs/>
                <w:spacing w:val="-5"/>
                <w:lang w:eastAsia="en-US"/>
              </w:rPr>
              <w:t>24</w:t>
            </w:r>
          </w:p>
        </w:tc>
        <w:tc>
          <w:tcPr>
            <w:tcW w:w="2378" w:type="dxa"/>
          </w:tcPr>
          <w:p w14:paraId="227571BF" w14:textId="06B71120" w:rsidR="008C2F59" w:rsidRPr="00063ED3" w:rsidRDefault="00063ED3" w:rsidP="008C2F59">
            <w:pPr>
              <w:suppressAutoHyphens w:val="0"/>
              <w:jc w:val="center"/>
              <w:rPr>
                <w:rFonts w:eastAsia="Microsoft YaHei"/>
                <w:bCs/>
                <w:spacing w:val="-5"/>
                <w:lang w:eastAsia="en-US"/>
              </w:rPr>
            </w:pPr>
            <w:r w:rsidRPr="00063ED3">
              <w:rPr>
                <w:rFonts w:eastAsia="Microsoft YaHei"/>
                <w:bCs/>
                <w:spacing w:val="-5"/>
                <w:lang w:eastAsia="en-US"/>
              </w:rPr>
              <w:t>20</w:t>
            </w:r>
          </w:p>
        </w:tc>
      </w:tr>
      <w:tr w:rsidR="008C2F59" w:rsidRPr="00063ED3" w14:paraId="3D0C66EC" w14:textId="77777777" w:rsidTr="008C2F59">
        <w:tc>
          <w:tcPr>
            <w:tcW w:w="3419" w:type="dxa"/>
            <w:shd w:val="clear" w:color="auto" w:fill="auto"/>
          </w:tcPr>
          <w:p w14:paraId="5F37313A" w14:textId="178BE10F" w:rsidR="008C2F59" w:rsidRPr="00063ED3" w:rsidRDefault="008C2F59" w:rsidP="008C2F59">
            <w:pPr>
              <w:suppressAutoHyphens w:val="0"/>
              <w:jc w:val="center"/>
              <w:rPr>
                <w:lang w:eastAsia="en-US"/>
              </w:rPr>
            </w:pPr>
            <w:r w:rsidRPr="00063ED3">
              <w:rPr>
                <w:lang w:eastAsia="en-US"/>
              </w:rPr>
              <w:t xml:space="preserve">Башня Рожновского </w:t>
            </w:r>
          </w:p>
        </w:tc>
        <w:tc>
          <w:tcPr>
            <w:tcW w:w="2586" w:type="dxa"/>
            <w:shd w:val="clear" w:color="auto" w:fill="auto"/>
          </w:tcPr>
          <w:p w14:paraId="63687894" w14:textId="020F15EF" w:rsidR="008C2F59" w:rsidRPr="00063ED3" w:rsidRDefault="008C2F59" w:rsidP="008C2F59">
            <w:pPr>
              <w:suppressAutoHyphens w:val="0"/>
              <w:jc w:val="center"/>
              <w:rPr>
                <w:rFonts w:eastAsia="Microsoft YaHei"/>
                <w:b/>
                <w:spacing w:val="-5"/>
                <w:lang w:eastAsia="en-US"/>
              </w:rPr>
            </w:pPr>
            <w:r w:rsidRPr="00063ED3">
              <w:rPr>
                <w:rFonts w:eastAsia="Microsoft YaHei"/>
                <w:spacing w:val="-5"/>
              </w:rPr>
              <w:t>х.</w:t>
            </w:r>
            <w:r w:rsidR="00063ED3" w:rsidRPr="00063ED3">
              <w:rPr>
                <w:rFonts w:eastAsia="Microsoft YaHei"/>
                <w:spacing w:val="-5"/>
              </w:rPr>
              <w:t xml:space="preserve"> </w:t>
            </w:r>
            <w:r w:rsidRPr="00063ED3">
              <w:rPr>
                <w:rFonts w:eastAsia="Microsoft YaHei"/>
                <w:spacing w:val="-5"/>
              </w:rPr>
              <w:t>Новокрасный, ул.</w:t>
            </w:r>
            <w:r w:rsidR="00063ED3" w:rsidRPr="00063ED3">
              <w:rPr>
                <w:rFonts w:eastAsia="Microsoft YaHei"/>
                <w:spacing w:val="-5"/>
              </w:rPr>
              <w:t xml:space="preserve"> </w:t>
            </w:r>
            <w:r w:rsidRPr="00063ED3">
              <w:rPr>
                <w:rFonts w:eastAsia="Microsoft YaHei"/>
                <w:spacing w:val="-5"/>
              </w:rPr>
              <w:t>Красная, д.85А</w:t>
            </w:r>
          </w:p>
        </w:tc>
        <w:tc>
          <w:tcPr>
            <w:tcW w:w="2170" w:type="dxa"/>
            <w:shd w:val="clear" w:color="auto" w:fill="auto"/>
          </w:tcPr>
          <w:p w14:paraId="39E69EEE" w14:textId="38E699A3" w:rsidR="008C2F59" w:rsidRPr="00063ED3" w:rsidRDefault="008C2F59" w:rsidP="008C2F59">
            <w:pPr>
              <w:suppressAutoHyphens w:val="0"/>
              <w:jc w:val="center"/>
              <w:rPr>
                <w:rFonts w:eastAsia="Microsoft YaHei"/>
                <w:b/>
                <w:spacing w:val="-5"/>
                <w:lang w:eastAsia="en-US"/>
              </w:rPr>
            </w:pPr>
            <w:r w:rsidRPr="00063ED3">
              <w:rPr>
                <w:rFonts w:eastAsia="Microsoft YaHei"/>
                <w:spacing w:val="-5"/>
              </w:rPr>
              <w:t>15</w:t>
            </w:r>
          </w:p>
        </w:tc>
        <w:tc>
          <w:tcPr>
            <w:tcW w:w="2378" w:type="dxa"/>
            <w:shd w:val="clear" w:color="auto" w:fill="auto"/>
          </w:tcPr>
          <w:p w14:paraId="5F6BF025" w14:textId="3FFC5155" w:rsidR="008C2F59" w:rsidRPr="00063ED3" w:rsidRDefault="008C2F59" w:rsidP="008C2F59">
            <w:pPr>
              <w:suppressAutoHyphens w:val="0"/>
              <w:jc w:val="center"/>
              <w:rPr>
                <w:rFonts w:eastAsia="Microsoft YaHei"/>
                <w:bCs/>
                <w:spacing w:val="-5"/>
                <w:lang w:eastAsia="en-US"/>
              </w:rPr>
            </w:pPr>
            <w:r w:rsidRPr="00063ED3">
              <w:rPr>
                <w:rFonts w:eastAsia="Microsoft YaHei"/>
                <w:bCs/>
                <w:spacing w:val="-5"/>
                <w:lang w:eastAsia="en-US"/>
              </w:rPr>
              <w:t>24</w:t>
            </w:r>
          </w:p>
        </w:tc>
        <w:tc>
          <w:tcPr>
            <w:tcW w:w="2378" w:type="dxa"/>
          </w:tcPr>
          <w:p w14:paraId="57719FCD" w14:textId="27FC172F" w:rsidR="008C2F59" w:rsidRPr="00063ED3" w:rsidRDefault="00063ED3" w:rsidP="008C2F59">
            <w:pPr>
              <w:suppressAutoHyphens w:val="0"/>
              <w:jc w:val="center"/>
              <w:rPr>
                <w:rFonts w:eastAsia="Microsoft YaHei"/>
                <w:bCs/>
                <w:spacing w:val="-5"/>
                <w:lang w:eastAsia="en-US"/>
              </w:rPr>
            </w:pPr>
            <w:r w:rsidRPr="00063ED3">
              <w:rPr>
                <w:rFonts w:eastAsia="Microsoft YaHei"/>
                <w:bCs/>
                <w:spacing w:val="-5"/>
                <w:lang w:eastAsia="en-US"/>
              </w:rPr>
              <w:t>20</w:t>
            </w:r>
          </w:p>
        </w:tc>
      </w:tr>
    </w:tbl>
    <w:p w14:paraId="0348B12E" w14:textId="77777777" w:rsidR="004B47D7" w:rsidRPr="004B47D7" w:rsidRDefault="004B47D7" w:rsidP="003E6FF1">
      <w:pPr>
        <w:spacing w:line="276" w:lineRule="auto"/>
        <w:jc w:val="center"/>
        <w:rPr>
          <w:rFonts w:eastAsia="Microsoft YaHei"/>
          <w:b/>
          <w:spacing w:val="-5"/>
          <w:sz w:val="28"/>
          <w:szCs w:val="28"/>
          <w:highlight w:val="green"/>
        </w:rPr>
      </w:pPr>
    </w:p>
    <w:p w14:paraId="2951855E" w14:textId="77777777" w:rsidR="00E22DF8" w:rsidRPr="00DC3F15" w:rsidRDefault="001E1B87" w:rsidP="003E6FF1">
      <w:pPr>
        <w:spacing w:line="276" w:lineRule="auto"/>
        <w:jc w:val="both"/>
        <w:rPr>
          <w:b/>
          <w:sz w:val="28"/>
          <w:szCs w:val="28"/>
          <w:lang w:eastAsia="ru-RU"/>
        </w:rPr>
      </w:pPr>
      <w:r w:rsidRPr="00DC3F15">
        <w:rPr>
          <w:b/>
          <w:sz w:val="28"/>
          <w:szCs w:val="28"/>
          <w:lang w:eastAsia="ru-RU"/>
        </w:rPr>
        <w:t>г</w:t>
      </w:r>
      <w:r w:rsidR="00E22DF8" w:rsidRPr="00DC3F15">
        <w:rPr>
          <w:b/>
          <w:sz w:val="28"/>
          <w:szCs w:val="28"/>
          <w:lang w:eastAsia="ru-RU"/>
        </w:rPr>
        <w:t xml:space="preserve">) </w:t>
      </w:r>
      <w:r w:rsidR="0067130D" w:rsidRPr="00DC3F15">
        <w:rPr>
          <w:b/>
          <w:sz w:val="28"/>
          <w:szCs w:val="28"/>
          <w:lang w:eastAsia="ru-RU"/>
        </w:rPr>
        <w:t>Описание с</w:t>
      </w:r>
      <w:r w:rsidR="00E22DF8" w:rsidRPr="00DC3F15">
        <w:rPr>
          <w:b/>
          <w:sz w:val="28"/>
          <w:szCs w:val="28"/>
          <w:lang w:eastAsia="ru-RU"/>
        </w:rPr>
        <w:t>остояни</w:t>
      </w:r>
      <w:r w:rsidR="0067130D" w:rsidRPr="00DC3F15">
        <w:rPr>
          <w:b/>
          <w:sz w:val="28"/>
          <w:szCs w:val="28"/>
          <w:lang w:eastAsia="ru-RU"/>
        </w:rPr>
        <w:t>я</w:t>
      </w:r>
      <w:r w:rsidR="00E22DF8" w:rsidRPr="00DC3F15">
        <w:rPr>
          <w:b/>
          <w:sz w:val="28"/>
          <w:szCs w:val="28"/>
          <w:lang w:eastAsia="ru-RU"/>
        </w:rPr>
        <w:t xml:space="preserve"> и функционировани</w:t>
      </w:r>
      <w:r w:rsidR="0067130D" w:rsidRPr="00DC3F15">
        <w:rPr>
          <w:b/>
          <w:sz w:val="28"/>
          <w:szCs w:val="28"/>
          <w:lang w:eastAsia="ru-RU"/>
        </w:rPr>
        <w:t>я</w:t>
      </w:r>
      <w:r w:rsidR="00E22DF8" w:rsidRPr="00DC3F15">
        <w:rPr>
          <w:b/>
          <w:sz w:val="28"/>
          <w:szCs w:val="28"/>
          <w:lang w:eastAsia="ru-RU"/>
        </w:rPr>
        <w:t xml:space="preserve"> водопроводных сетей систем водоснабжения</w:t>
      </w:r>
      <w:r w:rsidR="009600CA" w:rsidRPr="00DC3F15">
        <w:rPr>
          <w:b/>
          <w:sz w:val="28"/>
          <w:szCs w:val="28"/>
          <w:lang w:eastAsia="ru-RU"/>
        </w:rPr>
        <w:t>, включая оценку величины износа сетей и определение возможности обеспечения качества воды в процесс</w:t>
      </w:r>
      <w:r w:rsidR="002E2499" w:rsidRPr="00DC3F15">
        <w:rPr>
          <w:b/>
          <w:sz w:val="28"/>
          <w:szCs w:val="28"/>
          <w:lang w:eastAsia="ru-RU"/>
        </w:rPr>
        <w:t>е транспортировки по этим сетям</w:t>
      </w:r>
    </w:p>
    <w:p w14:paraId="37763A05" w14:textId="77777777" w:rsidR="00113546" w:rsidRPr="00113546" w:rsidRDefault="00113546" w:rsidP="003E6FF1">
      <w:pPr>
        <w:spacing w:line="276" w:lineRule="auto"/>
        <w:ind w:firstLine="709"/>
        <w:jc w:val="both"/>
        <w:rPr>
          <w:sz w:val="28"/>
          <w:szCs w:val="28"/>
          <w:lang w:eastAsia="ru-RU"/>
        </w:rPr>
      </w:pPr>
      <w:r w:rsidRPr="00113546">
        <w:rPr>
          <w:spacing w:val="2"/>
          <w:sz w:val="28"/>
          <w:szCs w:val="28"/>
          <w:shd w:val="clear" w:color="auto" w:fill="FFFFFF"/>
          <w:lang w:eastAsia="ru-RU"/>
        </w:rPr>
        <w:t xml:space="preserve">Снабжение потребителей холодной питьевой водой надлежащего качества осуществляется через централизованную систему сетей водопровода. Функционирование и эксплуатация водопроводных сетей систем централизованного водоснабжения осуществляется на основании Правил технической эксплуатации систем и сооружений коммунального водоснабжения и канализации, утвержденных приказом Госстроя Российской Федерации от 30.12.1999 N 168. </w:t>
      </w:r>
    </w:p>
    <w:p w14:paraId="4D9CA79C" w14:textId="6623FE4F" w:rsidR="00113546" w:rsidRPr="00E978D8" w:rsidRDefault="00113546" w:rsidP="003E6FF1">
      <w:pPr>
        <w:autoSpaceDE w:val="0"/>
        <w:autoSpaceDN w:val="0"/>
        <w:adjustRightInd w:val="0"/>
        <w:spacing w:line="276" w:lineRule="auto"/>
        <w:ind w:firstLine="709"/>
        <w:jc w:val="both"/>
        <w:rPr>
          <w:color w:val="auto"/>
          <w:sz w:val="28"/>
          <w:szCs w:val="28"/>
        </w:rPr>
      </w:pPr>
      <w:r w:rsidRPr="00E978D8">
        <w:rPr>
          <w:color w:val="auto"/>
          <w:sz w:val="28"/>
          <w:szCs w:val="28"/>
        </w:rPr>
        <w:t xml:space="preserve">Общая протяженность трубопроводов составляет </w:t>
      </w:r>
      <w:r w:rsidR="00063ED3">
        <w:rPr>
          <w:color w:val="auto"/>
          <w:sz w:val="28"/>
          <w:szCs w:val="28"/>
        </w:rPr>
        <w:t>2</w:t>
      </w:r>
      <w:r w:rsidR="0098022B">
        <w:rPr>
          <w:color w:val="auto"/>
          <w:sz w:val="28"/>
          <w:szCs w:val="28"/>
        </w:rPr>
        <w:t>3</w:t>
      </w:r>
      <w:r w:rsidR="00063ED3">
        <w:rPr>
          <w:color w:val="auto"/>
          <w:sz w:val="28"/>
          <w:szCs w:val="28"/>
        </w:rPr>
        <w:t>,</w:t>
      </w:r>
      <w:r w:rsidR="0098022B">
        <w:rPr>
          <w:color w:val="auto"/>
          <w:sz w:val="28"/>
          <w:szCs w:val="28"/>
        </w:rPr>
        <w:t>597</w:t>
      </w:r>
      <w:r w:rsidR="00BE3A87" w:rsidRPr="00E978D8">
        <w:rPr>
          <w:color w:val="auto"/>
          <w:sz w:val="28"/>
          <w:szCs w:val="28"/>
        </w:rPr>
        <w:t xml:space="preserve"> </w:t>
      </w:r>
      <w:r w:rsidRPr="00E978D8">
        <w:rPr>
          <w:color w:val="auto"/>
          <w:sz w:val="28"/>
          <w:szCs w:val="28"/>
        </w:rPr>
        <w:t>км.</w:t>
      </w:r>
    </w:p>
    <w:p w14:paraId="0DD6E4B1" w14:textId="77777777" w:rsidR="00BE74FF" w:rsidRDefault="00BE74FF" w:rsidP="00BE74FF">
      <w:pPr>
        <w:pStyle w:val="11"/>
        <w:spacing w:line="276" w:lineRule="auto"/>
        <w:jc w:val="center"/>
        <w:rPr>
          <w:rFonts w:ascii="Times New Roman" w:hAnsi="Times New Roman"/>
          <w:sz w:val="28"/>
          <w:szCs w:val="28"/>
        </w:rPr>
      </w:pPr>
      <w:r w:rsidRPr="00DC3F15">
        <w:rPr>
          <w:rFonts w:ascii="Times New Roman" w:hAnsi="Times New Roman"/>
          <w:sz w:val="28"/>
          <w:szCs w:val="28"/>
        </w:rPr>
        <w:t xml:space="preserve">Таблица </w:t>
      </w:r>
      <w:r w:rsidR="008809D1">
        <w:rPr>
          <w:rFonts w:ascii="Times New Roman" w:hAnsi="Times New Roman"/>
          <w:sz w:val="28"/>
          <w:szCs w:val="28"/>
        </w:rPr>
        <w:t>5</w:t>
      </w:r>
      <w:r w:rsidRPr="00DC3F15">
        <w:rPr>
          <w:rFonts w:ascii="Times New Roman" w:hAnsi="Times New Roman"/>
          <w:sz w:val="28"/>
          <w:szCs w:val="28"/>
        </w:rPr>
        <w:t xml:space="preserve"> – </w:t>
      </w:r>
      <w:r w:rsidR="00113546">
        <w:rPr>
          <w:rFonts w:ascii="Times New Roman" w:hAnsi="Times New Roman"/>
          <w:sz w:val="28"/>
          <w:szCs w:val="28"/>
        </w:rPr>
        <w:t>Сведения по водопроводным сетям</w:t>
      </w:r>
    </w:p>
    <w:tbl>
      <w:tblPr>
        <w:tblW w:w="9639" w:type="dxa"/>
        <w:tblInd w:w="-15" w:type="dxa"/>
        <w:tblBorders>
          <w:top w:val="single" w:sz="12" w:space="0" w:color="000000"/>
          <w:left w:val="single" w:sz="12" w:space="0" w:color="000000"/>
          <w:bottom w:val="single" w:sz="12" w:space="0" w:color="000000"/>
          <w:right w:val="single" w:sz="12" w:space="0" w:color="000000"/>
          <w:insideH w:val="single" w:sz="4" w:space="0" w:color="auto"/>
          <w:insideV w:val="single" w:sz="4" w:space="0" w:color="auto"/>
        </w:tblBorders>
        <w:tblLayout w:type="fixed"/>
        <w:tblLook w:val="04A0" w:firstRow="1" w:lastRow="0" w:firstColumn="1" w:lastColumn="0" w:noHBand="0" w:noVBand="1"/>
      </w:tblPr>
      <w:tblGrid>
        <w:gridCol w:w="2405"/>
        <w:gridCol w:w="2392"/>
        <w:gridCol w:w="2392"/>
        <w:gridCol w:w="2450"/>
      </w:tblGrid>
      <w:tr w:rsidR="00063ED3" w:rsidRPr="00063ED3" w14:paraId="2AA1BC59" w14:textId="77777777" w:rsidTr="003E6FF1">
        <w:tc>
          <w:tcPr>
            <w:tcW w:w="2405" w:type="dxa"/>
            <w:tcBorders>
              <w:top w:val="single" w:sz="12" w:space="0" w:color="000000"/>
              <w:bottom w:val="single" w:sz="12" w:space="0" w:color="000000"/>
            </w:tcBorders>
            <w:vAlign w:val="center"/>
            <w:hideMark/>
          </w:tcPr>
          <w:p w14:paraId="7FE6461F" w14:textId="77777777" w:rsidR="00063ED3" w:rsidRPr="00063ED3" w:rsidRDefault="00063ED3" w:rsidP="00063ED3">
            <w:pPr>
              <w:suppressAutoHyphens w:val="0"/>
              <w:jc w:val="center"/>
              <w:rPr>
                <w:b/>
                <w:color w:val="auto"/>
                <w:lang w:eastAsia="en-US"/>
              </w:rPr>
            </w:pPr>
            <w:r w:rsidRPr="00063ED3">
              <w:rPr>
                <w:b/>
                <w:color w:val="auto"/>
                <w:lang w:eastAsia="en-US"/>
              </w:rPr>
              <w:t>Наименование улиц</w:t>
            </w:r>
          </w:p>
        </w:tc>
        <w:tc>
          <w:tcPr>
            <w:tcW w:w="2392" w:type="dxa"/>
            <w:tcBorders>
              <w:top w:val="single" w:sz="12" w:space="0" w:color="000000"/>
              <w:bottom w:val="single" w:sz="12" w:space="0" w:color="000000"/>
            </w:tcBorders>
            <w:vAlign w:val="center"/>
            <w:hideMark/>
          </w:tcPr>
          <w:p w14:paraId="401D06BA" w14:textId="77777777" w:rsidR="00063ED3" w:rsidRPr="00063ED3" w:rsidRDefault="00063ED3" w:rsidP="00063ED3">
            <w:pPr>
              <w:suppressAutoHyphens w:val="0"/>
              <w:jc w:val="center"/>
              <w:rPr>
                <w:b/>
                <w:color w:val="auto"/>
                <w:lang w:eastAsia="en-US"/>
              </w:rPr>
            </w:pPr>
            <w:r w:rsidRPr="00063ED3">
              <w:rPr>
                <w:b/>
                <w:color w:val="auto"/>
                <w:lang w:eastAsia="en-US"/>
              </w:rPr>
              <w:t>Протяженность, м</w:t>
            </w:r>
          </w:p>
        </w:tc>
        <w:tc>
          <w:tcPr>
            <w:tcW w:w="2392" w:type="dxa"/>
            <w:tcBorders>
              <w:top w:val="single" w:sz="12" w:space="0" w:color="000000"/>
              <w:bottom w:val="single" w:sz="12" w:space="0" w:color="000000"/>
            </w:tcBorders>
            <w:vAlign w:val="center"/>
            <w:hideMark/>
          </w:tcPr>
          <w:p w14:paraId="3497E3F7" w14:textId="77777777" w:rsidR="00063ED3" w:rsidRPr="00063ED3" w:rsidRDefault="00063ED3" w:rsidP="00063ED3">
            <w:pPr>
              <w:suppressAutoHyphens w:val="0"/>
              <w:jc w:val="center"/>
              <w:rPr>
                <w:b/>
                <w:color w:val="auto"/>
                <w:lang w:eastAsia="en-US"/>
              </w:rPr>
            </w:pPr>
            <w:r w:rsidRPr="00063ED3">
              <w:rPr>
                <w:b/>
                <w:color w:val="auto"/>
                <w:lang w:eastAsia="en-US"/>
              </w:rPr>
              <w:t>Материал труб</w:t>
            </w:r>
          </w:p>
        </w:tc>
        <w:tc>
          <w:tcPr>
            <w:tcW w:w="2450" w:type="dxa"/>
            <w:tcBorders>
              <w:top w:val="single" w:sz="12" w:space="0" w:color="000000"/>
              <w:bottom w:val="single" w:sz="12" w:space="0" w:color="000000"/>
            </w:tcBorders>
            <w:vAlign w:val="center"/>
            <w:hideMark/>
          </w:tcPr>
          <w:p w14:paraId="42113EC4" w14:textId="77777777" w:rsidR="00063ED3" w:rsidRPr="00063ED3" w:rsidRDefault="00063ED3" w:rsidP="00063ED3">
            <w:pPr>
              <w:suppressAutoHyphens w:val="0"/>
              <w:jc w:val="center"/>
              <w:rPr>
                <w:b/>
                <w:color w:val="auto"/>
                <w:lang w:eastAsia="en-US"/>
              </w:rPr>
            </w:pPr>
            <w:r w:rsidRPr="00063ED3">
              <w:rPr>
                <w:b/>
                <w:color w:val="auto"/>
                <w:lang w:eastAsia="en-US"/>
              </w:rPr>
              <w:t>Степень износа, %</w:t>
            </w:r>
          </w:p>
        </w:tc>
      </w:tr>
      <w:tr w:rsidR="00063ED3" w:rsidRPr="00063ED3" w14:paraId="02806A66" w14:textId="77777777" w:rsidTr="003E6FF1">
        <w:tc>
          <w:tcPr>
            <w:tcW w:w="9639" w:type="dxa"/>
            <w:gridSpan w:val="4"/>
            <w:tcBorders>
              <w:top w:val="single" w:sz="12" w:space="0" w:color="000000"/>
            </w:tcBorders>
            <w:vAlign w:val="center"/>
            <w:hideMark/>
          </w:tcPr>
          <w:p w14:paraId="0BEC4785" w14:textId="3019F572" w:rsidR="00063ED3" w:rsidRPr="00063ED3" w:rsidRDefault="00063ED3" w:rsidP="00063ED3">
            <w:pPr>
              <w:suppressAutoHyphens w:val="0"/>
              <w:jc w:val="center"/>
              <w:rPr>
                <w:rFonts w:eastAsia="Microsoft YaHei"/>
                <w:b/>
                <w:bCs/>
                <w:spacing w:val="-5"/>
                <w:lang w:eastAsia="en-US"/>
              </w:rPr>
            </w:pPr>
            <w:r w:rsidRPr="00063ED3">
              <w:rPr>
                <w:rFonts w:eastAsia="Microsoft YaHei"/>
                <w:b/>
                <w:bCs/>
                <w:spacing w:val="-5"/>
                <w:lang w:eastAsia="en-US"/>
              </w:rPr>
              <w:t>с. Пушкинское</w:t>
            </w:r>
          </w:p>
        </w:tc>
      </w:tr>
      <w:tr w:rsidR="00063ED3" w:rsidRPr="00063ED3" w14:paraId="60F8DD5B" w14:textId="77777777" w:rsidTr="003E6FF1">
        <w:tc>
          <w:tcPr>
            <w:tcW w:w="2405" w:type="dxa"/>
            <w:vAlign w:val="center"/>
            <w:hideMark/>
          </w:tcPr>
          <w:p w14:paraId="137E7D8F" w14:textId="0B368AE4" w:rsidR="00063ED3" w:rsidRPr="00063ED3" w:rsidRDefault="00063ED3" w:rsidP="00063ED3">
            <w:pPr>
              <w:suppressAutoHyphens w:val="0"/>
              <w:jc w:val="center"/>
              <w:rPr>
                <w:rFonts w:eastAsia="Microsoft YaHei"/>
                <w:spacing w:val="-5"/>
                <w:lang w:eastAsia="en-US"/>
              </w:rPr>
            </w:pPr>
            <w:r w:rsidRPr="00063ED3">
              <w:rPr>
                <w:rFonts w:eastAsia="Microsoft YaHei"/>
                <w:spacing w:val="-5"/>
                <w:lang w:eastAsia="en-US"/>
              </w:rPr>
              <w:t>ул.</w:t>
            </w:r>
            <w:r>
              <w:rPr>
                <w:rFonts w:eastAsia="Microsoft YaHei"/>
                <w:spacing w:val="-5"/>
                <w:lang w:eastAsia="en-US"/>
              </w:rPr>
              <w:t xml:space="preserve"> </w:t>
            </w:r>
            <w:r w:rsidRPr="00063ED3">
              <w:rPr>
                <w:rFonts w:eastAsia="Microsoft YaHei"/>
                <w:spacing w:val="-5"/>
                <w:lang w:eastAsia="en-US"/>
              </w:rPr>
              <w:t>Советская</w:t>
            </w:r>
          </w:p>
        </w:tc>
        <w:tc>
          <w:tcPr>
            <w:tcW w:w="2392" w:type="dxa"/>
            <w:vAlign w:val="center"/>
            <w:hideMark/>
          </w:tcPr>
          <w:p w14:paraId="76A39AC2" w14:textId="77777777" w:rsidR="00063ED3" w:rsidRPr="00063ED3" w:rsidRDefault="00063ED3" w:rsidP="00063ED3">
            <w:pPr>
              <w:suppressAutoHyphens w:val="0"/>
              <w:jc w:val="center"/>
              <w:rPr>
                <w:rFonts w:eastAsia="Microsoft YaHei"/>
                <w:spacing w:val="-5"/>
                <w:lang w:eastAsia="en-US"/>
              </w:rPr>
            </w:pPr>
            <w:r w:rsidRPr="00063ED3">
              <w:rPr>
                <w:rFonts w:eastAsia="Microsoft YaHei"/>
                <w:spacing w:val="-5"/>
                <w:lang w:eastAsia="en-US"/>
              </w:rPr>
              <w:t>4305</w:t>
            </w:r>
          </w:p>
        </w:tc>
        <w:tc>
          <w:tcPr>
            <w:tcW w:w="2392" w:type="dxa"/>
            <w:vAlign w:val="center"/>
            <w:hideMark/>
          </w:tcPr>
          <w:p w14:paraId="7D750413" w14:textId="6BF9F0EB" w:rsidR="00063ED3" w:rsidRPr="00063ED3" w:rsidRDefault="00063ED3" w:rsidP="00063ED3">
            <w:pPr>
              <w:suppressAutoHyphens w:val="0"/>
              <w:jc w:val="center"/>
              <w:rPr>
                <w:rFonts w:eastAsia="Microsoft YaHei"/>
                <w:spacing w:val="-5"/>
                <w:lang w:eastAsia="en-US"/>
              </w:rPr>
            </w:pPr>
            <w:r w:rsidRPr="00063ED3">
              <w:rPr>
                <w:rFonts w:eastAsia="Microsoft YaHei"/>
                <w:spacing w:val="-5"/>
                <w:lang w:eastAsia="en-US"/>
              </w:rPr>
              <w:t>сталь, ПНД, чугун,</w:t>
            </w:r>
          </w:p>
        </w:tc>
        <w:tc>
          <w:tcPr>
            <w:tcW w:w="2450" w:type="dxa"/>
            <w:vMerge w:val="restart"/>
            <w:vAlign w:val="center"/>
          </w:tcPr>
          <w:p w14:paraId="0CD4F648" w14:textId="77777777" w:rsidR="00063ED3" w:rsidRPr="00063ED3" w:rsidRDefault="00063ED3" w:rsidP="00063ED3">
            <w:pPr>
              <w:suppressAutoHyphens w:val="0"/>
              <w:jc w:val="center"/>
              <w:rPr>
                <w:rFonts w:eastAsia="Microsoft YaHei"/>
                <w:spacing w:val="-5"/>
                <w:lang w:eastAsia="en-US"/>
              </w:rPr>
            </w:pPr>
            <w:r w:rsidRPr="00063ED3">
              <w:rPr>
                <w:rFonts w:eastAsia="Microsoft YaHei"/>
                <w:spacing w:val="-5"/>
                <w:lang w:eastAsia="en-US"/>
              </w:rPr>
              <w:t>70</w:t>
            </w:r>
          </w:p>
        </w:tc>
      </w:tr>
      <w:tr w:rsidR="00063ED3" w:rsidRPr="00063ED3" w14:paraId="505644D4" w14:textId="77777777" w:rsidTr="003E6FF1">
        <w:tc>
          <w:tcPr>
            <w:tcW w:w="2405" w:type="dxa"/>
            <w:vAlign w:val="center"/>
            <w:hideMark/>
          </w:tcPr>
          <w:p w14:paraId="4650C48D" w14:textId="467B077F" w:rsidR="00063ED3" w:rsidRPr="00063ED3" w:rsidRDefault="00063ED3" w:rsidP="00063ED3">
            <w:pPr>
              <w:suppressAutoHyphens w:val="0"/>
              <w:jc w:val="center"/>
              <w:rPr>
                <w:rFonts w:eastAsia="Microsoft YaHei"/>
                <w:spacing w:val="-5"/>
                <w:lang w:eastAsia="en-US"/>
              </w:rPr>
            </w:pPr>
            <w:r w:rsidRPr="00063ED3">
              <w:rPr>
                <w:rFonts w:eastAsia="Microsoft YaHei"/>
                <w:spacing w:val="-5"/>
                <w:lang w:eastAsia="en-US"/>
              </w:rPr>
              <w:t>пер.</w:t>
            </w:r>
            <w:r>
              <w:rPr>
                <w:rFonts w:eastAsia="Microsoft YaHei"/>
                <w:spacing w:val="-5"/>
                <w:lang w:eastAsia="en-US"/>
              </w:rPr>
              <w:t xml:space="preserve"> </w:t>
            </w:r>
            <w:r w:rsidRPr="00063ED3">
              <w:rPr>
                <w:rFonts w:eastAsia="Microsoft YaHei"/>
                <w:spacing w:val="-5"/>
                <w:lang w:eastAsia="en-US"/>
              </w:rPr>
              <w:t>Октябрьский</w:t>
            </w:r>
          </w:p>
        </w:tc>
        <w:tc>
          <w:tcPr>
            <w:tcW w:w="2392" w:type="dxa"/>
            <w:vAlign w:val="center"/>
            <w:hideMark/>
          </w:tcPr>
          <w:p w14:paraId="23911C8E" w14:textId="77777777" w:rsidR="00063ED3" w:rsidRPr="00063ED3" w:rsidRDefault="00063ED3" w:rsidP="00063ED3">
            <w:pPr>
              <w:suppressAutoHyphens w:val="0"/>
              <w:jc w:val="center"/>
              <w:rPr>
                <w:rFonts w:eastAsia="Microsoft YaHei"/>
                <w:spacing w:val="-5"/>
                <w:lang w:eastAsia="en-US"/>
              </w:rPr>
            </w:pPr>
            <w:r w:rsidRPr="00063ED3">
              <w:rPr>
                <w:rFonts w:eastAsia="Microsoft YaHei"/>
                <w:spacing w:val="-5"/>
                <w:lang w:eastAsia="en-US"/>
              </w:rPr>
              <w:t>1325</w:t>
            </w:r>
          </w:p>
        </w:tc>
        <w:tc>
          <w:tcPr>
            <w:tcW w:w="2392" w:type="dxa"/>
            <w:vAlign w:val="center"/>
            <w:hideMark/>
          </w:tcPr>
          <w:p w14:paraId="11014A6E" w14:textId="38F61AF4" w:rsidR="00063ED3" w:rsidRPr="00063ED3" w:rsidRDefault="00063ED3" w:rsidP="00063ED3">
            <w:pPr>
              <w:suppressAutoHyphens w:val="0"/>
              <w:jc w:val="center"/>
              <w:rPr>
                <w:rFonts w:eastAsia="Microsoft YaHei"/>
                <w:spacing w:val="-5"/>
                <w:lang w:eastAsia="en-US"/>
              </w:rPr>
            </w:pPr>
            <w:r>
              <w:rPr>
                <w:rFonts w:eastAsia="Microsoft YaHei"/>
                <w:spacing w:val="-5"/>
                <w:lang w:eastAsia="en-US"/>
              </w:rPr>
              <w:t>ПНД</w:t>
            </w:r>
          </w:p>
        </w:tc>
        <w:tc>
          <w:tcPr>
            <w:tcW w:w="2450" w:type="dxa"/>
            <w:vMerge/>
            <w:vAlign w:val="center"/>
            <w:hideMark/>
          </w:tcPr>
          <w:p w14:paraId="79912570" w14:textId="77777777" w:rsidR="00063ED3" w:rsidRPr="00063ED3" w:rsidRDefault="00063ED3" w:rsidP="00063ED3">
            <w:pPr>
              <w:suppressAutoHyphens w:val="0"/>
              <w:jc w:val="center"/>
              <w:rPr>
                <w:rFonts w:eastAsia="Microsoft YaHei"/>
                <w:spacing w:val="-5"/>
                <w:lang w:eastAsia="en-US"/>
              </w:rPr>
            </w:pPr>
          </w:p>
        </w:tc>
      </w:tr>
      <w:tr w:rsidR="00063ED3" w:rsidRPr="00063ED3" w14:paraId="1D9DFCF2" w14:textId="77777777" w:rsidTr="003E6FF1">
        <w:tc>
          <w:tcPr>
            <w:tcW w:w="2405" w:type="dxa"/>
            <w:vAlign w:val="center"/>
            <w:hideMark/>
          </w:tcPr>
          <w:p w14:paraId="189B5EB2" w14:textId="78DB7597" w:rsidR="00063ED3" w:rsidRPr="00063ED3" w:rsidRDefault="00063ED3" w:rsidP="00063ED3">
            <w:pPr>
              <w:suppressAutoHyphens w:val="0"/>
              <w:jc w:val="center"/>
              <w:rPr>
                <w:rFonts w:eastAsia="Microsoft YaHei"/>
                <w:spacing w:val="-5"/>
                <w:lang w:eastAsia="en-US"/>
              </w:rPr>
            </w:pPr>
            <w:r w:rsidRPr="00063ED3">
              <w:rPr>
                <w:rFonts w:eastAsia="Microsoft YaHei"/>
                <w:spacing w:val="-5"/>
                <w:lang w:eastAsia="en-US"/>
              </w:rPr>
              <w:t>ул.</w:t>
            </w:r>
            <w:r>
              <w:rPr>
                <w:rFonts w:eastAsia="Microsoft YaHei"/>
                <w:spacing w:val="-5"/>
                <w:lang w:eastAsia="en-US"/>
              </w:rPr>
              <w:t xml:space="preserve"> </w:t>
            </w:r>
            <w:r w:rsidRPr="00063ED3">
              <w:rPr>
                <w:rFonts w:eastAsia="Microsoft YaHei"/>
                <w:spacing w:val="-5"/>
                <w:lang w:eastAsia="en-US"/>
              </w:rPr>
              <w:t>Мира</w:t>
            </w:r>
          </w:p>
        </w:tc>
        <w:tc>
          <w:tcPr>
            <w:tcW w:w="2392" w:type="dxa"/>
            <w:vAlign w:val="center"/>
            <w:hideMark/>
          </w:tcPr>
          <w:p w14:paraId="1B8C98CD" w14:textId="77777777" w:rsidR="00063ED3" w:rsidRPr="00063ED3" w:rsidRDefault="00063ED3" w:rsidP="00063ED3">
            <w:pPr>
              <w:suppressAutoHyphens w:val="0"/>
              <w:jc w:val="center"/>
              <w:rPr>
                <w:rFonts w:eastAsia="Microsoft YaHei"/>
                <w:spacing w:val="-5"/>
                <w:lang w:eastAsia="en-US"/>
              </w:rPr>
            </w:pPr>
            <w:r w:rsidRPr="00063ED3">
              <w:rPr>
                <w:rFonts w:eastAsia="Microsoft YaHei"/>
                <w:spacing w:val="-5"/>
                <w:lang w:eastAsia="en-US"/>
              </w:rPr>
              <w:t>4370</w:t>
            </w:r>
          </w:p>
        </w:tc>
        <w:tc>
          <w:tcPr>
            <w:tcW w:w="2392" w:type="dxa"/>
            <w:vAlign w:val="center"/>
            <w:hideMark/>
          </w:tcPr>
          <w:p w14:paraId="7BCEA48B" w14:textId="09B542B7" w:rsidR="00063ED3" w:rsidRPr="00063ED3" w:rsidRDefault="00063ED3" w:rsidP="00063ED3">
            <w:pPr>
              <w:suppressAutoHyphens w:val="0"/>
              <w:jc w:val="center"/>
              <w:rPr>
                <w:rFonts w:eastAsia="Microsoft YaHei"/>
                <w:spacing w:val="-5"/>
                <w:lang w:eastAsia="en-US"/>
              </w:rPr>
            </w:pPr>
            <w:r>
              <w:rPr>
                <w:rFonts w:eastAsia="Microsoft YaHei"/>
                <w:spacing w:val="-5"/>
                <w:lang w:eastAsia="en-US"/>
              </w:rPr>
              <w:t>ПНД</w:t>
            </w:r>
          </w:p>
        </w:tc>
        <w:tc>
          <w:tcPr>
            <w:tcW w:w="2450" w:type="dxa"/>
            <w:vMerge/>
            <w:vAlign w:val="center"/>
            <w:hideMark/>
          </w:tcPr>
          <w:p w14:paraId="418B71EA" w14:textId="77777777" w:rsidR="00063ED3" w:rsidRPr="00063ED3" w:rsidRDefault="00063ED3" w:rsidP="00063ED3">
            <w:pPr>
              <w:suppressAutoHyphens w:val="0"/>
              <w:jc w:val="center"/>
              <w:rPr>
                <w:rFonts w:eastAsia="Microsoft YaHei"/>
                <w:spacing w:val="-5"/>
                <w:lang w:eastAsia="en-US"/>
              </w:rPr>
            </w:pPr>
          </w:p>
        </w:tc>
      </w:tr>
      <w:tr w:rsidR="00063ED3" w:rsidRPr="00063ED3" w14:paraId="14458A8A" w14:textId="77777777" w:rsidTr="003E6FF1">
        <w:tc>
          <w:tcPr>
            <w:tcW w:w="2405" w:type="dxa"/>
            <w:vAlign w:val="center"/>
            <w:hideMark/>
          </w:tcPr>
          <w:p w14:paraId="50FD88B6" w14:textId="163B159F" w:rsidR="00063ED3" w:rsidRPr="00063ED3" w:rsidRDefault="00063ED3" w:rsidP="00063ED3">
            <w:pPr>
              <w:suppressAutoHyphens w:val="0"/>
              <w:jc w:val="center"/>
              <w:rPr>
                <w:rFonts w:eastAsia="Microsoft YaHei"/>
                <w:spacing w:val="-5"/>
                <w:lang w:eastAsia="en-US"/>
              </w:rPr>
            </w:pPr>
            <w:r w:rsidRPr="00063ED3">
              <w:rPr>
                <w:rFonts w:eastAsia="Microsoft YaHei"/>
                <w:spacing w:val="-5"/>
                <w:lang w:eastAsia="en-US"/>
              </w:rPr>
              <w:t>ул.</w:t>
            </w:r>
            <w:r>
              <w:rPr>
                <w:rFonts w:eastAsia="Microsoft YaHei"/>
                <w:spacing w:val="-5"/>
                <w:lang w:eastAsia="en-US"/>
              </w:rPr>
              <w:t xml:space="preserve"> </w:t>
            </w:r>
            <w:r w:rsidRPr="00063ED3">
              <w:rPr>
                <w:rFonts w:eastAsia="Microsoft YaHei"/>
                <w:spacing w:val="-5"/>
                <w:lang w:eastAsia="en-US"/>
              </w:rPr>
              <w:t>Энтузиастов</w:t>
            </w:r>
          </w:p>
        </w:tc>
        <w:tc>
          <w:tcPr>
            <w:tcW w:w="2392" w:type="dxa"/>
            <w:vAlign w:val="center"/>
            <w:hideMark/>
          </w:tcPr>
          <w:p w14:paraId="29727BD2" w14:textId="77777777" w:rsidR="00063ED3" w:rsidRPr="00063ED3" w:rsidRDefault="00063ED3" w:rsidP="00063ED3">
            <w:pPr>
              <w:suppressAutoHyphens w:val="0"/>
              <w:jc w:val="center"/>
              <w:rPr>
                <w:rFonts w:eastAsia="Microsoft YaHei"/>
                <w:spacing w:val="-5"/>
                <w:lang w:eastAsia="en-US"/>
              </w:rPr>
            </w:pPr>
            <w:r w:rsidRPr="00063ED3">
              <w:rPr>
                <w:rFonts w:eastAsia="Microsoft YaHei"/>
                <w:spacing w:val="-5"/>
                <w:lang w:eastAsia="en-US"/>
              </w:rPr>
              <w:t>805</w:t>
            </w:r>
          </w:p>
        </w:tc>
        <w:tc>
          <w:tcPr>
            <w:tcW w:w="2392" w:type="dxa"/>
            <w:vAlign w:val="center"/>
            <w:hideMark/>
          </w:tcPr>
          <w:p w14:paraId="2804E8A1" w14:textId="1F0A3F6A" w:rsidR="00063ED3" w:rsidRPr="00063ED3" w:rsidRDefault="00063ED3" w:rsidP="00063ED3">
            <w:pPr>
              <w:suppressAutoHyphens w:val="0"/>
              <w:jc w:val="center"/>
              <w:rPr>
                <w:rFonts w:eastAsia="Microsoft YaHei"/>
                <w:spacing w:val="-5"/>
                <w:lang w:eastAsia="en-US"/>
              </w:rPr>
            </w:pPr>
            <w:r>
              <w:rPr>
                <w:rFonts w:eastAsia="Microsoft YaHei"/>
                <w:spacing w:val="-5"/>
                <w:lang w:eastAsia="en-US"/>
              </w:rPr>
              <w:t>ПНД</w:t>
            </w:r>
          </w:p>
        </w:tc>
        <w:tc>
          <w:tcPr>
            <w:tcW w:w="2450" w:type="dxa"/>
            <w:vMerge/>
            <w:vAlign w:val="center"/>
            <w:hideMark/>
          </w:tcPr>
          <w:p w14:paraId="5F5D2AF3" w14:textId="77777777" w:rsidR="00063ED3" w:rsidRPr="00063ED3" w:rsidRDefault="00063ED3" w:rsidP="00063ED3">
            <w:pPr>
              <w:suppressAutoHyphens w:val="0"/>
              <w:jc w:val="center"/>
              <w:rPr>
                <w:rFonts w:eastAsia="Microsoft YaHei"/>
                <w:spacing w:val="-5"/>
                <w:lang w:eastAsia="en-US"/>
              </w:rPr>
            </w:pPr>
          </w:p>
        </w:tc>
      </w:tr>
      <w:tr w:rsidR="00063ED3" w:rsidRPr="00063ED3" w14:paraId="262C9243" w14:textId="77777777" w:rsidTr="003E6FF1">
        <w:tc>
          <w:tcPr>
            <w:tcW w:w="2405" w:type="dxa"/>
            <w:vAlign w:val="center"/>
            <w:hideMark/>
          </w:tcPr>
          <w:p w14:paraId="4AE096F1" w14:textId="73B940A9" w:rsidR="00063ED3" w:rsidRPr="00063ED3" w:rsidRDefault="00063ED3" w:rsidP="00063ED3">
            <w:pPr>
              <w:suppressAutoHyphens w:val="0"/>
              <w:jc w:val="center"/>
              <w:rPr>
                <w:rFonts w:eastAsia="Microsoft YaHei"/>
                <w:spacing w:val="-5"/>
                <w:lang w:eastAsia="en-US"/>
              </w:rPr>
            </w:pPr>
            <w:r w:rsidRPr="00063ED3">
              <w:rPr>
                <w:rFonts w:eastAsia="Microsoft YaHei"/>
                <w:spacing w:val="-5"/>
                <w:lang w:eastAsia="en-US"/>
              </w:rPr>
              <w:t>ул.</w:t>
            </w:r>
            <w:r>
              <w:rPr>
                <w:rFonts w:eastAsia="Microsoft YaHei"/>
                <w:spacing w:val="-5"/>
                <w:lang w:eastAsia="en-US"/>
              </w:rPr>
              <w:t xml:space="preserve"> </w:t>
            </w:r>
            <w:r w:rsidRPr="00063ED3">
              <w:rPr>
                <w:rFonts w:eastAsia="Microsoft YaHei"/>
                <w:spacing w:val="-5"/>
                <w:lang w:eastAsia="en-US"/>
              </w:rPr>
              <w:t>Южная</w:t>
            </w:r>
          </w:p>
        </w:tc>
        <w:tc>
          <w:tcPr>
            <w:tcW w:w="2392" w:type="dxa"/>
            <w:vAlign w:val="center"/>
            <w:hideMark/>
          </w:tcPr>
          <w:p w14:paraId="250B67FB" w14:textId="77777777" w:rsidR="00063ED3" w:rsidRPr="00063ED3" w:rsidRDefault="00063ED3" w:rsidP="00063ED3">
            <w:pPr>
              <w:suppressAutoHyphens w:val="0"/>
              <w:jc w:val="center"/>
              <w:rPr>
                <w:rFonts w:eastAsia="Microsoft YaHei"/>
                <w:spacing w:val="-5"/>
                <w:lang w:eastAsia="en-US"/>
              </w:rPr>
            </w:pPr>
            <w:r w:rsidRPr="00063ED3">
              <w:rPr>
                <w:rFonts w:eastAsia="Microsoft YaHei"/>
                <w:spacing w:val="-5"/>
                <w:lang w:eastAsia="en-US"/>
              </w:rPr>
              <w:t>380</w:t>
            </w:r>
          </w:p>
        </w:tc>
        <w:tc>
          <w:tcPr>
            <w:tcW w:w="2392" w:type="dxa"/>
            <w:vAlign w:val="center"/>
            <w:hideMark/>
          </w:tcPr>
          <w:p w14:paraId="41A0C626" w14:textId="77777777" w:rsidR="00063ED3" w:rsidRPr="00063ED3" w:rsidRDefault="00063ED3" w:rsidP="00063ED3">
            <w:pPr>
              <w:suppressAutoHyphens w:val="0"/>
              <w:jc w:val="center"/>
              <w:rPr>
                <w:rFonts w:eastAsia="Microsoft YaHei"/>
                <w:spacing w:val="-5"/>
                <w:lang w:eastAsia="en-US"/>
              </w:rPr>
            </w:pPr>
            <w:r w:rsidRPr="00063ED3">
              <w:rPr>
                <w:rFonts w:eastAsia="Microsoft YaHei"/>
                <w:spacing w:val="-5"/>
                <w:lang w:eastAsia="en-US"/>
              </w:rPr>
              <w:t>сталь</w:t>
            </w:r>
          </w:p>
        </w:tc>
        <w:tc>
          <w:tcPr>
            <w:tcW w:w="2450" w:type="dxa"/>
            <w:vMerge/>
            <w:vAlign w:val="center"/>
            <w:hideMark/>
          </w:tcPr>
          <w:p w14:paraId="4FDE81F6" w14:textId="77777777" w:rsidR="00063ED3" w:rsidRPr="00063ED3" w:rsidRDefault="00063ED3" w:rsidP="00063ED3">
            <w:pPr>
              <w:suppressAutoHyphens w:val="0"/>
              <w:jc w:val="center"/>
              <w:rPr>
                <w:rFonts w:eastAsia="Microsoft YaHei"/>
                <w:spacing w:val="-5"/>
                <w:lang w:eastAsia="en-US"/>
              </w:rPr>
            </w:pPr>
          </w:p>
        </w:tc>
      </w:tr>
      <w:tr w:rsidR="00063ED3" w:rsidRPr="00063ED3" w14:paraId="481B4A81" w14:textId="77777777" w:rsidTr="003E6FF1">
        <w:tc>
          <w:tcPr>
            <w:tcW w:w="2405" w:type="dxa"/>
            <w:vAlign w:val="center"/>
            <w:hideMark/>
          </w:tcPr>
          <w:p w14:paraId="16F3CA4B" w14:textId="24F293AC" w:rsidR="00063ED3" w:rsidRPr="00063ED3" w:rsidRDefault="00063ED3" w:rsidP="00063ED3">
            <w:pPr>
              <w:suppressAutoHyphens w:val="0"/>
              <w:jc w:val="center"/>
              <w:rPr>
                <w:rFonts w:eastAsia="Microsoft YaHei"/>
                <w:spacing w:val="-5"/>
                <w:lang w:eastAsia="en-US"/>
              </w:rPr>
            </w:pPr>
            <w:r w:rsidRPr="00063ED3">
              <w:rPr>
                <w:rFonts w:eastAsia="Microsoft YaHei"/>
                <w:spacing w:val="-5"/>
                <w:lang w:eastAsia="en-US"/>
              </w:rPr>
              <w:t>ул.</w:t>
            </w:r>
            <w:r>
              <w:rPr>
                <w:rFonts w:eastAsia="Microsoft YaHei"/>
                <w:spacing w:val="-5"/>
                <w:lang w:eastAsia="en-US"/>
              </w:rPr>
              <w:t xml:space="preserve"> </w:t>
            </w:r>
            <w:r w:rsidRPr="00063ED3">
              <w:rPr>
                <w:rFonts w:eastAsia="Microsoft YaHei"/>
                <w:spacing w:val="-5"/>
                <w:lang w:eastAsia="en-US"/>
              </w:rPr>
              <w:t>Молодежная</w:t>
            </w:r>
          </w:p>
        </w:tc>
        <w:tc>
          <w:tcPr>
            <w:tcW w:w="2392" w:type="dxa"/>
            <w:vAlign w:val="center"/>
            <w:hideMark/>
          </w:tcPr>
          <w:p w14:paraId="21A44A55" w14:textId="77777777" w:rsidR="00063ED3" w:rsidRPr="00063ED3" w:rsidRDefault="00063ED3" w:rsidP="00063ED3">
            <w:pPr>
              <w:suppressAutoHyphens w:val="0"/>
              <w:jc w:val="center"/>
              <w:rPr>
                <w:rFonts w:eastAsia="Microsoft YaHei"/>
                <w:spacing w:val="-5"/>
                <w:lang w:eastAsia="en-US"/>
              </w:rPr>
            </w:pPr>
            <w:r w:rsidRPr="00063ED3">
              <w:rPr>
                <w:rFonts w:eastAsia="Microsoft YaHei"/>
                <w:spacing w:val="-5"/>
                <w:lang w:eastAsia="en-US"/>
              </w:rPr>
              <w:t>391</w:t>
            </w:r>
          </w:p>
        </w:tc>
        <w:tc>
          <w:tcPr>
            <w:tcW w:w="2392" w:type="dxa"/>
            <w:vAlign w:val="center"/>
            <w:hideMark/>
          </w:tcPr>
          <w:p w14:paraId="36C4635D" w14:textId="64E6E768" w:rsidR="00063ED3" w:rsidRPr="00063ED3" w:rsidRDefault="00063ED3" w:rsidP="00063ED3">
            <w:pPr>
              <w:suppressAutoHyphens w:val="0"/>
              <w:jc w:val="center"/>
              <w:rPr>
                <w:rFonts w:eastAsia="Microsoft YaHei"/>
                <w:spacing w:val="-5"/>
                <w:lang w:eastAsia="en-US"/>
              </w:rPr>
            </w:pPr>
            <w:r>
              <w:rPr>
                <w:rFonts w:eastAsia="Microsoft YaHei"/>
                <w:spacing w:val="-5"/>
                <w:lang w:eastAsia="en-US"/>
              </w:rPr>
              <w:t>ПНД</w:t>
            </w:r>
          </w:p>
        </w:tc>
        <w:tc>
          <w:tcPr>
            <w:tcW w:w="2450" w:type="dxa"/>
            <w:vMerge/>
            <w:vAlign w:val="center"/>
            <w:hideMark/>
          </w:tcPr>
          <w:p w14:paraId="2724C160" w14:textId="77777777" w:rsidR="00063ED3" w:rsidRPr="00063ED3" w:rsidRDefault="00063ED3" w:rsidP="00063ED3">
            <w:pPr>
              <w:suppressAutoHyphens w:val="0"/>
              <w:jc w:val="center"/>
              <w:rPr>
                <w:rFonts w:eastAsia="Microsoft YaHei"/>
                <w:spacing w:val="-5"/>
                <w:lang w:eastAsia="en-US"/>
              </w:rPr>
            </w:pPr>
          </w:p>
        </w:tc>
      </w:tr>
      <w:tr w:rsidR="00063ED3" w:rsidRPr="00063ED3" w14:paraId="3CDB596A" w14:textId="77777777" w:rsidTr="003E6FF1">
        <w:tc>
          <w:tcPr>
            <w:tcW w:w="2405" w:type="dxa"/>
            <w:vAlign w:val="center"/>
            <w:hideMark/>
          </w:tcPr>
          <w:p w14:paraId="5A060D67" w14:textId="09180621" w:rsidR="00063ED3" w:rsidRPr="00063ED3" w:rsidRDefault="00063ED3" w:rsidP="00063ED3">
            <w:pPr>
              <w:suppressAutoHyphens w:val="0"/>
              <w:jc w:val="center"/>
              <w:rPr>
                <w:rFonts w:eastAsia="Microsoft YaHei"/>
                <w:spacing w:val="-5"/>
                <w:lang w:eastAsia="en-US"/>
              </w:rPr>
            </w:pPr>
            <w:r w:rsidRPr="00063ED3">
              <w:rPr>
                <w:rFonts w:eastAsia="Microsoft YaHei"/>
                <w:spacing w:val="-5"/>
                <w:lang w:eastAsia="en-US"/>
              </w:rPr>
              <w:t>ул.</w:t>
            </w:r>
            <w:r>
              <w:rPr>
                <w:rFonts w:eastAsia="Microsoft YaHei"/>
                <w:spacing w:val="-5"/>
                <w:lang w:eastAsia="en-US"/>
              </w:rPr>
              <w:t xml:space="preserve"> </w:t>
            </w:r>
            <w:r w:rsidRPr="00063ED3">
              <w:rPr>
                <w:rFonts w:eastAsia="Microsoft YaHei"/>
                <w:spacing w:val="-5"/>
                <w:lang w:eastAsia="en-US"/>
              </w:rPr>
              <w:t>Кооперативная</w:t>
            </w:r>
          </w:p>
        </w:tc>
        <w:tc>
          <w:tcPr>
            <w:tcW w:w="2392" w:type="dxa"/>
            <w:vAlign w:val="center"/>
            <w:hideMark/>
          </w:tcPr>
          <w:p w14:paraId="353D20C1" w14:textId="77777777" w:rsidR="00063ED3" w:rsidRPr="00063ED3" w:rsidRDefault="00063ED3" w:rsidP="00063ED3">
            <w:pPr>
              <w:suppressAutoHyphens w:val="0"/>
              <w:jc w:val="center"/>
              <w:rPr>
                <w:rFonts w:eastAsia="Microsoft YaHei"/>
                <w:spacing w:val="-5"/>
                <w:lang w:eastAsia="en-US"/>
              </w:rPr>
            </w:pPr>
            <w:r w:rsidRPr="00063ED3">
              <w:rPr>
                <w:rFonts w:eastAsia="Microsoft YaHei"/>
                <w:spacing w:val="-5"/>
                <w:lang w:eastAsia="en-US"/>
              </w:rPr>
              <w:t>2165</w:t>
            </w:r>
          </w:p>
        </w:tc>
        <w:tc>
          <w:tcPr>
            <w:tcW w:w="2392" w:type="dxa"/>
            <w:vAlign w:val="center"/>
            <w:hideMark/>
          </w:tcPr>
          <w:p w14:paraId="051E5B04" w14:textId="52FF60DB" w:rsidR="00063ED3" w:rsidRPr="00063ED3" w:rsidRDefault="00063ED3" w:rsidP="00063ED3">
            <w:pPr>
              <w:suppressAutoHyphens w:val="0"/>
              <w:jc w:val="center"/>
              <w:rPr>
                <w:rFonts w:eastAsia="Microsoft YaHei"/>
                <w:spacing w:val="-5"/>
                <w:lang w:eastAsia="en-US"/>
              </w:rPr>
            </w:pPr>
            <w:r w:rsidRPr="00063ED3">
              <w:rPr>
                <w:rFonts w:eastAsia="Microsoft YaHei"/>
                <w:spacing w:val="-5"/>
                <w:lang w:eastAsia="en-US"/>
              </w:rPr>
              <w:t>сталь, ПНД</w:t>
            </w:r>
          </w:p>
        </w:tc>
        <w:tc>
          <w:tcPr>
            <w:tcW w:w="2450" w:type="dxa"/>
            <w:vMerge/>
            <w:vAlign w:val="center"/>
            <w:hideMark/>
          </w:tcPr>
          <w:p w14:paraId="78966631" w14:textId="77777777" w:rsidR="00063ED3" w:rsidRPr="00063ED3" w:rsidRDefault="00063ED3" w:rsidP="00063ED3">
            <w:pPr>
              <w:suppressAutoHyphens w:val="0"/>
              <w:jc w:val="center"/>
              <w:rPr>
                <w:rFonts w:eastAsia="Microsoft YaHei"/>
                <w:spacing w:val="-5"/>
                <w:lang w:eastAsia="en-US"/>
              </w:rPr>
            </w:pPr>
          </w:p>
        </w:tc>
      </w:tr>
      <w:tr w:rsidR="00063ED3" w:rsidRPr="00063ED3" w14:paraId="6C950F04" w14:textId="77777777" w:rsidTr="003E6FF1">
        <w:tc>
          <w:tcPr>
            <w:tcW w:w="2405" w:type="dxa"/>
            <w:vAlign w:val="center"/>
            <w:hideMark/>
          </w:tcPr>
          <w:p w14:paraId="46021BD6" w14:textId="79AFCEE4" w:rsidR="00063ED3" w:rsidRPr="00063ED3" w:rsidRDefault="00063ED3" w:rsidP="00063ED3">
            <w:pPr>
              <w:suppressAutoHyphens w:val="0"/>
              <w:jc w:val="center"/>
              <w:rPr>
                <w:rFonts w:eastAsia="Microsoft YaHei"/>
                <w:spacing w:val="-5"/>
                <w:lang w:eastAsia="en-US"/>
              </w:rPr>
            </w:pPr>
            <w:r w:rsidRPr="00063ED3">
              <w:rPr>
                <w:rFonts w:eastAsia="Microsoft YaHei"/>
                <w:spacing w:val="-5"/>
                <w:lang w:eastAsia="en-US"/>
              </w:rPr>
              <w:t>ул.</w:t>
            </w:r>
            <w:r>
              <w:rPr>
                <w:rFonts w:eastAsia="Microsoft YaHei"/>
                <w:spacing w:val="-5"/>
                <w:lang w:eastAsia="en-US"/>
              </w:rPr>
              <w:t xml:space="preserve"> </w:t>
            </w:r>
            <w:r w:rsidRPr="00063ED3">
              <w:rPr>
                <w:rFonts w:eastAsia="Microsoft YaHei"/>
                <w:spacing w:val="-5"/>
                <w:lang w:eastAsia="en-US"/>
              </w:rPr>
              <w:t>Заречная</w:t>
            </w:r>
          </w:p>
        </w:tc>
        <w:tc>
          <w:tcPr>
            <w:tcW w:w="2392" w:type="dxa"/>
            <w:vAlign w:val="center"/>
            <w:hideMark/>
          </w:tcPr>
          <w:p w14:paraId="59F2C2E6" w14:textId="77777777" w:rsidR="00063ED3" w:rsidRPr="00063ED3" w:rsidRDefault="00063ED3" w:rsidP="00063ED3">
            <w:pPr>
              <w:suppressAutoHyphens w:val="0"/>
              <w:jc w:val="center"/>
              <w:rPr>
                <w:rFonts w:eastAsia="Microsoft YaHei"/>
                <w:spacing w:val="-5"/>
                <w:lang w:eastAsia="en-US"/>
              </w:rPr>
            </w:pPr>
            <w:r w:rsidRPr="00063ED3">
              <w:rPr>
                <w:rFonts w:eastAsia="Microsoft YaHei"/>
                <w:spacing w:val="-5"/>
                <w:lang w:eastAsia="en-US"/>
              </w:rPr>
              <w:t>1231</w:t>
            </w:r>
          </w:p>
        </w:tc>
        <w:tc>
          <w:tcPr>
            <w:tcW w:w="2392" w:type="dxa"/>
            <w:vAlign w:val="center"/>
            <w:hideMark/>
          </w:tcPr>
          <w:p w14:paraId="512BC972" w14:textId="5AEB7052" w:rsidR="00063ED3" w:rsidRPr="00063ED3" w:rsidRDefault="00063ED3" w:rsidP="00063ED3">
            <w:pPr>
              <w:suppressAutoHyphens w:val="0"/>
              <w:jc w:val="center"/>
              <w:rPr>
                <w:rFonts w:eastAsia="Microsoft YaHei"/>
                <w:spacing w:val="-5"/>
                <w:lang w:eastAsia="en-US"/>
              </w:rPr>
            </w:pPr>
            <w:r w:rsidRPr="00063ED3">
              <w:rPr>
                <w:rFonts w:eastAsia="Microsoft YaHei"/>
                <w:spacing w:val="-5"/>
                <w:lang w:eastAsia="en-US"/>
              </w:rPr>
              <w:t>сталь, ПНД</w:t>
            </w:r>
          </w:p>
        </w:tc>
        <w:tc>
          <w:tcPr>
            <w:tcW w:w="2450" w:type="dxa"/>
            <w:vMerge/>
            <w:vAlign w:val="center"/>
            <w:hideMark/>
          </w:tcPr>
          <w:p w14:paraId="17DBF6BA" w14:textId="77777777" w:rsidR="00063ED3" w:rsidRPr="00063ED3" w:rsidRDefault="00063ED3" w:rsidP="00063ED3">
            <w:pPr>
              <w:suppressAutoHyphens w:val="0"/>
              <w:jc w:val="center"/>
              <w:rPr>
                <w:rFonts w:eastAsia="Microsoft YaHei"/>
                <w:spacing w:val="-5"/>
                <w:lang w:eastAsia="en-US"/>
              </w:rPr>
            </w:pPr>
          </w:p>
        </w:tc>
      </w:tr>
      <w:tr w:rsidR="00063ED3" w:rsidRPr="00063ED3" w14:paraId="4CD2D7D6" w14:textId="77777777" w:rsidTr="003E6FF1">
        <w:tc>
          <w:tcPr>
            <w:tcW w:w="2405" w:type="dxa"/>
            <w:vAlign w:val="center"/>
            <w:hideMark/>
          </w:tcPr>
          <w:p w14:paraId="2D6DF74D" w14:textId="68A0F5CA" w:rsidR="00063ED3" w:rsidRPr="00063ED3" w:rsidRDefault="00063ED3" w:rsidP="00063ED3">
            <w:pPr>
              <w:suppressAutoHyphens w:val="0"/>
              <w:jc w:val="center"/>
              <w:rPr>
                <w:rFonts w:eastAsia="Microsoft YaHei"/>
                <w:spacing w:val="-5"/>
                <w:lang w:eastAsia="en-US"/>
              </w:rPr>
            </w:pPr>
            <w:r w:rsidRPr="00063ED3">
              <w:rPr>
                <w:rFonts w:eastAsia="Microsoft YaHei"/>
                <w:spacing w:val="-5"/>
                <w:lang w:eastAsia="en-US"/>
              </w:rPr>
              <w:t>ул.</w:t>
            </w:r>
            <w:r>
              <w:rPr>
                <w:rFonts w:eastAsia="Microsoft YaHei"/>
                <w:spacing w:val="-5"/>
                <w:lang w:eastAsia="en-US"/>
              </w:rPr>
              <w:t xml:space="preserve"> </w:t>
            </w:r>
            <w:r w:rsidRPr="00063ED3">
              <w:rPr>
                <w:rFonts w:eastAsia="Microsoft YaHei"/>
                <w:spacing w:val="-5"/>
                <w:lang w:eastAsia="en-US"/>
              </w:rPr>
              <w:t>Садовая</w:t>
            </w:r>
          </w:p>
        </w:tc>
        <w:tc>
          <w:tcPr>
            <w:tcW w:w="2392" w:type="dxa"/>
            <w:vAlign w:val="center"/>
            <w:hideMark/>
          </w:tcPr>
          <w:p w14:paraId="6EB51FB5" w14:textId="77777777" w:rsidR="00063ED3" w:rsidRPr="00063ED3" w:rsidRDefault="00063ED3" w:rsidP="00063ED3">
            <w:pPr>
              <w:suppressAutoHyphens w:val="0"/>
              <w:jc w:val="center"/>
              <w:rPr>
                <w:rFonts w:eastAsia="Microsoft YaHei"/>
                <w:spacing w:val="-5"/>
                <w:lang w:eastAsia="en-US"/>
              </w:rPr>
            </w:pPr>
            <w:r w:rsidRPr="00063ED3">
              <w:rPr>
                <w:rFonts w:eastAsia="Microsoft YaHei"/>
                <w:spacing w:val="-5"/>
                <w:lang w:eastAsia="en-US"/>
              </w:rPr>
              <w:t>395</w:t>
            </w:r>
          </w:p>
        </w:tc>
        <w:tc>
          <w:tcPr>
            <w:tcW w:w="2392" w:type="dxa"/>
            <w:vAlign w:val="center"/>
            <w:hideMark/>
          </w:tcPr>
          <w:p w14:paraId="358E61AF" w14:textId="77777777" w:rsidR="00063ED3" w:rsidRPr="00063ED3" w:rsidRDefault="00063ED3" w:rsidP="00063ED3">
            <w:pPr>
              <w:suppressAutoHyphens w:val="0"/>
              <w:jc w:val="center"/>
              <w:rPr>
                <w:rFonts w:eastAsia="Microsoft YaHei"/>
                <w:spacing w:val="-5"/>
                <w:lang w:eastAsia="en-US"/>
              </w:rPr>
            </w:pPr>
            <w:r w:rsidRPr="00063ED3">
              <w:rPr>
                <w:rFonts w:eastAsia="Microsoft YaHei"/>
                <w:spacing w:val="-5"/>
                <w:lang w:eastAsia="en-US"/>
              </w:rPr>
              <w:t>сталь</w:t>
            </w:r>
          </w:p>
        </w:tc>
        <w:tc>
          <w:tcPr>
            <w:tcW w:w="2450" w:type="dxa"/>
            <w:vMerge/>
            <w:vAlign w:val="center"/>
            <w:hideMark/>
          </w:tcPr>
          <w:p w14:paraId="32464506" w14:textId="77777777" w:rsidR="00063ED3" w:rsidRPr="00063ED3" w:rsidRDefault="00063ED3" w:rsidP="00063ED3">
            <w:pPr>
              <w:suppressAutoHyphens w:val="0"/>
              <w:jc w:val="center"/>
              <w:rPr>
                <w:rFonts w:eastAsia="Microsoft YaHei"/>
                <w:spacing w:val="-5"/>
                <w:lang w:eastAsia="en-US"/>
              </w:rPr>
            </w:pPr>
          </w:p>
        </w:tc>
      </w:tr>
      <w:tr w:rsidR="00063ED3" w:rsidRPr="00063ED3" w14:paraId="60C6EB1E" w14:textId="77777777" w:rsidTr="003E6FF1">
        <w:tc>
          <w:tcPr>
            <w:tcW w:w="2405" w:type="dxa"/>
            <w:vAlign w:val="center"/>
            <w:hideMark/>
          </w:tcPr>
          <w:p w14:paraId="4FAF12B8" w14:textId="0202350E" w:rsidR="00063ED3" w:rsidRPr="00063ED3" w:rsidRDefault="00063ED3" w:rsidP="00063ED3">
            <w:pPr>
              <w:suppressAutoHyphens w:val="0"/>
              <w:jc w:val="center"/>
              <w:rPr>
                <w:rFonts w:eastAsia="Microsoft YaHei"/>
                <w:spacing w:val="-5"/>
                <w:lang w:eastAsia="en-US"/>
              </w:rPr>
            </w:pPr>
            <w:r w:rsidRPr="00063ED3">
              <w:rPr>
                <w:rFonts w:eastAsia="Microsoft YaHei"/>
                <w:spacing w:val="-5"/>
                <w:lang w:eastAsia="en-US"/>
              </w:rPr>
              <w:t>ул.</w:t>
            </w:r>
            <w:r>
              <w:rPr>
                <w:rFonts w:eastAsia="Microsoft YaHei"/>
                <w:spacing w:val="-5"/>
                <w:lang w:eastAsia="en-US"/>
              </w:rPr>
              <w:t xml:space="preserve"> </w:t>
            </w:r>
            <w:r w:rsidRPr="00063ED3">
              <w:rPr>
                <w:rFonts w:eastAsia="Microsoft YaHei"/>
                <w:spacing w:val="-5"/>
                <w:lang w:eastAsia="en-US"/>
              </w:rPr>
              <w:t>Ракутина</w:t>
            </w:r>
          </w:p>
        </w:tc>
        <w:tc>
          <w:tcPr>
            <w:tcW w:w="2392" w:type="dxa"/>
            <w:vAlign w:val="center"/>
            <w:hideMark/>
          </w:tcPr>
          <w:p w14:paraId="0A6DFEDB" w14:textId="77777777" w:rsidR="00063ED3" w:rsidRPr="00063ED3" w:rsidRDefault="00063ED3" w:rsidP="00063ED3">
            <w:pPr>
              <w:suppressAutoHyphens w:val="0"/>
              <w:jc w:val="center"/>
              <w:rPr>
                <w:rFonts w:eastAsia="Microsoft YaHei"/>
                <w:spacing w:val="-5"/>
                <w:lang w:eastAsia="en-US"/>
              </w:rPr>
            </w:pPr>
            <w:r w:rsidRPr="00063ED3">
              <w:rPr>
                <w:rFonts w:eastAsia="Microsoft YaHei"/>
                <w:spacing w:val="-5"/>
                <w:lang w:eastAsia="en-US"/>
              </w:rPr>
              <w:t>550</w:t>
            </w:r>
          </w:p>
        </w:tc>
        <w:tc>
          <w:tcPr>
            <w:tcW w:w="2392" w:type="dxa"/>
            <w:vAlign w:val="center"/>
            <w:hideMark/>
          </w:tcPr>
          <w:p w14:paraId="38D6BB26" w14:textId="77777777" w:rsidR="00063ED3" w:rsidRPr="00063ED3" w:rsidRDefault="00063ED3" w:rsidP="00063ED3">
            <w:pPr>
              <w:suppressAutoHyphens w:val="0"/>
              <w:jc w:val="center"/>
              <w:rPr>
                <w:rFonts w:eastAsia="Microsoft YaHei"/>
                <w:spacing w:val="-5"/>
                <w:lang w:eastAsia="en-US"/>
              </w:rPr>
            </w:pPr>
            <w:r w:rsidRPr="00063ED3">
              <w:rPr>
                <w:rFonts w:eastAsia="Microsoft YaHei"/>
                <w:spacing w:val="-5"/>
                <w:lang w:eastAsia="en-US"/>
              </w:rPr>
              <w:t>сталь</w:t>
            </w:r>
          </w:p>
        </w:tc>
        <w:tc>
          <w:tcPr>
            <w:tcW w:w="2450" w:type="dxa"/>
            <w:vMerge/>
            <w:vAlign w:val="center"/>
            <w:hideMark/>
          </w:tcPr>
          <w:p w14:paraId="20D6855C" w14:textId="77777777" w:rsidR="00063ED3" w:rsidRPr="00063ED3" w:rsidRDefault="00063ED3" w:rsidP="00063ED3">
            <w:pPr>
              <w:suppressAutoHyphens w:val="0"/>
              <w:jc w:val="center"/>
              <w:rPr>
                <w:rFonts w:eastAsia="Microsoft YaHei"/>
                <w:spacing w:val="-5"/>
                <w:lang w:eastAsia="en-US"/>
              </w:rPr>
            </w:pPr>
          </w:p>
        </w:tc>
      </w:tr>
      <w:tr w:rsidR="00063ED3" w:rsidRPr="00063ED3" w14:paraId="46AA7B49" w14:textId="77777777" w:rsidTr="003E6FF1">
        <w:tc>
          <w:tcPr>
            <w:tcW w:w="9639" w:type="dxa"/>
            <w:gridSpan w:val="4"/>
            <w:vAlign w:val="center"/>
            <w:hideMark/>
          </w:tcPr>
          <w:p w14:paraId="68A2BFF1" w14:textId="77777777" w:rsidR="00063ED3" w:rsidRPr="00063ED3" w:rsidRDefault="00063ED3" w:rsidP="00063ED3">
            <w:pPr>
              <w:suppressAutoHyphens w:val="0"/>
              <w:jc w:val="center"/>
              <w:rPr>
                <w:rFonts w:eastAsia="Microsoft YaHei"/>
                <w:b/>
                <w:bCs/>
                <w:spacing w:val="-5"/>
                <w:lang w:eastAsia="en-US"/>
              </w:rPr>
            </w:pPr>
            <w:r w:rsidRPr="00063ED3">
              <w:rPr>
                <w:rFonts w:eastAsia="Microsoft YaHei"/>
                <w:b/>
                <w:bCs/>
                <w:spacing w:val="-5"/>
                <w:lang w:eastAsia="en-US"/>
              </w:rPr>
              <w:t>х. Новокрасный</w:t>
            </w:r>
          </w:p>
        </w:tc>
      </w:tr>
      <w:tr w:rsidR="00063ED3" w:rsidRPr="00063ED3" w14:paraId="5EC7CF82" w14:textId="77777777" w:rsidTr="003E6FF1">
        <w:tc>
          <w:tcPr>
            <w:tcW w:w="2405" w:type="dxa"/>
            <w:vAlign w:val="center"/>
            <w:hideMark/>
          </w:tcPr>
          <w:p w14:paraId="1548673B" w14:textId="29BA186E" w:rsidR="00063ED3" w:rsidRPr="00063ED3" w:rsidRDefault="00063ED3" w:rsidP="00063ED3">
            <w:pPr>
              <w:suppressAutoHyphens w:val="0"/>
              <w:jc w:val="center"/>
              <w:rPr>
                <w:rFonts w:eastAsia="Microsoft YaHei"/>
                <w:spacing w:val="-5"/>
                <w:lang w:eastAsia="en-US"/>
              </w:rPr>
            </w:pPr>
            <w:r w:rsidRPr="00063ED3">
              <w:rPr>
                <w:rFonts w:eastAsia="Microsoft YaHei"/>
                <w:spacing w:val="-5"/>
                <w:lang w:eastAsia="en-US"/>
              </w:rPr>
              <w:t>ул.</w:t>
            </w:r>
            <w:r>
              <w:rPr>
                <w:rFonts w:eastAsia="Microsoft YaHei"/>
                <w:spacing w:val="-5"/>
                <w:lang w:eastAsia="en-US"/>
              </w:rPr>
              <w:t xml:space="preserve"> </w:t>
            </w:r>
            <w:r w:rsidRPr="00063ED3">
              <w:rPr>
                <w:rFonts w:eastAsia="Microsoft YaHei"/>
                <w:spacing w:val="-5"/>
                <w:lang w:eastAsia="en-US"/>
              </w:rPr>
              <w:t>Красная</w:t>
            </w:r>
          </w:p>
        </w:tc>
        <w:tc>
          <w:tcPr>
            <w:tcW w:w="2392" w:type="dxa"/>
            <w:vAlign w:val="center"/>
            <w:hideMark/>
          </w:tcPr>
          <w:p w14:paraId="15ACEF65" w14:textId="77777777" w:rsidR="00063ED3" w:rsidRPr="00063ED3" w:rsidRDefault="00063ED3" w:rsidP="00063ED3">
            <w:pPr>
              <w:suppressAutoHyphens w:val="0"/>
              <w:jc w:val="center"/>
              <w:rPr>
                <w:rFonts w:eastAsia="Microsoft YaHei"/>
                <w:spacing w:val="-5"/>
                <w:lang w:eastAsia="en-US"/>
              </w:rPr>
            </w:pPr>
            <w:r w:rsidRPr="00063ED3">
              <w:rPr>
                <w:rFonts w:eastAsia="Microsoft YaHei"/>
                <w:spacing w:val="-5"/>
                <w:lang w:eastAsia="en-US"/>
              </w:rPr>
              <w:t>3580</w:t>
            </w:r>
          </w:p>
        </w:tc>
        <w:tc>
          <w:tcPr>
            <w:tcW w:w="2392" w:type="dxa"/>
            <w:vAlign w:val="center"/>
            <w:hideMark/>
          </w:tcPr>
          <w:p w14:paraId="2668A892" w14:textId="5FEA2246" w:rsidR="00063ED3" w:rsidRPr="00063ED3" w:rsidRDefault="00063ED3" w:rsidP="00063ED3">
            <w:pPr>
              <w:suppressAutoHyphens w:val="0"/>
              <w:jc w:val="center"/>
              <w:rPr>
                <w:rFonts w:eastAsia="Microsoft YaHei"/>
                <w:spacing w:val="-5"/>
                <w:lang w:eastAsia="en-US"/>
              </w:rPr>
            </w:pPr>
            <w:r>
              <w:rPr>
                <w:rFonts w:eastAsia="Microsoft YaHei"/>
                <w:spacing w:val="-5"/>
                <w:lang w:eastAsia="en-US"/>
              </w:rPr>
              <w:t>ПНД</w:t>
            </w:r>
          </w:p>
        </w:tc>
        <w:tc>
          <w:tcPr>
            <w:tcW w:w="2450" w:type="dxa"/>
            <w:vAlign w:val="center"/>
            <w:hideMark/>
          </w:tcPr>
          <w:p w14:paraId="1817A955" w14:textId="77777777" w:rsidR="00063ED3" w:rsidRPr="00063ED3" w:rsidRDefault="00063ED3" w:rsidP="00063ED3">
            <w:pPr>
              <w:suppressAutoHyphens w:val="0"/>
              <w:jc w:val="center"/>
              <w:rPr>
                <w:rFonts w:eastAsia="Microsoft YaHei"/>
                <w:spacing w:val="-5"/>
                <w:lang w:eastAsia="en-US"/>
              </w:rPr>
            </w:pPr>
            <w:r w:rsidRPr="00063ED3">
              <w:rPr>
                <w:rFonts w:eastAsia="Microsoft YaHei"/>
                <w:spacing w:val="-5"/>
                <w:lang w:eastAsia="en-US"/>
              </w:rPr>
              <w:t>70</w:t>
            </w:r>
          </w:p>
        </w:tc>
      </w:tr>
      <w:tr w:rsidR="00063ED3" w:rsidRPr="00063ED3" w14:paraId="1B2B7CC3" w14:textId="77777777" w:rsidTr="003E6FF1">
        <w:tc>
          <w:tcPr>
            <w:tcW w:w="9639" w:type="dxa"/>
            <w:gridSpan w:val="4"/>
            <w:vAlign w:val="center"/>
            <w:hideMark/>
          </w:tcPr>
          <w:p w14:paraId="26A821F5" w14:textId="77777777" w:rsidR="00063ED3" w:rsidRPr="00063ED3" w:rsidRDefault="00063ED3" w:rsidP="00063ED3">
            <w:pPr>
              <w:suppressAutoHyphens w:val="0"/>
              <w:jc w:val="center"/>
              <w:rPr>
                <w:rFonts w:eastAsia="Microsoft YaHei"/>
                <w:b/>
                <w:bCs/>
                <w:spacing w:val="-5"/>
                <w:lang w:eastAsia="en-US"/>
              </w:rPr>
            </w:pPr>
            <w:r w:rsidRPr="00063ED3">
              <w:rPr>
                <w:rFonts w:eastAsia="Microsoft YaHei"/>
                <w:b/>
                <w:bCs/>
                <w:spacing w:val="-5"/>
                <w:lang w:eastAsia="en-US"/>
              </w:rPr>
              <w:t>х. Кузнецов</w:t>
            </w:r>
          </w:p>
        </w:tc>
      </w:tr>
      <w:tr w:rsidR="00063ED3" w:rsidRPr="00063ED3" w14:paraId="6C5C8F53" w14:textId="77777777" w:rsidTr="003E6FF1">
        <w:tc>
          <w:tcPr>
            <w:tcW w:w="2405" w:type="dxa"/>
            <w:vAlign w:val="center"/>
            <w:hideMark/>
          </w:tcPr>
          <w:p w14:paraId="6E5E06A0" w14:textId="77777777" w:rsidR="00063ED3" w:rsidRPr="00063ED3" w:rsidRDefault="00063ED3" w:rsidP="00063ED3">
            <w:pPr>
              <w:suppressAutoHyphens w:val="0"/>
              <w:jc w:val="center"/>
              <w:rPr>
                <w:rFonts w:eastAsia="Microsoft YaHei"/>
                <w:spacing w:val="-5"/>
                <w:lang w:eastAsia="en-US"/>
              </w:rPr>
            </w:pPr>
            <w:r w:rsidRPr="00063ED3">
              <w:rPr>
                <w:rFonts w:eastAsia="Microsoft YaHei"/>
                <w:spacing w:val="-5"/>
                <w:lang w:eastAsia="en-US"/>
              </w:rPr>
              <w:t>от В/З х Кузнецов до ул. Советской</w:t>
            </w:r>
          </w:p>
        </w:tc>
        <w:tc>
          <w:tcPr>
            <w:tcW w:w="2392" w:type="dxa"/>
            <w:vAlign w:val="center"/>
            <w:hideMark/>
          </w:tcPr>
          <w:p w14:paraId="28311466" w14:textId="77777777" w:rsidR="00063ED3" w:rsidRPr="00063ED3" w:rsidRDefault="00063ED3" w:rsidP="00063ED3">
            <w:pPr>
              <w:suppressAutoHyphens w:val="0"/>
              <w:jc w:val="center"/>
              <w:rPr>
                <w:rFonts w:eastAsia="Microsoft YaHei"/>
                <w:spacing w:val="-5"/>
                <w:lang w:eastAsia="en-US"/>
              </w:rPr>
            </w:pPr>
            <w:r w:rsidRPr="00063ED3">
              <w:rPr>
                <w:rFonts w:eastAsia="Microsoft YaHei"/>
                <w:spacing w:val="-5"/>
                <w:lang w:eastAsia="en-US"/>
              </w:rPr>
              <w:t>800</w:t>
            </w:r>
          </w:p>
        </w:tc>
        <w:tc>
          <w:tcPr>
            <w:tcW w:w="2392" w:type="dxa"/>
            <w:vAlign w:val="center"/>
            <w:hideMark/>
          </w:tcPr>
          <w:p w14:paraId="7DE852A9" w14:textId="21A6682B" w:rsidR="00063ED3" w:rsidRPr="00063ED3" w:rsidRDefault="00063ED3" w:rsidP="00063ED3">
            <w:pPr>
              <w:suppressAutoHyphens w:val="0"/>
              <w:jc w:val="center"/>
              <w:rPr>
                <w:rFonts w:eastAsia="Microsoft YaHei"/>
                <w:spacing w:val="-5"/>
                <w:lang w:eastAsia="en-US"/>
              </w:rPr>
            </w:pPr>
            <w:r>
              <w:rPr>
                <w:rFonts w:eastAsia="Microsoft YaHei"/>
                <w:spacing w:val="-5"/>
                <w:lang w:eastAsia="en-US"/>
              </w:rPr>
              <w:t>ПНД</w:t>
            </w:r>
          </w:p>
        </w:tc>
        <w:tc>
          <w:tcPr>
            <w:tcW w:w="2450" w:type="dxa"/>
            <w:vMerge w:val="restart"/>
            <w:vAlign w:val="center"/>
          </w:tcPr>
          <w:p w14:paraId="54B813C8" w14:textId="77777777" w:rsidR="00063ED3" w:rsidRPr="00063ED3" w:rsidRDefault="00063ED3" w:rsidP="00063ED3">
            <w:pPr>
              <w:suppressAutoHyphens w:val="0"/>
              <w:jc w:val="center"/>
              <w:rPr>
                <w:rFonts w:eastAsia="Microsoft YaHei"/>
                <w:spacing w:val="-5"/>
                <w:lang w:eastAsia="en-US"/>
              </w:rPr>
            </w:pPr>
          </w:p>
          <w:p w14:paraId="34DBB932" w14:textId="77777777" w:rsidR="00063ED3" w:rsidRPr="00063ED3" w:rsidRDefault="00063ED3" w:rsidP="00063ED3">
            <w:pPr>
              <w:suppressAutoHyphens w:val="0"/>
              <w:jc w:val="center"/>
              <w:rPr>
                <w:rFonts w:eastAsia="Microsoft YaHei"/>
                <w:spacing w:val="-5"/>
                <w:lang w:eastAsia="en-US"/>
              </w:rPr>
            </w:pPr>
            <w:r w:rsidRPr="00063ED3">
              <w:rPr>
                <w:rFonts w:eastAsia="Microsoft YaHei"/>
                <w:spacing w:val="-5"/>
                <w:lang w:eastAsia="en-US"/>
              </w:rPr>
              <w:t>70</w:t>
            </w:r>
          </w:p>
        </w:tc>
      </w:tr>
      <w:tr w:rsidR="00063ED3" w:rsidRPr="00063ED3" w14:paraId="05F3A550" w14:textId="77777777" w:rsidTr="003E6FF1">
        <w:tc>
          <w:tcPr>
            <w:tcW w:w="2405" w:type="dxa"/>
            <w:vAlign w:val="center"/>
            <w:hideMark/>
          </w:tcPr>
          <w:p w14:paraId="35F34D07" w14:textId="6347EC3C" w:rsidR="00063ED3" w:rsidRPr="00063ED3" w:rsidRDefault="00063ED3" w:rsidP="00063ED3">
            <w:pPr>
              <w:suppressAutoHyphens w:val="0"/>
              <w:jc w:val="center"/>
              <w:rPr>
                <w:rFonts w:eastAsia="Microsoft YaHei"/>
                <w:spacing w:val="-5"/>
                <w:lang w:eastAsia="en-US"/>
              </w:rPr>
            </w:pPr>
            <w:r w:rsidRPr="00063ED3">
              <w:rPr>
                <w:rFonts w:eastAsia="Microsoft YaHei"/>
                <w:spacing w:val="-5"/>
                <w:lang w:eastAsia="en-US"/>
              </w:rPr>
              <w:t>ул.</w:t>
            </w:r>
            <w:r>
              <w:rPr>
                <w:rFonts w:eastAsia="Microsoft YaHei"/>
                <w:spacing w:val="-5"/>
                <w:lang w:eastAsia="en-US"/>
              </w:rPr>
              <w:t xml:space="preserve"> </w:t>
            </w:r>
            <w:r w:rsidRPr="00063ED3">
              <w:rPr>
                <w:rFonts w:eastAsia="Microsoft YaHei"/>
                <w:spacing w:val="-5"/>
                <w:lang w:eastAsia="en-US"/>
              </w:rPr>
              <w:t>Советская</w:t>
            </w:r>
          </w:p>
        </w:tc>
        <w:tc>
          <w:tcPr>
            <w:tcW w:w="2392" w:type="dxa"/>
            <w:vAlign w:val="center"/>
            <w:hideMark/>
          </w:tcPr>
          <w:p w14:paraId="51DED258" w14:textId="77777777" w:rsidR="00063ED3" w:rsidRPr="00063ED3" w:rsidRDefault="00063ED3" w:rsidP="00063ED3">
            <w:pPr>
              <w:suppressAutoHyphens w:val="0"/>
              <w:jc w:val="center"/>
              <w:rPr>
                <w:rFonts w:eastAsia="Microsoft YaHei"/>
                <w:spacing w:val="-5"/>
                <w:lang w:eastAsia="en-US"/>
              </w:rPr>
            </w:pPr>
            <w:r w:rsidRPr="00063ED3">
              <w:rPr>
                <w:rFonts w:eastAsia="Microsoft YaHei"/>
                <w:spacing w:val="-5"/>
                <w:lang w:eastAsia="en-US"/>
              </w:rPr>
              <w:t>713</w:t>
            </w:r>
          </w:p>
        </w:tc>
        <w:tc>
          <w:tcPr>
            <w:tcW w:w="2392" w:type="dxa"/>
            <w:vAlign w:val="center"/>
            <w:hideMark/>
          </w:tcPr>
          <w:p w14:paraId="6C385AC6" w14:textId="2ADDDC9F" w:rsidR="00063ED3" w:rsidRPr="00063ED3" w:rsidRDefault="00063ED3" w:rsidP="00063ED3">
            <w:pPr>
              <w:suppressAutoHyphens w:val="0"/>
              <w:jc w:val="center"/>
              <w:rPr>
                <w:rFonts w:eastAsia="Microsoft YaHei"/>
                <w:spacing w:val="-5"/>
                <w:lang w:eastAsia="en-US"/>
              </w:rPr>
            </w:pPr>
            <w:r>
              <w:rPr>
                <w:rFonts w:eastAsia="Microsoft YaHei"/>
                <w:spacing w:val="-5"/>
                <w:lang w:eastAsia="en-US"/>
              </w:rPr>
              <w:t>ПНД</w:t>
            </w:r>
          </w:p>
        </w:tc>
        <w:tc>
          <w:tcPr>
            <w:tcW w:w="2450" w:type="dxa"/>
            <w:vMerge/>
            <w:vAlign w:val="center"/>
            <w:hideMark/>
          </w:tcPr>
          <w:p w14:paraId="48FF51D8" w14:textId="77777777" w:rsidR="00063ED3" w:rsidRPr="00063ED3" w:rsidRDefault="00063ED3" w:rsidP="00063ED3">
            <w:pPr>
              <w:suppressAutoHyphens w:val="0"/>
              <w:jc w:val="center"/>
              <w:rPr>
                <w:rFonts w:eastAsia="Microsoft YaHei"/>
                <w:spacing w:val="-5"/>
                <w:lang w:eastAsia="en-US"/>
              </w:rPr>
            </w:pPr>
          </w:p>
        </w:tc>
      </w:tr>
      <w:tr w:rsidR="00063ED3" w:rsidRPr="00063ED3" w14:paraId="264A6D09" w14:textId="77777777" w:rsidTr="003E6FF1">
        <w:tc>
          <w:tcPr>
            <w:tcW w:w="2405" w:type="dxa"/>
            <w:vAlign w:val="center"/>
            <w:hideMark/>
          </w:tcPr>
          <w:p w14:paraId="6F19995E" w14:textId="593E9416" w:rsidR="00063ED3" w:rsidRPr="00063ED3" w:rsidRDefault="00063ED3" w:rsidP="00063ED3">
            <w:pPr>
              <w:suppressAutoHyphens w:val="0"/>
              <w:jc w:val="center"/>
              <w:rPr>
                <w:rFonts w:eastAsia="Microsoft YaHei"/>
                <w:spacing w:val="-5"/>
                <w:lang w:eastAsia="en-US"/>
              </w:rPr>
            </w:pPr>
            <w:r w:rsidRPr="00063ED3">
              <w:rPr>
                <w:rFonts w:eastAsia="Microsoft YaHei"/>
                <w:spacing w:val="-5"/>
                <w:lang w:eastAsia="en-US"/>
              </w:rPr>
              <w:t>ул.</w:t>
            </w:r>
            <w:r>
              <w:rPr>
                <w:rFonts w:eastAsia="Microsoft YaHei"/>
                <w:spacing w:val="-5"/>
                <w:lang w:eastAsia="en-US"/>
              </w:rPr>
              <w:t xml:space="preserve"> </w:t>
            </w:r>
            <w:r w:rsidRPr="00063ED3">
              <w:rPr>
                <w:rFonts w:eastAsia="Microsoft YaHei"/>
                <w:spacing w:val="-5"/>
                <w:lang w:eastAsia="en-US"/>
              </w:rPr>
              <w:t>Мира</w:t>
            </w:r>
          </w:p>
        </w:tc>
        <w:tc>
          <w:tcPr>
            <w:tcW w:w="2392" w:type="dxa"/>
            <w:vAlign w:val="center"/>
            <w:hideMark/>
          </w:tcPr>
          <w:p w14:paraId="441DAAE7" w14:textId="77777777" w:rsidR="00063ED3" w:rsidRPr="00063ED3" w:rsidRDefault="00063ED3" w:rsidP="00063ED3">
            <w:pPr>
              <w:suppressAutoHyphens w:val="0"/>
              <w:jc w:val="center"/>
              <w:rPr>
                <w:rFonts w:eastAsia="Microsoft YaHei"/>
                <w:spacing w:val="-5"/>
                <w:lang w:eastAsia="en-US"/>
              </w:rPr>
            </w:pPr>
            <w:r w:rsidRPr="00063ED3">
              <w:rPr>
                <w:rFonts w:eastAsia="Microsoft YaHei"/>
                <w:spacing w:val="-5"/>
                <w:lang w:eastAsia="en-US"/>
              </w:rPr>
              <w:t>2587</w:t>
            </w:r>
          </w:p>
        </w:tc>
        <w:tc>
          <w:tcPr>
            <w:tcW w:w="2392" w:type="dxa"/>
            <w:vAlign w:val="center"/>
            <w:hideMark/>
          </w:tcPr>
          <w:p w14:paraId="41322E38" w14:textId="7DDFBBDA" w:rsidR="00063ED3" w:rsidRPr="00063ED3" w:rsidRDefault="00063ED3" w:rsidP="00063ED3">
            <w:pPr>
              <w:suppressAutoHyphens w:val="0"/>
              <w:jc w:val="center"/>
              <w:rPr>
                <w:rFonts w:eastAsia="Microsoft YaHei"/>
                <w:spacing w:val="-5"/>
                <w:lang w:eastAsia="en-US"/>
              </w:rPr>
            </w:pPr>
            <w:r>
              <w:rPr>
                <w:rFonts w:eastAsia="Microsoft YaHei"/>
                <w:spacing w:val="-5"/>
                <w:lang w:eastAsia="en-US"/>
              </w:rPr>
              <w:t>ПНД</w:t>
            </w:r>
          </w:p>
        </w:tc>
        <w:tc>
          <w:tcPr>
            <w:tcW w:w="2450" w:type="dxa"/>
            <w:vMerge/>
            <w:vAlign w:val="center"/>
            <w:hideMark/>
          </w:tcPr>
          <w:p w14:paraId="3D23ED11" w14:textId="77777777" w:rsidR="00063ED3" w:rsidRPr="00063ED3" w:rsidRDefault="00063ED3" w:rsidP="00063ED3">
            <w:pPr>
              <w:suppressAutoHyphens w:val="0"/>
              <w:jc w:val="center"/>
              <w:rPr>
                <w:rFonts w:eastAsia="Microsoft YaHei"/>
                <w:spacing w:val="-5"/>
                <w:lang w:eastAsia="en-US"/>
              </w:rPr>
            </w:pPr>
          </w:p>
        </w:tc>
      </w:tr>
    </w:tbl>
    <w:p w14:paraId="4D33DE96" w14:textId="77777777" w:rsidR="00BE74FF" w:rsidRPr="00D87F05" w:rsidRDefault="00BE74FF" w:rsidP="004466F5">
      <w:pPr>
        <w:pStyle w:val="11"/>
        <w:spacing w:line="276" w:lineRule="auto"/>
        <w:ind w:firstLine="709"/>
        <w:jc w:val="both"/>
        <w:rPr>
          <w:rFonts w:ascii="Times New Roman" w:hAnsi="Times New Roman"/>
          <w:bCs/>
          <w:spacing w:val="2"/>
          <w:sz w:val="28"/>
          <w:szCs w:val="28"/>
          <w:shd w:val="clear" w:color="auto" w:fill="FFFFFF"/>
        </w:rPr>
      </w:pPr>
    </w:p>
    <w:p w14:paraId="59EEF370" w14:textId="77777777" w:rsidR="002D1751" w:rsidRPr="00DC3F15" w:rsidRDefault="001E1B87" w:rsidP="003E6FF1">
      <w:pPr>
        <w:pStyle w:val="11"/>
        <w:spacing w:line="276" w:lineRule="auto"/>
        <w:jc w:val="both"/>
        <w:rPr>
          <w:rFonts w:ascii="Times New Roman" w:hAnsi="Times New Roman"/>
          <w:b/>
          <w:sz w:val="28"/>
          <w:szCs w:val="28"/>
        </w:rPr>
      </w:pPr>
      <w:r w:rsidRPr="00DC3F15">
        <w:rPr>
          <w:rFonts w:ascii="Times New Roman" w:hAnsi="Times New Roman"/>
          <w:b/>
          <w:sz w:val="28"/>
          <w:szCs w:val="28"/>
        </w:rPr>
        <w:t>д</w:t>
      </w:r>
      <w:r w:rsidR="00E22DF8" w:rsidRPr="00DC3F15">
        <w:rPr>
          <w:rFonts w:ascii="Times New Roman" w:hAnsi="Times New Roman"/>
          <w:b/>
          <w:sz w:val="28"/>
          <w:szCs w:val="28"/>
        </w:rPr>
        <w:t xml:space="preserve">) </w:t>
      </w:r>
      <w:r w:rsidR="0067130D" w:rsidRPr="00DC3F15">
        <w:rPr>
          <w:rFonts w:ascii="Times New Roman" w:hAnsi="Times New Roman"/>
          <w:b/>
          <w:sz w:val="28"/>
          <w:szCs w:val="28"/>
        </w:rPr>
        <w:t>Описание с</w:t>
      </w:r>
      <w:r w:rsidR="00E22DF8" w:rsidRPr="00DC3F15">
        <w:rPr>
          <w:rFonts w:ascii="Times New Roman" w:hAnsi="Times New Roman"/>
          <w:b/>
          <w:sz w:val="28"/>
          <w:szCs w:val="28"/>
        </w:rPr>
        <w:t>уществующи</w:t>
      </w:r>
      <w:r w:rsidR="0067130D" w:rsidRPr="00DC3F15">
        <w:rPr>
          <w:rFonts w:ascii="Times New Roman" w:hAnsi="Times New Roman"/>
          <w:b/>
          <w:sz w:val="28"/>
          <w:szCs w:val="28"/>
        </w:rPr>
        <w:t>х</w:t>
      </w:r>
      <w:r w:rsidR="00E22DF8" w:rsidRPr="00DC3F15">
        <w:rPr>
          <w:rFonts w:ascii="Times New Roman" w:hAnsi="Times New Roman"/>
          <w:b/>
          <w:sz w:val="28"/>
          <w:szCs w:val="28"/>
        </w:rPr>
        <w:t xml:space="preserve"> технически</w:t>
      </w:r>
      <w:r w:rsidR="0067130D" w:rsidRPr="00DC3F15">
        <w:rPr>
          <w:rFonts w:ascii="Times New Roman" w:hAnsi="Times New Roman"/>
          <w:b/>
          <w:sz w:val="28"/>
          <w:szCs w:val="28"/>
        </w:rPr>
        <w:t>х</w:t>
      </w:r>
      <w:r w:rsidR="00E22DF8" w:rsidRPr="00DC3F15">
        <w:rPr>
          <w:rFonts w:ascii="Times New Roman" w:hAnsi="Times New Roman"/>
          <w:b/>
          <w:sz w:val="28"/>
          <w:szCs w:val="28"/>
        </w:rPr>
        <w:t xml:space="preserve"> и технологически</w:t>
      </w:r>
      <w:r w:rsidR="0067130D" w:rsidRPr="00DC3F15">
        <w:rPr>
          <w:rFonts w:ascii="Times New Roman" w:hAnsi="Times New Roman"/>
          <w:b/>
          <w:sz w:val="28"/>
          <w:szCs w:val="28"/>
        </w:rPr>
        <w:t>х</w:t>
      </w:r>
      <w:r w:rsidR="00E22DF8" w:rsidRPr="00DC3F15">
        <w:rPr>
          <w:rFonts w:ascii="Times New Roman" w:hAnsi="Times New Roman"/>
          <w:b/>
          <w:sz w:val="28"/>
          <w:szCs w:val="28"/>
        </w:rPr>
        <w:t xml:space="preserve"> проблем</w:t>
      </w:r>
      <w:r w:rsidR="008B3D73" w:rsidRPr="00DC3F15">
        <w:rPr>
          <w:rFonts w:ascii="Times New Roman" w:hAnsi="Times New Roman"/>
          <w:b/>
          <w:sz w:val="28"/>
          <w:szCs w:val="28"/>
        </w:rPr>
        <w:t>, возникающих при водоснабжении</w:t>
      </w:r>
      <w:r w:rsidR="0067130D" w:rsidRPr="00DC3F15">
        <w:rPr>
          <w:rFonts w:ascii="Times New Roman" w:hAnsi="Times New Roman"/>
          <w:b/>
          <w:sz w:val="28"/>
          <w:szCs w:val="28"/>
        </w:rPr>
        <w:t xml:space="preserve"> поселения</w:t>
      </w:r>
      <w:r w:rsidR="008B3D73" w:rsidRPr="00DC3F15">
        <w:rPr>
          <w:rFonts w:ascii="Times New Roman" w:hAnsi="Times New Roman"/>
          <w:b/>
          <w:sz w:val="28"/>
          <w:szCs w:val="28"/>
        </w:rPr>
        <w:t>, анализ исполнения предписаний органов, осуществляющих государственный надзор, муниципальный контроль, об устранении нарушений, влияющих н</w:t>
      </w:r>
      <w:r w:rsidR="002E2499" w:rsidRPr="00DC3F15">
        <w:rPr>
          <w:rFonts w:ascii="Times New Roman" w:hAnsi="Times New Roman"/>
          <w:b/>
          <w:sz w:val="28"/>
          <w:szCs w:val="28"/>
        </w:rPr>
        <w:t>а качество и безопасность воды</w:t>
      </w:r>
    </w:p>
    <w:p w14:paraId="3EFDEC73" w14:textId="1A28E8CB" w:rsidR="002B1A74" w:rsidRPr="005E1CB3" w:rsidRDefault="002B1A74" w:rsidP="003E6FF1">
      <w:pPr>
        <w:autoSpaceDE w:val="0"/>
        <w:autoSpaceDN w:val="0"/>
        <w:adjustRightInd w:val="0"/>
        <w:spacing w:line="276" w:lineRule="auto"/>
        <w:ind w:firstLine="708"/>
        <w:jc w:val="both"/>
        <w:rPr>
          <w:sz w:val="28"/>
          <w:szCs w:val="28"/>
        </w:rPr>
      </w:pPr>
      <w:r w:rsidRPr="005E1CB3">
        <w:rPr>
          <w:sz w:val="28"/>
          <w:szCs w:val="28"/>
        </w:rPr>
        <w:t xml:space="preserve">Одной из главных проблем качественной поставки воды населению </w:t>
      </w:r>
      <w:r w:rsidR="007F326D">
        <w:rPr>
          <w:sz w:val="28"/>
          <w:szCs w:val="28"/>
        </w:rPr>
        <w:t>Пушкинско</w:t>
      </w:r>
      <w:r w:rsidR="0097616F">
        <w:rPr>
          <w:sz w:val="28"/>
          <w:szCs w:val="28"/>
        </w:rPr>
        <w:t>го</w:t>
      </w:r>
      <w:r w:rsidR="007F326D">
        <w:rPr>
          <w:sz w:val="28"/>
          <w:szCs w:val="28"/>
        </w:rPr>
        <w:t xml:space="preserve"> сельско</w:t>
      </w:r>
      <w:r w:rsidR="0097616F">
        <w:rPr>
          <w:sz w:val="28"/>
          <w:szCs w:val="28"/>
        </w:rPr>
        <w:t>го</w:t>
      </w:r>
      <w:r w:rsidR="007F326D">
        <w:rPr>
          <w:sz w:val="28"/>
          <w:szCs w:val="28"/>
        </w:rPr>
        <w:t xml:space="preserve"> поселени</w:t>
      </w:r>
      <w:r w:rsidR="0097616F">
        <w:rPr>
          <w:sz w:val="28"/>
          <w:szCs w:val="28"/>
        </w:rPr>
        <w:t>я</w:t>
      </w:r>
      <w:r w:rsidR="000E2F1B">
        <w:rPr>
          <w:sz w:val="28"/>
          <w:szCs w:val="28"/>
        </w:rPr>
        <w:t xml:space="preserve"> </w:t>
      </w:r>
      <w:r w:rsidR="00774AE6">
        <w:rPr>
          <w:sz w:val="28"/>
          <w:szCs w:val="28"/>
        </w:rPr>
        <w:t>Гулькевичского</w:t>
      </w:r>
      <w:r w:rsidR="005E1CB3" w:rsidRPr="005E1CB3">
        <w:rPr>
          <w:sz w:val="28"/>
          <w:szCs w:val="28"/>
        </w:rPr>
        <w:t xml:space="preserve"> муниципального района</w:t>
      </w:r>
      <w:r w:rsidR="00BE3A87">
        <w:rPr>
          <w:sz w:val="28"/>
          <w:szCs w:val="28"/>
        </w:rPr>
        <w:t xml:space="preserve"> Краснодарского края</w:t>
      </w:r>
      <w:r w:rsidRPr="005E1CB3">
        <w:rPr>
          <w:sz w:val="28"/>
          <w:szCs w:val="28"/>
        </w:rPr>
        <w:t xml:space="preserve"> является изношенность водопроводных сетей. </w:t>
      </w:r>
      <w:r w:rsidR="007323B4">
        <w:rPr>
          <w:sz w:val="28"/>
          <w:szCs w:val="28"/>
        </w:rPr>
        <w:t xml:space="preserve">Процент износа водопроводных сетей составляет </w:t>
      </w:r>
      <w:r w:rsidR="00063ED3">
        <w:rPr>
          <w:sz w:val="28"/>
          <w:szCs w:val="28"/>
        </w:rPr>
        <w:t>70</w:t>
      </w:r>
      <w:r w:rsidR="007323B4">
        <w:rPr>
          <w:sz w:val="28"/>
          <w:szCs w:val="28"/>
        </w:rPr>
        <w:t>%.</w:t>
      </w:r>
    </w:p>
    <w:p w14:paraId="2E64CCAC" w14:textId="1E3C348D" w:rsidR="002B1A74" w:rsidRPr="005E1CB3" w:rsidRDefault="002B1A74" w:rsidP="003E6FF1">
      <w:pPr>
        <w:tabs>
          <w:tab w:val="left" w:pos="8640"/>
        </w:tabs>
        <w:spacing w:line="276" w:lineRule="auto"/>
        <w:ind w:firstLine="709"/>
        <w:jc w:val="both"/>
        <w:rPr>
          <w:sz w:val="28"/>
          <w:szCs w:val="28"/>
          <w:lang w:eastAsia="ru-RU"/>
        </w:rPr>
      </w:pPr>
      <w:r w:rsidRPr="005E1CB3">
        <w:rPr>
          <w:sz w:val="28"/>
          <w:szCs w:val="28"/>
          <w:lang w:eastAsia="ru-RU"/>
        </w:rPr>
        <w:t xml:space="preserve">На качество обеспечения населения водой также влияет, что часть сетей в </w:t>
      </w:r>
      <w:r w:rsidR="00D87F05">
        <w:rPr>
          <w:sz w:val="28"/>
          <w:szCs w:val="28"/>
          <w:lang w:eastAsia="ru-RU"/>
        </w:rPr>
        <w:t>станице</w:t>
      </w:r>
      <w:r w:rsidRPr="005E1CB3">
        <w:rPr>
          <w:sz w:val="28"/>
          <w:szCs w:val="28"/>
          <w:lang w:eastAsia="ru-RU"/>
        </w:rPr>
        <w:t xml:space="preserve"> тупиковые, следствием чего является недостаточная циркуляция воды в трубопроводах. </w:t>
      </w:r>
    </w:p>
    <w:p w14:paraId="6C0CB49A" w14:textId="77777777" w:rsidR="002B1A74" w:rsidRPr="005E1CB3" w:rsidRDefault="002B1A74" w:rsidP="003E6FF1">
      <w:pPr>
        <w:tabs>
          <w:tab w:val="left" w:pos="8640"/>
        </w:tabs>
        <w:spacing w:line="276" w:lineRule="auto"/>
        <w:ind w:firstLine="709"/>
        <w:jc w:val="both"/>
        <w:rPr>
          <w:sz w:val="28"/>
          <w:szCs w:val="28"/>
          <w:lang w:eastAsia="ru-RU"/>
        </w:rPr>
      </w:pPr>
      <w:r w:rsidRPr="005E1CB3">
        <w:rPr>
          <w:sz w:val="28"/>
          <w:szCs w:val="28"/>
        </w:rPr>
        <w:t xml:space="preserve">Основная доля неучтенных расходов приходится на скрытые утечки, в состав которых может входить несанкционированные врезки. </w:t>
      </w:r>
    </w:p>
    <w:p w14:paraId="3E797B25" w14:textId="77777777" w:rsidR="002B1A74" w:rsidRPr="005E1CB3" w:rsidRDefault="002B1A74" w:rsidP="003E6FF1">
      <w:pPr>
        <w:autoSpaceDE w:val="0"/>
        <w:autoSpaceDN w:val="0"/>
        <w:adjustRightInd w:val="0"/>
        <w:spacing w:line="276" w:lineRule="auto"/>
        <w:ind w:firstLine="708"/>
        <w:jc w:val="both"/>
        <w:rPr>
          <w:sz w:val="28"/>
          <w:szCs w:val="28"/>
        </w:rPr>
      </w:pPr>
      <w:r w:rsidRPr="005E1CB3">
        <w:rPr>
          <w:sz w:val="28"/>
          <w:szCs w:val="28"/>
        </w:rPr>
        <w:t>Необходимость масштабных промывок сетей для обеспечения качеств</w:t>
      </w:r>
      <w:r w:rsidR="005E1CB3" w:rsidRPr="005E1CB3">
        <w:rPr>
          <w:sz w:val="28"/>
          <w:szCs w:val="28"/>
        </w:rPr>
        <w:t>ом</w:t>
      </w:r>
      <w:r w:rsidRPr="005E1CB3">
        <w:rPr>
          <w:sz w:val="28"/>
          <w:szCs w:val="28"/>
        </w:rPr>
        <w:t xml:space="preserve"> воды обусловлена высокой степенью изношенности трубопроводов</w:t>
      </w:r>
      <w:r w:rsidR="005E1CB3" w:rsidRPr="005E1CB3">
        <w:rPr>
          <w:sz w:val="28"/>
          <w:szCs w:val="28"/>
        </w:rPr>
        <w:t>.</w:t>
      </w:r>
    </w:p>
    <w:p w14:paraId="55761661" w14:textId="77777777" w:rsidR="002B1A74" w:rsidRPr="005E1CB3" w:rsidRDefault="002B1A74" w:rsidP="003E6FF1">
      <w:pPr>
        <w:autoSpaceDE w:val="0"/>
        <w:autoSpaceDN w:val="0"/>
        <w:adjustRightInd w:val="0"/>
        <w:spacing w:line="276" w:lineRule="auto"/>
        <w:ind w:firstLine="708"/>
        <w:jc w:val="both"/>
        <w:rPr>
          <w:sz w:val="28"/>
          <w:szCs w:val="28"/>
        </w:rPr>
      </w:pPr>
      <w:r w:rsidRPr="005E1CB3">
        <w:rPr>
          <w:sz w:val="28"/>
          <w:szCs w:val="28"/>
        </w:rPr>
        <w:t>Указанные выше причины не могут быть устранены полностью, и даже частичное их устранение связано с необходимостью осуществления ряда программ, содержанием которых является:</w:t>
      </w:r>
    </w:p>
    <w:p w14:paraId="2E455C35" w14:textId="77777777" w:rsidR="002B1A74" w:rsidRPr="005E1CB3" w:rsidRDefault="00377189" w:rsidP="003E6FF1">
      <w:pPr>
        <w:autoSpaceDE w:val="0"/>
        <w:autoSpaceDN w:val="0"/>
        <w:adjustRightInd w:val="0"/>
        <w:spacing w:line="276" w:lineRule="auto"/>
        <w:jc w:val="both"/>
        <w:rPr>
          <w:sz w:val="28"/>
          <w:szCs w:val="28"/>
        </w:rPr>
      </w:pPr>
      <w:r>
        <w:rPr>
          <w:sz w:val="28"/>
          <w:szCs w:val="28"/>
        </w:rPr>
        <w:t>- замена изношенных сетей;</w:t>
      </w:r>
    </w:p>
    <w:p w14:paraId="35EF3658" w14:textId="77777777" w:rsidR="002B1A74" w:rsidRPr="005E1CB3" w:rsidRDefault="002B1A74" w:rsidP="003E6FF1">
      <w:pPr>
        <w:autoSpaceDE w:val="0"/>
        <w:autoSpaceDN w:val="0"/>
        <w:adjustRightInd w:val="0"/>
        <w:spacing w:line="276" w:lineRule="auto"/>
        <w:jc w:val="both"/>
        <w:rPr>
          <w:sz w:val="28"/>
          <w:szCs w:val="28"/>
        </w:rPr>
      </w:pPr>
      <w:r w:rsidRPr="005E1CB3">
        <w:rPr>
          <w:sz w:val="28"/>
          <w:szCs w:val="28"/>
        </w:rPr>
        <w:t>- оптимизация гидравлического режима.</w:t>
      </w:r>
    </w:p>
    <w:p w14:paraId="3504A6AF" w14:textId="701704E8" w:rsidR="002B1A74" w:rsidRPr="005E1CB3" w:rsidRDefault="002B1A74" w:rsidP="003E6FF1">
      <w:pPr>
        <w:autoSpaceDE w:val="0"/>
        <w:autoSpaceDN w:val="0"/>
        <w:adjustRightInd w:val="0"/>
        <w:spacing w:line="276" w:lineRule="auto"/>
        <w:ind w:firstLine="708"/>
        <w:jc w:val="both"/>
        <w:rPr>
          <w:sz w:val="28"/>
          <w:szCs w:val="28"/>
        </w:rPr>
      </w:pPr>
      <w:r w:rsidRPr="005E1CB3">
        <w:rPr>
          <w:sz w:val="28"/>
          <w:szCs w:val="28"/>
        </w:rPr>
        <w:t>К нерациональному и неэкономному использованию воды можно отнести использование воды питьевого назначения</w:t>
      </w:r>
      <w:r w:rsidR="000E2F1B">
        <w:rPr>
          <w:sz w:val="28"/>
          <w:szCs w:val="28"/>
        </w:rPr>
        <w:t xml:space="preserve"> </w:t>
      </w:r>
      <w:r w:rsidRPr="005E1CB3">
        <w:rPr>
          <w:sz w:val="28"/>
          <w:szCs w:val="28"/>
        </w:rPr>
        <w:t>на производственные и другие, не связанные с питьевым и бытовым водоснабжением цели. Значительно возрастает потребление</w:t>
      </w:r>
      <w:r w:rsidR="000E2F1B">
        <w:rPr>
          <w:sz w:val="28"/>
          <w:szCs w:val="28"/>
        </w:rPr>
        <w:t xml:space="preserve"> </w:t>
      </w:r>
      <w:r w:rsidRPr="005E1CB3">
        <w:rPr>
          <w:sz w:val="28"/>
          <w:szCs w:val="28"/>
        </w:rPr>
        <w:t>воды в летний период, что в первую очередь связано с поливом приусадебных участков.</w:t>
      </w:r>
    </w:p>
    <w:p w14:paraId="2EB0ED0B" w14:textId="77777777" w:rsidR="00E22DF8" w:rsidRPr="00DC3F15" w:rsidRDefault="001E1B87" w:rsidP="003E6FF1">
      <w:pPr>
        <w:tabs>
          <w:tab w:val="left" w:pos="9025"/>
        </w:tabs>
        <w:spacing w:line="276" w:lineRule="auto"/>
        <w:jc w:val="both"/>
        <w:rPr>
          <w:b/>
          <w:sz w:val="28"/>
          <w:szCs w:val="28"/>
          <w:lang w:eastAsia="ru-RU"/>
        </w:rPr>
      </w:pPr>
      <w:r w:rsidRPr="00DC3F15">
        <w:rPr>
          <w:b/>
          <w:sz w:val="28"/>
          <w:szCs w:val="28"/>
          <w:lang w:eastAsia="ru-RU"/>
        </w:rPr>
        <w:t>е</w:t>
      </w:r>
      <w:r w:rsidR="00E22DF8" w:rsidRPr="00DC3F15">
        <w:rPr>
          <w:b/>
          <w:sz w:val="28"/>
          <w:szCs w:val="28"/>
          <w:lang w:eastAsia="ru-RU"/>
        </w:rPr>
        <w:t xml:space="preserve">) </w:t>
      </w:r>
      <w:r w:rsidR="0067130D" w:rsidRPr="00DC3F15">
        <w:rPr>
          <w:b/>
          <w:sz w:val="28"/>
          <w:szCs w:val="28"/>
          <w:lang w:eastAsia="ru-RU"/>
        </w:rPr>
        <w:t>Описание ц</w:t>
      </w:r>
      <w:r w:rsidR="00E22DF8" w:rsidRPr="00DC3F15">
        <w:rPr>
          <w:b/>
          <w:sz w:val="28"/>
          <w:szCs w:val="28"/>
          <w:lang w:eastAsia="ru-RU"/>
        </w:rPr>
        <w:t>ентрализованн</w:t>
      </w:r>
      <w:r w:rsidR="0067130D" w:rsidRPr="00DC3F15">
        <w:rPr>
          <w:b/>
          <w:sz w:val="28"/>
          <w:szCs w:val="28"/>
          <w:lang w:eastAsia="ru-RU"/>
        </w:rPr>
        <w:t>ой</w:t>
      </w:r>
      <w:r w:rsidR="003A44B4" w:rsidRPr="00DC3F15">
        <w:rPr>
          <w:b/>
          <w:sz w:val="28"/>
          <w:szCs w:val="28"/>
          <w:lang w:eastAsia="ru-RU"/>
        </w:rPr>
        <w:t xml:space="preserve"> систем</w:t>
      </w:r>
      <w:r w:rsidR="0067130D" w:rsidRPr="00DC3F15">
        <w:rPr>
          <w:b/>
          <w:sz w:val="28"/>
          <w:szCs w:val="28"/>
          <w:lang w:eastAsia="ru-RU"/>
        </w:rPr>
        <w:t>ы</w:t>
      </w:r>
      <w:r w:rsidR="003A44B4" w:rsidRPr="00DC3F15">
        <w:rPr>
          <w:b/>
          <w:sz w:val="28"/>
          <w:szCs w:val="28"/>
          <w:lang w:eastAsia="ru-RU"/>
        </w:rPr>
        <w:t xml:space="preserve"> горячего водоснабжения с использованием закрытых систем горячего водоснабжения, отражающее технологически</w:t>
      </w:r>
      <w:r w:rsidR="002E2499" w:rsidRPr="00DC3F15">
        <w:rPr>
          <w:b/>
          <w:sz w:val="28"/>
          <w:szCs w:val="28"/>
          <w:lang w:eastAsia="ru-RU"/>
        </w:rPr>
        <w:t>е особенности указанной системы</w:t>
      </w:r>
    </w:p>
    <w:p w14:paraId="5482879A" w14:textId="04E5709A" w:rsidR="00E92C01" w:rsidRDefault="008B03F4" w:rsidP="003E6FF1">
      <w:pPr>
        <w:keepLines/>
        <w:widowControl w:val="0"/>
        <w:adjustRightInd w:val="0"/>
        <w:spacing w:line="276" w:lineRule="auto"/>
        <w:ind w:firstLine="567"/>
        <w:jc w:val="both"/>
        <w:textAlignment w:val="baseline"/>
        <w:rPr>
          <w:bCs/>
          <w:sz w:val="28"/>
          <w:szCs w:val="28"/>
          <w:lang w:eastAsia="ru-RU"/>
        </w:rPr>
      </w:pPr>
      <w:r w:rsidRPr="008B03F4">
        <w:rPr>
          <w:sz w:val="28"/>
          <w:szCs w:val="28"/>
        </w:rPr>
        <w:t xml:space="preserve">На территории </w:t>
      </w:r>
      <w:r w:rsidR="007F326D">
        <w:rPr>
          <w:sz w:val="28"/>
          <w:szCs w:val="28"/>
        </w:rPr>
        <w:t>Пушкинско</w:t>
      </w:r>
      <w:r w:rsidR="0097616F">
        <w:rPr>
          <w:sz w:val="28"/>
          <w:szCs w:val="28"/>
        </w:rPr>
        <w:t>го</w:t>
      </w:r>
      <w:r w:rsidR="007F326D">
        <w:rPr>
          <w:sz w:val="28"/>
          <w:szCs w:val="28"/>
        </w:rPr>
        <w:t xml:space="preserve"> сельско</w:t>
      </w:r>
      <w:r w:rsidR="0097616F">
        <w:rPr>
          <w:sz w:val="28"/>
          <w:szCs w:val="28"/>
        </w:rPr>
        <w:t>го</w:t>
      </w:r>
      <w:r w:rsidR="007F326D">
        <w:rPr>
          <w:sz w:val="28"/>
          <w:szCs w:val="28"/>
        </w:rPr>
        <w:t xml:space="preserve"> поселени</w:t>
      </w:r>
      <w:r w:rsidR="0097616F">
        <w:rPr>
          <w:sz w:val="28"/>
          <w:szCs w:val="28"/>
        </w:rPr>
        <w:t>я</w:t>
      </w:r>
      <w:r w:rsidR="000E2F1B">
        <w:rPr>
          <w:sz w:val="28"/>
          <w:szCs w:val="28"/>
        </w:rPr>
        <w:t xml:space="preserve"> </w:t>
      </w:r>
      <w:r w:rsidR="00774AE6">
        <w:rPr>
          <w:sz w:val="28"/>
          <w:szCs w:val="28"/>
        </w:rPr>
        <w:t>Гулькевичского</w:t>
      </w:r>
      <w:r w:rsidR="00377189">
        <w:rPr>
          <w:sz w:val="28"/>
          <w:szCs w:val="28"/>
        </w:rPr>
        <w:t xml:space="preserve"> муниципального района Краснодарского края</w:t>
      </w:r>
      <w:r w:rsidRPr="008B03F4">
        <w:rPr>
          <w:sz w:val="28"/>
          <w:szCs w:val="28"/>
        </w:rPr>
        <w:t xml:space="preserve"> </w:t>
      </w:r>
      <w:r w:rsidR="005E1CB3">
        <w:rPr>
          <w:sz w:val="28"/>
          <w:szCs w:val="28"/>
        </w:rPr>
        <w:t>ц</w:t>
      </w:r>
      <w:r w:rsidR="0038069F">
        <w:rPr>
          <w:sz w:val="28"/>
          <w:szCs w:val="28"/>
        </w:rPr>
        <w:t xml:space="preserve">ентрализованное горячее водоснабжение </w:t>
      </w:r>
      <w:r w:rsidR="008809D1">
        <w:rPr>
          <w:sz w:val="28"/>
          <w:szCs w:val="28"/>
        </w:rPr>
        <w:t>отсутствует.</w:t>
      </w:r>
    </w:p>
    <w:p w14:paraId="2E98F929" w14:textId="77777777" w:rsidR="00E22DF8" w:rsidRPr="00DC3F15" w:rsidRDefault="006E522C" w:rsidP="003E6FF1">
      <w:pPr>
        <w:autoSpaceDE w:val="0"/>
        <w:autoSpaceDN w:val="0"/>
        <w:adjustRightInd w:val="0"/>
        <w:spacing w:line="276" w:lineRule="auto"/>
        <w:ind w:firstLine="142"/>
        <w:jc w:val="center"/>
        <w:rPr>
          <w:bCs/>
          <w:sz w:val="28"/>
          <w:szCs w:val="28"/>
          <w:lang w:eastAsia="ru-RU"/>
        </w:rPr>
      </w:pPr>
      <w:r w:rsidRPr="00DC3F15">
        <w:rPr>
          <w:b/>
          <w:sz w:val="28"/>
          <w:szCs w:val="28"/>
          <w:lang w:eastAsia="ru-RU"/>
        </w:rPr>
        <w:t>1</w:t>
      </w:r>
      <w:r w:rsidR="00BB309B">
        <w:rPr>
          <w:b/>
          <w:sz w:val="28"/>
          <w:szCs w:val="28"/>
          <w:lang w:eastAsia="ru-RU"/>
        </w:rPr>
        <w:t>.</w:t>
      </w:r>
      <w:r w:rsidRPr="00DC3F15">
        <w:rPr>
          <w:b/>
          <w:sz w:val="28"/>
          <w:szCs w:val="28"/>
          <w:lang w:eastAsia="ru-RU"/>
        </w:rPr>
        <w:t>1</w:t>
      </w:r>
      <w:r w:rsidR="00BB309B">
        <w:rPr>
          <w:b/>
          <w:sz w:val="28"/>
          <w:szCs w:val="28"/>
          <w:lang w:eastAsia="ru-RU"/>
        </w:rPr>
        <w:t>.</w:t>
      </w:r>
      <w:r w:rsidRPr="00DC3F15">
        <w:rPr>
          <w:b/>
          <w:sz w:val="28"/>
          <w:szCs w:val="28"/>
          <w:lang w:eastAsia="ru-RU"/>
        </w:rPr>
        <w:t>5</w:t>
      </w:r>
      <w:r w:rsidR="00BB309B">
        <w:rPr>
          <w:b/>
          <w:sz w:val="28"/>
          <w:szCs w:val="28"/>
          <w:lang w:eastAsia="ru-RU"/>
        </w:rPr>
        <w:t xml:space="preserve">. </w:t>
      </w:r>
      <w:r w:rsidRPr="00DC3F15">
        <w:rPr>
          <w:b/>
          <w:sz w:val="28"/>
          <w:szCs w:val="28"/>
          <w:lang w:eastAsia="ru-RU"/>
        </w:rPr>
        <w:t>Описание с</w:t>
      </w:r>
      <w:r w:rsidR="00E22DF8" w:rsidRPr="00DC3F15">
        <w:rPr>
          <w:b/>
          <w:sz w:val="28"/>
          <w:szCs w:val="28"/>
          <w:lang w:eastAsia="ru-RU"/>
        </w:rPr>
        <w:t>уществующи</w:t>
      </w:r>
      <w:r w:rsidRPr="00DC3F15">
        <w:rPr>
          <w:b/>
          <w:sz w:val="28"/>
          <w:szCs w:val="28"/>
          <w:lang w:eastAsia="ru-RU"/>
        </w:rPr>
        <w:t>х</w:t>
      </w:r>
      <w:r w:rsidR="00E22DF8" w:rsidRPr="00DC3F15">
        <w:rPr>
          <w:b/>
          <w:sz w:val="28"/>
          <w:szCs w:val="28"/>
          <w:lang w:eastAsia="ru-RU"/>
        </w:rPr>
        <w:t xml:space="preserve"> технически</w:t>
      </w:r>
      <w:r w:rsidRPr="00DC3F15">
        <w:rPr>
          <w:b/>
          <w:sz w:val="28"/>
          <w:szCs w:val="28"/>
          <w:lang w:eastAsia="ru-RU"/>
        </w:rPr>
        <w:t>х</w:t>
      </w:r>
      <w:r w:rsidR="00E22DF8" w:rsidRPr="00DC3F15">
        <w:rPr>
          <w:b/>
          <w:sz w:val="28"/>
          <w:szCs w:val="28"/>
          <w:lang w:eastAsia="ru-RU"/>
        </w:rPr>
        <w:t xml:space="preserve"> и технологически</w:t>
      </w:r>
      <w:r w:rsidRPr="00DC3F15">
        <w:rPr>
          <w:b/>
          <w:sz w:val="28"/>
          <w:szCs w:val="28"/>
          <w:lang w:eastAsia="ru-RU"/>
        </w:rPr>
        <w:t>х</w:t>
      </w:r>
      <w:r w:rsidR="00E22DF8" w:rsidRPr="00DC3F15">
        <w:rPr>
          <w:b/>
          <w:sz w:val="28"/>
          <w:szCs w:val="28"/>
          <w:lang w:eastAsia="ru-RU"/>
        </w:rPr>
        <w:t xml:space="preserve"> решени</w:t>
      </w:r>
      <w:r w:rsidRPr="00DC3F15">
        <w:rPr>
          <w:b/>
          <w:sz w:val="28"/>
          <w:szCs w:val="28"/>
          <w:lang w:eastAsia="ru-RU"/>
        </w:rPr>
        <w:t>й</w:t>
      </w:r>
      <w:r w:rsidR="00E22DF8" w:rsidRPr="00DC3F15">
        <w:rPr>
          <w:b/>
          <w:sz w:val="28"/>
          <w:szCs w:val="28"/>
          <w:lang w:eastAsia="ru-RU"/>
        </w:rPr>
        <w:t xml:space="preserve"> по</w:t>
      </w:r>
      <w:r w:rsidR="00CD7D28" w:rsidRPr="00DC3F15">
        <w:rPr>
          <w:b/>
          <w:sz w:val="28"/>
          <w:szCs w:val="28"/>
          <w:lang w:eastAsia="ru-RU"/>
        </w:rPr>
        <w:t xml:space="preserve"> предотвращению замерзания воды</w:t>
      </w:r>
      <w:r w:rsidR="00D74BA3" w:rsidRPr="00DC3F15">
        <w:rPr>
          <w:b/>
          <w:sz w:val="28"/>
          <w:szCs w:val="28"/>
          <w:lang w:eastAsia="ru-RU"/>
        </w:rPr>
        <w:t xml:space="preserve"> применительно к территории распространения </w:t>
      </w:r>
      <w:r w:rsidR="002E2499" w:rsidRPr="00DC3F15">
        <w:rPr>
          <w:b/>
          <w:sz w:val="28"/>
          <w:szCs w:val="28"/>
          <w:lang w:eastAsia="ru-RU"/>
        </w:rPr>
        <w:t>вечномерзлых грунтов</w:t>
      </w:r>
    </w:p>
    <w:p w14:paraId="3D9B680C" w14:textId="619ACF32" w:rsidR="00606ABE" w:rsidRDefault="00DF7039" w:rsidP="003E6FF1">
      <w:pPr>
        <w:autoSpaceDE w:val="0"/>
        <w:autoSpaceDN w:val="0"/>
        <w:adjustRightInd w:val="0"/>
        <w:spacing w:line="276" w:lineRule="auto"/>
        <w:ind w:firstLine="709"/>
        <w:jc w:val="both"/>
        <w:rPr>
          <w:sz w:val="28"/>
          <w:szCs w:val="28"/>
          <w:lang w:eastAsia="ru-RU"/>
        </w:rPr>
      </w:pPr>
      <w:r w:rsidRPr="00DC3F15">
        <w:rPr>
          <w:sz w:val="28"/>
          <w:szCs w:val="28"/>
          <w:lang w:eastAsia="ru-RU"/>
        </w:rPr>
        <w:t xml:space="preserve">В соответствии </w:t>
      </w:r>
      <w:r w:rsidR="00A43599" w:rsidRPr="00DC3F15">
        <w:rPr>
          <w:sz w:val="28"/>
          <w:szCs w:val="28"/>
          <w:lang w:eastAsia="ru-RU"/>
        </w:rPr>
        <w:t>СП 131</w:t>
      </w:r>
      <w:r w:rsidR="00BB309B">
        <w:rPr>
          <w:sz w:val="28"/>
          <w:szCs w:val="28"/>
          <w:lang w:eastAsia="ru-RU"/>
        </w:rPr>
        <w:t>.</w:t>
      </w:r>
      <w:r w:rsidR="00A43599" w:rsidRPr="00DC3F15">
        <w:rPr>
          <w:sz w:val="28"/>
          <w:szCs w:val="28"/>
          <w:lang w:eastAsia="ru-RU"/>
        </w:rPr>
        <w:t>13330</w:t>
      </w:r>
      <w:r w:rsidR="00BB309B">
        <w:rPr>
          <w:sz w:val="28"/>
          <w:szCs w:val="28"/>
          <w:lang w:eastAsia="ru-RU"/>
        </w:rPr>
        <w:t>.</w:t>
      </w:r>
      <w:r w:rsidR="00A43599" w:rsidRPr="00DC3F15">
        <w:rPr>
          <w:sz w:val="28"/>
          <w:szCs w:val="28"/>
          <w:lang w:eastAsia="ru-RU"/>
        </w:rPr>
        <w:t>2020</w:t>
      </w:r>
      <w:r w:rsidRPr="00DC3F15">
        <w:rPr>
          <w:sz w:val="28"/>
          <w:szCs w:val="28"/>
          <w:lang w:eastAsia="ru-RU"/>
        </w:rPr>
        <w:t xml:space="preserve"> нормативная глубина промерзания грунта на территории </w:t>
      </w:r>
      <w:r w:rsidR="00767276">
        <w:rPr>
          <w:sz w:val="28"/>
          <w:szCs w:val="28"/>
          <w:lang w:eastAsia="ru-RU"/>
        </w:rPr>
        <w:t>Краснодарского края</w:t>
      </w:r>
      <w:r w:rsidRPr="00DC3F15">
        <w:rPr>
          <w:sz w:val="28"/>
          <w:szCs w:val="28"/>
          <w:lang w:eastAsia="ru-RU"/>
        </w:rPr>
        <w:t xml:space="preserve"> составляет </w:t>
      </w:r>
      <w:r w:rsidR="00BE58FA">
        <w:rPr>
          <w:sz w:val="28"/>
          <w:szCs w:val="28"/>
          <w:lang w:eastAsia="ru-RU"/>
        </w:rPr>
        <w:t>0,3</w:t>
      </w:r>
      <w:r w:rsidR="008809D1">
        <w:rPr>
          <w:sz w:val="28"/>
          <w:szCs w:val="28"/>
          <w:lang w:eastAsia="ru-RU"/>
        </w:rPr>
        <w:t xml:space="preserve"> </w:t>
      </w:r>
      <w:r w:rsidR="00BE58FA">
        <w:rPr>
          <w:sz w:val="28"/>
          <w:szCs w:val="28"/>
          <w:lang w:eastAsia="ru-RU"/>
        </w:rPr>
        <w:t>–</w:t>
      </w:r>
      <w:r w:rsidR="008809D1">
        <w:rPr>
          <w:sz w:val="28"/>
          <w:szCs w:val="28"/>
          <w:lang w:eastAsia="ru-RU"/>
        </w:rPr>
        <w:t xml:space="preserve"> </w:t>
      </w:r>
      <w:r w:rsidR="00BE58FA">
        <w:rPr>
          <w:sz w:val="28"/>
          <w:szCs w:val="28"/>
          <w:lang w:eastAsia="ru-RU"/>
        </w:rPr>
        <w:t>0,8</w:t>
      </w:r>
      <w:r w:rsidRPr="00DC3F15">
        <w:rPr>
          <w:sz w:val="28"/>
          <w:szCs w:val="28"/>
          <w:lang w:eastAsia="ru-RU"/>
        </w:rPr>
        <w:t xml:space="preserve"> м</w:t>
      </w:r>
      <w:r w:rsidR="00BB309B">
        <w:rPr>
          <w:sz w:val="28"/>
          <w:szCs w:val="28"/>
          <w:lang w:eastAsia="ru-RU"/>
        </w:rPr>
        <w:t>.</w:t>
      </w:r>
      <w:r w:rsidR="000E2F1B">
        <w:rPr>
          <w:sz w:val="28"/>
          <w:szCs w:val="28"/>
          <w:lang w:eastAsia="ru-RU"/>
        </w:rPr>
        <w:t xml:space="preserve"> </w:t>
      </w:r>
      <w:r w:rsidR="001D257A">
        <w:rPr>
          <w:sz w:val="28"/>
          <w:szCs w:val="28"/>
          <w:lang w:eastAsia="ru-RU"/>
        </w:rPr>
        <w:t>Пушкинское</w:t>
      </w:r>
      <w:r w:rsidR="00FA4C90">
        <w:rPr>
          <w:sz w:val="28"/>
          <w:szCs w:val="28"/>
          <w:lang w:eastAsia="ru-RU"/>
        </w:rPr>
        <w:t xml:space="preserve"> сельское поселение</w:t>
      </w:r>
      <w:r w:rsidR="00CF21D8">
        <w:rPr>
          <w:sz w:val="28"/>
          <w:szCs w:val="28"/>
          <w:lang w:eastAsia="ru-RU"/>
        </w:rPr>
        <w:t xml:space="preserve"> </w:t>
      </w:r>
      <w:r w:rsidR="00774AE6">
        <w:rPr>
          <w:sz w:val="28"/>
          <w:szCs w:val="28"/>
          <w:lang w:eastAsia="ru-RU"/>
        </w:rPr>
        <w:t>Гулькевичского</w:t>
      </w:r>
      <w:r w:rsidR="00905098">
        <w:rPr>
          <w:sz w:val="28"/>
          <w:szCs w:val="28"/>
          <w:lang w:eastAsia="ru-RU"/>
        </w:rPr>
        <w:t xml:space="preserve"> муниципального района</w:t>
      </w:r>
      <w:r w:rsidR="00CF21D8">
        <w:rPr>
          <w:sz w:val="28"/>
          <w:szCs w:val="28"/>
          <w:lang w:eastAsia="ru-RU"/>
        </w:rPr>
        <w:t xml:space="preserve"> </w:t>
      </w:r>
      <w:r w:rsidR="00767276">
        <w:rPr>
          <w:sz w:val="28"/>
          <w:szCs w:val="28"/>
          <w:lang w:eastAsia="ru-RU"/>
        </w:rPr>
        <w:t>Краснодарского края</w:t>
      </w:r>
      <w:r w:rsidR="00CF21D8">
        <w:rPr>
          <w:sz w:val="28"/>
          <w:szCs w:val="28"/>
          <w:lang w:eastAsia="ru-RU"/>
        </w:rPr>
        <w:t xml:space="preserve"> </w:t>
      </w:r>
      <w:r w:rsidRPr="00DC3F15">
        <w:rPr>
          <w:sz w:val="28"/>
          <w:szCs w:val="28"/>
          <w:lang w:eastAsia="ru-RU"/>
        </w:rPr>
        <w:t>не относится к территории распространения вечномерзлых грунтов, в связи с чем технических и технологических решений по предотвращению</w:t>
      </w:r>
      <w:r w:rsidR="00400873" w:rsidRPr="00DC3F15">
        <w:rPr>
          <w:sz w:val="28"/>
          <w:szCs w:val="28"/>
          <w:lang w:eastAsia="ru-RU"/>
        </w:rPr>
        <w:t xml:space="preserve"> замерзания воды</w:t>
      </w:r>
      <w:r w:rsidRPr="00DC3F15">
        <w:rPr>
          <w:sz w:val="28"/>
          <w:szCs w:val="28"/>
          <w:lang w:eastAsia="ru-RU"/>
        </w:rPr>
        <w:t xml:space="preserve"> не требуется</w:t>
      </w:r>
      <w:r w:rsidR="00BB309B">
        <w:rPr>
          <w:sz w:val="28"/>
          <w:szCs w:val="28"/>
          <w:lang w:eastAsia="ru-RU"/>
        </w:rPr>
        <w:t xml:space="preserve">. </w:t>
      </w:r>
      <w:r w:rsidRPr="00DC3F15">
        <w:rPr>
          <w:sz w:val="28"/>
          <w:szCs w:val="28"/>
          <w:lang w:eastAsia="ru-RU"/>
        </w:rPr>
        <w:t xml:space="preserve">Сети проложены на глубине </w:t>
      </w:r>
      <w:r w:rsidR="00962D8D">
        <w:rPr>
          <w:sz w:val="28"/>
          <w:szCs w:val="28"/>
          <w:lang w:eastAsia="ru-RU"/>
        </w:rPr>
        <w:t>1</w:t>
      </w:r>
      <w:r w:rsidR="008809D1">
        <w:rPr>
          <w:sz w:val="28"/>
          <w:szCs w:val="28"/>
          <w:lang w:eastAsia="ru-RU"/>
        </w:rPr>
        <w:t>,5</w:t>
      </w:r>
      <w:r w:rsidRPr="00DC3F15">
        <w:rPr>
          <w:sz w:val="28"/>
          <w:szCs w:val="28"/>
          <w:lang w:eastAsia="ru-RU"/>
        </w:rPr>
        <w:t>-</w:t>
      </w:r>
      <w:r w:rsidR="008809D1">
        <w:rPr>
          <w:sz w:val="28"/>
          <w:szCs w:val="28"/>
          <w:lang w:eastAsia="ru-RU"/>
        </w:rPr>
        <w:t>2,0</w:t>
      </w:r>
      <w:r w:rsidRPr="00DC3F15">
        <w:rPr>
          <w:sz w:val="28"/>
          <w:szCs w:val="28"/>
          <w:lang w:eastAsia="ru-RU"/>
        </w:rPr>
        <w:t xml:space="preserve"> м</w:t>
      </w:r>
      <w:r w:rsidR="00BB309B">
        <w:rPr>
          <w:sz w:val="28"/>
          <w:szCs w:val="28"/>
          <w:lang w:eastAsia="ru-RU"/>
        </w:rPr>
        <w:t>.</w:t>
      </w:r>
    </w:p>
    <w:p w14:paraId="0DF35926" w14:textId="77777777" w:rsidR="00E22DF8" w:rsidRPr="00DC3F15" w:rsidRDefault="00E22DF8" w:rsidP="003E6FF1">
      <w:pPr>
        <w:autoSpaceDE w:val="0"/>
        <w:autoSpaceDN w:val="0"/>
        <w:adjustRightInd w:val="0"/>
        <w:spacing w:line="276" w:lineRule="auto"/>
        <w:jc w:val="center"/>
        <w:rPr>
          <w:b/>
          <w:sz w:val="28"/>
          <w:szCs w:val="28"/>
          <w:lang w:eastAsia="ru-RU"/>
        </w:rPr>
      </w:pPr>
      <w:r w:rsidRPr="00DC3F15">
        <w:rPr>
          <w:b/>
          <w:sz w:val="28"/>
          <w:szCs w:val="28"/>
          <w:lang w:eastAsia="ru-RU"/>
        </w:rPr>
        <w:t>1</w:t>
      </w:r>
      <w:r w:rsidR="00BB309B">
        <w:rPr>
          <w:b/>
          <w:sz w:val="28"/>
          <w:szCs w:val="28"/>
          <w:lang w:eastAsia="ru-RU"/>
        </w:rPr>
        <w:t>.</w:t>
      </w:r>
      <w:r w:rsidRPr="00DC3F15">
        <w:rPr>
          <w:b/>
          <w:sz w:val="28"/>
          <w:szCs w:val="28"/>
          <w:lang w:eastAsia="ru-RU"/>
        </w:rPr>
        <w:t>1</w:t>
      </w:r>
      <w:r w:rsidR="00BB309B">
        <w:rPr>
          <w:b/>
          <w:sz w:val="28"/>
          <w:szCs w:val="28"/>
          <w:lang w:eastAsia="ru-RU"/>
        </w:rPr>
        <w:t>.</w:t>
      </w:r>
      <w:r w:rsidRPr="00DC3F15">
        <w:rPr>
          <w:b/>
          <w:sz w:val="28"/>
          <w:szCs w:val="28"/>
          <w:lang w:eastAsia="ru-RU"/>
        </w:rPr>
        <w:t>6</w:t>
      </w:r>
      <w:r w:rsidR="00BB309B">
        <w:rPr>
          <w:b/>
          <w:sz w:val="28"/>
          <w:szCs w:val="28"/>
          <w:lang w:eastAsia="ru-RU"/>
        </w:rPr>
        <w:t xml:space="preserve">. </w:t>
      </w:r>
      <w:r w:rsidRPr="00DC3F15">
        <w:rPr>
          <w:b/>
          <w:sz w:val="28"/>
          <w:szCs w:val="28"/>
          <w:lang w:eastAsia="ru-RU"/>
        </w:rPr>
        <w:t xml:space="preserve">Перечень </w:t>
      </w:r>
      <w:r w:rsidR="0044685D" w:rsidRPr="00DC3F15">
        <w:rPr>
          <w:b/>
          <w:sz w:val="28"/>
          <w:szCs w:val="28"/>
          <w:lang w:eastAsia="ru-RU"/>
        </w:rPr>
        <w:t>лиц,</w:t>
      </w:r>
      <w:r w:rsidRPr="00DC3F15">
        <w:rPr>
          <w:b/>
          <w:sz w:val="28"/>
          <w:szCs w:val="28"/>
          <w:lang w:eastAsia="ru-RU"/>
        </w:rPr>
        <w:t xml:space="preserve"> владеющих</w:t>
      </w:r>
      <w:r w:rsidR="007744D5" w:rsidRPr="00DC3F15">
        <w:rPr>
          <w:b/>
          <w:sz w:val="28"/>
          <w:szCs w:val="28"/>
          <w:lang w:eastAsia="ru-RU"/>
        </w:rPr>
        <w:t xml:space="preserve"> на праве собственности или другом законном основании объектами</w:t>
      </w:r>
      <w:r w:rsidR="00CF21D8">
        <w:rPr>
          <w:b/>
          <w:sz w:val="28"/>
          <w:szCs w:val="28"/>
          <w:lang w:eastAsia="ru-RU"/>
        </w:rPr>
        <w:t xml:space="preserve"> </w:t>
      </w:r>
      <w:r w:rsidR="0044685D" w:rsidRPr="00DC3F15">
        <w:rPr>
          <w:b/>
          <w:sz w:val="28"/>
          <w:szCs w:val="28"/>
          <w:lang w:eastAsia="ru-RU"/>
        </w:rPr>
        <w:t>централизованной систем</w:t>
      </w:r>
      <w:r w:rsidR="007744D5" w:rsidRPr="00DC3F15">
        <w:rPr>
          <w:b/>
          <w:sz w:val="28"/>
          <w:szCs w:val="28"/>
          <w:lang w:eastAsia="ru-RU"/>
        </w:rPr>
        <w:t>ы</w:t>
      </w:r>
      <w:r w:rsidR="004E704E" w:rsidRPr="00DC3F15">
        <w:rPr>
          <w:b/>
          <w:sz w:val="28"/>
          <w:szCs w:val="28"/>
          <w:lang w:eastAsia="ru-RU"/>
        </w:rPr>
        <w:t xml:space="preserve"> водоснабжения</w:t>
      </w:r>
      <w:r w:rsidR="007744D5" w:rsidRPr="00DC3F15">
        <w:rPr>
          <w:b/>
          <w:sz w:val="28"/>
          <w:szCs w:val="28"/>
          <w:lang w:eastAsia="ru-RU"/>
        </w:rPr>
        <w:t xml:space="preserve">, с указанием принадлежащих этим лицам таких объектов </w:t>
      </w:r>
      <w:r w:rsidR="006E522C" w:rsidRPr="00DC3F15">
        <w:rPr>
          <w:b/>
          <w:sz w:val="28"/>
          <w:szCs w:val="28"/>
          <w:lang w:eastAsia="ru-RU"/>
        </w:rPr>
        <w:t>(границ зон, в которых расположены такие объекты)</w:t>
      </w:r>
    </w:p>
    <w:p w14:paraId="4BAFB08A" w14:textId="004ACF8C" w:rsidR="00DD7195" w:rsidRPr="00DD7195" w:rsidRDefault="00DD7195" w:rsidP="003E6FF1">
      <w:pPr>
        <w:spacing w:line="276" w:lineRule="auto"/>
        <w:ind w:firstLine="567"/>
        <w:jc w:val="both"/>
        <w:rPr>
          <w:sz w:val="28"/>
          <w:szCs w:val="28"/>
        </w:rPr>
      </w:pPr>
      <w:r>
        <w:rPr>
          <w:sz w:val="28"/>
          <w:szCs w:val="28"/>
        </w:rPr>
        <w:t>Объекты водоснабжения</w:t>
      </w:r>
      <w:r w:rsidRPr="00DD7195">
        <w:rPr>
          <w:sz w:val="28"/>
          <w:szCs w:val="28"/>
        </w:rPr>
        <w:t xml:space="preserve"> </w:t>
      </w:r>
      <w:r w:rsidR="007F326D">
        <w:rPr>
          <w:sz w:val="28"/>
          <w:szCs w:val="28"/>
        </w:rPr>
        <w:t>Пушкинско</w:t>
      </w:r>
      <w:r w:rsidR="0097616F">
        <w:rPr>
          <w:sz w:val="28"/>
          <w:szCs w:val="28"/>
        </w:rPr>
        <w:t>го</w:t>
      </w:r>
      <w:r w:rsidR="007F326D">
        <w:rPr>
          <w:sz w:val="28"/>
          <w:szCs w:val="28"/>
        </w:rPr>
        <w:t xml:space="preserve"> сельско</w:t>
      </w:r>
      <w:r w:rsidR="0097616F">
        <w:rPr>
          <w:sz w:val="28"/>
          <w:szCs w:val="28"/>
        </w:rPr>
        <w:t>го</w:t>
      </w:r>
      <w:r w:rsidR="007F326D">
        <w:rPr>
          <w:sz w:val="28"/>
          <w:szCs w:val="28"/>
        </w:rPr>
        <w:t xml:space="preserve"> </w:t>
      </w:r>
      <w:r w:rsidR="00D50D99" w:rsidRPr="00D50D99">
        <w:rPr>
          <w:sz w:val="28"/>
          <w:szCs w:val="28"/>
        </w:rPr>
        <w:t xml:space="preserve">Гулькевичского муниципального района Краснодарского края </w:t>
      </w:r>
      <w:r w:rsidR="007F326D">
        <w:rPr>
          <w:sz w:val="28"/>
          <w:szCs w:val="28"/>
        </w:rPr>
        <w:t>поселени</w:t>
      </w:r>
      <w:r w:rsidR="0097616F">
        <w:rPr>
          <w:sz w:val="28"/>
          <w:szCs w:val="28"/>
        </w:rPr>
        <w:t>я</w:t>
      </w:r>
      <w:r w:rsidR="000E2F1B">
        <w:rPr>
          <w:sz w:val="28"/>
          <w:szCs w:val="28"/>
        </w:rPr>
        <w:t xml:space="preserve"> </w:t>
      </w:r>
      <w:r w:rsidR="00BE58FA" w:rsidRPr="00BE58FA">
        <w:rPr>
          <w:sz w:val="28"/>
          <w:szCs w:val="28"/>
        </w:rPr>
        <w:t xml:space="preserve">находятся </w:t>
      </w:r>
      <w:r w:rsidR="007323B4">
        <w:rPr>
          <w:sz w:val="28"/>
          <w:szCs w:val="28"/>
        </w:rPr>
        <w:t>в хозяйственном ведении</w:t>
      </w:r>
      <w:r w:rsidR="00BE58FA" w:rsidRPr="00BE58FA">
        <w:rPr>
          <w:sz w:val="28"/>
          <w:szCs w:val="28"/>
        </w:rPr>
        <w:t xml:space="preserve"> </w:t>
      </w:r>
      <w:r w:rsidR="00C72A9A">
        <w:rPr>
          <w:sz w:val="28"/>
          <w:szCs w:val="28"/>
        </w:rPr>
        <w:t>МП «Водоканал» МО Гулькевичск</w:t>
      </w:r>
      <w:r w:rsidR="00063ED3">
        <w:rPr>
          <w:sz w:val="28"/>
          <w:szCs w:val="28"/>
        </w:rPr>
        <w:t>ого</w:t>
      </w:r>
      <w:r w:rsidR="00C72A9A">
        <w:rPr>
          <w:sz w:val="28"/>
          <w:szCs w:val="28"/>
        </w:rPr>
        <w:t xml:space="preserve"> район</w:t>
      </w:r>
      <w:r w:rsidR="00063ED3">
        <w:rPr>
          <w:sz w:val="28"/>
          <w:szCs w:val="28"/>
        </w:rPr>
        <w:t>а</w:t>
      </w:r>
      <w:r w:rsidR="00BE58FA">
        <w:rPr>
          <w:sz w:val="28"/>
          <w:szCs w:val="28"/>
        </w:rPr>
        <w:t>.</w:t>
      </w:r>
    </w:p>
    <w:p w14:paraId="2E147EA4" w14:textId="77777777" w:rsidR="00E22DF8" w:rsidRPr="00264624" w:rsidRDefault="00E22DF8" w:rsidP="003E6FF1">
      <w:pPr>
        <w:overflowPunct w:val="0"/>
        <w:autoSpaceDE w:val="0"/>
        <w:autoSpaceDN w:val="0"/>
        <w:adjustRightInd w:val="0"/>
        <w:spacing w:line="276" w:lineRule="auto"/>
        <w:jc w:val="center"/>
        <w:textAlignment w:val="baseline"/>
        <w:rPr>
          <w:b/>
          <w:iCs/>
          <w:sz w:val="28"/>
          <w:szCs w:val="28"/>
        </w:rPr>
      </w:pPr>
      <w:r w:rsidRPr="00264624">
        <w:rPr>
          <w:b/>
          <w:iCs/>
          <w:sz w:val="28"/>
          <w:szCs w:val="28"/>
          <w:lang w:eastAsia="ru-RU"/>
        </w:rPr>
        <w:t>1</w:t>
      </w:r>
      <w:r w:rsidR="00BB309B" w:rsidRPr="00264624">
        <w:rPr>
          <w:b/>
          <w:iCs/>
          <w:sz w:val="28"/>
          <w:szCs w:val="28"/>
          <w:lang w:eastAsia="ru-RU"/>
        </w:rPr>
        <w:t>.</w:t>
      </w:r>
      <w:r w:rsidRPr="00264624">
        <w:rPr>
          <w:b/>
          <w:iCs/>
          <w:sz w:val="28"/>
          <w:szCs w:val="28"/>
          <w:lang w:eastAsia="ru-RU"/>
        </w:rPr>
        <w:t>2</w:t>
      </w:r>
      <w:bookmarkStart w:id="7" w:name="_Toc380482131"/>
      <w:bookmarkStart w:id="8" w:name="_Toc388883671"/>
      <w:r w:rsidR="00BB309B" w:rsidRPr="00264624">
        <w:rPr>
          <w:b/>
          <w:iCs/>
          <w:sz w:val="28"/>
          <w:szCs w:val="28"/>
          <w:lang w:eastAsia="ru-RU"/>
        </w:rPr>
        <w:t xml:space="preserve">. </w:t>
      </w:r>
      <w:r w:rsidR="00562C9C" w:rsidRPr="00264624">
        <w:rPr>
          <w:b/>
          <w:iCs/>
          <w:sz w:val="28"/>
          <w:szCs w:val="28"/>
        </w:rPr>
        <w:t>НАПРАВЛЕНИЯ РАЗВИТИЯ ЦЕНТРАЛИЗОВАННЫХ СИСТЕМ ВОДОСНАБЖЕНИЯ</w:t>
      </w:r>
      <w:bookmarkEnd w:id="7"/>
      <w:bookmarkEnd w:id="8"/>
    </w:p>
    <w:p w14:paraId="634B319E" w14:textId="77777777" w:rsidR="00E22DF8" w:rsidRPr="000B7577" w:rsidRDefault="00E22DF8" w:rsidP="003E6FF1">
      <w:pPr>
        <w:autoSpaceDE w:val="0"/>
        <w:autoSpaceDN w:val="0"/>
        <w:adjustRightInd w:val="0"/>
        <w:spacing w:line="276" w:lineRule="auto"/>
        <w:jc w:val="center"/>
        <w:rPr>
          <w:b/>
          <w:bCs/>
          <w:sz w:val="28"/>
          <w:szCs w:val="28"/>
          <w:lang w:eastAsia="ru-RU"/>
        </w:rPr>
      </w:pPr>
      <w:r w:rsidRPr="000B7577">
        <w:rPr>
          <w:b/>
          <w:bCs/>
          <w:sz w:val="28"/>
          <w:szCs w:val="28"/>
          <w:lang w:eastAsia="ru-RU"/>
        </w:rPr>
        <w:t>1</w:t>
      </w:r>
      <w:r w:rsidR="00BB309B" w:rsidRPr="000B7577">
        <w:rPr>
          <w:b/>
          <w:bCs/>
          <w:sz w:val="28"/>
          <w:szCs w:val="28"/>
          <w:lang w:eastAsia="ru-RU"/>
        </w:rPr>
        <w:t>.</w:t>
      </w:r>
      <w:r w:rsidRPr="000B7577">
        <w:rPr>
          <w:b/>
          <w:bCs/>
          <w:sz w:val="28"/>
          <w:szCs w:val="28"/>
          <w:lang w:eastAsia="ru-RU"/>
        </w:rPr>
        <w:t>2</w:t>
      </w:r>
      <w:r w:rsidR="00BB309B" w:rsidRPr="000B7577">
        <w:rPr>
          <w:b/>
          <w:bCs/>
          <w:sz w:val="28"/>
          <w:szCs w:val="28"/>
          <w:lang w:eastAsia="ru-RU"/>
        </w:rPr>
        <w:t>.</w:t>
      </w:r>
      <w:r w:rsidRPr="000B7577">
        <w:rPr>
          <w:b/>
          <w:bCs/>
          <w:sz w:val="28"/>
          <w:szCs w:val="28"/>
          <w:lang w:eastAsia="ru-RU"/>
        </w:rPr>
        <w:t>1</w:t>
      </w:r>
      <w:r w:rsidR="00BB309B" w:rsidRPr="000B7577">
        <w:rPr>
          <w:b/>
          <w:bCs/>
          <w:sz w:val="28"/>
          <w:szCs w:val="28"/>
          <w:lang w:eastAsia="ru-RU"/>
        </w:rPr>
        <w:t xml:space="preserve">. </w:t>
      </w:r>
      <w:r w:rsidRPr="000B7577">
        <w:rPr>
          <w:b/>
          <w:bCs/>
          <w:sz w:val="28"/>
          <w:szCs w:val="28"/>
          <w:lang w:eastAsia="ru-RU"/>
        </w:rPr>
        <w:t xml:space="preserve">Основные направления, принципы, задачи и </w:t>
      </w:r>
      <w:r w:rsidR="006E522C" w:rsidRPr="000B7577">
        <w:rPr>
          <w:b/>
          <w:bCs/>
          <w:sz w:val="28"/>
          <w:szCs w:val="28"/>
          <w:lang w:eastAsia="ru-RU"/>
        </w:rPr>
        <w:t xml:space="preserve">плановые </w:t>
      </w:r>
      <w:r w:rsidR="00095997" w:rsidRPr="000B7577">
        <w:rPr>
          <w:b/>
          <w:bCs/>
          <w:sz w:val="28"/>
          <w:szCs w:val="28"/>
          <w:lang w:eastAsia="ru-RU"/>
        </w:rPr>
        <w:t>значения показателей</w:t>
      </w:r>
      <w:r w:rsidRPr="000B7577">
        <w:rPr>
          <w:b/>
          <w:bCs/>
          <w:sz w:val="28"/>
          <w:szCs w:val="28"/>
          <w:lang w:eastAsia="ru-RU"/>
        </w:rPr>
        <w:t xml:space="preserve"> развития централ</w:t>
      </w:r>
      <w:r w:rsidR="004E704E" w:rsidRPr="000B7577">
        <w:rPr>
          <w:b/>
          <w:bCs/>
          <w:sz w:val="28"/>
          <w:szCs w:val="28"/>
          <w:lang w:eastAsia="ru-RU"/>
        </w:rPr>
        <w:t>изованных систем водоснабжения</w:t>
      </w:r>
    </w:p>
    <w:p w14:paraId="56BB64A5" w14:textId="29596170" w:rsidR="005F255C" w:rsidRPr="000B7577" w:rsidRDefault="005F255C" w:rsidP="003E6FF1">
      <w:pPr>
        <w:keepLines/>
        <w:tabs>
          <w:tab w:val="left" w:pos="567"/>
        </w:tabs>
        <w:spacing w:line="276" w:lineRule="auto"/>
        <w:ind w:firstLine="567"/>
        <w:jc w:val="both"/>
        <w:rPr>
          <w:sz w:val="28"/>
          <w:szCs w:val="28"/>
        </w:rPr>
      </w:pPr>
      <w:r w:rsidRPr="000B7577">
        <w:rPr>
          <w:sz w:val="28"/>
          <w:szCs w:val="28"/>
        </w:rPr>
        <w:t xml:space="preserve">Схема водоснабжения </w:t>
      </w:r>
      <w:r w:rsidR="007F326D">
        <w:rPr>
          <w:sz w:val="28"/>
          <w:szCs w:val="28"/>
        </w:rPr>
        <w:t>Пушкинско</w:t>
      </w:r>
      <w:r w:rsidR="0097616F">
        <w:rPr>
          <w:sz w:val="28"/>
          <w:szCs w:val="28"/>
        </w:rPr>
        <w:t>го</w:t>
      </w:r>
      <w:r w:rsidR="007F326D">
        <w:rPr>
          <w:sz w:val="28"/>
          <w:szCs w:val="28"/>
        </w:rPr>
        <w:t xml:space="preserve"> сельско</w:t>
      </w:r>
      <w:r w:rsidR="0097616F">
        <w:rPr>
          <w:sz w:val="28"/>
          <w:szCs w:val="28"/>
        </w:rPr>
        <w:t>го</w:t>
      </w:r>
      <w:r w:rsidR="007F326D">
        <w:rPr>
          <w:sz w:val="28"/>
          <w:szCs w:val="28"/>
        </w:rPr>
        <w:t xml:space="preserve"> поселени</w:t>
      </w:r>
      <w:r w:rsidR="0097616F">
        <w:rPr>
          <w:sz w:val="28"/>
          <w:szCs w:val="28"/>
        </w:rPr>
        <w:t>я</w:t>
      </w:r>
      <w:r w:rsidR="000E2F1B">
        <w:rPr>
          <w:sz w:val="28"/>
          <w:szCs w:val="28"/>
        </w:rPr>
        <w:t xml:space="preserve"> </w:t>
      </w:r>
      <w:r w:rsidR="00774AE6">
        <w:rPr>
          <w:sz w:val="28"/>
          <w:szCs w:val="28"/>
        </w:rPr>
        <w:t>Гулькевичского</w:t>
      </w:r>
      <w:r w:rsidR="000B7577" w:rsidRPr="000B7577">
        <w:rPr>
          <w:sz w:val="28"/>
          <w:szCs w:val="28"/>
        </w:rPr>
        <w:t xml:space="preserve"> муниципального района </w:t>
      </w:r>
      <w:r w:rsidR="00767276">
        <w:rPr>
          <w:sz w:val="28"/>
          <w:szCs w:val="28"/>
        </w:rPr>
        <w:t>Краснодарского края</w:t>
      </w:r>
      <w:r w:rsidRPr="000B7577">
        <w:rPr>
          <w:sz w:val="28"/>
          <w:szCs w:val="28"/>
        </w:rPr>
        <w:t xml:space="preserve"> выполнена с учетом достижения следующих целей: </w:t>
      </w:r>
    </w:p>
    <w:p w14:paraId="6E10FD82" w14:textId="77777777" w:rsidR="005F255C" w:rsidRPr="000B7577" w:rsidRDefault="005F255C" w:rsidP="003E6FF1">
      <w:pPr>
        <w:keepLines/>
        <w:numPr>
          <w:ilvl w:val="0"/>
          <w:numId w:val="28"/>
        </w:numPr>
        <w:tabs>
          <w:tab w:val="left" w:pos="567"/>
        </w:tabs>
        <w:spacing w:line="276" w:lineRule="auto"/>
        <w:ind w:left="0" w:firstLine="567"/>
        <w:jc w:val="both"/>
        <w:rPr>
          <w:sz w:val="28"/>
          <w:szCs w:val="28"/>
          <w:lang w:eastAsia="ru-RU"/>
        </w:rPr>
      </w:pPr>
      <w:r w:rsidRPr="000B7577">
        <w:rPr>
          <w:sz w:val="28"/>
          <w:szCs w:val="28"/>
          <w:lang w:eastAsia="ru-RU"/>
        </w:rPr>
        <w:t xml:space="preserve">охрана здоровья населения и улучшение качества жизни населения путем обеспечения бесперебойного и качественного водоснабжения; </w:t>
      </w:r>
    </w:p>
    <w:p w14:paraId="1CDA4FD3" w14:textId="77777777" w:rsidR="005F255C" w:rsidRPr="000B7577" w:rsidRDefault="005F255C" w:rsidP="003E6FF1">
      <w:pPr>
        <w:keepLines/>
        <w:numPr>
          <w:ilvl w:val="0"/>
          <w:numId w:val="28"/>
        </w:numPr>
        <w:tabs>
          <w:tab w:val="left" w:pos="567"/>
        </w:tabs>
        <w:spacing w:line="276" w:lineRule="auto"/>
        <w:ind w:left="0" w:firstLine="567"/>
        <w:jc w:val="both"/>
        <w:rPr>
          <w:sz w:val="28"/>
          <w:szCs w:val="28"/>
          <w:lang w:eastAsia="ru-RU"/>
        </w:rPr>
      </w:pPr>
      <w:r w:rsidRPr="000B7577">
        <w:rPr>
          <w:sz w:val="28"/>
          <w:szCs w:val="28"/>
          <w:lang w:eastAsia="ru-RU"/>
        </w:rPr>
        <w:t xml:space="preserve">повышение энергетической эффективности путем экономного потребления воды; </w:t>
      </w:r>
    </w:p>
    <w:p w14:paraId="7E352532" w14:textId="77777777" w:rsidR="005F255C" w:rsidRPr="000B7577" w:rsidRDefault="005F255C" w:rsidP="003E6FF1">
      <w:pPr>
        <w:keepLines/>
        <w:numPr>
          <w:ilvl w:val="0"/>
          <w:numId w:val="28"/>
        </w:numPr>
        <w:tabs>
          <w:tab w:val="left" w:pos="567"/>
        </w:tabs>
        <w:spacing w:line="276" w:lineRule="auto"/>
        <w:ind w:left="0" w:firstLine="567"/>
        <w:jc w:val="both"/>
        <w:rPr>
          <w:sz w:val="28"/>
          <w:szCs w:val="28"/>
          <w:lang w:eastAsia="ru-RU"/>
        </w:rPr>
      </w:pPr>
      <w:r w:rsidRPr="000B7577">
        <w:rPr>
          <w:sz w:val="28"/>
          <w:szCs w:val="28"/>
          <w:lang w:eastAsia="ru-RU"/>
        </w:rPr>
        <w:t xml:space="preserve">обеспечение доступности водоснабжения для абонентов за счет повышения эффективности деятельности организаций, осуществляющих горячее водоснабжение, холодное водоснабжение; </w:t>
      </w:r>
    </w:p>
    <w:p w14:paraId="57E0DD4F" w14:textId="77777777" w:rsidR="005F255C" w:rsidRPr="000B7577" w:rsidRDefault="005F255C" w:rsidP="003E6FF1">
      <w:pPr>
        <w:keepLines/>
        <w:numPr>
          <w:ilvl w:val="0"/>
          <w:numId w:val="28"/>
        </w:numPr>
        <w:tabs>
          <w:tab w:val="left" w:pos="567"/>
        </w:tabs>
        <w:spacing w:line="276" w:lineRule="auto"/>
        <w:ind w:left="0" w:firstLine="567"/>
        <w:jc w:val="both"/>
        <w:rPr>
          <w:sz w:val="28"/>
          <w:szCs w:val="28"/>
          <w:lang w:eastAsia="ru-RU"/>
        </w:rPr>
      </w:pPr>
      <w:r w:rsidRPr="000B7577">
        <w:rPr>
          <w:sz w:val="28"/>
          <w:szCs w:val="28"/>
          <w:lang w:eastAsia="ru-RU"/>
        </w:rPr>
        <w:t>обеспечение развития централизованных систем горячего водоснабжения, холодного водоснабжения путем развития эффективных форм управления этими системами, привлечения инвестиций и развития кадрового потенциала организаций, осуществляющих горячее водоснабжение, холодное водоснабжение.</w:t>
      </w:r>
    </w:p>
    <w:p w14:paraId="6896FA23" w14:textId="77777777" w:rsidR="005F255C" w:rsidRPr="000B7577" w:rsidRDefault="005F255C" w:rsidP="003E6FF1">
      <w:pPr>
        <w:keepLines/>
        <w:tabs>
          <w:tab w:val="left" w:pos="284"/>
          <w:tab w:val="left" w:pos="567"/>
        </w:tabs>
        <w:spacing w:line="276" w:lineRule="auto"/>
        <w:ind w:firstLine="284"/>
        <w:jc w:val="both"/>
        <w:rPr>
          <w:sz w:val="28"/>
          <w:szCs w:val="28"/>
        </w:rPr>
      </w:pPr>
      <w:r w:rsidRPr="000B7577">
        <w:rPr>
          <w:sz w:val="28"/>
          <w:szCs w:val="28"/>
        </w:rPr>
        <w:t>Схема водоснабжения проведена с соблюдением следующих принципов:</w:t>
      </w:r>
    </w:p>
    <w:p w14:paraId="0306F3C6" w14:textId="070C6E3C" w:rsidR="005F255C" w:rsidRPr="000B7577" w:rsidRDefault="005F255C" w:rsidP="003E6FF1">
      <w:pPr>
        <w:keepLines/>
        <w:numPr>
          <w:ilvl w:val="0"/>
          <w:numId w:val="29"/>
        </w:numPr>
        <w:tabs>
          <w:tab w:val="left" w:pos="284"/>
          <w:tab w:val="left" w:pos="567"/>
        </w:tabs>
        <w:spacing w:line="276" w:lineRule="auto"/>
        <w:ind w:left="0" w:firstLine="567"/>
        <w:jc w:val="both"/>
        <w:rPr>
          <w:sz w:val="28"/>
          <w:szCs w:val="28"/>
          <w:lang w:eastAsia="ru-RU"/>
        </w:rPr>
      </w:pPr>
      <w:r w:rsidRPr="000B7577">
        <w:rPr>
          <w:sz w:val="28"/>
          <w:szCs w:val="28"/>
          <w:lang w:eastAsia="ru-RU"/>
        </w:rPr>
        <w:t xml:space="preserve"> приоритетность обеспечения населения питьевой водой и услугами по водоснабжению; </w:t>
      </w:r>
    </w:p>
    <w:p w14:paraId="3CC2AB5A" w14:textId="77777777" w:rsidR="005F255C" w:rsidRPr="000B7577" w:rsidRDefault="005F255C" w:rsidP="003E6FF1">
      <w:pPr>
        <w:keepLines/>
        <w:numPr>
          <w:ilvl w:val="0"/>
          <w:numId w:val="29"/>
        </w:numPr>
        <w:tabs>
          <w:tab w:val="left" w:pos="284"/>
          <w:tab w:val="left" w:pos="567"/>
        </w:tabs>
        <w:spacing w:line="276" w:lineRule="auto"/>
        <w:ind w:left="0" w:firstLine="567"/>
        <w:jc w:val="both"/>
        <w:rPr>
          <w:sz w:val="28"/>
          <w:szCs w:val="28"/>
          <w:lang w:eastAsia="ru-RU"/>
        </w:rPr>
      </w:pPr>
      <w:r w:rsidRPr="000B7577">
        <w:rPr>
          <w:sz w:val="28"/>
          <w:szCs w:val="28"/>
          <w:lang w:eastAsia="ru-RU"/>
        </w:rPr>
        <w:t xml:space="preserve"> создание условий для привлечения инвестиций в сферу водоснабжения, обеспечение гарантий возврата частных инвестиций; </w:t>
      </w:r>
    </w:p>
    <w:p w14:paraId="13346CEC" w14:textId="02ED9AD7" w:rsidR="005F255C" w:rsidRPr="000B7577" w:rsidRDefault="005F255C" w:rsidP="003E6FF1">
      <w:pPr>
        <w:keepLines/>
        <w:numPr>
          <w:ilvl w:val="0"/>
          <w:numId w:val="29"/>
        </w:numPr>
        <w:tabs>
          <w:tab w:val="left" w:pos="284"/>
          <w:tab w:val="left" w:pos="567"/>
        </w:tabs>
        <w:spacing w:line="276" w:lineRule="auto"/>
        <w:ind w:left="0" w:firstLine="567"/>
        <w:jc w:val="both"/>
        <w:rPr>
          <w:sz w:val="28"/>
          <w:szCs w:val="28"/>
          <w:lang w:eastAsia="ru-RU"/>
        </w:rPr>
      </w:pPr>
      <w:r w:rsidRPr="000B7577">
        <w:rPr>
          <w:sz w:val="28"/>
          <w:szCs w:val="28"/>
          <w:lang w:eastAsia="ru-RU"/>
        </w:rPr>
        <w:t xml:space="preserve"> обеспечение технологического и организационного единства и целостности централизованных систем холодного водоснабжения; </w:t>
      </w:r>
    </w:p>
    <w:p w14:paraId="5D436051" w14:textId="43EF034D" w:rsidR="005F255C" w:rsidRPr="000B7577" w:rsidRDefault="005F255C" w:rsidP="003E6FF1">
      <w:pPr>
        <w:keepLines/>
        <w:numPr>
          <w:ilvl w:val="0"/>
          <w:numId w:val="29"/>
        </w:numPr>
        <w:tabs>
          <w:tab w:val="left" w:pos="284"/>
          <w:tab w:val="left" w:pos="567"/>
        </w:tabs>
        <w:spacing w:line="276" w:lineRule="auto"/>
        <w:ind w:left="0" w:firstLine="567"/>
        <w:jc w:val="both"/>
        <w:rPr>
          <w:sz w:val="28"/>
          <w:szCs w:val="28"/>
          <w:lang w:eastAsia="ru-RU"/>
        </w:rPr>
      </w:pPr>
      <w:r w:rsidRPr="000B7577">
        <w:rPr>
          <w:sz w:val="28"/>
          <w:szCs w:val="28"/>
          <w:lang w:eastAsia="ru-RU"/>
        </w:rPr>
        <w:t xml:space="preserve"> достижение и соблюдение баланса экономических интересов организаций, осуществляющих холодное водоснабжение и их абонентов; </w:t>
      </w:r>
    </w:p>
    <w:p w14:paraId="7CD2E14F" w14:textId="435E7485" w:rsidR="005F255C" w:rsidRPr="000B7577" w:rsidRDefault="005F255C" w:rsidP="003E6FF1">
      <w:pPr>
        <w:keepLines/>
        <w:numPr>
          <w:ilvl w:val="0"/>
          <w:numId w:val="29"/>
        </w:numPr>
        <w:tabs>
          <w:tab w:val="left" w:pos="284"/>
          <w:tab w:val="left" w:pos="567"/>
        </w:tabs>
        <w:spacing w:line="276" w:lineRule="auto"/>
        <w:ind w:left="0" w:firstLine="567"/>
        <w:jc w:val="both"/>
        <w:rPr>
          <w:sz w:val="28"/>
          <w:szCs w:val="28"/>
          <w:lang w:eastAsia="ru-RU"/>
        </w:rPr>
      </w:pPr>
      <w:r w:rsidRPr="000B7577">
        <w:rPr>
          <w:sz w:val="28"/>
          <w:szCs w:val="28"/>
          <w:lang w:eastAsia="ru-RU"/>
        </w:rPr>
        <w:t xml:space="preserve"> установление тарифов в сфере водоснабжения, исходя из экономически обоснованных расходов организаций, осуществляющих холодное водоснабжение, необходимых для осуществления водоснабжения; </w:t>
      </w:r>
    </w:p>
    <w:p w14:paraId="411A8464" w14:textId="77777777" w:rsidR="005F255C" w:rsidRPr="000B7577" w:rsidRDefault="005F255C" w:rsidP="003E6FF1">
      <w:pPr>
        <w:keepLines/>
        <w:numPr>
          <w:ilvl w:val="0"/>
          <w:numId w:val="29"/>
        </w:numPr>
        <w:tabs>
          <w:tab w:val="left" w:pos="284"/>
          <w:tab w:val="left" w:pos="567"/>
        </w:tabs>
        <w:spacing w:line="276" w:lineRule="auto"/>
        <w:ind w:left="0" w:firstLine="567"/>
        <w:jc w:val="both"/>
        <w:rPr>
          <w:sz w:val="28"/>
          <w:szCs w:val="28"/>
          <w:lang w:eastAsia="ru-RU"/>
        </w:rPr>
      </w:pPr>
      <w:r w:rsidRPr="000B7577">
        <w:rPr>
          <w:sz w:val="28"/>
          <w:szCs w:val="28"/>
          <w:lang w:eastAsia="ru-RU"/>
        </w:rPr>
        <w:t xml:space="preserve"> обеспечение стабильных и недискриминационных условий для осуществления предпринимательской деятельности в сфере водоснабжения; </w:t>
      </w:r>
    </w:p>
    <w:p w14:paraId="3155D15D" w14:textId="77777777" w:rsidR="005F255C" w:rsidRPr="000B7577" w:rsidRDefault="005F255C" w:rsidP="003E6FF1">
      <w:pPr>
        <w:keepLines/>
        <w:numPr>
          <w:ilvl w:val="0"/>
          <w:numId w:val="29"/>
        </w:numPr>
        <w:tabs>
          <w:tab w:val="left" w:pos="284"/>
          <w:tab w:val="left" w:pos="567"/>
        </w:tabs>
        <w:spacing w:line="276" w:lineRule="auto"/>
        <w:ind w:left="0" w:firstLine="567"/>
        <w:jc w:val="both"/>
        <w:rPr>
          <w:sz w:val="28"/>
          <w:szCs w:val="28"/>
          <w:lang w:eastAsia="ru-RU"/>
        </w:rPr>
      </w:pPr>
      <w:r w:rsidRPr="000B7577">
        <w:rPr>
          <w:sz w:val="28"/>
          <w:szCs w:val="28"/>
          <w:lang w:eastAsia="ru-RU"/>
        </w:rPr>
        <w:t xml:space="preserve"> обеспечение равных условий доступа абонентов к водоснабжению; </w:t>
      </w:r>
    </w:p>
    <w:p w14:paraId="444D98E1" w14:textId="19A8DA1A" w:rsidR="005F255C" w:rsidRPr="000B7577" w:rsidRDefault="005F255C" w:rsidP="003E6FF1">
      <w:pPr>
        <w:keepLines/>
        <w:numPr>
          <w:ilvl w:val="0"/>
          <w:numId w:val="29"/>
        </w:numPr>
        <w:tabs>
          <w:tab w:val="left" w:pos="284"/>
        </w:tabs>
        <w:spacing w:line="276" w:lineRule="auto"/>
        <w:ind w:left="0" w:firstLine="567"/>
        <w:jc w:val="both"/>
        <w:rPr>
          <w:sz w:val="28"/>
          <w:szCs w:val="28"/>
          <w:lang w:eastAsia="ru-RU"/>
        </w:rPr>
      </w:pPr>
      <w:r w:rsidRPr="000B7577">
        <w:rPr>
          <w:sz w:val="28"/>
          <w:szCs w:val="28"/>
          <w:lang w:eastAsia="ru-RU"/>
        </w:rPr>
        <w:t xml:space="preserve"> открытость деятельности организаций, осуществляющих холодное водоснабжение, органов государственной власти Российской Федерации, органов государственной власти субъектов Российской Федерации и органов местного самоуправления, осуществляющих регулирование в сфере водоснабжения.</w:t>
      </w:r>
    </w:p>
    <w:p w14:paraId="6FEEBD23" w14:textId="0CDFDCEF" w:rsidR="005F255C" w:rsidRPr="000B7577" w:rsidRDefault="000E2F1B" w:rsidP="003E6FF1">
      <w:pPr>
        <w:keepLines/>
        <w:tabs>
          <w:tab w:val="left" w:pos="284"/>
        </w:tabs>
        <w:spacing w:line="276" w:lineRule="auto"/>
        <w:ind w:firstLine="284"/>
        <w:jc w:val="both"/>
        <w:rPr>
          <w:sz w:val="28"/>
          <w:szCs w:val="28"/>
        </w:rPr>
      </w:pPr>
      <w:r>
        <w:rPr>
          <w:sz w:val="28"/>
          <w:szCs w:val="28"/>
        </w:rPr>
        <w:t xml:space="preserve"> </w:t>
      </w:r>
      <w:r w:rsidR="005F255C" w:rsidRPr="000B7577">
        <w:rPr>
          <w:sz w:val="28"/>
          <w:szCs w:val="28"/>
        </w:rPr>
        <w:t>Основное направление развития централизованных систем водоснабжения заключается в повышении качества предоставляемых услуг населению за счет модернизации всей системы водоснабжения.</w:t>
      </w:r>
    </w:p>
    <w:p w14:paraId="34DAD9E8" w14:textId="77777777" w:rsidR="005F255C" w:rsidRPr="000B7577" w:rsidRDefault="005F255C" w:rsidP="005F255C">
      <w:pPr>
        <w:tabs>
          <w:tab w:val="left" w:pos="3696"/>
        </w:tabs>
        <w:ind w:firstLine="567"/>
        <w:jc w:val="center"/>
        <w:rPr>
          <w:sz w:val="28"/>
          <w:szCs w:val="28"/>
          <w:lang w:eastAsia="ru-RU"/>
        </w:rPr>
      </w:pPr>
      <w:r w:rsidRPr="000B7577">
        <w:rPr>
          <w:sz w:val="28"/>
          <w:szCs w:val="28"/>
          <w:lang w:eastAsia="ru-RU"/>
        </w:rPr>
        <w:t xml:space="preserve">Таблица </w:t>
      </w:r>
      <w:r w:rsidR="00F86285">
        <w:rPr>
          <w:sz w:val="28"/>
          <w:szCs w:val="28"/>
          <w:lang w:eastAsia="ru-RU"/>
        </w:rPr>
        <w:t>7</w:t>
      </w:r>
      <w:r w:rsidRPr="000B7577">
        <w:rPr>
          <w:sz w:val="28"/>
          <w:szCs w:val="28"/>
          <w:lang w:eastAsia="ru-RU"/>
        </w:rPr>
        <w:t xml:space="preserve"> – Целевые показатели</w:t>
      </w:r>
    </w:p>
    <w:tbl>
      <w:tblPr>
        <w:tblW w:w="962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694"/>
        <w:gridCol w:w="5392"/>
        <w:gridCol w:w="960"/>
        <w:gridCol w:w="1304"/>
        <w:gridCol w:w="1274"/>
      </w:tblGrid>
      <w:tr w:rsidR="005F255C" w:rsidRPr="005F255C" w14:paraId="0A914164" w14:textId="77777777" w:rsidTr="003E6FF1">
        <w:trPr>
          <w:tblHeader/>
        </w:trPr>
        <w:tc>
          <w:tcPr>
            <w:tcW w:w="694" w:type="dxa"/>
            <w:shd w:val="clear" w:color="auto" w:fill="auto"/>
            <w:vAlign w:val="center"/>
          </w:tcPr>
          <w:p w14:paraId="4AE66C3A" w14:textId="77777777" w:rsidR="005F255C" w:rsidRPr="00F86285" w:rsidRDefault="005F255C" w:rsidP="005F255C">
            <w:pPr>
              <w:tabs>
                <w:tab w:val="left" w:pos="3696"/>
              </w:tabs>
              <w:autoSpaceDE w:val="0"/>
              <w:autoSpaceDN w:val="0"/>
              <w:adjustRightInd w:val="0"/>
              <w:ind w:right="-1"/>
              <w:contextualSpacing/>
              <w:jc w:val="center"/>
              <w:rPr>
                <w:b/>
                <w:bCs/>
                <w:lang w:eastAsia="ru-RU"/>
              </w:rPr>
            </w:pPr>
            <w:r w:rsidRPr="00F86285">
              <w:rPr>
                <w:b/>
                <w:bCs/>
                <w:lang w:eastAsia="ru-RU"/>
              </w:rPr>
              <w:t>№ п/п</w:t>
            </w:r>
          </w:p>
        </w:tc>
        <w:tc>
          <w:tcPr>
            <w:tcW w:w="5392" w:type="dxa"/>
            <w:shd w:val="clear" w:color="auto" w:fill="auto"/>
            <w:vAlign w:val="center"/>
          </w:tcPr>
          <w:p w14:paraId="04D2C9D6" w14:textId="77777777" w:rsidR="005F255C" w:rsidRPr="00F86285" w:rsidRDefault="005F255C" w:rsidP="005F255C">
            <w:pPr>
              <w:tabs>
                <w:tab w:val="left" w:pos="3696"/>
              </w:tabs>
              <w:autoSpaceDE w:val="0"/>
              <w:autoSpaceDN w:val="0"/>
              <w:adjustRightInd w:val="0"/>
              <w:ind w:right="-1"/>
              <w:contextualSpacing/>
              <w:jc w:val="center"/>
              <w:rPr>
                <w:b/>
                <w:bCs/>
                <w:lang w:eastAsia="ru-RU"/>
              </w:rPr>
            </w:pPr>
            <w:r w:rsidRPr="00F86285">
              <w:rPr>
                <w:b/>
                <w:bCs/>
                <w:lang w:eastAsia="ru-RU"/>
              </w:rPr>
              <w:t>Наименование показателя</w:t>
            </w:r>
          </w:p>
        </w:tc>
        <w:tc>
          <w:tcPr>
            <w:tcW w:w="960" w:type="dxa"/>
            <w:shd w:val="clear" w:color="auto" w:fill="auto"/>
            <w:vAlign w:val="center"/>
          </w:tcPr>
          <w:p w14:paraId="2595C546" w14:textId="77777777" w:rsidR="005F255C" w:rsidRPr="00F86285" w:rsidRDefault="005F255C" w:rsidP="005F255C">
            <w:pPr>
              <w:tabs>
                <w:tab w:val="left" w:pos="3696"/>
              </w:tabs>
              <w:autoSpaceDE w:val="0"/>
              <w:autoSpaceDN w:val="0"/>
              <w:adjustRightInd w:val="0"/>
              <w:ind w:right="-1"/>
              <w:contextualSpacing/>
              <w:jc w:val="center"/>
              <w:rPr>
                <w:b/>
                <w:bCs/>
                <w:lang w:eastAsia="ru-RU"/>
              </w:rPr>
            </w:pPr>
            <w:r w:rsidRPr="00F86285">
              <w:rPr>
                <w:b/>
                <w:bCs/>
                <w:lang w:eastAsia="ru-RU"/>
              </w:rPr>
              <w:t>Ед. изм.</w:t>
            </w:r>
          </w:p>
        </w:tc>
        <w:tc>
          <w:tcPr>
            <w:tcW w:w="1304" w:type="dxa"/>
            <w:shd w:val="clear" w:color="auto" w:fill="auto"/>
            <w:vAlign w:val="center"/>
          </w:tcPr>
          <w:p w14:paraId="7DBDE08C" w14:textId="77777777" w:rsidR="005F255C" w:rsidRPr="00F86285" w:rsidRDefault="005F255C" w:rsidP="005F255C">
            <w:pPr>
              <w:tabs>
                <w:tab w:val="left" w:pos="3696"/>
              </w:tabs>
              <w:autoSpaceDE w:val="0"/>
              <w:autoSpaceDN w:val="0"/>
              <w:adjustRightInd w:val="0"/>
              <w:ind w:right="-1"/>
              <w:contextualSpacing/>
              <w:jc w:val="center"/>
              <w:rPr>
                <w:b/>
                <w:bCs/>
                <w:lang w:eastAsia="ru-RU"/>
              </w:rPr>
            </w:pPr>
            <w:r w:rsidRPr="00F86285">
              <w:rPr>
                <w:b/>
                <w:bCs/>
                <w:lang w:eastAsia="ru-RU"/>
              </w:rPr>
              <w:t>Сущ.</w:t>
            </w:r>
          </w:p>
        </w:tc>
        <w:tc>
          <w:tcPr>
            <w:tcW w:w="1274" w:type="dxa"/>
            <w:shd w:val="clear" w:color="auto" w:fill="auto"/>
            <w:vAlign w:val="center"/>
          </w:tcPr>
          <w:p w14:paraId="785C5E0E" w14:textId="77777777" w:rsidR="005F255C" w:rsidRPr="00F86285" w:rsidRDefault="005F255C" w:rsidP="005F255C">
            <w:pPr>
              <w:tabs>
                <w:tab w:val="left" w:pos="3696"/>
              </w:tabs>
              <w:autoSpaceDE w:val="0"/>
              <w:autoSpaceDN w:val="0"/>
              <w:adjustRightInd w:val="0"/>
              <w:ind w:right="-1"/>
              <w:contextualSpacing/>
              <w:jc w:val="center"/>
              <w:rPr>
                <w:b/>
                <w:bCs/>
                <w:lang w:eastAsia="ru-RU"/>
              </w:rPr>
            </w:pPr>
            <w:r w:rsidRPr="00F86285">
              <w:rPr>
                <w:b/>
                <w:bCs/>
                <w:lang w:eastAsia="ru-RU"/>
              </w:rPr>
              <w:t>Проект</w:t>
            </w:r>
          </w:p>
        </w:tc>
      </w:tr>
      <w:tr w:rsidR="005F255C" w:rsidRPr="005F255C" w14:paraId="178554CA" w14:textId="77777777" w:rsidTr="003E6FF1">
        <w:tc>
          <w:tcPr>
            <w:tcW w:w="9624" w:type="dxa"/>
            <w:gridSpan w:val="5"/>
            <w:vAlign w:val="center"/>
          </w:tcPr>
          <w:p w14:paraId="01864803" w14:textId="77777777" w:rsidR="005F255C" w:rsidRPr="00F86285" w:rsidRDefault="005F255C" w:rsidP="005F255C">
            <w:pPr>
              <w:tabs>
                <w:tab w:val="left" w:pos="3696"/>
              </w:tabs>
              <w:autoSpaceDE w:val="0"/>
              <w:autoSpaceDN w:val="0"/>
              <w:adjustRightInd w:val="0"/>
              <w:ind w:right="-1"/>
              <w:contextualSpacing/>
              <w:jc w:val="center"/>
              <w:rPr>
                <w:bCs/>
                <w:lang w:eastAsia="ru-RU"/>
              </w:rPr>
            </w:pPr>
            <w:r w:rsidRPr="00F86285">
              <w:rPr>
                <w:b/>
                <w:bCs/>
                <w:lang w:eastAsia="ru-RU"/>
              </w:rPr>
              <w:t>НАДЕЖНОСТЬ И БЕСПЕРЕБОЙНОСТЬ ВОДОСНАБЖЕНИЯ</w:t>
            </w:r>
          </w:p>
        </w:tc>
      </w:tr>
      <w:tr w:rsidR="005F255C" w:rsidRPr="005F255C" w14:paraId="361A8682" w14:textId="77777777" w:rsidTr="003E6FF1">
        <w:tc>
          <w:tcPr>
            <w:tcW w:w="694" w:type="dxa"/>
            <w:vAlign w:val="center"/>
          </w:tcPr>
          <w:p w14:paraId="7112779D" w14:textId="77777777" w:rsidR="005F255C" w:rsidRPr="00F86285" w:rsidRDefault="005F255C" w:rsidP="005F255C">
            <w:pPr>
              <w:tabs>
                <w:tab w:val="left" w:pos="3696"/>
              </w:tabs>
              <w:autoSpaceDE w:val="0"/>
              <w:autoSpaceDN w:val="0"/>
              <w:adjustRightInd w:val="0"/>
              <w:ind w:right="-1"/>
              <w:contextualSpacing/>
              <w:jc w:val="center"/>
              <w:rPr>
                <w:bCs/>
                <w:lang w:eastAsia="ru-RU"/>
              </w:rPr>
            </w:pPr>
            <w:r w:rsidRPr="00F86285">
              <w:rPr>
                <w:bCs/>
                <w:lang w:eastAsia="ru-RU"/>
              </w:rPr>
              <w:t>1</w:t>
            </w:r>
          </w:p>
        </w:tc>
        <w:tc>
          <w:tcPr>
            <w:tcW w:w="5392" w:type="dxa"/>
            <w:vAlign w:val="center"/>
          </w:tcPr>
          <w:p w14:paraId="6C83AA25" w14:textId="77777777" w:rsidR="005F255C" w:rsidRPr="00F86285" w:rsidRDefault="005F255C" w:rsidP="005F255C">
            <w:pPr>
              <w:tabs>
                <w:tab w:val="left" w:pos="3696"/>
              </w:tabs>
              <w:autoSpaceDE w:val="0"/>
              <w:autoSpaceDN w:val="0"/>
              <w:adjustRightInd w:val="0"/>
              <w:ind w:right="-1"/>
              <w:contextualSpacing/>
              <w:jc w:val="both"/>
              <w:rPr>
                <w:bCs/>
                <w:lang w:eastAsia="ru-RU"/>
              </w:rPr>
            </w:pPr>
            <w:r w:rsidRPr="00F86285">
              <w:rPr>
                <w:lang w:eastAsia="ru-RU"/>
              </w:rPr>
              <w:t>Количество перерывов в подаче воды, зафиксированных в местах исполнения обязательств организацией, осуществляющей холодное водоснабжение, по подаче холодной воды, возникших в результате аварий, повреждений и иных технологических нарушений на объектах централизованной системы холодного водоснабжения, принадлежащих организации, осуществляющей холодное водоснабжение, в расчете на протяженность водопроводной сети в год</w:t>
            </w:r>
          </w:p>
        </w:tc>
        <w:tc>
          <w:tcPr>
            <w:tcW w:w="960" w:type="dxa"/>
            <w:vAlign w:val="center"/>
          </w:tcPr>
          <w:p w14:paraId="12234973" w14:textId="77777777" w:rsidR="005F255C" w:rsidRPr="00F86285" w:rsidRDefault="005F255C" w:rsidP="005F255C">
            <w:pPr>
              <w:tabs>
                <w:tab w:val="left" w:pos="3696"/>
              </w:tabs>
              <w:autoSpaceDE w:val="0"/>
              <w:autoSpaceDN w:val="0"/>
              <w:adjustRightInd w:val="0"/>
              <w:ind w:right="-1"/>
              <w:contextualSpacing/>
              <w:jc w:val="center"/>
              <w:rPr>
                <w:bCs/>
                <w:lang w:eastAsia="ru-RU"/>
              </w:rPr>
            </w:pPr>
            <w:r w:rsidRPr="00F86285">
              <w:rPr>
                <w:bCs/>
                <w:lang w:eastAsia="ru-RU"/>
              </w:rPr>
              <w:t>ед/км</w:t>
            </w:r>
          </w:p>
        </w:tc>
        <w:tc>
          <w:tcPr>
            <w:tcW w:w="1304" w:type="dxa"/>
            <w:vAlign w:val="center"/>
          </w:tcPr>
          <w:p w14:paraId="6EC58BEE" w14:textId="6CBDA8E3" w:rsidR="005F255C" w:rsidRPr="00F86285" w:rsidRDefault="00063ED3" w:rsidP="005F255C">
            <w:pPr>
              <w:tabs>
                <w:tab w:val="left" w:pos="-416"/>
                <w:tab w:val="left" w:pos="3696"/>
              </w:tabs>
              <w:ind w:left="-219" w:right="-109" w:firstLine="65"/>
              <w:jc w:val="center"/>
            </w:pPr>
            <w:r>
              <w:rPr>
                <w:bCs/>
                <w:lang w:eastAsia="ru-RU"/>
              </w:rPr>
              <w:t>0</w:t>
            </w:r>
          </w:p>
        </w:tc>
        <w:tc>
          <w:tcPr>
            <w:tcW w:w="1274" w:type="dxa"/>
            <w:vAlign w:val="center"/>
          </w:tcPr>
          <w:p w14:paraId="2B960A6B" w14:textId="30235791" w:rsidR="005F255C" w:rsidRPr="00F86285" w:rsidRDefault="00063ED3" w:rsidP="005F255C">
            <w:pPr>
              <w:tabs>
                <w:tab w:val="left" w:pos="3696"/>
              </w:tabs>
              <w:autoSpaceDE w:val="0"/>
              <w:autoSpaceDN w:val="0"/>
              <w:adjustRightInd w:val="0"/>
              <w:ind w:left="-219" w:right="-109" w:firstLine="65"/>
              <w:contextualSpacing/>
              <w:jc w:val="center"/>
              <w:rPr>
                <w:bCs/>
                <w:lang w:eastAsia="ru-RU"/>
              </w:rPr>
            </w:pPr>
            <w:r>
              <w:rPr>
                <w:bCs/>
                <w:lang w:eastAsia="ru-RU"/>
              </w:rPr>
              <w:t>0</w:t>
            </w:r>
          </w:p>
        </w:tc>
      </w:tr>
      <w:tr w:rsidR="005F255C" w:rsidRPr="005F255C" w14:paraId="4D050B26" w14:textId="77777777" w:rsidTr="003E6FF1">
        <w:tc>
          <w:tcPr>
            <w:tcW w:w="9624" w:type="dxa"/>
            <w:gridSpan w:val="5"/>
            <w:shd w:val="clear" w:color="auto" w:fill="auto"/>
            <w:vAlign w:val="center"/>
          </w:tcPr>
          <w:p w14:paraId="32A708B0" w14:textId="77777777" w:rsidR="005F255C" w:rsidRPr="00F86285" w:rsidRDefault="005F255C" w:rsidP="005F255C">
            <w:pPr>
              <w:tabs>
                <w:tab w:val="left" w:pos="3696"/>
              </w:tabs>
              <w:autoSpaceDE w:val="0"/>
              <w:autoSpaceDN w:val="0"/>
              <w:adjustRightInd w:val="0"/>
              <w:ind w:right="-1"/>
              <w:contextualSpacing/>
              <w:jc w:val="center"/>
              <w:rPr>
                <w:bCs/>
                <w:lang w:eastAsia="ru-RU"/>
              </w:rPr>
            </w:pPr>
            <w:r w:rsidRPr="00F86285">
              <w:rPr>
                <w:b/>
                <w:bCs/>
                <w:lang w:eastAsia="ru-RU"/>
              </w:rPr>
              <w:t>КАЧЕСТВО ОБСЛУЖИВАНИЯ АБОНЕНТОВ</w:t>
            </w:r>
          </w:p>
        </w:tc>
      </w:tr>
      <w:tr w:rsidR="00C05BF5" w:rsidRPr="005F255C" w14:paraId="4AAD5608" w14:textId="77777777" w:rsidTr="003E6FF1">
        <w:tc>
          <w:tcPr>
            <w:tcW w:w="694" w:type="dxa"/>
            <w:shd w:val="clear" w:color="auto" w:fill="auto"/>
            <w:vAlign w:val="center"/>
          </w:tcPr>
          <w:p w14:paraId="55898805" w14:textId="77777777" w:rsidR="00C05BF5" w:rsidRPr="00F86285" w:rsidRDefault="00C05BF5" w:rsidP="00C05BF5">
            <w:pPr>
              <w:tabs>
                <w:tab w:val="left" w:pos="3696"/>
              </w:tabs>
              <w:autoSpaceDE w:val="0"/>
              <w:autoSpaceDN w:val="0"/>
              <w:adjustRightInd w:val="0"/>
              <w:ind w:right="-1"/>
              <w:contextualSpacing/>
              <w:jc w:val="center"/>
              <w:rPr>
                <w:bCs/>
                <w:lang w:eastAsia="ru-RU"/>
              </w:rPr>
            </w:pPr>
            <w:r w:rsidRPr="00F86285">
              <w:rPr>
                <w:bCs/>
                <w:lang w:eastAsia="ru-RU"/>
              </w:rPr>
              <w:t>2</w:t>
            </w:r>
          </w:p>
        </w:tc>
        <w:tc>
          <w:tcPr>
            <w:tcW w:w="5392" w:type="dxa"/>
            <w:shd w:val="clear" w:color="auto" w:fill="auto"/>
            <w:vAlign w:val="center"/>
          </w:tcPr>
          <w:p w14:paraId="18341224" w14:textId="77777777" w:rsidR="00C05BF5" w:rsidRPr="00F86285" w:rsidRDefault="00C05BF5" w:rsidP="00C05BF5">
            <w:pPr>
              <w:tabs>
                <w:tab w:val="left" w:pos="3696"/>
              </w:tabs>
              <w:autoSpaceDE w:val="0"/>
              <w:autoSpaceDN w:val="0"/>
              <w:adjustRightInd w:val="0"/>
              <w:ind w:right="-1"/>
              <w:contextualSpacing/>
              <w:jc w:val="both"/>
              <w:rPr>
                <w:bCs/>
                <w:lang w:eastAsia="ru-RU"/>
              </w:rPr>
            </w:pPr>
            <w:r w:rsidRPr="00F86285">
              <w:t>Доля охвата населения централизованным водоснабжением</w:t>
            </w:r>
          </w:p>
        </w:tc>
        <w:tc>
          <w:tcPr>
            <w:tcW w:w="960" w:type="dxa"/>
            <w:shd w:val="clear" w:color="auto" w:fill="auto"/>
            <w:vAlign w:val="center"/>
          </w:tcPr>
          <w:p w14:paraId="20A8BF41" w14:textId="77777777" w:rsidR="00C05BF5" w:rsidRPr="00F86285" w:rsidRDefault="00C05BF5" w:rsidP="00C05BF5">
            <w:pPr>
              <w:tabs>
                <w:tab w:val="left" w:pos="3696"/>
              </w:tabs>
              <w:autoSpaceDE w:val="0"/>
              <w:autoSpaceDN w:val="0"/>
              <w:adjustRightInd w:val="0"/>
              <w:ind w:right="-1"/>
              <w:contextualSpacing/>
              <w:jc w:val="center"/>
              <w:rPr>
                <w:bCs/>
                <w:lang w:eastAsia="ru-RU"/>
              </w:rPr>
            </w:pPr>
            <w:r w:rsidRPr="00F86285">
              <w:rPr>
                <w:bCs/>
                <w:lang w:eastAsia="ru-RU"/>
              </w:rPr>
              <w:t>%</w:t>
            </w:r>
          </w:p>
        </w:tc>
        <w:tc>
          <w:tcPr>
            <w:tcW w:w="1304" w:type="dxa"/>
            <w:shd w:val="clear" w:color="auto" w:fill="auto"/>
            <w:vAlign w:val="center"/>
          </w:tcPr>
          <w:p w14:paraId="04BDE1BB" w14:textId="3A36AF2B" w:rsidR="00C05BF5" w:rsidRPr="00F86285" w:rsidRDefault="00063ED3" w:rsidP="00C05BF5">
            <w:pPr>
              <w:tabs>
                <w:tab w:val="left" w:pos="3696"/>
              </w:tabs>
              <w:autoSpaceDE w:val="0"/>
              <w:autoSpaceDN w:val="0"/>
              <w:adjustRightInd w:val="0"/>
              <w:ind w:right="-1"/>
              <w:contextualSpacing/>
              <w:jc w:val="center"/>
              <w:rPr>
                <w:bCs/>
                <w:lang w:eastAsia="ru-RU"/>
              </w:rPr>
            </w:pPr>
            <w:r>
              <w:rPr>
                <w:bCs/>
                <w:lang w:eastAsia="ru-RU"/>
              </w:rPr>
              <w:t>81,95</w:t>
            </w:r>
          </w:p>
        </w:tc>
        <w:tc>
          <w:tcPr>
            <w:tcW w:w="1274" w:type="dxa"/>
            <w:shd w:val="clear" w:color="auto" w:fill="auto"/>
            <w:vAlign w:val="center"/>
          </w:tcPr>
          <w:p w14:paraId="0389707E" w14:textId="748EDA1F" w:rsidR="00C05BF5" w:rsidRPr="00F86285" w:rsidRDefault="00063ED3" w:rsidP="00C05BF5">
            <w:pPr>
              <w:tabs>
                <w:tab w:val="left" w:pos="3696"/>
              </w:tabs>
              <w:autoSpaceDE w:val="0"/>
              <w:autoSpaceDN w:val="0"/>
              <w:adjustRightInd w:val="0"/>
              <w:ind w:right="-1"/>
              <w:contextualSpacing/>
              <w:jc w:val="center"/>
              <w:rPr>
                <w:bCs/>
                <w:lang w:eastAsia="ru-RU"/>
              </w:rPr>
            </w:pPr>
            <w:r>
              <w:rPr>
                <w:bCs/>
                <w:lang w:eastAsia="ru-RU"/>
              </w:rPr>
              <w:t>81,95</w:t>
            </w:r>
          </w:p>
        </w:tc>
      </w:tr>
      <w:tr w:rsidR="00063ED3" w:rsidRPr="005F255C" w14:paraId="06DDC1CE" w14:textId="77777777" w:rsidTr="003E6FF1">
        <w:trPr>
          <w:trHeight w:val="276"/>
        </w:trPr>
        <w:tc>
          <w:tcPr>
            <w:tcW w:w="694" w:type="dxa"/>
            <w:shd w:val="clear" w:color="auto" w:fill="auto"/>
            <w:vAlign w:val="center"/>
          </w:tcPr>
          <w:p w14:paraId="76CA5CF3" w14:textId="77777777" w:rsidR="00063ED3" w:rsidRPr="00F86285" w:rsidRDefault="00063ED3" w:rsidP="00C05BF5">
            <w:pPr>
              <w:tabs>
                <w:tab w:val="left" w:pos="3696"/>
              </w:tabs>
              <w:autoSpaceDE w:val="0"/>
              <w:autoSpaceDN w:val="0"/>
              <w:adjustRightInd w:val="0"/>
              <w:ind w:right="-1"/>
              <w:contextualSpacing/>
              <w:jc w:val="center"/>
              <w:rPr>
                <w:bCs/>
                <w:lang w:eastAsia="ru-RU"/>
              </w:rPr>
            </w:pPr>
            <w:r w:rsidRPr="00F86285">
              <w:rPr>
                <w:bCs/>
                <w:lang w:eastAsia="ru-RU"/>
              </w:rPr>
              <w:t>3</w:t>
            </w:r>
          </w:p>
        </w:tc>
        <w:tc>
          <w:tcPr>
            <w:tcW w:w="5392" w:type="dxa"/>
            <w:shd w:val="clear" w:color="auto" w:fill="auto"/>
            <w:vAlign w:val="center"/>
          </w:tcPr>
          <w:p w14:paraId="202FC359" w14:textId="3A5FFC63" w:rsidR="00063ED3" w:rsidRPr="00F86285" w:rsidRDefault="00063ED3" w:rsidP="00C05BF5">
            <w:pPr>
              <w:tabs>
                <w:tab w:val="left" w:pos="3696"/>
              </w:tabs>
              <w:autoSpaceDE w:val="0"/>
              <w:autoSpaceDN w:val="0"/>
              <w:adjustRightInd w:val="0"/>
              <w:ind w:right="-1"/>
              <w:contextualSpacing/>
              <w:jc w:val="both"/>
              <w:rPr>
                <w:bCs/>
                <w:lang w:eastAsia="ru-RU"/>
              </w:rPr>
            </w:pPr>
            <w:r w:rsidRPr="00F86285">
              <w:t>Доля обеспеченности потребителей приборами учета воды</w:t>
            </w:r>
          </w:p>
        </w:tc>
        <w:tc>
          <w:tcPr>
            <w:tcW w:w="960" w:type="dxa"/>
            <w:shd w:val="clear" w:color="auto" w:fill="auto"/>
            <w:vAlign w:val="center"/>
          </w:tcPr>
          <w:p w14:paraId="6365EA79" w14:textId="77777777" w:rsidR="00063ED3" w:rsidRPr="00F86285" w:rsidRDefault="00063ED3" w:rsidP="00C05BF5">
            <w:pPr>
              <w:tabs>
                <w:tab w:val="left" w:pos="3696"/>
              </w:tabs>
              <w:autoSpaceDE w:val="0"/>
              <w:autoSpaceDN w:val="0"/>
              <w:adjustRightInd w:val="0"/>
              <w:ind w:right="-1"/>
              <w:contextualSpacing/>
              <w:jc w:val="center"/>
              <w:rPr>
                <w:bCs/>
                <w:lang w:eastAsia="ru-RU"/>
              </w:rPr>
            </w:pPr>
            <w:r w:rsidRPr="00F86285">
              <w:rPr>
                <w:bCs/>
                <w:lang w:eastAsia="ru-RU"/>
              </w:rPr>
              <w:t>%</w:t>
            </w:r>
          </w:p>
        </w:tc>
        <w:tc>
          <w:tcPr>
            <w:tcW w:w="1304" w:type="dxa"/>
            <w:shd w:val="clear" w:color="auto" w:fill="auto"/>
            <w:vAlign w:val="center"/>
          </w:tcPr>
          <w:p w14:paraId="57E10630" w14:textId="0C422C7D" w:rsidR="00063ED3" w:rsidRPr="00F86285" w:rsidRDefault="00063ED3" w:rsidP="00C05BF5">
            <w:pPr>
              <w:tabs>
                <w:tab w:val="left" w:pos="3696"/>
              </w:tabs>
              <w:autoSpaceDE w:val="0"/>
              <w:autoSpaceDN w:val="0"/>
              <w:adjustRightInd w:val="0"/>
              <w:ind w:right="-1"/>
              <w:contextualSpacing/>
              <w:jc w:val="center"/>
              <w:rPr>
                <w:bCs/>
                <w:lang w:eastAsia="ru-RU"/>
              </w:rPr>
            </w:pPr>
            <w:r>
              <w:rPr>
                <w:bCs/>
                <w:lang w:eastAsia="ru-RU"/>
              </w:rPr>
              <w:t>92,2</w:t>
            </w:r>
          </w:p>
        </w:tc>
        <w:tc>
          <w:tcPr>
            <w:tcW w:w="1274" w:type="dxa"/>
            <w:shd w:val="clear" w:color="auto" w:fill="auto"/>
            <w:vAlign w:val="center"/>
          </w:tcPr>
          <w:p w14:paraId="6EB73E4B" w14:textId="77777777" w:rsidR="00063ED3" w:rsidRPr="00F86285" w:rsidRDefault="00063ED3" w:rsidP="00C05BF5">
            <w:pPr>
              <w:tabs>
                <w:tab w:val="left" w:pos="3696"/>
              </w:tabs>
              <w:autoSpaceDE w:val="0"/>
              <w:autoSpaceDN w:val="0"/>
              <w:adjustRightInd w:val="0"/>
              <w:ind w:right="-1"/>
              <w:contextualSpacing/>
              <w:jc w:val="center"/>
              <w:rPr>
                <w:bCs/>
                <w:lang w:eastAsia="ru-RU"/>
              </w:rPr>
            </w:pPr>
            <w:r w:rsidRPr="00F86285">
              <w:rPr>
                <w:bCs/>
                <w:lang w:eastAsia="ru-RU"/>
              </w:rPr>
              <w:t>100</w:t>
            </w:r>
          </w:p>
        </w:tc>
      </w:tr>
      <w:tr w:rsidR="005F255C" w:rsidRPr="005F255C" w14:paraId="5E7CCD46" w14:textId="77777777" w:rsidTr="003E6FF1">
        <w:tc>
          <w:tcPr>
            <w:tcW w:w="9624" w:type="dxa"/>
            <w:gridSpan w:val="5"/>
            <w:vAlign w:val="center"/>
          </w:tcPr>
          <w:p w14:paraId="54A524AC" w14:textId="77777777" w:rsidR="005F255C" w:rsidRPr="00F86285" w:rsidRDefault="005F255C" w:rsidP="005F255C">
            <w:pPr>
              <w:tabs>
                <w:tab w:val="left" w:pos="3696"/>
              </w:tabs>
              <w:autoSpaceDE w:val="0"/>
              <w:autoSpaceDN w:val="0"/>
              <w:adjustRightInd w:val="0"/>
              <w:ind w:right="-1"/>
              <w:jc w:val="center"/>
            </w:pPr>
            <w:r w:rsidRPr="00F86285">
              <w:rPr>
                <w:b/>
                <w:bCs/>
                <w:lang w:eastAsia="ru-RU"/>
              </w:rPr>
              <w:t>ЭФФЕКТИВНОСТЬ ИСПОЛЬЗОВАНИЯ РЕСУРСОВ</w:t>
            </w:r>
          </w:p>
        </w:tc>
      </w:tr>
      <w:tr w:rsidR="005F255C" w:rsidRPr="005F255C" w14:paraId="2C39A831" w14:textId="77777777" w:rsidTr="003E6FF1">
        <w:tc>
          <w:tcPr>
            <w:tcW w:w="694" w:type="dxa"/>
            <w:vAlign w:val="center"/>
          </w:tcPr>
          <w:p w14:paraId="74DBDAC1" w14:textId="77777777" w:rsidR="005F255C" w:rsidRPr="00F86285" w:rsidRDefault="005F255C" w:rsidP="005F255C">
            <w:pPr>
              <w:tabs>
                <w:tab w:val="left" w:pos="3696"/>
              </w:tabs>
              <w:autoSpaceDE w:val="0"/>
              <w:autoSpaceDN w:val="0"/>
              <w:adjustRightInd w:val="0"/>
              <w:ind w:right="-1"/>
              <w:contextualSpacing/>
              <w:jc w:val="center"/>
              <w:rPr>
                <w:bCs/>
                <w:lang w:eastAsia="ru-RU"/>
              </w:rPr>
            </w:pPr>
            <w:r w:rsidRPr="00F86285">
              <w:rPr>
                <w:bCs/>
                <w:lang w:eastAsia="ru-RU"/>
              </w:rPr>
              <w:t>4</w:t>
            </w:r>
          </w:p>
        </w:tc>
        <w:tc>
          <w:tcPr>
            <w:tcW w:w="5392" w:type="dxa"/>
            <w:vAlign w:val="center"/>
          </w:tcPr>
          <w:p w14:paraId="316426A2" w14:textId="77777777" w:rsidR="005F255C" w:rsidRPr="00F86285" w:rsidRDefault="005F255C" w:rsidP="005F255C">
            <w:pPr>
              <w:tabs>
                <w:tab w:val="left" w:pos="3696"/>
              </w:tabs>
              <w:ind w:right="-1"/>
              <w:jc w:val="both"/>
            </w:pPr>
            <w:r w:rsidRPr="00F86285">
              <w:t>Доля потерь воды в централизованных системах водоснабжения при транспортировке в общем объеме воды, поданной в водопроводную сеть</w:t>
            </w:r>
          </w:p>
        </w:tc>
        <w:tc>
          <w:tcPr>
            <w:tcW w:w="960" w:type="dxa"/>
            <w:vAlign w:val="center"/>
          </w:tcPr>
          <w:p w14:paraId="6A2AECE4" w14:textId="77777777" w:rsidR="005F255C" w:rsidRPr="001A1DA7" w:rsidRDefault="005F255C" w:rsidP="005F255C">
            <w:pPr>
              <w:tabs>
                <w:tab w:val="left" w:pos="3696"/>
              </w:tabs>
              <w:ind w:right="-1"/>
              <w:jc w:val="center"/>
            </w:pPr>
            <w:r w:rsidRPr="001A1DA7">
              <w:t>%</w:t>
            </w:r>
          </w:p>
        </w:tc>
        <w:tc>
          <w:tcPr>
            <w:tcW w:w="1304" w:type="dxa"/>
            <w:vAlign w:val="center"/>
          </w:tcPr>
          <w:p w14:paraId="0BCED114" w14:textId="4FC089F7" w:rsidR="005F255C" w:rsidRPr="009A58DE" w:rsidRDefault="00063ED3" w:rsidP="005F255C">
            <w:pPr>
              <w:tabs>
                <w:tab w:val="left" w:pos="3696"/>
              </w:tabs>
              <w:autoSpaceDE w:val="0"/>
              <w:autoSpaceDN w:val="0"/>
              <w:adjustRightInd w:val="0"/>
              <w:ind w:right="-1"/>
              <w:jc w:val="center"/>
            </w:pPr>
            <w:r>
              <w:t>42,13</w:t>
            </w:r>
          </w:p>
        </w:tc>
        <w:tc>
          <w:tcPr>
            <w:tcW w:w="1274" w:type="dxa"/>
            <w:vAlign w:val="center"/>
          </w:tcPr>
          <w:p w14:paraId="1837B579" w14:textId="63241293" w:rsidR="005F255C" w:rsidRPr="009A58DE" w:rsidRDefault="00E429A4" w:rsidP="005F255C">
            <w:pPr>
              <w:tabs>
                <w:tab w:val="left" w:pos="3696"/>
              </w:tabs>
              <w:autoSpaceDE w:val="0"/>
              <w:autoSpaceDN w:val="0"/>
              <w:adjustRightInd w:val="0"/>
              <w:ind w:right="-1"/>
              <w:jc w:val="center"/>
            </w:pPr>
            <w:r>
              <w:t>23,27</w:t>
            </w:r>
          </w:p>
        </w:tc>
      </w:tr>
      <w:tr w:rsidR="005F255C" w:rsidRPr="008667D2" w14:paraId="558DCDC4" w14:textId="77777777" w:rsidTr="003E6FF1">
        <w:tc>
          <w:tcPr>
            <w:tcW w:w="694" w:type="dxa"/>
            <w:vAlign w:val="center"/>
          </w:tcPr>
          <w:p w14:paraId="3AF63359" w14:textId="77777777" w:rsidR="005F255C" w:rsidRPr="008667D2" w:rsidRDefault="005F255C" w:rsidP="005F255C">
            <w:pPr>
              <w:tabs>
                <w:tab w:val="left" w:pos="3696"/>
              </w:tabs>
              <w:autoSpaceDE w:val="0"/>
              <w:autoSpaceDN w:val="0"/>
              <w:adjustRightInd w:val="0"/>
              <w:ind w:right="-1"/>
              <w:contextualSpacing/>
              <w:jc w:val="center"/>
              <w:rPr>
                <w:bCs/>
                <w:lang w:eastAsia="ru-RU"/>
              </w:rPr>
            </w:pPr>
            <w:r w:rsidRPr="008667D2">
              <w:rPr>
                <w:bCs/>
                <w:lang w:eastAsia="ru-RU"/>
              </w:rPr>
              <w:t>5</w:t>
            </w:r>
          </w:p>
        </w:tc>
        <w:tc>
          <w:tcPr>
            <w:tcW w:w="5392" w:type="dxa"/>
            <w:vAlign w:val="center"/>
          </w:tcPr>
          <w:p w14:paraId="121CA51E" w14:textId="77777777" w:rsidR="005F255C" w:rsidRPr="008667D2" w:rsidRDefault="005F255C" w:rsidP="005F255C">
            <w:pPr>
              <w:tabs>
                <w:tab w:val="left" w:pos="3696"/>
              </w:tabs>
              <w:ind w:right="-1"/>
              <w:jc w:val="both"/>
            </w:pPr>
            <w:r w:rsidRPr="008667D2">
              <w:t>Удельный расход электрической энергии, потребляемой в технологическом процессе забора и подготовки питьевой воды, на единицу объема воды, поднятой насосными станциями первого подъема</w:t>
            </w:r>
          </w:p>
        </w:tc>
        <w:tc>
          <w:tcPr>
            <w:tcW w:w="960" w:type="dxa"/>
            <w:vAlign w:val="center"/>
          </w:tcPr>
          <w:p w14:paraId="6FF723D2" w14:textId="77777777" w:rsidR="005F255C" w:rsidRPr="008667D2" w:rsidRDefault="005F255C" w:rsidP="005F255C">
            <w:pPr>
              <w:tabs>
                <w:tab w:val="left" w:pos="3696"/>
              </w:tabs>
              <w:ind w:right="-1"/>
              <w:jc w:val="center"/>
            </w:pPr>
            <w:r w:rsidRPr="008667D2">
              <w:t>кВт*ч/куб. м</w:t>
            </w:r>
          </w:p>
        </w:tc>
        <w:tc>
          <w:tcPr>
            <w:tcW w:w="1304" w:type="dxa"/>
            <w:vAlign w:val="center"/>
          </w:tcPr>
          <w:p w14:paraId="77262AC5" w14:textId="44023D83" w:rsidR="005F255C" w:rsidRPr="00D06D2A" w:rsidRDefault="00063ED3" w:rsidP="008667D2">
            <w:pPr>
              <w:tabs>
                <w:tab w:val="left" w:pos="-416"/>
                <w:tab w:val="left" w:pos="3696"/>
              </w:tabs>
              <w:ind w:right="-1"/>
              <w:jc w:val="center"/>
            </w:pPr>
            <w:r>
              <w:rPr>
                <w:bCs/>
                <w:lang w:eastAsia="ru-RU"/>
              </w:rPr>
              <w:t>-</w:t>
            </w:r>
          </w:p>
        </w:tc>
        <w:tc>
          <w:tcPr>
            <w:tcW w:w="1274" w:type="dxa"/>
            <w:vAlign w:val="center"/>
          </w:tcPr>
          <w:p w14:paraId="0E43AE99" w14:textId="5772A795" w:rsidR="005F255C" w:rsidRPr="00D06D2A" w:rsidRDefault="00063ED3" w:rsidP="008667D2">
            <w:pPr>
              <w:tabs>
                <w:tab w:val="left" w:pos="-416"/>
                <w:tab w:val="left" w:pos="3696"/>
              </w:tabs>
              <w:ind w:right="-1"/>
              <w:jc w:val="center"/>
            </w:pPr>
            <w:r>
              <w:rPr>
                <w:bCs/>
                <w:lang w:eastAsia="ru-RU"/>
              </w:rPr>
              <w:t>-</w:t>
            </w:r>
          </w:p>
        </w:tc>
      </w:tr>
    </w:tbl>
    <w:p w14:paraId="3C1BBC28" w14:textId="77777777" w:rsidR="005F255C" w:rsidRPr="008667D2" w:rsidRDefault="005F255C" w:rsidP="00377189">
      <w:pPr>
        <w:shd w:val="clear" w:color="auto" w:fill="FFFFFF"/>
        <w:spacing w:line="276" w:lineRule="auto"/>
        <w:ind w:firstLine="708"/>
        <w:jc w:val="both"/>
        <w:rPr>
          <w:sz w:val="28"/>
          <w:szCs w:val="28"/>
        </w:rPr>
      </w:pPr>
      <w:r w:rsidRPr="008667D2">
        <w:rPr>
          <w:sz w:val="28"/>
          <w:szCs w:val="28"/>
        </w:rPr>
        <w:t xml:space="preserve">Планирование развитие систем водоснабжения представляет собой комплексную проблему, от правильного решения которой во многом зависят масштабы необходимых капитальных вложений в эти системы. Не маловажным показателем для оценки возможного развития является прогноз спроса на услуги по водоснабжению, основанным на прогнозировании развития муниципального образования, его демографических и градостроительных перспективах, которые должны быть определены в первую очередь генеральным планом. </w:t>
      </w:r>
    </w:p>
    <w:p w14:paraId="0F0E3036" w14:textId="77777777" w:rsidR="00F117E3" w:rsidRPr="00DC3F15" w:rsidRDefault="00E22DF8" w:rsidP="003E6FF1">
      <w:pPr>
        <w:autoSpaceDE w:val="0"/>
        <w:autoSpaceDN w:val="0"/>
        <w:adjustRightInd w:val="0"/>
        <w:spacing w:line="276" w:lineRule="auto"/>
        <w:jc w:val="center"/>
        <w:rPr>
          <w:b/>
          <w:bCs/>
          <w:sz w:val="28"/>
          <w:szCs w:val="28"/>
          <w:lang w:eastAsia="ru-RU"/>
        </w:rPr>
      </w:pPr>
      <w:r w:rsidRPr="00DC3F15">
        <w:rPr>
          <w:b/>
          <w:bCs/>
          <w:sz w:val="28"/>
          <w:szCs w:val="28"/>
          <w:lang w:eastAsia="ru-RU"/>
        </w:rPr>
        <w:t>1</w:t>
      </w:r>
      <w:r w:rsidR="00BB309B">
        <w:rPr>
          <w:b/>
          <w:bCs/>
          <w:sz w:val="28"/>
          <w:szCs w:val="28"/>
          <w:lang w:eastAsia="ru-RU"/>
        </w:rPr>
        <w:t>.</w:t>
      </w:r>
      <w:r w:rsidRPr="00DC3F15">
        <w:rPr>
          <w:b/>
          <w:bCs/>
          <w:sz w:val="28"/>
          <w:szCs w:val="28"/>
          <w:lang w:eastAsia="ru-RU"/>
        </w:rPr>
        <w:t>2</w:t>
      </w:r>
      <w:r w:rsidR="00BB309B">
        <w:rPr>
          <w:b/>
          <w:bCs/>
          <w:sz w:val="28"/>
          <w:szCs w:val="28"/>
          <w:lang w:eastAsia="ru-RU"/>
        </w:rPr>
        <w:t>.</w:t>
      </w:r>
      <w:r w:rsidRPr="00DC3F15">
        <w:rPr>
          <w:b/>
          <w:bCs/>
          <w:sz w:val="28"/>
          <w:szCs w:val="28"/>
          <w:lang w:eastAsia="ru-RU"/>
        </w:rPr>
        <w:t>2</w:t>
      </w:r>
      <w:r w:rsidR="00BB309B">
        <w:rPr>
          <w:b/>
          <w:bCs/>
          <w:sz w:val="28"/>
          <w:szCs w:val="28"/>
          <w:lang w:eastAsia="ru-RU"/>
        </w:rPr>
        <w:t xml:space="preserve">. </w:t>
      </w:r>
      <w:r w:rsidRPr="00DC3F15">
        <w:rPr>
          <w:b/>
          <w:bCs/>
          <w:sz w:val="28"/>
          <w:szCs w:val="28"/>
          <w:lang w:eastAsia="ru-RU"/>
        </w:rPr>
        <w:t>Различные сценарии развития централизованных систем водоснабжения в зависимости от различн</w:t>
      </w:r>
      <w:r w:rsidR="00216292" w:rsidRPr="00DC3F15">
        <w:rPr>
          <w:b/>
          <w:bCs/>
          <w:sz w:val="28"/>
          <w:szCs w:val="28"/>
          <w:lang w:eastAsia="ru-RU"/>
        </w:rPr>
        <w:t>ых сценариев развития поселения</w:t>
      </w:r>
    </w:p>
    <w:p w14:paraId="2E5C4DC0" w14:textId="77777777" w:rsidR="009C6026" w:rsidRPr="00D721D9" w:rsidRDefault="009C6026" w:rsidP="003E6FF1">
      <w:pPr>
        <w:pStyle w:val="Default0"/>
        <w:spacing w:line="276" w:lineRule="auto"/>
        <w:ind w:firstLine="426"/>
        <w:jc w:val="both"/>
        <w:rPr>
          <w:color w:val="auto"/>
          <w:spacing w:val="2"/>
          <w:sz w:val="28"/>
          <w:szCs w:val="28"/>
          <w:shd w:val="clear" w:color="auto" w:fill="FFFFFF"/>
        </w:rPr>
      </w:pPr>
      <w:bookmarkStart w:id="9" w:name="_Toc388883674"/>
      <w:r w:rsidRPr="00D721D9">
        <w:rPr>
          <w:color w:val="auto"/>
          <w:spacing w:val="2"/>
          <w:sz w:val="28"/>
          <w:szCs w:val="28"/>
          <w:shd w:val="clear" w:color="auto" w:fill="FFFFFF"/>
        </w:rPr>
        <w:t>Развитие централизованных систем водоснабжения может происходить при следующих условиях:</w:t>
      </w:r>
    </w:p>
    <w:p w14:paraId="261F9931" w14:textId="77777777" w:rsidR="009C6026" w:rsidRPr="00D721D9" w:rsidRDefault="009C6026" w:rsidP="003E6FF1">
      <w:pPr>
        <w:pStyle w:val="Default0"/>
        <w:numPr>
          <w:ilvl w:val="0"/>
          <w:numId w:val="8"/>
        </w:numPr>
        <w:spacing w:line="276" w:lineRule="auto"/>
        <w:ind w:left="0" w:firstLine="426"/>
        <w:jc w:val="both"/>
        <w:rPr>
          <w:color w:val="auto"/>
          <w:spacing w:val="2"/>
          <w:sz w:val="28"/>
          <w:szCs w:val="28"/>
          <w:shd w:val="clear" w:color="auto" w:fill="FFFFFF"/>
        </w:rPr>
      </w:pPr>
      <w:r w:rsidRPr="00D721D9">
        <w:rPr>
          <w:color w:val="auto"/>
          <w:spacing w:val="2"/>
          <w:sz w:val="28"/>
          <w:szCs w:val="28"/>
          <w:shd w:val="clear" w:color="auto" w:fill="FFFFFF"/>
        </w:rPr>
        <w:t>Развитие поселения без увеличения населения;</w:t>
      </w:r>
    </w:p>
    <w:p w14:paraId="2544A97F" w14:textId="77777777" w:rsidR="009C6026" w:rsidRPr="00D721D9" w:rsidRDefault="009C6026" w:rsidP="003E6FF1">
      <w:pPr>
        <w:pStyle w:val="Default0"/>
        <w:numPr>
          <w:ilvl w:val="0"/>
          <w:numId w:val="8"/>
        </w:numPr>
        <w:spacing w:line="276" w:lineRule="auto"/>
        <w:ind w:left="0" w:firstLine="426"/>
        <w:jc w:val="both"/>
        <w:rPr>
          <w:color w:val="auto"/>
          <w:spacing w:val="2"/>
          <w:sz w:val="28"/>
          <w:szCs w:val="28"/>
          <w:shd w:val="clear" w:color="auto" w:fill="FFFFFF"/>
        </w:rPr>
      </w:pPr>
      <w:r w:rsidRPr="00D721D9">
        <w:rPr>
          <w:color w:val="auto"/>
          <w:spacing w:val="2"/>
          <w:sz w:val="28"/>
          <w:szCs w:val="28"/>
          <w:shd w:val="clear" w:color="auto" w:fill="FFFFFF"/>
        </w:rPr>
        <w:t>Рост населения поселения;</w:t>
      </w:r>
    </w:p>
    <w:p w14:paraId="5627258F" w14:textId="77777777" w:rsidR="009C6026" w:rsidRPr="00D721D9" w:rsidRDefault="009C6026" w:rsidP="003E6FF1">
      <w:pPr>
        <w:pStyle w:val="Default0"/>
        <w:numPr>
          <w:ilvl w:val="0"/>
          <w:numId w:val="8"/>
        </w:numPr>
        <w:spacing w:line="276" w:lineRule="auto"/>
        <w:ind w:left="0" w:firstLine="426"/>
        <w:jc w:val="both"/>
        <w:rPr>
          <w:color w:val="auto"/>
          <w:spacing w:val="2"/>
          <w:sz w:val="28"/>
          <w:szCs w:val="28"/>
          <w:shd w:val="clear" w:color="auto" w:fill="FFFFFF"/>
        </w:rPr>
      </w:pPr>
      <w:r w:rsidRPr="00D721D9">
        <w:rPr>
          <w:color w:val="auto"/>
          <w:spacing w:val="2"/>
          <w:sz w:val="28"/>
          <w:szCs w:val="28"/>
          <w:shd w:val="clear" w:color="auto" w:fill="FFFFFF"/>
        </w:rPr>
        <w:t>Увеличение потребления воды из-за индустриализации</w:t>
      </w:r>
      <w:r w:rsidR="006127AC">
        <w:rPr>
          <w:color w:val="auto"/>
          <w:spacing w:val="2"/>
          <w:sz w:val="28"/>
          <w:szCs w:val="28"/>
          <w:shd w:val="clear" w:color="auto" w:fill="FFFFFF"/>
        </w:rPr>
        <w:t>.</w:t>
      </w:r>
    </w:p>
    <w:p w14:paraId="36D8B02C" w14:textId="77777777" w:rsidR="000D3466" w:rsidRPr="00D721D9" w:rsidRDefault="000D3466" w:rsidP="003E6FF1">
      <w:pPr>
        <w:pStyle w:val="Default0"/>
        <w:spacing w:line="276" w:lineRule="auto"/>
        <w:ind w:firstLine="426"/>
        <w:jc w:val="both"/>
        <w:rPr>
          <w:color w:val="auto"/>
          <w:spacing w:val="2"/>
          <w:sz w:val="28"/>
          <w:szCs w:val="28"/>
          <w:shd w:val="clear" w:color="auto" w:fill="FFFFFF"/>
        </w:rPr>
      </w:pPr>
      <w:r w:rsidRPr="00D721D9">
        <w:rPr>
          <w:color w:val="auto"/>
          <w:spacing w:val="2"/>
          <w:sz w:val="28"/>
          <w:szCs w:val="28"/>
          <w:shd w:val="clear" w:color="auto" w:fill="FFFFFF"/>
        </w:rPr>
        <w:t xml:space="preserve">Согласно статье 38 </w:t>
      </w:r>
      <w:r w:rsidR="00E36408">
        <w:rPr>
          <w:color w:val="auto"/>
          <w:spacing w:val="2"/>
          <w:sz w:val="28"/>
          <w:szCs w:val="28"/>
          <w:shd w:val="clear" w:color="auto" w:fill="FFFFFF"/>
        </w:rPr>
        <w:t>Ф</w:t>
      </w:r>
      <w:r w:rsidRPr="00D721D9">
        <w:rPr>
          <w:color w:val="auto"/>
          <w:spacing w:val="2"/>
          <w:sz w:val="28"/>
          <w:szCs w:val="28"/>
          <w:shd w:val="clear" w:color="auto" w:fill="FFFFFF"/>
        </w:rPr>
        <w:t xml:space="preserve">едерального закона </w:t>
      </w:r>
      <w:r w:rsidR="00323787" w:rsidRPr="00D721D9">
        <w:rPr>
          <w:color w:val="auto"/>
          <w:spacing w:val="2"/>
          <w:sz w:val="28"/>
          <w:szCs w:val="28"/>
          <w:shd w:val="clear" w:color="auto" w:fill="FFFFFF"/>
        </w:rPr>
        <w:t>«</w:t>
      </w:r>
      <w:r w:rsidRPr="00D721D9">
        <w:rPr>
          <w:color w:val="auto"/>
          <w:spacing w:val="2"/>
          <w:sz w:val="28"/>
          <w:szCs w:val="28"/>
          <w:shd w:val="clear" w:color="auto" w:fill="FFFFFF"/>
        </w:rPr>
        <w:t>О водоснабжении и водоотведении</w:t>
      </w:r>
      <w:r w:rsidR="00323787" w:rsidRPr="00D721D9">
        <w:rPr>
          <w:color w:val="auto"/>
          <w:spacing w:val="2"/>
          <w:sz w:val="28"/>
          <w:szCs w:val="28"/>
          <w:shd w:val="clear" w:color="auto" w:fill="FFFFFF"/>
        </w:rPr>
        <w:t>»</w:t>
      </w:r>
      <w:r w:rsidR="00FE20AB" w:rsidRPr="00D721D9">
        <w:rPr>
          <w:color w:val="auto"/>
          <w:spacing w:val="2"/>
          <w:sz w:val="28"/>
          <w:szCs w:val="28"/>
          <w:shd w:val="clear" w:color="auto" w:fill="FFFFFF"/>
        </w:rPr>
        <w:t xml:space="preserve"> </w:t>
      </w:r>
      <w:r w:rsidRPr="00D721D9">
        <w:rPr>
          <w:color w:val="auto"/>
          <w:spacing w:val="2"/>
          <w:sz w:val="28"/>
          <w:szCs w:val="28"/>
          <w:shd w:val="clear" w:color="auto" w:fill="FFFFFF"/>
        </w:rPr>
        <w:t>от 07.12.2011 N 416-ФЗ:</w:t>
      </w:r>
    </w:p>
    <w:p w14:paraId="31EB5DEE" w14:textId="77777777" w:rsidR="000D3466" w:rsidRPr="00D721D9" w:rsidRDefault="000D3466" w:rsidP="003E6FF1">
      <w:pPr>
        <w:pStyle w:val="Default0"/>
        <w:numPr>
          <w:ilvl w:val="0"/>
          <w:numId w:val="9"/>
        </w:numPr>
        <w:spacing w:line="276" w:lineRule="auto"/>
        <w:ind w:left="0" w:firstLine="426"/>
        <w:jc w:val="both"/>
        <w:rPr>
          <w:color w:val="auto"/>
          <w:spacing w:val="2"/>
          <w:sz w:val="28"/>
          <w:szCs w:val="28"/>
          <w:shd w:val="clear" w:color="auto" w:fill="FFFFFF"/>
        </w:rPr>
      </w:pPr>
      <w:r w:rsidRPr="00D721D9">
        <w:rPr>
          <w:color w:val="auto"/>
          <w:spacing w:val="2"/>
          <w:sz w:val="28"/>
          <w:szCs w:val="28"/>
          <w:shd w:val="clear" w:color="auto" w:fill="FFFFFF"/>
        </w:rPr>
        <w:t>Развитие централизованных систем горячего водоснабжения, холодного водоснабжения и (или) водоотведения осуществляется в соответствии со схемами водоснабжения и водоотведения поселений, муниципальных округов, городских округов.</w:t>
      </w:r>
    </w:p>
    <w:p w14:paraId="2D7F340D" w14:textId="77777777" w:rsidR="000D3466" w:rsidRPr="00D721D9" w:rsidRDefault="000D3466" w:rsidP="003E6FF1">
      <w:pPr>
        <w:pStyle w:val="Default0"/>
        <w:numPr>
          <w:ilvl w:val="0"/>
          <w:numId w:val="9"/>
        </w:numPr>
        <w:spacing w:line="276" w:lineRule="auto"/>
        <w:ind w:left="0" w:firstLine="426"/>
        <w:jc w:val="both"/>
        <w:rPr>
          <w:color w:val="auto"/>
          <w:spacing w:val="2"/>
          <w:sz w:val="28"/>
          <w:szCs w:val="28"/>
          <w:shd w:val="clear" w:color="auto" w:fill="FFFFFF"/>
        </w:rPr>
      </w:pPr>
      <w:r w:rsidRPr="00D721D9">
        <w:rPr>
          <w:color w:val="auto"/>
          <w:spacing w:val="2"/>
          <w:sz w:val="28"/>
          <w:szCs w:val="28"/>
          <w:shd w:val="clear" w:color="auto" w:fill="FFFFFF"/>
        </w:rPr>
        <w:t>Схемы водоснабжения и водоотведения разрабатываются в соответствии с документами территориального планирования, а также с учетом схем энергоснабжения, теплоснабжения, газоснабжения.</w:t>
      </w:r>
    </w:p>
    <w:p w14:paraId="03FCA03B" w14:textId="4DC91EF8" w:rsidR="006856E6" w:rsidRDefault="009C6026" w:rsidP="003E6FF1">
      <w:pPr>
        <w:pStyle w:val="Default0"/>
        <w:spacing w:line="276" w:lineRule="auto"/>
        <w:ind w:firstLine="708"/>
        <w:jc w:val="both"/>
        <w:rPr>
          <w:color w:val="auto"/>
          <w:spacing w:val="2"/>
          <w:sz w:val="28"/>
          <w:szCs w:val="28"/>
          <w:shd w:val="clear" w:color="auto" w:fill="FFFFFF"/>
        </w:rPr>
      </w:pPr>
      <w:r w:rsidRPr="00D721D9">
        <w:rPr>
          <w:color w:val="auto"/>
          <w:spacing w:val="2"/>
          <w:sz w:val="28"/>
          <w:szCs w:val="28"/>
          <w:shd w:val="clear" w:color="auto" w:fill="FFFFFF"/>
        </w:rPr>
        <w:t xml:space="preserve">Развитие централизованных систем водоснабжения </w:t>
      </w:r>
      <w:r w:rsidR="007F326D">
        <w:rPr>
          <w:color w:val="auto"/>
          <w:spacing w:val="2"/>
          <w:sz w:val="28"/>
          <w:szCs w:val="28"/>
          <w:shd w:val="clear" w:color="auto" w:fill="FFFFFF"/>
        </w:rPr>
        <w:t>Пушкинско</w:t>
      </w:r>
      <w:r w:rsidR="0097616F">
        <w:rPr>
          <w:color w:val="auto"/>
          <w:spacing w:val="2"/>
          <w:sz w:val="28"/>
          <w:szCs w:val="28"/>
          <w:shd w:val="clear" w:color="auto" w:fill="FFFFFF"/>
        </w:rPr>
        <w:t>го</w:t>
      </w:r>
      <w:r w:rsidR="007F326D">
        <w:rPr>
          <w:color w:val="auto"/>
          <w:spacing w:val="2"/>
          <w:sz w:val="28"/>
          <w:szCs w:val="28"/>
          <w:shd w:val="clear" w:color="auto" w:fill="FFFFFF"/>
        </w:rPr>
        <w:t xml:space="preserve"> сельско</w:t>
      </w:r>
      <w:r w:rsidR="0097616F">
        <w:rPr>
          <w:color w:val="auto"/>
          <w:spacing w:val="2"/>
          <w:sz w:val="28"/>
          <w:szCs w:val="28"/>
          <w:shd w:val="clear" w:color="auto" w:fill="FFFFFF"/>
        </w:rPr>
        <w:t>го</w:t>
      </w:r>
      <w:r w:rsidR="007F326D">
        <w:rPr>
          <w:color w:val="auto"/>
          <w:spacing w:val="2"/>
          <w:sz w:val="28"/>
          <w:szCs w:val="28"/>
          <w:shd w:val="clear" w:color="auto" w:fill="FFFFFF"/>
        </w:rPr>
        <w:t xml:space="preserve"> поселени</w:t>
      </w:r>
      <w:r w:rsidR="0097616F">
        <w:rPr>
          <w:color w:val="auto"/>
          <w:spacing w:val="2"/>
          <w:sz w:val="28"/>
          <w:szCs w:val="28"/>
          <w:shd w:val="clear" w:color="auto" w:fill="FFFFFF"/>
        </w:rPr>
        <w:t>я</w:t>
      </w:r>
      <w:r w:rsidR="000E2F1B">
        <w:rPr>
          <w:color w:val="auto"/>
          <w:spacing w:val="2"/>
          <w:sz w:val="28"/>
          <w:szCs w:val="28"/>
          <w:shd w:val="clear" w:color="auto" w:fill="FFFFFF"/>
        </w:rPr>
        <w:t xml:space="preserve"> </w:t>
      </w:r>
      <w:r w:rsidR="00774AE6">
        <w:rPr>
          <w:color w:val="auto"/>
          <w:spacing w:val="2"/>
          <w:sz w:val="28"/>
          <w:szCs w:val="28"/>
          <w:shd w:val="clear" w:color="auto" w:fill="FFFFFF"/>
        </w:rPr>
        <w:t>Гулькевичского</w:t>
      </w:r>
      <w:r w:rsidR="00905098" w:rsidRPr="00D721D9">
        <w:rPr>
          <w:color w:val="auto"/>
          <w:spacing w:val="2"/>
          <w:sz w:val="28"/>
          <w:szCs w:val="28"/>
          <w:shd w:val="clear" w:color="auto" w:fill="FFFFFF"/>
        </w:rPr>
        <w:t xml:space="preserve"> муниципального района</w:t>
      </w:r>
      <w:r w:rsidR="00E36408">
        <w:rPr>
          <w:color w:val="auto"/>
          <w:spacing w:val="2"/>
          <w:sz w:val="28"/>
          <w:szCs w:val="28"/>
          <w:shd w:val="clear" w:color="auto" w:fill="FFFFFF"/>
        </w:rPr>
        <w:t xml:space="preserve"> Краснодарского</w:t>
      </w:r>
      <w:r w:rsidRPr="00D721D9">
        <w:rPr>
          <w:color w:val="auto"/>
          <w:spacing w:val="2"/>
          <w:sz w:val="28"/>
          <w:szCs w:val="28"/>
          <w:shd w:val="clear" w:color="auto" w:fill="FFFFFF"/>
        </w:rPr>
        <w:t xml:space="preserve"> напрямую связано </w:t>
      </w:r>
      <w:r w:rsidR="00F950D2" w:rsidRPr="00D721D9">
        <w:rPr>
          <w:color w:val="auto"/>
          <w:spacing w:val="2"/>
          <w:sz w:val="28"/>
          <w:szCs w:val="28"/>
          <w:shd w:val="clear" w:color="auto" w:fill="FFFFFF"/>
        </w:rPr>
        <w:t xml:space="preserve">с </w:t>
      </w:r>
      <w:r w:rsidR="00662E6E" w:rsidRPr="00D721D9">
        <w:rPr>
          <w:color w:val="auto"/>
          <w:spacing w:val="2"/>
          <w:sz w:val="28"/>
          <w:szCs w:val="28"/>
          <w:shd w:val="clear" w:color="auto" w:fill="FFFFFF"/>
        </w:rPr>
        <w:t xml:space="preserve">генеральным планом </w:t>
      </w:r>
      <w:r w:rsidR="00763A64" w:rsidRPr="00D721D9">
        <w:rPr>
          <w:color w:val="auto"/>
          <w:spacing w:val="2"/>
          <w:sz w:val="28"/>
          <w:szCs w:val="28"/>
          <w:shd w:val="clear" w:color="auto" w:fill="FFFFFF"/>
        </w:rPr>
        <w:t>муниципального образования</w:t>
      </w:r>
      <w:r w:rsidR="00F950D2" w:rsidRPr="00D721D9">
        <w:rPr>
          <w:color w:val="auto"/>
          <w:spacing w:val="2"/>
          <w:sz w:val="28"/>
          <w:szCs w:val="28"/>
          <w:shd w:val="clear" w:color="auto" w:fill="FFFFFF"/>
        </w:rPr>
        <w:t xml:space="preserve">. </w:t>
      </w:r>
      <w:r w:rsidR="00CB42DF" w:rsidRPr="00D721D9">
        <w:rPr>
          <w:color w:val="auto"/>
          <w:spacing w:val="2"/>
          <w:sz w:val="28"/>
          <w:szCs w:val="28"/>
          <w:shd w:val="clear" w:color="auto" w:fill="FFFFFF"/>
        </w:rPr>
        <w:t xml:space="preserve">Для </w:t>
      </w:r>
      <w:r w:rsidR="007F326D">
        <w:rPr>
          <w:color w:val="auto"/>
          <w:spacing w:val="2"/>
          <w:sz w:val="28"/>
          <w:szCs w:val="28"/>
          <w:shd w:val="clear" w:color="auto" w:fill="FFFFFF"/>
        </w:rPr>
        <w:t>Пушкинско</w:t>
      </w:r>
      <w:r w:rsidR="0097616F">
        <w:rPr>
          <w:color w:val="auto"/>
          <w:spacing w:val="2"/>
          <w:sz w:val="28"/>
          <w:szCs w:val="28"/>
          <w:shd w:val="clear" w:color="auto" w:fill="FFFFFF"/>
        </w:rPr>
        <w:t>го</w:t>
      </w:r>
      <w:r w:rsidR="007F326D">
        <w:rPr>
          <w:color w:val="auto"/>
          <w:spacing w:val="2"/>
          <w:sz w:val="28"/>
          <w:szCs w:val="28"/>
          <w:shd w:val="clear" w:color="auto" w:fill="FFFFFF"/>
        </w:rPr>
        <w:t xml:space="preserve"> сельско</w:t>
      </w:r>
      <w:r w:rsidR="0097616F">
        <w:rPr>
          <w:color w:val="auto"/>
          <w:spacing w:val="2"/>
          <w:sz w:val="28"/>
          <w:szCs w:val="28"/>
          <w:shd w:val="clear" w:color="auto" w:fill="FFFFFF"/>
        </w:rPr>
        <w:t>го</w:t>
      </w:r>
      <w:r w:rsidR="007F326D">
        <w:rPr>
          <w:color w:val="auto"/>
          <w:spacing w:val="2"/>
          <w:sz w:val="28"/>
          <w:szCs w:val="28"/>
          <w:shd w:val="clear" w:color="auto" w:fill="FFFFFF"/>
        </w:rPr>
        <w:t xml:space="preserve"> поселени</w:t>
      </w:r>
      <w:r w:rsidR="0097616F">
        <w:rPr>
          <w:color w:val="auto"/>
          <w:spacing w:val="2"/>
          <w:sz w:val="28"/>
          <w:szCs w:val="28"/>
          <w:shd w:val="clear" w:color="auto" w:fill="FFFFFF"/>
        </w:rPr>
        <w:t>я</w:t>
      </w:r>
      <w:r w:rsidR="000E2F1B">
        <w:rPr>
          <w:color w:val="auto"/>
          <w:spacing w:val="2"/>
          <w:sz w:val="28"/>
          <w:szCs w:val="28"/>
          <w:shd w:val="clear" w:color="auto" w:fill="FFFFFF"/>
        </w:rPr>
        <w:t xml:space="preserve"> </w:t>
      </w:r>
      <w:r w:rsidR="00D50D99" w:rsidRPr="00D50D99">
        <w:rPr>
          <w:color w:val="auto"/>
          <w:spacing w:val="2"/>
          <w:sz w:val="28"/>
          <w:szCs w:val="28"/>
          <w:shd w:val="clear" w:color="auto" w:fill="FFFFFF"/>
        </w:rPr>
        <w:t xml:space="preserve">Гулькевичского муниципального района Краснодарского края </w:t>
      </w:r>
      <w:r w:rsidR="00CB42DF" w:rsidRPr="00D721D9">
        <w:rPr>
          <w:color w:val="auto"/>
          <w:spacing w:val="2"/>
          <w:sz w:val="28"/>
          <w:szCs w:val="28"/>
          <w:shd w:val="clear" w:color="auto" w:fill="FFFFFF"/>
        </w:rPr>
        <w:t>предусмотрен всего</w:t>
      </w:r>
      <w:r w:rsidR="00E36408">
        <w:rPr>
          <w:color w:val="auto"/>
          <w:spacing w:val="2"/>
          <w:sz w:val="28"/>
          <w:szCs w:val="28"/>
          <w:shd w:val="clear" w:color="auto" w:fill="FFFFFF"/>
        </w:rPr>
        <w:t xml:space="preserve"> один</w:t>
      </w:r>
      <w:r w:rsidR="00CB42DF" w:rsidRPr="00D721D9">
        <w:rPr>
          <w:color w:val="auto"/>
          <w:spacing w:val="2"/>
          <w:sz w:val="28"/>
          <w:szCs w:val="28"/>
          <w:shd w:val="clear" w:color="auto" w:fill="FFFFFF"/>
        </w:rPr>
        <w:t xml:space="preserve"> вариант развития, связанный с генеральным планом. </w:t>
      </w:r>
      <w:r w:rsidR="00F65E13" w:rsidRPr="00D721D9">
        <w:rPr>
          <w:color w:val="auto"/>
          <w:spacing w:val="2"/>
          <w:sz w:val="28"/>
          <w:szCs w:val="28"/>
          <w:shd w:val="clear" w:color="auto" w:fill="FFFFFF"/>
        </w:rPr>
        <w:t>Согласно генеральному плану предусмотрено строительство новых участков водопроводной сети, а также увеличение удельного водопотребления на одного человека</w:t>
      </w:r>
      <w:r w:rsidR="00662E6E" w:rsidRPr="00D721D9">
        <w:rPr>
          <w:color w:val="auto"/>
          <w:spacing w:val="2"/>
          <w:sz w:val="28"/>
          <w:szCs w:val="28"/>
          <w:shd w:val="clear" w:color="auto" w:fill="FFFFFF"/>
        </w:rPr>
        <w:t>.</w:t>
      </w:r>
    </w:p>
    <w:p w14:paraId="0D9BB22E" w14:textId="078BD758" w:rsidR="00377189" w:rsidRPr="00E36408" w:rsidRDefault="00377189" w:rsidP="003E6FF1">
      <w:pPr>
        <w:autoSpaceDE w:val="0"/>
        <w:autoSpaceDN w:val="0"/>
        <w:adjustRightInd w:val="0"/>
        <w:spacing w:line="276" w:lineRule="auto"/>
        <w:ind w:firstLine="708"/>
        <w:jc w:val="both"/>
        <w:rPr>
          <w:spacing w:val="-1"/>
          <w:sz w:val="28"/>
          <w:szCs w:val="28"/>
        </w:rPr>
      </w:pPr>
      <w:r w:rsidRPr="00377189">
        <w:rPr>
          <w:sz w:val="28"/>
          <w:szCs w:val="28"/>
        </w:rPr>
        <w:t xml:space="preserve">Основные направления развития системы водоснабжения </w:t>
      </w:r>
      <w:r w:rsidRPr="00377189">
        <w:rPr>
          <w:spacing w:val="-1"/>
          <w:sz w:val="28"/>
          <w:szCs w:val="28"/>
        </w:rPr>
        <w:t xml:space="preserve">населенных пунктов </w:t>
      </w:r>
      <w:r w:rsidR="007F326D">
        <w:rPr>
          <w:spacing w:val="-1"/>
          <w:sz w:val="28"/>
          <w:szCs w:val="28"/>
        </w:rPr>
        <w:t>Пушкинско</w:t>
      </w:r>
      <w:r w:rsidR="0097616F">
        <w:rPr>
          <w:spacing w:val="-1"/>
          <w:sz w:val="28"/>
          <w:szCs w:val="28"/>
        </w:rPr>
        <w:t>го</w:t>
      </w:r>
      <w:r w:rsidR="007F326D">
        <w:rPr>
          <w:spacing w:val="-1"/>
          <w:sz w:val="28"/>
          <w:szCs w:val="28"/>
        </w:rPr>
        <w:t xml:space="preserve"> сельско</w:t>
      </w:r>
      <w:r w:rsidR="0097616F">
        <w:rPr>
          <w:spacing w:val="-1"/>
          <w:sz w:val="28"/>
          <w:szCs w:val="28"/>
        </w:rPr>
        <w:t>го</w:t>
      </w:r>
      <w:r w:rsidR="007F326D">
        <w:rPr>
          <w:spacing w:val="-1"/>
          <w:sz w:val="28"/>
          <w:szCs w:val="28"/>
        </w:rPr>
        <w:t xml:space="preserve"> поселени</w:t>
      </w:r>
      <w:r w:rsidR="0097616F">
        <w:rPr>
          <w:spacing w:val="-1"/>
          <w:sz w:val="28"/>
          <w:szCs w:val="28"/>
        </w:rPr>
        <w:t>я</w:t>
      </w:r>
      <w:r w:rsidR="000E2F1B">
        <w:rPr>
          <w:spacing w:val="-1"/>
          <w:sz w:val="28"/>
          <w:szCs w:val="28"/>
        </w:rPr>
        <w:t xml:space="preserve"> </w:t>
      </w:r>
      <w:r w:rsidR="00D50D99" w:rsidRPr="00D50D99">
        <w:rPr>
          <w:spacing w:val="-1"/>
          <w:sz w:val="28"/>
          <w:szCs w:val="28"/>
        </w:rPr>
        <w:t xml:space="preserve">Гулькевичского муниципального района Краснодарского края </w:t>
      </w:r>
      <w:r w:rsidRPr="00377189">
        <w:rPr>
          <w:spacing w:val="-1"/>
          <w:sz w:val="28"/>
          <w:szCs w:val="28"/>
        </w:rPr>
        <w:t xml:space="preserve">на расчетный период до </w:t>
      </w:r>
      <w:r w:rsidR="00EA5DA9">
        <w:rPr>
          <w:spacing w:val="-1"/>
          <w:sz w:val="28"/>
          <w:szCs w:val="28"/>
        </w:rPr>
        <w:t>2030</w:t>
      </w:r>
      <w:r w:rsidRPr="00377189">
        <w:rPr>
          <w:spacing w:val="-1"/>
          <w:sz w:val="28"/>
          <w:szCs w:val="28"/>
        </w:rPr>
        <w:t xml:space="preserve"> год</w:t>
      </w:r>
      <w:r w:rsidRPr="00377189">
        <w:rPr>
          <w:sz w:val="28"/>
          <w:szCs w:val="28"/>
        </w:rPr>
        <w:t xml:space="preserve">: реконструкция водозаборных сооружений в </w:t>
      </w:r>
      <w:r w:rsidR="00871F20">
        <w:rPr>
          <w:sz w:val="28"/>
          <w:szCs w:val="28"/>
        </w:rPr>
        <w:t>с. Пушкинско</w:t>
      </w:r>
      <w:r w:rsidR="00225FCD">
        <w:rPr>
          <w:sz w:val="28"/>
          <w:szCs w:val="28"/>
        </w:rPr>
        <w:t>е</w:t>
      </w:r>
      <w:r w:rsidRPr="00377189">
        <w:rPr>
          <w:sz w:val="28"/>
          <w:szCs w:val="28"/>
        </w:rPr>
        <w:t xml:space="preserve"> и модернизация водопроводных сетей.</w:t>
      </w:r>
    </w:p>
    <w:p w14:paraId="290F51C6" w14:textId="77777777" w:rsidR="00D357EE" w:rsidRPr="00DC3F15" w:rsidRDefault="00D357EE" w:rsidP="003E6FF1">
      <w:pPr>
        <w:spacing w:line="276" w:lineRule="auto"/>
        <w:ind w:right="-1" w:firstLine="708"/>
        <w:jc w:val="center"/>
        <w:rPr>
          <w:b/>
          <w:sz w:val="28"/>
          <w:szCs w:val="28"/>
        </w:rPr>
      </w:pPr>
      <w:r w:rsidRPr="00DC3F15">
        <w:rPr>
          <w:b/>
          <w:sz w:val="28"/>
          <w:szCs w:val="28"/>
        </w:rPr>
        <w:t>1</w:t>
      </w:r>
      <w:r w:rsidR="00BB309B">
        <w:rPr>
          <w:b/>
          <w:sz w:val="28"/>
          <w:szCs w:val="28"/>
        </w:rPr>
        <w:t>.</w:t>
      </w:r>
      <w:r w:rsidRPr="00DC3F15">
        <w:rPr>
          <w:b/>
          <w:sz w:val="28"/>
          <w:szCs w:val="28"/>
        </w:rPr>
        <w:t>3</w:t>
      </w:r>
      <w:r w:rsidR="00BB309B">
        <w:rPr>
          <w:b/>
          <w:sz w:val="28"/>
          <w:szCs w:val="28"/>
        </w:rPr>
        <w:t xml:space="preserve">. </w:t>
      </w:r>
      <w:r w:rsidR="00562C9C" w:rsidRPr="00DC3F15">
        <w:rPr>
          <w:b/>
          <w:sz w:val="28"/>
          <w:szCs w:val="28"/>
        </w:rPr>
        <w:t>БАЛАНС ВОДОСНАБЖЕНИЯ И ПОТРЕБЛЕНИЯ ГОРЯЧЕЙ, ПИТЬЕВОЙ, ТЕХНИЧЕСКОЙ ВОДЫ</w:t>
      </w:r>
      <w:bookmarkEnd w:id="9"/>
    </w:p>
    <w:p w14:paraId="4BC0E236" w14:textId="77777777" w:rsidR="00C24CCA" w:rsidRPr="00DC3F15" w:rsidRDefault="00E22DF8" w:rsidP="003E6FF1">
      <w:pPr>
        <w:autoSpaceDE w:val="0"/>
        <w:autoSpaceDN w:val="0"/>
        <w:adjustRightInd w:val="0"/>
        <w:spacing w:line="276" w:lineRule="auto"/>
        <w:ind w:right="-1"/>
        <w:jc w:val="center"/>
        <w:rPr>
          <w:b/>
          <w:bCs/>
          <w:sz w:val="28"/>
          <w:szCs w:val="28"/>
          <w:lang w:eastAsia="ru-RU"/>
        </w:rPr>
      </w:pPr>
      <w:r w:rsidRPr="00DC3F15">
        <w:rPr>
          <w:b/>
          <w:bCs/>
          <w:sz w:val="28"/>
          <w:szCs w:val="28"/>
          <w:lang w:eastAsia="ru-RU"/>
        </w:rPr>
        <w:t>1</w:t>
      </w:r>
      <w:r w:rsidR="00BB309B">
        <w:rPr>
          <w:b/>
          <w:bCs/>
          <w:sz w:val="28"/>
          <w:szCs w:val="28"/>
          <w:lang w:eastAsia="ru-RU"/>
        </w:rPr>
        <w:t>.</w:t>
      </w:r>
      <w:r w:rsidRPr="00DC3F15">
        <w:rPr>
          <w:b/>
          <w:bCs/>
          <w:sz w:val="28"/>
          <w:szCs w:val="28"/>
          <w:lang w:eastAsia="ru-RU"/>
        </w:rPr>
        <w:t>3</w:t>
      </w:r>
      <w:r w:rsidR="00BB309B">
        <w:rPr>
          <w:b/>
          <w:bCs/>
          <w:sz w:val="28"/>
          <w:szCs w:val="28"/>
          <w:lang w:eastAsia="ru-RU"/>
        </w:rPr>
        <w:t>.</w:t>
      </w:r>
      <w:r w:rsidRPr="00DC3F15">
        <w:rPr>
          <w:b/>
          <w:bCs/>
          <w:sz w:val="28"/>
          <w:szCs w:val="28"/>
          <w:lang w:eastAsia="ru-RU"/>
        </w:rPr>
        <w:t>1</w:t>
      </w:r>
      <w:r w:rsidR="00BB309B">
        <w:rPr>
          <w:b/>
          <w:bCs/>
          <w:sz w:val="28"/>
          <w:szCs w:val="28"/>
          <w:lang w:eastAsia="ru-RU"/>
        </w:rPr>
        <w:t xml:space="preserve">. </w:t>
      </w:r>
      <w:r w:rsidRPr="00DC3F15">
        <w:rPr>
          <w:b/>
          <w:bCs/>
          <w:sz w:val="28"/>
          <w:szCs w:val="28"/>
          <w:lang w:eastAsia="ru-RU"/>
        </w:rPr>
        <w:t xml:space="preserve">Общий баланс подачи и реализации воды, включая анализ и оценку структурных составляющих потерь горячей, питьевой, технической воды при её </w:t>
      </w:r>
      <w:r w:rsidR="00216292" w:rsidRPr="00DC3F15">
        <w:rPr>
          <w:b/>
          <w:bCs/>
          <w:sz w:val="28"/>
          <w:szCs w:val="28"/>
          <w:lang w:eastAsia="ru-RU"/>
        </w:rPr>
        <w:t>производстве и транспортировке</w:t>
      </w:r>
    </w:p>
    <w:p w14:paraId="41B2FDD2" w14:textId="77777777" w:rsidR="00D01716" w:rsidRPr="00BD20DD" w:rsidRDefault="00A672F5" w:rsidP="003E6FF1">
      <w:pPr>
        <w:autoSpaceDE w:val="0"/>
        <w:autoSpaceDN w:val="0"/>
        <w:adjustRightInd w:val="0"/>
        <w:spacing w:line="276" w:lineRule="auto"/>
        <w:ind w:right="-1"/>
        <w:jc w:val="center"/>
        <w:rPr>
          <w:sz w:val="28"/>
          <w:szCs w:val="28"/>
        </w:rPr>
      </w:pPr>
      <w:bookmarkStart w:id="10" w:name="_Hlk194577803"/>
      <w:r w:rsidRPr="00BD20DD">
        <w:rPr>
          <w:sz w:val="28"/>
          <w:szCs w:val="28"/>
        </w:rPr>
        <w:t xml:space="preserve">Таблица </w:t>
      </w:r>
      <w:r w:rsidR="00BF62C7">
        <w:rPr>
          <w:sz w:val="28"/>
          <w:szCs w:val="28"/>
        </w:rPr>
        <w:t>8</w:t>
      </w:r>
      <w:r w:rsidR="00E02D91" w:rsidRPr="00BD20DD">
        <w:rPr>
          <w:sz w:val="28"/>
          <w:szCs w:val="28"/>
        </w:rPr>
        <w:t xml:space="preserve"> - Баланс холодной </w:t>
      </w:r>
      <w:r w:rsidR="001A1DA7">
        <w:rPr>
          <w:sz w:val="28"/>
          <w:szCs w:val="28"/>
        </w:rPr>
        <w:t xml:space="preserve">питьевой </w:t>
      </w:r>
      <w:r w:rsidR="00E02D91" w:rsidRPr="00BD20DD">
        <w:rPr>
          <w:sz w:val="28"/>
          <w:szCs w:val="28"/>
        </w:rPr>
        <w:t>воды</w:t>
      </w:r>
    </w:p>
    <w:tbl>
      <w:tblPr>
        <w:tblW w:w="9516"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ook w:val="04A0" w:firstRow="1" w:lastRow="0" w:firstColumn="1" w:lastColumn="0" w:noHBand="0" w:noVBand="1"/>
      </w:tblPr>
      <w:tblGrid>
        <w:gridCol w:w="2226"/>
        <w:gridCol w:w="1192"/>
        <w:gridCol w:w="3459"/>
        <w:gridCol w:w="2639"/>
      </w:tblGrid>
      <w:tr w:rsidR="00706538" w:rsidRPr="00D04A0B" w14:paraId="37E39F10" w14:textId="30DF4A46" w:rsidTr="003E6FF1">
        <w:trPr>
          <w:trHeight w:val="159"/>
        </w:trPr>
        <w:tc>
          <w:tcPr>
            <w:tcW w:w="2226" w:type="dxa"/>
            <w:vMerge w:val="restart"/>
            <w:tcBorders>
              <w:top w:val="single" w:sz="12" w:space="0" w:color="auto"/>
            </w:tcBorders>
            <w:shd w:val="clear" w:color="auto" w:fill="auto"/>
            <w:vAlign w:val="center"/>
          </w:tcPr>
          <w:p w14:paraId="0AC030B7" w14:textId="77777777" w:rsidR="00706538" w:rsidRPr="00D04A0B" w:rsidRDefault="00706538" w:rsidP="006960BF">
            <w:pPr>
              <w:jc w:val="center"/>
              <w:rPr>
                <w:b/>
              </w:rPr>
            </w:pPr>
            <w:r w:rsidRPr="00D04A0B">
              <w:rPr>
                <w:b/>
              </w:rPr>
              <w:t>Наименование показателей</w:t>
            </w:r>
          </w:p>
        </w:tc>
        <w:tc>
          <w:tcPr>
            <w:tcW w:w="1192" w:type="dxa"/>
            <w:vMerge w:val="restart"/>
            <w:tcBorders>
              <w:top w:val="single" w:sz="12" w:space="0" w:color="auto"/>
            </w:tcBorders>
            <w:shd w:val="clear" w:color="auto" w:fill="auto"/>
            <w:vAlign w:val="center"/>
          </w:tcPr>
          <w:p w14:paraId="0A19A4A4" w14:textId="77777777" w:rsidR="00706538" w:rsidRPr="00D04A0B" w:rsidRDefault="00706538" w:rsidP="006960BF">
            <w:pPr>
              <w:jc w:val="center"/>
              <w:rPr>
                <w:b/>
              </w:rPr>
            </w:pPr>
            <w:r w:rsidRPr="00D04A0B">
              <w:rPr>
                <w:b/>
              </w:rPr>
              <w:t>Ед. изм.</w:t>
            </w:r>
          </w:p>
        </w:tc>
        <w:tc>
          <w:tcPr>
            <w:tcW w:w="6098" w:type="dxa"/>
            <w:gridSpan w:val="2"/>
            <w:tcBorders>
              <w:top w:val="single" w:sz="12" w:space="0" w:color="auto"/>
            </w:tcBorders>
            <w:vAlign w:val="center"/>
          </w:tcPr>
          <w:p w14:paraId="01311CA6" w14:textId="32E36F35" w:rsidR="00706538" w:rsidRPr="00D04A0B" w:rsidRDefault="00706538" w:rsidP="006960BF">
            <w:pPr>
              <w:jc w:val="center"/>
              <w:rPr>
                <w:b/>
              </w:rPr>
            </w:pPr>
            <w:r w:rsidRPr="00D04A0B">
              <w:rPr>
                <w:b/>
              </w:rPr>
              <w:t>Объем питьевой воды</w:t>
            </w:r>
          </w:p>
        </w:tc>
      </w:tr>
      <w:tr w:rsidR="00706538" w:rsidRPr="00D04A0B" w14:paraId="54E9C5B5" w14:textId="5424CF24" w:rsidTr="003E6FF1">
        <w:trPr>
          <w:trHeight w:val="534"/>
        </w:trPr>
        <w:tc>
          <w:tcPr>
            <w:tcW w:w="2226" w:type="dxa"/>
            <w:vMerge/>
            <w:tcBorders>
              <w:bottom w:val="single" w:sz="12" w:space="0" w:color="000000"/>
            </w:tcBorders>
            <w:shd w:val="clear" w:color="auto" w:fill="auto"/>
            <w:vAlign w:val="center"/>
          </w:tcPr>
          <w:p w14:paraId="3259EB5A" w14:textId="77777777" w:rsidR="00706538" w:rsidRPr="00D04A0B" w:rsidRDefault="00706538" w:rsidP="006960BF">
            <w:pPr>
              <w:jc w:val="center"/>
              <w:rPr>
                <w:b/>
              </w:rPr>
            </w:pPr>
          </w:p>
        </w:tc>
        <w:tc>
          <w:tcPr>
            <w:tcW w:w="1192" w:type="dxa"/>
            <w:vMerge/>
            <w:tcBorders>
              <w:bottom w:val="single" w:sz="12" w:space="0" w:color="000000"/>
            </w:tcBorders>
            <w:shd w:val="clear" w:color="auto" w:fill="auto"/>
            <w:vAlign w:val="center"/>
          </w:tcPr>
          <w:p w14:paraId="3EA69A90" w14:textId="77777777" w:rsidR="00706538" w:rsidRPr="00D04A0B" w:rsidRDefault="00706538" w:rsidP="006960BF">
            <w:pPr>
              <w:jc w:val="center"/>
              <w:rPr>
                <w:b/>
              </w:rPr>
            </w:pPr>
          </w:p>
        </w:tc>
        <w:tc>
          <w:tcPr>
            <w:tcW w:w="3459" w:type="dxa"/>
            <w:tcBorders>
              <w:bottom w:val="single" w:sz="12" w:space="0" w:color="000000"/>
            </w:tcBorders>
            <w:vAlign w:val="center"/>
          </w:tcPr>
          <w:p w14:paraId="18844900" w14:textId="08985C60" w:rsidR="00706538" w:rsidRPr="00D04A0B" w:rsidRDefault="00706538" w:rsidP="00FD6A31">
            <w:pPr>
              <w:jc w:val="center"/>
              <w:rPr>
                <w:b/>
              </w:rPr>
            </w:pPr>
            <w:r>
              <w:rPr>
                <w:b/>
              </w:rPr>
              <w:t>с. Пушкинское</w:t>
            </w:r>
          </w:p>
        </w:tc>
        <w:tc>
          <w:tcPr>
            <w:tcW w:w="2639" w:type="dxa"/>
            <w:tcBorders>
              <w:bottom w:val="single" w:sz="12" w:space="0" w:color="000000"/>
            </w:tcBorders>
          </w:tcPr>
          <w:p w14:paraId="232B72D2" w14:textId="49B89A5E" w:rsidR="00706538" w:rsidRDefault="00706538" w:rsidP="00FD6A31">
            <w:pPr>
              <w:jc w:val="center"/>
              <w:rPr>
                <w:b/>
              </w:rPr>
            </w:pPr>
            <w:r w:rsidRPr="00706538">
              <w:rPr>
                <w:b/>
              </w:rPr>
              <w:t>х.</w:t>
            </w:r>
            <w:r>
              <w:rPr>
                <w:b/>
              </w:rPr>
              <w:t xml:space="preserve"> </w:t>
            </w:r>
            <w:r w:rsidRPr="00706538">
              <w:rPr>
                <w:b/>
              </w:rPr>
              <w:t>Новокрасный</w:t>
            </w:r>
          </w:p>
        </w:tc>
      </w:tr>
      <w:tr w:rsidR="00CC49D4" w:rsidRPr="00D04A0B" w14:paraId="6577A0F7" w14:textId="54E09FF4" w:rsidTr="003E6FF1">
        <w:tc>
          <w:tcPr>
            <w:tcW w:w="2226" w:type="dxa"/>
            <w:tcBorders>
              <w:top w:val="single" w:sz="12" w:space="0" w:color="000000"/>
            </w:tcBorders>
            <w:shd w:val="clear" w:color="auto" w:fill="auto"/>
            <w:vAlign w:val="center"/>
          </w:tcPr>
          <w:p w14:paraId="27528A85" w14:textId="77777777" w:rsidR="00CC49D4" w:rsidRPr="00D04A0B" w:rsidRDefault="00CC49D4" w:rsidP="00CC49D4">
            <w:r w:rsidRPr="00D04A0B">
              <w:t>Объем выработки воды</w:t>
            </w:r>
          </w:p>
        </w:tc>
        <w:tc>
          <w:tcPr>
            <w:tcW w:w="1192" w:type="dxa"/>
            <w:tcBorders>
              <w:top w:val="single" w:sz="12" w:space="0" w:color="000000"/>
            </w:tcBorders>
            <w:shd w:val="clear" w:color="auto" w:fill="auto"/>
            <w:vAlign w:val="center"/>
          </w:tcPr>
          <w:p w14:paraId="2498DB06" w14:textId="77777777" w:rsidR="00CC49D4" w:rsidRPr="00D04A0B" w:rsidRDefault="00CC49D4" w:rsidP="00CC49D4">
            <w:pPr>
              <w:jc w:val="center"/>
            </w:pPr>
            <w:r w:rsidRPr="00D04A0B">
              <w:t>куб. м.</w:t>
            </w:r>
          </w:p>
        </w:tc>
        <w:tc>
          <w:tcPr>
            <w:tcW w:w="3459" w:type="dxa"/>
            <w:tcBorders>
              <w:top w:val="nil"/>
              <w:left w:val="nil"/>
              <w:bottom w:val="single" w:sz="8" w:space="0" w:color="auto"/>
              <w:right w:val="single" w:sz="12" w:space="0" w:color="auto"/>
            </w:tcBorders>
            <w:shd w:val="clear" w:color="auto" w:fill="auto"/>
            <w:vAlign w:val="center"/>
          </w:tcPr>
          <w:p w14:paraId="17172C54" w14:textId="6CA7E37E" w:rsidR="00CC49D4" w:rsidRPr="00682D8F" w:rsidRDefault="00CC49D4" w:rsidP="00CC49D4">
            <w:pPr>
              <w:jc w:val="center"/>
              <w:rPr>
                <w:color w:val="auto"/>
              </w:rPr>
            </w:pPr>
            <w:r>
              <w:t>111980,21</w:t>
            </w:r>
          </w:p>
        </w:tc>
        <w:tc>
          <w:tcPr>
            <w:tcW w:w="2639" w:type="dxa"/>
            <w:tcBorders>
              <w:top w:val="nil"/>
              <w:left w:val="nil"/>
              <w:bottom w:val="single" w:sz="8" w:space="0" w:color="auto"/>
              <w:right w:val="single" w:sz="12" w:space="0" w:color="auto"/>
            </w:tcBorders>
            <w:shd w:val="clear" w:color="auto" w:fill="auto"/>
            <w:vAlign w:val="center"/>
          </w:tcPr>
          <w:p w14:paraId="48654049" w14:textId="7FCF596C" w:rsidR="00CC49D4" w:rsidRDefault="00CC49D4" w:rsidP="00CC49D4">
            <w:pPr>
              <w:jc w:val="center"/>
              <w:rPr>
                <w:color w:val="auto"/>
              </w:rPr>
            </w:pPr>
            <w:r>
              <w:t>29604,29</w:t>
            </w:r>
          </w:p>
        </w:tc>
      </w:tr>
      <w:tr w:rsidR="00CC49D4" w:rsidRPr="00D04A0B" w14:paraId="2D049250" w14:textId="6F6018E4" w:rsidTr="003E6FF1">
        <w:tc>
          <w:tcPr>
            <w:tcW w:w="2226" w:type="dxa"/>
            <w:shd w:val="clear" w:color="auto" w:fill="auto"/>
            <w:vAlign w:val="center"/>
          </w:tcPr>
          <w:p w14:paraId="396710AD" w14:textId="77777777" w:rsidR="00CC49D4" w:rsidRPr="00D04A0B" w:rsidRDefault="00CC49D4" w:rsidP="00CC49D4">
            <w:r w:rsidRPr="00D04A0B">
              <w:t>Объем воды, используемой на собственные нужды</w:t>
            </w:r>
          </w:p>
        </w:tc>
        <w:tc>
          <w:tcPr>
            <w:tcW w:w="1192" w:type="dxa"/>
            <w:shd w:val="clear" w:color="auto" w:fill="auto"/>
            <w:vAlign w:val="center"/>
          </w:tcPr>
          <w:p w14:paraId="41F79ABC" w14:textId="77777777" w:rsidR="00CC49D4" w:rsidRPr="00D04A0B" w:rsidRDefault="00CC49D4" w:rsidP="00CC49D4">
            <w:pPr>
              <w:jc w:val="center"/>
            </w:pPr>
            <w:r w:rsidRPr="00D04A0B">
              <w:t>куб. м.</w:t>
            </w:r>
          </w:p>
        </w:tc>
        <w:tc>
          <w:tcPr>
            <w:tcW w:w="3459" w:type="dxa"/>
            <w:tcBorders>
              <w:top w:val="nil"/>
              <w:left w:val="nil"/>
              <w:bottom w:val="single" w:sz="8" w:space="0" w:color="auto"/>
              <w:right w:val="single" w:sz="12" w:space="0" w:color="auto"/>
            </w:tcBorders>
            <w:shd w:val="clear" w:color="auto" w:fill="auto"/>
            <w:vAlign w:val="center"/>
          </w:tcPr>
          <w:p w14:paraId="52F7E8A0" w14:textId="50A67FCA" w:rsidR="00CC49D4" w:rsidRPr="00682D8F" w:rsidRDefault="00CC49D4" w:rsidP="00CC49D4">
            <w:pPr>
              <w:jc w:val="center"/>
              <w:rPr>
                <w:color w:val="auto"/>
              </w:rPr>
            </w:pPr>
            <w:r>
              <w:t>0</w:t>
            </w:r>
          </w:p>
        </w:tc>
        <w:tc>
          <w:tcPr>
            <w:tcW w:w="2639" w:type="dxa"/>
            <w:tcBorders>
              <w:top w:val="nil"/>
              <w:left w:val="nil"/>
              <w:bottom w:val="single" w:sz="8" w:space="0" w:color="auto"/>
              <w:right w:val="single" w:sz="12" w:space="0" w:color="auto"/>
            </w:tcBorders>
            <w:shd w:val="clear" w:color="auto" w:fill="auto"/>
            <w:vAlign w:val="center"/>
          </w:tcPr>
          <w:p w14:paraId="54A7E401" w14:textId="1E815674" w:rsidR="00CC49D4" w:rsidRPr="00682D8F" w:rsidRDefault="00CC49D4" w:rsidP="00CC49D4">
            <w:pPr>
              <w:jc w:val="center"/>
              <w:rPr>
                <w:color w:val="auto"/>
              </w:rPr>
            </w:pPr>
            <w:r>
              <w:t>0</w:t>
            </w:r>
          </w:p>
        </w:tc>
      </w:tr>
      <w:tr w:rsidR="00CC49D4" w:rsidRPr="00D04A0B" w14:paraId="7C8DEF5A" w14:textId="47E2D9E6" w:rsidTr="003E6FF1">
        <w:tc>
          <w:tcPr>
            <w:tcW w:w="2226" w:type="dxa"/>
            <w:shd w:val="clear" w:color="auto" w:fill="auto"/>
            <w:vAlign w:val="center"/>
          </w:tcPr>
          <w:p w14:paraId="236DD2E4" w14:textId="77777777" w:rsidR="00CC49D4" w:rsidRPr="00D04A0B" w:rsidRDefault="00CC49D4" w:rsidP="00CC49D4">
            <w:r w:rsidRPr="00D04A0B">
              <w:t>Объем пропущенной воды через очистные сооружения</w:t>
            </w:r>
          </w:p>
        </w:tc>
        <w:tc>
          <w:tcPr>
            <w:tcW w:w="1192" w:type="dxa"/>
            <w:shd w:val="clear" w:color="auto" w:fill="auto"/>
            <w:vAlign w:val="center"/>
          </w:tcPr>
          <w:p w14:paraId="474047C6" w14:textId="77777777" w:rsidR="00CC49D4" w:rsidRPr="00D04A0B" w:rsidRDefault="00CC49D4" w:rsidP="00CC49D4">
            <w:pPr>
              <w:jc w:val="center"/>
            </w:pPr>
            <w:r w:rsidRPr="00D04A0B">
              <w:t>куб. м.</w:t>
            </w:r>
          </w:p>
        </w:tc>
        <w:tc>
          <w:tcPr>
            <w:tcW w:w="3459" w:type="dxa"/>
            <w:tcBorders>
              <w:top w:val="nil"/>
              <w:left w:val="nil"/>
              <w:bottom w:val="single" w:sz="8" w:space="0" w:color="auto"/>
              <w:right w:val="single" w:sz="12" w:space="0" w:color="auto"/>
            </w:tcBorders>
            <w:shd w:val="clear" w:color="auto" w:fill="auto"/>
            <w:vAlign w:val="center"/>
          </w:tcPr>
          <w:p w14:paraId="080E53B2" w14:textId="62DE7376" w:rsidR="00CC49D4" w:rsidRPr="00682D8F" w:rsidRDefault="00CC49D4" w:rsidP="00CC49D4">
            <w:pPr>
              <w:jc w:val="center"/>
              <w:rPr>
                <w:color w:val="auto"/>
              </w:rPr>
            </w:pPr>
            <w:r>
              <w:t>0</w:t>
            </w:r>
          </w:p>
        </w:tc>
        <w:tc>
          <w:tcPr>
            <w:tcW w:w="2639" w:type="dxa"/>
            <w:tcBorders>
              <w:top w:val="nil"/>
              <w:left w:val="nil"/>
              <w:bottom w:val="single" w:sz="8" w:space="0" w:color="auto"/>
              <w:right w:val="single" w:sz="12" w:space="0" w:color="auto"/>
            </w:tcBorders>
            <w:shd w:val="clear" w:color="auto" w:fill="auto"/>
            <w:vAlign w:val="center"/>
          </w:tcPr>
          <w:p w14:paraId="64CE16BB" w14:textId="0B004F1C" w:rsidR="00CC49D4" w:rsidRPr="00682D8F" w:rsidRDefault="00CC49D4" w:rsidP="00CC49D4">
            <w:pPr>
              <w:jc w:val="center"/>
              <w:rPr>
                <w:color w:val="auto"/>
              </w:rPr>
            </w:pPr>
            <w:r>
              <w:t>0</w:t>
            </w:r>
          </w:p>
        </w:tc>
      </w:tr>
      <w:tr w:rsidR="00CC49D4" w:rsidRPr="00D04A0B" w14:paraId="0D51E25A" w14:textId="514AFD64" w:rsidTr="003E6FF1">
        <w:tc>
          <w:tcPr>
            <w:tcW w:w="2226" w:type="dxa"/>
            <w:shd w:val="clear" w:color="auto" w:fill="auto"/>
            <w:vAlign w:val="center"/>
          </w:tcPr>
          <w:p w14:paraId="6C2451EB" w14:textId="77777777" w:rsidR="00CC49D4" w:rsidRPr="00D04A0B" w:rsidRDefault="00CC49D4" w:rsidP="00CC49D4">
            <w:r w:rsidRPr="00D04A0B">
              <w:t>Объем отпуска в сеть</w:t>
            </w:r>
          </w:p>
        </w:tc>
        <w:tc>
          <w:tcPr>
            <w:tcW w:w="1192" w:type="dxa"/>
            <w:shd w:val="clear" w:color="auto" w:fill="auto"/>
            <w:vAlign w:val="center"/>
          </w:tcPr>
          <w:p w14:paraId="486798E2" w14:textId="77777777" w:rsidR="00CC49D4" w:rsidRPr="00D04A0B" w:rsidRDefault="00CC49D4" w:rsidP="00CC49D4">
            <w:pPr>
              <w:jc w:val="center"/>
            </w:pPr>
            <w:r w:rsidRPr="00D04A0B">
              <w:t>куб. м.</w:t>
            </w:r>
          </w:p>
        </w:tc>
        <w:tc>
          <w:tcPr>
            <w:tcW w:w="3459" w:type="dxa"/>
            <w:tcBorders>
              <w:top w:val="nil"/>
              <w:left w:val="nil"/>
              <w:bottom w:val="single" w:sz="8" w:space="0" w:color="auto"/>
              <w:right w:val="single" w:sz="12" w:space="0" w:color="auto"/>
            </w:tcBorders>
            <w:shd w:val="clear" w:color="auto" w:fill="auto"/>
            <w:vAlign w:val="center"/>
          </w:tcPr>
          <w:p w14:paraId="49610153" w14:textId="25E7A576" w:rsidR="00CC49D4" w:rsidRPr="00682D8F" w:rsidRDefault="00CC49D4" w:rsidP="00CC49D4">
            <w:pPr>
              <w:ind w:left="-57"/>
              <w:jc w:val="center"/>
              <w:rPr>
                <w:color w:val="auto"/>
              </w:rPr>
            </w:pPr>
            <w:r>
              <w:t>111980,21</w:t>
            </w:r>
          </w:p>
        </w:tc>
        <w:tc>
          <w:tcPr>
            <w:tcW w:w="2639" w:type="dxa"/>
            <w:tcBorders>
              <w:top w:val="nil"/>
              <w:left w:val="nil"/>
              <w:bottom w:val="single" w:sz="8" w:space="0" w:color="auto"/>
              <w:right w:val="single" w:sz="12" w:space="0" w:color="auto"/>
            </w:tcBorders>
            <w:shd w:val="clear" w:color="auto" w:fill="auto"/>
            <w:vAlign w:val="center"/>
          </w:tcPr>
          <w:p w14:paraId="44E7D007" w14:textId="42C373DD" w:rsidR="00CC49D4" w:rsidRDefault="00CC49D4" w:rsidP="00CC49D4">
            <w:pPr>
              <w:ind w:left="-57"/>
              <w:jc w:val="center"/>
              <w:rPr>
                <w:color w:val="auto"/>
              </w:rPr>
            </w:pPr>
            <w:r>
              <w:t>29604,29</w:t>
            </w:r>
          </w:p>
        </w:tc>
      </w:tr>
      <w:tr w:rsidR="00CC49D4" w:rsidRPr="00D04A0B" w14:paraId="7D36E3A5" w14:textId="0C246933" w:rsidTr="003E6FF1">
        <w:tc>
          <w:tcPr>
            <w:tcW w:w="2226" w:type="dxa"/>
            <w:vMerge w:val="restart"/>
            <w:shd w:val="clear" w:color="auto" w:fill="auto"/>
            <w:vAlign w:val="center"/>
          </w:tcPr>
          <w:p w14:paraId="19655710" w14:textId="77777777" w:rsidR="00CC49D4" w:rsidRPr="00D04A0B" w:rsidRDefault="00CC49D4" w:rsidP="00CC49D4">
            <w:r w:rsidRPr="00D04A0B">
              <w:t>Объем потерь</w:t>
            </w:r>
          </w:p>
        </w:tc>
        <w:tc>
          <w:tcPr>
            <w:tcW w:w="1192" w:type="dxa"/>
            <w:shd w:val="clear" w:color="auto" w:fill="auto"/>
            <w:vAlign w:val="center"/>
          </w:tcPr>
          <w:p w14:paraId="5FC9B569" w14:textId="77777777" w:rsidR="00CC49D4" w:rsidRPr="00D04A0B" w:rsidRDefault="00CC49D4" w:rsidP="00CC49D4">
            <w:pPr>
              <w:jc w:val="center"/>
            </w:pPr>
            <w:r w:rsidRPr="00D04A0B">
              <w:t>куб. м.</w:t>
            </w:r>
          </w:p>
        </w:tc>
        <w:tc>
          <w:tcPr>
            <w:tcW w:w="3459" w:type="dxa"/>
            <w:tcBorders>
              <w:top w:val="nil"/>
              <w:left w:val="nil"/>
              <w:bottom w:val="single" w:sz="8" w:space="0" w:color="auto"/>
              <w:right w:val="single" w:sz="12" w:space="0" w:color="auto"/>
            </w:tcBorders>
            <w:shd w:val="clear" w:color="auto" w:fill="auto"/>
            <w:vAlign w:val="center"/>
          </w:tcPr>
          <w:p w14:paraId="58416A9D" w14:textId="5F40B083" w:rsidR="00CC49D4" w:rsidRPr="00682D8F" w:rsidRDefault="00CC49D4" w:rsidP="00CC49D4">
            <w:pPr>
              <w:jc w:val="center"/>
              <w:rPr>
                <w:color w:val="auto"/>
              </w:rPr>
            </w:pPr>
            <w:r>
              <w:t>47177,26</w:t>
            </w:r>
          </w:p>
        </w:tc>
        <w:tc>
          <w:tcPr>
            <w:tcW w:w="2639" w:type="dxa"/>
            <w:tcBorders>
              <w:top w:val="nil"/>
              <w:left w:val="nil"/>
              <w:bottom w:val="single" w:sz="8" w:space="0" w:color="auto"/>
              <w:right w:val="single" w:sz="12" w:space="0" w:color="auto"/>
            </w:tcBorders>
            <w:shd w:val="clear" w:color="auto" w:fill="auto"/>
            <w:vAlign w:val="center"/>
          </w:tcPr>
          <w:p w14:paraId="6BE47608" w14:textId="4FC07984" w:rsidR="00CC49D4" w:rsidRDefault="00CC49D4" w:rsidP="00CC49D4">
            <w:pPr>
              <w:jc w:val="center"/>
              <w:rPr>
                <w:color w:val="auto"/>
              </w:rPr>
            </w:pPr>
            <w:r>
              <w:t>12468,89</w:t>
            </w:r>
          </w:p>
        </w:tc>
      </w:tr>
      <w:tr w:rsidR="00CC49D4" w:rsidRPr="00D04A0B" w14:paraId="611389A6" w14:textId="36910D10" w:rsidTr="003E6FF1">
        <w:tc>
          <w:tcPr>
            <w:tcW w:w="2226" w:type="dxa"/>
            <w:vMerge/>
            <w:shd w:val="clear" w:color="auto" w:fill="auto"/>
            <w:vAlign w:val="center"/>
          </w:tcPr>
          <w:p w14:paraId="3DC8211C" w14:textId="77777777" w:rsidR="00CC49D4" w:rsidRPr="00D04A0B" w:rsidRDefault="00CC49D4" w:rsidP="00CC49D4"/>
        </w:tc>
        <w:tc>
          <w:tcPr>
            <w:tcW w:w="1192" w:type="dxa"/>
            <w:shd w:val="clear" w:color="auto" w:fill="auto"/>
            <w:vAlign w:val="center"/>
          </w:tcPr>
          <w:p w14:paraId="41AB05DD" w14:textId="77777777" w:rsidR="00CC49D4" w:rsidRPr="00D04A0B" w:rsidRDefault="00CC49D4" w:rsidP="00CC49D4">
            <w:pPr>
              <w:jc w:val="center"/>
            </w:pPr>
            <w:r w:rsidRPr="00D04A0B">
              <w:t>%</w:t>
            </w:r>
          </w:p>
        </w:tc>
        <w:tc>
          <w:tcPr>
            <w:tcW w:w="3459" w:type="dxa"/>
            <w:tcBorders>
              <w:top w:val="nil"/>
              <w:left w:val="nil"/>
              <w:bottom w:val="single" w:sz="8" w:space="0" w:color="000000"/>
              <w:right w:val="single" w:sz="12" w:space="0" w:color="auto"/>
            </w:tcBorders>
            <w:shd w:val="clear" w:color="auto" w:fill="auto"/>
            <w:vAlign w:val="center"/>
          </w:tcPr>
          <w:p w14:paraId="590CCF31" w14:textId="26029452" w:rsidR="00CC49D4" w:rsidRPr="00682D8F" w:rsidRDefault="00CC49D4" w:rsidP="00CC49D4">
            <w:pPr>
              <w:jc w:val="center"/>
              <w:rPr>
                <w:color w:val="auto"/>
              </w:rPr>
            </w:pPr>
            <w:r>
              <w:t>42,13</w:t>
            </w:r>
          </w:p>
        </w:tc>
        <w:tc>
          <w:tcPr>
            <w:tcW w:w="2639" w:type="dxa"/>
            <w:tcBorders>
              <w:top w:val="nil"/>
              <w:left w:val="nil"/>
              <w:bottom w:val="single" w:sz="8" w:space="0" w:color="000000"/>
              <w:right w:val="single" w:sz="12" w:space="0" w:color="auto"/>
            </w:tcBorders>
            <w:shd w:val="clear" w:color="auto" w:fill="auto"/>
            <w:vAlign w:val="center"/>
          </w:tcPr>
          <w:p w14:paraId="75AEF7E6" w14:textId="4C00DFAF" w:rsidR="00CC49D4" w:rsidRDefault="00CC49D4" w:rsidP="00CC49D4">
            <w:pPr>
              <w:jc w:val="center"/>
              <w:rPr>
                <w:color w:val="auto"/>
              </w:rPr>
            </w:pPr>
            <w:r>
              <w:t>42,12</w:t>
            </w:r>
          </w:p>
        </w:tc>
      </w:tr>
      <w:tr w:rsidR="00CC49D4" w:rsidRPr="00D04A0B" w14:paraId="12400F98" w14:textId="546931A2" w:rsidTr="003E6FF1">
        <w:trPr>
          <w:trHeight w:val="640"/>
        </w:trPr>
        <w:tc>
          <w:tcPr>
            <w:tcW w:w="2226" w:type="dxa"/>
            <w:shd w:val="clear" w:color="auto" w:fill="auto"/>
            <w:vAlign w:val="center"/>
          </w:tcPr>
          <w:p w14:paraId="459486B6" w14:textId="77777777" w:rsidR="00CC49D4" w:rsidRPr="00D04A0B" w:rsidRDefault="00CC49D4" w:rsidP="00CC49D4">
            <w:r w:rsidRPr="00D04A0B">
              <w:t>Объем реализации воды, в т.ч.:</w:t>
            </w:r>
          </w:p>
        </w:tc>
        <w:tc>
          <w:tcPr>
            <w:tcW w:w="1192" w:type="dxa"/>
            <w:shd w:val="clear" w:color="auto" w:fill="auto"/>
            <w:vAlign w:val="center"/>
          </w:tcPr>
          <w:p w14:paraId="6E00D30D" w14:textId="77777777" w:rsidR="00CC49D4" w:rsidRPr="00D04A0B" w:rsidRDefault="00CC49D4" w:rsidP="00CC49D4">
            <w:pPr>
              <w:jc w:val="center"/>
            </w:pPr>
            <w:r w:rsidRPr="00D04A0B">
              <w:t>куб. м.</w:t>
            </w:r>
          </w:p>
        </w:tc>
        <w:tc>
          <w:tcPr>
            <w:tcW w:w="3459" w:type="dxa"/>
            <w:tcBorders>
              <w:top w:val="nil"/>
              <w:left w:val="nil"/>
              <w:bottom w:val="single" w:sz="8" w:space="0" w:color="auto"/>
              <w:right w:val="single" w:sz="12" w:space="0" w:color="auto"/>
            </w:tcBorders>
            <w:shd w:val="clear" w:color="auto" w:fill="auto"/>
            <w:vAlign w:val="center"/>
          </w:tcPr>
          <w:p w14:paraId="30AD78E2" w14:textId="58922ADE" w:rsidR="00CC49D4" w:rsidRPr="00682D8F" w:rsidRDefault="00CC49D4" w:rsidP="00CC49D4">
            <w:pPr>
              <w:jc w:val="center"/>
              <w:rPr>
                <w:color w:val="auto"/>
              </w:rPr>
            </w:pPr>
            <w:r>
              <w:t>64802,95</w:t>
            </w:r>
          </w:p>
        </w:tc>
        <w:tc>
          <w:tcPr>
            <w:tcW w:w="2639" w:type="dxa"/>
            <w:tcBorders>
              <w:top w:val="nil"/>
              <w:left w:val="nil"/>
              <w:bottom w:val="single" w:sz="8" w:space="0" w:color="auto"/>
              <w:right w:val="single" w:sz="12" w:space="0" w:color="auto"/>
            </w:tcBorders>
            <w:shd w:val="clear" w:color="auto" w:fill="auto"/>
            <w:vAlign w:val="center"/>
          </w:tcPr>
          <w:p w14:paraId="62A1F016" w14:textId="7A836EDF" w:rsidR="00CC49D4" w:rsidRDefault="00CC49D4" w:rsidP="00CC49D4">
            <w:pPr>
              <w:jc w:val="center"/>
              <w:rPr>
                <w:color w:val="auto"/>
              </w:rPr>
            </w:pPr>
            <w:r>
              <w:t>17127,34</w:t>
            </w:r>
          </w:p>
        </w:tc>
      </w:tr>
      <w:tr w:rsidR="00CC49D4" w:rsidRPr="00D04A0B" w14:paraId="454CC357" w14:textId="79846CD5" w:rsidTr="003E6FF1">
        <w:tc>
          <w:tcPr>
            <w:tcW w:w="2226" w:type="dxa"/>
            <w:shd w:val="clear" w:color="auto" w:fill="auto"/>
            <w:vAlign w:val="center"/>
          </w:tcPr>
          <w:p w14:paraId="3EA2F2DD" w14:textId="77777777" w:rsidR="00CC49D4" w:rsidRPr="00D04A0B" w:rsidRDefault="00CC49D4" w:rsidP="00CC49D4">
            <w:r w:rsidRPr="00D04A0B">
              <w:t>- населением</w:t>
            </w:r>
          </w:p>
        </w:tc>
        <w:tc>
          <w:tcPr>
            <w:tcW w:w="1192" w:type="dxa"/>
            <w:shd w:val="clear" w:color="auto" w:fill="auto"/>
            <w:vAlign w:val="center"/>
          </w:tcPr>
          <w:p w14:paraId="0C4BEE6A" w14:textId="77777777" w:rsidR="00CC49D4" w:rsidRPr="00D04A0B" w:rsidRDefault="00CC49D4" w:rsidP="00CC49D4">
            <w:pPr>
              <w:jc w:val="center"/>
            </w:pPr>
            <w:r w:rsidRPr="00D04A0B">
              <w:t>куб. м.</w:t>
            </w:r>
          </w:p>
        </w:tc>
        <w:tc>
          <w:tcPr>
            <w:tcW w:w="3459" w:type="dxa"/>
            <w:tcBorders>
              <w:top w:val="nil"/>
              <w:left w:val="nil"/>
              <w:bottom w:val="single" w:sz="8" w:space="0" w:color="auto"/>
              <w:right w:val="single" w:sz="12" w:space="0" w:color="auto"/>
            </w:tcBorders>
            <w:shd w:val="clear" w:color="auto" w:fill="auto"/>
            <w:vAlign w:val="center"/>
          </w:tcPr>
          <w:p w14:paraId="58062216" w14:textId="1F415441" w:rsidR="00CC49D4" w:rsidRPr="00682D8F" w:rsidRDefault="00CC49D4" w:rsidP="00CC49D4">
            <w:pPr>
              <w:jc w:val="center"/>
              <w:rPr>
                <w:color w:val="auto"/>
              </w:rPr>
            </w:pPr>
            <w:r>
              <w:t>63272,09</w:t>
            </w:r>
          </w:p>
        </w:tc>
        <w:tc>
          <w:tcPr>
            <w:tcW w:w="2639" w:type="dxa"/>
            <w:tcBorders>
              <w:top w:val="nil"/>
              <w:left w:val="nil"/>
              <w:bottom w:val="single" w:sz="8" w:space="0" w:color="auto"/>
              <w:right w:val="single" w:sz="12" w:space="0" w:color="auto"/>
            </w:tcBorders>
            <w:shd w:val="clear" w:color="auto" w:fill="auto"/>
            <w:vAlign w:val="center"/>
          </w:tcPr>
          <w:p w14:paraId="68501658" w14:textId="284A032D" w:rsidR="00CC49D4" w:rsidRDefault="00CC49D4" w:rsidP="00CC49D4">
            <w:pPr>
              <w:jc w:val="center"/>
              <w:rPr>
                <w:color w:val="auto"/>
              </w:rPr>
            </w:pPr>
            <w:r>
              <w:t>16722,73</w:t>
            </w:r>
          </w:p>
        </w:tc>
      </w:tr>
      <w:tr w:rsidR="00CC49D4" w:rsidRPr="00D04A0B" w14:paraId="2F4C6EF8" w14:textId="63762E9E" w:rsidTr="003E6FF1">
        <w:tc>
          <w:tcPr>
            <w:tcW w:w="2226" w:type="dxa"/>
            <w:shd w:val="clear" w:color="auto" w:fill="auto"/>
            <w:vAlign w:val="center"/>
          </w:tcPr>
          <w:p w14:paraId="2CEEA94A" w14:textId="77777777" w:rsidR="00CC49D4" w:rsidRPr="00D04A0B" w:rsidRDefault="00CC49D4" w:rsidP="00CC49D4">
            <w:r w:rsidRPr="00D04A0B">
              <w:t>- бюджетными организациями</w:t>
            </w:r>
          </w:p>
        </w:tc>
        <w:tc>
          <w:tcPr>
            <w:tcW w:w="1192" w:type="dxa"/>
            <w:shd w:val="clear" w:color="auto" w:fill="auto"/>
            <w:vAlign w:val="center"/>
          </w:tcPr>
          <w:p w14:paraId="5AE136B3" w14:textId="77777777" w:rsidR="00CC49D4" w:rsidRPr="00D04A0B" w:rsidRDefault="00CC49D4" w:rsidP="00CC49D4">
            <w:pPr>
              <w:jc w:val="center"/>
            </w:pPr>
            <w:r w:rsidRPr="00D04A0B">
              <w:t>куб. м.</w:t>
            </w:r>
          </w:p>
        </w:tc>
        <w:tc>
          <w:tcPr>
            <w:tcW w:w="3459" w:type="dxa"/>
            <w:tcBorders>
              <w:top w:val="nil"/>
              <w:left w:val="nil"/>
              <w:bottom w:val="single" w:sz="8" w:space="0" w:color="auto"/>
              <w:right w:val="single" w:sz="12" w:space="0" w:color="auto"/>
            </w:tcBorders>
            <w:shd w:val="clear" w:color="auto" w:fill="auto"/>
            <w:vAlign w:val="center"/>
          </w:tcPr>
          <w:p w14:paraId="0CFC616C" w14:textId="3A68ACB7" w:rsidR="00CC49D4" w:rsidRPr="00682D8F" w:rsidRDefault="00CC49D4" w:rsidP="00CC49D4">
            <w:pPr>
              <w:jc w:val="center"/>
              <w:rPr>
                <w:color w:val="auto"/>
              </w:rPr>
            </w:pPr>
            <w:r>
              <w:t>995,66</w:t>
            </w:r>
          </w:p>
        </w:tc>
        <w:tc>
          <w:tcPr>
            <w:tcW w:w="2639" w:type="dxa"/>
            <w:tcBorders>
              <w:top w:val="nil"/>
              <w:left w:val="nil"/>
              <w:bottom w:val="single" w:sz="8" w:space="0" w:color="auto"/>
              <w:right w:val="single" w:sz="12" w:space="0" w:color="auto"/>
            </w:tcBorders>
            <w:shd w:val="clear" w:color="auto" w:fill="auto"/>
            <w:vAlign w:val="center"/>
          </w:tcPr>
          <w:p w14:paraId="47E75EE1" w14:textId="5CB6BA60" w:rsidR="00CC49D4" w:rsidRDefault="00CC49D4" w:rsidP="00CC49D4">
            <w:pPr>
              <w:jc w:val="center"/>
              <w:rPr>
                <w:color w:val="auto"/>
              </w:rPr>
            </w:pPr>
            <w:r>
              <w:t>263,15</w:t>
            </w:r>
          </w:p>
        </w:tc>
      </w:tr>
      <w:tr w:rsidR="00CC49D4" w:rsidRPr="00D04A0B" w14:paraId="473EFE0B" w14:textId="122FC4C5" w:rsidTr="003E6FF1">
        <w:tc>
          <w:tcPr>
            <w:tcW w:w="2226" w:type="dxa"/>
            <w:tcBorders>
              <w:bottom w:val="single" w:sz="12" w:space="0" w:color="auto"/>
            </w:tcBorders>
            <w:shd w:val="clear" w:color="auto" w:fill="auto"/>
            <w:vAlign w:val="center"/>
          </w:tcPr>
          <w:p w14:paraId="2249FA03" w14:textId="77777777" w:rsidR="00CC49D4" w:rsidRPr="00D04A0B" w:rsidRDefault="00CC49D4" w:rsidP="00CC49D4">
            <w:r w:rsidRPr="00D04A0B">
              <w:t>- прочими потребителями</w:t>
            </w:r>
          </w:p>
        </w:tc>
        <w:tc>
          <w:tcPr>
            <w:tcW w:w="1192" w:type="dxa"/>
            <w:tcBorders>
              <w:bottom w:val="single" w:sz="12" w:space="0" w:color="auto"/>
            </w:tcBorders>
            <w:shd w:val="clear" w:color="auto" w:fill="auto"/>
            <w:vAlign w:val="center"/>
          </w:tcPr>
          <w:p w14:paraId="0B08F75F" w14:textId="77777777" w:rsidR="00CC49D4" w:rsidRPr="00D04A0B" w:rsidRDefault="00CC49D4" w:rsidP="00CC49D4">
            <w:pPr>
              <w:jc w:val="center"/>
            </w:pPr>
            <w:r w:rsidRPr="00D04A0B">
              <w:t>куб. м.</w:t>
            </w:r>
          </w:p>
        </w:tc>
        <w:tc>
          <w:tcPr>
            <w:tcW w:w="3459" w:type="dxa"/>
            <w:tcBorders>
              <w:top w:val="nil"/>
              <w:left w:val="nil"/>
              <w:bottom w:val="single" w:sz="8" w:space="0" w:color="auto"/>
              <w:right w:val="single" w:sz="12" w:space="0" w:color="auto"/>
            </w:tcBorders>
            <w:shd w:val="clear" w:color="auto" w:fill="auto"/>
            <w:vAlign w:val="center"/>
          </w:tcPr>
          <w:p w14:paraId="7206A66A" w14:textId="6918E32B" w:rsidR="00CC49D4" w:rsidRPr="00682D8F" w:rsidRDefault="00CC49D4" w:rsidP="00CC49D4">
            <w:pPr>
              <w:jc w:val="center"/>
              <w:rPr>
                <w:color w:val="auto"/>
              </w:rPr>
            </w:pPr>
            <w:r>
              <w:t>535,20</w:t>
            </w:r>
          </w:p>
        </w:tc>
        <w:tc>
          <w:tcPr>
            <w:tcW w:w="2639" w:type="dxa"/>
            <w:tcBorders>
              <w:top w:val="nil"/>
              <w:left w:val="nil"/>
              <w:bottom w:val="single" w:sz="8" w:space="0" w:color="auto"/>
              <w:right w:val="single" w:sz="12" w:space="0" w:color="auto"/>
            </w:tcBorders>
            <w:shd w:val="clear" w:color="auto" w:fill="auto"/>
            <w:vAlign w:val="center"/>
          </w:tcPr>
          <w:p w14:paraId="4D9C63AD" w14:textId="7ACFD0D8" w:rsidR="00CC49D4" w:rsidRDefault="00CC49D4" w:rsidP="00CC49D4">
            <w:pPr>
              <w:jc w:val="center"/>
              <w:rPr>
                <w:color w:val="auto"/>
              </w:rPr>
            </w:pPr>
            <w:r>
              <w:t>141,45</w:t>
            </w:r>
          </w:p>
        </w:tc>
      </w:tr>
      <w:bookmarkEnd w:id="10"/>
    </w:tbl>
    <w:p w14:paraId="56A4CAA1" w14:textId="77777777" w:rsidR="001A1DA7" w:rsidRDefault="001A1DA7" w:rsidP="001A1DA7">
      <w:pPr>
        <w:autoSpaceDE w:val="0"/>
        <w:autoSpaceDN w:val="0"/>
        <w:adjustRightInd w:val="0"/>
        <w:ind w:right="-1"/>
        <w:jc w:val="center"/>
        <w:rPr>
          <w:sz w:val="28"/>
          <w:szCs w:val="28"/>
        </w:rPr>
      </w:pPr>
    </w:p>
    <w:p w14:paraId="0AFE6C24" w14:textId="435B433F" w:rsidR="006960BF" w:rsidRPr="006960BF" w:rsidRDefault="006960BF" w:rsidP="00E36408">
      <w:pPr>
        <w:autoSpaceDE w:val="0"/>
        <w:autoSpaceDN w:val="0"/>
        <w:adjustRightInd w:val="0"/>
        <w:spacing w:line="276" w:lineRule="auto"/>
        <w:ind w:firstLine="708"/>
        <w:jc w:val="both"/>
        <w:rPr>
          <w:sz w:val="28"/>
          <w:szCs w:val="28"/>
        </w:rPr>
      </w:pPr>
      <w:r w:rsidRPr="006960BF">
        <w:rPr>
          <w:sz w:val="28"/>
          <w:szCs w:val="28"/>
        </w:rPr>
        <w:t>Неучтенные и неустранимые расходы и потери из водопроводных сетей можно разделить:</w:t>
      </w:r>
      <w:r w:rsidR="000E2F1B">
        <w:rPr>
          <w:sz w:val="28"/>
          <w:szCs w:val="28"/>
        </w:rPr>
        <w:t xml:space="preserve"> </w:t>
      </w:r>
    </w:p>
    <w:p w14:paraId="5D8758E6" w14:textId="77777777" w:rsidR="006960BF" w:rsidRPr="006960BF" w:rsidRDefault="006960BF" w:rsidP="00E36408">
      <w:pPr>
        <w:autoSpaceDE w:val="0"/>
        <w:autoSpaceDN w:val="0"/>
        <w:adjustRightInd w:val="0"/>
        <w:spacing w:line="276" w:lineRule="auto"/>
        <w:ind w:firstLine="708"/>
        <w:jc w:val="both"/>
        <w:rPr>
          <w:i/>
          <w:sz w:val="28"/>
          <w:szCs w:val="28"/>
        </w:rPr>
      </w:pPr>
      <w:r w:rsidRPr="006960BF">
        <w:rPr>
          <w:i/>
          <w:sz w:val="28"/>
          <w:szCs w:val="28"/>
        </w:rPr>
        <w:t>1. Полезные расходы:</w:t>
      </w:r>
    </w:p>
    <w:p w14:paraId="2C6A55C2" w14:textId="77777777" w:rsidR="006960BF" w:rsidRPr="006960BF" w:rsidRDefault="006960BF" w:rsidP="00E36408">
      <w:pPr>
        <w:autoSpaceDE w:val="0"/>
        <w:autoSpaceDN w:val="0"/>
        <w:adjustRightInd w:val="0"/>
        <w:spacing w:line="276" w:lineRule="auto"/>
        <w:jc w:val="both"/>
        <w:rPr>
          <w:sz w:val="28"/>
          <w:szCs w:val="28"/>
        </w:rPr>
      </w:pPr>
      <w:r w:rsidRPr="006960BF">
        <w:rPr>
          <w:sz w:val="28"/>
          <w:szCs w:val="28"/>
        </w:rPr>
        <w:t>- расходы на технологические нужды водопроводных сетей (чистка резервуаров промывка тупиковых сетей; на дезинфекцию, промывку после устранения аварий; плановых замен; расходы на ежегодные профилактические ремонтные работы, промывки; тушение пожаров; испытание пожарных гидрантов);</w:t>
      </w:r>
    </w:p>
    <w:p w14:paraId="0668C407" w14:textId="77777777" w:rsidR="006960BF" w:rsidRPr="006960BF" w:rsidRDefault="006960BF" w:rsidP="00E36408">
      <w:pPr>
        <w:autoSpaceDE w:val="0"/>
        <w:autoSpaceDN w:val="0"/>
        <w:adjustRightInd w:val="0"/>
        <w:spacing w:line="276" w:lineRule="auto"/>
        <w:jc w:val="both"/>
        <w:rPr>
          <w:sz w:val="28"/>
          <w:szCs w:val="28"/>
        </w:rPr>
      </w:pPr>
      <w:r w:rsidRPr="006960BF">
        <w:rPr>
          <w:sz w:val="28"/>
          <w:szCs w:val="28"/>
        </w:rPr>
        <w:t>- организационно-учетные расходы (не зарегистрированные средствами измерения; не учтенные из-за погрешности средств измерения у абонентов; не зарегистрированные средствами измерения квартирных водомеров; расходы на хозбытовые нужды).</w:t>
      </w:r>
    </w:p>
    <w:p w14:paraId="7C34FE21" w14:textId="77777777" w:rsidR="006960BF" w:rsidRPr="006960BF" w:rsidRDefault="006960BF" w:rsidP="00E36408">
      <w:pPr>
        <w:autoSpaceDE w:val="0"/>
        <w:autoSpaceDN w:val="0"/>
        <w:adjustRightInd w:val="0"/>
        <w:spacing w:line="276" w:lineRule="auto"/>
        <w:ind w:firstLine="708"/>
        <w:jc w:val="both"/>
        <w:rPr>
          <w:i/>
          <w:sz w:val="28"/>
          <w:szCs w:val="28"/>
        </w:rPr>
      </w:pPr>
      <w:r w:rsidRPr="006960BF">
        <w:rPr>
          <w:i/>
          <w:sz w:val="28"/>
          <w:szCs w:val="28"/>
        </w:rPr>
        <w:t>2. Потери из водопроводных сетей:</w:t>
      </w:r>
    </w:p>
    <w:p w14:paraId="18064408" w14:textId="77777777" w:rsidR="006960BF" w:rsidRPr="006960BF" w:rsidRDefault="006960BF" w:rsidP="00E36408">
      <w:pPr>
        <w:autoSpaceDE w:val="0"/>
        <w:autoSpaceDN w:val="0"/>
        <w:adjustRightInd w:val="0"/>
        <w:spacing w:line="276" w:lineRule="auto"/>
        <w:jc w:val="both"/>
        <w:rPr>
          <w:sz w:val="28"/>
          <w:szCs w:val="28"/>
        </w:rPr>
      </w:pPr>
      <w:r w:rsidRPr="006960BF">
        <w:rPr>
          <w:sz w:val="28"/>
          <w:szCs w:val="28"/>
        </w:rPr>
        <w:t>- потери из водопроводных сетей в результате аварий;</w:t>
      </w:r>
    </w:p>
    <w:p w14:paraId="436CAD1D" w14:textId="77777777" w:rsidR="006960BF" w:rsidRPr="006960BF" w:rsidRDefault="006960BF" w:rsidP="00E36408">
      <w:pPr>
        <w:autoSpaceDE w:val="0"/>
        <w:autoSpaceDN w:val="0"/>
        <w:adjustRightInd w:val="0"/>
        <w:spacing w:line="276" w:lineRule="auto"/>
        <w:jc w:val="both"/>
        <w:rPr>
          <w:sz w:val="28"/>
          <w:szCs w:val="28"/>
        </w:rPr>
      </w:pPr>
      <w:r w:rsidRPr="006960BF">
        <w:rPr>
          <w:sz w:val="28"/>
          <w:szCs w:val="28"/>
        </w:rPr>
        <w:t xml:space="preserve">- скрытые утечки из водопроводных сетей; </w:t>
      </w:r>
    </w:p>
    <w:p w14:paraId="3B3A12F1" w14:textId="77777777" w:rsidR="006960BF" w:rsidRPr="006960BF" w:rsidRDefault="006960BF" w:rsidP="00E36408">
      <w:pPr>
        <w:autoSpaceDE w:val="0"/>
        <w:autoSpaceDN w:val="0"/>
        <w:adjustRightInd w:val="0"/>
        <w:spacing w:line="276" w:lineRule="auto"/>
        <w:jc w:val="both"/>
        <w:rPr>
          <w:sz w:val="28"/>
          <w:szCs w:val="28"/>
        </w:rPr>
      </w:pPr>
      <w:r w:rsidRPr="006960BF">
        <w:rPr>
          <w:sz w:val="28"/>
          <w:szCs w:val="28"/>
        </w:rPr>
        <w:t>- утечки из уплотнения сетевой арматуры;</w:t>
      </w:r>
    </w:p>
    <w:p w14:paraId="0F352236" w14:textId="77777777" w:rsidR="006960BF" w:rsidRPr="006960BF" w:rsidRDefault="006960BF" w:rsidP="00E36408">
      <w:pPr>
        <w:autoSpaceDE w:val="0"/>
        <w:autoSpaceDN w:val="0"/>
        <w:adjustRightInd w:val="0"/>
        <w:spacing w:line="276" w:lineRule="auto"/>
        <w:jc w:val="both"/>
        <w:rPr>
          <w:sz w:val="28"/>
          <w:szCs w:val="28"/>
        </w:rPr>
      </w:pPr>
      <w:r w:rsidRPr="006960BF">
        <w:rPr>
          <w:sz w:val="28"/>
          <w:szCs w:val="28"/>
        </w:rPr>
        <w:t>- расходы на естественную убыль при подаче воды по трубопроводам.</w:t>
      </w:r>
    </w:p>
    <w:p w14:paraId="046E18F5" w14:textId="77777777" w:rsidR="006960BF" w:rsidRPr="006960BF" w:rsidRDefault="006960BF" w:rsidP="003E6FF1">
      <w:pPr>
        <w:autoSpaceDE w:val="0"/>
        <w:autoSpaceDN w:val="0"/>
        <w:adjustRightInd w:val="0"/>
        <w:spacing w:line="276" w:lineRule="auto"/>
        <w:ind w:firstLine="708"/>
        <w:jc w:val="both"/>
        <w:rPr>
          <w:sz w:val="28"/>
          <w:szCs w:val="28"/>
        </w:rPr>
      </w:pPr>
      <w:r w:rsidRPr="006960BF">
        <w:rPr>
          <w:sz w:val="28"/>
          <w:szCs w:val="28"/>
        </w:rPr>
        <w:t xml:space="preserve">Для сокращения и устранения непроизводительных затрат и потерь воды ежемесячно производится анализ структуры, определяется величина потерь воды в системах водоснабжения, оцениваются объемы полезного водопотребления, и устанавливается плановая величина объективно неустранимых потерь воды. Важно отметить, что наибольшую сложность при выявлении аварийности представляет определение размера скрытых утечек воды из водопроводной сети. Их объемы зависят от состояния водопроводной сети, возраста, материала труб, грунтовых и климатических условий и ряда других местных условий. Кроме того, на потери и утечки оказывает значительное влияние стабильное давление, не превышающее нормативных величин, необходимых для обеспечения абонентов услугой в полном объеме. </w:t>
      </w:r>
    </w:p>
    <w:p w14:paraId="0EC03058" w14:textId="77777777" w:rsidR="006960BF" w:rsidRDefault="006960BF" w:rsidP="003E6FF1">
      <w:pPr>
        <w:autoSpaceDE w:val="0"/>
        <w:autoSpaceDN w:val="0"/>
        <w:adjustRightInd w:val="0"/>
        <w:spacing w:line="276" w:lineRule="auto"/>
        <w:ind w:firstLine="708"/>
        <w:jc w:val="both"/>
        <w:rPr>
          <w:sz w:val="28"/>
          <w:szCs w:val="28"/>
        </w:rPr>
      </w:pPr>
      <w:r w:rsidRPr="006960BF">
        <w:rPr>
          <w:sz w:val="28"/>
          <w:szCs w:val="28"/>
        </w:rPr>
        <w:t>Режимы работы оборудования водозаборных узлов, зависит от суточной, недельной и сезонной неравномерности потребления, государственных праздников, школьных каникул, а также с сезонным отключением регламентных ремонтных работ.</w:t>
      </w:r>
    </w:p>
    <w:p w14:paraId="7E0B626D" w14:textId="77777777" w:rsidR="00AE0F97" w:rsidRDefault="00E22DF8" w:rsidP="003E6FF1">
      <w:pPr>
        <w:autoSpaceDE w:val="0"/>
        <w:autoSpaceDN w:val="0"/>
        <w:adjustRightInd w:val="0"/>
        <w:spacing w:line="276" w:lineRule="auto"/>
        <w:ind w:right="-1"/>
        <w:jc w:val="center"/>
        <w:rPr>
          <w:b/>
          <w:bCs/>
          <w:sz w:val="28"/>
          <w:szCs w:val="28"/>
          <w:lang w:eastAsia="ru-RU"/>
        </w:rPr>
      </w:pPr>
      <w:r w:rsidRPr="00DC3F15">
        <w:rPr>
          <w:b/>
          <w:bCs/>
          <w:sz w:val="28"/>
          <w:szCs w:val="28"/>
          <w:lang w:eastAsia="ru-RU"/>
        </w:rPr>
        <w:t>1</w:t>
      </w:r>
      <w:r w:rsidR="00BB309B">
        <w:rPr>
          <w:b/>
          <w:bCs/>
          <w:sz w:val="28"/>
          <w:szCs w:val="28"/>
          <w:lang w:eastAsia="ru-RU"/>
        </w:rPr>
        <w:t>.</w:t>
      </w:r>
      <w:r w:rsidRPr="00DC3F15">
        <w:rPr>
          <w:b/>
          <w:bCs/>
          <w:sz w:val="28"/>
          <w:szCs w:val="28"/>
          <w:lang w:eastAsia="ru-RU"/>
        </w:rPr>
        <w:t>3</w:t>
      </w:r>
      <w:r w:rsidR="00BB309B">
        <w:rPr>
          <w:b/>
          <w:bCs/>
          <w:sz w:val="28"/>
          <w:szCs w:val="28"/>
          <w:lang w:eastAsia="ru-RU"/>
        </w:rPr>
        <w:t>.</w:t>
      </w:r>
      <w:r w:rsidRPr="00DC3F15">
        <w:rPr>
          <w:b/>
          <w:bCs/>
          <w:sz w:val="28"/>
          <w:szCs w:val="28"/>
          <w:lang w:eastAsia="ru-RU"/>
        </w:rPr>
        <w:t>2</w:t>
      </w:r>
      <w:r w:rsidR="00BB309B">
        <w:rPr>
          <w:b/>
          <w:bCs/>
          <w:sz w:val="28"/>
          <w:szCs w:val="28"/>
          <w:lang w:eastAsia="ru-RU"/>
        </w:rPr>
        <w:t xml:space="preserve">. </w:t>
      </w:r>
      <w:r w:rsidRPr="00DC3F15">
        <w:rPr>
          <w:b/>
          <w:bCs/>
          <w:sz w:val="28"/>
          <w:szCs w:val="28"/>
          <w:lang w:eastAsia="ru-RU"/>
        </w:rPr>
        <w:t xml:space="preserve">Территориальный баланс подачи </w:t>
      </w:r>
      <w:r w:rsidR="006627D9" w:rsidRPr="00DC3F15">
        <w:rPr>
          <w:b/>
          <w:bCs/>
          <w:sz w:val="28"/>
          <w:szCs w:val="28"/>
          <w:lang w:eastAsia="ru-RU"/>
        </w:rPr>
        <w:t xml:space="preserve">горячей, питьевой, технической </w:t>
      </w:r>
      <w:r w:rsidRPr="00DC3F15">
        <w:rPr>
          <w:b/>
          <w:bCs/>
          <w:sz w:val="28"/>
          <w:szCs w:val="28"/>
          <w:lang w:eastAsia="ru-RU"/>
        </w:rPr>
        <w:t>воды по техн</w:t>
      </w:r>
      <w:r w:rsidR="00216292" w:rsidRPr="00DC3F15">
        <w:rPr>
          <w:b/>
          <w:bCs/>
          <w:sz w:val="28"/>
          <w:szCs w:val="28"/>
          <w:lang w:eastAsia="ru-RU"/>
        </w:rPr>
        <w:t>ологическим зонам водоснабжения</w:t>
      </w:r>
      <w:r w:rsidR="009378F1">
        <w:rPr>
          <w:b/>
          <w:bCs/>
          <w:sz w:val="28"/>
          <w:szCs w:val="28"/>
          <w:lang w:eastAsia="ru-RU"/>
        </w:rPr>
        <w:t xml:space="preserve"> </w:t>
      </w:r>
    </w:p>
    <w:p w14:paraId="15CBF439" w14:textId="77777777" w:rsidR="00E22DF8" w:rsidRPr="00DC3F15" w:rsidRDefault="0005490F" w:rsidP="003E6FF1">
      <w:pPr>
        <w:autoSpaceDE w:val="0"/>
        <w:autoSpaceDN w:val="0"/>
        <w:adjustRightInd w:val="0"/>
        <w:spacing w:line="276" w:lineRule="auto"/>
        <w:ind w:right="-1"/>
        <w:jc w:val="center"/>
        <w:rPr>
          <w:b/>
          <w:bCs/>
          <w:sz w:val="28"/>
          <w:szCs w:val="28"/>
          <w:lang w:eastAsia="ru-RU"/>
        </w:rPr>
      </w:pPr>
      <w:r w:rsidRPr="00DC3F15">
        <w:rPr>
          <w:b/>
          <w:bCs/>
          <w:sz w:val="28"/>
          <w:szCs w:val="28"/>
          <w:lang w:eastAsia="ru-RU"/>
        </w:rPr>
        <w:t>(годовой и в сутки максимального водопотребления)</w:t>
      </w:r>
    </w:p>
    <w:p w14:paraId="4C64F5AA" w14:textId="77777777" w:rsidR="00D2173F" w:rsidRPr="00DC3F15" w:rsidRDefault="00D2173F" w:rsidP="003E6FF1">
      <w:pPr>
        <w:spacing w:line="276" w:lineRule="auto"/>
        <w:ind w:left="284" w:right="-1" w:firstLine="709"/>
        <w:jc w:val="both"/>
        <w:rPr>
          <w:rStyle w:val="apple-style-span"/>
          <w:sz w:val="28"/>
          <w:szCs w:val="28"/>
        </w:rPr>
      </w:pPr>
      <w:r w:rsidRPr="00DC3F15">
        <w:rPr>
          <w:rStyle w:val="apple-style-span"/>
          <w:sz w:val="28"/>
          <w:szCs w:val="28"/>
        </w:rPr>
        <w:t>Территориальный баланс подачи</w:t>
      </w:r>
      <w:r w:rsidR="00E45E46" w:rsidRPr="00DC3F15">
        <w:rPr>
          <w:rStyle w:val="apple-style-span"/>
          <w:sz w:val="28"/>
          <w:szCs w:val="28"/>
        </w:rPr>
        <w:t xml:space="preserve"> холодной питьевой</w:t>
      </w:r>
      <w:r w:rsidRPr="00DC3F15">
        <w:rPr>
          <w:rStyle w:val="apple-style-span"/>
          <w:sz w:val="28"/>
          <w:szCs w:val="28"/>
        </w:rPr>
        <w:t xml:space="preserve"> воды по технологическим зонам водоснабжения представлен в таблице </w:t>
      </w:r>
      <w:r w:rsidR="00BF62C7">
        <w:rPr>
          <w:rStyle w:val="apple-style-span"/>
          <w:sz w:val="28"/>
          <w:szCs w:val="28"/>
        </w:rPr>
        <w:t>10</w:t>
      </w:r>
      <w:r w:rsidR="0039257D">
        <w:rPr>
          <w:rStyle w:val="apple-style-span"/>
          <w:sz w:val="28"/>
          <w:szCs w:val="28"/>
        </w:rPr>
        <w:t>.</w:t>
      </w:r>
    </w:p>
    <w:p w14:paraId="5831551F" w14:textId="77777777" w:rsidR="00D2173F" w:rsidRPr="00DC3F15" w:rsidRDefault="00D2173F" w:rsidP="004466F5">
      <w:pPr>
        <w:ind w:left="284" w:right="-1"/>
        <w:jc w:val="right"/>
        <w:rPr>
          <w:rStyle w:val="apple-style-span"/>
          <w:sz w:val="28"/>
          <w:szCs w:val="28"/>
        </w:rPr>
      </w:pPr>
      <w:r w:rsidRPr="00DC3F15">
        <w:rPr>
          <w:rStyle w:val="apple-style-span"/>
          <w:sz w:val="28"/>
          <w:szCs w:val="28"/>
        </w:rPr>
        <w:t>Таблица</w:t>
      </w:r>
      <w:r w:rsidR="00B70B40">
        <w:rPr>
          <w:rStyle w:val="apple-style-span"/>
          <w:sz w:val="28"/>
          <w:szCs w:val="28"/>
        </w:rPr>
        <w:tab/>
      </w:r>
      <w:r w:rsidR="00BF62C7">
        <w:rPr>
          <w:rStyle w:val="apple-style-span"/>
          <w:sz w:val="28"/>
          <w:szCs w:val="28"/>
        </w:rPr>
        <w:t xml:space="preserve"> 10</w:t>
      </w:r>
    </w:p>
    <w:tbl>
      <w:tblPr>
        <w:tblW w:w="5000" w:type="pct"/>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57" w:type="dxa"/>
          <w:right w:w="57" w:type="dxa"/>
        </w:tblCellMar>
        <w:tblLook w:val="04A0" w:firstRow="1" w:lastRow="0" w:firstColumn="1" w:lastColumn="0" w:noHBand="0" w:noVBand="1"/>
      </w:tblPr>
      <w:tblGrid>
        <w:gridCol w:w="380"/>
        <w:gridCol w:w="2491"/>
        <w:gridCol w:w="1151"/>
        <w:gridCol w:w="1180"/>
        <w:gridCol w:w="1040"/>
        <w:gridCol w:w="1180"/>
        <w:gridCol w:w="1151"/>
        <w:gridCol w:w="1180"/>
      </w:tblGrid>
      <w:tr w:rsidR="00E9358C" w:rsidRPr="00BE3B4F" w14:paraId="1A6EDC45" w14:textId="77777777" w:rsidTr="00C30123">
        <w:trPr>
          <w:trHeight w:val="23"/>
          <w:jc w:val="center"/>
        </w:trPr>
        <w:tc>
          <w:tcPr>
            <w:tcW w:w="195" w:type="pct"/>
            <w:vMerge w:val="restart"/>
            <w:shd w:val="clear" w:color="auto" w:fill="auto"/>
            <w:noWrap/>
            <w:vAlign w:val="center"/>
          </w:tcPr>
          <w:p w14:paraId="779B6258" w14:textId="77777777" w:rsidR="00E9358C" w:rsidRPr="00BE3B4F" w:rsidRDefault="00E9358C" w:rsidP="00B70B40">
            <w:pPr>
              <w:jc w:val="center"/>
              <w:rPr>
                <w:b/>
                <w:bCs/>
              </w:rPr>
            </w:pPr>
            <w:r w:rsidRPr="00BE3B4F">
              <w:rPr>
                <w:b/>
                <w:bCs/>
              </w:rPr>
              <w:t>№</w:t>
            </w:r>
          </w:p>
        </w:tc>
        <w:tc>
          <w:tcPr>
            <w:tcW w:w="1277" w:type="pct"/>
            <w:vMerge w:val="restart"/>
            <w:vAlign w:val="center"/>
          </w:tcPr>
          <w:p w14:paraId="1F18D33D" w14:textId="77777777" w:rsidR="00E9358C" w:rsidRPr="00BE3B4F" w:rsidRDefault="00E9358C" w:rsidP="00B70B40">
            <w:pPr>
              <w:jc w:val="center"/>
              <w:rPr>
                <w:b/>
                <w:bCs/>
              </w:rPr>
            </w:pPr>
            <w:r w:rsidRPr="00BE3B4F">
              <w:rPr>
                <w:b/>
                <w:bCs/>
              </w:rPr>
              <w:t>Наименование населенного пункта</w:t>
            </w:r>
          </w:p>
        </w:tc>
        <w:tc>
          <w:tcPr>
            <w:tcW w:w="1195" w:type="pct"/>
            <w:gridSpan w:val="2"/>
            <w:vAlign w:val="center"/>
          </w:tcPr>
          <w:p w14:paraId="166C9C03" w14:textId="77777777" w:rsidR="00E9358C" w:rsidRPr="00BE3B4F" w:rsidRDefault="00E9358C" w:rsidP="000E3D8E">
            <w:pPr>
              <w:jc w:val="center"/>
              <w:rPr>
                <w:b/>
                <w:bCs/>
              </w:rPr>
            </w:pPr>
            <w:r w:rsidRPr="00BE3B4F">
              <w:rPr>
                <w:b/>
                <w:bCs/>
              </w:rPr>
              <w:t>Питьевая вода</w:t>
            </w:r>
          </w:p>
        </w:tc>
        <w:tc>
          <w:tcPr>
            <w:tcW w:w="1138" w:type="pct"/>
            <w:gridSpan w:val="2"/>
            <w:vAlign w:val="center"/>
          </w:tcPr>
          <w:p w14:paraId="5FA9D230" w14:textId="77777777" w:rsidR="00E9358C" w:rsidRPr="00BE3B4F" w:rsidRDefault="00E9358C" w:rsidP="00E9358C">
            <w:pPr>
              <w:jc w:val="center"/>
              <w:rPr>
                <w:b/>
                <w:bCs/>
              </w:rPr>
            </w:pPr>
            <w:r w:rsidRPr="00BE3B4F">
              <w:rPr>
                <w:b/>
                <w:bCs/>
              </w:rPr>
              <w:t>Горячая вода</w:t>
            </w:r>
          </w:p>
        </w:tc>
        <w:tc>
          <w:tcPr>
            <w:tcW w:w="1195" w:type="pct"/>
            <w:gridSpan w:val="2"/>
            <w:vAlign w:val="center"/>
          </w:tcPr>
          <w:p w14:paraId="10F176FF" w14:textId="77777777" w:rsidR="00E9358C" w:rsidRPr="00BE3B4F" w:rsidRDefault="00E9358C" w:rsidP="00E9358C">
            <w:pPr>
              <w:jc w:val="center"/>
              <w:rPr>
                <w:b/>
                <w:bCs/>
              </w:rPr>
            </w:pPr>
            <w:r w:rsidRPr="00BE3B4F">
              <w:rPr>
                <w:b/>
                <w:bCs/>
              </w:rPr>
              <w:t>Техническая вода</w:t>
            </w:r>
          </w:p>
        </w:tc>
      </w:tr>
      <w:tr w:rsidR="00E9358C" w:rsidRPr="00BE3B4F" w14:paraId="2EFC1EB9" w14:textId="77777777" w:rsidTr="00C30123">
        <w:trPr>
          <w:trHeight w:val="964"/>
          <w:jc w:val="center"/>
        </w:trPr>
        <w:tc>
          <w:tcPr>
            <w:tcW w:w="195" w:type="pct"/>
            <w:vMerge/>
            <w:shd w:val="clear" w:color="auto" w:fill="auto"/>
            <w:noWrap/>
            <w:vAlign w:val="center"/>
            <w:hideMark/>
          </w:tcPr>
          <w:p w14:paraId="2A050F6C" w14:textId="77777777" w:rsidR="00E9358C" w:rsidRPr="00BE3B4F" w:rsidRDefault="00E9358C" w:rsidP="00E9358C">
            <w:pPr>
              <w:jc w:val="center"/>
              <w:rPr>
                <w:b/>
                <w:bCs/>
              </w:rPr>
            </w:pPr>
          </w:p>
        </w:tc>
        <w:tc>
          <w:tcPr>
            <w:tcW w:w="1277" w:type="pct"/>
            <w:vMerge/>
            <w:vAlign w:val="center"/>
          </w:tcPr>
          <w:p w14:paraId="1F2D593C" w14:textId="77777777" w:rsidR="00E9358C" w:rsidRPr="00BE3B4F" w:rsidRDefault="00E9358C" w:rsidP="00E9358C">
            <w:pPr>
              <w:jc w:val="center"/>
              <w:rPr>
                <w:b/>
                <w:bCs/>
              </w:rPr>
            </w:pPr>
          </w:p>
        </w:tc>
        <w:tc>
          <w:tcPr>
            <w:tcW w:w="590" w:type="pct"/>
            <w:vAlign w:val="center"/>
          </w:tcPr>
          <w:p w14:paraId="29C512B6" w14:textId="77777777" w:rsidR="00E9358C" w:rsidRPr="00BE3B4F" w:rsidRDefault="00E9358C" w:rsidP="00E9358C">
            <w:pPr>
              <w:jc w:val="center"/>
              <w:rPr>
                <w:b/>
                <w:bCs/>
              </w:rPr>
            </w:pPr>
            <w:r w:rsidRPr="00BE3B4F">
              <w:rPr>
                <w:b/>
                <w:bCs/>
              </w:rPr>
              <w:t>Подача годовая, м</w:t>
            </w:r>
            <w:r w:rsidRPr="00BE3B4F">
              <w:rPr>
                <w:b/>
                <w:bCs/>
                <w:vertAlign w:val="superscript"/>
              </w:rPr>
              <w:t>3</w:t>
            </w:r>
            <w:r w:rsidRPr="00BE3B4F">
              <w:rPr>
                <w:b/>
                <w:bCs/>
              </w:rPr>
              <w:t>/год</w:t>
            </w:r>
          </w:p>
        </w:tc>
        <w:tc>
          <w:tcPr>
            <w:tcW w:w="605" w:type="pct"/>
            <w:vAlign w:val="center"/>
          </w:tcPr>
          <w:p w14:paraId="086BA7A3" w14:textId="77777777" w:rsidR="00E9358C" w:rsidRPr="00BE3B4F" w:rsidRDefault="00E9358C" w:rsidP="00E9358C">
            <w:pPr>
              <w:jc w:val="center"/>
              <w:rPr>
                <w:b/>
                <w:bCs/>
              </w:rPr>
            </w:pPr>
            <w:r w:rsidRPr="00BE3B4F">
              <w:rPr>
                <w:b/>
                <w:bCs/>
              </w:rPr>
              <w:t>Подача макс. суточная, м</w:t>
            </w:r>
            <w:r w:rsidRPr="00BE3B4F">
              <w:rPr>
                <w:b/>
                <w:bCs/>
                <w:vertAlign w:val="superscript"/>
              </w:rPr>
              <w:t>3</w:t>
            </w:r>
            <w:r w:rsidRPr="00BE3B4F">
              <w:rPr>
                <w:b/>
                <w:bCs/>
              </w:rPr>
              <w:t>/сут</w:t>
            </w:r>
          </w:p>
        </w:tc>
        <w:tc>
          <w:tcPr>
            <w:tcW w:w="533" w:type="pct"/>
            <w:vAlign w:val="center"/>
          </w:tcPr>
          <w:p w14:paraId="250AD1B0" w14:textId="77777777" w:rsidR="00E9358C" w:rsidRPr="00BE3B4F" w:rsidRDefault="00E9358C" w:rsidP="00E9358C">
            <w:pPr>
              <w:jc w:val="center"/>
              <w:rPr>
                <w:b/>
                <w:bCs/>
              </w:rPr>
            </w:pPr>
            <w:r w:rsidRPr="00BE3B4F">
              <w:rPr>
                <w:b/>
                <w:bCs/>
              </w:rPr>
              <w:t>Подача годовая, м</w:t>
            </w:r>
            <w:r w:rsidRPr="00BE3B4F">
              <w:rPr>
                <w:b/>
                <w:bCs/>
                <w:vertAlign w:val="superscript"/>
              </w:rPr>
              <w:t>3</w:t>
            </w:r>
            <w:r w:rsidRPr="00BE3B4F">
              <w:rPr>
                <w:b/>
                <w:bCs/>
              </w:rPr>
              <w:t>/год</w:t>
            </w:r>
          </w:p>
        </w:tc>
        <w:tc>
          <w:tcPr>
            <w:tcW w:w="605" w:type="pct"/>
            <w:vAlign w:val="center"/>
          </w:tcPr>
          <w:p w14:paraId="2B1B0CA1" w14:textId="77777777" w:rsidR="00E9358C" w:rsidRPr="00BE3B4F" w:rsidRDefault="00E9358C" w:rsidP="00E9358C">
            <w:pPr>
              <w:jc w:val="center"/>
              <w:rPr>
                <w:b/>
                <w:bCs/>
              </w:rPr>
            </w:pPr>
            <w:r w:rsidRPr="00BE3B4F">
              <w:rPr>
                <w:b/>
                <w:bCs/>
              </w:rPr>
              <w:t>Подача макс. суточная, м</w:t>
            </w:r>
            <w:r w:rsidRPr="00BE3B4F">
              <w:rPr>
                <w:b/>
                <w:bCs/>
                <w:vertAlign w:val="superscript"/>
              </w:rPr>
              <w:t>3</w:t>
            </w:r>
            <w:r w:rsidRPr="00BE3B4F">
              <w:rPr>
                <w:b/>
                <w:bCs/>
              </w:rPr>
              <w:t>/сут</w:t>
            </w:r>
          </w:p>
        </w:tc>
        <w:tc>
          <w:tcPr>
            <w:tcW w:w="590" w:type="pct"/>
            <w:vAlign w:val="center"/>
          </w:tcPr>
          <w:p w14:paraId="47C03F19" w14:textId="77777777" w:rsidR="00E9358C" w:rsidRPr="00BE3B4F" w:rsidRDefault="00E9358C" w:rsidP="00E9358C">
            <w:pPr>
              <w:jc w:val="center"/>
              <w:rPr>
                <w:b/>
                <w:bCs/>
              </w:rPr>
            </w:pPr>
            <w:r w:rsidRPr="00BE3B4F">
              <w:rPr>
                <w:b/>
                <w:bCs/>
              </w:rPr>
              <w:t>Подача годовая, м</w:t>
            </w:r>
            <w:r w:rsidRPr="00BE3B4F">
              <w:rPr>
                <w:b/>
                <w:bCs/>
                <w:vertAlign w:val="superscript"/>
              </w:rPr>
              <w:t>3</w:t>
            </w:r>
            <w:r w:rsidRPr="00BE3B4F">
              <w:rPr>
                <w:b/>
                <w:bCs/>
              </w:rPr>
              <w:t>/год</w:t>
            </w:r>
          </w:p>
        </w:tc>
        <w:tc>
          <w:tcPr>
            <w:tcW w:w="605" w:type="pct"/>
            <w:vAlign w:val="center"/>
          </w:tcPr>
          <w:p w14:paraId="35418E48" w14:textId="77777777" w:rsidR="00E9358C" w:rsidRPr="00BE3B4F" w:rsidRDefault="00E9358C" w:rsidP="00E9358C">
            <w:pPr>
              <w:jc w:val="center"/>
              <w:rPr>
                <w:b/>
                <w:bCs/>
              </w:rPr>
            </w:pPr>
            <w:r w:rsidRPr="00BE3B4F">
              <w:rPr>
                <w:b/>
                <w:bCs/>
              </w:rPr>
              <w:t>Подача макс. суточная, м</w:t>
            </w:r>
            <w:r w:rsidRPr="00BE3B4F">
              <w:rPr>
                <w:b/>
                <w:bCs/>
                <w:vertAlign w:val="superscript"/>
              </w:rPr>
              <w:t>3</w:t>
            </w:r>
            <w:r w:rsidRPr="00BE3B4F">
              <w:rPr>
                <w:b/>
                <w:bCs/>
              </w:rPr>
              <w:t>/сут</w:t>
            </w:r>
          </w:p>
        </w:tc>
      </w:tr>
      <w:tr w:rsidR="00DD6E73" w:rsidRPr="00BE3B4F" w14:paraId="29645124" w14:textId="77777777" w:rsidTr="003E6FF1">
        <w:trPr>
          <w:trHeight w:val="23"/>
          <w:jc w:val="center"/>
        </w:trPr>
        <w:tc>
          <w:tcPr>
            <w:tcW w:w="195" w:type="pct"/>
            <w:shd w:val="clear" w:color="auto" w:fill="auto"/>
            <w:vAlign w:val="center"/>
          </w:tcPr>
          <w:p w14:paraId="19336C63" w14:textId="77777777" w:rsidR="00DD6E73" w:rsidRPr="00BE3B4F" w:rsidRDefault="00DD6E73" w:rsidP="00DD6E73">
            <w:pPr>
              <w:pStyle w:val="a8"/>
              <w:numPr>
                <w:ilvl w:val="0"/>
                <w:numId w:val="13"/>
              </w:numPr>
              <w:ind w:left="57" w:firstLine="0"/>
              <w:jc w:val="center"/>
            </w:pPr>
          </w:p>
        </w:tc>
        <w:tc>
          <w:tcPr>
            <w:tcW w:w="1277" w:type="pct"/>
            <w:vAlign w:val="center"/>
          </w:tcPr>
          <w:p w14:paraId="64D1C8E3" w14:textId="1F033D68" w:rsidR="00DD6E73" w:rsidRPr="00BE3B4F" w:rsidRDefault="00DD6E73" w:rsidP="00DD6E73">
            <w:r>
              <w:t>с. Пушкинское</w:t>
            </w:r>
          </w:p>
        </w:tc>
        <w:tc>
          <w:tcPr>
            <w:tcW w:w="590" w:type="pct"/>
            <w:tcBorders>
              <w:top w:val="nil"/>
              <w:left w:val="nil"/>
              <w:bottom w:val="single" w:sz="12" w:space="0" w:color="000000"/>
              <w:right w:val="single" w:sz="12" w:space="0" w:color="auto"/>
            </w:tcBorders>
            <w:shd w:val="clear" w:color="auto" w:fill="auto"/>
          </w:tcPr>
          <w:p w14:paraId="5F148BC6" w14:textId="48D12C5D" w:rsidR="00DD6E73" w:rsidRPr="00BE3B4F" w:rsidRDefault="00DD6E73" w:rsidP="00DD6E73">
            <w:pPr>
              <w:jc w:val="center"/>
            </w:pPr>
            <w:r w:rsidRPr="004B76F1">
              <w:t>111980,21</w:t>
            </w:r>
          </w:p>
        </w:tc>
        <w:tc>
          <w:tcPr>
            <w:tcW w:w="605" w:type="pct"/>
            <w:tcBorders>
              <w:top w:val="nil"/>
              <w:left w:val="nil"/>
              <w:bottom w:val="single" w:sz="12" w:space="0" w:color="000000"/>
              <w:right w:val="single" w:sz="12" w:space="0" w:color="auto"/>
            </w:tcBorders>
            <w:shd w:val="clear" w:color="auto" w:fill="auto"/>
          </w:tcPr>
          <w:p w14:paraId="32430691" w14:textId="47CFFAF7" w:rsidR="00DD6E73" w:rsidRPr="00BE3B4F" w:rsidRDefault="00DD6E73" w:rsidP="00DD6E73">
            <w:pPr>
              <w:jc w:val="center"/>
            </w:pPr>
            <w:r w:rsidRPr="0051010E">
              <w:t>368,15</w:t>
            </w:r>
          </w:p>
        </w:tc>
        <w:tc>
          <w:tcPr>
            <w:tcW w:w="533" w:type="pct"/>
            <w:vAlign w:val="center"/>
          </w:tcPr>
          <w:p w14:paraId="505FC822" w14:textId="77777777" w:rsidR="00DD6E73" w:rsidRPr="00BE3B4F" w:rsidRDefault="00DD6E73" w:rsidP="00DD6E73">
            <w:pPr>
              <w:jc w:val="center"/>
            </w:pPr>
            <w:r w:rsidRPr="00BE3B4F">
              <w:t>0</w:t>
            </w:r>
          </w:p>
        </w:tc>
        <w:tc>
          <w:tcPr>
            <w:tcW w:w="605" w:type="pct"/>
            <w:vAlign w:val="center"/>
          </w:tcPr>
          <w:p w14:paraId="058DA9EE" w14:textId="77777777" w:rsidR="00DD6E73" w:rsidRPr="00BE3B4F" w:rsidRDefault="00DD6E73" w:rsidP="00DD6E73">
            <w:pPr>
              <w:jc w:val="center"/>
            </w:pPr>
            <w:r w:rsidRPr="00BE3B4F">
              <w:t>0</w:t>
            </w:r>
          </w:p>
        </w:tc>
        <w:tc>
          <w:tcPr>
            <w:tcW w:w="590" w:type="pct"/>
            <w:vAlign w:val="center"/>
          </w:tcPr>
          <w:p w14:paraId="26BCC051" w14:textId="77777777" w:rsidR="00DD6E73" w:rsidRPr="00BE3B4F" w:rsidRDefault="00DD6E73" w:rsidP="00DD6E73">
            <w:pPr>
              <w:jc w:val="center"/>
            </w:pPr>
            <w:r w:rsidRPr="00BE3B4F">
              <w:t>0</w:t>
            </w:r>
          </w:p>
        </w:tc>
        <w:tc>
          <w:tcPr>
            <w:tcW w:w="605" w:type="pct"/>
            <w:vAlign w:val="center"/>
          </w:tcPr>
          <w:p w14:paraId="322AA763" w14:textId="77777777" w:rsidR="00DD6E73" w:rsidRPr="00BE3B4F" w:rsidRDefault="00DD6E73" w:rsidP="00DD6E73">
            <w:pPr>
              <w:jc w:val="center"/>
            </w:pPr>
            <w:r w:rsidRPr="00BE3B4F">
              <w:t>0</w:t>
            </w:r>
          </w:p>
        </w:tc>
      </w:tr>
      <w:tr w:rsidR="00DD6E73" w:rsidRPr="00BE3B4F" w14:paraId="7DCC710D" w14:textId="77777777" w:rsidTr="003E6FF1">
        <w:trPr>
          <w:trHeight w:val="23"/>
          <w:jc w:val="center"/>
        </w:trPr>
        <w:tc>
          <w:tcPr>
            <w:tcW w:w="195" w:type="pct"/>
            <w:shd w:val="clear" w:color="auto" w:fill="auto"/>
            <w:vAlign w:val="center"/>
          </w:tcPr>
          <w:p w14:paraId="75910D6A" w14:textId="77777777" w:rsidR="00DD6E73" w:rsidRPr="00BE3B4F" w:rsidRDefault="00DD6E73" w:rsidP="00DD6E73">
            <w:pPr>
              <w:pStyle w:val="a8"/>
              <w:numPr>
                <w:ilvl w:val="0"/>
                <w:numId w:val="13"/>
              </w:numPr>
              <w:ind w:left="57" w:firstLine="0"/>
              <w:jc w:val="center"/>
            </w:pPr>
          </w:p>
        </w:tc>
        <w:tc>
          <w:tcPr>
            <w:tcW w:w="1277" w:type="pct"/>
            <w:vAlign w:val="center"/>
          </w:tcPr>
          <w:p w14:paraId="58BC9C02" w14:textId="550302CE" w:rsidR="00DD6E73" w:rsidRDefault="00DD6E73" w:rsidP="00DD6E73">
            <w:r w:rsidRPr="00CC49D4">
              <w:t>х. Новокрасный</w:t>
            </w:r>
          </w:p>
        </w:tc>
        <w:tc>
          <w:tcPr>
            <w:tcW w:w="590" w:type="pct"/>
            <w:tcBorders>
              <w:top w:val="single" w:sz="12" w:space="0" w:color="000000"/>
              <w:left w:val="nil"/>
              <w:bottom w:val="single" w:sz="12" w:space="0" w:color="auto"/>
              <w:right w:val="single" w:sz="12" w:space="0" w:color="auto"/>
            </w:tcBorders>
            <w:shd w:val="clear" w:color="auto" w:fill="auto"/>
          </w:tcPr>
          <w:p w14:paraId="56B9E658" w14:textId="1B9FB54B" w:rsidR="00DD6E73" w:rsidRPr="0045442C" w:rsidRDefault="00DD6E73" w:rsidP="00DD6E73">
            <w:pPr>
              <w:jc w:val="center"/>
            </w:pPr>
            <w:r w:rsidRPr="004B76F1">
              <w:t>29604,29</w:t>
            </w:r>
          </w:p>
        </w:tc>
        <w:tc>
          <w:tcPr>
            <w:tcW w:w="605" w:type="pct"/>
            <w:tcBorders>
              <w:top w:val="single" w:sz="12" w:space="0" w:color="000000"/>
              <w:left w:val="nil"/>
              <w:bottom w:val="single" w:sz="12" w:space="0" w:color="auto"/>
              <w:right w:val="single" w:sz="12" w:space="0" w:color="auto"/>
            </w:tcBorders>
            <w:shd w:val="clear" w:color="auto" w:fill="auto"/>
          </w:tcPr>
          <w:p w14:paraId="34C6B435" w14:textId="10DBBCC3" w:rsidR="00DD6E73" w:rsidRDefault="00DD6E73" w:rsidP="00DD6E73">
            <w:pPr>
              <w:jc w:val="center"/>
            </w:pPr>
            <w:r w:rsidRPr="0051010E">
              <w:t>97,329</w:t>
            </w:r>
          </w:p>
        </w:tc>
        <w:tc>
          <w:tcPr>
            <w:tcW w:w="533" w:type="pct"/>
            <w:vAlign w:val="center"/>
          </w:tcPr>
          <w:p w14:paraId="45FC20DB" w14:textId="77777777" w:rsidR="00DD6E73" w:rsidRPr="00BE3B4F" w:rsidRDefault="00DD6E73" w:rsidP="00DD6E73">
            <w:pPr>
              <w:jc w:val="center"/>
            </w:pPr>
          </w:p>
        </w:tc>
        <w:tc>
          <w:tcPr>
            <w:tcW w:w="605" w:type="pct"/>
            <w:vAlign w:val="center"/>
          </w:tcPr>
          <w:p w14:paraId="748555F6" w14:textId="77777777" w:rsidR="00DD6E73" w:rsidRPr="00BE3B4F" w:rsidRDefault="00DD6E73" w:rsidP="00DD6E73">
            <w:pPr>
              <w:jc w:val="center"/>
            </w:pPr>
          </w:p>
        </w:tc>
        <w:tc>
          <w:tcPr>
            <w:tcW w:w="590" w:type="pct"/>
            <w:vAlign w:val="center"/>
          </w:tcPr>
          <w:p w14:paraId="3A3FA77E" w14:textId="77777777" w:rsidR="00DD6E73" w:rsidRPr="00BE3B4F" w:rsidRDefault="00DD6E73" w:rsidP="00DD6E73">
            <w:pPr>
              <w:jc w:val="center"/>
            </w:pPr>
          </w:p>
        </w:tc>
        <w:tc>
          <w:tcPr>
            <w:tcW w:w="605" w:type="pct"/>
            <w:vAlign w:val="center"/>
          </w:tcPr>
          <w:p w14:paraId="3709609E" w14:textId="77777777" w:rsidR="00DD6E73" w:rsidRPr="00BE3B4F" w:rsidRDefault="00DD6E73" w:rsidP="00DD6E73">
            <w:pPr>
              <w:jc w:val="center"/>
            </w:pPr>
          </w:p>
        </w:tc>
      </w:tr>
    </w:tbl>
    <w:p w14:paraId="3FCCB627" w14:textId="77777777" w:rsidR="00E36408" w:rsidRDefault="00E36408" w:rsidP="004466F5">
      <w:pPr>
        <w:autoSpaceDE w:val="0"/>
        <w:autoSpaceDN w:val="0"/>
        <w:adjustRightInd w:val="0"/>
        <w:ind w:left="284" w:right="-1"/>
        <w:jc w:val="center"/>
        <w:rPr>
          <w:b/>
          <w:bCs/>
          <w:sz w:val="28"/>
          <w:szCs w:val="28"/>
          <w:lang w:eastAsia="ru-RU"/>
        </w:rPr>
      </w:pPr>
    </w:p>
    <w:p w14:paraId="2B74BAF4" w14:textId="77777777" w:rsidR="00216292" w:rsidRPr="00DC3F15" w:rsidRDefault="00E22DF8" w:rsidP="003E6FF1">
      <w:pPr>
        <w:autoSpaceDE w:val="0"/>
        <w:autoSpaceDN w:val="0"/>
        <w:adjustRightInd w:val="0"/>
        <w:spacing w:line="276" w:lineRule="auto"/>
        <w:ind w:left="284" w:right="-1"/>
        <w:jc w:val="center"/>
        <w:rPr>
          <w:b/>
          <w:bCs/>
          <w:sz w:val="28"/>
          <w:szCs w:val="28"/>
          <w:lang w:eastAsia="ru-RU"/>
        </w:rPr>
      </w:pPr>
      <w:r w:rsidRPr="00DC3F15">
        <w:rPr>
          <w:b/>
          <w:bCs/>
          <w:sz w:val="28"/>
          <w:szCs w:val="28"/>
          <w:lang w:eastAsia="ru-RU"/>
        </w:rPr>
        <w:t>1</w:t>
      </w:r>
      <w:r w:rsidR="00BB309B">
        <w:rPr>
          <w:b/>
          <w:bCs/>
          <w:sz w:val="28"/>
          <w:szCs w:val="28"/>
          <w:lang w:eastAsia="ru-RU"/>
        </w:rPr>
        <w:t>.</w:t>
      </w:r>
      <w:r w:rsidRPr="00DC3F15">
        <w:rPr>
          <w:b/>
          <w:bCs/>
          <w:sz w:val="28"/>
          <w:szCs w:val="28"/>
          <w:lang w:eastAsia="ru-RU"/>
        </w:rPr>
        <w:t>3</w:t>
      </w:r>
      <w:r w:rsidR="00BB309B">
        <w:rPr>
          <w:b/>
          <w:bCs/>
          <w:sz w:val="28"/>
          <w:szCs w:val="28"/>
          <w:lang w:eastAsia="ru-RU"/>
        </w:rPr>
        <w:t>.</w:t>
      </w:r>
      <w:r w:rsidRPr="00DC3F15">
        <w:rPr>
          <w:b/>
          <w:bCs/>
          <w:sz w:val="28"/>
          <w:szCs w:val="28"/>
          <w:lang w:eastAsia="ru-RU"/>
        </w:rPr>
        <w:t>3</w:t>
      </w:r>
      <w:r w:rsidR="00BB309B">
        <w:rPr>
          <w:b/>
          <w:bCs/>
          <w:sz w:val="28"/>
          <w:szCs w:val="28"/>
          <w:lang w:eastAsia="ru-RU"/>
        </w:rPr>
        <w:t xml:space="preserve">. </w:t>
      </w:r>
      <w:r w:rsidRPr="00DC3F15">
        <w:rPr>
          <w:b/>
          <w:bCs/>
          <w:sz w:val="28"/>
          <w:szCs w:val="28"/>
          <w:lang w:eastAsia="ru-RU"/>
        </w:rPr>
        <w:t>Структурный баланс реали</w:t>
      </w:r>
      <w:r w:rsidR="00216292" w:rsidRPr="00DC3F15">
        <w:rPr>
          <w:b/>
          <w:bCs/>
          <w:sz w:val="28"/>
          <w:szCs w:val="28"/>
          <w:lang w:eastAsia="ru-RU"/>
        </w:rPr>
        <w:t>зации</w:t>
      </w:r>
      <w:r w:rsidR="001F4A61" w:rsidRPr="00DC3F15">
        <w:rPr>
          <w:b/>
          <w:bCs/>
          <w:sz w:val="28"/>
          <w:szCs w:val="28"/>
          <w:lang w:eastAsia="ru-RU"/>
        </w:rPr>
        <w:t xml:space="preserve"> горячей, питьевой, технической</w:t>
      </w:r>
      <w:r w:rsidR="00216292" w:rsidRPr="00DC3F15">
        <w:rPr>
          <w:b/>
          <w:bCs/>
          <w:sz w:val="28"/>
          <w:szCs w:val="28"/>
          <w:lang w:eastAsia="ru-RU"/>
        </w:rPr>
        <w:t xml:space="preserve"> воды по группам </w:t>
      </w:r>
      <w:r w:rsidR="00095997" w:rsidRPr="00DC3F15">
        <w:rPr>
          <w:b/>
          <w:bCs/>
          <w:sz w:val="28"/>
          <w:szCs w:val="28"/>
          <w:lang w:eastAsia="ru-RU"/>
        </w:rPr>
        <w:t>абонентов с</w:t>
      </w:r>
      <w:r w:rsidR="006214B6" w:rsidRPr="00DC3F15">
        <w:rPr>
          <w:b/>
          <w:bCs/>
          <w:sz w:val="28"/>
          <w:szCs w:val="28"/>
          <w:lang w:eastAsia="ru-RU"/>
        </w:rPr>
        <w:t xml:space="preserve"> разбивкой на хозяйственно-питьевые нуж</w:t>
      </w:r>
      <w:r w:rsidR="00457B59" w:rsidRPr="00DC3F15">
        <w:rPr>
          <w:b/>
          <w:bCs/>
          <w:sz w:val="28"/>
          <w:szCs w:val="28"/>
          <w:lang w:eastAsia="ru-RU"/>
        </w:rPr>
        <w:t xml:space="preserve">ды населения, производственные </w:t>
      </w:r>
      <w:r w:rsidR="00095997" w:rsidRPr="00DC3F15">
        <w:rPr>
          <w:b/>
          <w:bCs/>
          <w:sz w:val="28"/>
          <w:szCs w:val="28"/>
          <w:lang w:eastAsia="ru-RU"/>
        </w:rPr>
        <w:t>нужды юридических</w:t>
      </w:r>
      <w:r w:rsidR="00457B59" w:rsidRPr="00DC3F15">
        <w:rPr>
          <w:b/>
          <w:bCs/>
          <w:sz w:val="28"/>
          <w:szCs w:val="28"/>
          <w:lang w:eastAsia="ru-RU"/>
        </w:rPr>
        <w:t xml:space="preserve"> лиц и другие нужды </w:t>
      </w:r>
      <w:r w:rsidR="0005490F" w:rsidRPr="00DC3F15">
        <w:rPr>
          <w:b/>
          <w:bCs/>
          <w:sz w:val="28"/>
          <w:szCs w:val="28"/>
          <w:lang w:eastAsia="ru-RU"/>
        </w:rPr>
        <w:t>поселения</w:t>
      </w:r>
    </w:p>
    <w:p w14:paraId="3834F2BD" w14:textId="77777777" w:rsidR="003560B4" w:rsidRPr="00DC3F15" w:rsidRDefault="00B83FC3" w:rsidP="003E6FF1">
      <w:pPr>
        <w:autoSpaceDE w:val="0"/>
        <w:autoSpaceDN w:val="0"/>
        <w:adjustRightInd w:val="0"/>
        <w:spacing w:line="276" w:lineRule="auto"/>
        <w:ind w:right="-1"/>
        <w:jc w:val="center"/>
        <w:rPr>
          <w:b/>
          <w:bCs/>
          <w:sz w:val="28"/>
          <w:szCs w:val="28"/>
          <w:lang w:eastAsia="ru-RU"/>
        </w:rPr>
      </w:pPr>
      <w:r w:rsidRPr="00DC3F15">
        <w:rPr>
          <w:bCs/>
          <w:sz w:val="28"/>
          <w:szCs w:val="28"/>
          <w:lang w:eastAsia="ru-RU"/>
        </w:rPr>
        <w:t xml:space="preserve">Таблица </w:t>
      </w:r>
      <w:r w:rsidR="00BF62C7">
        <w:rPr>
          <w:bCs/>
          <w:sz w:val="28"/>
          <w:szCs w:val="28"/>
          <w:lang w:eastAsia="ru-RU"/>
        </w:rPr>
        <w:t>11</w:t>
      </w:r>
      <w:r w:rsidR="00216292" w:rsidRPr="00DC3F15">
        <w:rPr>
          <w:bCs/>
          <w:sz w:val="28"/>
          <w:szCs w:val="28"/>
          <w:lang w:eastAsia="ru-RU"/>
        </w:rPr>
        <w:t xml:space="preserve"> – </w:t>
      </w:r>
      <w:r w:rsidR="00216292" w:rsidRPr="00DC3F15">
        <w:rPr>
          <w:bCs/>
          <w:sz w:val="28"/>
          <w:szCs w:val="28"/>
        </w:rPr>
        <w:t>Структура водопотребления по группам потребителей</w:t>
      </w:r>
    </w:p>
    <w:tbl>
      <w:tblPr>
        <w:tblW w:w="9516"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ayout w:type="fixed"/>
        <w:tblLook w:val="00A0" w:firstRow="1" w:lastRow="0" w:firstColumn="1" w:lastColumn="0" w:noHBand="0" w:noVBand="0"/>
      </w:tblPr>
      <w:tblGrid>
        <w:gridCol w:w="5137"/>
        <w:gridCol w:w="4379"/>
      </w:tblGrid>
      <w:tr w:rsidR="00264CE4" w:rsidRPr="00BE3B4F" w14:paraId="051687A6" w14:textId="77777777" w:rsidTr="003E6FF1">
        <w:trPr>
          <w:trHeight w:val="413"/>
        </w:trPr>
        <w:tc>
          <w:tcPr>
            <w:tcW w:w="5137" w:type="dxa"/>
            <w:vMerge w:val="restart"/>
            <w:shd w:val="clear" w:color="auto" w:fill="auto"/>
            <w:vAlign w:val="center"/>
          </w:tcPr>
          <w:p w14:paraId="62511D2B" w14:textId="77777777" w:rsidR="00264CE4" w:rsidRPr="00BE3B4F" w:rsidRDefault="00264CE4" w:rsidP="006960BF">
            <w:pPr>
              <w:jc w:val="center"/>
              <w:rPr>
                <w:b/>
                <w:lang w:eastAsia="ru-RU"/>
              </w:rPr>
            </w:pPr>
            <w:r w:rsidRPr="00BE3B4F">
              <w:rPr>
                <w:b/>
                <w:lang w:eastAsia="ru-RU"/>
              </w:rPr>
              <w:t>Наименование</w:t>
            </w:r>
          </w:p>
        </w:tc>
        <w:tc>
          <w:tcPr>
            <w:tcW w:w="4379" w:type="dxa"/>
            <w:vAlign w:val="center"/>
          </w:tcPr>
          <w:p w14:paraId="5CD8D2A9" w14:textId="77777777" w:rsidR="00264CE4" w:rsidRPr="00BE3B4F" w:rsidRDefault="00264CE4" w:rsidP="00264CE4">
            <w:pPr>
              <w:jc w:val="center"/>
              <w:rPr>
                <w:b/>
                <w:lang w:eastAsia="ru-RU"/>
              </w:rPr>
            </w:pPr>
            <w:r w:rsidRPr="00BE3B4F">
              <w:rPr>
                <w:b/>
                <w:lang w:eastAsia="ru-RU"/>
              </w:rPr>
              <w:t>Показатель, м</w:t>
            </w:r>
            <w:r w:rsidRPr="00BE3B4F">
              <w:rPr>
                <w:b/>
                <w:vertAlign w:val="superscript"/>
                <w:lang w:eastAsia="ru-RU"/>
              </w:rPr>
              <w:t>3</w:t>
            </w:r>
            <w:r w:rsidRPr="00BE3B4F">
              <w:rPr>
                <w:b/>
                <w:lang w:eastAsia="ru-RU"/>
              </w:rPr>
              <w:t>/год</w:t>
            </w:r>
          </w:p>
        </w:tc>
      </w:tr>
      <w:tr w:rsidR="00C30123" w:rsidRPr="00BE3B4F" w14:paraId="65810C2D" w14:textId="77777777" w:rsidTr="003E6FF1">
        <w:trPr>
          <w:trHeight w:val="413"/>
        </w:trPr>
        <w:tc>
          <w:tcPr>
            <w:tcW w:w="5137" w:type="dxa"/>
            <w:vMerge/>
            <w:shd w:val="clear" w:color="auto" w:fill="auto"/>
            <w:vAlign w:val="center"/>
          </w:tcPr>
          <w:p w14:paraId="4C5E8E25" w14:textId="77777777" w:rsidR="00C30123" w:rsidRPr="00BE3B4F" w:rsidRDefault="00C30123" w:rsidP="006960BF">
            <w:pPr>
              <w:jc w:val="center"/>
              <w:rPr>
                <w:b/>
                <w:lang w:eastAsia="ru-RU"/>
              </w:rPr>
            </w:pPr>
          </w:p>
        </w:tc>
        <w:tc>
          <w:tcPr>
            <w:tcW w:w="4379" w:type="dxa"/>
            <w:vAlign w:val="center"/>
          </w:tcPr>
          <w:p w14:paraId="62800D09" w14:textId="77777777" w:rsidR="00C30123" w:rsidRPr="00BE3B4F" w:rsidRDefault="00C30123" w:rsidP="006960BF">
            <w:pPr>
              <w:jc w:val="center"/>
              <w:rPr>
                <w:b/>
                <w:lang w:eastAsia="ru-RU"/>
              </w:rPr>
            </w:pPr>
            <w:r w:rsidRPr="00D04A0B">
              <w:rPr>
                <w:b/>
              </w:rPr>
              <w:t xml:space="preserve">Холодная вода </w:t>
            </w:r>
          </w:p>
        </w:tc>
      </w:tr>
      <w:tr w:rsidR="00DD6E73" w:rsidRPr="00BE3B4F" w14:paraId="1680F8F6" w14:textId="77777777" w:rsidTr="003E6FF1">
        <w:trPr>
          <w:trHeight w:val="424"/>
        </w:trPr>
        <w:tc>
          <w:tcPr>
            <w:tcW w:w="5137" w:type="dxa"/>
            <w:shd w:val="clear" w:color="auto" w:fill="auto"/>
          </w:tcPr>
          <w:p w14:paraId="23FC677D" w14:textId="77777777" w:rsidR="00DD6E73" w:rsidRPr="00BE3B4F" w:rsidRDefault="00DD6E73" w:rsidP="00DD6E73">
            <w:pPr>
              <w:rPr>
                <w:b/>
                <w:i/>
                <w:iCs/>
              </w:rPr>
            </w:pPr>
            <w:r w:rsidRPr="00DA10DB">
              <w:t>Образовательные учреждения (школа)</w:t>
            </w:r>
          </w:p>
        </w:tc>
        <w:tc>
          <w:tcPr>
            <w:tcW w:w="4379" w:type="dxa"/>
            <w:tcBorders>
              <w:top w:val="nil"/>
              <w:left w:val="nil"/>
              <w:bottom w:val="single" w:sz="8" w:space="0" w:color="auto"/>
              <w:right w:val="single" w:sz="12" w:space="0" w:color="auto"/>
            </w:tcBorders>
            <w:shd w:val="clear" w:color="auto" w:fill="auto"/>
            <w:vAlign w:val="center"/>
          </w:tcPr>
          <w:p w14:paraId="251AF6F6" w14:textId="55DD96C9" w:rsidR="00DD6E73" w:rsidRPr="00DD6E73" w:rsidRDefault="00DD6E73" w:rsidP="00DD6E73">
            <w:pPr>
              <w:jc w:val="center"/>
              <w:rPr>
                <w:b/>
                <w:bCs/>
                <w:iCs/>
                <w:lang w:val="en-US" w:eastAsia="ru-RU"/>
              </w:rPr>
            </w:pPr>
            <w:r>
              <w:rPr>
                <w:lang w:val="en-US"/>
              </w:rPr>
              <w:t>707</w:t>
            </w:r>
          </w:p>
        </w:tc>
      </w:tr>
      <w:tr w:rsidR="00DD6E73" w:rsidRPr="00BE3B4F" w14:paraId="3A90F131" w14:textId="77777777" w:rsidTr="003E6FF1">
        <w:trPr>
          <w:trHeight w:val="424"/>
        </w:trPr>
        <w:tc>
          <w:tcPr>
            <w:tcW w:w="5137" w:type="dxa"/>
            <w:shd w:val="clear" w:color="auto" w:fill="auto"/>
          </w:tcPr>
          <w:p w14:paraId="6CDBB4AE" w14:textId="77777777" w:rsidR="00DD6E73" w:rsidRPr="00BE3B4F" w:rsidRDefault="00DD6E73" w:rsidP="00DD6E73">
            <w:pPr>
              <w:rPr>
                <w:bCs/>
              </w:rPr>
            </w:pPr>
            <w:r w:rsidRPr="00DA10DB">
              <w:t>Образовательные учреждения (детский сад)</w:t>
            </w:r>
          </w:p>
        </w:tc>
        <w:tc>
          <w:tcPr>
            <w:tcW w:w="4379" w:type="dxa"/>
            <w:tcBorders>
              <w:top w:val="nil"/>
              <w:left w:val="nil"/>
              <w:bottom w:val="single" w:sz="8" w:space="0" w:color="auto"/>
              <w:right w:val="single" w:sz="12" w:space="0" w:color="auto"/>
            </w:tcBorders>
            <w:shd w:val="clear" w:color="auto" w:fill="auto"/>
            <w:vAlign w:val="center"/>
          </w:tcPr>
          <w:p w14:paraId="43AF63B5" w14:textId="66B34574" w:rsidR="00DD6E73" w:rsidRPr="00DD6E73" w:rsidRDefault="00DD6E73" w:rsidP="00DD6E73">
            <w:pPr>
              <w:jc w:val="center"/>
              <w:rPr>
                <w:bCs/>
                <w:lang w:val="en-US" w:eastAsia="ru-RU"/>
              </w:rPr>
            </w:pPr>
            <w:r>
              <w:rPr>
                <w:lang w:val="en-US"/>
              </w:rPr>
              <w:t>261</w:t>
            </w:r>
          </w:p>
        </w:tc>
      </w:tr>
      <w:tr w:rsidR="00DD6E73" w:rsidRPr="00BE3B4F" w14:paraId="3EA33031" w14:textId="77777777" w:rsidTr="003E6FF1">
        <w:trPr>
          <w:trHeight w:val="424"/>
        </w:trPr>
        <w:tc>
          <w:tcPr>
            <w:tcW w:w="5137" w:type="dxa"/>
            <w:shd w:val="clear" w:color="auto" w:fill="auto"/>
          </w:tcPr>
          <w:p w14:paraId="6581C7DB" w14:textId="77777777" w:rsidR="00DD6E73" w:rsidRPr="00BE3B4F" w:rsidRDefault="00DD6E73" w:rsidP="00DD6E73">
            <w:pPr>
              <w:rPr>
                <w:bCs/>
                <w:lang w:eastAsia="ru-RU"/>
              </w:rPr>
            </w:pPr>
            <w:r w:rsidRPr="00DA10DB">
              <w:t>Сельскохозяйственные предприятия и фермерские хозяйства</w:t>
            </w:r>
          </w:p>
        </w:tc>
        <w:tc>
          <w:tcPr>
            <w:tcW w:w="4379" w:type="dxa"/>
            <w:tcBorders>
              <w:top w:val="nil"/>
              <w:left w:val="nil"/>
              <w:bottom w:val="single" w:sz="8" w:space="0" w:color="auto"/>
              <w:right w:val="single" w:sz="12" w:space="0" w:color="auto"/>
            </w:tcBorders>
            <w:shd w:val="clear" w:color="auto" w:fill="auto"/>
            <w:vAlign w:val="center"/>
          </w:tcPr>
          <w:p w14:paraId="3EDCFB58" w14:textId="74F4E674" w:rsidR="00DD6E73" w:rsidRPr="00DD6E73" w:rsidRDefault="00DD6E73" w:rsidP="00DD6E73">
            <w:pPr>
              <w:jc w:val="center"/>
              <w:rPr>
                <w:bCs/>
                <w:lang w:val="en-US" w:eastAsia="ru-RU"/>
              </w:rPr>
            </w:pPr>
            <w:r>
              <w:rPr>
                <w:lang w:val="en-US"/>
              </w:rPr>
              <w:t>544</w:t>
            </w:r>
          </w:p>
        </w:tc>
      </w:tr>
      <w:tr w:rsidR="00DD6E73" w:rsidRPr="00BE3B4F" w14:paraId="1F140854" w14:textId="77777777" w:rsidTr="003E6FF1">
        <w:trPr>
          <w:trHeight w:val="424"/>
        </w:trPr>
        <w:tc>
          <w:tcPr>
            <w:tcW w:w="5137" w:type="dxa"/>
            <w:shd w:val="clear" w:color="auto" w:fill="auto"/>
          </w:tcPr>
          <w:p w14:paraId="157C9DBF" w14:textId="77777777" w:rsidR="00DD6E73" w:rsidRPr="00BE3B4F" w:rsidRDefault="00DD6E73" w:rsidP="00DD6E73">
            <w:pPr>
              <w:rPr>
                <w:bCs/>
              </w:rPr>
            </w:pPr>
            <w:r w:rsidRPr="00DA10DB">
              <w:t xml:space="preserve">Учреждения административные </w:t>
            </w:r>
          </w:p>
        </w:tc>
        <w:tc>
          <w:tcPr>
            <w:tcW w:w="4379" w:type="dxa"/>
            <w:tcBorders>
              <w:top w:val="nil"/>
              <w:left w:val="nil"/>
              <w:bottom w:val="single" w:sz="8" w:space="0" w:color="auto"/>
              <w:right w:val="single" w:sz="12" w:space="0" w:color="auto"/>
            </w:tcBorders>
            <w:shd w:val="clear" w:color="auto" w:fill="auto"/>
            <w:vAlign w:val="center"/>
          </w:tcPr>
          <w:p w14:paraId="68BC68F9" w14:textId="4AE74053" w:rsidR="00DD6E73" w:rsidRPr="00DD6E73" w:rsidRDefault="00DD6E73" w:rsidP="00DD6E73">
            <w:pPr>
              <w:jc w:val="center"/>
              <w:rPr>
                <w:bCs/>
                <w:lang w:val="en-US" w:eastAsia="ru-RU"/>
              </w:rPr>
            </w:pPr>
            <w:r>
              <w:rPr>
                <w:lang w:val="en-US"/>
              </w:rPr>
              <w:t>163</w:t>
            </w:r>
          </w:p>
        </w:tc>
      </w:tr>
      <w:tr w:rsidR="00DD6E73" w:rsidRPr="00BE3B4F" w14:paraId="152472B3" w14:textId="77777777" w:rsidTr="003E6FF1">
        <w:trPr>
          <w:trHeight w:val="424"/>
        </w:trPr>
        <w:tc>
          <w:tcPr>
            <w:tcW w:w="5137" w:type="dxa"/>
            <w:shd w:val="clear" w:color="auto" w:fill="auto"/>
          </w:tcPr>
          <w:p w14:paraId="5E903942" w14:textId="77777777" w:rsidR="00DD6E73" w:rsidRPr="00BE3B4F" w:rsidRDefault="00DD6E73" w:rsidP="00DD6E73">
            <w:pPr>
              <w:rPr>
                <w:bCs/>
                <w:lang w:eastAsia="ru-RU"/>
              </w:rPr>
            </w:pPr>
            <w:r w:rsidRPr="00DA10DB">
              <w:t>Учреждения культурно-бытового обслуживания</w:t>
            </w:r>
          </w:p>
        </w:tc>
        <w:tc>
          <w:tcPr>
            <w:tcW w:w="4379" w:type="dxa"/>
            <w:tcBorders>
              <w:top w:val="nil"/>
              <w:left w:val="nil"/>
              <w:bottom w:val="single" w:sz="8" w:space="0" w:color="auto"/>
              <w:right w:val="single" w:sz="12" w:space="0" w:color="auto"/>
            </w:tcBorders>
            <w:shd w:val="clear" w:color="auto" w:fill="auto"/>
            <w:vAlign w:val="center"/>
          </w:tcPr>
          <w:p w14:paraId="5DF18266" w14:textId="6E73589F" w:rsidR="00DD6E73" w:rsidRPr="00DD6E73" w:rsidRDefault="00DD6E73" w:rsidP="00DD6E73">
            <w:pPr>
              <w:jc w:val="center"/>
              <w:rPr>
                <w:bCs/>
                <w:lang w:val="en-US" w:eastAsia="ru-RU"/>
              </w:rPr>
            </w:pPr>
            <w:r>
              <w:rPr>
                <w:lang w:val="en-US"/>
              </w:rPr>
              <w:t>52</w:t>
            </w:r>
          </w:p>
        </w:tc>
      </w:tr>
      <w:tr w:rsidR="00DD6E73" w:rsidRPr="00BE3B4F" w14:paraId="34F41F14" w14:textId="77777777" w:rsidTr="003E6FF1">
        <w:trPr>
          <w:trHeight w:val="424"/>
        </w:trPr>
        <w:tc>
          <w:tcPr>
            <w:tcW w:w="5137" w:type="dxa"/>
            <w:shd w:val="clear" w:color="auto" w:fill="auto"/>
          </w:tcPr>
          <w:p w14:paraId="3251093B" w14:textId="77777777" w:rsidR="00DD6E73" w:rsidRPr="00BE3B4F" w:rsidRDefault="00DD6E73" w:rsidP="00DD6E73">
            <w:pPr>
              <w:rPr>
                <w:bCs/>
              </w:rPr>
            </w:pPr>
            <w:r w:rsidRPr="00DA10DB">
              <w:t>Объекты здравоохранения</w:t>
            </w:r>
          </w:p>
        </w:tc>
        <w:tc>
          <w:tcPr>
            <w:tcW w:w="4379" w:type="dxa"/>
            <w:tcBorders>
              <w:top w:val="nil"/>
              <w:left w:val="nil"/>
              <w:bottom w:val="single" w:sz="8" w:space="0" w:color="auto"/>
              <w:right w:val="single" w:sz="12" w:space="0" w:color="auto"/>
            </w:tcBorders>
            <w:shd w:val="clear" w:color="auto" w:fill="auto"/>
            <w:vAlign w:val="center"/>
          </w:tcPr>
          <w:p w14:paraId="69DBEBDB" w14:textId="3DFAB761" w:rsidR="00DD6E73" w:rsidRPr="005B10E4" w:rsidRDefault="00DD6E73" w:rsidP="00DD6E73">
            <w:pPr>
              <w:jc w:val="center"/>
              <w:rPr>
                <w:bCs/>
                <w:lang w:eastAsia="ru-RU"/>
              </w:rPr>
            </w:pPr>
            <w:r>
              <w:t>0</w:t>
            </w:r>
          </w:p>
        </w:tc>
      </w:tr>
      <w:tr w:rsidR="00DD6E73" w:rsidRPr="00BE3B4F" w14:paraId="6F69978E" w14:textId="77777777" w:rsidTr="003E6FF1">
        <w:trPr>
          <w:trHeight w:val="424"/>
        </w:trPr>
        <w:tc>
          <w:tcPr>
            <w:tcW w:w="5137" w:type="dxa"/>
            <w:shd w:val="clear" w:color="auto" w:fill="auto"/>
          </w:tcPr>
          <w:p w14:paraId="14591909" w14:textId="77777777" w:rsidR="00DD6E73" w:rsidRPr="00BE3B4F" w:rsidRDefault="00DD6E73" w:rsidP="00DD6E73">
            <w:pPr>
              <w:rPr>
                <w:b/>
                <w:i/>
                <w:iCs/>
              </w:rPr>
            </w:pPr>
            <w:r w:rsidRPr="00DA10DB">
              <w:t>Объекты торговли</w:t>
            </w:r>
          </w:p>
        </w:tc>
        <w:tc>
          <w:tcPr>
            <w:tcW w:w="4379" w:type="dxa"/>
            <w:tcBorders>
              <w:top w:val="nil"/>
              <w:left w:val="nil"/>
              <w:bottom w:val="single" w:sz="8" w:space="0" w:color="auto"/>
              <w:right w:val="single" w:sz="12" w:space="0" w:color="auto"/>
            </w:tcBorders>
            <w:shd w:val="clear" w:color="auto" w:fill="auto"/>
            <w:vAlign w:val="center"/>
          </w:tcPr>
          <w:p w14:paraId="39222EC9" w14:textId="4F000A14" w:rsidR="00DD6E73" w:rsidRPr="00303B27" w:rsidRDefault="00DD6E73" w:rsidP="00DD6E73">
            <w:pPr>
              <w:jc w:val="center"/>
              <w:rPr>
                <w:b/>
                <w:iCs/>
                <w:lang w:eastAsia="ru-RU"/>
              </w:rPr>
            </w:pPr>
            <w:r>
              <w:t>0</w:t>
            </w:r>
          </w:p>
        </w:tc>
      </w:tr>
      <w:tr w:rsidR="00DD6E73" w:rsidRPr="00BE3B4F" w14:paraId="017AF6B6" w14:textId="77777777" w:rsidTr="003E6FF1">
        <w:trPr>
          <w:trHeight w:val="424"/>
        </w:trPr>
        <w:tc>
          <w:tcPr>
            <w:tcW w:w="5137" w:type="dxa"/>
            <w:shd w:val="clear" w:color="auto" w:fill="auto"/>
          </w:tcPr>
          <w:p w14:paraId="40E807D0" w14:textId="77777777" w:rsidR="00DD6E73" w:rsidRPr="00BE3B4F" w:rsidRDefault="00DD6E73" w:rsidP="00DD6E73">
            <w:pPr>
              <w:rPr>
                <w:iCs/>
              </w:rPr>
            </w:pPr>
            <w:r w:rsidRPr="00DA10DB">
              <w:t>Гостиницы</w:t>
            </w:r>
          </w:p>
        </w:tc>
        <w:tc>
          <w:tcPr>
            <w:tcW w:w="4379" w:type="dxa"/>
            <w:tcBorders>
              <w:top w:val="nil"/>
              <w:left w:val="nil"/>
              <w:bottom w:val="single" w:sz="8" w:space="0" w:color="auto"/>
              <w:right w:val="single" w:sz="12" w:space="0" w:color="auto"/>
            </w:tcBorders>
            <w:shd w:val="clear" w:color="auto" w:fill="auto"/>
            <w:vAlign w:val="center"/>
          </w:tcPr>
          <w:p w14:paraId="20809FB0" w14:textId="4DCBD3FB" w:rsidR="00DD6E73" w:rsidRPr="00BE3B4F" w:rsidRDefault="00DD6E73" w:rsidP="00DD6E73">
            <w:pPr>
              <w:jc w:val="center"/>
              <w:rPr>
                <w:iCs/>
                <w:lang w:eastAsia="ru-RU"/>
              </w:rPr>
            </w:pPr>
            <w:r>
              <w:t>0</w:t>
            </w:r>
          </w:p>
        </w:tc>
      </w:tr>
      <w:tr w:rsidR="00DD6E73" w:rsidRPr="00BE3B4F" w14:paraId="13EF4E88" w14:textId="77777777" w:rsidTr="003E6FF1">
        <w:trPr>
          <w:trHeight w:val="424"/>
        </w:trPr>
        <w:tc>
          <w:tcPr>
            <w:tcW w:w="5137" w:type="dxa"/>
            <w:shd w:val="clear" w:color="auto" w:fill="auto"/>
          </w:tcPr>
          <w:p w14:paraId="65575A70" w14:textId="77777777" w:rsidR="00DD6E73" w:rsidRPr="00BE3B4F" w:rsidRDefault="00DD6E73" w:rsidP="00DD6E73">
            <w:pPr>
              <w:rPr>
                <w:iCs/>
              </w:rPr>
            </w:pPr>
            <w:r w:rsidRPr="00DA10DB">
              <w:t>База отдыха</w:t>
            </w:r>
          </w:p>
        </w:tc>
        <w:tc>
          <w:tcPr>
            <w:tcW w:w="4379" w:type="dxa"/>
            <w:tcBorders>
              <w:top w:val="nil"/>
              <w:left w:val="nil"/>
              <w:bottom w:val="single" w:sz="8" w:space="0" w:color="auto"/>
              <w:right w:val="single" w:sz="12" w:space="0" w:color="auto"/>
            </w:tcBorders>
            <w:shd w:val="clear" w:color="auto" w:fill="auto"/>
            <w:vAlign w:val="center"/>
          </w:tcPr>
          <w:p w14:paraId="63356EFA" w14:textId="781E8F5D" w:rsidR="00DD6E73" w:rsidRPr="00BE3B4F" w:rsidRDefault="00DD6E73" w:rsidP="00DD6E73">
            <w:pPr>
              <w:jc w:val="center"/>
              <w:rPr>
                <w:iCs/>
                <w:lang w:eastAsia="ru-RU"/>
              </w:rPr>
            </w:pPr>
            <w:r>
              <w:t>0</w:t>
            </w:r>
          </w:p>
        </w:tc>
      </w:tr>
      <w:tr w:rsidR="00DD6E73" w:rsidRPr="00BE3B4F" w14:paraId="2CA58A31" w14:textId="77777777" w:rsidTr="003E6FF1">
        <w:trPr>
          <w:trHeight w:val="424"/>
        </w:trPr>
        <w:tc>
          <w:tcPr>
            <w:tcW w:w="5137" w:type="dxa"/>
            <w:shd w:val="clear" w:color="auto" w:fill="auto"/>
          </w:tcPr>
          <w:p w14:paraId="5EA4657C" w14:textId="77777777" w:rsidR="00DD6E73" w:rsidRPr="00BE3B4F" w:rsidRDefault="00DD6E73" w:rsidP="00DD6E73">
            <w:pPr>
              <w:rPr>
                <w:iCs/>
              </w:rPr>
            </w:pPr>
            <w:r w:rsidRPr="00DA10DB">
              <w:t>Промышленность(заводы)</w:t>
            </w:r>
          </w:p>
        </w:tc>
        <w:tc>
          <w:tcPr>
            <w:tcW w:w="4379" w:type="dxa"/>
            <w:tcBorders>
              <w:top w:val="nil"/>
              <w:left w:val="nil"/>
              <w:bottom w:val="single" w:sz="8" w:space="0" w:color="auto"/>
              <w:right w:val="single" w:sz="12" w:space="0" w:color="auto"/>
            </w:tcBorders>
            <w:shd w:val="clear" w:color="auto" w:fill="auto"/>
            <w:vAlign w:val="center"/>
          </w:tcPr>
          <w:p w14:paraId="63D63B15" w14:textId="03C79882" w:rsidR="00DD6E73" w:rsidRPr="00BE3B4F" w:rsidRDefault="00DD6E73" w:rsidP="00DD6E73">
            <w:pPr>
              <w:jc w:val="center"/>
              <w:rPr>
                <w:iCs/>
                <w:lang w:eastAsia="ru-RU"/>
              </w:rPr>
            </w:pPr>
            <w:r>
              <w:t>0</w:t>
            </w:r>
          </w:p>
        </w:tc>
      </w:tr>
      <w:tr w:rsidR="00DD6E73" w:rsidRPr="00BE3B4F" w14:paraId="64EA0EF7" w14:textId="77777777" w:rsidTr="003E6FF1">
        <w:trPr>
          <w:trHeight w:val="424"/>
        </w:trPr>
        <w:tc>
          <w:tcPr>
            <w:tcW w:w="5137" w:type="dxa"/>
            <w:shd w:val="clear" w:color="auto" w:fill="auto"/>
          </w:tcPr>
          <w:p w14:paraId="65B3536A" w14:textId="77777777" w:rsidR="00DD6E73" w:rsidRDefault="00DD6E73" w:rsidP="00DD6E73">
            <w:pPr>
              <w:rPr>
                <w:iCs/>
              </w:rPr>
            </w:pPr>
            <w:r w:rsidRPr="00DA10DB">
              <w:t>Прочие</w:t>
            </w:r>
          </w:p>
        </w:tc>
        <w:tc>
          <w:tcPr>
            <w:tcW w:w="4379" w:type="dxa"/>
            <w:tcBorders>
              <w:top w:val="nil"/>
              <w:left w:val="nil"/>
              <w:bottom w:val="single" w:sz="8" w:space="0" w:color="auto"/>
              <w:right w:val="single" w:sz="12" w:space="0" w:color="auto"/>
            </w:tcBorders>
            <w:shd w:val="clear" w:color="auto" w:fill="auto"/>
            <w:vAlign w:val="center"/>
          </w:tcPr>
          <w:p w14:paraId="2B93ECA4" w14:textId="6590B7A7" w:rsidR="00DD6E73" w:rsidRPr="00DD6E73" w:rsidRDefault="00DD6E73" w:rsidP="00DD6E73">
            <w:pPr>
              <w:jc w:val="center"/>
              <w:rPr>
                <w:iCs/>
                <w:lang w:val="en-US" w:eastAsia="ru-RU"/>
              </w:rPr>
            </w:pPr>
            <w:r>
              <w:rPr>
                <w:lang w:val="en-US"/>
              </w:rPr>
              <w:t>208.469</w:t>
            </w:r>
          </w:p>
        </w:tc>
      </w:tr>
      <w:tr w:rsidR="00F25191" w:rsidRPr="006960BF" w14:paraId="5A120B1D" w14:textId="77777777" w:rsidTr="003E6FF1">
        <w:trPr>
          <w:trHeight w:val="424"/>
        </w:trPr>
        <w:tc>
          <w:tcPr>
            <w:tcW w:w="5137" w:type="dxa"/>
            <w:shd w:val="clear" w:color="auto" w:fill="auto"/>
            <w:vAlign w:val="center"/>
          </w:tcPr>
          <w:p w14:paraId="024D0D33" w14:textId="77777777" w:rsidR="00F25191" w:rsidRPr="00BE3B4F" w:rsidRDefault="00F25191" w:rsidP="00F25191">
            <w:pPr>
              <w:rPr>
                <w:b/>
                <w:lang w:eastAsia="ru-RU"/>
              </w:rPr>
            </w:pPr>
            <w:r w:rsidRPr="00BE3B4F">
              <w:rPr>
                <w:b/>
                <w:lang w:eastAsia="ru-RU"/>
              </w:rPr>
              <w:t>Итого:</w:t>
            </w:r>
          </w:p>
        </w:tc>
        <w:tc>
          <w:tcPr>
            <w:tcW w:w="4379" w:type="dxa"/>
            <w:tcBorders>
              <w:top w:val="nil"/>
              <w:left w:val="nil"/>
              <w:bottom w:val="single" w:sz="12" w:space="0" w:color="auto"/>
              <w:right w:val="single" w:sz="12" w:space="0" w:color="auto"/>
            </w:tcBorders>
            <w:shd w:val="clear" w:color="auto" w:fill="auto"/>
            <w:vAlign w:val="center"/>
          </w:tcPr>
          <w:p w14:paraId="61000D7B" w14:textId="0658D274" w:rsidR="00F25191" w:rsidRPr="00DD6E73" w:rsidRDefault="00DD6E73" w:rsidP="00F25191">
            <w:pPr>
              <w:jc w:val="center"/>
              <w:rPr>
                <w:b/>
                <w:bCs/>
                <w:lang w:val="en-US" w:eastAsia="ru-RU"/>
              </w:rPr>
            </w:pPr>
            <w:r>
              <w:rPr>
                <w:b/>
                <w:bCs/>
                <w:lang w:val="en-US"/>
              </w:rPr>
              <w:t>1935</w:t>
            </w:r>
            <w:r>
              <w:rPr>
                <w:b/>
                <w:bCs/>
              </w:rPr>
              <w:t>,</w:t>
            </w:r>
            <w:r>
              <w:rPr>
                <w:b/>
                <w:bCs/>
                <w:lang w:val="en-US"/>
              </w:rPr>
              <w:t>469</w:t>
            </w:r>
          </w:p>
        </w:tc>
      </w:tr>
    </w:tbl>
    <w:p w14:paraId="014149CE" w14:textId="77777777" w:rsidR="00303B27" w:rsidRDefault="00303B27" w:rsidP="004466F5">
      <w:pPr>
        <w:autoSpaceDE w:val="0"/>
        <w:autoSpaceDN w:val="0"/>
        <w:adjustRightInd w:val="0"/>
        <w:ind w:left="284" w:right="-1"/>
        <w:jc w:val="center"/>
        <w:rPr>
          <w:b/>
          <w:bCs/>
          <w:sz w:val="28"/>
          <w:szCs w:val="28"/>
          <w:lang w:eastAsia="ru-RU"/>
        </w:rPr>
      </w:pPr>
    </w:p>
    <w:p w14:paraId="40B91763" w14:textId="77777777" w:rsidR="004E7570" w:rsidRPr="00DC3F15" w:rsidRDefault="004E7570" w:rsidP="003E6FF1">
      <w:pPr>
        <w:autoSpaceDE w:val="0"/>
        <w:autoSpaceDN w:val="0"/>
        <w:adjustRightInd w:val="0"/>
        <w:spacing w:line="276" w:lineRule="auto"/>
        <w:ind w:left="284" w:right="-1"/>
        <w:jc w:val="center"/>
        <w:rPr>
          <w:b/>
          <w:bCs/>
          <w:sz w:val="28"/>
          <w:szCs w:val="28"/>
          <w:lang w:eastAsia="ru-RU"/>
        </w:rPr>
      </w:pPr>
      <w:r w:rsidRPr="00DC3F15">
        <w:rPr>
          <w:b/>
          <w:bCs/>
          <w:sz w:val="28"/>
          <w:szCs w:val="28"/>
          <w:lang w:eastAsia="ru-RU"/>
        </w:rPr>
        <w:t>1</w:t>
      </w:r>
      <w:r w:rsidR="00BB309B">
        <w:rPr>
          <w:b/>
          <w:bCs/>
          <w:sz w:val="28"/>
          <w:szCs w:val="28"/>
          <w:lang w:eastAsia="ru-RU"/>
        </w:rPr>
        <w:t>.</w:t>
      </w:r>
      <w:r w:rsidRPr="00DC3F15">
        <w:rPr>
          <w:b/>
          <w:bCs/>
          <w:sz w:val="28"/>
          <w:szCs w:val="28"/>
          <w:lang w:eastAsia="ru-RU"/>
        </w:rPr>
        <w:t>3</w:t>
      </w:r>
      <w:r w:rsidR="00BB309B">
        <w:rPr>
          <w:b/>
          <w:bCs/>
          <w:sz w:val="28"/>
          <w:szCs w:val="28"/>
          <w:lang w:eastAsia="ru-RU"/>
        </w:rPr>
        <w:t>.</w:t>
      </w:r>
      <w:r w:rsidRPr="00DC3F15">
        <w:rPr>
          <w:b/>
          <w:bCs/>
          <w:sz w:val="28"/>
          <w:szCs w:val="28"/>
          <w:lang w:eastAsia="ru-RU"/>
        </w:rPr>
        <w:t>4</w:t>
      </w:r>
      <w:r w:rsidR="00BB309B">
        <w:rPr>
          <w:b/>
          <w:bCs/>
          <w:sz w:val="28"/>
          <w:szCs w:val="28"/>
          <w:lang w:eastAsia="ru-RU"/>
        </w:rPr>
        <w:t xml:space="preserve">. </w:t>
      </w:r>
      <w:r w:rsidRPr="00DC3F15">
        <w:rPr>
          <w:b/>
          <w:bCs/>
          <w:sz w:val="28"/>
          <w:szCs w:val="28"/>
          <w:lang w:eastAsia="ru-RU"/>
        </w:rPr>
        <w:t>Сведения о фактическом потреблении населением горячей, питьевой, технической воды исходя из статистических и расчетных данных и сведений о действующих нормативах потребления коммунальных услуг</w:t>
      </w:r>
    </w:p>
    <w:p w14:paraId="17C3099C" w14:textId="77777777" w:rsidR="00846CF5" w:rsidRDefault="004D14AF" w:rsidP="003E6FF1">
      <w:pPr>
        <w:shd w:val="clear" w:color="auto" w:fill="FFFFFF"/>
        <w:spacing w:line="276" w:lineRule="auto"/>
        <w:ind w:right="-1" w:firstLine="709"/>
        <w:jc w:val="both"/>
        <w:textAlignment w:val="baseline"/>
        <w:rPr>
          <w:sz w:val="28"/>
          <w:szCs w:val="28"/>
          <w:shd w:val="clear" w:color="auto" w:fill="FFFFFF"/>
        </w:rPr>
      </w:pPr>
      <w:r>
        <w:rPr>
          <w:spacing w:val="2"/>
          <w:sz w:val="28"/>
          <w:szCs w:val="28"/>
          <w:lang w:eastAsia="ru-RU"/>
        </w:rPr>
        <w:t>Сведения о фактическом потреблении</w:t>
      </w:r>
      <w:r w:rsidR="002760E9">
        <w:rPr>
          <w:spacing w:val="2"/>
          <w:sz w:val="28"/>
          <w:szCs w:val="28"/>
          <w:lang w:eastAsia="ru-RU"/>
        </w:rPr>
        <w:t xml:space="preserve"> воды населением</w:t>
      </w:r>
      <w:r w:rsidR="00E44D22">
        <w:rPr>
          <w:spacing w:val="2"/>
          <w:sz w:val="28"/>
          <w:szCs w:val="28"/>
          <w:lang w:eastAsia="ru-RU"/>
        </w:rPr>
        <w:t xml:space="preserve"> </w:t>
      </w:r>
      <w:r w:rsidR="00D41E02">
        <w:rPr>
          <w:spacing w:val="2"/>
          <w:sz w:val="28"/>
          <w:szCs w:val="28"/>
          <w:lang w:eastAsia="ru-RU"/>
        </w:rPr>
        <w:t xml:space="preserve">предоставлены эксплуатирующими организациями. Предоставленные данные отражены, в таблице </w:t>
      </w:r>
      <w:r w:rsidR="00BF62C7">
        <w:rPr>
          <w:sz w:val="28"/>
          <w:szCs w:val="28"/>
          <w:shd w:val="clear" w:color="auto" w:fill="FFFFFF"/>
        </w:rPr>
        <w:t>12.</w:t>
      </w:r>
    </w:p>
    <w:p w14:paraId="3054600B" w14:textId="77777777" w:rsidR="00B63F3B" w:rsidRDefault="00B63F3B" w:rsidP="00B63F3B">
      <w:pPr>
        <w:shd w:val="clear" w:color="auto" w:fill="FFFFFF"/>
        <w:ind w:right="-1"/>
        <w:jc w:val="right"/>
        <w:textAlignment w:val="baseline"/>
        <w:rPr>
          <w:sz w:val="28"/>
          <w:szCs w:val="28"/>
          <w:shd w:val="clear" w:color="auto" w:fill="FFFFFF"/>
        </w:rPr>
      </w:pPr>
      <w:r>
        <w:rPr>
          <w:sz w:val="28"/>
          <w:szCs w:val="28"/>
          <w:shd w:val="clear" w:color="auto" w:fill="FFFFFF"/>
        </w:rPr>
        <w:t xml:space="preserve">Таблица </w:t>
      </w:r>
      <w:r w:rsidR="00BF62C7">
        <w:rPr>
          <w:sz w:val="28"/>
          <w:szCs w:val="28"/>
          <w:shd w:val="clear" w:color="auto" w:fill="FFFFFF"/>
        </w:rPr>
        <w:t>12</w:t>
      </w:r>
    </w:p>
    <w:tbl>
      <w:tblPr>
        <w:tblStyle w:val="a6"/>
        <w:tblW w:w="0" w:type="auto"/>
        <w:jc w:val="center"/>
        <w:tblBorders>
          <w:top w:val="single" w:sz="12" w:space="0" w:color="000000"/>
          <w:left w:val="single" w:sz="12" w:space="0" w:color="000000"/>
          <w:bottom w:val="single" w:sz="12" w:space="0" w:color="000000"/>
          <w:right w:val="single" w:sz="12" w:space="0" w:color="000000"/>
        </w:tblBorders>
        <w:tblLook w:val="04A0" w:firstRow="1" w:lastRow="0" w:firstColumn="1" w:lastColumn="0" w:noHBand="0" w:noVBand="1"/>
      </w:tblPr>
      <w:tblGrid>
        <w:gridCol w:w="4754"/>
        <w:gridCol w:w="1598"/>
        <w:gridCol w:w="1627"/>
        <w:gridCol w:w="1630"/>
      </w:tblGrid>
      <w:tr w:rsidR="00725C6A" w14:paraId="1F377C00" w14:textId="77777777" w:rsidTr="005674C4">
        <w:trPr>
          <w:trHeight w:val="135"/>
          <w:jc w:val="center"/>
        </w:trPr>
        <w:tc>
          <w:tcPr>
            <w:tcW w:w="4754" w:type="dxa"/>
            <w:vMerge w:val="restart"/>
            <w:tcBorders>
              <w:top w:val="single" w:sz="12" w:space="0" w:color="000000"/>
              <w:bottom w:val="single" w:sz="4" w:space="0" w:color="auto"/>
            </w:tcBorders>
            <w:vAlign w:val="center"/>
          </w:tcPr>
          <w:p w14:paraId="2FF54C94" w14:textId="77777777" w:rsidR="00725C6A" w:rsidRPr="00D41E02" w:rsidRDefault="00725C6A" w:rsidP="00D41E02">
            <w:pPr>
              <w:ind w:right="-1"/>
              <w:jc w:val="center"/>
              <w:textAlignment w:val="baseline"/>
              <w:rPr>
                <w:b/>
                <w:bCs/>
                <w:spacing w:val="2"/>
                <w:lang w:eastAsia="ru-RU"/>
              </w:rPr>
            </w:pPr>
            <w:r w:rsidRPr="00D41E02">
              <w:rPr>
                <w:b/>
                <w:bCs/>
                <w:spacing w:val="2"/>
                <w:lang w:eastAsia="ru-RU"/>
              </w:rPr>
              <w:t>Наименование показателя</w:t>
            </w:r>
          </w:p>
        </w:tc>
        <w:tc>
          <w:tcPr>
            <w:tcW w:w="4855" w:type="dxa"/>
            <w:gridSpan w:val="3"/>
            <w:tcBorders>
              <w:top w:val="single" w:sz="12" w:space="0" w:color="000000"/>
              <w:bottom w:val="single" w:sz="4" w:space="0" w:color="auto"/>
            </w:tcBorders>
            <w:vAlign w:val="center"/>
          </w:tcPr>
          <w:p w14:paraId="7087A7A6" w14:textId="77777777" w:rsidR="00725C6A" w:rsidRPr="00D41E02" w:rsidRDefault="00725C6A" w:rsidP="00D41E02">
            <w:pPr>
              <w:ind w:right="-1"/>
              <w:jc w:val="center"/>
              <w:textAlignment w:val="baseline"/>
              <w:rPr>
                <w:b/>
                <w:bCs/>
                <w:spacing w:val="2"/>
                <w:lang w:eastAsia="ru-RU"/>
              </w:rPr>
            </w:pPr>
            <w:r w:rsidRPr="00D41E02">
              <w:rPr>
                <w:b/>
                <w:bCs/>
                <w:spacing w:val="2"/>
                <w:lang w:eastAsia="ru-RU"/>
              </w:rPr>
              <w:t>Объемные значения</w:t>
            </w:r>
          </w:p>
        </w:tc>
      </w:tr>
      <w:tr w:rsidR="00725C6A" w14:paraId="57E77AB9" w14:textId="77777777" w:rsidTr="005674C4">
        <w:trPr>
          <w:trHeight w:val="135"/>
          <w:jc w:val="center"/>
        </w:trPr>
        <w:tc>
          <w:tcPr>
            <w:tcW w:w="4754" w:type="dxa"/>
            <w:vMerge/>
            <w:tcBorders>
              <w:top w:val="single" w:sz="4" w:space="0" w:color="auto"/>
              <w:bottom w:val="single" w:sz="12" w:space="0" w:color="000000"/>
            </w:tcBorders>
            <w:vAlign w:val="center"/>
          </w:tcPr>
          <w:p w14:paraId="2E9CC6AC" w14:textId="77777777" w:rsidR="00725C6A" w:rsidRPr="00D41E02" w:rsidRDefault="00725C6A" w:rsidP="00725C6A">
            <w:pPr>
              <w:ind w:right="-1"/>
              <w:jc w:val="center"/>
              <w:textAlignment w:val="baseline"/>
              <w:rPr>
                <w:b/>
                <w:bCs/>
                <w:spacing w:val="2"/>
                <w:lang w:eastAsia="ru-RU"/>
              </w:rPr>
            </w:pPr>
          </w:p>
        </w:tc>
        <w:tc>
          <w:tcPr>
            <w:tcW w:w="1598" w:type="dxa"/>
            <w:tcBorders>
              <w:top w:val="single" w:sz="4" w:space="0" w:color="auto"/>
              <w:bottom w:val="single" w:sz="12" w:space="0" w:color="000000"/>
            </w:tcBorders>
            <w:vAlign w:val="center"/>
          </w:tcPr>
          <w:p w14:paraId="4F7E7094" w14:textId="77777777" w:rsidR="00725C6A" w:rsidRPr="00D41E02" w:rsidRDefault="00725C6A" w:rsidP="00725C6A">
            <w:pPr>
              <w:ind w:right="-1"/>
              <w:jc w:val="center"/>
              <w:textAlignment w:val="baseline"/>
              <w:rPr>
                <w:b/>
                <w:bCs/>
                <w:spacing w:val="2"/>
                <w:lang w:eastAsia="ru-RU"/>
              </w:rPr>
            </w:pPr>
            <w:r w:rsidRPr="00426B18">
              <w:rPr>
                <w:b/>
              </w:rPr>
              <w:t>Питьевая вода</w:t>
            </w:r>
          </w:p>
        </w:tc>
        <w:tc>
          <w:tcPr>
            <w:tcW w:w="1627" w:type="dxa"/>
            <w:tcBorders>
              <w:top w:val="single" w:sz="4" w:space="0" w:color="auto"/>
              <w:bottom w:val="single" w:sz="12" w:space="0" w:color="000000"/>
            </w:tcBorders>
            <w:vAlign w:val="center"/>
          </w:tcPr>
          <w:p w14:paraId="40B1AB2B" w14:textId="77777777" w:rsidR="00725C6A" w:rsidRPr="001F4E3B" w:rsidRDefault="00725C6A" w:rsidP="00725C6A">
            <w:pPr>
              <w:ind w:right="-1"/>
              <w:jc w:val="center"/>
              <w:textAlignment w:val="baseline"/>
              <w:rPr>
                <w:b/>
                <w:bCs/>
                <w:spacing w:val="2"/>
                <w:lang w:eastAsia="ru-RU"/>
              </w:rPr>
            </w:pPr>
            <w:r w:rsidRPr="001F4E3B">
              <w:rPr>
                <w:b/>
              </w:rPr>
              <w:t>Горячая вода</w:t>
            </w:r>
          </w:p>
        </w:tc>
        <w:tc>
          <w:tcPr>
            <w:tcW w:w="1630" w:type="dxa"/>
            <w:tcBorders>
              <w:top w:val="single" w:sz="4" w:space="0" w:color="auto"/>
              <w:bottom w:val="single" w:sz="12" w:space="0" w:color="000000"/>
            </w:tcBorders>
            <w:vAlign w:val="center"/>
          </w:tcPr>
          <w:p w14:paraId="7B005C72" w14:textId="77777777" w:rsidR="00725C6A" w:rsidRPr="00D41E02" w:rsidRDefault="00725C6A" w:rsidP="00725C6A">
            <w:pPr>
              <w:ind w:right="-1"/>
              <w:jc w:val="center"/>
              <w:textAlignment w:val="baseline"/>
              <w:rPr>
                <w:b/>
                <w:bCs/>
                <w:spacing w:val="2"/>
                <w:lang w:eastAsia="ru-RU"/>
              </w:rPr>
            </w:pPr>
            <w:r>
              <w:rPr>
                <w:b/>
              </w:rPr>
              <w:t>Техническая вода</w:t>
            </w:r>
          </w:p>
        </w:tc>
      </w:tr>
      <w:tr w:rsidR="00E36408" w14:paraId="7B26A81F" w14:textId="77777777" w:rsidTr="005674C4">
        <w:trPr>
          <w:jc w:val="center"/>
        </w:trPr>
        <w:tc>
          <w:tcPr>
            <w:tcW w:w="4754" w:type="dxa"/>
            <w:tcBorders>
              <w:top w:val="single" w:sz="12" w:space="0" w:color="000000"/>
            </w:tcBorders>
            <w:vAlign w:val="center"/>
          </w:tcPr>
          <w:p w14:paraId="665BE80B" w14:textId="77777777" w:rsidR="00E36408" w:rsidRPr="00D41E02" w:rsidRDefault="00E36408" w:rsidP="00F25191">
            <w:pPr>
              <w:ind w:right="-1"/>
              <w:jc w:val="center"/>
              <w:textAlignment w:val="baseline"/>
              <w:rPr>
                <w:spacing w:val="2"/>
                <w:lang w:eastAsia="ru-RU"/>
              </w:rPr>
            </w:pPr>
            <w:r>
              <w:rPr>
                <w:spacing w:val="2"/>
                <w:lang w:eastAsia="ru-RU"/>
              </w:rPr>
              <w:t>Фактическое водопотребление годовое, м</w:t>
            </w:r>
            <w:r>
              <w:rPr>
                <w:spacing w:val="2"/>
                <w:vertAlign w:val="superscript"/>
                <w:lang w:eastAsia="ru-RU"/>
              </w:rPr>
              <w:t>3</w:t>
            </w:r>
            <w:r>
              <w:rPr>
                <w:spacing w:val="2"/>
                <w:lang w:eastAsia="ru-RU"/>
              </w:rPr>
              <w:t>/год</w:t>
            </w:r>
          </w:p>
        </w:tc>
        <w:tc>
          <w:tcPr>
            <w:tcW w:w="1598" w:type="dxa"/>
            <w:tcBorders>
              <w:top w:val="nil"/>
              <w:left w:val="nil"/>
              <w:bottom w:val="single" w:sz="8" w:space="0" w:color="auto"/>
              <w:right w:val="single" w:sz="8" w:space="0" w:color="auto"/>
            </w:tcBorders>
            <w:shd w:val="clear" w:color="auto" w:fill="auto"/>
            <w:vAlign w:val="center"/>
          </w:tcPr>
          <w:p w14:paraId="6EE1C9DB" w14:textId="01D68BD0" w:rsidR="00E36408" w:rsidRPr="00173CC6" w:rsidRDefault="00DD6E73" w:rsidP="00F25191">
            <w:pPr>
              <w:ind w:right="-1"/>
              <w:jc w:val="center"/>
              <w:textAlignment w:val="baseline"/>
              <w:rPr>
                <w:spacing w:val="2"/>
                <w:lang w:eastAsia="ru-RU"/>
              </w:rPr>
            </w:pPr>
            <w:r w:rsidRPr="00DD6E73">
              <w:rPr>
                <w:spacing w:val="2"/>
              </w:rPr>
              <w:t>81930,286</w:t>
            </w:r>
          </w:p>
        </w:tc>
        <w:tc>
          <w:tcPr>
            <w:tcW w:w="1627" w:type="dxa"/>
            <w:tcBorders>
              <w:top w:val="single" w:sz="12" w:space="0" w:color="000000"/>
            </w:tcBorders>
            <w:vAlign w:val="center"/>
          </w:tcPr>
          <w:p w14:paraId="6709CAEC" w14:textId="77777777" w:rsidR="00E36408" w:rsidRPr="001F4E3B" w:rsidRDefault="00E36408" w:rsidP="00F25191">
            <w:pPr>
              <w:ind w:right="-1"/>
              <w:jc w:val="center"/>
              <w:textAlignment w:val="baseline"/>
              <w:rPr>
                <w:spacing w:val="2"/>
                <w:lang w:eastAsia="ru-RU"/>
              </w:rPr>
            </w:pPr>
            <w:r>
              <w:rPr>
                <w:spacing w:val="2"/>
                <w:lang w:eastAsia="ru-RU"/>
              </w:rPr>
              <w:t>0,0</w:t>
            </w:r>
          </w:p>
        </w:tc>
        <w:tc>
          <w:tcPr>
            <w:tcW w:w="1630" w:type="dxa"/>
            <w:tcBorders>
              <w:top w:val="single" w:sz="12" w:space="0" w:color="000000"/>
            </w:tcBorders>
            <w:vAlign w:val="center"/>
          </w:tcPr>
          <w:p w14:paraId="7DBA9D04" w14:textId="77777777" w:rsidR="00E36408" w:rsidRPr="00D41E02" w:rsidRDefault="00E36408" w:rsidP="00F25191">
            <w:pPr>
              <w:ind w:right="-1"/>
              <w:jc w:val="center"/>
              <w:textAlignment w:val="baseline"/>
              <w:rPr>
                <w:spacing w:val="2"/>
                <w:lang w:eastAsia="ru-RU"/>
              </w:rPr>
            </w:pPr>
            <w:r>
              <w:rPr>
                <w:spacing w:val="2"/>
                <w:lang w:eastAsia="ru-RU"/>
              </w:rPr>
              <w:t>0,0</w:t>
            </w:r>
          </w:p>
        </w:tc>
      </w:tr>
      <w:tr w:rsidR="00E36408" w14:paraId="1E394EE9" w14:textId="77777777" w:rsidTr="005674C4">
        <w:trPr>
          <w:jc w:val="center"/>
        </w:trPr>
        <w:tc>
          <w:tcPr>
            <w:tcW w:w="4754" w:type="dxa"/>
            <w:vAlign w:val="center"/>
          </w:tcPr>
          <w:p w14:paraId="150CAF44" w14:textId="77777777" w:rsidR="00E36408" w:rsidRPr="00D41E02" w:rsidRDefault="00E36408" w:rsidP="00F25191">
            <w:pPr>
              <w:ind w:right="-1"/>
              <w:jc w:val="center"/>
              <w:textAlignment w:val="baseline"/>
              <w:rPr>
                <w:spacing w:val="2"/>
                <w:lang w:eastAsia="ru-RU"/>
              </w:rPr>
            </w:pPr>
            <w:r>
              <w:rPr>
                <w:spacing w:val="2"/>
                <w:lang w:eastAsia="ru-RU"/>
              </w:rPr>
              <w:t>Фактическое водопотребление среднесуточное, м</w:t>
            </w:r>
            <w:r>
              <w:rPr>
                <w:spacing w:val="2"/>
                <w:vertAlign w:val="superscript"/>
                <w:lang w:eastAsia="ru-RU"/>
              </w:rPr>
              <w:t>3</w:t>
            </w:r>
            <w:r>
              <w:rPr>
                <w:spacing w:val="2"/>
                <w:lang w:eastAsia="ru-RU"/>
              </w:rPr>
              <w:t>/сут</w:t>
            </w:r>
          </w:p>
        </w:tc>
        <w:tc>
          <w:tcPr>
            <w:tcW w:w="1598" w:type="dxa"/>
            <w:tcBorders>
              <w:top w:val="nil"/>
              <w:left w:val="nil"/>
              <w:bottom w:val="single" w:sz="8" w:space="0" w:color="auto"/>
              <w:right w:val="single" w:sz="8" w:space="0" w:color="auto"/>
            </w:tcBorders>
            <w:shd w:val="clear" w:color="auto" w:fill="auto"/>
            <w:vAlign w:val="center"/>
          </w:tcPr>
          <w:p w14:paraId="22AC7CE0" w14:textId="0A0AF207" w:rsidR="00E36408" w:rsidRPr="00173CC6" w:rsidRDefault="00DD6E73" w:rsidP="00F25191">
            <w:pPr>
              <w:ind w:right="-1"/>
              <w:jc w:val="center"/>
              <w:textAlignment w:val="baseline"/>
              <w:rPr>
                <w:spacing w:val="2"/>
                <w:lang w:eastAsia="ru-RU"/>
              </w:rPr>
            </w:pPr>
            <w:r>
              <w:rPr>
                <w:spacing w:val="2"/>
              </w:rPr>
              <w:t>224,47</w:t>
            </w:r>
          </w:p>
        </w:tc>
        <w:tc>
          <w:tcPr>
            <w:tcW w:w="1627" w:type="dxa"/>
            <w:vAlign w:val="center"/>
          </w:tcPr>
          <w:p w14:paraId="4E3F678E" w14:textId="77777777" w:rsidR="00E36408" w:rsidRPr="001F4E3B" w:rsidRDefault="00E36408" w:rsidP="00F25191">
            <w:pPr>
              <w:ind w:right="-1"/>
              <w:jc w:val="center"/>
              <w:textAlignment w:val="baseline"/>
              <w:rPr>
                <w:spacing w:val="2"/>
                <w:lang w:eastAsia="ru-RU"/>
              </w:rPr>
            </w:pPr>
            <w:r>
              <w:rPr>
                <w:spacing w:val="2"/>
                <w:lang w:eastAsia="ru-RU"/>
              </w:rPr>
              <w:t>0,0</w:t>
            </w:r>
          </w:p>
        </w:tc>
        <w:tc>
          <w:tcPr>
            <w:tcW w:w="1630" w:type="dxa"/>
            <w:vAlign w:val="center"/>
          </w:tcPr>
          <w:p w14:paraId="717485AE" w14:textId="77777777" w:rsidR="00E36408" w:rsidRPr="00D41E02" w:rsidRDefault="00E36408" w:rsidP="00F25191">
            <w:pPr>
              <w:ind w:right="-1"/>
              <w:jc w:val="center"/>
              <w:textAlignment w:val="baseline"/>
              <w:rPr>
                <w:spacing w:val="2"/>
                <w:lang w:eastAsia="ru-RU"/>
              </w:rPr>
            </w:pPr>
            <w:r>
              <w:rPr>
                <w:spacing w:val="2"/>
                <w:lang w:eastAsia="ru-RU"/>
              </w:rPr>
              <w:t>0,0</w:t>
            </w:r>
          </w:p>
        </w:tc>
      </w:tr>
      <w:tr w:rsidR="00E36408" w14:paraId="7DA2C0FC" w14:textId="77777777" w:rsidTr="005674C4">
        <w:trPr>
          <w:jc w:val="center"/>
        </w:trPr>
        <w:tc>
          <w:tcPr>
            <w:tcW w:w="4754" w:type="dxa"/>
            <w:vAlign w:val="center"/>
          </w:tcPr>
          <w:p w14:paraId="17950D4D" w14:textId="77777777" w:rsidR="00E36408" w:rsidRPr="00D41E02" w:rsidRDefault="00E36408" w:rsidP="005674C4">
            <w:pPr>
              <w:ind w:right="-1"/>
              <w:jc w:val="center"/>
              <w:textAlignment w:val="baseline"/>
              <w:rPr>
                <w:spacing w:val="2"/>
                <w:lang w:eastAsia="ru-RU"/>
              </w:rPr>
            </w:pPr>
            <w:r>
              <w:rPr>
                <w:spacing w:val="2"/>
                <w:lang w:eastAsia="ru-RU"/>
              </w:rPr>
              <w:t>Количество потребителей, чел</w:t>
            </w:r>
          </w:p>
        </w:tc>
        <w:tc>
          <w:tcPr>
            <w:tcW w:w="1598" w:type="dxa"/>
            <w:tcBorders>
              <w:top w:val="nil"/>
              <w:left w:val="nil"/>
              <w:bottom w:val="single" w:sz="8" w:space="0" w:color="auto"/>
              <w:right w:val="single" w:sz="8" w:space="0" w:color="auto"/>
            </w:tcBorders>
            <w:shd w:val="clear" w:color="auto" w:fill="auto"/>
            <w:vAlign w:val="center"/>
          </w:tcPr>
          <w:p w14:paraId="4C2BEF7B" w14:textId="08AFB1BF" w:rsidR="00E36408" w:rsidRPr="00D41E02" w:rsidRDefault="00DD6E73" w:rsidP="005674C4">
            <w:pPr>
              <w:ind w:right="-1"/>
              <w:jc w:val="center"/>
              <w:textAlignment w:val="baseline"/>
              <w:rPr>
                <w:spacing w:val="2"/>
                <w:lang w:eastAsia="ru-RU"/>
              </w:rPr>
            </w:pPr>
            <w:r>
              <w:rPr>
                <w:spacing w:val="2"/>
              </w:rPr>
              <w:t>1</w:t>
            </w:r>
            <w:r w:rsidR="007F3D50">
              <w:rPr>
                <w:spacing w:val="2"/>
              </w:rPr>
              <w:t>912</w:t>
            </w:r>
          </w:p>
        </w:tc>
        <w:tc>
          <w:tcPr>
            <w:tcW w:w="1627" w:type="dxa"/>
            <w:vAlign w:val="center"/>
          </w:tcPr>
          <w:p w14:paraId="4C8F177A" w14:textId="77777777" w:rsidR="00E36408" w:rsidRPr="001F4E3B" w:rsidRDefault="00E36408" w:rsidP="00E36408">
            <w:pPr>
              <w:ind w:right="-1"/>
              <w:jc w:val="center"/>
              <w:textAlignment w:val="baseline"/>
              <w:rPr>
                <w:spacing w:val="2"/>
                <w:lang w:eastAsia="ru-RU"/>
              </w:rPr>
            </w:pPr>
            <w:r>
              <w:rPr>
                <w:spacing w:val="2"/>
                <w:lang w:eastAsia="ru-RU"/>
              </w:rPr>
              <w:t>0,0</w:t>
            </w:r>
          </w:p>
        </w:tc>
        <w:tc>
          <w:tcPr>
            <w:tcW w:w="1630" w:type="dxa"/>
            <w:vAlign w:val="center"/>
          </w:tcPr>
          <w:p w14:paraId="28847C56" w14:textId="77777777" w:rsidR="00E36408" w:rsidRPr="00D41E02" w:rsidRDefault="00E36408" w:rsidP="005674C4">
            <w:pPr>
              <w:ind w:right="-1"/>
              <w:jc w:val="center"/>
              <w:textAlignment w:val="baseline"/>
              <w:rPr>
                <w:spacing w:val="2"/>
                <w:lang w:eastAsia="ru-RU"/>
              </w:rPr>
            </w:pPr>
            <w:r>
              <w:rPr>
                <w:spacing w:val="2"/>
                <w:lang w:eastAsia="ru-RU"/>
              </w:rPr>
              <w:t>0,0</w:t>
            </w:r>
          </w:p>
        </w:tc>
      </w:tr>
      <w:tr w:rsidR="00E36408" w14:paraId="3575EFF5" w14:textId="77777777" w:rsidTr="005674C4">
        <w:trPr>
          <w:trHeight w:val="668"/>
          <w:jc w:val="center"/>
        </w:trPr>
        <w:tc>
          <w:tcPr>
            <w:tcW w:w="4754" w:type="dxa"/>
            <w:vAlign w:val="center"/>
          </w:tcPr>
          <w:p w14:paraId="67D28A44" w14:textId="77777777" w:rsidR="00E36408" w:rsidRPr="00D41E02" w:rsidRDefault="00E36408" w:rsidP="005674C4">
            <w:pPr>
              <w:ind w:right="-1"/>
              <w:jc w:val="center"/>
              <w:textAlignment w:val="baseline"/>
              <w:rPr>
                <w:spacing w:val="2"/>
                <w:lang w:eastAsia="ru-RU"/>
              </w:rPr>
            </w:pPr>
            <w:r>
              <w:rPr>
                <w:spacing w:val="2"/>
                <w:lang w:eastAsia="ru-RU"/>
              </w:rPr>
              <w:t>Удельное водопотребление на 1 человека в сутки, л/сут</w:t>
            </w:r>
          </w:p>
        </w:tc>
        <w:tc>
          <w:tcPr>
            <w:tcW w:w="1598" w:type="dxa"/>
            <w:tcBorders>
              <w:top w:val="nil"/>
              <w:left w:val="nil"/>
              <w:bottom w:val="single" w:sz="8" w:space="0" w:color="auto"/>
              <w:right w:val="single" w:sz="8" w:space="0" w:color="auto"/>
            </w:tcBorders>
            <w:shd w:val="clear" w:color="auto" w:fill="auto"/>
            <w:vAlign w:val="center"/>
          </w:tcPr>
          <w:p w14:paraId="130F4353" w14:textId="647800B1" w:rsidR="00E36408" w:rsidRPr="00D41E02" w:rsidRDefault="00DD6E73" w:rsidP="005674C4">
            <w:pPr>
              <w:ind w:right="-1"/>
              <w:jc w:val="center"/>
              <w:textAlignment w:val="baseline"/>
              <w:rPr>
                <w:spacing w:val="2"/>
                <w:lang w:eastAsia="ru-RU"/>
              </w:rPr>
            </w:pPr>
            <w:r>
              <w:rPr>
                <w:spacing w:val="2"/>
              </w:rPr>
              <w:t>119,63</w:t>
            </w:r>
          </w:p>
        </w:tc>
        <w:tc>
          <w:tcPr>
            <w:tcW w:w="1627" w:type="dxa"/>
            <w:vAlign w:val="center"/>
          </w:tcPr>
          <w:p w14:paraId="4B967ADA" w14:textId="77777777" w:rsidR="00E36408" w:rsidRPr="001F4E3B" w:rsidRDefault="00E36408" w:rsidP="005674C4">
            <w:pPr>
              <w:ind w:right="-1"/>
              <w:jc w:val="center"/>
              <w:textAlignment w:val="baseline"/>
              <w:rPr>
                <w:spacing w:val="2"/>
                <w:lang w:eastAsia="ru-RU"/>
              </w:rPr>
            </w:pPr>
            <w:r>
              <w:rPr>
                <w:spacing w:val="2"/>
                <w:lang w:eastAsia="ru-RU"/>
              </w:rPr>
              <w:t>0,0</w:t>
            </w:r>
          </w:p>
        </w:tc>
        <w:tc>
          <w:tcPr>
            <w:tcW w:w="1630" w:type="dxa"/>
            <w:vAlign w:val="center"/>
          </w:tcPr>
          <w:p w14:paraId="66F3E3C5" w14:textId="77777777" w:rsidR="00E36408" w:rsidRPr="00D41E02" w:rsidRDefault="00E36408" w:rsidP="005674C4">
            <w:pPr>
              <w:ind w:right="-1"/>
              <w:jc w:val="center"/>
              <w:textAlignment w:val="baseline"/>
              <w:rPr>
                <w:spacing w:val="2"/>
                <w:lang w:eastAsia="ru-RU"/>
              </w:rPr>
            </w:pPr>
            <w:r>
              <w:rPr>
                <w:spacing w:val="2"/>
                <w:lang w:eastAsia="ru-RU"/>
              </w:rPr>
              <w:t>0,0</w:t>
            </w:r>
          </w:p>
        </w:tc>
      </w:tr>
      <w:tr w:rsidR="00E36408" w14:paraId="77CEF261" w14:textId="77777777" w:rsidTr="005674C4">
        <w:trPr>
          <w:jc w:val="center"/>
        </w:trPr>
        <w:tc>
          <w:tcPr>
            <w:tcW w:w="4754" w:type="dxa"/>
            <w:vAlign w:val="center"/>
          </w:tcPr>
          <w:p w14:paraId="0883595B" w14:textId="77777777" w:rsidR="00E36408" w:rsidRPr="00D41E02" w:rsidRDefault="00E36408" w:rsidP="005674C4">
            <w:pPr>
              <w:ind w:right="-1"/>
              <w:jc w:val="center"/>
              <w:textAlignment w:val="baseline"/>
              <w:rPr>
                <w:spacing w:val="2"/>
                <w:lang w:eastAsia="ru-RU"/>
              </w:rPr>
            </w:pPr>
            <w:r>
              <w:rPr>
                <w:spacing w:val="2"/>
                <w:lang w:eastAsia="ru-RU"/>
              </w:rPr>
              <w:t>Удельное водопотребление на 1 человека в месяц, м</w:t>
            </w:r>
            <w:r>
              <w:rPr>
                <w:spacing w:val="2"/>
                <w:vertAlign w:val="superscript"/>
                <w:lang w:eastAsia="ru-RU"/>
              </w:rPr>
              <w:t>3</w:t>
            </w:r>
            <w:r>
              <w:rPr>
                <w:spacing w:val="2"/>
                <w:lang w:eastAsia="ru-RU"/>
              </w:rPr>
              <w:t>/месяц</w:t>
            </w:r>
          </w:p>
        </w:tc>
        <w:tc>
          <w:tcPr>
            <w:tcW w:w="1598" w:type="dxa"/>
            <w:tcBorders>
              <w:top w:val="nil"/>
              <w:left w:val="nil"/>
              <w:bottom w:val="single" w:sz="12" w:space="0" w:color="000000"/>
              <w:right w:val="single" w:sz="8" w:space="0" w:color="auto"/>
            </w:tcBorders>
            <w:shd w:val="clear" w:color="auto" w:fill="auto"/>
            <w:vAlign w:val="center"/>
          </w:tcPr>
          <w:p w14:paraId="3207B93F" w14:textId="4B212FDB" w:rsidR="00E36408" w:rsidRPr="00D41E02" w:rsidRDefault="00DD6E73" w:rsidP="005674C4">
            <w:pPr>
              <w:ind w:right="-1"/>
              <w:jc w:val="center"/>
              <w:textAlignment w:val="baseline"/>
              <w:rPr>
                <w:spacing w:val="2"/>
                <w:lang w:eastAsia="ru-RU"/>
              </w:rPr>
            </w:pPr>
            <w:r>
              <w:rPr>
                <w:spacing w:val="2"/>
              </w:rPr>
              <w:t>3,64</w:t>
            </w:r>
          </w:p>
        </w:tc>
        <w:tc>
          <w:tcPr>
            <w:tcW w:w="1627" w:type="dxa"/>
            <w:vAlign w:val="center"/>
          </w:tcPr>
          <w:p w14:paraId="6D5A80C6" w14:textId="77777777" w:rsidR="00E36408" w:rsidRPr="001F4E3B" w:rsidRDefault="00E36408" w:rsidP="005674C4">
            <w:pPr>
              <w:ind w:right="-1"/>
              <w:jc w:val="center"/>
              <w:textAlignment w:val="baseline"/>
              <w:rPr>
                <w:spacing w:val="2"/>
                <w:lang w:eastAsia="ru-RU"/>
              </w:rPr>
            </w:pPr>
            <w:r>
              <w:rPr>
                <w:spacing w:val="2"/>
                <w:lang w:eastAsia="ru-RU"/>
              </w:rPr>
              <w:t>0,0</w:t>
            </w:r>
          </w:p>
        </w:tc>
        <w:tc>
          <w:tcPr>
            <w:tcW w:w="1630" w:type="dxa"/>
            <w:vAlign w:val="center"/>
          </w:tcPr>
          <w:p w14:paraId="440B126F" w14:textId="77777777" w:rsidR="00E36408" w:rsidRPr="00D41E02" w:rsidRDefault="00E36408" w:rsidP="005674C4">
            <w:pPr>
              <w:ind w:right="-1"/>
              <w:jc w:val="center"/>
              <w:textAlignment w:val="baseline"/>
              <w:rPr>
                <w:spacing w:val="2"/>
                <w:lang w:eastAsia="ru-RU"/>
              </w:rPr>
            </w:pPr>
            <w:r>
              <w:rPr>
                <w:spacing w:val="2"/>
                <w:lang w:eastAsia="ru-RU"/>
              </w:rPr>
              <w:t>0,0</w:t>
            </w:r>
          </w:p>
        </w:tc>
      </w:tr>
    </w:tbl>
    <w:p w14:paraId="59356D12" w14:textId="2DCD6C9B" w:rsidR="00F1080C" w:rsidRPr="00DC3F15" w:rsidRDefault="00F1685C" w:rsidP="00E36408">
      <w:pPr>
        <w:shd w:val="clear" w:color="auto" w:fill="FFFFFF"/>
        <w:spacing w:line="276" w:lineRule="auto"/>
        <w:ind w:right="-1" w:firstLine="709"/>
        <w:jc w:val="both"/>
        <w:textAlignment w:val="baseline"/>
        <w:rPr>
          <w:spacing w:val="2"/>
          <w:sz w:val="28"/>
          <w:szCs w:val="28"/>
          <w:lang w:eastAsia="ru-RU"/>
        </w:rPr>
      </w:pPr>
      <w:r w:rsidRPr="00F1685C">
        <w:rPr>
          <w:spacing w:val="2"/>
          <w:sz w:val="28"/>
          <w:szCs w:val="28"/>
          <w:lang w:eastAsia="ru-RU"/>
        </w:rPr>
        <w:t xml:space="preserve">Сведения о действующих нормативах потребления коммунальных услуг </w:t>
      </w:r>
      <w:r w:rsidR="00CD3BA8">
        <w:rPr>
          <w:spacing w:val="2"/>
          <w:sz w:val="28"/>
          <w:szCs w:val="28"/>
          <w:lang w:eastAsia="ru-RU"/>
        </w:rPr>
        <w:t>сельского</w:t>
      </w:r>
      <w:r w:rsidRPr="00F1685C">
        <w:rPr>
          <w:spacing w:val="2"/>
          <w:sz w:val="28"/>
          <w:szCs w:val="28"/>
          <w:lang w:eastAsia="ru-RU"/>
        </w:rPr>
        <w:t xml:space="preserve"> поселения представлены </w:t>
      </w:r>
      <w:r>
        <w:rPr>
          <w:spacing w:val="2"/>
          <w:sz w:val="28"/>
          <w:szCs w:val="28"/>
          <w:lang w:eastAsia="ru-RU"/>
        </w:rPr>
        <w:t>ниже</w:t>
      </w:r>
      <w:r w:rsidRPr="00F1685C">
        <w:rPr>
          <w:spacing w:val="2"/>
          <w:sz w:val="28"/>
          <w:szCs w:val="28"/>
          <w:lang w:eastAsia="ru-RU"/>
        </w:rPr>
        <w:t>.</w:t>
      </w:r>
    </w:p>
    <w:p w14:paraId="71A632DD" w14:textId="0352F271" w:rsidR="00154AD8" w:rsidRDefault="00E55330" w:rsidP="00E36408">
      <w:pPr>
        <w:shd w:val="clear" w:color="auto" w:fill="FFFFFF"/>
        <w:spacing w:line="276" w:lineRule="auto"/>
        <w:ind w:right="-1" w:firstLine="709"/>
        <w:jc w:val="both"/>
        <w:textAlignment w:val="baseline"/>
        <w:rPr>
          <w:sz w:val="28"/>
          <w:szCs w:val="28"/>
          <w:shd w:val="clear" w:color="auto" w:fill="FFFFFF"/>
        </w:rPr>
      </w:pPr>
      <w:r w:rsidRPr="00E55330">
        <w:rPr>
          <w:sz w:val="28"/>
          <w:szCs w:val="28"/>
          <w:shd w:val="clear" w:color="auto" w:fill="FFFFFF"/>
        </w:rPr>
        <w:t xml:space="preserve">На основании </w:t>
      </w:r>
      <w:bookmarkStart w:id="11" w:name="_Hlk204845287"/>
      <w:r w:rsidRPr="00E55330">
        <w:rPr>
          <w:sz w:val="28"/>
          <w:szCs w:val="28"/>
          <w:shd w:val="clear" w:color="auto" w:fill="FFFFFF"/>
        </w:rPr>
        <w:t>Приказа департамента цен и тарифов Краснодарского края от 31 августа 2012 года №2/2012 «Нормативы потребления коммунальных услуг по холодному водоснабжению, горячему водоснабжению и водоотведению в жилых помещениях»</w:t>
      </w:r>
      <w:bookmarkEnd w:id="11"/>
      <w:r w:rsidRPr="00E55330">
        <w:rPr>
          <w:sz w:val="28"/>
          <w:szCs w:val="28"/>
          <w:shd w:val="clear" w:color="auto" w:fill="FFFFFF"/>
        </w:rPr>
        <w:t xml:space="preserve">: </w:t>
      </w:r>
      <w:r w:rsidR="00C94B91" w:rsidRPr="00C94B91">
        <w:rPr>
          <w:sz w:val="28"/>
          <w:szCs w:val="28"/>
          <w:shd w:val="clear" w:color="auto" w:fill="FFFFFF"/>
        </w:rPr>
        <w:t xml:space="preserve">Нормативы потребления коммунальной услуги по холодному водоснабжению в многоквартирных домах и жилых домах на территории регулирования </w:t>
      </w:r>
      <w:r w:rsidR="00767276">
        <w:rPr>
          <w:sz w:val="28"/>
          <w:szCs w:val="28"/>
          <w:shd w:val="clear" w:color="auto" w:fill="FFFFFF"/>
        </w:rPr>
        <w:t>Краснодарского края</w:t>
      </w:r>
      <w:r w:rsidR="001D10B0">
        <w:rPr>
          <w:sz w:val="28"/>
          <w:szCs w:val="28"/>
          <w:shd w:val="clear" w:color="auto" w:fill="FFFFFF"/>
        </w:rPr>
        <w:t>.</w:t>
      </w:r>
    </w:p>
    <w:p w14:paraId="0FFA34A2" w14:textId="77777777" w:rsidR="001D10B0" w:rsidRDefault="001D10B0" w:rsidP="00E36408">
      <w:pPr>
        <w:shd w:val="clear" w:color="auto" w:fill="FFFFFF"/>
        <w:spacing w:line="276" w:lineRule="auto"/>
        <w:ind w:right="-1"/>
        <w:jc w:val="center"/>
        <w:textAlignment w:val="baseline"/>
        <w:rPr>
          <w:sz w:val="28"/>
          <w:szCs w:val="28"/>
          <w:shd w:val="clear" w:color="auto" w:fill="FFFFFF"/>
        </w:rPr>
      </w:pPr>
      <w:r>
        <w:rPr>
          <w:sz w:val="28"/>
          <w:szCs w:val="28"/>
          <w:shd w:val="clear" w:color="auto" w:fill="FFFFFF"/>
        </w:rPr>
        <w:t xml:space="preserve">Таблица </w:t>
      </w:r>
      <w:r w:rsidR="00994126">
        <w:rPr>
          <w:sz w:val="28"/>
          <w:szCs w:val="28"/>
          <w:shd w:val="clear" w:color="auto" w:fill="FFFFFF"/>
        </w:rPr>
        <w:t xml:space="preserve">13 </w:t>
      </w:r>
      <w:r w:rsidR="008F6782">
        <w:rPr>
          <w:sz w:val="28"/>
          <w:szCs w:val="28"/>
          <w:shd w:val="clear" w:color="auto" w:fill="FFFFFF"/>
        </w:rPr>
        <w:t xml:space="preserve">- </w:t>
      </w:r>
      <w:r w:rsidR="00725050">
        <w:rPr>
          <w:sz w:val="28"/>
          <w:szCs w:val="28"/>
          <w:shd w:val="clear" w:color="auto" w:fill="FFFFFF"/>
        </w:rPr>
        <w:t>Н</w:t>
      </w:r>
      <w:r w:rsidR="00725050" w:rsidRPr="00725050">
        <w:rPr>
          <w:sz w:val="28"/>
          <w:szCs w:val="28"/>
          <w:shd w:val="clear" w:color="auto" w:fill="FFFFFF"/>
        </w:rPr>
        <w:t>ормативы потребления коммунальных услуг по холодному, горячему водоснабжению, водоотведению в жилых помещениях, определенные с применением расчетного метода и метода аналогов</w:t>
      </w:r>
    </w:p>
    <w:tbl>
      <w:tblPr>
        <w:tblW w:w="9639" w:type="dxa"/>
        <w:tblBorders>
          <w:top w:val="single" w:sz="12" w:space="0" w:color="auto"/>
          <w:left w:val="single" w:sz="12" w:space="0" w:color="auto"/>
          <w:bottom w:val="single" w:sz="12" w:space="0" w:color="auto"/>
          <w:right w:val="single" w:sz="12" w:space="0" w:color="auto"/>
          <w:insideH w:val="single" w:sz="6" w:space="0" w:color="000000"/>
          <w:insideV w:val="single" w:sz="6" w:space="0" w:color="000000"/>
        </w:tblBorders>
        <w:tblCellMar>
          <w:top w:w="81" w:type="dxa"/>
          <w:left w:w="13" w:type="dxa"/>
          <w:bottom w:w="3" w:type="dxa"/>
          <w:right w:w="98" w:type="dxa"/>
        </w:tblCellMar>
        <w:tblLook w:val="04A0" w:firstRow="1" w:lastRow="0" w:firstColumn="1" w:lastColumn="0" w:noHBand="0" w:noVBand="1"/>
      </w:tblPr>
      <w:tblGrid>
        <w:gridCol w:w="600"/>
        <w:gridCol w:w="3170"/>
        <w:gridCol w:w="2008"/>
        <w:gridCol w:w="2005"/>
        <w:gridCol w:w="1856"/>
      </w:tblGrid>
      <w:tr w:rsidR="00E36408" w:rsidRPr="00CC13AC" w14:paraId="036C4957" w14:textId="77777777" w:rsidTr="00E51AFA">
        <w:trPr>
          <w:trHeight w:val="643"/>
        </w:trPr>
        <w:tc>
          <w:tcPr>
            <w:tcW w:w="600" w:type="dxa"/>
            <w:vMerge w:val="restart"/>
            <w:vAlign w:val="center"/>
            <w:hideMark/>
          </w:tcPr>
          <w:p w14:paraId="0CC1F782" w14:textId="77777777" w:rsidR="00E36408" w:rsidRPr="00CC13AC" w:rsidRDefault="00E36408" w:rsidP="00E36408">
            <w:pPr>
              <w:suppressAutoHyphens w:val="0"/>
              <w:ind w:right="54"/>
              <w:jc w:val="center"/>
              <w:rPr>
                <w:rFonts w:eastAsia="Calibri"/>
                <w:color w:val="000000" w:themeColor="text1"/>
                <w:lang w:val="en-US" w:eastAsia="en-US"/>
              </w:rPr>
            </w:pPr>
            <w:r w:rsidRPr="00CC13AC">
              <w:rPr>
                <w:color w:val="000000" w:themeColor="text1"/>
                <w:lang w:val="en-US" w:eastAsia="en-US"/>
              </w:rPr>
              <w:t>N</w:t>
            </w:r>
          </w:p>
          <w:p w14:paraId="0840E2BD" w14:textId="77777777" w:rsidR="00E36408" w:rsidRPr="00CC13AC" w:rsidRDefault="00E36408" w:rsidP="00E36408">
            <w:pPr>
              <w:tabs>
                <w:tab w:val="right" w:pos="472"/>
              </w:tabs>
              <w:suppressAutoHyphens w:val="0"/>
              <w:jc w:val="center"/>
              <w:rPr>
                <w:rFonts w:eastAsia="Calibri"/>
                <w:color w:val="000000" w:themeColor="text1"/>
                <w:lang w:val="en-US" w:eastAsia="en-US"/>
              </w:rPr>
            </w:pPr>
            <w:r w:rsidRPr="00CC13AC">
              <w:rPr>
                <w:color w:val="000000" w:themeColor="text1"/>
                <w:lang w:val="en-US" w:eastAsia="en-US"/>
              </w:rPr>
              <w:t>п/п</w:t>
            </w:r>
          </w:p>
        </w:tc>
        <w:tc>
          <w:tcPr>
            <w:tcW w:w="3170" w:type="dxa"/>
            <w:vMerge w:val="restart"/>
            <w:vAlign w:val="center"/>
            <w:hideMark/>
          </w:tcPr>
          <w:p w14:paraId="3C471C17" w14:textId="77777777" w:rsidR="00E36408" w:rsidRPr="00CC13AC" w:rsidRDefault="00E36408" w:rsidP="00E36408">
            <w:pPr>
              <w:suppressAutoHyphens w:val="0"/>
              <w:ind w:right="54"/>
              <w:jc w:val="center"/>
              <w:rPr>
                <w:rFonts w:eastAsia="Calibri"/>
                <w:color w:val="000000" w:themeColor="text1"/>
                <w:lang w:val="en-US" w:eastAsia="en-US"/>
              </w:rPr>
            </w:pPr>
            <w:r w:rsidRPr="00CC13AC">
              <w:rPr>
                <w:color w:val="000000" w:themeColor="text1"/>
                <w:lang w:val="en-US" w:eastAsia="en-US"/>
              </w:rPr>
              <w:t>Степень благоустройства</w:t>
            </w:r>
          </w:p>
          <w:p w14:paraId="0F0D7760" w14:textId="77777777" w:rsidR="00E36408" w:rsidRPr="00CC13AC" w:rsidRDefault="00E36408" w:rsidP="00E36408">
            <w:pPr>
              <w:tabs>
                <w:tab w:val="center" w:pos="1527"/>
              </w:tabs>
              <w:suppressAutoHyphens w:val="0"/>
              <w:jc w:val="center"/>
              <w:rPr>
                <w:rFonts w:eastAsia="Calibri"/>
                <w:color w:val="000000" w:themeColor="text1"/>
                <w:lang w:val="en-US" w:eastAsia="en-US"/>
              </w:rPr>
            </w:pPr>
            <w:r w:rsidRPr="00CC13AC">
              <w:rPr>
                <w:color w:val="000000" w:themeColor="text1"/>
                <w:lang w:val="en-US" w:eastAsia="en-US"/>
              </w:rPr>
              <w:t>жилищного фонда</w:t>
            </w:r>
          </w:p>
        </w:tc>
        <w:tc>
          <w:tcPr>
            <w:tcW w:w="5869" w:type="dxa"/>
            <w:gridSpan w:val="3"/>
            <w:vAlign w:val="center"/>
            <w:hideMark/>
          </w:tcPr>
          <w:p w14:paraId="12A94943" w14:textId="77777777" w:rsidR="00E36408" w:rsidRPr="00CC13AC" w:rsidRDefault="00E36408" w:rsidP="00E36408">
            <w:pPr>
              <w:suppressAutoHyphens w:val="0"/>
              <w:jc w:val="center"/>
              <w:rPr>
                <w:rFonts w:eastAsia="Calibri"/>
                <w:color w:val="000000" w:themeColor="text1"/>
                <w:lang w:eastAsia="en-US"/>
              </w:rPr>
            </w:pPr>
            <w:r w:rsidRPr="00CC13AC">
              <w:rPr>
                <w:color w:val="000000" w:themeColor="text1"/>
                <w:lang w:eastAsia="en-US"/>
              </w:rPr>
              <w:t>Норматив потребления коммунальных услуг в жилых помещениях (куб. метр в месяц на 1 человека)</w:t>
            </w:r>
          </w:p>
        </w:tc>
      </w:tr>
      <w:tr w:rsidR="00E36408" w:rsidRPr="00CC13AC" w14:paraId="4554DAAF" w14:textId="77777777" w:rsidTr="00E36408">
        <w:trPr>
          <w:trHeight w:val="608"/>
        </w:trPr>
        <w:tc>
          <w:tcPr>
            <w:tcW w:w="600" w:type="dxa"/>
            <w:vMerge/>
            <w:vAlign w:val="center"/>
          </w:tcPr>
          <w:p w14:paraId="6C463258" w14:textId="77777777" w:rsidR="00E36408" w:rsidRPr="00CC13AC" w:rsidRDefault="00E36408" w:rsidP="00E36408">
            <w:pPr>
              <w:suppressAutoHyphens w:val="0"/>
              <w:jc w:val="center"/>
              <w:rPr>
                <w:rFonts w:eastAsia="Calibri"/>
                <w:color w:val="000000" w:themeColor="text1"/>
                <w:lang w:eastAsia="en-US"/>
              </w:rPr>
            </w:pPr>
          </w:p>
        </w:tc>
        <w:tc>
          <w:tcPr>
            <w:tcW w:w="3170" w:type="dxa"/>
            <w:vMerge/>
            <w:vAlign w:val="center"/>
          </w:tcPr>
          <w:p w14:paraId="5C064C75" w14:textId="77777777" w:rsidR="00E36408" w:rsidRPr="00CC13AC" w:rsidRDefault="00E36408" w:rsidP="00E36408">
            <w:pPr>
              <w:suppressAutoHyphens w:val="0"/>
              <w:jc w:val="center"/>
              <w:rPr>
                <w:rFonts w:eastAsia="Calibri"/>
                <w:color w:val="000000" w:themeColor="text1"/>
                <w:lang w:eastAsia="en-US"/>
              </w:rPr>
            </w:pPr>
          </w:p>
        </w:tc>
        <w:tc>
          <w:tcPr>
            <w:tcW w:w="2008" w:type="dxa"/>
            <w:vAlign w:val="center"/>
            <w:hideMark/>
          </w:tcPr>
          <w:p w14:paraId="78B01352" w14:textId="77777777" w:rsidR="00E36408" w:rsidRPr="00CC13AC" w:rsidRDefault="00E36408" w:rsidP="00E36408">
            <w:pPr>
              <w:suppressAutoHyphens w:val="0"/>
              <w:ind w:right="49"/>
              <w:jc w:val="center"/>
              <w:rPr>
                <w:rFonts w:eastAsia="Calibri"/>
                <w:color w:val="000000" w:themeColor="text1"/>
                <w:lang w:eastAsia="en-US"/>
              </w:rPr>
            </w:pPr>
            <w:r w:rsidRPr="00CC13AC">
              <w:rPr>
                <w:color w:val="000000" w:themeColor="text1"/>
                <w:lang w:eastAsia="en-US"/>
              </w:rPr>
              <w:t>по горячему</w:t>
            </w:r>
          </w:p>
          <w:p w14:paraId="15E2236F" w14:textId="77777777" w:rsidR="00E36408" w:rsidRPr="00CC13AC" w:rsidRDefault="00E36408" w:rsidP="00E36408">
            <w:pPr>
              <w:suppressAutoHyphens w:val="0"/>
              <w:ind w:right="56"/>
              <w:jc w:val="center"/>
              <w:rPr>
                <w:rFonts w:eastAsia="Calibri"/>
                <w:color w:val="000000" w:themeColor="text1"/>
                <w:lang w:eastAsia="en-US"/>
              </w:rPr>
            </w:pPr>
            <w:r w:rsidRPr="00CC13AC">
              <w:rPr>
                <w:color w:val="000000" w:themeColor="text1"/>
                <w:lang w:eastAsia="en-US"/>
              </w:rPr>
              <w:t>водоснабжению</w:t>
            </w:r>
          </w:p>
          <w:p w14:paraId="1F760981" w14:textId="77777777" w:rsidR="00E36408" w:rsidRPr="00CC13AC" w:rsidRDefault="00E36408" w:rsidP="00E36408">
            <w:pPr>
              <w:suppressAutoHyphens w:val="0"/>
              <w:jc w:val="center"/>
              <w:rPr>
                <w:rFonts w:eastAsia="Calibri"/>
                <w:color w:val="000000" w:themeColor="text1"/>
                <w:lang w:eastAsia="en-US"/>
              </w:rPr>
            </w:pPr>
            <w:r w:rsidRPr="00CC13AC">
              <w:rPr>
                <w:color w:val="000000" w:themeColor="text1"/>
                <w:lang w:eastAsia="en-US"/>
              </w:rPr>
              <w:t>(куб. метр холодной воды в месяц на 1 человека)</w:t>
            </w:r>
          </w:p>
        </w:tc>
        <w:tc>
          <w:tcPr>
            <w:tcW w:w="2005" w:type="dxa"/>
            <w:vAlign w:val="center"/>
            <w:hideMark/>
          </w:tcPr>
          <w:p w14:paraId="0E576BD7" w14:textId="77777777" w:rsidR="00E36408" w:rsidRPr="00CC13AC" w:rsidRDefault="00E36408" w:rsidP="00E36408">
            <w:pPr>
              <w:suppressAutoHyphens w:val="0"/>
              <w:jc w:val="center"/>
              <w:rPr>
                <w:rFonts w:eastAsia="Calibri"/>
                <w:color w:val="000000" w:themeColor="text1"/>
                <w:lang w:val="en-US" w:eastAsia="en-US"/>
              </w:rPr>
            </w:pPr>
            <w:r w:rsidRPr="00CC13AC">
              <w:rPr>
                <w:color w:val="000000" w:themeColor="text1"/>
                <w:lang w:val="en-US" w:eastAsia="en-US"/>
              </w:rPr>
              <w:t>по холодному водоснабжению</w:t>
            </w:r>
          </w:p>
        </w:tc>
        <w:tc>
          <w:tcPr>
            <w:tcW w:w="1856" w:type="dxa"/>
            <w:vAlign w:val="center"/>
            <w:hideMark/>
          </w:tcPr>
          <w:p w14:paraId="4AD0BFA4" w14:textId="77777777" w:rsidR="00E36408" w:rsidRPr="00CC13AC" w:rsidRDefault="00E36408" w:rsidP="00E36408">
            <w:pPr>
              <w:suppressAutoHyphens w:val="0"/>
              <w:jc w:val="center"/>
              <w:rPr>
                <w:rFonts w:eastAsia="Calibri"/>
                <w:color w:val="000000" w:themeColor="text1"/>
                <w:lang w:val="en-US" w:eastAsia="en-US"/>
              </w:rPr>
            </w:pPr>
            <w:r w:rsidRPr="00CC13AC">
              <w:rPr>
                <w:color w:val="000000" w:themeColor="text1"/>
                <w:lang w:val="en-US" w:eastAsia="en-US"/>
              </w:rPr>
              <w:t>по водоотведению</w:t>
            </w:r>
          </w:p>
        </w:tc>
      </w:tr>
      <w:tr w:rsidR="00E36408" w:rsidRPr="00CC13AC" w14:paraId="326A91BF" w14:textId="77777777" w:rsidTr="00E36408">
        <w:trPr>
          <w:trHeight w:val="626"/>
        </w:trPr>
        <w:tc>
          <w:tcPr>
            <w:tcW w:w="600" w:type="dxa"/>
            <w:vAlign w:val="center"/>
            <w:hideMark/>
          </w:tcPr>
          <w:p w14:paraId="635638D3" w14:textId="77777777" w:rsidR="00E55330" w:rsidRPr="00CC13AC" w:rsidRDefault="00E55330" w:rsidP="00E36408">
            <w:pPr>
              <w:suppressAutoHyphens w:val="0"/>
              <w:jc w:val="center"/>
              <w:rPr>
                <w:rFonts w:eastAsia="Calibri"/>
                <w:color w:val="000000" w:themeColor="text1"/>
                <w:lang w:val="en-US" w:eastAsia="en-US"/>
              </w:rPr>
            </w:pPr>
            <w:r w:rsidRPr="00CC13AC">
              <w:rPr>
                <w:color w:val="000000" w:themeColor="text1"/>
                <w:lang w:val="en-US" w:eastAsia="en-US"/>
              </w:rPr>
              <w:t>1.</w:t>
            </w:r>
          </w:p>
        </w:tc>
        <w:tc>
          <w:tcPr>
            <w:tcW w:w="3170" w:type="dxa"/>
            <w:vAlign w:val="center"/>
            <w:hideMark/>
          </w:tcPr>
          <w:p w14:paraId="7DCEDAE7" w14:textId="77777777" w:rsidR="00E55330" w:rsidRPr="00CC13AC" w:rsidRDefault="00E55330" w:rsidP="00E36408">
            <w:pPr>
              <w:suppressAutoHyphens w:val="0"/>
              <w:jc w:val="center"/>
              <w:rPr>
                <w:rFonts w:eastAsia="Calibri"/>
                <w:color w:val="000000" w:themeColor="text1"/>
                <w:lang w:eastAsia="en-US"/>
              </w:rPr>
            </w:pPr>
            <w:r w:rsidRPr="00CC13AC">
              <w:rPr>
                <w:color w:val="000000" w:themeColor="text1"/>
                <w:lang w:eastAsia="en-US"/>
              </w:rPr>
              <w:t>Многоквартирные дома и жилые дома с централизованным холодным и горячим водоснабжением, канализацией</w:t>
            </w:r>
          </w:p>
        </w:tc>
        <w:tc>
          <w:tcPr>
            <w:tcW w:w="2008" w:type="dxa"/>
            <w:vAlign w:val="center"/>
            <w:hideMark/>
          </w:tcPr>
          <w:p w14:paraId="03B0D179" w14:textId="77777777" w:rsidR="00E55330" w:rsidRPr="00CC13AC" w:rsidRDefault="00E55330" w:rsidP="00E36408">
            <w:pPr>
              <w:suppressAutoHyphens w:val="0"/>
              <w:ind w:right="51"/>
              <w:jc w:val="center"/>
              <w:rPr>
                <w:rFonts w:eastAsia="Calibri"/>
                <w:color w:val="000000" w:themeColor="text1"/>
                <w:lang w:val="en-US" w:eastAsia="en-US"/>
              </w:rPr>
            </w:pPr>
            <w:r w:rsidRPr="00CC13AC">
              <w:rPr>
                <w:color w:val="000000" w:themeColor="text1"/>
                <w:lang w:val="en-US" w:eastAsia="en-US"/>
              </w:rPr>
              <w:t>2,65</w:t>
            </w:r>
          </w:p>
        </w:tc>
        <w:tc>
          <w:tcPr>
            <w:tcW w:w="2005" w:type="dxa"/>
            <w:vAlign w:val="center"/>
            <w:hideMark/>
          </w:tcPr>
          <w:p w14:paraId="3160C4AF" w14:textId="77777777" w:rsidR="00E55330" w:rsidRPr="00CC13AC" w:rsidRDefault="00E55330" w:rsidP="00E36408">
            <w:pPr>
              <w:suppressAutoHyphens w:val="0"/>
              <w:ind w:right="48"/>
              <w:jc w:val="center"/>
              <w:rPr>
                <w:rFonts w:eastAsia="Calibri"/>
                <w:color w:val="000000" w:themeColor="text1"/>
                <w:lang w:val="en-US" w:eastAsia="en-US"/>
              </w:rPr>
            </w:pPr>
            <w:r w:rsidRPr="00CC13AC">
              <w:rPr>
                <w:color w:val="000000" w:themeColor="text1"/>
                <w:lang w:val="en-US" w:eastAsia="en-US"/>
              </w:rPr>
              <w:t>4,04</w:t>
            </w:r>
          </w:p>
        </w:tc>
        <w:tc>
          <w:tcPr>
            <w:tcW w:w="1856" w:type="dxa"/>
            <w:vAlign w:val="center"/>
            <w:hideMark/>
          </w:tcPr>
          <w:p w14:paraId="68662A1D" w14:textId="77777777" w:rsidR="00E55330" w:rsidRPr="00CC13AC" w:rsidRDefault="00E55330" w:rsidP="00E36408">
            <w:pPr>
              <w:suppressAutoHyphens w:val="0"/>
              <w:ind w:right="50"/>
              <w:jc w:val="center"/>
              <w:rPr>
                <w:rFonts w:eastAsia="Calibri"/>
                <w:color w:val="000000" w:themeColor="text1"/>
                <w:lang w:val="en-US" w:eastAsia="en-US"/>
              </w:rPr>
            </w:pPr>
            <w:r w:rsidRPr="00CC13AC">
              <w:rPr>
                <w:color w:val="000000" w:themeColor="text1"/>
                <w:lang w:val="en-US" w:eastAsia="en-US"/>
              </w:rPr>
              <w:t>6,69</w:t>
            </w:r>
          </w:p>
        </w:tc>
      </w:tr>
      <w:tr w:rsidR="00E36408" w:rsidRPr="00CC13AC" w14:paraId="046F820B" w14:textId="77777777" w:rsidTr="00E36408">
        <w:trPr>
          <w:trHeight w:val="1591"/>
        </w:trPr>
        <w:tc>
          <w:tcPr>
            <w:tcW w:w="600" w:type="dxa"/>
            <w:vAlign w:val="center"/>
            <w:hideMark/>
          </w:tcPr>
          <w:p w14:paraId="3D6625DA" w14:textId="77777777" w:rsidR="00E55330" w:rsidRPr="00CC13AC" w:rsidRDefault="00E55330" w:rsidP="00E36408">
            <w:pPr>
              <w:suppressAutoHyphens w:val="0"/>
              <w:jc w:val="center"/>
              <w:rPr>
                <w:rFonts w:eastAsia="Calibri"/>
                <w:color w:val="000000" w:themeColor="text1"/>
                <w:lang w:val="en-US" w:eastAsia="en-US"/>
              </w:rPr>
            </w:pPr>
            <w:r w:rsidRPr="00CC13AC">
              <w:rPr>
                <w:color w:val="000000" w:themeColor="text1"/>
                <w:lang w:val="en-US" w:eastAsia="en-US"/>
              </w:rPr>
              <w:t>2.</w:t>
            </w:r>
          </w:p>
        </w:tc>
        <w:tc>
          <w:tcPr>
            <w:tcW w:w="3170" w:type="dxa"/>
            <w:vAlign w:val="center"/>
            <w:hideMark/>
          </w:tcPr>
          <w:p w14:paraId="12C6F164" w14:textId="77777777" w:rsidR="00E55330" w:rsidRPr="00CC13AC" w:rsidRDefault="00E55330" w:rsidP="00E36408">
            <w:pPr>
              <w:suppressAutoHyphens w:val="0"/>
              <w:ind w:right="29"/>
              <w:jc w:val="center"/>
              <w:rPr>
                <w:rFonts w:eastAsia="Calibri"/>
                <w:color w:val="000000" w:themeColor="text1"/>
                <w:lang w:eastAsia="en-US"/>
              </w:rPr>
            </w:pPr>
            <w:r w:rsidRPr="00CC13AC">
              <w:rPr>
                <w:color w:val="000000" w:themeColor="text1"/>
                <w:lang w:eastAsia="en-US"/>
              </w:rPr>
              <w:t>Многоквартирные дома и жилые дома с централизованным холодным водоснабжением, канализацией, без централизованного горячего водоснабжения с водонагревателями различного типа</w:t>
            </w:r>
          </w:p>
        </w:tc>
        <w:tc>
          <w:tcPr>
            <w:tcW w:w="2008" w:type="dxa"/>
            <w:vAlign w:val="center"/>
            <w:hideMark/>
          </w:tcPr>
          <w:p w14:paraId="752750F5" w14:textId="77777777" w:rsidR="00E55330" w:rsidRPr="00CC13AC" w:rsidRDefault="00E55330" w:rsidP="00E36408">
            <w:pPr>
              <w:suppressAutoHyphens w:val="0"/>
              <w:ind w:right="52"/>
              <w:jc w:val="center"/>
              <w:rPr>
                <w:rFonts w:eastAsia="Calibri"/>
                <w:color w:val="000000" w:themeColor="text1"/>
                <w:lang w:val="en-US" w:eastAsia="en-US"/>
              </w:rPr>
            </w:pPr>
            <w:r w:rsidRPr="00CC13AC">
              <w:rPr>
                <w:color w:val="000000" w:themeColor="text1"/>
                <w:lang w:val="en-US" w:eastAsia="en-US"/>
              </w:rPr>
              <w:t>-</w:t>
            </w:r>
          </w:p>
        </w:tc>
        <w:tc>
          <w:tcPr>
            <w:tcW w:w="2005" w:type="dxa"/>
            <w:vAlign w:val="center"/>
            <w:hideMark/>
          </w:tcPr>
          <w:p w14:paraId="0059B9B9" w14:textId="77777777" w:rsidR="00E55330" w:rsidRPr="00CC13AC" w:rsidRDefault="00E55330" w:rsidP="00E36408">
            <w:pPr>
              <w:suppressAutoHyphens w:val="0"/>
              <w:ind w:right="48"/>
              <w:jc w:val="center"/>
              <w:rPr>
                <w:rFonts w:eastAsia="Calibri"/>
                <w:color w:val="000000" w:themeColor="text1"/>
                <w:lang w:val="en-US" w:eastAsia="en-US"/>
              </w:rPr>
            </w:pPr>
            <w:r w:rsidRPr="00CC13AC">
              <w:rPr>
                <w:color w:val="000000" w:themeColor="text1"/>
                <w:lang w:val="en-US" w:eastAsia="en-US"/>
              </w:rPr>
              <w:t>6,59</w:t>
            </w:r>
          </w:p>
        </w:tc>
        <w:tc>
          <w:tcPr>
            <w:tcW w:w="1856" w:type="dxa"/>
            <w:vAlign w:val="center"/>
            <w:hideMark/>
          </w:tcPr>
          <w:p w14:paraId="0D36A548" w14:textId="77777777" w:rsidR="00E55330" w:rsidRPr="00CC13AC" w:rsidRDefault="00E55330" w:rsidP="00E36408">
            <w:pPr>
              <w:suppressAutoHyphens w:val="0"/>
              <w:ind w:right="50"/>
              <w:jc w:val="center"/>
              <w:rPr>
                <w:rFonts w:eastAsia="Calibri"/>
                <w:color w:val="000000" w:themeColor="text1"/>
                <w:lang w:val="en-US" w:eastAsia="en-US"/>
              </w:rPr>
            </w:pPr>
            <w:r w:rsidRPr="00CC13AC">
              <w:rPr>
                <w:color w:val="000000" w:themeColor="text1"/>
                <w:lang w:val="en-US" w:eastAsia="en-US"/>
              </w:rPr>
              <w:t>6,59</w:t>
            </w:r>
          </w:p>
        </w:tc>
      </w:tr>
      <w:tr w:rsidR="00E36408" w:rsidRPr="00CC13AC" w14:paraId="2F15D256" w14:textId="77777777" w:rsidTr="00E36408">
        <w:trPr>
          <w:trHeight w:val="1505"/>
        </w:trPr>
        <w:tc>
          <w:tcPr>
            <w:tcW w:w="600" w:type="dxa"/>
            <w:vAlign w:val="center"/>
            <w:hideMark/>
          </w:tcPr>
          <w:p w14:paraId="44DC9B68" w14:textId="77777777" w:rsidR="00E55330" w:rsidRPr="00CC13AC" w:rsidRDefault="00E55330" w:rsidP="00E36408">
            <w:pPr>
              <w:suppressAutoHyphens w:val="0"/>
              <w:jc w:val="center"/>
              <w:rPr>
                <w:rFonts w:eastAsia="Calibri"/>
                <w:color w:val="000000" w:themeColor="text1"/>
                <w:lang w:val="en-US" w:eastAsia="en-US"/>
              </w:rPr>
            </w:pPr>
            <w:r w:rsidRPr="00CC13AC">
              <w:rPr>
                <w:color w:val="000000" w:themeColor="text1"/>
                <w:lang w:val="en-US" w:eastAsia="en-US"/>
              </w:rPr>
              <w:t>3.</w:t>
            </w:r>
          </w:p>
        </w:tc>
        <w:tc>
          <w:tcPr>
            <w:tcW w:w="3170" w:type="dxa"/>
            <w:vAlign w:val="center"/>
            <w:hideMark/>
          </w:tcPr>
          <w:p w14:paraId="5E42B0EF" w14:textId="77777777" w:rsidR="00E55330" w:rsidRPr="00CC13AC" w:rsidRDefault="00E55330" w:rsidP="00E36408">
            <w:pPr>
              <w:suppressAutoHyphens w:val="0"/>
              <w:jc w:val="center"/>
              <w:rPr>
                <w:rFonts w:eastAsia="Calibri"/>
                <w:color w:val="000000" w:themeColor="text1"/>
                <w:lang w:eastAsia="en-US"/>
              </w:rPr>
            </w:pPr>
            <w:r w:rsidRPr="00CC13AC">
              <w:rPr>
                <w:color w:val="000000" w:themeColor="text1"/>
                <w:lang w:eastAsia="en-US"/>
              </w:rPr>
              <w:t>Многоквартирные дома и жилые дома с централизованным холодным водоснабжением, канализацией, без централизованного горячего водоснабжения и</w:t>
            </w:r>
          </w:p>
          <w:p w14:paraId="3F8AB710" w14:textId="77777777" w:rsidR="00E55330" w:rsidRPr="00CC13AC" w:rsidRDefault="00E55330" w:rsidP="00E36408">
            <w:pPr>
              <w:suppressAutoHyphens w:val="0"/>
              <w:jc w:val="center"/>
              <w:rPr>
                <w:rFonts w:eastAsia="Calibri"/>
                <w:color w:val="000000" w:themeColor="text1"/>
                <w:lang w:val="en-US" w:eastAsia="en-US"/>
              </w:rPr>
            </w:pPr>
            <w:r w:rsidRPr="00CC13AC">
              <w:rPr>
                <w:color w:val="000000" w:themeColor="text1"/>
                <w:lang w:val="en-US" w:eastAsia="en-US"/>
              </w:rPr>
              <w:t>водонагревателей различного типа</w:t>
            </w:r>
          </w:p>
        </w:tc>
        <w:tc>
          <w:tcPr>
            <w:tcW w:w="2008" w:type="dxa"/>
            <w:vAlign w:val="center"/>
            <w:hideMark/>
          </w:tcPr>
          <w:p w14:paraId="479DAC6A" w14:textId="77777777" w:rsidR="00E55330" w:rsidRPr="00CC13AC" w:rsidRDefault="00E55330" w:rsidP="00E36408">
            <w:pPr>
              <w:suppressAutoHyphens w:val="0"/>
              <w:ind w:right="52"/>
              <w:jc w:val="center"/>
              <w:rPr>
                <w:rFonts w:eastAsia="Calibri"/>
                <w:color w:val="000000" w:themeColor="text1"/>
                <w:lang w:val="en-US" w:eastAsia="en-US"/>
              </w:rPr>
            </w:pPr>
            <w:r w:rsidRPr="00CC13AC">
              <w:rPr>
                <w:color w:val="000000" w:themeColor="text1"/>
                <w:lang w:val="en-US" w:eastAsia="en-US"/>
              </w:rPr>
              <w:t>-</w:t>
            </w:r>
          </w:p>
        </w:tc>
        <w:tc>
          <w:tcPr>
            <w:tcW w:w="2005" w:type="dxa"/>
            <w:vAlign w:val="center"/>
            <w:hideMark/>
          </w:tcPr>
          <w:p w14:paraId="06EC42EA" w14:textId="77777777" w:rsidR="00E55330" w:rsidRPr="00CC13AC" w:rsidRDefault="00E55330" w:rsidP="00E36408">
            <w:pPr>
              <w:suppressAutoHyphens w:val="0"/>
              <w:ind w:right="48"/>
              <w:jc w:val="center"/>
              <w:rPr>
                <w:rFonts w:eastAsia="Calibri"/>
                <w:color w:val="000000" w:themeColor="text1"/>
                <w:lang w:val="en-US" w:eastAsia="en-US"/>
              </w:rPr>
            </w:pPr>
            <w:r w:rsidRPr="00CC13AC">
              <w:rPr>
                <w:color w:val="000000" w:themeColor="text1"/>
                <w:lang w:val="en-US" w:eastAsia="en-US"/>
              </w:rPr>
              <w:t>5,34</w:t>
            </w:r>
          </w:p>
        </w:tc>
        <w:tc>
          <w:tcPr>
            <w:tcW w:w="1856" w:type="dxa"/>
            <w:vAlign w:val="center"/>
            <w:hideMark/>
          </w:tcPr>
          <w:p w14:paraId="30CFCDC5" w14:textId="77777777" w:rsidR="00E55330" w:rsidRPr="00CC13AC" w:rsidRDefault="00E55330" w:rsidP="00E36408">
            <w:pPr>
              <w:suppressAutoHyphens w:val="0"/>
              <w:ind w:right="50"/>
              <w:jc w:val="center"/>
              <w:rPr>
                <w:rFonts w:eastAsia="Calibri"/>
                <w:color w:val="000000" w:themeColor="text1"/>
                <w:lang w:val="en-US" w:eastAsia="en-US"/>
              </w:rPr>
            </w:pPr>
            <w:r w:rsidRPr="00CC13AC">
              <w:rPr>
                <w:color w:val="000000" w:themeColor="text1"/>
                <w:lang w:val="en-US" w:eastAsia="en-US"/>
              </w:rPr>
              <w:t>5,34</w:t>
            </w:r>
          </w:p>
        </w:tc>
      </w:tr>
      <w:tr w:rsidR="00E36408" w:rsidRPr="00CC13AC" w14:paraId="6140DDE4" w14:textId="77777777" w:rsidTr="00C82288">
        <w:trPr>
          <w:trHeight w:val="1203"/>
        </w:trPr>
        <w:tc>
          <w:tcPr>
            <w:tcW w:w="600" w:type="dxa"/>
            <w:vAlign w:val="center"/>
            <w:hideMark/>
          </w:tcPr>
          <w:p w14:paraId="733309ED" w14:textId="77777777" w:rsidR="00E55330" w:rsidRPr="00CC13AC" w:rsidRDefault="00E55330" w:rsidP="00E36408">
            <w:pPr>
              <w:suppressAutoHyphens w:val="0"/>
              <w:jc w:val="center"/>
              <w:rPr>
                <w:rFonts w:eastAsia="Calibri"/>
                <w:color w:val="000000" w:themeColor="text1"/>
                <w:lang w:val="en-US" w:eastAsia="en-US"/>
              </w:rPr>
            </w:pPr>
            <w:r w:rsidRPr="00CC13AC">
              <w:rPr>
                <w:color w:val="000000" w:themeColor="text1"/>
                <w:lang w:val="en-US" w:eastAsia="en-US"/>
              </w:rPr>
              <w:t>4.</w:t>
            </w:r>
          </w:p>
        </w:tc>
        <w:tc>
          <w:tcPr>
            <w:tcW w:w="3170" w:type="dxa"/>
            <w:vAlign w:val="center"/>
            <w:hideMark/>
          </w:tcPr>
          <w:p w14:paraId="0810BD64" w14:textId="77777777" w:rsidR="00E55330" w:rsidRPr="00CC13AC" w:rsidRDefault="00E55330" w:rsidP="00E36408">
            <w:pPr>
              <w:suppressAutoHyphens w:val="0"/>
              <w:ind w:right="29"/>
              <w:jc w:val="center"/>
              <w:rPr>
                <w:rFonts w:eastAsia="Calibri"/>
                <w:color w:val="000000" w:themeColor="text1"/>
                <w:lang w:eastAsia="en-US"/>
              </w:rPr>
            </w:pPr>
            <w:r w:rsidRPr="00CC13AC">
              <w:rPr>
                <w:color w:val="000000" w:themeColor="text1"/>
                <w:lang w:eastAsia="en-US"/>
              </w:rPr>
              <w:t>Многоквартирные дома и жилые дома с централизованным холодным водоснабжением, без централизованного горячего водоснабжения, канализации с водонагревателями различного типа</w:t>
            </w:r>
          </w:p>
        </w:tc>
        <w:tc>
          <w:tcPr>
            <w:tcW w:w="2008" w:type="dxa"/>
            <w:vAlign w:val="center"/>
            <w:hideMark/>
          </w:tcPr>
          <w:p w14:paraId="053E5536" w14:textId="77777777" w:rsidR="00E55330" w:rsidRPr="00CC13AC" w:rsidRDefault="00E55330" w:rsidP="00E36408">
            <w:pPr>
              <w:suppressAutoHyphens w:val="0"/>
              <w:ind w:right="52"/>
              <w:jc w:val="center"/>
              <w:rPr>
                <w:rFonts w:eastAsia="Calibri"/>
                <w:color w:val="000000" w:themeColor="text1"/>
                <w:lang w:val="en-US" w:eastAsia="en-US"/>
              </w:rPr>
            </w:pPr>
            <w:r w:rsidRPr="00CC13AC">
              <w:rPr>
                <w:color w:val="000000" w:themeColor="text1"/>
                <w:lang w:val="en-US" w:eastAsia="en-US"/>
              </w:rPr>
              <w:t>-</w:t>
            </w:r>
          </w:p>
        </w:tc>
        <w:tc>
          <w:tcPr>
            <w:tcW w:w="2005" w:type="dxa"/>
            <w:vAlign w:val="center"/>
            <w:hideMark/>
          </w:tcPr>
          <w:p w14:paraId="4357AEB7" w14:textId="77777777" w:rsidR="00E55330" w:rsidRPr="00CC13AC" w:rsidRDefault="00E55330" w:rsidP="00E36408">
            <w:pPr>
              <w:suppressAutoHyphens w:val="0"/>
              <w:ind w:right="48"/>
              <w:jc w:val="center"/>
              <w:rPr>
                <w:rFonts w:eastAsia="Calibri"/>
                <w:color w:val="000000" w:themeColor="text1"/>
                <w:lang w:val="en-US" w:eastAsia="en-US"/>
              </w:rPr>
            </w:pPr>
            <w:r w:rsidRPr="00CC13AC">
              <w:rPr>
                <w:color w:val="000000" w:themeColor="text1"/>
                <w:lang w:val="en-US" w:eastAsia="en-US"/>
              </w:rPr>
              <w:t>5,63</w:t>
            </w:r>
          </w:p>
        </w:tc>
        <w:tc>
          <w:tcPr>
            <w:tcW w:w="1856" w:type="dxa"/>
            <w:vAlign w:val="center"/>
            <w:hideMark/>
          </w:tcPr>
          <w:p w14:paraId="15D681DE" w14:textId="77777777" w:rsidR="00E55330" w:rsidRPr="00CC13AC" w:rsidRDefault="00E55330" w:rsidP="00E36408">
            <w:pPr>
              <w:suppressAutoHyphens w:val="0"/>
              <w:ind w:right="51"/>
              <w:jc w:val="center"/>
              <w:rPr>
                <w:rFonts w:eastAsia="Calibri"/>
                <w:color w:val="000000" w:themeColor="text1"/>
                <w:lang w:val="en-US" w:eastAsia="en-US"/>
              </w:rPr>
            </w:pPr>
            <w:r w:rsidRPr="00CC13AC">
              <w:rPr>
                <w:color w:val="000000" w:themeColor="text1"/>
                <w:lang w:val="en-US" w:eastAsia="en-US"/>
              </w:rPr>
              <w:t>-</w:t>
            </w:r>
          </w:p>
        </w:tc>
      </w:tr>
      <w:tr w:rsidR="00E36408" w:rsidRPr="00CC13AC" w14:paraId="526DAA71" w14:textId="77777777" w:rsidTr="00E51AFA">
        <w:trPr>
          <w:trHeight w:val="646"/>
        </w:trPr>
        <w:tc>
          <w:tcPr>
            <w:tcW w:w="600" w:type="dxa"/>
            <w:vAlign w:val="center"/>
            <w:hideMark/>
          </w:tcPr>
          <w:p w14:paraId="108D4F2B" w14:textId="77777777" w:rsidR="00E55330" w:rsidRPr="00CC13AC" w:rsidRDefault="00E55330" w:rsidP="00E36408">
            <w:pPr>
              <w:suppressAutoHyphens w:val="0"/>
              <w:jc w:val="center"/>
              <w:rPr>
                <w:rFonts w:eastAsia="Calibri"/>
                <w:color w:val="000000" w:themeColor="text1"/>
                <w:lang w:val="en-US" w:eastAsia="en-US"/>
              </w:rPr>
            </w:pPr>
            <w:r w:rsidRPr="00CC13AC">
              <w:rPr>
                <w:color w:val="000000" w:themeColor="text1"/>
                <w:lang w:val="en-US" w:eastAsia="en-US"/>
              </w:rPr>
              <w:t>5.</w:t>
            </w:r>
          </w:p>
        </w:tc>
        <w:tc>
          <w:tcPr>
            <w:tcW w:w="3170" w:type="dxa"/>
            <w:vAlign w:val="center"/>
            <w:hideMark/>
          </w:tcPr>
          <w:p w14:paraId="1822E836" w14:textId="77777777" w:rsidR="00E55330" w:rsidRPr="00CC13AC" w:rsidRDefault="00E55330" w:rsidP="00E36408">
            <w:pPr>
              <w:suppressAutoHyphens w:val="0"/>
              <w:jc w:val="center"/>
              <w:rPr>
                <w:rFonts w:eastAsia="Calibri"/>
                <w:color w:val="000000" w:themeColor="text1"/>
                <w:lang w:eastAsia="en-US"/>
              </w:rPr>
            </w:pPr>
            <w:r w:rsidRPr="00CC13AC">
              <w:rPr>
                <w:color w:val="000000" w:themeColor="text1"/>
                <w:lang w:eastAsia="en-US"/>
              </w:rPr>
              <w:t>Многоквартирные дома и жилые дома с</w:t>
            </w:r>
          </w:p>
        </w:tc>
        <w:tc>
          <w:tcPr>
            <w:tcW w:w="2008" w:type="dxa"/>
            <w:vAlign w:val="center"/>
            <w:hideMark/>
          </w:tcPr>
          <w:p w14:paraId="0E330CF4" w14:textId="77777777" w:rsidR="00E55330" w:rsidRPr="00CC13AC" w:rsidRDefault="00E55330" w:rsidP="00E36408">
            <w:pPr>
              <w:suppressAutoHyphens w:val="0"/>
              <w:ind w:right="52"/>
              <w:jc w:val="center"/>
              <w:rPr>
                <w:rFonts w:eastAsia="Calibri"/>
                <w:color w:val="000000" w:themeColor="text1"/>
                <w:lang w:val="en-US" w:eastAsia="en-US"/>
              </w:rPr>
            </w:pPr>
            <w:r w:rsidRPr="00CC13AC">
              <w:rPr>
                <w:color w:val="000000" w:themeColor="text1"/>
                <w:lang w:val="en-US" w:eastAsia="en-US"/>
              </w:rPr>
              <w:t>-</w:t>
            </w:r>
          </w:p>
        </w:tc>
        <w:tc>
          <w:tcPr>
            <w:tcW w:w="2005" w:type="dxa"/>
            <w:vAlign w:val="center"/>
            <w:hideMark/>
          </w:tcPr>
          <w:p w14:paraId="57849BFF" w14:textId="77777777" w:rsidR="00E55330" w:rsidRPr="00CC13AC" w:rsidRDefault="00E55330" w:rsidP="00E36408">
            <w:pPr>
              <w:suppressAutoHyphens w:val="0"/>
              <w:ind w:right="48"/>
              <w:jc w:val="center"/>
              <w:rPr>
                <w:rFonts w:eastAsia="Calibri"/>
                <w:color w:val="000000" w:themeColor="text1"/>
                <w:lang w:val="en-US" w:eastAsia="en-US"/>
              </w:rPr>
            </w:pPr>
            <w:r w:rsidRPr="00CC13AC">
              <w:rPr>
                <w:color w:val="000000" w:themeColor="text1"/>
                <w:lang w:val="en-US" w:eastAsia="en-US"/>
              </w:rPr>
              <w:t>3,79</w:t>
            </w:r>
          </w:p>
        </w:tc>
        <w:tc>
          <w:tcPr>
            <w:tcW w:w="1856" w:type="dxa"/>
            <w:vAlign w:val="center"/>
            <w:hideMark/>
          </w:tcPr>
          <w:p w14:paraId="156157B0" w14:textId="77777777" w:rsidR="00E55330" w:rsidRPr="00CC13AC" w:rsidRDefault="00E55330" w:rsidP="00E36408">
            <w:pPr>
              <w:suppressAutoHyphens w:val="0"/>
              <w:ind w:right="51"/>
              <w:jc w:val="center"/>
              <w:rPr>
                <w:rFonts w:eastAsia="Calibri"/>
                <w:color w:val="000000" w:themeColor="text1"/>
                <w:lang w:val="en-US" w:eastAsia="en-US"/>
              </w:rPr>
            </w:pPr>
            <w:r w:rsidRPr="00CC13AC">
              <w:rPr>
                <w:color w:val="000000" w:themeColor="text1"/>
                <w:lang w:val="en-US" w:eastAsia="en-US"/>
              </w:rPr>
              <w:t>-</w:t>
            </w:r>
          </w:p>
        </w:tc>
      </w:tr>
      <w:tr w:rsidR="00E36408" w:rsidRPr="00CC13AC" w14:paraId="70056869" w14:textId="77777777" w:rsidTr="00C82288">
        <w:trPr>
          <w:trHeight w:val="1466"/>
        </w:trPr>
        <w:tc>
          <w:tcPr>
            <w:tcW w:w="600" w:type="dxa"/>
            <w:vAlign w:val="center"/>
          </w:tcPr>
          <w:p w14:paraId="54309108" w14:textId="77777777" w:rsidR="00E55330" w:rsidRPr="00CC13AC" w:rsidRDefault="00E55330" w:rsidP="00E36408">
            <w:pPr>
              <w:suppressAutoHyphens w:val="0"/>
              <w:jc w:val="center"/>
              <w:rPr>
                <w:rFonts w:eastAsia="Calibri"/>
                <w:color w:val="000000" w:themeColor="text1"/>
                <w:lang w:val="en-US" w:eastAsia="en-US"/>
              </w:rPr>
            </w:pPr>
          </w:p>
        </w:tc>
        <w:tc>
          <w:tcPr>
            <w:tcW w:w="3170" w:type="dxa"/>
            <w:vAlign w:val="center"/>
            <w:hideMark/>
          </w:tcPr>
          <w:p w14:paraId="6638D3E5" w14:textId="77777777" w:rsidR="00E55330" w:rsidRPr="00CC13AC" w:rsidRDefault="00E55330" w:rsidP="00E36408">
            <w:pPr>
              <w:suppressAutoHyphens w:val="0"/>
              <w:ind w:left="136" w:right="29"/>
              <w:jc w:val="center"/>
              <w:rPr>
                <w:rFonts w:eastAsia="Calibri"/>
                <w:color w:val="000000" w:themeColor="text1"/>
                <w:lang w:eastAsia="en-US"/>
              </w:rPr>
            </w:pPr>
            <w:r w:rsidRPr="00CC13AC">
              <w:rPr>
                <w:color w:val="000000" w:themeColor="text1"/>
                <w:lang w:eastAsia="en-US"/>
              </w:rPr>
              <w:t>централизованным холодным водоснабжением, без централизованного горячего водоснабжения, канализации и водонагревателей различного типа</w:t>
            </w:r>
          </w:p>
        </w:tc>
        <w:tc>
          <w:tcPr>
            <w:tcW w:w="2008" w:type="dxa"/>
            <w:vAlign w:val="center"/>
          </w:tcPr>
          <w:p w14:paraId="2D25D8ED" w14:textId="77777777" w:rsidR="00E55330" w:rsidRPr="00CC13AC" w:rsidRDefault="00E55330" w:rsidP="00E36408">
            <w:pPr>
              <w:suppressAutoHyphens w:val="0"/>
              <w:jc w:val="center"/>
              <w:rPr>
                <w:rFonts w:eastAsia="Calibri"/>
                <w:color w:val="000000" w:themeColor="text1"/>
                <w:lang w:eastAsia="en-US"/>
              </w:rPr>
            </w:pPr>
          </w:p>
        </w:tc>
        <w:tc>
          <w:tcPr>
            <w:tcW w:w="2005" w:type="dxa"/>
            <w:vAlign w:val="center"/>
          </w:tcPr>
          <w:p w14:paraId="1FFFC2AF" w14:textId="77777777" w:rsidR="00E55330" w:rsidRPr="00CC13AC" w:rsidRDefault="00E55330" w:rsidP="00E36408">
            <w:pPr>
              <w:suppressAutoHyphens w:val="0"/>
              <w:jc w:val="center"/>
              <w:rPr>
                <w:rFonts w:eastAsia="Calibri"/>
                <w:color w:val="000000" w:themeColor="text1"/>
                <w:lang w:eastAsia="en-US"/>
              </w:rPr>
            </w:pPr>
          </w:p>
        </w:tc>
        <w:tc>
          <w:tcPr>
            <w:tcW w:w="1856" w:type="dxa"/>
            <w:vAlign w:val="center"/>
          </w:tcPr>
          <w:p w14:paraId="31DC6B19" w14:textId="77777777" w:rsidR="00E55330" w:rsidRPr="00CC13AC" w:rsidRDefault="00E55330" w:rsidP="00E36408">
            <w:pPr>
              <w:suppressAutoHyphens w:val="0"/>
              <w:jc w:val="center"/>
              <w:rPr>
                <w:rFonts w:eastAsia="Calibri"/>
                <w:color w:val="000000" w:themeColor="text1"/>
                <w:lang w:eastAsia="en-US"/>
              </w:rPr>
            </w:pPr>
          </w:p>
        </w:tc>
      </w:tr>
      <w:tr w:rsidR="00E36408" w:rsidRPr="00CC13AC" w14:paraId="6C40F5B0" w14:textId="77777777" w:rsidTr="00C82288">
        <w:trPr>
          <w:trHeight w:val="1303"/>
        </w:trPr>
        <w:tc>
          <w:tcPr>
            <w:tcW w:w="600" w:type="dxa"/>
            <w:vAlign w:val="center"/>
            <w:hideMark/>
          </w:tcPr>
          <w:p w14:paraId="1A83652E" w14:textId="77777777" w:rsidR="00E55330" w:rsidRPr="00CC13AC" w:rsidRDefault="00E55330" w:rsidP="00E36408">
            <w:pPr>
              <w:suppressAutoHyphens w:val="0"/>
              <w:ind w:left="149"/>
              <w:jc w:val="center"/>
              <w:rPr>
                <w:rFonts w:eastAsia="Calibri"/>
                <w:color w:val="000000" w:themeColor="text1"/>
                <w:lang w:val="en-US" w:eastAsia="en-US"/>
              </w:rPr>
            </w:pPr>
            <w:r w:rsidRPr="00CC13AC">
              <w:rPr>
                <w:color w:val="000000" w:themeColor="text1"/>
                <w:lang w:val="en-US" w:eastAsia="en-US"/>
              </w:rPr>
              <w:t>6.</w:t>
            </w:r>
          </w:p>
        </w:tc>
        <w:tc>
          <w:tcPr>
            <w:tcW w:w="3170" w:type="dxa"/>
            <w:vAlign w:val="center"/>
            <w:hideMark/>
          </w:tcPr>
          <w:p w14:paraId="3DCD51E1" w14:textId="77777777" w:rsidR="00E55330" w:rsidRPr="00CC13AC" w:rsidRDefault="00E55330" w:rsidP="00E36408">
            <w:pPr>
              <w:suppressAutoHyphens w:val="0"/>
              <w:ind w:left="136"/>
              <w:jc w:val="center"/>
              <w:rPr>
                <w:rFonts w:eastAsia="Calibri"/>
                <w:color w:val="000000" w:themeColor="text1"/>
                <w:lang w:eastAsia="en-US"/>
              </w:rPr>
            </w:pPr>
            <w:r w:rsidRPr="00CC13AC">
              <w:rPr>
                <w:color w:val="000000" w:themeColor="text1"/>
                <w:lang w:eastAsia="en-US"/>
              </w:rPr>
              <w:t>Многоквартирные дома и жилые дома, не оборудованные внутридомовыми системами водоснабжения, с водопользованием из водоразборных колонок</w:t>
            </w:r>
          </w:p>
        </w:tc>
        <w:tc>
          <w:tcPr>
            <w:tcW w:w="2008" w:type="dxa"/>
            <w:vAlign w:val="center"/>
            <w:hideMark/>
          </w:tcPr>
          <w:p w14:paraId="08CAF91C" w14:textId="77777777" w:rsidR="00E55330" w:rsidRPr="00CC13AC" w:rsidRDefault="00E55330" w:rsidP="00E36408">
            <w:pPr>
              <w:suppressAutoHyphens w:val="0"/>
              <w:ind w:left="101"/>
              <w:jc w:val="center"/>
              <w:rPr>
                <w:rFonts w:eastAsia="Calibri"/>
                <w:color w:val="000000" w:themeColor="text1"/>
                <w:lang w:val="en-US" w:eastAsia="en-US"/>
              </w:rPr>
            </w:pPr>
            <w:r w:rsidRPr="00CC13AC">
              <w:rPr>
                <w:color w:val="000000" w:themeColor="text1"/>
                <w:lang w:val="en-US" w:eastAsia="en-US"/>
              </w:rPr>
              <w:t>-</w:t>
            </w:r>
          </w:p>
        </w:tc>
        <w:tc>
          <w:tcPr>
            <w:tcW w:w="2005" w:type="dxa"/>
            <w:vAlign w:val="center"/>
            <w:hideMark/>
          </w:tcPr>
          <w:p w14:paraId="6DC36EE0" w14:textId="77777777" w:rsidR="00E55330" w:rsidRPr="00CC13AC" w:rsidRDefault="00E55330" w:rsidP="00E36408">
            <w:pPr>
              <w:suppressAutoHyphens w:val="0"/>
              <w:ind w:left="105"/>
              <w:jc w:val="center"/>
              <w:rPr>
                <w:rFonts w:eastAsia="Calibri"/>
                <w:color w:val="000000" w:themeColor="text1"/>
                <w:lang w:val="en-US" w:eastAsia="en-US"/>
              </w:rPr>
            </w:pPr>
            <w:r w:rsidRPr="00CC13AC">
              <w:rPr>
                <w:color w:val="000000" w:themeColor="text1"/>
                <w:lang w:val="en-US" w:eastAsia="en-US"/>
              </w:rPr>
              <w:t>1,96</w:t>
            </w:r>
          </w:p>
        </w:tc>
        <w:tc>
          <w:tcPr>
            <w:tcW w:w="1856" w:type="dxa"/>
            <w:vAlign w:val="center"/>
            <w:hideMark/>
          </w:tcPr>
          <w:p w14:paraId="7D81810E" w14:textId="77777777" w:rsidR="00E55330" w:rsidRPr="00CC13AC" w:rsidRDefault="00E55330" w:rsidP="00E36408">
            <w:pPr>
              <w:suppressAutoHyphens w:val="0"/>
              <w:ind w:left="89"/>
              <w:jc w:val="center"/>
              <w:rPr>
                <w:rFonts w:eastAsia="Calibri"/>
                <w:color w:val="000000" w:themeColor="text1"/>
                <w:lang w:val="en-US" w:eastAsia="en-US"/>
              </w:rPr>
            </w:pPr>
            <w:r w:rsidRPr="00CC13AC">
              <w:rPr>
                <w:color w:val="000000" w:themeColor="text1"/>
                <w:lang w:val="en-US" w:eastAsia="en-US"/>
              </w:rPr>
              <w:t>-</w:t>
            </w:r>
          </w:p>
        </w:tc>
      </w:tr>
    </w:tbl>
    <w:p w14:paraId="131E47AB" w14:textId="77777777" w:rsidR="00C94B91" w:rsidRDefault="00C94B91" w:rsidP="00590F21">
      <w:pPr>
        <w:autoSpaceDE w:val="0"/>
        <w:autoSpaceDN w:val="0"/>
        <w:adjustRightInd w:val="0"/>
        <w:ind w:right="-1"/>
        <w:jc w:val="center"/>
        <w:rPr>
          <w:b/>
          <w:bCs/>
          <w:sz w:val="28"/>
          <w:szCs w:val="28"/>
          <w:lang w:eastAsia="ru-RU"/>
        </w:rPr>
      </w:pPr>
    </w:p>
    <w:p w14:paraId="0BB01FCD" w14:textId="77777777" w:rsidR="00E22DF8" w:rsidRPr="00DC3F15" w:rsidRDefault="00E22DF8" w:rsidP="003E6FF1">
      <w:pPr>
        <w:autoSpaceDE w:val="0"/>
        <w:autoSpaceDN w:val="0"/>
        <w:adjustRightInd w:val="0"/>
        <w:spacing w:line="276" w:lineRule="auto"/>
        <w:ind w:right="-1"/>
        <w:jc w:val="center"/>
        <w:rPr>
          <w:b/>
          <w:bCs/>
          <w:sz w:val="28"/>
          <w:szCs w:val="28"/>
          <w:lang w:eastAsia="ru-RU"/>
        </w:rPr>
      </w:pPr>
      <w:r w:rsidRPr="00DC3F15">
        <w:rPr>
          <w:b/>
          <w:bCs/>
          <w:sz w:val="28"/>
          <w:szCs w:val="28"/>
          <w:lang w:eastAsia="ru-RU"/>
        </w:rPr>
        <w:t>1</w:t>
      </w:r>
      <w:r w:rsidR="00BB309B">
        <w:rPr>
          <w:b/>
          <w:bCs/>
          <w:sz w:val="28"/>
          <w:szCs w:val="28"/>
          <w:lang w:eastAsia="ru-RU"/>
        </w:rPr>
        <w:t>.</w:t>
      </w:r>
      <w:r w:rsidRPr="00DC3F15">
        <w:rPr>
          <w:b/>
          <w:bCs/>
          <w:sz w:val="28"/>
          <w:szCs w:val="28"/>
          <w:lang w:eastAsia="ru-RU"/>
        </w:rPr>
        <w:t>3</w:t>
      </w:r>
      <w:r w:rsidR="00BB309B">
        <w:rPr>
          <w:b/>
          <w:bCs/>
          <w:sz w:val="28"/>
          <w:szCs w:val="28"/>
          <w:lang w:eastAsia="ru-RU"/>
        </w:rPr>
        <w:t>.</w:t>
      </w:r>
      <w:r w:rsidRPr="00DC3F15">
        <w:rPr>
          <w:b/>
          <w:bCs/>
          <w:sz w:val="28"/>
          <w:szCs w:val="28"/>
          <w:lang w:eastAsia="ru-RU"/>
        </w:rPr>
        <w:t>5</w:t>
      </w:r>
      <w:r w:rsidR="00BB309B">
        <w:rPr>
          <w:b/>
          <w:bCs/>
          <w:sz w:val="28"/>
          <w:szCs w:val="28"/>
          <w:lang w:eastAsia="ru-RU"/>
        </w:rPr>
        <w:t xml:space="preserve">. </w:t>
      </w:r>
      <w:r w:rsidR="0057576E" w:rsidRPr="00DC3F15">
        <w:rPr>
          <w:b/>
          <w:bCs/>
          <w:sz w:val="28"/>
          <w:szCs w:val="28"/>
          <w:lang w:eastAsia="ru-RU"/>
        </w:rPr>
        <w:t>Описание с</w:t>
      </w:r>
      <w:r w:rsidRPr="00DC3F15">
        <w:rPr>
          <w:b/>
          <w:bCs/>
          <w:sz w:val="28"/>
          <w:szCs w:val="28"/>
          <w:lang w:eastAsia="ru-RU"/>
        </w:rPr>
        <w:t>уществующ</w:t>
      </w:r>
      <w:r w:rsidR="0057576E" w:rsidRPr="00DC3F15">
        <w:rPr>
          <w:b/>
          <w:bCs/>
          <w:sz w:val="28"/>
          <w:szCs w:val="28"/>
          <w:lang w:eastAsia="ru-RU"/>
        </w:rPr>
        <w:t>ей</w:t>
      </w:r>
      <w:r w:rsidRPr="00DC3F15">
        <w:rPr>
          <w:b/>
          <w:bCs/>
          <w:sz w:val="28"/>
          <w:szCs w:val="28"/>
          <w:lang w:eastAsia="ru-RU"/>
        </w:rPr>
        <w:t xml:space="preserve"> системы коммерческого учета</w:t>
      </w:r>
      <w:r w:rsidR="00D31B14" w:rsidRPr="00DC3F15">
        <w:rPr>
          <w:b/>
          <w:bCs/>
          <w:sz w:val="28"/>
          <w:szCs w:val="28"/>
          <w:lang w:eastAsia="ru-RU"/>
        </w:rPr>
        <w:t xml:space="preserve"> горячей, питьевой, технической</w:t>
      </w:r>
      <w:r w:rsidRPr="00DC3F15">
        <w:rPr>
          <w:b/>
          <w:bCs/>
          <w:sz w:val="28"/>
          <w:szCs w:val="28"/>
          <w:lang w:eastAsia="ru-RU"/>
        </w:rPr>
        <w:t xml:space="preserve"> воды и планов</w:t>
      </w:r>
      <w:r w:rsidR="00F03DCB">
        <w:rPr>
          <w:b/>
          <w:bCs/>
          <w:sz w:val="28"/>
          <w:szCs w:val="28"/>
          <w:lang w:eastAsia="ru-RU"/>
        </w:rPr>
        <w:t xml:space="preserve"> </w:t>
      </w:r>
      <w:r w:rsidR="00216292" w:rsidRPr="00DC3F15">
        <w:rPr>
          <w:b/>
          <w:bCs/>
          <w:sz w:val="28"/>
          <w:szCs w:val="28"/>
          <w:lang w:eastAsia="ru-RU"/>
        </w:rPr>
        <w:t>по установке приборов учета</w:t>
      </w:r>
    </w:p>
    <w:p w14:paraId="7EC0A32E" w14:textId="7F5F6629" w:rsidR="00EF5FC1" w:rsidRPr="0048782E" w:rsidRDefault="008C10AA" w:rsidP="003E6FF1">
      <w:pPr>
        <w:autoSpaceDE w:val="0"/>
        <w:autoSpaceDN w:val="0"/>
        <w:adjustRightInd w:val="0"/>
        <w:spacing w:line="276" w:lineRule="auto"/>
        <w:ind w:firstLine="708"/>
        <w:jc w:val="both"/>
        <w:rPr>
          <w:bCs/>
          <w:sz w:val="28"/>
          <w:szCs w:val="28"/>
          <w:lang w:eastAsia="ru-RU"/>
        </w:rPr>
      </w:pPr>
      <w:r w:rsidRPr="0048782E">
        <w:rPr>
          <w:sz w:val="28"/>
          <w:szCs w:val="28"/>
        </w:rPr>
        <w:t>Приоритетными группами потребителей, для которых требуется</w:t>
      </w:r>
      <w:r w:rsidR="00F03DCB" w:rsidRPr="0048782E">
        <w:rPr>
          <w:sz w:val="28"/>
          <w:szCs w:val="28"/>
        </w:rPr>
        <w:t xml:space="preserve"> </w:t>
      </w:r>
      <w:r w:rsidRPr="0048782E">
        <w:rPr>
          <w:sz w:val="28"/>
          <w:szCs w:val="28"/>
        </w:rPr>
        <w:t xml:space="preserve">решение задачи по обеспечению коммерческого учета </w:t>
      </w:r>
      <w:r w:rsidR="00F41A73" w:rsidRPr="0048782E">
        <w:rPr>
          <w:sz w:val="28"/>
          <w:szCs w:val="28"/>
        </w:rPr>
        <w:t>являются жилищный</w:t>
      </w:r>
      <w:r w:rsidRPr="0048782E">
        <w:rPr>
          <w:sz w:val="28"/>
          <w:szCs w:val="28"/>
        </w:rPr>
        <w:t xml:space="preserve"> фонд</w:t>
      </w:r>
      <w:r w:rsidR="00BB309B" w:rsidRPr="0048782E">
        <w:rPr>
          <w:sz w:val="28"/>
          <w:szCs w:val="28"/>
        </w:rPr>
        <w:t xml:space="preserve">. </w:t>
      </w:r>
      <w:r w:rsidR="003E663F" w:rsidRPr="0048782E">
        <w:rPr>
          <w:sz w:val="28"/>
          <w:szCs w:val="28"/>
        </w:rPr>
        <w:t>Согласно информации</w:t>
      </w:r>
      <w:r w:rsidR="00AB5499" w:rsidRPr="0048782E">
        <w:rPr>
          <w:sz w:val="28"/>
          <w:szCs w:val="28"/>
        </w:rPr>
        <w:t xml:space="preserve"> государственной информационной системы жилищно-коммунального хозяйства, оснащенность индивидуальными приборами учета в </w:t>
      </w:r>
      <w:r w:rsidR="007F326D">
        <w:rPr>
          <w:sz w:val="28"/>
          <w:szCs w:val="28"/>
        </w:rPr>
        <w:t>Пушкинско</w:t>
      </w:r>
      <w:r w:rsidR="0097616F">
        <w:rPr>
          <w:sz w:val="28"/>
          <w:szCs w:val="28"/>
        </w:rPr>
        <w:t>м</w:t>
      </w:r>
      <w:r w:rsidR="007F326D">
        <w:rPr>
          <w:sz w:val="28"/>
          <w:szCs w:val="28"/>
        </w:rPr>
        <w:t xml:space="preserve"> сельско</w:t>
      </w:r>
      <w:r w:rsidR="0097616F">
        <w:rPr>
          <w:sz w:val="28"/>
          <w:szCs w:val="28"/>
        </w:rPr>
        <w:t>м</w:t>
      </w:r>
      <w:r w:rsidR="007F326D">
        <w:rPr>
          <w:sz w:val="28"/>
          <w:szCs w:val="28"/>
        </w:rPr>
        <w:t xml:space="preserve"> поселени</w:t>
      </w:r>
      <w:r w:rsidR="0097616F">
        <w:rPr>
          <w:sz w:val="28"/>
          <w:szCs w:val="28"/>
        </w:rPr>
        <w:t>и</w:t>
      </w:r>
      <w:r w:rsidR="00F03DCB" w:rsidRPr="0048782E">
        <w:rPr>
          <w:sz w:val="28"/>
          <w:szCs w:val="28"/>
        </w:rPr>
        <w:t xml:space="preserve"> </w:t>
      </w:r>
      <w:r w:rsidR="00774AE6">
        <w:rPr>
          <w:sz w:val="28"/>
          <w:szCs w:val="28"/>
        </w:rPr>
        <w:t>Гулькевичского</w:t>
      </w:r>
      <w:r w:rsidR="00905098" w:rsidRPr="0048782E">
        <w:rPr>
          <w:sz w:val="28"/>
          <w:szCs w:val="28"/>
        </w:rPr>
        <w:t xml:space="preserve"> муниципального района</w:t>
      </w:r>
      <w:r w:rsidR="00C82288">
        <w:rPr>
          <w:sz w:val="28"/>
          <w:szCs w:val="28"/>
        </w:rPr>
        <w:t xml:space="preserve"> Краснодарского края</w:t>
      </w:r>
      <w:r w:rsidR="001D0ED9" w:rsidRPr="0048782E">
        <w:rPr>
          <w:sz w:val="28"/>
          <w:szCs w:val="28"/>
        </w:rPr>
        <w:t xml:space="preserve"> у потребителей состав</w:t>
      </w:r>
      <w:r w:rsidR="00C82288">
        <w:rPr>
          <w:sz w:val="28"/>
          <w:szCs w:val="28"/>
        </w:rPr>
        <w:t>ляет:</w:t>
      </w:r>
      <w:r w:rsidR="00EF5FC1" w:rsidRPr="0048782E">
        <w:rPr>
          <w:bCs/>
          <w:sz w:val="28"/>
          <w:szCs w:val="28"/>
          <w:lang w:eastAsia="ru-RU"/>
        </w:rPr>
        <w:t xml:space="preserve"> </w:t>
      </w:r>
    </w:p>
    <w:p w14:paraId="3F412641" w14:textId="77777777" w:rsidR="00EF5FC1" w:rsidRPr="0048782E" w:rsidRDefault="00EF5FC1" w:rsidP="00EF5FC1">
      <w:pPr>
        <w:autoSpaceDE w:val="0"/>
        <w:autoSpaceDN w:val="0"/>
        <w:adjustRightInd w:val="0"/>
        <w:ind w:right="-284" w:firstLine="708"/>
        <w:jc w:val="both"/>
        <w:rPr>
          <w:bCs/>
          <w:sz w:val="28"/>
          <w:szCs w:val="28"/>
          <w:lang w:eastAsia="ru-RU"/>
        </w:rPr>
      </w:pPr>
      <w:r w:rsidRPr="0048782E">
        <w:rPr>
          <w:bCs/>
          <w:sz w:val="28"/>
          <w:szCs w:val="28"/>
          <w:lang w:eastAsia="ru-RU"/>
        </w:rPr>
        <w:t xml:space="preserve">Таблица 14 – Оснащенность потребителей </w:t>
      </w:r>
      <w:r w:rsidR="0048782E" w:rsidRPr="0048782E">
        <w:rPr>
          <w:bCs/>
          <w:sz w:val="28"/>
          <w:szCs w:val="28"/>
          <w:lang w:eastAsia="ru-RU"/>
        </w:rPr>
        <w:t>приборами учета</w:t>
      </w: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5638"/>
        <w:gridCol w:w="4001"/>
      </w:tblGrid>
      <w:tr w:rsidR="00EF5FC1" w:rsidRPr="00EF5FC1" w14:paraId="1F893D0C" w14:textId="77777777" w:rsidTr="00E51AFA">
        <w:trPr>
          <w:trHeight w:val="237"/>
        </w:trPr>
        <w:tc>
          <w:tcPr>
            <w:tcW w:w="5638" w:type="dxa"/>
            <w:vMerge w:val="restart"/>
            <w:shd w:val="clear" w:color="auto" w:fill="auto"/>
            <w:vAlign w:val="center"/>
          </w:tcPr>
          <w:p w14:paraId="41655FE8" w14:textId="77777777" w:rsidR="00EF5FC1" w:rsidRPr="00EF5FC1" w:rsidRDefault="00EF5FC1" w:rsidP="00E51AFA">
            <w:pPr>
              <w:suppressAutoHyphens w:val="0"/>
              <w:jc w:val="center"/>
              <w:rPr>
                <w:b/>
                <w:color w:val="auto"/>
                <w:lang w:eastAsia="en-US"/>
              </w:rPr>
            </w:pPr>
            <w:r w:rsidRPr="00EF5FC1">
              <w:rPr>
                <w:b/>
                <w:color w:val="auto"/>
                <w:lang w:eastAsia="en-US"/>
              </w:rPr>
              <w:t>Наименование потребителя</w:t>
            </w:r>
          </w:p>
        </w:tc>
        <w:tc>
          <w:tcPr>
            <w:tcW w:w="4001" w:type="dxa"/>
            <w:shd w:val="clear" w:color="auto" w:fill="auto"/>
            <w:vAlign w:val="center"/>
          </w:tcPr>
          <w:p w14:paraId="691D2E61" w14:textId="59AEBFAF" w:rsidR="00EF5FC1" w:rsidRPr="00EF5FC1" w:rsidRDefault="001D257A" w:rsidP="00E51AFA">
            <w:pPr>
              <w:suppressAutoHyphens w:val="0"/>
              <w:ind w:left="-106" w:right="-62"/>
              <w:jc w:val="center"/>
              <w:rPr>
                <w:b/>
                <w:color w:val="auto"/>
                <w:lang w:eastAsia="en-US"/>
              </w:rPr>
            </w:pPr>
            <w:r>
              <w:rPr>
                <w:b/>
                <w:color w:val="auto"/>
                <w:lang w:eastAsia="en-US"/>
              </w:rPr>
              <w:t>Пушкинское</w:t>
            </w:r>
            <w:r w:rsidR="00CD3BA8">
              <w:rPr>
                <w:b/>
                <w:color w:val="auto"/>
                <w:lang w:eastAsia="en-US"/>
              </w:rPr>
              <w:t xml:space="preserve"> с.п.</w:t>
            </w:r>
          </w:p>
        </w:tc>
      </w:tr>
      <w:tr w:rsidR="00EF5FC1" w:rsidRPr="00EF5FC1" w14:paraId="5A04BA64" w14:textId="77777777" w:rsidTr="00E51AFA">
        <w:trPr>
          <w:trHeight w:val="237"/>
        </w:trPr>
        <w:tc>
          <w:tcPr>
            <w:tcW w:w="5638" w:type="dxa"/>
            <w:vMerge/>
            <w:shd w:val="clear" w:color="auto" w:fill="auto"/>
            <w:vAlign w:val="center"/>
          </w:tcPr>
          <w:p w14:paraId="6EF7A7DC" w14:textId="77777777" w:rsidR="00EF5FC1" w:rsidRPr="00EF5FC1" w:rsidRDefault="00EF5FC1" w:rsidP="00E51AFA">
            <w:pPr>
              <w:suppressAutoHyphens w:val="0"/>
              <w:spacing w:line="276" w:lineRule="auto"/>
              <w:rPr>
                <w:b/>
                <w:color w:val="auto"/>
                <w:lang w:eastAsia="en-US"/>
              </w:rPr>
            </w:pPr>
          </w:p>
        </w:tc>
        <w:tc>
          <w:tcPr>
            <w:tcW w:w="4001" w:type="dxa"/>
            <w:shd w:val="clear" w:color="auto" w:fill="auto"/>
            <w:vAlign w:val="center"/>
          </w:tcPr>
          <w:p w14:paraId="2DEF8D19" w14:textId="77777777" w:rsidR="00EF5FC1" w:rsidRPr="00EF5FC1" w:rsidRDefault="00EF5FC1" w:rsidP="00E51AFA">
            <w:pPr>
              <w:suppressAutoHyphens w:val="0"/>
              <w:jc w:val="center"/>
              <w:rPr>
                <w:b/>
                <w:color w:val="auto"/>
                <w:lang w:eastAsia="en-US"/>
              </w:rPr>
            </w:pPr>
            <w:r w:rsidRPr="00EF5FC1">
              <w:rPr>
                <w:b/>
                <w:color w:val="auto"/>
                <w:lang w:eastAsia="en-US"/>
              </w:rPr>
              <w:t>%</w:t>
            </w:r>
          </w:p>
        </w:tc>
      </w:tr>
      <w:tr w:rsidR="00EF5FC1" w:rsidRPr="00EF5FC1" w14:paraId="662F558B" w14:textId="77777777" w:rsidTr="00E51AFA">
        <w:tc>
          <w:tcPr>
            <w:tcW w:w="5638" w:type="dxa"/>
            <w:shd w:val="clear" w:color="auto" w:fill="auto"/>
          </w:tcPr>
          <w:p w14:paraId="026F8505" w14:textId="77777777" w:rsidR="00EF5FC1" w:rsidRPr="00EF5FC1" w:rsidRDefault="00EF5FC1" w:rsidP="00E51AFA">
            <w:pPr>
              <w:suppressAutoHyphens w:val="0"/>
              <w:spacing w:line="276" w:lineRule="auto"/>
              <w:rPr>
                <w:color w:val="auto"/>
                <w:lang w:eastAsia="en-US"/>
              </w:rPr>
            </w:pPr>
            <w:r w:rsidRPr="0048782E">
              <w:t>население</w:t>
            </w:r>
          </w:p>
        </w:tc>
        <w:tc>
          <w:tcPr>
            <w:tcW w:w="4001" w:type="dxa"/>
            <w:shd w:val="clear" w:color="auto" w:fill="auto"/>
          </w:tcPr>
          <w:p w14:paraId="0B4EB982" w14:textId="288D70F8" w:rsidR="00EF5FC1" w:rsidRPr="00EF5FC1" w:rsidRDefault="00CD3BA8" w:rsidP="00E51AFA">
            <w:pPr>
              <w:suppressAutoHyphens w:val="0"/>
              <w:jc w:val="center"/>
              <w:rPr>
                <w:rFonts w:eastAsia="Microsoft YaHei"/>
                <w:bCs/>
                <w:spacing w:val="-5"/>
                <w:lang w:eastAsia="en-US"/>
              </w:rPr>
            </w:pPr>
            <w:r>
              <w:t>9</w:t>
            </w:r>
            <w:r w:rsidR="00DD6E73">
              <w:t>2,9</w:t>
            </w:r>
          </w:p>
        </w:tc>
      </w:tr>
      <w:tr w:rsidR="00EF5FC1" w:rsidRPr="00EF5FC1" w14:paraId="39AAB30A" w14:textId="77777777" w:rsidTr="00E51AFA">
        <w:tc>
          <w:tcPr>
            <w:tcW w:w="5638" w:type="dxa"/>
            <w:shd w:val="clear" w:color="auto" w:fill="auto"/>
          </w:tcPr>
          <w:p w14:paraId="40F19180" w14:textId="77777777" w:rsidR="00EF5FC1" w:rsidRPr="00EF5FC1" w:rsidRDefault="00EF5FC1" w:rsidP="00E51AFA">
            <w:pPr>
              <w:suppressAutoHyphens w:val="0"/>
              <w:spacing w:line="276" w:lineRule="auto"/>
              <w:rPr>
                <w:color w:val="auto"/>
                <w:lang w:eastAsia="en-US"/>
              </w:rPr>
            </w:pPr>
            <w:r w:rsidRPr="0048782E">
              <w:t>бюджетные организации</w:t>
            </w:r>
          </w:p>
        </w:tc>
        <w:tc>
          <w:tcPr>
            <w:tcW w:w="4001" w:type="dxa"/>
            <w:shd w:val="clear" w:color="auto" w:fill="auto"/>
          </w:tcPr>
          <w:p w14:paraId="0E67A828" w14:textId="217DF919" w:rsidR="00EF5FC1" w:rsidRPr="00EF5FC1" w:rsidRDefault="00EF5FC1" w:rsidP="00E51AFA">
            <w:pPr>
              <w:suppressAutoHyphens w:val="0"/>
              <w:jc w:val="center"/>
              <w:rPr>
                <w:rFonts w:eastAsia="Microsoft YaHei"/>
                <w:bCs/>
                <w:spacing w:val="-5"/>
                <w:lang w:eastAsia="en-US"/>
              </w:rPr>
            </w:pPr>
            <w:r w:rsidRPr="0048782E">
              <w:t>100</w:t>
            </w:r>
          </w:p>
        </w:tc>
      </w:tr>
      <w:tr w:rsidR="00EF5FC1" w:rsidRPr="0048782E" w14:paraId="0CC14AC9" w14:textId="77777777" w:rsidTr="00E51AFA">
        <w:tc>
          <w:tcPr>
            <w:tcW w:w="5638" w:type="dxa"/>
            <w:shd w:val="clear" w:color="auto" w:fill="auto"/>
          </w:tcPr>
          <w:p w14:paraId="64A35C6C" w14:textId="77777777" w:rsidR="00EF5FC1" w:rsidRPr="0048782E" w:rsidRDefault="00EF5FC1" w:rsidP="00E51AFA">
            <w:pPr>
              <w:suppressAutoHyphens w:val="0"/>
              <w:spacing w:line="276" w:lineRule="auto"/>
              <w:rPr>
                <w:color w:val="auto"/>
                <w:lang w:eastAsia="en-US"/>
              </w:rPr>
            </w:pPr>
            <w:r w:rsidRPr="0048782E">
              <w:t>прочие потребители</w:t>
            </w:r>
          </w:p>
        </w:tc>
        <w:tc>
          <w:tcPr>
            <w:tcW w:w="4001" w:type="dxa"/>
            <w:shd w:val="clear" w:color="auto" w:fill="auto"/>
          </w:tcPr>
          <w:p w14:paraId="6A1D9A9C" w14:textId="6581136A" w:rsidR="00EF5FC1" w:rsidRPr="0048782E" w:rsidRDefault="00CD3BA8" w:rsidP="00E51AFA">
            <w:pPr>
              <w:suppressAutoHyphens w:val="0"/>
              <w:jc w:val="center"/>
              <w:rPr>
                <w:rFonts w:eastAsia="Microsoft YaHei"/>
                <w:bCs/>
                <w:spacing w:val="-5"/>
                <w:lang w:eastAsia="en-US"/>
              </w:rPr>
            </w:pPr>
            <w:r>
              <w:t>100</w:t>
            </w:r>
          </w:p>
        </w:tc>
      </w:tr>
    </w:tbl>
    <w:p w14:paraId="6E5EBB03" w14:textId="77777777" w:rsidR="00EF5FC1" w:rsidRPr="0048782E" w:rsidRDefault="00EF5FC1" w:rsidP="00590F21">
      <w:pPr>
        <w:autoSpaceDE w:val="0"/>
        <w:autoSpaceDN w:val="0"/>
        <w:adjustRightInd w:val="0"/>
        <w:ind w:right="-1" w:firstLine="708"/>
        <w:jc w:val="both"/>
        <w:rPr>
          <w:sz w:val="28"/>
          <w:szCs w:val="28"/>
        </w:rPr>
      </w:pPr>
    </w:p>
    <w:p w14:paraId="4339528F" w14:textId="4DD9EB1A" w:rsidR="003E663F" w:rsidRPr="0048782E" w:rsidRDefault="000C37FC" w:rsidP="003E6FF1">
      <w:pPr>
        <w:autoSpaceDE w:val="0"/>
        <w:autoSpaceDN w:val="0"/>
        <w:adjustRightInd w:val="0"/>
        <w:spacing w:line="276" w:lineRule="auto"/>
        <w:ind w:right="-1" w:firstLine="708"/>
        <w:jc w:val="both"/>
        <w:rPr>
          <w:color w:val="000000" w:themeColor="text1"/>
          <w:sz w:val="28"/>
          <w:szCs w:val="28"/>
        </w:rPr>
      </w:pPr>
      <w:r w:rsidRPr="0048782E">
        <w:rPr>
          <w:sz w:val="28"/>
          <w:szCs w:val="28"/>
        </w:rPr>
        <w:t>Расчет объема предоставляемой коммунальной услуги абонентам, у которых не установлены приборы</w:t>
      </w:r>
      <w:r w:rsidR="00290FF8" w:rsidRPr="0048782E">
        <w:rPr>
          <w:sz w:val="28"/>
          <w:szCs w:val="28"/>
        </w:rPr>
        <w:t>,</w:t>
      </w:r>
      <w:r w:rsidRPr="0048782E">
        <w:rPr>
          <w:sz w:val="28"/>
          <w:szCs w:val="28"/>
        </w:rPr>
        <w:t xml:space="preserve"> </w:t>
      </w:r>
      <w:r w:rsidR="00982E0C" w:rsidRPr="0048782E">
        <w:rPr>
          <w:sz w:val="28"/>
          <w:szCs w:val="28"/>
        </w:rPr>
        <w:t xml:space="preserve">ведется на основании </w:t>
      </w:r>
      <w:r w:rsidR="007F3D50" w:rsidRPr="007F3D50">
        <w:rPr>
          <w:sz w:val="28"/>
          <w:szCs w:val="28"/>
          <w:shd w:val="clear" w:color="auto" w:fill="FFFFFF"/>
        </w:rPr>
        <w:t>Приказа департамента цен и тарифов Краснодарского края от 31 августа 2012 года №2/2012 «Нормативы потребления коммунальных услуг по холодному водоснабжению, горячему водоснабжению и водоотведению в жилых помещениях»</w:t>
      </w:r>
      <w:r w:rsidR="00290FF8" w:rsidRPr="0048782E">
        <w:rPr>
          <w:sz w:val="28"/>
          <w:szCs w:val="28"/>
          <w:shd w:val="clear" w:color="auto" w:fill="FFFFFF"/>
        </w:rPr>
        <w:t>.</w:t>
      </w:r>
    </w:p>
    <w:p w14:paraId="09210428" w14:textId="77777777" w:rsidR="004C5F2C" w:rsidRPr="005909E5" w:rsidRDefault="004C5F2C" w:rsidP="003E6FF1">
      <w:pPr>
        <w:autoSpaceDE w:val="0"/>
        <w:autoSpaceDN w:val="0"/>
        <w:adjustRightInd w:val="0"/>
        <w:spacing w:line="276" w:lineRule="auto"/>
        <w:ind w:right="-1" w:firstLine="708"/>
        <w:jc w:val="both"/>
        <w:rPr>
          <w:color w:val="000000" w:themeColor="text1"/>
          <w:sz w:val="28"/>
          <w:szCs w:val="28"/>
        </w:rPr>
      </w:pPr>
      <w:r w:rsidRPr="0048782E">
        <w:rPr>
          <w:color w:val="000000" w:themeColor="text1"/>
          <w:sz w:val="28"/>
          <w:szCs w:val="28"/>
        </w:rPr>
        <w:t xml:space="preserve">Согласно Федеральному закону от 23.11.2009 № 261-ФЗ </w:t>
      </w:r>
      <w:r w:rsidR="00323787" w:rsidRPr="0048782E">
        <w:rPr>
          <w:color w:val="000000" w:themeColor="text1"/>
          <w:sz w:val="28"/>
          <w:szCs w:val="28"/>
        </w:rPr>
        <w:t>«</w:t>
      </w:r>
      <w:r w:rsidRPr="0048782E">
        <w:rPr>
          <w:color w:val="000000" w:themeColor="text1"/>
          <w:sz w:val="28"/>
          <w:szCs w:val="28"/>
        </w:rPr>
        <w:t xml:space="preserve">Об энергосбережении и о повышении </w:t>
      </w:r>
      <w:r w:rsidR="001B7D1B" w:rsidRPr="0048782E">
        <w:rPr>
          <w:color w:val="000000" w:themeColor="text1"/>
          <w:sz w:val="28"/>
          <w:szCs w:val="28"/>
        </w:rPr>
        <w:t>энергетической эффективности,</w:t>
      </w:r>
      <w:r w:rsidRPr="0048782E">
        <w:rPr>
          <w:color w:val="000000" w:themeColor="text1"/>
          <w:sz w:val="28"/>
          <w:szCs w:val="28"/>
        </w:rPr>
        <w:t xml:space="preserve"> и о внесении изменений в отдельные законодательные акты Российской Федерации</w:t>
      </w:r>
      <w:r w:rsidR="00323787" w:rsidRPr="0048782E">
        <w:rPr>
          <w:color w:val="000000" w:themeColor="text1"/>
          <w:sz w:val="28"/>
          <w:szCs w:val="28"/>
        </w:rPr>
        <w:t>»</w:t>
      </w:r>
      <w:r w:rsidR="008C5E77" w:rsidRPr="0048782E">
        <w:rPr>
          <w:color w:val="000000" w:themeColor="text1"/>
          <w:sz w:val="28"/>
          <w:szCs w:val="28"/>
        </w:rPr>
        <w:t xml:space="preserve"> любые производимы</w:t>
      </w:r>
      <w:r w:rsidR="00290FF8" w:rsidRPr="0048782E">
        <w:rPr>
          <w:color w:val="000000" w:themeColor="text1"/>
          <w:sz w:val="28"/>
          <w:szCs w:val="28"/>
        </w:rPr>
        <w:t>е</w:t>
      </w:r>
      <w:r w:rsidR="008C5E77" w:rsidRPr="0048782E">
        <w:rPr>
          <w:color w:val="000000" w:themeColor="text1"/>
          <w:sz w:val="28"/>
          <w:szCs w:val="28"/>
        </w:rPr>
        <w:t>, передаваемые и потребляемые энергетические ресурсы подлежат обязательному учету с применением приборов учета используемых энергетических ресурсов</w:t>
      </w:r>
      <w:r w:rsidR="00290FF8" w:rsidRPr="0048782E">
        <w:rPr>
          <w:color w:val="000000" w:themeColor="text1"/>
          <w:sz w:val="28"/>
          <w:szCs w:val="28"/>
        </w:rPr>
        <w:t>.</w:t>
      </w:r>
      <w:r w:rsidR="008C5E77" w:rsidRPr="0048782E">
        <w:rPr>
          <w:color w:val="000000" w:themeColor="text1"/>
          <w:sz w:val="28"/>
          <w:szCs w:val="28"/>
        </w:rPr>
        <w:t xml:space="preserve"> </w:t>
      </w:r>
      <w:r w:rsidR="00290FF8" w:rsidRPr="0048782E">
        <w:rPr>
          <w:color w:val="000000" w:themeColor="text1"/>
          <w:sz w:val="28"/>
          <w:szCs w:val="28"/>
        </w:rPr>
        <w:t>Т</w:t>
      </w:r>
      <w:r w:rsidR="008C5E77" w:rsidRPr="0048782E">
        <w:rPr>
          <w:color w:val="000000" w:themeColor="text1"/>
          <w:sz w:val="28"/>
          <w:szCs w:val="28"/>
        </w:rPr>
        <w:t>.е. к концу расчетного периода необходимо запланировать установку приборов учета для 100% потребителей.</w:t>
      </w:r>
    </w:p>
    <w:p w14:paraId="52A91B97" w14:textId="77777777" w:rsidR="00E22DF8" w:rsidRPr="00DC3F15" w:rsidRDefault="00E22DF8" w:rsidP="003E6FF1">
      <w:pPr>
        <w:autoSpaceDE w:val="0"/>
        <w:autoSpaceDN w:val="0"/>
        <w:adjustRightInd w:val="0"/>
        <w:spacing w:line="276" w:lineRule="auto"/>
        <w:ind w:right="-1"/>
        <w:jc w:val="center"/>
        <w:rPr>
          <w:b/>
          <w:bCs/>
          <w:sz w:val="28"/>
          <w:szCs w:val="28"/>
          <w:lang w:eastAsia="ru-RU"/>
        </w:rPr>
      </w:pPr>
      <w:r w:rsidRPr="00DC3F15">
        <w:rPr>
          <w:b/>
          <w:bCs/>
          <w:sz w:val="28"/>
          <w:szCs w:val="28"/>
          <w:lang w:eastAsia="ru-RU"/>
        </w:rPr>
        <w:t>1</w:t>
      </w:r>
      <w:r w:rsidR="00BB309B">
        <w:rPr>
          <w:b/>
          <w:bCs/>
          <w:sz w:val="28"/>
          <w:szCs w:val="28"/>
          <w:lang w:eastAsia="ru-RU"/>
        </w:rPr>
        <w:t>.</w:t>
      </w:r>
      <w:r w:rsidRPr="00DC3F15">
        <w:rPr>
          <w:b/>
          <w:bCs/>
          <w:sz w:val="28"/>
          <w:szCs w:val="28"/>
          <w:lang w:eastAsia="ru-RU"/>
        </w:rPr>
        <w:t>3</w:t>
      </w:r>
      <w:r w:rsidR="00BB309B">
        <w:rPr>
          <w:b/>
          <w:bCs/>
          <w:sz w:val="28"/>
          <w:szCs w:val="28"/>
          <w:lang w:eastAsia="ru-RU"/>
        </w:rPr>
        <w:t>.</w:t>
      </w:r>
      <w:r w:rsidRPr="00DC3F15">
        <w:rPr>
          <w:b/>
          <w:bCs/>
          <w:sz w:val="28"/>
          <w:szCs w:val="28"/>
          <w:lang w:eastAsia="ru-RU"/>
        </w:rPr>
        <w:t>6</w:t>
      </w:r>
      <w:r w:rsidR="00BB309B">
        <w:rPr>
          <w:b/>
          <w:bCs/>
          <w:sz w:val="28"/>
          <w:szCs w:val="28"/>
          <w:lang w:eastAsia="ru-RU"/>
        </w:rPr>
        <w:t xml:space="preserve">. </w:t>
      </w:r>
      <w:r w:rsidRPr="00DC3F15">
        <w:rPr>
          <w:b/>
          <w:bCs/>
          <w:sz w:val="28"/>
          <w:szCs w:val="28"/>
          <w:lang w:eastAsia="ru-RU"/>
        </w:rPr>
        <w:t xml:space="preserve">Анализ резервов и дефицитов производственных мощностей </w:t>
      </w:r>
      <w:r w:rsidR="00216292" w:rsidRPr="00DC3F15">
        <w:rPr>
          <w:b/>
          <w:bCs/>
          <w:sz w:val="28"/>
          <w:szCs w:val="28"/>
          <w:lang w:eastAsia="ru-RU"/>
        </w:rPr>
        <w:t xml:space="preserve">системы водоснабжения </w:t>
      </w:r>
      <w:r w:rsidR="0057576E" w:rsidRPr="00DC3F15">
        <w:rPr>
          <w:b/>
          <w:bCs/>
          <w:sz w:val="28"/>
          <w:szCs w:val="28"/>
          <w:lang w:eastAsia="ru-RU"/>
        </w:rPr>
        <w:t>поселения</w:t>
      </w:r>
    </w:p>
    <w:p w14:paraId="3C945E60" w14:textId="77777777" w:rsidR="000864FC" w:rsidRDefault="004175F1" w:rsidP="003E6FF1">
      <w:pPr>
        <w:autoSpaceDE w:val="0"/>
        <w:autoSpaceDN w:val="0"/>
        <w:adjustRightInd w:val="0"/>
        <w:spacing w:line="276" w:lineRule="auto"/>
        <w:ind w:right="-1"/>
        <w:jc w:val="center"/>
        <w:rPr>
          <w:sz w:val="28"/>
          <w:szCs w:val="28"/>
        </w:rPr>
      </w:pPr>
      <w:r w:rsidRPr="0065005C">
        <w:rPr>
          <w:sz w:val="28"/>
          <w:szCs w:val="28"/>
        </w:rPr>
        <w:t xml:space="preserve">Таблица </w:t>
      </w:r>
      <w:r w:rsidR="00994126">
        <w:rPr>
          <w:sz w:val="28"/>
          <w:szCs w:val="28"/>
        </w:rPr>
        <w:t>15</w:t>
      </w:r>
      <w:r w:rsidRPr="0065005C">
        <w:rPr>
          <w:sz w:val="28"/>
          <w:szCs w:val="28"/>
        </w:rPr>
        <w:t xml:space="preserve"> - Анализ резервов и дефицитов производственных мощностей системы водоснабжения поселения</w:t>
      </w:r>
    </w:p>
    <w:tbl>
      <w:tblPr>
        <w:tblStyle w:val="a6"/>
        <w:tblW w:w="0" w:type="auto"/>
        <w:tblLook w:val="04A0" w:firstRow="1" w:lastRow="0" w:firstColumn="1" w:lastColumn="0" w:noHBand="0" w:noVBand="1"/>
      </w:tblPr>
      <w:tblGrid>
        <w:gridCol w:w="689"/>
        <w:gridCol w:w="3015"/>
        <w:gridCol w:w="1908"/>
        <w:gridCol w:w="2068"/>
        <w:gridCol w:w="1929"/>
      </w:tblGrid>
      <w:tr w:rsidR="006173BF" w:rsidRPr="00290FF8" w14:paraId="60310E14" w14:textId="77777777" w:rsidTr="00CD3BA8">
        <w:tc>
          <w:tcPr>
            <w:tcW w:w="689" w:type="dxa"/>
            <w:tcBorders>
              <w:top w:val="single" w:sz="12" w:space="0" w:color="auto"/>
              <w:left w:val="single" w:sz="12" w:space="0" w:color="auto"/>
            </w:tcBorders>
            <w:vAlign w:val="center"/>
          </w:tcPr>
          <w:p w14:paraId="22F55FA5" w14:textId="77777777" w:rsidR="004175F1" w:rsidRPr="00290FF8" w:rsidRDefault="004175F1" w:rsidP="004175F1">
            <w:pPr>
              <w:autoSpaceDE w:val="0"/>
              <w:autoSpaceDN w:val="0"/>
              <w:adjustRightInd w:val="0"/>
              <w:ind w:right="-1"/>
              <w:jc w:val="center"/>
              <w:rPr>
                <w:b/>
                <w:bCs/>
              </w:rPr>
            </w:pPr>
            <w:r w:rsidRPr="00290FF8">
              <w:rPr>
                <w:b/>
                <w:bCs/>
              </w:rPr>
              <w:t>№ п/п</w:t>
            </w:r>
          </w:p>
        </w:tc>
        <w:tc>
          <w:tcPr>
            <w:tcW w:w="3015" w:type="dxa"/>
            <w:tcBorders>
              <w:top w:val="single" w:sz="12" w:space="0" w:color="auto"/>
            </w:tcBorders>
            <w:vAlign w:val="center"/>
          </w:tcPr>
          <w:p w14:paraId="3A62FD75" w14:textId="77777777" w:rsidR="004175F1" w:rsidRPr="00290FF8" w:rsidRDefault="004175F1" w:rsidP="004175F1">
            <w:pPr>
              <w:autoSpaceDE w:val="0"/>
              <w:autoSpaceDN w:val="0"/>
              <w:adjustRightInd w:val="0"/>
              <w:ind w:right="-1"/>
              <w:jc w:val="center"/>
              <w:rPr>
                <w:b/>
                <w:bCs/>
              </w:rPr>
            </w:pPr>
            <w:r w:rsidRPr="00290FF8">
              <w:rPr>
                <w:b/>
                <w:bCs/>
              </w:rPr>
              <w:t>Наименование населенного пункта</w:t>
            </w:r>
          </w:p>
        </w:tc>
        <w:tc>
          <w:tcPr>
            <w:tcW w:w="1908" w:type="dxa"/>
            <w:tcBorders>
              <w:top w:val="single" w:sz="12" w:space="0" w:color="auto"/>
            </w:tcBorders>
            <w:vAlign w:val="center"/>
          </w:tcPr>
          <w:p w14:paraId="02A2340B" w14:textId="77777777" w:rsidR="004175F1" w:rsidRPr="00290FF8" w:rsidRDefault="004175F1" w:rsidP="00203A80">
            <w:pPr>
              <w:autoSpaceDE w:val="0"/>
              <w:autoSpaceDN w:val="0"/>
              <w:adjustRightInd w:val="0"/>
              <w:ind w:right="-1"/>
              <w:jc w:val="center"/>
              <w:rPr>
                <w:b/>
                <w:bCs/>
              </w:rPr>
            </w:pPr>
            <w:r w:rsidRPr="00290FF8">
              <w:rPr>
                <w:b/>
                <w:bCs/>
              </w:rPr>
              <w:t>Мощность водозаборных сооружений, м</w:t>
            </w:r>
            <w:r w:rsidRPr="00290FF8">
              <w:rPr>
                <w:b/>
                <w:bCs/>
                <w:vertAlign w:val="superscript"/>
              </w:rPr>
              <w:t>3</w:t>
            </w:r>
            <w:r w:rsidRPr="00290FF8">
              <w:rPr>
                <w:b/>
                <w:bCs/>
              </w:rPr>
              <w:t>/</w:t>
            </w:r>
            <w:r w:rsidR="00203A80">
              <w:rPr>
                <w:b/>
                <w:bCs/>
              </w:rPr>
              <w:t>сут</w:t>
            </w:r>
          </w:p>
        </w:tc>
        <w:tc>
          <w:tcPr>
            <w:tcW w:w="2068" w:type="dxa"/>
            <w:tcBorders>
              <w:top w:val="single" w:sz="12" w:space="0" w:color="auto"/>
            </w:tcBorders>
            <w:vAlign w:val="center"/>
          </w:tcPr>
          <w:p w14:paraId="23B348DD" w14:textId="77777777" w:rsidR="005477CD" w:rsidRDefault="005477CD" w:rsidP="00203A80">
            <w:pPr>
              <w:autoSpaceDE w:val="0"/>
              <w:autoSpaceDN w:val="0"/>
              <w:adjustRightInd w:val="0"/>
              <w:ind w:right="-1"/>
              <w:jc w:val="center"/>
              <w:rPr>
                <w:b/>
                <w:bCs/>
              </w:rPr>
            </w:pPr>
            <w:r>
              <w:rPr>
                <w:b/>
                <w:bCs/>
              </w:rPr>
              <w:t>Суточное</w:t>
            </w:r>
          </w:p>
          <w:p w14:paraId="2FFF08FA" w14:textId="77777777" w:rsidR="004175F1" w:rsidRPr="00290FF8" w:rsidRDefault="004175F1" w:rsidP="00203A80">
            <w:pPr>
              <w:autoSpaceDE w:val="0"/>
              <w:autoSpaceDN w:val="0"/>
              <w:adjustRightInd w:val="0"/>
              <w:ind w:right="-1"/>
              <w:jc w:val="center"/>
              <w:rPr>
                <w:b/>
                <w:bCs/>
              </w:rPr>
            </w:pPr>
            <w:r w:rsidRPr="00290FF8">
              <w:rPr>
                <w:b/>
                <w:bCs/>
              </w:rPr>
              <w:t>водопотребление за базовый год, м</w:t>
            </w:r>
            <w:r w:rsidRPr="00290FF8">
              <w:rPr>
                <w:b/>
                <w:bCs/>
                <w:vertAlign w:val="superscript"/>
              </w:rPr>
              <w:t>3</w:t>
            </w:r>
            <w:r w:rsidRPr="00290FF8">
              <w:rPr>
                <w:b/>
                <w:bCs/>
              </w:rPr>
              <w:t>/</w:t>
            </w:r>
            <w:r w:rsidR="00203A80">
              <w:rPr>
                <w:b/>
                <w:bCs/>
              </w:rPr>
              <w:t>сут</w:t>
            </w:r>
          </w:p>
        </w:tc>
        <w:tc>
          <w:tcPr>
            <w:tcW w:w="1929" w:type="dxa"/>
            <w:tcBorders>
              <w:top w:val="single" w:sz="12" w:space="0" w:color="auto"/>
              <w:right w:val="single" w:sz="12" w:space="0" w:color="auto"/>
            </w:tcBorders>
            <w:vAlign w:val="center"/>
          </w:tcPr>
          <w:p w14:paraId="66081C42" w14:textId="77777777" w:rsidR="004175F1" w:rsidRPr="00290FF8" w:rsidRDefault="004175F1" w:rsidP="00203A80">
            <w:pPr>
              <w:autoSpaceDE w:val="0"/>
              <w:autoSpaceDN w:val="0"/>
              <w:adjustRightInd w:val="0"/>
              <w:ind w:right="-1"/>
              <w:jc w:val="center"/>
              <w:rPr>
                <w:b/>
                <w:bCs/>
              </w:rPr>
            </w:pPr>
            <w:r w:rsidRPr="00290FF8">
              <w:rPr>
                <w:b/>
                <w:bCs/>
              </w:rPr>
              <w:t>Резерв/дефицит мощности водозаборных сооружений, м</w:t>
            </w:r>
            <w:r w:rsidRPr="00290FF8">
              <w:rPr>
                <w:b/>
                <w:bCs/>
                <w:vertAlign w:val="superscript"/>
              </w:rPr>
              <w:t>3</w:t>
            </w:r>
            <w:r w:rsidRPr="00290FF8">
              <w:rPr>
                <w:b/>
                <w:bCs/>
              </w:rPr>
              <w:t>/</w:t>
            </w:r>
            <w:r w:rsidR="00203A80">
              <w:rPr>
                <w:b/>
                <w:bCs/>
              </w:rPr>
              <w:t>сут</w:t>
            </w:r>
          </w:p>
        </w:tc>
      </w:tr>
      <w:tr w:rsidR="00AA49BF" w:rsidRPr="00290FF8" w14:paraId="0763F86B" w14:textId="77777777" w:rsidTr="00DD6E73">
        <w:tc>
          <w:tcPr>
            <w:tcW w:w="689" w:type="dxa"/>
            <w:tcBorders>
              <w:left w:val="single" w:sz="12" w:space="0" w:color="auto"/>
              <w:bottom w:val="single" w:sz="12" w:space="0" w:color="000000"/>
            </w:tcBorders>
            <w:vAlign w:val="center"/>
          </w:tcPr>
          <w:p w14:paraId="54F60A01" w14:textId="77777777" w:rsidR="00AA49BF" w:rsidRPr="00290FF8" w:rsidRDefault="00AA49BF" w:rsidP="00AA49BF">
            <w:pPr>
              <w:pStyle w:val="a8"/>
              <w:numPr>
                <w:ilvl w:val="0"/>
                <w:numId w:val="14"/>
              </w:numPr>
              <w:autoSpaceDE w:val="0"/>
              <w:autoSpaceDN w:val="0"/>
              <w:adjustRightInd w:val="0"/>
              <w:ind w:left="57" w:firstLine="0"/>
              <w:jc w:val="center"/>
            </w:pPr>
          </w:p>
        </w:tc>
        <w:tc>
          <w:tcPr>
            <w:tcW w:w="3015" w:type="dxa"/>
            <w:tcBorders>
              <w:bottom w:val="single" w:sz="12" w:space="0" w:color="000000"/>
            </w:tcBorders>
            <w:vAlign w:val="center"/>
          </w:tcPr>
          <w:p w14:paraId="7DEAA20D" w14:textId="69EF06D1" w:rsidR="00AA49BF" w:rsidRPr="00290FF8" w:rsidRDefault="00871F20" w:rsidP="00AA49BF">
            <w:pPr>
              <w:autoSpaceDE w:val="0"/>
              <w:autoSpaceDN w:val="0"/>
              <w:adjustRightInd w:val="0"/>
              <w:ind w:right="-1"/>
            </w:pPr>
            <w:r>
              <w:t>с. Пушкинское</w:t>
            </w:r>
          </w:p>
        </w:tc>
        <w:tc>
          <w:tcPr>
            <w:tcW w:w="1908" w:type="dxa"/>
            <w:tcBorders>
              <w:top w:val="nil"/>
              <w:left w:val="nil"/>
              <w:bottom w:val="single" w:sz="12" w:space="0" w:color="000000"/>
              <w:right w:val="single" w:sz="8" w:space="0" w:color="auto"/>
            </w:tcBorders>
            <w:shd w:val="clear" w:color="auto" w:fill="auto"/>
            <w:vAlign w:val="center"/>
          </w:tcPr>
          <w:p w14:paraId="2D57B6D3" w14:textId="00885CAC" w:rsidR="00AA49BF" w:rsidRPr="00CD3BA8" w:rsidRDefault="00DD6E73" w:rsidP="00AA49BF">
            <w:pPr>
              <w:autoSpaceDE w:val="0"/>
              <w:autoSpaceDN w:val="0"/>
              <w:adjustRightInd w:val="0"/>
              <w:ind w:right="-1"/>
              <w:jc w:val="center"/>
            </w:pPr>
            <w:r>
              <w:t>864</w:t>
            </w:r>
          </w:p>
        </w:tc>
        <w:tc>
          <w:tcPr>
            <w:tcW w:w="2068" w:type="dxa"/>
            <w:tcBorders>
              <w:top w:val="nil"/>
              <w:left w:val="nil"/>
              <w:bottom w:val="single" w:sz="12" w:space="0" w:color="000000"/>
              <w:right w:val="single" w:sz="8" w:space="0" w:color="auto"/>
            </w:tcBorders>
            <w:shd w:val="clear" w:color="auto" w:fill="auto"/>
          </w:tcPr>
          <w:p w14:paraId="190D77EC" w14:textId="54EEA0A1" w:rsidR="00AA49BF" w:rsidRPr="005477CD" w:rsidRDefault="00DD6E73" w:rsidP="00AA49BF">
            <w:pPr>
              <w:autoSpaceDE w:val="0"/>
              <w:autoSpaceDN w:val="0"/>
              <w:adjustRightInd w:val="0"/>
              <w:ind w:right="-1"/>
              <w:jc w:val="center"/>
            </w:pPr>
            <w:r>
              <w:t>306,76</w:t>
            </w:r>
          </w:p>
        </w:tc>
        <w:tc>
          <w:tcPr>
            <w:tcW w:w="1929" w:type="dxa"/>
            <w:tcBorders>
              <w:top w:val="nil"/>
              <w:left w:val="nil"/>
              <w:bottom w:val="single" w:sz="12" w:space="0" w:color="000000"/>
              <w:right w:val="single" w:sz="12" w:space="0" w:color="auto"/>
            </w:tcBorders>
            <w:shd w:val="clear" w:color="auto" w:fill="auto"/>
          </w:tcPr>
          <w:p w14:paraId="34BE6636" w14:textId="366EC552" w:rsidR="00AA49BF" w:rsidRPr="00290FF8" w:rsidRDefault="00AA49BF" w:rsidP="00AA49BF">
            <w:pPr>
              <w:autoSpaceDE w:val="0"/>
              <w:autoSpaceDN w:val="0"/>
              <w:adjustRightInd w:val="0"/>
              <w:ind w:right="-1"/>
              <w:jc w:val="center"/>
            </w:pPr>
            <w:r>
              <w:t>+</w:t>
            </w:r>
            <w:r w:rsidR="009515D8">
              <w:t>557,2</w:t>
            </w:r>
          </w:p>
        </w:tc>
      </w:tr>
      <w:tr w:rsidR="00DD6E73" w:rsidRPr="00290FF8" w14:paraId="01EBF49D" w14:textId="77777777" w:rsidTr="00A63F6D">
        <w:tc>
          <w:tcPr>
            <w:tcW w:w="689" w:type="dxa"/>
            <w:tcBorders>
              <w:top w:val="single" w:sz="12" w:space="0" w:color="000000"/>
              <w:left w:val="single" w:sz="12" w:space="0" w:color="auto"/>
              <w:bottom w:val="single" w:sz="12" w:space="0" w:color="000000"/>
            </w:tcBorders>
            <w:vAlign w:val="center"/>
          </w:tcPr>
          <w:p w14:paraId="67F10530" w14:textId="77777777" w:rsidR="00DD6E73" w:rsidRPr="00290FF8" w:rsidRDefault="00DD6E73" w:rsidP="00AA49BF">
            <w:pPr>
              <w:pStyle w:val="a8"/>
              <w:numPr>
                <w:ilvl w:val="0"/>
                <w:numId w:val="14"/>
              </w:numPr>
              <w:autoSpaceDE w:val="0"/>
              <w:autoSpaceDN w:val="0"/>
              <w:adjustRightInd w:val="0"/>
              <w:ind w:left="57" w:firstLine="0"/>
              <w:jc w:val="center"/>
            </w:pPr>
          </w:p>
        </w:tc>
        <w:tc>
          <w:tcPr>
            <w:tcW w:w="3015" w:type="dxa"/>
            <w:tcBorders>
              <w:top w:val="single" w:sz="12" w:space="0" w:color="000000"/>
              <w:bottom w:val="single" w:sz="12" w:space="0" w:color="000000"/>
            </w:tcBorders>
            <w:vAlign w:val="center"/>
          </w:tcPr>
          <w:p w14:paraId="2460E4BF" w14:textId="547A1A9A" w:rsidR="00DD6E73" w:rsidRDefault="00DD6E73" w:rsidP="00AA49BF">
            <w:pPr>
              <w:autoSpaceDE w:val="0"/>
              <w:autoSpaceDN w:val="0"/>
              <w:adjustRightInd w:val="0"/>
              <w:ind w:right="-1"/>
            </w:pPr>
            <w:r w:rsidRPr="00DD6E73">
              <w:t>х. Новокрасный</w:t>
            </w:r>
          </w:p>
        </w:tc>
        <w:tc>
          <w:tcPr>
            <w:tcW w:w="1908" w:type="dxa"/>
            <w:tcBorders>
              <w:top w:val="single" w:sz="12" w:space="0" w:color="000000"/>
              <w:left w:val="nil"/>
              <w:bottom w:val="single" w:sz="12" w:space="0" w:color="000000"/>
              <w:right w:val="single" w:sz="8" w:space="0" w:color="auto"/>
            </w:tcBorders>
            <w:shd w:val="clear" w:color="auto" w:fill="auto"/>
            <w:vAlign w:val="center"/>
          </w:tcPr>
          <w:p w14:paraId="343449DB" w14:textId="4AA9F399" w:rsidR="00DD6E73" w:rsidRDefault="00DD6E73" w:rsidP="00AA49BF">
            <w:pPr>
              <w:autoSpaceDE w:val="0"/>
              <w:autoSpaceDN w:val="0"/>
              <w:adjustRightInd w:val="0"/>
              <w:ind w:right="-1"/>
              <w:jc w:val="center"/>
            </w:pPr>
            <w:r>
              <w:t>156</w:t>
            </w:r>
          </w:p>
        </w:tc>
        <w:tc>
          <w:tcPr>
            <w:tcW w:w="2068" w:type="dxa"/>
            <w:tcBorders>
              <w:top w:val="single" w:sz="12" w:space="0" w:color="000000"/>
              <w:left w:val="nil"/>
              <w:bottom w:val="single" w:sz="12" w:space="0" w:color="000000"/>
              <w:right w:val="single" w:sz="8" w:space="0" w:color="auto"/>
            </w:tcBorders>
            <w:shd w:val="clear" w:color="auto" w:fill="auto"/>
          </w:tcPr>
          <w:p w14:paraId="55022190" w14:textId="7E15E1AE" w:rsidR="00DD6E73" w:rsidRDefault="00A63F6D" w:rsidP="00AA49BF">
            <w:pPr>
              <w:autoSpaceDE w:val="0"/>
              <w:autoSpaceDN w:val="0"/>
              <w:adjustRightInd w:val="0"/>
              <w:ind w:right="-1"/>
              <w:jc w:val="center"/>
            </w:pPr>
            <w:r>
              <w:t>81,11</w:t>
            </w:r>
          </w:p>
        </w:tc>
        <w:tc>
          <w:tcPr>
            <w:tcW w:w="1929" w:type="dxa"/>
            <w:tcBorders>
              <w:top w:val="single" w:sz="12" w:space="0" w:color="000000"/>
              <w:left w:val="nil"/>
              <w:bottom w:val="single" w:sz="12" w:space="0" w:color="000000"/>
              <w:right w:val="single" w:sz="12" w:space="0" w:color="auto"/>
            </w:tcBorders>
            <w:shd w:val="clear" w:color="auto" w:fill="auto"/>
          </w:tcPr>
          <w:p w14:paraId="4DCE6455" w14:textId="623D61FA" w:rsidR="00DD6E73" w:rsidRDefault="009515D8" w:rsidP="00AA49BF">
            <w:pPr>
              <w:autoSpaceDE w:val="0"/>
              <w:autoSpaceDN w:val="0"/>
              <w:adjustRightInd w:val="0"/>
              <w:ind w:right="-1"/>
              <w:jc w:val="center"/>
            </w:pPr>
            <w:r>
              <w:t>+74,89</w:t>
            </w:r>
          </w:p>
        </w:tc>
      </w:tr>
    </w:tbl>
    <w:p w14:paraId="5C17ACE7" w14:textId="77777777" w:rsidR="007734C3" w:rsidRDefault="00B26DC4" w:rsidP="003E6FF1">
      <w:pPr>
        <w:autoSpaceDE w:val="0"/>
        <w:autoSpaceDN w:val="0"/>
        <w:adjustRightInd w:val="0"/>
        <w:spacing w:line="276" w:lineRule="auto"/>
        <w:ind w:right="-1" w:firstLine="709"/>
        <w:jc w:val="both"/>
        <w:rPr>
          <w:sz w:val="28"/>
          <w:szCs w:val="28"/>
        </w:rPr>
      </w:pPr>
      <w:r>
        <w:rPr>
          <w:sz w:val="28"/>
          <w:szCs w:val="28"/>
        </w:rPr>
        <w:t xml:space="preserve">Как видно из таблицы </w:t>
      </w:r>
      <w:r w:rsidR="00994126">
        <w:rPr>
          <w:sz w:val="28"/>
          <w:szCs w:val="28"/>
        </w:rPr>
        <w:t xml:space="preserve">15 </w:t>
      </w:r>
      <w:r>
        <w:rPr>
          <w:sz w:val="28"/>
          <w:szCs w:val="28"/>
        </w:rPr>
        <w:t xml:space="preserve">в базовом году </w:t>
      </w:r>
      <w:r w:rsidR="000433EB">
        <w:rPr>
          <w:sz w:val="28"/>
          <w:szCs w:val="28"/>
        </w:rPr>
        <w:t xml:space="preserve">наблюдается резерв </w:t>
      </w:r>
      <w:r>
        <w:rPr>
          <w:sz w:val="28"/>
          <w:szCs w:val="28"/>
        </w:rPr>
        <w:t>мощности водозаборных сооружений</w:t>
      </w:r>
      <w:r w:rsidR="000433EB">
        <w:rPr>
          <w:sz w:val="28"/>
          <w:szCs w:val="28"/>
        </w:rPr>
        <w:t>.</w:t>
      </w:r>
    </w:p>
    <w:p w14:paraId="13510C30" w14:textId="77777777" w:rsidR="00137D32" w:rsidRPr="00DC3F15" w:rsidRDefault="00E22DF8" w:rsidP="003E6FF1">
      <w:pPr>
        <w:autoSpaceDE w:val="0"/>
        <w:autoSpaceDN w:val="0"/>
        <w:adjustRightInd w:val="0"/>
        <w:spacing w:line="276" w:lineRule="auto"/>
        <w:ind w:right="-1"/>
        <w:jc w:val="center"/>
        <w:rPr>
          <w:b/>
          <w:bCs/>
          <w:sz w:val="28"/>
          <w:szCs w:val="28"/>
          <w:lang w:eastAsia="ru-RU"/>
        </w:rPr>
      </w:pPr>
      <w:r w:rsidRPr="00DC3F15">
        <w:rPr>
          <w:b/>
          <w:bCs/>
          <w:sz w:val="28"/>
          <w:szCs w:val="28"/>
          <w:lang w:eastAsia="ru-RU"/>
        </w:rPr>
        <w:t>1</w:t>
      </w:r>
      <w:r w:rsidR="00BB309B">
        <w:rPr>
          <w:b/>
          <w:bCs/>
          <w:sz w:val="28"/>
          <w:szCs w:val="28"/>
          <w:lang w:eastAsia="ru-RU"/>
        </w:rPr>
        <w:t>.</w:t>
      </w:r>
      <w:r w:rsidRPr="00DC3F15">
        <w:rPr>
          <w:b/>
          <w:bCs/>
          <w:sz w:val="28"/>
          <w:szCs w:val="28"/>
          <w:lang w:eastAsia="ru-RU"/>
        </w:rPr>
        <w:t>3</w:t>
      </w:r>
      <w:r w:rsidR="00BB309B">
        <w:rPr>
          <w:b/>
          <w:bCs/>
          <w:sz w:val="28"/>
          <w:szCs w:val="28"/>
          <w:lang w:eastAsia="ru-RU"/>
        </w:rPr>
        <w:t>.</w:t>
      </w:r>
      <w:r w:rsidRPr="00DC3F15">
        <w:rPr>
          <w:b/>
          <w:bCs/>
          <w:sz w:val="28"/>
          <w:szCs w:val="28"/>
          <w:lang w:eastAsia="ru-RU"/>
        </w:rPr>
        <w:t>7</w:t>
      </w:r>
      <w:r w:rsidR="00BB309B">
        <w:rPr>
          <w:b/>
          <w:bCs/>
          <w:sz w:val="28"/>
          <w:szCs w:val="28"/>
          <w:lang w:eastAsia="ru-RU"/>
        </w:rPr>
        <w:t xml:space="preserve">. </w:t>
      </w:r>
      <w:r w:rsidRPr="00DC3F15">
        <w:rPr>
          <w:b/>
          <w:bCs/>
          <w:sz w:val="28"/>
          <w:szCs w:val="28"/>
          <w:lang w:eastAsia="ru-RU"/>
        </w:rPr>
        <w:t>Прогнозные балансы потребления</w:t>
      </w:r>
      <w:r w:rsidR="00541769">
        <w:rPr>
          <w:b/>
          <w:bCs/>
          <w:sz w:val="28"/>
          <w:szCs w:val="28"/>
          <w:lang w:eastAsia="ru-RU"/>
        </w:rPr>
        <w:t xml:space="preserve"> </w:t>
      </w:r>
      <w:r w:rsidR="0057576E" w:rsidRPr="00DC3F15">
        <w:rPr>
          <w:b/>
          <w:bCs/>
          <w:sz w:val="28"/>
          <w:szCs w:val="28"/>
          <w:lang w:eastAsia="ru-RU"/>
        </w:rPr>
        <w:t xml:space="preserve">горячей, питьевой, технической </w:t>
      </w:r>
      <w:r w:rsidRPr="00DC3F15">
        <w:rPr>
          <w:b/>
          <w:bCs/>
          <w:sz w:val="28"/>
          <w:szCs w:val="28"/>
          <w:lang w:eastAsia="ru-RU"/>
        </w:rPr>
        <w:t>воды на</w:t>
      </w:r>
      <w:r w:rsidR="0057576E" w:rsidRPr="00DC3F15">
        <w:rPr>
          <w:b/>
          <w:bCs/>
          <w:sz w:val="28"/>
          <w:szCs w:val="28"/>
          <w:lang w:eastAsia="ru-RU"/>
        </w:rPr>
        <w:t xml:space="preserve"> срок не менее</w:t>
      </w:r>
      <w:r w:rsidRPr="00DC3F15">
        <w:rPr>
          <w:b/>
          <w:bCs/>
          <w:sz w:val="28"/>
          <w:szCs w:val="28"/>
          <w:lang w:eastAsia="ru-RU"/>
        </w:rPr>
        <w:t>10 лет с учетом различн</w:t>
      </w:r>
      <w:r w:rsidR="00216292" w:rsidRPr="00DC3F15">
        <w:rPr>
          <w:b/>
          <w:bCs/>
          <w:sz w:val="28"/>
          <w:szCs w:val="28"/>
          <w:lang w:eastAsia="ru-RU"/>
        </w:rPr>
        <w:t>ых сценариев развития поселения</w:t>
      </w:r>
      <w:r w:rsidR="003B3CDB" w:rsidRPr="00DC3F15">
        <w:rPr>
          <w:b/>
          <w:bCs/>
          <w:sz w:val="28"/>
          <w:szCs w:val="28"/>
          <w:lang w:eastAsia="ru-RU"/>
        </w:rPr>
        <w:t>, рассчитанные на основании расхода горячей, питьевой, те</w:t>
      </w:r>
      <w:r w:rsidR="00757F21" w:rsidRPr="00DC3F15">
        <w:rPr>
          <w:b/>
          <w:bCs/>
          <w:sz w:val="28"/>
          <w:szCs w:val="28"/>
          <w:lang w:eastAsia="ru-RU"/>
        </w:rPr>
        <w:t xml:space="preserve">хнической воды в соответствии </w:t>
      </w:r>
      <w:r w:rsidR="008506CE" w:rsidRPr="00DC3F15">
        <w:rPr>
          <w:b/>
          <w:bCs/>
          <w:sz w:val="28"/>
          <w:szCs w:val="28"/>
          <w:lang w:eastAsia="ru-RU"/>
        </w:rPr>
        <w:t>с СП 31</w:t>
      </w:r>
      <w:r w:rsidR="00BB309B">
        <w:rPr>
          <w:b/>
          <w:bCs/>
          <w:sz w:val="28"/>
          <w:szCs w:val="28"/>
          <w:lang w:eastAsia="ru-RU"/>
        </w:rPr>
        <w:t>.</w:t>
      </w:r>
      <w:r w:rsidR="008506CE" w:rsidRPr="00DC3F15">
        <w:rPr>
          <w:b/>
          <w:bCs/>
          <w:sz w:val="28"/>
          <w:szCs w:val="28"/>
          <w:lang w:eastAsia="ru-RU"/>
        </w:rPr>
        <w:t>13330</w:t>
      </w:r>
      <w:r w:rsidR="00BB309B">
        <w:rPr>
          <w:b/>
          <w:bCs/>
          <w:sz w:val="28"/>
          <w:szCs w:val="28"/>
          <w:lang w:eastAsia="ru-RU"/>
        </w:rPr>
        <w:t>.</w:t>
      </w:r>
      <w:r w:rsidR="008506CE" w:rsidRPr="00DC3F15">
        <w:rPr>
          <w:b/>
          <w:bCs/>
          <w:sz w:val="28"/>
          <w:szCs w:val="28"/>
          <w:lang w:eastAsia="ru-RU"/>
        </w:rPr>
        <w:t>2021</w:t>
      </w:r>
      <w:r w:rsidR="005F57F8">
        <w:rPr>
          <w:b/>
          <w:bCs/>
          <w:sz w:val="28"/>
          <w:szCs w:val="28"/>
          <w:lang w:eastAsia="ru-RU"/>
        </w:rPr>
        <w:t xml:space="preserve"> и СП 30.13330.2020</w:t>
      </w:r>
      <w:r w:rsidR="003B3CDB" w:rsidRPr="00DC3F15">
        <w:rPr>
          <w:b/>
          <w:bCs/>
          <w:sz w:val="28"/>
          <w:szCs w:val="28"/>
          <w:lang w:eastAsia="ru-RU"/>
        </w:rPr>
        <w:t xml:space="preserve">, а также исходя из текущего объема потребления воды населением и </w:t>
      </w:r>
      <w:r w:rsidR="00102528" w:rsidRPr="00DC3F15">
        <w:rPr>
          <w:b/>
          <w:bCs/>
          <w:sz w:val="28"/>
          <w:szCs w:val="28"/>
          <w:lang w:eastAsia="ru-RU"/>
        </w:rPr>
        <w:t>его</w:t>
      </w:r>
      <w:r w:rsidR="00102528">
        <w:rPr>
          <w:b/>
          <w:bCs/>
          <w:sz w:val="28"/>
          <w:szCs w:val="28"/>
          <w:lang w:eastAsia="ru-RU"/>
        </w:rPr>
        <w:t xml:space="preserve"> </w:t>
      </w:r>
      <w:r w:rsidR="00102528" w:rsidRPr="00DC3F15">
        <w:rPr>
          <w:b/>
          <w:bCs/>
          <w:sz w:val="28"/>
          <w:szCs w:val="28"/>
          <w:lang w:eastAsia="ru-RU"/>
        </w:rPr>
        <w:t>динамики с учетом перспективы развития</w:t>
      </w:r>
      <w:r w:rsidR="00102528">
        <w:rPr>
          <w:b/>
          <w:bCs/>
          <w:sz w:val="28"/>
          <w:szCs w:val="28"/>
          <w:lang w:eastAsia="ru-RU"/>
        </w:rPr>
        <w:t xml:space="preserve"> </w:t>
      </w:r>
      <w:r w:rsidR="00102528" w:rsidRPr="00DC3F15">
        <w:rPr>
          <w:b/>
          <w:bCs/>
          <w:sz w:val="28"/>
          <w:szCs w:val="28"/>
          <w:lang w:eastAsia="ru-RU"/>
        </w:rPr>
        <w:t>и изменения состава,</w:t>
      </w:r>
      <w:r w:rsidR="003B3CDB" w:rsidRPr="00DC3F15">
        <w:rPr>
          <w:b/>
          <w:bCs/>
          <w:sz w:val="28"/>
          <w:szCs w:val="28"/>
          <w:lang w:eastAsia="ru-RU"/>
        </w:rPr>
        <w:t xml:space="preserve"> и структуры застройки</w:t>
      </w:r>
    </w:p>
    <w:p w14:paraId="274D40FD" w14:textId="3925B2D7" w:rsidR="00421DD3" w:rsidRPr="00DC3F15" w:rsidRDefault="00421DD3" w:rsidP="003E6FF1">
      <w:pPr>
        <w:shd w:val="clear" w:color="auto" w:fill="FFFFFF"/>
        <w:spacing w:line="276" w:lineRule="auto"/>
        <w:ind w:right="-1" w:firstLine="708"/>
        <w:jc w:val="both"/>
        <w:textAlignment w:val="baseline"/>
        <w:rPr>
          <w:sz w:val="28"/>
          <w:szCs w:val="28"/>
        </w:rPr>
      </w:pPr>
      <w:r w:rsidRPr="00DC3F15">
        <w:rPr>
          <w:sz w:val="28"/>
          <w:szCs w:val="28"/>
        </w:rPr>
        <w:t>При проектировании системы водоснабжения определяются требуемые расходы воды для различных потребителей</w:t>
      </w:r>
      <w:r w:rsidR="00BB309B">
        <w:rPr>
          <w:sz w:val="28"/>
          <w:szCs w:val="28"/>
        </w:rPr>
        <w:t xml:space="preserve">. </w:t>
      </w:r>
      <w:r w:rsidRPr="00DC3F15">
        <w:rPr>
          <w:sz w:val="28"/>
          <w:szCs w:val="28"/>
        </w:rPr>
        <w:t xml:space="preserve">Расходование воды на хозяйственно-питьевые нужды населения является основной категорией водопотребления </w:t>
      </w:r>
      <w:r w:rsidR="007F326D">
        <w:rPr>
          <w:sz w:val="28"/>
          <w:szCs w:val="28"/>
        </w:rPr>
        <w:t>Пушкинско</w:t>
      </w:r>
      <w:r w:rsidR="0097616F">
        <w:rPr>
          <w:sz w:val="28"/>
          <w:szCs w:val="28"/>
        </w:rPr>
        <w:t>го</w:t>
      </w:r>
      <w:r w:rsidR="007F326D">
        <w:rPr>
          <w:sz w:val="28"/>
          <w:szCs w:val="28"/>
        </w:rPr>
        <w:t xml:space="preserve"> сельско</w:t>
      </w:r>
      <w:r w:rsidR="0097616F">
        <w:rPr>
          <w:sz w:val="28"/>
          <w:szCs w:val="28"/>
        </w:rPr>
        <w:t>го</w:t>
      </w:r>
      <w:r w:rsidR="007F326D">
        <w:rPr>
          <w:sz w:val="28"/>
          <w:szCs w:val="28"/>
        </w:rPr>
        <w:t xml:space="preserve"> поселени</w:t>
      </w:r>
      <w:r w:rsidR="0097616F">
        <w:rPr>
          <w:sz w:val="28"/>
          <w:szCs w:val="28"/>
        </w:rPr>
        <w:t>я</w:t>
      </w:r>
      <w:r w:rsidR="000E2F1B">
        <w:rPr>
          <w:sz w:val="28"/>
          <w:szCs w:val="28"/>
        </w:rPr>
        <w:t xml:space="preserve"> </w:t>
      </w:r>
      <w:r w:rsidR="00774AE6">
        <w:rPr>
          <w:sz w:val="28"/>
          <w:szCs w:val="28"/>
        </w:rPr>
        <w:t>Гулькевичского</w:t>
      </w:r>
      <w:r w:rsidR="00905098">
        <w:rPr>
          <w:sz w:val="28"/>
          <w:szCs w:val="28"/>
        </w:rPr>
        <w:t xml:space="preserve"> муниципального района</w:t>
      </w:r>
      <w:r w:rsidR="00541769">
        <w:rPr>
          <w:sz w:val="28"/>
          <w:szCs w:val="28"/>
        </w:rPr>
        <w:t xml:space="preserve"> </w:t>
      </w:r>
      <w:r w:rsidR="00767276">
        <w:rPr>
          <w:sz w:val="28"/>
          <w:szCs w:val="28"/>
        </w:rPr>
        <w:t>Краснодарского края</w:t>
      </w:r>
      <w:r w:rsidR="00BB309B">
        <w:rPr>
          <w:sz w:val="28"/>
          <w:szCs w:val="28"/>
        </w:rPr>
        <w:t xml:space="preserve">. </w:t>
      </w:r>
      <w:r w:rsidRPr="00DC3F15">
        <w:rPr>
          <w:sz w:val="28"/>
          <w:szCs w:val="28"/>
        </w:rPr>
        <w:t>Количество расходуемой воды зависит от степени санитарно-технического благоустройства районов жилой застройки</w:t>
      </w:r>
      <w:r w:rsidR="00BB309B">
        <w:rPr>
          <w:sz w:val="28"/>
          <w:szCs w:val="28"/>
        </w:rPr>
        <w:t xml:space="preserve">. </w:t>
      </w:r>
    </w:p>
    <w:p w14:paraId="59C3028D" w14:textId="77777777" w:rsidR="0041285C" w:rsidRPr="00DC3F15" w:rsidRDefault="0041285C" w:rsidP="003E6FF1">
      <w:pPr>
        <w:shd w:val="clear" w:color="auto" w:fill="FFFFFF"/>
        <w:spacing w:line="276" w:lineRule="auto"/>
        <w:ind w:right="-1" w:firstLine="708"/>
        <w:jc w:val="both"/>
        <w:textAlignment w:val="baseline"/>
        <w:rPr>
          <w:sz w:val="28"/>
          <w:szCs w:val="28"/>
        </w:rPr>
      </w:pPr>
      <w:r>
        <w:rPr>
          <w:sz w:val="28"/>
          <w:szCs w:val="28"/>
        </w:rPr>
        <w:t xml:space="preserve">Всего предусмотрен </w:t>
      </w:r>
      <w:r w:rsidR="0007322E">
        <w:rPr>
          <w:sz w:val="28"/>
          <w:szCs w:val="28"/>
        </w:rPr>
        <w:t>1</w:t>
      </w:r>
      <w:r>
        <w:rPr>
          <w:sz w:val="28"/>
          <w:szCs w:val="28"/>
        </w:rPr>
        <w:t xml:space="preserve"> вариант развития – результат вариант</w:t>
      </w:r>
      <w:r w:rsidR="0007322E">
        <w:rPr>
          <w:sz w:val="28"/>
          <w:szCs w:val="28"/>
        </w:rPr>
        <w:t>а</w:t>
      </w:r>
      <w:r>
        <w:rPr>
          <w:sz w:val="28"/>
          <w:szCs w:val="28"/>
        </w:rPr>
        <w:t xml:space="preserve"> сценария развития централизованн</w:t>
      </w:r>
      <w:r w:rsidR="0007322E">
        <w:rPr>
          <w:sz w:val="28"/>
          <w:szCs w:val="28"/>
        </w:rPr>
        <w:t>ых</w:t>
      </w:r>
      <w:r>
        <w:rPr>
          <w:sz w:val="28"/>
          <w:szCs w:val="28"/>
        </w:rPr>
        <w:t xml:space="preserve"> систем водоснабжения представлен в виде расчетов в таблиц</w:t>
      </w:r>
      <w:r w:rsidR="0007322E">
        <w:rPr>
          <w:sz w:val="28"/>
          <w:szCs w:val="28"/>
        </w:rPr>
        <w:t>е</w:t>
      </w:r>
      <w:r>
        <w:rPr>
          <w:sz w:val="28"/>
          <w:szCs w:val="28"/>
        </w:rPr>
        <w:t xml:space="preserve"> </w:t>
      </w:r>
      <w:r w:rsidR="00994126">
        <w:rPr>
          <w:sz w:val="28"/>
          <w:szCs w:val="28"/>
        </w:rPr>
        <w:t>16</w:t>
      </w:r>
      <w:r w:rsidR="0007322E">
        <w:rPr>
          <w:sz w:val="28"/>
          <w:szCs w:val="28"/>
        </w:rPr>
        <w:t>.</w:t>
      </w:r>
    </w:p>
    <w:p w14:paraId="2945B07E" w14:textId="77777777" w:rsidR="00F66B50" w:rsidRPr="00DC3F15" w:rsidRDefault="00F66B50" w:rsidP="004466F5">
      <w:pPr>
        <w:shd w:val="clear" w:color="auto" w:fill="FFFFFF"/>
        <w:ind w:right="-1"/>
        <w:jc w:val="both"/>
        <w:textAlignment w:val="baseline"/>
        <w:rPr>
          <w:spacing w:val="2"/>
          <w:sz w:val="28"/>
          <w:szCs w:val="28"/>
          <w:lang w:eastAsia="ru-RU"/>
        </w:rPr>
        <w:sectPr w:rsidR="00F66B50" w:rsidRPr="00DC3F15" w:rsidSect="00D84E53">
          <w:pgSz w:w="11907" w:h="16840" w:code="9"/>
          <w:pgMar w:top="851" w:right="567" w:bottom="851" w:left="1701" w:header="454" w:footer="720" w:gutter="0"/>
          <w:cols w:space="720"/>
          <w:docGrid w:linePitch="299"/>
        </w:sectPr>
      </w:pPr>
    </w:p>
    <w:p w14:paraId="7190A05F" w14:textId="77777777" w:rsidR="00B71CF2" w:rsidRDefault="00B71CF2" w:rsidP="00C56A7A">
      <w:pPr>
        <w:shd w:val="clear" w:color="auto" w:fill="FFFFFF"/>
        <w:ind w:right="-1"/>
        <w:jc w:val="both"/>
        <w:textAlignment w:val="baseline"/>
        <w:rPr>
          <w:spacing w:val="2"/>
          <w:sz w:val="28"/>
          <w:szCs w:val="28"/>
          <w:lang w:eastAsia="ru-RU"/>
        </w:rPr>
      </w:pPr>
    </w:p>
    <w:p w14:paraId="54654B1B" w14:textId="77777777" w:rsidR="00B71CF2" w:rsidRPr="00DC3F15" w:rsidRDefault="00B71CF2" w:rsidP="00B71CF2">
      <w:pPr>
        <w:shd w:val="clear" w:color="auto" w:fill="FFFFFF"/>
        <w:ind w:right="-1"/>
        <w:jc w:val="center"/>
        <w:textAlignment w:val="baseline"/>
        <w:rPr>
          <w:bCs/>
          <w:spacing w:val="2"/>
          <w:sz w:val="28"/>
          <w:szCs w:val="28"/>
          <w:lang w:eastAsia="ru-RU"/>
        </w:rPr>
      </w:pPr>
      <w:bookmarkStart w:id="12" w:name="_Hlk194572349"/>
      <w:r w:rsidRPr="00DC3F15">
        <w:rPr>
          <w:spacing w:val="2"/>
          <w:sz w:val="28"/>
          <w:szCs w:val="28"/>
          <w:lang w:eastAsia="ru-RU"/>
        </w:rPr>
        <w:t xml:space="preserve">Таблица </w:t>
      </w:r>
      <w:r w:rsidR="00C07E9A" w:rsidRPr="00C07E9A">
        <w:rPr>
          <w:spacing w:val="2"/>
          <w:sz w:val="28"/>
          <w:szCs w:val="28"/>
          <w:lang w:eastAsia="ru-RU"/>
        </w:rPr>
        <w:t>1</w:t>
      </w:r>
      <w:r w:rsidR="00994126">
        <w:rPr>
          <w:spacing w:val="2"/>
          <w:sz w:val="28"/>
          <w:szCs w:val="28"/>
          <w:lang w:eastAsia="ru-RU"/>
        </w:rPr>
        <w:t>6</w:t>
      </w:r>
      <w:r w:rsidRPr="00DC3F15">
        <w:rPr>
          <w:spacing w:val="2"/>
          <w:sz w:val="28"/>
          <w:szCs w:val="28"/>
          <w:lang w:eastAsia="ru-RU"/>
        </w:rPr>
        <w:t xml:space="preserve"> - </w:t>
      </w:r>
      <w:r w:rsidRPr="00DC3F15">
        <w:rPr>
          <w:bCs/>
          <w:spacing w:val="2"/>
          <w:sz w:val="28"/>
          <w:szCs w:val="28"/>
          <w:lang w:eastAsia="ru-RU"/>
        </w:rPr>
        <w:t xml:space="preserve">Прогнозируемый баланс потребления </w:t>
      </w:r>
      <w:r w:rsidR="00513B07">
        <w:rPr>
          <w:bCs/>
          <w:spacing w:val="2"/>
          <w:sz w:val="28"/>
          <w:szCs w:val="28"/>
          <w:lang w:eastAsia="ru-RU"/>
        </w:rPr>
        <w:t xml:space="preserve">питьевой </w:t>
      </w:r>
      <w:r w:rsidRPr="00DC3F15">
        <w:rPr>
          <w:bCs/>
          <w:spacing w:val="2"/>
          <w:sz w:val="28"/>
          <w:szCs w:val="28"/>
          <w:lang w:eastAsia="ru-RU"/>
        </w:rPr>
        <w:t>воды</w:t>
      </w:r>
      <w:r w:rsidR="00C07E9A">
        <w:rPr>
          <w:bCs/>
          <w:spacing w:val="2"/>
          <w:sz w:val="28"/>
          <w:szCs w:val="28"/>
          <w:lang w:eastAsia="ru-RU"/>
        </w:rPr>
        <w:t xml:space="preserve"> </w:t>
      </w:r>
    </w:p>
    <w:tbl>
      <w:tblPr>
        <w:tblW w:w="15578"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590"/>
        <w:gridCol w:w="3248"/>
        <w:gridCol w:w="1259"/>
        <w:gridCol w:w="1976"/>
        <w:gridCol w:w="1843"/>
        <w:gridCol w:w="1701"/>
        <w:gridCol w:w="1559"/>
        <w:gridCol w:w="1559"/>
        <w:gridCol w:w="1843"/>
      </w:tblGrid>
      <w:tr w:rsidR="00EF1666" w:rsidRPr="007F1B76" w14:paraId="541CED76" w14:textId="77777777" w:rsidTr="003E6FF1">
        <w:trPr>
          <w:trHeight w:val="16"/>
          <w:jc w:val="center"/>
        </w:trPr>
        <w:tc>
          <w:tcPr>
            <w:tcW w:w="590" w:type="dxa"/>
            <w:vMerge w:val="restart"/>
            <w:shd w:val="clear" w:color="auto" w:fill="auto"/>
            <w:vAlign w:val="center"/>
          </w:tcPr>
          <w:p w14:paraId="4CFF288B" w14:textId="77777777" w:rsidR="00EF1666" w:rsidRPr="007F1B76" w:rsidRDefault="00EF1666" w:rsidP="00631403">
            <w:pPr>
              <w:jc w:val="center"/>
              <w:rPr>
                <w:lang w:eastAsia="ru-RU"/>
              </w:rPr>
            </w:pPr>
            <w:bookmarkStart w:id="13" w:name="RANGE!I143"/>
            <w:bookmarkStart w:id="14" w:name="_Hlk193312817"/>
            <w:r w:rsidRPr="007F1B76">
              <w:rPr>
                <w:b/>
                <w:bCs/>
                <w:lang w:eastAsia="ru-RU"/>
              </w:rPr>
              <w:t>№ п/п</w:t>
            </w:r>
            <w:bookmarkEnd w:id="13"/>
          </w:p>
        </w:tc>
        <w:tc>
          <w:tcPr>
            <w:tcW w:w="3248" w:type="dxa"/>
            <w:vMerge w:val="restart"/>
            <w:shd w:val="clear" w:color="auto" w:fill="auto"/>
            <w:vAlign w:val="center"/>
          </w:tcPr>
          <w:p w14:paraId="73C33F40" w14:textId="77777777" w:rsidR="00EF1666" w:rsidRPr="007F1B76" w:rsidRDefault="00EF1666" w:rsidP="00631403">
            <w:pPr>
              <w:jc w:val="center"/>
              <w:rPr>
                <w:lang w:eastAsia="ru-RU"/>
              </w:rPr>
            </w:pPr>
            <w:r w:rsidRPr="007F1B76">
              <w:rPr>
                <w:b/>
                <w:bCs/>
                <w:lang w:eastAsia="ru-RU"/>
              </w:rPr>
              <w:t>Показатели</w:t>
            </w:r>
          </w:p>
        </w:tc>
        <w:tc>
          <w:tcPr>
            <w:tcW w:w="11740" w:type="dxa"/>
            <w:gridSpan w:val="7"/>
            <w:shd w:val="clear" w:color="auto" w:fill="auto"/>
            <w:vAlign w:val="center"/>
          </w:tcPr>
          <w:p w14:paraId="245E6387" w14:textId="3368D168" w:rsidR="00EF1666" w:rsidRPr="007F1B76" w:rsidRDefault="00C361B9" w:rsidP="00631403">
            <w:pPr>
              <w:jc w:val="center"/>
              <w:rPr>
                <w:b/>
                <w:bCs/>
                <w:lang w:eastAsia="ru-RU"/>
              </w:rPr>
            </w:pPr>
            <w:r>
              <w:rPr>
                <w:b/>
                <w:bCs/>
                <w:lang w:eastAsia="ru-RU"/>
              </w:rPr>
              <w:t xml:space="preserve"> </w:t>
            </w:r>
            <w:r w:rsidR="001D257A">
              <w:rPr>
                <w:b/>
                <w:bCs/>
                <w:lang w:eastAsia="ru-RU"/>
              </w:rPr>
              <w:t>Пушкинское</w:t>
            </w:r>
            <w:r w:rsidR="00FA4C90">
              <w:rPr>
                <w:b/>
                <w:bCs/>
                <w:lang w:eastAsia="ru-RU"/>
              </w:rPr>
              <w:t xml:space="preserve"> сельское поселение</w:t>
            </w:r>
            <w:r w:rsidR="00EF1666" w:rsidRPr="007F1B76">
              <w:rPr>
                <w:b/>
                <w:bCs/>
                <w:lang w:eastAsia="ru-RU"/>
              </w:rPr>
              <w:t xml:space="preserve"> </w:t>
            </w:r>
            <w:r w:rsidR="00774AE6">
              <w:rPr>
                <w:b/>
                <w:bCs/>
                <w:lang w:eastAsia="ru-RU"/>
              </w:rPr>
              <w:t>Гулькевичского</w:t>
            </w:r>
            <w:r w:rsidR="00EF1666" w:rsidRPr="007F1B76">
              <w:rPr>
                <w:b/>
                <w:bCs/>
                <w:lang w:eastAsia="ru-RU"/>
              </w:rPr>
              <w:t xml:space="preserve"> муниципального района</w:t>
            </w:r>
          </w:p>
        </w:tc>
      </w:tr>
      <w:tr w:rsidR="00EA5DA9" w:rsidRPr="007F1B76" w14:paraId="1EF07FE0" w14:textId="77777777" w:rsidTr="00EA5DA9">
        <w:trPr>
          <w:trHeight w:val="16"/>
          <w:jc w:val="center"/>
        </w:trPr>
        <w:tc>
          <w:tcPr>
            <w:tcW w:w="590" w:type="dxa"/>
            <w:vMerge/>
            <w:shd w:val="clear" w:color="auto" w:fill="auto"/>
            <w:vAlign w:val="center"/>
          </w:tcPr>
          <w:p w14:paraId="74CEA347" w14:textId="77777777" w:rsidR="00EA5DA9" w:rsidRPr="007F1B76" w:rsidRDefault="00EA5DA9" w:rsidP="00631403">
            <w:pPr>
              <w:jc w:val="center"/>
              <w:rPr>
                <w:lang w:eastAsia="ru-RU"/>
              </w:rPr>
            </w:pPr>
          </w:p>
        </w:tc>
        <w:tc>
          <w:tcPr>
            <w:tcW w:w="3248" w:type="dxa"/>
            <w:vMerge/>
            <w:shd w:val="clear" w:color="auto" w:fill="auto"/>
            <w:vAlign w:val="center"/>
          </w:tcPr>
          <w:p w14:paraId="365ACBB6" w14:textId="77777777" w:rsidR="00EA5DA9" w:rsidRPr="007F1B76" w:rsidRDefault="00EA5DA9" w:rsidP="00631403">
            <w:pPr>
              <w:jc w:val="center"/>
              <w:rPr>
                <w:lang w:eastAsia="ru-RU"/>
              </w:rPr>
            </w:pPr>
          </w:p>
        </w:tc>
        <w:tc>
          <w:tcPr>
            <w:tcW w:w="1259" w:type="dxa"/>
            <w:shd w:val="clear" w:color="auto" w:fill="auto"/>
            <w:vAlign w:val="center"/>
          </w:tcPr>
          <w:p w14:paraId="5445D4C4" w14:textId="77777777" w:rsidR="00EA5DA9" w:rsidRPr="007F1B76" w:rsidRDefault="00EA5DA9" w:rsidP="00631403">
            <w:pPr>
              <w:jc w:val="center"/>
              <w:rPr>
                <w:lang w:eastAsia="ru-RU"/>
              </w:rPr>
            </w:pPr>
            <w:r w:rsidRPr="007F1B76">
              <w:rPr>
                <w:b/>
                <w:bCs/>
                <w:lang w:eastAsia="ru-RU"/>
              </w:rPr>
              <w:t>2024 (базовый год)</w:t>
            </w:r>
          </w:p>
        </w:tc>
        <w:tc>
          <w:tcPr>
            <w:tcW w:w="1976" w:type="dxa"/>
            <w:shd w:val="clear" w:color="auto" w:fill="auto"/>
            <w:vAlign w:val="center"/>
          </w:tcPr>
          <w:p w14:paraId="16004044" w14:textId="77777777" w:rsidR="00EA5DA9" w:rsidRPr="007F1B76" w:rsidRDefault="00EA5DA9" w:rsidP="00631403">
            <w:pPr>
              <w:jc w:val="center"/>
              <w:rPr>
                <w:lang w:eastAsia="ru-RU"/>
              </w:rPr>
            </w:pPr>
            <w:r w:rsidRPr="007F1B76">
              <w:rPr>
                <w:b/>
                <w:bCs/>
                <w:lang w:eastAsia="ru-RU"/>
              </w:rPr>
              <w:t>2025</w:t>
            </w:r>
          </w:p>
        </w:tc>
        <w:tc>
          <w:tcPr>
            <w:tcW w:w="1843" w:type="dxa"/>
            <w:shd w:val="clear" w:color="auto" w:fill="auto"/>
            <w:vAlign w:val="center"/>
          </w:tcPr>
          <w:p w14:paraId="22AE3B1C" w14:textId="77777777" w:rsidR="00EA5DA9" w:rsidRPr="007F1B76" w:rsidRDefault="00EA5DA9" w:rsidP="00631403">
            <w:pPr>
              <w:jc w:val="center"/>
              <w:rPr>
                <w:lang w:eastAsia="ru-RU"/>
              </w:rPr>
            </w:pPr>
            <w:r w:rsidRPr="007F1B76">
              <w:rPr>
                <w:b/>
                <w:bCs/>
                <w:lang w:eastAsia="ru-RU"/>
              </w:rPr>
              <w:t>2026</w:t>
            </w:r>
          </w:p>
        </w:tc>
        <w:tc>
          <w:tcPr>
            <w:tcW w:w="1701" w:type="dxa"/>
            <w:shd w:val="clear" w:color="auto" w:fill="auto"/>
            <w:vAlign w:val="center"/>
          </w:tcPr>
          <w:p w14:paraId="111E62D0" w14:textId="77777777" w:rsidR="00EA5DA9" w:rsidRPr="007F1B76" w:rsidRDefault="00EA5DA9" w:rsidP="00631403">
            <w:pPr>
              <w:jc w:val="center"/>
              <w:rPr>
                <w:lang w:eastAsia="ru-RU"/>
              </w:rPr>
            </w:pPr>
            <w:r w:rsidRPr="007F1B76">
              <w:rPr>
                <w:b/>
                <w:bCs/>
                <w:lang w:eastAsia="ru-RU"/>
              </w:rPr>
              <w:t>2027</w:t>
            </w:r>
          </w:p>
        </w:tc>
        <w:tc>
          <w:tcPr>
            <w:tcW w:w="1559" w:type="dxa"/>
            <w:shd w:val="clear" w:color="auto" w:fill="auto"/>
            <w:vAlign w:val="center"/>
          </w:tcPr>
          <w:p w14:paraId="55C17D88" w14:textId="77777777" w:rsidR="00EA5DA9" w:rsidRPr="007F1B76" w:rsidRDefault="00EA5DA9" w:rsidP="00631403">
            <w:pPr>
              <w:jc w:val="center"/>
              <w:rPr>
                <w:lang w:eastAsia="ru-RU"/>
              </w:rPr>
            </w:pPr>
            <w:r w:rsidRPr="007F1B76">
              <w:rPr>
                <w:b/>
                <w:bCs/>
                <w:lang w:eastAsia="ru-RU"/>
              </w:rPr>
              <w:t>2028</w:t>
            </w:r>
          </w:p>
        </w:tc>
        <w:tc>
          <w:tcPr>
            <w:tcW w:w="1559" w:type="dxa"/>
            <w:shd w:val="clear" w:color="auto" w:fill="auto"/>
            <w:vAlign w:val="center"/>
          </w:tcPr>
          <w:p w14:paraId="7AF9BE8B" w14:textId="77777777" w:rsidR="00EA5DA9" w:rsidRPr="007F1B76" w:rsidRDefault="00EA5DA9" w:rsidP="00631403">
            <w:pPr>
              <w:jc w:val="center"/>
              <w:rPr>
                <w:lang w:eastAsia="ru-RU"/>
              </w:rPr>
            </w:pPr>
            <w:r w:rsidRPr="007F1B76">
              <w:rPr>
                <w:b/>
                <w:bCs/>
                <w:lang w:eastAsia="ru-RU"/>
              </w:rPr>
              <w:t>2029</w:t>
            </w:r>
          </w:p>
        </w:tc>
        <w:tc>
          <w:tcPr>
            <w:tcW w:w="1843" w:type="dxa"/>
            <w:shd w:val="clear" w:color="auto" w:fill="auto"/>
            <w:vAlign w:val="center"/>
          </w:tcPr>
          <w:p w14:paraId="2AA5350A" w14:textId="67A652E8" w:rsidR="00EA5DA9" w:rsidRPr="007F1B76" w:rsidRDefault="00EA5DA9" w:rsidP="00631403">
            <w:pPr>
              <w:jc w:val="center"/>
              <w:rPr>
                <w:lang w:eastAsia="ru-RU"/>
              </w:rPr>
            </w:pPr>
            <w:r>
              <w:rPr>
                <w:b/>
                <w:bCs/>
                <w:lang w:eastAsia="ru-RU"/>
              </w:rPr>
              <w:t>2030</w:t>
            </w:r>
          </w:p>
        </w:tc>
      </w:tr>
      <w:tr w:rsidR="00EF1666" w:rsidRPr="007F1B76" w14:paraId="746B53B0" w14:textId="77777777" w:rsidTr="003E6FF1">
        <w:trPr>
          <w:trHeight w:val="16"/>
          <w:jc w:val="center"/>
        </w:trPr>
        <w:tc>
          <w:tcPr>
            <w:tcW w:w="15578" w:type="dxa"/>
            <w:gridSpan w:val="9"/>
            <w:shd w:val="clear" w:color="auto" w:fill="auto"/>
            <w:vAlign w:val="center"/>
          </w:tcPr>
          <w:p w14:paraId="0B66738B" w14:textId="77777777" w:rsidR="00EF1666" w:rsidRPr="007F1B76" w:rsidRDefault="00EF1666" w:rsidP="00631403">
            <w:pPr>
              <w:jc w:val="center"/>
              <w:rPr>
                <w:lang w:eastAsia="ru-RU"/>
              </w:rPr>
            </w:pPr>
            <w:r w:rsidRPr="007F1B76">
              <w:rPr>
                <w:b/>
                <w:bCs/>
                <w:lang w:eastAsia="ru-RU"/>
              </w:rPr>
              <w:t>Объем питьевой воды</w:t>
            </w:r>
          </w:p>
        </w:tc>
      </w:tr>
      <w:tr w:rsidR="00EF1666" w:rsidRPr="007F1B76" w14:paraId="637E7290" w14:textId="77777777" w:rsidTr="003E6FF1">
        <w:trPr>
          <w:trHeight w:val="16"/>
          <w:jc w:val="center"/>
        </w:trPr>
        <w:tc>
          <w:tcPr>
            <w:tcW w:w="15578" w:type="dxa"/>
            <w:gridSpan w:val="9"/>
            <w:shd w:val="clear" w:color="auto" w:fill="auto"/>
            <w:vAlign w:val="center"/>
          </w:tcPr>
          <w:p w14:paraId="54768FFB" w14:textId="28C82DD2" w:rsidR="00EF1666" w:rsidRPr="007F1B76" w:rsidRDefault="00871F20" w:rsidP="00631403">
            <w:pPr>
              <w:jc w:val="center"/>
              <w:rPr>
                <w:lang w:eastAsia="ru-RU"/>
              </w:rPr>
            </w:pPr>
            <w:bookmarkStart w:id="15" w:name="_Hlk203983261"/>
            <w:r>
              <w:rPr>
                <w:b/>
                <w:bCs/>
                <w:lang w:eastAsia="ru-RU"/>
              </w:rPr>
              <w:t>с. Пушкинское</w:t>
            </w:r>
          </w:p>
        </w:tc>
      </w:tr>
      <w:tr w:rsidR="00EA5DA9" w:rsidRPr="007F1B76" w14:paraId="411B5847" w14:textId="77777777" w:rsidTr="00EA5DA9">
        <w:trPr>
          <w:trHeight w:val="16"/>
          <w:jc w:val="center"/>
        </w:trPr>
        <w:tc>
          <w:tcPr>
            <w:tcW w:w="590" w:type="dxa"/>
            <w:shd w:val="clear" w:color="auto" w:fill="auto"/>
            <w:vAlign w:val="center"/>
            <w:hideMark/>
          </w:tcPr>
          <w:p w14:paraId="04FDEB1D" w14:textId="77777777" w:rsidR="00EA5DA9" w:rsidRPr="007F1B76" w:rsidRDefault="00EA5DA9" w:rsidP="00407DE5">
            <w:pPr>
              <w:jc w:val="center"/>
              <w:rPr>
                <w:lang w:eastAsia="ru-RU"/>
              </w:rPr>
            </w:pPr>
            <w:r w:rsidRPr="007F1B76">
              <w:rPr>
                <w:lang w:eastAsia="ru-RU"/>
              </w:rPr>
              <w:t>1</w:t>
            </w:r>
          </w:p>
        </w:tc>
        <w:tc>
          <w:tcPr>
            <w:tcW w:w="3248" w:type="dxa"/>
            <w:shd w:val="clear" w:color="auto" w:fill="auto"/>
            <w:vAlign w:val="center"/>
            <w:hideMark/>
          </w:tcPr>
          <w:p w14:paraId="1C31611F" w14:textId="77777777" w:rsidR="00EA5DA9" w:rsidRPr="00407DE5" w:rsidRDefault="00EA5DA9" w:rsidP="00407DE5">
            <w:pPr>
              <w:jc w:val="both"/>
              <w:rPr>
                <w:color w:val="auto"/>
                <w:lang w:eastAsia="ru-RU"/>
              </w:rPr>
            </w:pPr>
            <w:r w:rsidRPr="00407DE5">
              <w:rPr>
                <w:color w:val="auto"/>
                <w:lang w:eastAsia="ru-RU"/>
              </w:rPr>
              <w:t>Объем поднятой воды, тыс. м</w:t>
            </w:r>
            <w:r w:rsidRPr="00407DE5">
              <w:rPr>
                <w:color w:val="auto"/>
                <w:vertAlign w:val="superscript"/>
                <w:lang w:eastAsia="ru-RU"/>
              </w:rPr>
              <w:t>3</w:t>
            </w:r>
          </w:p>
        </w:tc>
        <w:tc>
          <w:tcPr>
            <w:tcW w:w="1259" w:type="dxa"/>
            <w:tcBorders>
              <w:top w:val="nil"/>
              <w:left w:val="nil"/>
              <w:bottom w:val="single" w:sz="12" w:space="0" w:color="auto"/>
              <w:right w:val="single" w:sz="12" w:space="0" w:color="auto"/>
            </w:tcBorders>
            <w:shd w:val="clear" w:color="auto" w:fill="auto"/>
            <w:vAlign w:val="center"/>
          </w:tcPr>
          <w:p w14:paraId="2D67B4D6" w14:textId="3B63116F" w:rsidR="00EA5DA9" w:rsidRPr="00407DE5" w:rsidRDefault="00EA5DA9" w:rsidP="00407DE5">
            <w:pPr>
              <w:jc w:val="center"/>
              <w:rPr>
                <w:color w:val="auto"/>
                <w:lang w:eastAsia="ru-RU"/>
              </w:rPr>
            </w:pPr>
            <w:r w:rsidRPr="00407DE5">
              <w:rPr>
                <w:color w:val="auto"/>
              </w:rPr>
              <w:t>111,98</w:t>
            </w:r>
          </w:p>
        </w:tc>
        <w:tc>
          <w:tcPr>
            <w:tcW w:w="1976" w:type="dxa"/>
            <w:tcBorders>
              <w:top w:val="nil"/>
              <w:left w:val="nil"/>
              <w:bottom w:val="single" w:sz="12" w:space="0" w:color="auto"/>
              <w:right w:val="single" w:sz="12" w:space="0" w:color="auto"/>
            </w:tcBorders>
            <w:shd w:val="clear" w:color="auto" w:fill="auto"/>
            <w:vAlign w:val="center"/>
          </w:tcPr>
          <w:p w14:paraId="7E912FA9" w14:textId="62A0984D" w:rsidR="00EA5DA9" w:rsidRPr="00407DE5" w:rsidRDefault="00EA5DA9" w:rsidP="00407DE5">
            <w:pPr>
              <w:jc w:val="center"/>
              <w:rPr>
                <w:color w:val="auto"/>
                <w:lang w:eastAsia="ru-RU"/>
              </w:rPr>
            </w:pPr>
            <w:r w:rsidRPr="00407DE5">
              <w:rPr>
                <w:color w:val="auto"/>
              </w:rPr>
              <w:t>112,037</w:t>
            </w:r>
          </w:p>
        </w:tc>
        <w:tc>
          <w:tcPr>
            <w:tcW w:w="1843" w:type="dxa"/>
            <w:tcBorders>
              <w:top w:val="nil"/>
              <w:left w:val="nil"/>
              <w:bottom w:val="single" w:sz="12" w:space="0" w:color="auto"/>
              <w:right w:val="single" w:sz="12" w:space="0" w:color="auto"/>
            </w:tcBorders>
            <w:shd w:val="clear" w:color="auto" w:fill="auto"/>
            <w:vAlign w:val="center"/>
          </w:tcPr>
          <w:p w14:paraId="22DE4FE5" w14:textId="45FFBF07" w:rsidR="00EA5DA9" w:rsidRPr="00407DE5" w:rsidRDefault="00EA5DA9" w:rsidP="00407DE5">
            <w:pPr>
              <w:jc w:val="center"/>
              <w:rPr>
                <w:color w:val="auto"/>
                <w:lang w:eastAsia="ru-RU"/>
              </w:rPr>
            </w:pPr>
            <w:r w:rsidRPr="00407DE5">
              <w:rPr>
                <w:color w:val="auto"/>
              </w:rPr>
              <w:t>100,718</w:t>
            </w:r>
          </w:p>
        </w:tc>
        <w:tc>
          <w:tcPr>
            <w:tcW w:w="1701" w:type="dxa"/>
            <w:tcBorders>
              <w:top w:val="nil"/>
              <w:left w:val="nil"/>
              <w:bottom w:val="single" w:sz="12" w:space="0" w:color="auto"/>
              <w:right w:val="single" w:sz="12" w:space="0" w:color="auto"/>
            </w:tcBorders>
            <w:shd w:val="clear" w:color="auto" w:fill="auto"/>
            <w:vAlign w:val="center"/>
          </w:tcPr>
          <w:p w14:paraId="45ABD471" w14:textId="7F504F73" w:rsidR="00EA5DA9" w:rsidRPr="00407DE5" w:rsidRDefault="00EA5DA9" w:rsidP="00407DE5">
            <w:pPr>
              <w:jc w:val="center"/>
              <w:rPr>
                <w:color w:val="auto"/>
                <w:lang w:eastAsia="ru-RU"/>
              </w:rPr>
            </w:pPr>
            <w:r w:rsidRPr="00407DE5">
              <w:rPr>
                <w:color w:val="auto"/>
              </w:rPr>
              <w:t>93,461</w:t>
            </w:r>
          </w:p>
        </w:tc>
        <w:tc>
          <w:tcPr>
            <w:tcW w:w="1559" w:type="dxa"/>
            <w:tcBorders>
              <w:top w:val="nil"/>
              <w:left w:val="nil"/>
              <w:bottom w:val="single" w:sz="12" w:space="0" w:color="auto"/>
              <w:right w:val="single" w:sz="12" w:space="0" w:color="auto"/>
            </w:tcBorders>
            <w:shd w:val="clear" w:color="auto" w:fill="auto"/>
            <w:vAlign w:val="center"/>
          </w:tcPr>
          <w:p w14:paraId="6C01BB21" w14:textId="4704DBCC" w:rsidR="00EA5DA9" w:rsidRPr="00407DE5" w:rsidRDefault="00EA5DA9" w:rsidP="00407DE5">
            <w:pPr>
              <w:jc w:val="center"/>
              <w:rPr>
                <w:color w:val="auto"/>
                <w:lang w:eastAsia="ru-RU"/>
              </w:rPr>
            </w:pPr>
            <w:r w:rsidRPr="00407DE5">
              <w:rPr>
                <w:color w:val="auto"/>
              </w:rPr>
              <w:t>84,098</w:t>
            </w:r>
          </w:p>
        </w:tc>
        <w:tc>
          <w:tcPr>
            <w:tcW w:w="1559" w:type="dxa"/>
            <w:tcBorders>
              <w:top w:val="nil"/>
              <w:left w:val="nil"/>
              <w:bottom w:val="single" w:sz="12" w:space="0" w:color="auto"/>
              <w:right w:val="single" w:sz="12" w:space="0" w:color="auto"/>
            </w:tcBorders>
            <w:shd w:val="clear" w:color="auto" w:fill="auto"/>
            <w:vAlign w:val="center"/>
          </w:tcPr>
          <w:p w14:paraId="1974D727" w14:textId="2071060A" w:rsidR="00EA5DA9" w:rsidRPr="00407DE5" w:rsidRDefault="00EA5DA9" w:rsidP="00407DE5">
            <w:pPr>
              <w:jc w:val="center"/>
              <w:rPr>
                <w:color w:val="auto"/>
                <w:lang w:eastAsia="ru-RU"/>
              </w:rPr>
            </w:pPr>
            <w:r w:rsidRPr="00407DE5">
              <w:rPr>
                <w:color w:val="auto"/>
              </w:rPr>
              <w:t>80,949</w:t>
            </w:r>
          </w:p>
        </w:tc>
        <w:tc>
          <w:tcPr>
            <w:tcW w:w="1843" w:type="dxa"/>
            <w:tcBorders>
              <w:top w:val="nil"/>
              <w:left w:val="nil"/>
              <w:bottom w:val="single" w:sz="12" w:space="0" w:color="auto"/>
              <w:right w:val="single" w:sz="12" w:space="0" w:color="auto"/>
            </w:tcBorders>
            <w:shd w:val="clear" w:color="auto" w:fill="auto"/>
            <w:vAlign w:val="center"/>
          </w:tcPr>
          <w:p w14:paraId="5C90FBDE" w14:textId="72D1347B" w:rsidR="00EA5DA9" w:rsidRPr="00407DE5" w:rsidRDefault="00EA5DA9" w:rsidP="00407DE5">
            <w:pPr>
              <w:jc w:val="center"/>
              <w:rPr>
                <w:color w:val="auto"/>
                <w:lang w:eastAsia="ru-RU"/>
              </w:rPr>
            </w:pPr>
            <w:r w:rsidRPr="00407DE5">
              <w:rPr>
                <w:color w:val="auto"/>
              </w:rPr>
              <w:t>76,442</w:t>
            </w:r>
          </w:p>
        </w:tc>
      </w:tr>
      <w:tr w:rsidR="00EA5DA9" w:rsidRPr="007F1B76" w14:paraId="25E13B1B" w14:textId="77777777" w:rsidTr="00EA5DA9">
        <w:trPr>
          <w:trHeight w:val="16"/>
          <w:jc w:val="center"/>
        </w:trPr>
        <w:tc>
          <w:tcPr>
            <w:tcW w:w="590" w:type="dxa"/>
            <w:shd w:val="clear" w:color="auto" w:fill="auto"/>
            <w:vAlign w:val="center"/>
          </w:tcPr>
          <w:p w14:paraId="51167375" w14:textId="77777777" w:rsidR="00EA5DA9" w:rsidRPr="007F1B76" w:rsidRDefault="00EA5DA9" w:rsidP="00407DE5">
            <w:pPr>
              <w:jc w:val="center"/>
              <w:rPr>
                <w:lang w:eastAsia="ru-RU"/>
              </w:rPr>
            </w:pPr>
            <w:r w:rsidRPr="007F1B76">
              <w:rPr>
                <w:lang w:eastAsia="ru-RU"/>
              </w:rPr>
              <w:t>2</w:t>
            </w:r>
          </w:p>
        </w:tc>
        <w:tc>
          <w:tcPr>
            <w:tcW w:w="3248" w:type="dxa"/>
            <w:shd w:val="clear" w:color="auto" w:fill="auto"/>
            <w:vAlign w:val="center"/>
            <w:hideMark/>
          </w:tcPr>
          <w:p w14:paraId="65583D46" w14:textId="77777777" w:rsidR="00EA5DA9" w:rsidRPr="00407DE5" w:rsidRDefault="00EA5DA9" w:rsidP="00407DE5">
            <w:pPr>
              <w:jc w:val="both"/>
              <w:rPr>
                <w:color w:val="auto"/>
                <w:lang w:eastAsia="ru-RU"/>
              </w:rPr>
            </w:pPr>
            <w:r w:rsidRPr="00407DE5">
              <w:rPr>
                <w:color w:val="auto"/>
                <w:lang w:eastAsia="ru-RU"/>
              </w:rPr>
              <w:t>Объем потерь воды, тыс. м</w:t>
            </w:r>
            <w:r w:rsidRPr="00407DE5">
              <w:rPr>
                <w:color w:val="auto"/>
                <w:vertAlign w:val="superscript"/>
                <w:lang w:eastAsia="ru-RU"/>
              </w:rPr>
              <w:t>3</w:t>
            </w:r>
          </w:p>
        </w:tc>
        <w:tc>
          <w:tcPr>
            <w:tcW w:w="1259" w:type="dxa"/>
            <w:tcBorders>
              <w:top w:val="nil"/>
              <w:left w:val="nil"/>
              <w:bottom w:val="single" w:sz="12" w:space="0" w:color="auto"/>
              <w:right w:val="single" w:sz="12" w:space="0" w:color="auto"/>
            </w:tcBorders>
            <w:shd w:val="clear" w:color="auto" w:fill="auto"/>
            <w:vAlign w:val="center"/>
          </w:tcPr>
          <w:p w14:paraId="0533843E" w14:textId="066576B3" w:rsidR="00EA5DA9" w:rsidRPr="00407DE5" w:rsidRDefault="00EA5DA9" w:rsidP="00407DE5">
            <w:pPr>
              <w:jc w:val="center"/>
              <w:rPr>
                <w:color w:val="auto"/>
                <w:lang w:eastAsia="ru-RU"/>
              </w:rPr>
            </w:pPr>
            <w:r w:rsidRPr="00407DE5">
              <w:rPr>
                <w:color w:val="auto"/>
              </w:rPr>
              <w:t>47,177</w:t>
            </w:r>
          </w:p>
        </w:tc>
        <w:tc>
          <w:tcPr>
            <w:tcW w:w="1976" w:type="dxa"/>
            <w:tcBorders>
              <w:top w:val="nil"/>
              <w:left w:val="nil"/>
              <w:bottom w:val="single" w:sz="12" w:space="0" w:color="auto"/>
              <w:right w:val="single" w:sz="12" w:space="0" w:color="auto"/>
            </w:tcBorders>
            <w:shd w:val="clear" w:color="auto" w:fill="auto"/>
            <w:vAlign w:val="center"/>
          </w:tcPr>
          <w:p w14:paraId="246501E3" w14:textId="7D876A1F" w:rsidR="00EA5DA9" w:rsidRPr="00407DE5" w:rsidRDefault="00EA5DA9" w:rsidP="00407DE5">
            <w:pPr>
              <w:jc w:val="center"/>
              <w:rPr>
                <w:color w:val="auto"/>
                <w:lang w:eastAsia="ru-RU"/>
              </w:rPr>
            </w:pPr>
            <w:r w:rsidRPr="00407DE5">
              <w:rPr>
                <w:color w:val="auto"/>
              </w:rPr>
              <w:t>47,235</w:t>
            </w:r>
          </w:p>
        </w:tc>
        <w:tc>
          <w:tcPr>
            <w:tcW w:w="1843" w:type="dxa"/>
            <w:tcBorders>
              <w:top w:val="nil"/>
              <w:left w:val="nil"/>
              <w:bottom w:val="single" w:sz="12" w:space="0" w:color="auto"/>
              <w:right w:val="single" w:sz="12" w:space="0" w:color="auto"/>
            </w:tcBorders>
            <w:shd w:val="clear" w:color="auto" w:fill="auto"/>
            <w:vAlign w:val="center"/>
          </w:tcPr>
          <w:p w14:paraId="52062041" w14:textId="4EFF10D6" w:rsidR="00EA5DA9" w:rsidRPr="00407DE5" w:rsidRDefault="00EA5DA9" w:rsidP="00407DE5">
            <w:pPr>
              <w:jc w:val="center"/>
              <w:rPr>
                <w:color w:val="auto"/>
                <w:lang w:eastAsia="ru-RU"/>
              </w:rPr>
            </w:pPr>
            <w:r w:rsidRPr="00407DE5">
              <w:rPr>
                <w:color w:val="auto"/>
              </w:rPr>
              <w:t>35,916</w:t>
            </w:r>
          </w:p>
        </w:tc>
        <w:tc>
          <w:tcPr>
            <w:tcW w:w="1701" w:type="dxa"/>
            <w:tcBorders>
              <w:top w:val="nil"/>
              <w:left w:val="nil"/>
              <w:bottom w:val="single" w:sz="12" w:space="0" w:color="auto"/>
              <w:right w:val="single" w:sz="12" w:space="0" w:color="auto"/>
            </w:tcBorders>
            <w:shd w:val="clear" w:color="auto" w:fill="auto"/>
            <w:vAlign w:val="center"/>
          </w:tcPr>
          <w:p w14:paraId="50103FB2" w14:textId="2A35B909" w:rsidR="00EA5DA9" w:rsidRPr="00407DE5" w:rsidRDefault="00EA5DA9" w:rsidP="00407DE5">
            <w:pPr>
              <w:jc w:val="center"/>
              <w:rPr>
                <w:color w:val="auto"/>
                <w:lang w:eastAsia="ru-RU"/>
              </w:rPr>
            </w:pPr>
            <w:r w:rsidRPr="00407DE5">
              <w:rPr>
                <w:color w:val="auto"/>
              </w:rPr>
              <w:t>28,659</w:t>
            </w:r>
          </w:p>
        </w:tc>
        <w:tc>
          <w:tcPr>
            <w:tcW w:w="1559" w:type="dxa"/>
            <w:tcBorders>
              <w:top w:val="nil"/>
              <w:left w:val="nil"/>
              <w:bottom w:val="single" w:sz="12" w:space="0" w:color="auto"/>
              <w:right w:val="single" w:sz="12" w:space="0" w:color="auto"/>
            </w:tcBorders>
            <w:shd w:val="clear" w:color="auto" w:fill="auto"/>
            <w:vAlign w:val="center"/>
          </w:tcPr>
          <w:p w14:paraId="1A686097" w14:textId="6A085932" w:rsidR="00EA5DA9" w:rsidRPr="00407DE5" w:rsidRDefault="00EA5DA9" w:rsidP="00407DE5">
            <w:pPr>
              <w:jc w:val="center"/>
              <w:rPr>
                <w:color w:val="auto"/>
                <w:lang w:eastAsia="ru-RU"/>
              </w:rPr>
            </w:pPr>
            <w:r w:rsidRPr="00407DE5">
              <w:rPr>
                <w:color w:val="auto"/>
              </w:rPr>
              <w:t>19,296</w:t>
            </w:r>
          </w:p>
        </w:tc>
        <w:tc>
          <w:tcPr>
            <w:tcW w:w="1559" w:type="dxa"/>
            <w:tcBorders>
              <w:top w:val="nil"/>
              <w:left w:val="nil"/>
              <w:bottom w:val="single" w:sz="12" w:space="0" w:color="auto"/>
              <w:right w:val="single" w:sz="12" w:space="0" w:color="auto"/>
            </w:tcBorders>
            <w:shd w:val="clear" w:color="auto" w:fill="auto"/>
            <w:vAlign w:val="center"/>
          </w:tcPr>
          <w:p w14:paraId="314E3AED" w14:textId="5D52C594" w:rsidR="00EA5DA9" w:rsidRPr="00407DE5" w:rsidRDefault="00EA5DA9" w:rsidP="00407DE5">
            <w:pPr>
              <w:jc w:val="center"/>
              <w:rPr>
                <w:color w:val="auto"/>
                <w:lang w:eastAsia="ru-RU"/>
              </w:rPr>
            </w:pPr>
            <w:r w:rsidRPr="00407DE5">
              <w:rPr>
                <w:color w:val="auto"/>
              </w:rPr>
              <w:t>16,147</w:t>
            </w:r>
          </w:p>
        </w:tc>
        <w:tc>
          <w:tcPr>
            <w:tcW w:w="1843" w:type="dxa"/>
            <w:tcBorders>
              <w:top w:val="nil"/>
              <w:left w:val="nil"/>
              <w:bottom w:val="single" w:sz="12" w:space="0" w:color="auto"/>
              <w:right w:val="single" w:sz="12" w:space="0" w:color="auto"/>
            </w:tcBorders>
            <w:shd w:val="clear" w:color="auto" w:fill="auto"/>
            <w:vAlign w:val="center"/>
          </w:tcPr>
          <w:p w14:paraId="657DCAFD" w14:textId="086ECBCD" w:rsidR="00EA5DA9" w:rsidRPr="00407DE5" w:rsidRDefault="00EA5DA9" w:rsidP="00407DE5">
            <w:pPr>
              <w:jc w:val="center"/>
              <w:rPr>
                <w:color w:val="auto"/>
                <w:lang w:eastAsia="ru-RU"/>
              </w:rPr>
            </w:pPr>
            <w:r w:rsidRPr="00407DE5">
              <w:rPr>
                <w:color w:val="auto"/>
              </w:rPr>
              <w:t>11,640</w:t>
            </w:r>
          </w:p>
        </w:tc>
      </w:tr>
      <w:tr w:rsidR="00EA5DA9" w:rsidRPr="007F1B76" w14:paraId="09B0FC73" w14:textId="77777777" w:rsidTr="00EA5DA9">
        <w:trPr>
          <w:trHeight w:val="16"/>
          <w:jc w:val="center"/>
        </w:trPr>
        <w:tc>
          <w:tcPr>
            <w:tcW w:w="590" w:type="dxa"/>
            <w:shd w:val="clear" w:color="auto" w:fill="auto"/>
            <w:vAlign w:val="center"/>
          </w:tcPr>
          <w:p w14:paraId="4CA54390" w14:textId="77777777" w:rsidR="00EA5DA9" w:rsidRPr="007F1B76" w:rsidRDefault="00EA5DA9" w:rsidP="00407DE5">
            <w:pPr>
              <w:jc w:val="center"/>
              <w:rPr>
                <w:lang w:eastAsia="ru-RU"/>
              </w:rPr>
            </w:pPr>
            <w:r w:rsidRPr="007F1B76">
              <w:rPr>
                <w:lang w:eastAsia="ru-RU"/>
              </w:rPr>
              <w:t>3</w:t>
            </w:r>
          </w:p>
        </w:tc>
        <w:tc>
          <w:tcPr>
            <w:tcW w:w="3248" w:type="dxa"/>
            <w:shd w:val="clear" w:color="auto" w:fill="auto"/>
            <w:vAlign w:val="center"/>
            <w:hideMark/>
          </w:tcPr>
          <w:p w14:paraId="7B1DD376" w14:textId="77777777" w:rsidR="00EA5DA9" w:rsidRPr="00407DE5" w:rsidRDefault="00EA5DA9" w:rsidP="00407DE5">
            <w:pPr>
              <w:jc w:val="both"/>
              <w:rPr>
                <w:color w:val="auto"/>
                <w:lang w:eastAsia="ru-RU"/>
              </w:rPr>
            </w:pPr>
            <w:r w:rsidRPr="00407DE5">
              <w:rPr>
                <w:color w:val="auto"/>
                <w:lang w:eastAsia="ru-RU"/>
              </w:rPr>
              <w:t>Уровень потерь к объему воды, отпущенной в сеть, %</w:t>
            </w:r>
          </w:p>
        </w:tc>
        <w:tc>
          <w:tcPr>
            <w:tcW w:w="1259" w:type="dxa"/>
            <w:tcBorders>
              <w:top w:val="nil"/>
              <w:left w:val="nil"/>
              <w:bottom w:val="single" w:sz="12" w:space="0" w:color="auto"/>
              <w:right w:val="single" w:sz="12" w:space="0" w:color="auto"/>
            </w:tcBorders>
            <w:shd w:val="clear" w:color="auto" w:fill="auto"/>
            <w:vAlign w:val="center"/>
          </w:tcPr>
          <w:p w14:paraId="42464224" w14:textId="4B22E48B" w:rsidR="00EA5DA9" w:rsidRPr="00407DE5" w:rsidRDefault="00EA5DA9" w:rsidP="00407DE5">
            <w:pPr>
              <w:jc w:val="center"/>
              <w:rPr>
                <w:color w:val="auto"/>
                <w:lang w:eastAsia="ru-RU"/>
              </w:rPr>
            </w:pPr>
            <w:r w:rsidRPr="00407DE5">
              <w:rPr>
                <w:color w:val="auto"/>
              </w:rPr>
              <w:t>42,13</w:t>
            </w:r>
          </w:p>
        </w:tc>
        <w:tc>
          <w:tcPr>
            <w:tcW w:w="1976" w:type="dxa"/>
            <w:tcBorders>
              <w:top w:val="nil"/>
              <w:left w:val="nil"/>
              <w:bottom w:val="single" w:sz="12" w:space="0" w:color="auto"/>
              <w:right w:val="single" w:sz="12" w:space="0" w:color="auto"/>
            </w:tcBorders>
            <w:shd w:val="clear" w:color="auto" w:fill="auto"/>
            <w:vAlign w:val="center"/>
          </w:tcPr>
          <w:p w14:paraId="1C6424B0" w14:textId="14A6943F" w:rsidR="00EA5DA9" w:rsidRPr="00407DE5" w:rsidRDefault="00EA5DA9" w:rsidP="00407DE5">
            <w:pPr>
              <w:jc w:val="center"/>
              <w:rPr>
                <w:color w:val="auto"/>
                <w:lang w:eastAsia="ru-RU"/>
              </w:rPr>
            </w:pPr>
            <w:r w:rsidRPr="00407DE5">
              <w:rPr>
                <w:color w:val="auto"/>
              </w:rPr>
              <w:t>42,16</w:t>
            </w:r>
          </w:p>
        </w:tc>
        <w:tc>
          <w:tcPr>
            <w:tcW w:w="1843" w:type="dxa"/>
            <w:tcBorders>
              <w:top w:val="nil"/>
              <w:left w:val="nil"/>
              <w:bottom w:val="single" w:sz="12" w:space="0" w:color="auto"/>
              <w:right w:val="single" w:sz="12" w:space="0" w:color="auto"/>
            </w:tcBorders>
            <w:shd w:val="clear" w:color="auto" w:fill="auto"/>
            <w:vAlign w:val="center"/>
          </w:tcPr>
          <w:p w14:paraId="48E043F6" w14:textId="5591F001" w:rsidR="00EA5DA9" w:rsidRPr="00407DE5" w:rsidRDefault="00EA5DA9" w:rsidP="00407DE5">
            <w:pPr>
              <w:jc w:val="center"/>
              <w:rPr>
                <w:color w:val="auto"/>
                <w:lang w:eastAsia="ru-RU"/>
              </w:rPr>
            </w:pPr>
            <w:r w:rsidRPr="00407DE5">
              <w:rPr>
                <w:color w:val="auto"/>
              </w:rPr>
              <w:t>35,66</w:t>
            </w:r>
          </w:p>
        </w:tc>
        <w:tc>
          <w:tcPr>
            <w:tcW w:w="1701" w:type="dxa"/>
            <w:tcBorders>
              <w:top w:val="nil"/>
              <w:left w:val="nil"/>
              <w:bottom w:val="single" w:sz="12" w:space="0" w:color="auto"/>
              <w:right w:val="single" w:sz="12" w:space="0" w:color="auto"/>
            </w:tcBorders>
            <w:shd w:val="clear" w:color="auto" w:fill="auto"/>
            <w:vAlign w:val="center"/>
          </w:tcPr>
          <w:p w14:paraId="5E9C0DE8" w14:textId="5AB13C44" w:rsidR="00EA5DA9" w:rsidRPr="00407DE5" w:rsidRDefault="00EA5DA9" w:rsidP="00407DE5">
            <w:pPr>
              <w:jc w:val="center"/>
              <w:rPr>
                <w:color w:val="auto"/>
                <w:lang w:eastAsia="ru-RU"/>
              </w:rPr>
            </w:pPr>
            <w:r w:rsidRPr="00407DE5">
              <w:rPr>
                <w:color w:val="auto"/>
              </w:rPr>
              <w:t>30,66425</w:t>
            </w:r>
          </w:p>
        </w:tc>
        <w:tc>
          <w:tcPr>
            <w:tcW w:w="1559" w:type="dxa"/>
            <w:tcBorders>
              <w:top w:val="nil"/>
              <w:left w:val="nil"/>
              <w:bottom w:val="single" w:sz="12" w:space="0" w:color="auto"/>
              <w:right w:val="single" w:sz="12" w:space="0" w:color="auto"/>
            </w:tcBorders>
            <w:shd w:val="clear" w:color="auto" w:fill="auto"/>
            <w:vAlign w:val="center"/>
          </w:tcPr>
          <w:p w14:paraId="23CE5972" w14:textId="5C61D7BD" w:rsidR="00EA5DA9" w:rsidRPr="00407DE5" w:rsidRDefault="00EA5DA9" w:rsidP="00407DE5">
            <w:pPr>
              <w:jc w:val="center"/>
              <w:rPr>
                <w:color w:val="auto"/>
                <w:lang w:eastAsia="ru-RU"/>
              </w:rPr>
            </w:pPr>
            <w:r w:rsidRPr="00407DE5">
              <w:rPr>
                <w:color w:val="auto"/>
              </w:rPr>
              <w:t>22,94425</w:t>
            </w:r>
          </w:p>
        </w:tc>
        <w:tc>
          <w:tcPr>
            <w:tcW w:w="1559" w:type="dxa"/>
            <w:tcBorders>
              <w:top w:val="nil"/>
              <w:left w:val="nil"/>
              <w:bottom w:val="single" w:sz="12" w:space="0" w:color="auto"/>
              <w:right w:val="single" w:sz="12" w:space="0" w:color="auto"/>
            </w:tcBorders>
            <w:shd w:val="clear" w:color="auto" w:fill="auto"/>
            <w:vAlign w:val="center"/>
          </w:tcPr>
          <w:p w14:paraId="3E4A2DED" w14:textId="309E621A" w:rsidR="00EA5DA9" w:rsidRPr="00407DE5" w:rsidRDefault="00EA5DA9" w:rsidP="00407DE5">
            <w:pPr>
              <w:jc w:val="center"/>
              <w:rPr>
                <w:color w:val="auto"/>
                <w:lang w:eastAsia="ru-RU"/>
              </w:rPr>
            </w:pPr>
            <w:r w:rsidRPr="00407DE5">
              <w:rPr>
                <w:color w:val="auto"/>
              </w:rPr>
              <w:t>19,94725</w:t>
            </w:r>
          </w:p>
        </w:tc>
        <w:tc>
          <w:tcPr>
            <w:tcW w:w="1843" w:type="dxa"/>
            <w:tcBorders>
              <w:top w:val="nil"/>
              <w:left w:val="nil"/>
              <w:bottom w:val="single" w:sz="12" w:space="0" w:color="auto"/>
              <w:right w:val="single" w:sz="12" w:space="0" w:color="auto"/>
            </w:tcBorders>
            <w:shd w:val="clear" w:color="auto" w:fill="auto"/>
            <w:vAlign w:val="center"/>
          </w:tcPr>
          <w:p w14:paraId="660FDD7D" w14:textId="21090790" w:rsidR="00EA5DA9" w:rsidRPr="00407DE5" w:rsidRDefault="00EA5DA9" w:rsidP="00407DE5">
            <w:pPr>
              <w:jc w:val="center"/>
              <w:rPr>
                <w:color w:val="auto"/>
                <w:lang w:eastAsia="ru-RU"/>
              </w:rPr>
            </w:pPr>
            <w:r w:rsidRPr="00407DE5">
              <w:rPr>
                <w:color w:val="auto"/>
              </w:rPr>
              <w:t>15,22725</w:t>
            </w:r>
          </w:p>
        </w:tc>
      </w:tr>
      <w:tr w:rsidR="00EA5DA9" w:rsidRPr="007F1B76" w14:paraId="2CB1B1FA" w14:textId="77777777" w:rsidTr="00EA5DA9">
        <w:trPr>
          <w:trHeight w:val="16"/>
          <w:jc w:val="center"/>
        </w:trPr>
        <w:tc>
          <w:tcPr>
            <w:tcW w:w="590" w:type="dxa"/>
            <w:shd w:val="clear" w:color="auto" w:fill="auto"/>
            <w:vAlign w:val="center"/>
          </w:tcPr>
          <w:p w14:paraId="65D17ACD" w14:textId="77777777" w:rsidR="00EA5DA9" w:rsidRPr="007F1B76" w:rsidRDefault="00EA5DA9" w:rsidP="00407DE5">
            <w:pPr>
              <w:jc w:val="center"/>
              <w:rPr>
                <w:lang w:eastAsia="ru-RU"/>
              </w:rPr>
            </w:pPr>
            <w:r w:rsidRPr="007F1B76">
              <w:rPr>
                <w:lang w:eastAsia="ru-RU"/>
              </w:rPr>
              <w:t>4</w:t>
            </w:r>
          </w:p>
        </w:tc>
        <w:tc>
          <w:tcPr>
            <w:tcW w:w="3248" w:type="dxa"/>
            <w:shd w:val="clear" w:color="auto" w:fill="auto"/>
            <w:vAlign w:val="center"/>
            <w:hideMark/>
          </w:tcPr>
          <w:p w14:paraId="3060FF10" w14:textId="77777777" w:rsidR="00EA5DA9" w:rsidRPr="00407DE5" w:rsidRDefault="00EA5DA9" w:rsidP="00407DE5">
            <w:pPr>
              <w:jc w:val="both"/>
              <w:rPr>
                <w:color w:val="auto"/>
                <w:lang w:eastAsia="ru-RU"/>
              </w:rPr>
            </w:pPr>
            <w:r w:rsidRPr="00407DE5">
              <w:rPr>
                <w:color w:val="auto"/>
                <w:lang w:eastAsia="ru-RU"/>
              </w:rPr>
              <w:t>Объем реализации воды всего, тыс. м</w:t>
            </w:r>
            <w:r w:rsidRPr="00407DE5">
              <w:rPr>
                <w:color w:val="auto"/>
                <w:vertAlign w:val="superscript"/>
                <w:lang w:eastAsia="ru-RU"/>
              </w:rPr>
              <w:t>3</w:t>
            </w:r>
          </w:p>
        </w:tc>
        <w:tc>
          <w:tcPr>
            <w:tcW w:w="1259" w:type="dxa"/>
            <w:tcBorders>
              <w:top w:val="nil"/>
              <w:left w:val="nil"/>
              <w:bottom w:val="single" w:sz="12" w:space="0" w:color="auto"/>
              <w:right w:val="single" w:sz="12" w:space="0" w:color="auto"/>
            </w:tcBorders>
            <w:shd w:val="clear" w:color="auto" w:fill="auto"/>
            <w:vAlign w:val="center"/>
          </w:tcPr>
          <w:p w14:paraId="1425D491" w14:textId="615BD631" w:rsidR="00EA5DA9" w:rsidRPr="00407DE5" w:rsidRDefault="00EA5DA9" w:rsidP="00407DE5">
            <w:pPr>
              <w:jc w:val="center"/>
              <w:rPr>
                <w:color w:val="auto"/>
                <w:lang w:eastAsia="ru-RU"/>
              </w:rPr>
            </w:pPr>
            <w:r w:rsidRPr="00407DE5">
              <w:rPr>
                <w:color w:val="auto"/>
              </w:rPr>
              <w:t>64,802</w:t>
            </w:r>
          </w:p>
        </w:tc>
        <w:tc>
          <w:tcPr>
            <w:tcW w:w="1976" w:type="dxa"/>
            <w:tcBorders>
              <w:top w:val="nil"/>
              <w:left w:val="nil"/>
              <w:bottom w:val="single" w:sz="12" w:space="0" w:color="auto"/>
              <w:right w:val="single" w:sz="12" w:space="0" w:color="auto"/>
            </w:tcBorders>
            <w:shd w:val="clear" w:color="auto" w:fill="auto"/>
            <w:vAlign w:val="center"/>
          </w:tcPr>
          <w:p w14:paraId="0A588AA8" w14:textId="1B34EE72" w:rsidR="00EA5DA9" w:rsidRPr="00407DE5" w:rsidRDefault="00EA5DA9" w:rsidP="00407DE5">
            <w:pPr>
              <w:jc w:val="center"/>
              <w:rPr>
                <w:color w:val="auto"/>
                <w:lang w:eastAsia="ru-RU"/>
              </w:rPr>
            </w:pPr>
            <w:r w:rsidRPr="00407DE5">
              <w:rPr>
                <w:color w:val="auto"/>
              </w:rPr>
              <w:t>64,802</w:t>
            </w:r>
          </w:p>
        </w:tc>
        <w:tc>
          <w:tcPr>
            <w:tcW w:w="1843" w:type="dxa"/>
            <w:tcBorders>
              <w:top w:val="nil"/>
              <w:left w:val="nil"/>
              <w:bottom w:val="single" w:sz="12" w:space="0" w:color="auto"/>
              <w:right w:val="single" w:sz="12" w:space="0" w:color="auto"/>
            </w:tcBorders>
            <w:shd w:val="clear" w:color="auto" w:fill="auto"/>
            <w:vAlign w:val="center"/>
          </w:tcPr>
          <w:p w14:paraId="01CC098E" w14:textId="58AC3A51" w:rsidR="00EA5DA9" w:rsidRPr="00407DE5" w:rsidRDefault="00EA5DA9" w:rsidP="00407DE5">
            <w:pPr>
              <w:jc w:val="center"/>
              <w:rPr>
                <w:color w:val="auto"/>
                <w:lang w:eastAsia="ru-RU"/>
              </w:rPr>
            </w:pPr>
            <w:r w:rsidRPr="00407DE5">
              <w:rPr>
                <w:color w:val="auto"/>
              </w:rPr>
              <w:t>64,802</w:t>
            </w:r>
          </w:p>
        </w:tc>
        <w:tc>
          <w:tcPr>
            <w:tcW w:w="1701" w:type="dxa"/>
            <w:tcBorders>
              <w:top w:val="nil"/>
              <w:left w:val="nil"/>
              <w:bottom w:val="single" w:sz="12" w:space="0" w:color="auto"/>
              <w:right w:val="single" w:sz="12" w:space="0" w:color="auto"/>
            </w:tcBorders>
            <w:shd w:val="clear" w:color="auto" w:fill="auto"/>
            <w:vAlign w:val="center"/>
          </w:tcPr>
          <w:p w14:paraId="0B973ABF" w14:textId="62462A63" w:rsidR="00EA5DA9" w:rsidRPr="00407DE5" w:rsidRDefault="00EA5DA9" w:rsidP="00407DE5">
            <w:pPr>
              <w:jc w:val="center"/>
              <w:rPr>
                <w:color w:val="auto"/>
                <w:lang w:eastAsia="ru-RU"/>
              </w:rPr>
            </w:pPr>
            <w:r w:rsidRPr="00407DE5">
              <w:rPr>
                <w:color w:val="auto"/>
              </w:rPr>
              <w:t>64,802</w:t>
            </w:r>
          </w:p>
        </w:tc>
        <w:tc>
          <w:tcPr>
            <w:tcW w:w="1559" w:type="dxa"/>
            <w:tcBorders>
              <w:top w:val="nil"/>
              <w:left w:val="nil"/>
              <w:bottom w:val="single" w:sz="12" w:space="0" w:color="auto"/>
              <w:right w:val="single" w:sz="12" w:space="0" w:color="auto"/>
            </w:tcBorders>
            <w:shd w:val="clear" w:color="auto" w:fill="auto"/>
            <w:vAlign w:val="center"/>
          </w:tcPr>
          <w:p w14:paraId="43B560AB" w14:textId="38D5068F" w:rsidR="00EA5DA9" w:rsidRPr="00407DE5" w:rsidRDefault="00EA5DA9" w:rsidP="00407DE5">
            <w:pPr>
              <w:jc w:val="center"/>
              <w:rPr>
                <w:color w:val="auto"/>
                <w:lang w:eastAsia="ru-RU"/>
              </w:rPr>
            </w:pPr>
            <w:r w:rsidRPr="00407DE5">
              <w:rPr>
                <w:color w:val="auto"/>
              </w:rPr>
              <w:t>64,802</w:t>
            </w:r>
          </w:p>
        </w:tc>
        <w:tc>
          <w:tcPr>
            <w:tcW w:w="1559" w:type="dxa"/>
            <w:tcBorders>
              <w:top w:val="nil"/>
              <w:left w:val="nil"/>
              <w:bottom w:val="single" w:sz="12" w:space="0" w:color="auto"/>
              <w:right w:val="single" w:sz="12" w:space="0" w:color="auto"/>
            </w:tcBorders>
            <w:shd w:val="clear" w:color="auto" w:fill="auto"/>
            <w:vAlign w:val="center"/>
          </w:tcPr>
          <w:p w14:paraId="204A6232" w14:textId="5F6979AF" w:rsidR="00EA5DA9" w:rsidRPr="00407DE5" w:rsidRDefault="00EA5DA9" w:rsidP="00407DE5">
            <w:pPr>
              <w:jc w:val="center"/>
              <w:rPr>
                <w:color w:val="auto"/>
                <w:lang w:eastAsia="ru-RU"/>
              </w:rPr>
            </w:pPr>
            <w:r w:rsidRPr="00407DE5">
              <w:rPr>
                <w:color w:val="auto"/>
              </w:rPr>
              <w:t>64,802</w:t>
            </w:r>
          </w:p>
        </w:tc>
        <w:tc>
          <w:tcPr>
            <w:tcW w:w="1843" w:type="dxa"/>
            <w:tcBorders>
              <w:top w:val="nil"/>
              <w:left w:val="nil"/>
              <w:bottom w:val="single" w:sz="12" w:space="0" w:color="auto"/>
              <w:right w:val="single" w:sz="12" w:space="0" w:color="auto"/>
            </w:tcBorders>
            <w:shd w:val="clear" w:color="auto" w:fill="auto"/>
            <w:vAlign w:val="center"/>
          </w:tcPr>
          <w:p w14:paraId="55A16BCE" w14:textId="559BACCA" w:rsidR="00EA5DA9" w:rsidRPr="00407DE5" w:rsidRDefault="00EA5DA9" w:rsidP="00407DE5">
            <w:pPr>
              <w:jc w:val="center"/>
              <w:rPr>
                <w:color w:val="auto"/>
                <w:lang w:eastAsia="ru-RU"/>
              </w:rPr>
            </w:pPr>
            <w:r w:rsidRPr="00407DE5">
              <w:rPr>
                <w:color w:val="auto"/>
              </w:rPr>
              <w:t>64,802</w:t>
            </w:r>
          </w:p>
        </w:tc>
      </w:tr>
      <w:bookmarkEnd w:id="12"/>
      <w:bookmarkEnd w:id="14"/>
      <w:bookmarkEnd w:id="15"/>
      <w:tr w:rsidR="009515D8" w:rsidRPr="007F1B76" w14:paraId="1B5D0F1D" w14:textId="77777777" w:rsidTr="003E6FF1">
        <w:trPr>
          <w:trHeight w:val="16"/>
          <w:jc w:val="center"/>
        </w:trPr>
        <w:tc>
          <w:tcPr>
            <w:tcW w:w="15578" w:type="dxa"/>
            <w:gridSpan w:val="9"/>
            <w:shd w:val="clear" w:color="auto" w:fill="auto"/>
            <w:vAlign w:val="center"/>
          </w:tcPr>
          <w:p w14:paraId="44F8E459" w14:textId="3058F19D" w:rsidR="009515D8" w:rsidRPr="00407DE5" w:rsidRDefault="009515D8" w:rsidP="003E6FF1">
            <w:pPr>
              <w:jc w:val="center"/>
              <w:rPr>
                <w:color w:val="auto"/>
                <w:lang w:eastAsia="ru-RU"/>
              </w:rPr>
            </w:pPr>
            <w:r w:rsidRPr="00407DE5">
              <w:rPr>
                <w:b/>
                <w:bCs/>
                <w:color w:val="auto"/>
                <w:lang w:eastAsia="ru-RU"/>
              </w:rPr>
              <w:t>х. Новокрасный</w:t>
            </w:r>
          </w:p>
        </w:tc>
      </w:tr>
      <w:tr w:rsidR="00EA5DA9" w:rsidRPr="00693704" w14:paraId="6B02922F" w14:textId="77777777" w:rsidTr="00EA5DA9">
        <w:trPr>
          <w:trHeight w:val="16"/>
          <w:jc w:val="center"/>
        </w:trPr>
        <w:tc>
          <w:tcPr>
            <w:tcW w:w="590" w:type="dxa"/>
            <w:shd w:val="clear" w:color="auto" w:fill="auto"/>
            <w:vAlign w:val="center"/>
            <w:hideMark/>
          </w:tcPr>
          <w:p w14:paraId="5C198AC6" w14:textId="77777777" w:rsidR="00EA5DA9" w:rsidRPr="007F1B76" w:rsidRDefault="00EA5DA9" w:rsidP="00407DE5">
            <w:pPr>
              <w:jc w:val="center"/>
              <w:rPr>
                <w:lang w:eastAsia="ru-RU"/>
              </w:rPr>
            </w:pPr>
            <w:r w:rsidRPr="007F1B76">
              <w:rPr>
                <w:lang w:eastAsia="ru-RU"/>
              </w:rPr>
              <w:t>1</w:t>
            </w:r>
          </w:p>
        </w:tc>
        <w:tc>
          <w:tcPr>
            <w:tcW w:w="3248" w:type="dxa"/>
            <w:shd w:val="clear" w:color="auto" w:fill="auto"/>
            <w:vAlign w:val="center"/>
            <w:hideMark/>
          </w:tcPr>
          <w:p w14:paraId="5AEDB375" w14:textId="77777777" w:rsidR="00EA5DA9" w:rsidRPr="00407DE5" w:rsidRDefault="00EA5DA9" w:rsidP="00407DE5">
            <w:pPr>
              <w:jc w:val="both"/>
              <w:rPr>
                <w:color w:val="auto"/>
                <w:lang w:eastAsia="ru-RU"/>
              </w:rPr>
            </w:pPr>
            <w:r w:rsidRPr="00407DE5">
              <w:rPr>
                <w:color w:val="auto"/>
                <w:lang w:eastAsia="ru-RU"/>
              </w:rPr>
              <w:t>Объем поднятой воды, тыс. м</w:t>
            </w:r>
            <w:r w:rsidRPr="00407DE5">
              <w:rPr>
                <w:color w:val="auto"/>
                <w:vertAlign w:val="superscript"/>
                <w:lang w:eastAsia="ru-RU"/>
              </w:rPr>
              <w:t>3</w:t>
            </w:r>
          </w:p>
        </w:tc>
        <w:tc>
          <w:tcPr>
            <w:tcW w:w="1259" w:type="dxa"/>
            <w:tcBorders>
              <w:top w:val="nil"/>
              <w:left w:val="nil"/>
              <w:bottom w:val="single" w:sz="12" w:space="0" w:color="auto"/>
              <w:right w:val="single" w:sz="12" w:space="0" w:color="auto"/>
            </w:tcBorders>
            <w:shd w:val="clear" w:color="auto" w:fill="auto"/>
            <w:vAlign w:val="center"/>
          </w:tcPr>
          <w:p w14:paraId="6C0A6E10" w14:textId="7C062815" w:rsidR="00EA5DA9" w:rsidRPr="00407DE5" w:rsidRDefault="00EA5DA9" w:rsidP="00407DE5">
            <w:pPr>
              <w:jc w:val="center"/>
              <w:rPr>
                <w:color w:val="auto"/>
                <w:lang w:eastAsia="ru-RU"/>
              </w:rPr>
            </w:pPr>
            <w:r w:rsidRPr="00407DE5">
              <w:rPr>
                <w:color w:val="auto"/>
              </w:rPr>
              <w:t>29,6</w:t>
            </w:r>
          </w:p>
        </w:tc>
        <w:tc>
          <w:tcPr>
            <w:tcW w:w="1976" w:type="dxa"/>
            <w:tcBorders>
              <w:top w:val="nil"/>
              <w:left w:val="nil"/>
              <w:bottom w:val="single" w:sz="12" w:space="0" w:color="auto"/>
              <w:right w:val="single" w:sz="12" w:space="0" w:color="auto"/>
            </w:tcBorders>
            <w:shd w:val="clear" w:color="auto" w:fill="auto"/>
            <w:vAlign w:val="center"/>
          </w:tcPr>
          <w:p w14:paraId="672D3E7E" w14:textId="133C9555" w:rsidR="00EA5DA9" w:rsidRPr="00407DE5" w:rsidRDefault="00EA5DA9" w:rsidP="00407DE5">
            <w:pPr>
              <w:jc w:val="center"/>
              <w:rPr>
                <w:color w:val="auto"/>
                <w:lang w:eastAsia="ru-RU"/>
              </w:rPr>
            </w:pPr>
            <w:r w:rsidRPr="00407DE5">
              <w:rPr>
                <w:color w:val="auto"/>
              </w:rPr>
              <w:t>29,61</w:t>
            </w:r>
          </w:p>
        </w:tc>
        <w:tc>
          <w:tcPr>
            <w:tcW w:w="1843" w:type="dxa"/>
            <w:tcBorders>
              <w:top w:val="nil"/>
              <w:left w:val="nil"/>
              <w:bottom w:val="single" w:sz="12" w:space="0" w:color="auto"/>
              <w:right w:val="single" w:sz="12" w:space="0" w:color="auto"/>
            </w:tcBorders>
            <w:shd w:val="clear" w:color="auto" w:fill="auto"/>
            <w:vAlign w:val="center"/>
          </w:tcPr>
          <w:p w14:paraId="4DC34A27" w14:textId="1639A058" w:rsidR="00EA5DA9" w:rsidRPr="00407DE5" w:rsidRDefault="00EA5DA9" w:rsidP="00407DE5">
            <w:pPr>
              <w:jc w:val="center"/>
              <w:rPr>
                <w:color w:val="auto"/>
                <w:lang w:eastAsia="ru-RU"/>
              </w:rPr>
            </w:pPr>
            <w:r w:rsidRPr="00407DE5">
              <w:rPr>
                <w:color w:val="auto"/>
              </w:rPr>
              <w:t>29,62</w:t>
            </w:r>
          </w:p>
        </w:tc>
        <w:tc>
          <w:tcPr>
            <w:tcW w:w="1701" w:type="dxa"/>
            <w:tcBorders>
              <w:top w:val="nil"/>
              <w:left w:val="nil"/>
              <w:bottom w:val="single" w:sz="12" w:space="0" w:color="auto"/>
              <w:right w:val="single" w:sz="12" w:space="0" w:color="auto"/>
            </w:tcBorders>
            <w:shd w:val="clear" w:color="auto" w:fill="auto"/>
            <w:vAlign w:val="center"/>
          </w:tcPr>
          <w:p w14:paraId="5800A6F6" w14:textId="3BC907DE" w:rsidR="00EA5DA9" w:rsidRPr="00407DE5" w:rsidRDefault="00EA5DA9" w:rsidP="00407DE5">
            <w:pPr>
              <w:jc w:val="center"/>
              <w:rPr>
                <w:color w:val="auto"/>
                <w:lang w:eastAsia="ru-RU"/>
              </w:rPr>
            </w:pPr>
            <w:r w:rsidRPr="00407DE5">
              <w:rPr>
                <w:color w:val="auto"/>
              </w:rPr>
              <w:t>29,64</w:t>
            </w:r>
          </w:p>
        </w:tc>
        <w:tc>
          <w:tcPr>
            <w:tcW w:w="1559" w:type="dxa"/>
            <w:tcBorders>
              <w:top w:val="nil"/>
              <w:left w:val="nil"/>
              <w:bottom w:val="single" w:sz="12" w:space="0" w:color="auto"/>
              <w:right w:val="single" w:sz="12" w:space="0" w:color="auto"/>
            </w:tcBorders>
            <w:shd w:val="clear" w:color="auto" w:fill="auto"/>
            <w:vAlign w:val="center"/>
          </w:tcPr>
          <w:p w14:paraId="2C1221AE" w14:textId="2A3F9675" w:rsidR="00EA5DA9" w:rsidRPr="00407DE5" w:rsidRDefault="00EA5DA9" w:rsidP="00407DE5">
            <w:pPr>
              <w:jc w:val="center"/>
              <w:rPr>
                <w:color w:val="auto"/>
                <w:lang w:eastAsia="ru-RU"/>
              </w:rPr>
            </w:pPr>
            <w:r w:rsidRPr="00407DE5">
              <w:rPr>
                <w:color w:val="auto"/>
              </w:rPr>
              <w:t>29,65</w:t>
            </w:r>
          </w:p>
        </w:tc>
        <w:tc>
          <w:tcPr>
            <w:tcW w:w="1559" w:type="dxa"/>
            <w:tcBorders>
              <w:top w:val="nil"/>
              <w:left w:val="nil"/>
              <w:bottom w:val="single" w:sz="12" w:space="0" w:color="auto"/>
              <w:right w:val="single" w:sz="12" w:space="0" w:color="auto"/>
            </w:tcBorders>
            <w:shd w:val="clear" w:color="auto" w:fill="auto"/>
            <w:vAlign w:val="center"/>
          </w:tcPr>
          <w:p w14:paraId="4EA2E2C8" w14:textId="647BD2EE" w:rsidR="00EA5DA9" w:rsidRPr="00407DE5" w:rsidRDefault="00EA5DA9" w:rsidP="00407DE5">
            <w:pPr>
              <w:jc w:val="center"/>
              <w:rPr>
                <w:color w:val="auto"/>
                <w:lang w:eastAsia="ru-RU"/>
              </w:rPr>
            </w:pPr>
            <w:r w:rsidRPr="00407DE5">
              <w:rPr>
                <w:color w:val="auto"/>
              </w:rPr>
              <w:t>29,67</w:t>
            </w:r>
          </w:p>
        </w:tc>
        <w:tc>
          <w:tcPr>
            <w:tcW w:w="1843" w:type="dxa"/>
            <w:tcBorders>
              <w:top w:val="nil"/>
              <w:left w:val="nil"/>
              <w:bottom w:val="single" w:sz="12" w:space="0" w:color="auto"/>
              <w:right w:val="single" w:sz="12" w:space="0" w:color="auto"/>
            </w:tcBorders>
            <w:shd w:val="clear" w:color="auto" w:fill="auto"/>
            <w:vAlign w:val="center"/>
          </w:tcPr>
          <w:p w14:paraId="728ECAAF" w14:textId="2E249F8A" w:rsidR="00EA5DA9" w:rsidRPr="00407DE5" w:rsidRDefault="00EA5DA9" w:rsidP="00407DE5">
            <w:pPr>
              <w:jc w:val="center"/>
              <w:rPr>
                <w:color w:val="auto"/>
                <w:lang w:eastAsia="ru-RU"/>
              </w:rPr>
            </w:pPr>
            <w:r w:rsidRPr="00407DE5">
              <w:rPr>
                <w:color w:val="auto"/>
              </w:rPr>
              <w:t>30,48</w:t>
            </w:r>
          </w:p>
        </w:tc>
      </w:tr>
      <w:tr w:rsidR="00EA5DA9" w:rsidRPr="00693704" w14:paraId="7067E923" w14:textId="77777777" w:rsidTr="00EA5DA9">
        <w:trPr>
          <w:trHeight w:val="16"/>
          <w:jc w:val="center"/>
        </w:trPr>
        <w:tc>
          <w:tcPr>
            <w:tcW w:w="590" w:type="dxa"/>
            <w:shd w:val="clear" w:color="auto" w:fill="auto"/>
            <w:vAlign w:val="center"/>
          </w:tcPr>
          <w:p w14:paraId="5CAF0398" w14:textId="77777777" w:rsidR="00EA5DA9" w:rsidRPr="007F1B76" w:rsidRDefault="00EA5DA9" w:rsidP="00407DE5">
            <w:pPr>
              <w:jc w:val="center"/>
              <w:rPr>
                <w:lang w:eastAsia="ru-RU"/>
              </w:rPr>
            </w:pPr>
            <w:r w:rsidRPr="007F1B76">
              <w:rPr>
                <w:lang w:eastAsia="ru-RU"/>
              </w:rPr>
              <w:t>2</w:t>
            </w:r>
          </w:p>
        </w:tc>
        <w:tc>
          <w:tcPr>
            <w:tcW w:w="3248" w:type="dxa"/>
            <w:shd w:val="clear" w:color="auto" w:fill="auto"/>
            <w:vAlign w:val="center"/>
            <w:hideMark/>
          </w:tcPr>
          <w:p w14:paraId="4129B510" w14:textId="77777777" w:rsidR="00EA5DA9" w:rsidRPr="00407DE5" w:rsidRDefault="00EA5DA9" w:rsidP="00407DE5">
            <w:pPr>
              <w:jc w:val="both"/>
              <w:rPr>
                <w:color w:val="auto"/>
                <w:lang w:eastAsia="ru-RU"/>
              </w:rPr>
            </w:pPr>
            <w:r w:rsidRPr="00407DE5">
              <w:rPr>
                <w:color w:val="auto"/>
                <w:lang w:eastAsia="ru-RU"/>
              </w:rPr>
              <w:t>Объем потерь воды, тыс. м</w:t>
            </w:r>
            <w:r w:rsidRPr="00407DE5">
              <w:rPr>
                <w:color w:val="auto"/>
                <w:vertAlign w:val="superscript"/>
                <w:lang w:eastAsia="ru-RU"/>
              </w:rPr>
              <w:t>3</w:t>
            </w:r>
          </w:p>
        </w:tc>
        <w:tc>
          <w:tcPr>
            <w:tcW w:w="1259" w:type="dxa"/>
            <w:tcBorders>
              <w:top w:val="nil"/>
              <w:left w:val="nil"/>
              <w:bottom w:val="single" w:sz="12" w:space="0" w:color="auto"/>
              <w:right w:val="single" w:sz="12" w:space="0" w:color="auto"/>
            </w:tcBorders>
            <w:shd w:val="clear" w:color="auto" w:fill="auto"/>
            <w:vAlign w:val="center"/>
          </w:tcPr>
          <w:p w14:paraId="7813EE4A" w14:textId="5549073B" w:rsidR="00EA5DA9" w:rsidRPr="00407DE5" w:rsidRDefault="00EA5DA9" w:rsidP="00407DE5">
            <w:pPr>
              <w:jc w:val="center"/>
              <w:rPr>
                <w:color w:val="auto"/>
                <w:lang w:eastAsia="ru-RU"/>
              </w:rPr>
            </w:pPr>
            <w:r w:rsidRPr="00407DE5">
              <w:rPr>
                <w:color w:val="auto"/>
              </w:rPr>
              <w:t>12,469</w:t>
            </w:r>
          </w:p>
        </w:tc>
        <w:tc>
          <w:tcPr>
            <w:tcW w:w="1976" w:type="dxa"/>
            <w:tcBorders>
              <w:top w:val="nil"/>
              <w:left w:val="nil"/>
              <w:bottom w:val="single" w:sz="12" w:space="0" w:color="auto"/>
              <w:right w:val="single" w:sz="12" w:space="0" w:color="auto"/>
            </w:tcBorders>
            <w:shd w:val="clear" w:color="auto" w:fill="auto"/>
            <w:vAlign w:val="center"/>
          </w:tcPr>
          <w:p w14:paraId="2FA99807" w14:textId="6DA75200" w:rsidR="00EA5DA9" w:rsidRPr="00407DE5" w:rsidRDefault="00EA5DA9" w:rsidP="00407DE5">
            <w:pPr>
              <w:jc w:val="center"/>
              <w:rPr>
                <w:color w:val="auto"/>
                <w:lang w:eastAsia="ru-RU"/>
              </w:rPr>
            </w:pPr>
            <w:r w:rsidRPr="00407DE5">
              <w:rPr>
                <w:color w:val="auto"/>
              </w:rPr>
              <w:t>12,48</w:t>
            </w:r>
          </w:p>
        </w:tc>
        <w:tc>
          <w:tcPr>
            <w:tcW w:w="1843" w:type="dxa"/>
            <w:tcBorders>
              <w:top w:val="nil"/>
              <w:left w:val="nil"/>
              <w:bottom w:val="single" w:sz="12" w:space="0" w:color="auto"/>
              <w:right w:val="single" w:sz="12" w:space="0" w:color="auto"/>
            </w:tcBorders>
            <w:shd w:val="clear" w:color="auto" w:fill="auto"/>
            <w:vAlign w:val="center"/>
          </w:tcPr>
          <w:p w14:paraId="183A03DC" w14:textId="4701B599" w:rsidR="00EA5DA9" w:rsidRPr="00407DE5" w:rsidRDefault="00EA5DA9" w:rsidP="00407DE5">
            <w:pPr>
              <w:jc w:val="center"/>
              <w:rPr>
                <w:color w:val="auto"/>
                <w:lang w:eastAsia="ru-RU"/>
              </w:rPr>
            </w:pPr>
            <w:r w:rsidRPr="00407DE5">
              <w:rPr>
                <w:color w:val="auto"/>
              </w:rPr>
              <w:t>12,49</w:t>
            </w:r>
          </w:p>
        </w:tc>
        <w:tc>
          <w:tcPr>
            <w:tcW w:w="1701" w:type="dxa"/>
            <w:tcBorders>
              <w:top w:val="nil"/>
              <w:left w:val="nil"/>
              <w:bottom w:val="single" w:sz="12" w:space="0" w:color="auto"/>
              <w:right w:val="single" w:sz="12" w:space="0" w:color="auto"/>
            </w:tcBorders>
            <w:shd w:val="clear" w:color="auto" w:fill="auto"/>
            <w:vAlign w:val="center"/>
          </w:tcPr>
          <w:p w14:paraId="04B2D50F" w14:textId="27A08221" w:rsidR="00EA5DA9" w:rsidRPr="00407DE5" w:rsidRDefault="00EA5DA9" w:rsidP="00407DE5">
            <w:pPr>
              <w:jc w:val="center"/>
              <w:rPr>
                <w:color w:val="auto"/>
                <w:lang w:eastAsia="ru-RU"/>
              </w:rPr>
            </w:pPr>
            <w:r w:rsidRPr="00407DE5">
              <w:rPr>
                <w:color w:val="auto"/>
              </w:rPr>
              <w:t>12,51</w:t>
            </w:r>
          </w:p>
        </w:tc>
        <w:tc>
          <w:tcPr>
            <w:tcW w:w="1559" w:type="dxa"/>
            <w:tcBorders>
              <w:top w:val="nil"/>
              <w:left w:val="nil"/>
              <w:bottom w:val="single" w:sz="12" w:space="0" w:color="auto"/>
              <w:right w:val="single" w:sz="12" w:space="0" w:color="auto"/>
            </w:tcBorders>
            <w:shd w:val="clear" w:color="auto" w:fill="auto"/>
            <w:vAlign w:val="center"/>
          </w:tcPr>
          <w:p w14:paraId="5BA45486" w14:textId="53ACF3C5" w:rsidR="00EA5DA9" w:rsidRPr="00407DE5" w:rsidRDefault="00EA5DA9" w:rsidP="00407DE5">
            <w:pPr>
              <w:jc w:val="center"/>
              <w:rPr>
                <w:color w:val="auto"/>
                <w:lang w:eastAsia="ru-RU"/>
              </w:rPr>
            </w:pPr>
            <w:r w:rsidRPr="00407DE5">
              <w:rPr>
                <w:color w:val="auto"/>
              </w:rPr>
              <w:t>12,53</w:t>
            </w:r>
          </w:p>
        </w:tc>
        <w:tc>
          <w:tcPr>
            <w:tcW w:w="1559" w:type="dxa"/>
            <w:tcBorders>
              <w:top w:val="nil"/>
              <w:left w:val="nil"/>
              <w:bottom w:val="single" w:sz="12" w:space="0" w:color="auto"/>
              <w:right w:val="single" w:sz="12" w:space="0" w:color="auto"/>
            </w:tcBorders>
            <w:shd w:val="clear" w:color="auto" w:fill="auto"/>
            <w:vAlign w:val="center"/>
          </w:tcPr>
          <w:p w14:paraId="4A4B7BBC" w14:textId="2D10A6DB" w:rsidR="00EA5DA9" w:rsidRPr="00407DE5" w:rsidRDefault="00EA5DA9" w:rsidP="00407DE5">
            <w:pPr>
              <w:jc w:val="center"/>
              <w:rPr>
                <w:color w:val="auto"/>
                <w:lang w:eastAsia="ru-RU"/>
              </w:rPr>
            </w:pPr>
            <w:r w:rsidRPr="00407DE5">
              <w:rPr>
                <w:color w:val="auto"/>
              </w:rPr>
              <w:t>12,54</w:t>
            </w:r>
          </w:p>
        </w:tc>
        <w:tc>
          <w:tcPr>
            <w:tcW w:w="1843" w:type="dxa"/>
            <w:tcBorders>
              <w:top w:val="nil"/>
              <w:left w:val="nil"/>
              <w:bottom w:val="single" w:sz="12" w:space="0" w:color="auto"/>
              <w:right w:val="single" w:sz="12" w:space="0" w:color="auto"/>
            </w:tcBorders>
            <w:shd w:val="clear" w:color="auto" w:fill="auto"/>
            <w:vAlign w:val="center"/>
          </w:tcPr>
          <w:p w14:paraId="64AD88D9" w14:textId="480077E0" w:rsidR="00EA5DA9" w:rsidRPr="00407DE5" w:rsidRDefault="00EA5DA9" w:rsidP="00407DE5">
            <w:pPr>
              <w:jc w:val="center"/>
              <w:rPr>
                <w:color w:val="auto"/>
                <w:lang w:eastAsia="ru-RU"/>
              </w:rPr>
            </w:pPr>
            <w:r w:rsidRPr="00407DE5">
              <w:rPr>
                <w:color w:val="auto"/>
              </w:rPr>
              <w:t>13,35</w:t>
            </w:r>
          </w:p>
        </w:tc>
      </w:tr>
      <w:tr w:rsidR="00EA5DA9" w:rsidRPr="00693704" w14:paraId="63FF7651" w14:textId="77777777" w:rsidTr="00EA5DA9">
        <w:trPr>
          <w:trHeight w:val="16"/>
          <w:jc w:val="center"/>
        </w:trPr>
        <w:tc>
          <w:tcPr>
            <w:tcW w:w="590" w:type="dxa"/>
            <w:shd w:val="clear" w:color="auto" w:fill="auto"/>
            <w:vAlign w:val="center"/>
          </w:tcPr>
          <w:p w14:paraId="5D67CAAA" w14:textId="77777777" w:rsidR="00EA5DA9" w:rsidRPr="007F1B76" w:rsidRDefault="00EA5DA9" w:rsidP="00407DE5">
            <w:pPr>
              <w:jc w:val="center"/>
              <w:rPr>
                <w:lang w:eastAsia="ru-RU"/>
              </w:rPr>
            </w:pPr>
            <w:r w:rsidRPr="007F1B76">
              <w:rPr>
                <w:lang w:eastAsia="ru-RU"/>
              </w:rPr>
              <w:t>3</w:t>
            </w:r>
          </w:p>
        </w:tc>
        <w:tc>
          <w:tcPr>
            <w:tcW w:w="3248" w:type="dxa"/>
            <w:shd w:val="clear" w:color="auto" w:fill="auto"/>
            <w:vAlign w:val="center"/>
            <w:hideMark/>
          </w:tcPr>
          <w:p w14:paraId="71D6CBC6" w14:textId="77777777" w:rsidR="00EA5DA9" w:rsidRPr="00407DE5" w:rsidRDefault="00EA5DA9" w:rsidP="00407DE5">
            <w:pPr>
              <w:jc w:val="both"/>
              <w:rPr>
                <w:color w:val="auto"/>
                <w:lang w:eastAsia="ru-RU"/>
              </w:rPr>
            </w:pPr>
            <w:r w:rsidRPr="00407DE5">
              <w:rPr>
                <w:color w:val="auto"/>
                <w:lang w:eastAsia="ru-RU"/>
              </w:rPr>
              <w:t>Уровень потерь к объему воды, отпущенной в сеть, %</w:t>
            </w:r>
          </w:p>
        </w:tc>
        <w:tc>
          <w:tcPr>
            <w:tcW w:w="1259" w:type="dxa"/>
            <w:tcBorders>
              <w:top w:val="nil"/>
              <w:left w:val="nil"/>
              <w:bottom w:val="single" w:sz="12" w:space="0" w:color="auto"/>
              <w:right w:val="single" w:sz="12" w:space="0" w:color="auto"/>
            </w:tcBorders>
            <w:shd w:val="clear" w:color="auto" w:fill="auto"/>
            <w:vAlign w:val="center"/>
          </w:tcPr>
          <w:p w14:paraId="585459F9" w14:textId="06A7EDB1" w:rsidR="00EA5DA9" w:rsidRPr="00407DE5" w:rsidRDefault="00EA5DA9" w:rsidP="00407DE5">
            <w:pPr>
              <w:jc w:val="center"/>
              <w:rPr>
                <w:color w:val="auto"/>
                <w:lang w:eastAsia="ru-RU"/>
              </w:rPr>
            </w:pPr>
            <w:r w:rsidRPr="00407DE5">
              <w:rPr>
                <w:color w:val="auto"/>
              </w:rPr>
              <w:t>42,12</w:t>
            </w:r>
          </w:p>
        </w:tc>
        <w:tc>
          <w:tcPr>
            <w:tcW w:w="1976" w:type="dxa"/>
            <w:tcBorders>
              <w:top w:val="nil"/>
              <w:left w:val="nil"/>
              <w:bottom w:val="single" w:sz="12" w:space="0" w:color="auto"/>
              <w:right w:val="single" w:sz="12" w:space="0" w:color="auto"/>
            </w:tcBorders>
            <w:shd w:val="clear" w:color="auto" w:fill="auto"/>
            <w:vAlign w:val="center"/>
          </w:tcPr>
          <w:p w14:paraId="370C86CA" w14:textId="73565E9D" w:rsidR="00EA5DA9" w:rsidRPr="00407DE5" w:rsidRDefault="00EA5DA9" w:rsidP="00407DE5">
            <w:pPr>
              <w:jc w:val="center"/>
              <w:rPr>
                <w:color w:val="auto"/>
                <w:lang w:eastAsia="ru-RU"/>
              </w:rPr>
            </w:pPr>
            <w:r w:rsidRPr="00407DE5">
              <w:rPr>
                <w:color w:val="auto"/>
              </w:rPr>
              <w:t>42,15</w:t>
            </w:r>
          </w:p>
        </w:tc>
        <w:tc>
          <w:tcPr>
            <w:tcW w:w="1843" w:type="dxa"/>
            <w:tcBorders>
              <w:top w:val="nil"/>
              <w:left w:val="nil"/>
              <w:bottom w:val="single" w:sz="12" w:space="0" w:color="auto"/>
              <w:right w:val="single" w:sz="12" w:space="0" w:color="auto"/>
            </w:tcBorders>
            <w:shd w:val="clear" w:color="auto" w:fill="auto"/>
            <w:vAlign w:val="center"/>
          </w:tcPr>
          <w:p w14:paraId="769BCB58" w14:textId="53789988" w:rsidR="00EA5DA9" w:rsidRPr="00407DE5" w:rsidRDefault="00EA5DA9" w:rsidP="00407DE5">
            <w:pPr>
              <w:jc w:val="center"/>
              <w:rPr>
                <w:color w:val="auto"/>
                <w:lang w:eastAsia="ru-RU"/>
              </w:rPr>
            </w:pPr>
            <w:r w:rsidRPr="00407DE5">
              <w:rPr>
                <w:color w:val="auto"/>
              </w:rPr>
              <w:t>42,18</w:t>
            </w:r>
          </w:p>
        </w:tc>
        <w:tc>
          <w:tcPr>
            <w:tcW w:w="1701" w:type="dxa"/>
            <w:tcBorders>
              <w:top w:val="nil"/>
              <w:left w:val="nil"/>
              <w:bottom w:val="single" w:sz="12" w:space="0" w:color="auto"/>
              <w:right w:val="single" w:sz="12" w:space="0" w:color="auto"/>
            </w:tcBorders>
            <w:shd w:val="clear" w:color="auto" w:fill="auto"/>
            <w:vAlign w:val="center"/>
          </w:tcPr>
          <w:p w14:paraId="51D4F89C" w14:textId="54A6D0D8" w:rsidR="00EA5DA9" w:rsidRPr="00407DE5" w:rsidRDefault="00EA5DA9" w:rsidP="00407DE5">
            <w:pPr>
              <w:jc w:val="center"/>
              <w:rPr>
                <w:color w:val="auto"/>
                <w:lang w:eastAsia="ru-RU"/>
              </w:rPr>
            </w:pPr>
            <w:r w:rsidRPr="00407DE5">
              <w:rPr>
                <w:color w:val="auto"/>
              </w:rPr>
              <w:t>42,21</w:t>
            </w:r>
          </w:p>
        </w:tc>
        <w:tc>
          <w:tcPr>
            <w:tcW w:w="1559" w:type="dxa"/>
            <w:tcBorders>
              <w:top w:val="nil"/>
              <w:left w:val="nil"/>
              <w:bottom w:val="single" w:sz="12" w:space="0" w:color="auto"/>
              <w:right w:val="single" w:sz="12" w:space="0" w:color="auto"/>
            </w:tcBorders>
            <w:shd w:val="clear" w:color="auto" w:fill="auto"/>
            <w:vAlign w:val="center"/>
          </w:tcPr>
          <w:p w14:paraId="72526C6F" w14:textId="1EA6D187" w:rsidR="00EA5DA9" w:rsidRPr="00407DE5" w:rsidRDefault="00EA5DA9" w:rsidP="00407DE5">
            <w:pPr>
              <w:jc w:val="center"/>
              <w:rPr>
                <w:color w:val="auto"/>
                <w:lang w:eastAsia="ru-RU"/>
              </w:rPr>
            </w:pPr>
            <w:r w:rsidRPr="00407DE5">
              <w:rPr>
                <w:color w:val="auto"/>
              </w:rPr>
              <w:t>42,24</w:t>
            </w:r>
          </w:p>
        </w:tc>
        <w:tc>
          <w:tcPr>
            <w:tcW w:w="1559" w:type="dxa"/>
            <w:tcBorders>
              <w:top w:val="nil"/>
              <w:left w:val="nil"/>
              <w:bottom w:val="single" w:sz="12" w:space="0" w:color="auto"/>
              <w:right w:val="single" w:sz="12" w:space="0" w:color="auto"/>
            </w:tcBorders>
            <w:shd w:val="clear" w:color="auto" w:fill="auto"/>
            <w:vAlign w:val="center"/>
          </w:tcPr>
          <w:p w14:paraId="5F16D083" w14:textId="00C0E078" w:rsidR="00EA5DA9" w:rsidRPr="00407DE5" w:rsidRDefault="00EA5DA9" w:rsidP="00407DE5">
            <w:pPr>
              <w:jc w:val="center"/>
              <w:rPr>
                <w:color w:val="auto"/>
                <w:lang w:eastAsia="ru-RU"/>
              </w:rPr>
            </w:pPr>
            <w:r w:rsidRPr="00407DE5">
              <w:rPr>
                <w:color w:val="auto"/>
              </w:rPr>
              <w:t>42,27</w:t>
            </w:r>
          </w:p>
        </w:tc>
        <w:tc>
          <w:tcPr>
            <w:tcW w:w="1843" w:type="dxa"/>
            <w:tcBorders>
              <w:top w:val="nil"/>
              <w:left w:val="nil"/>
              <w:bottom w:val="single" w:sz="12" w:space="0" w:color="auto"/>
              <w:right w:val="single" w:sz="12" w:space="0" w:color="auto"/>
            </w:tcBorders>
            <w:shd w:val="clear" w:color="auto" w:fill="auto"/>
            <w:vAlign w:val="center"/>
          </w:tcPr>
          <w:p w14:paraId="7D5C9650" w14:textId="1EB46616" w:rsidR="00EA5DA9" w:rsidRPr="00407DE5" w:rsidRDefault="00EA5DA9" w:rsidP="00407DE5">
            <w:pPr>
              <w:jc w:val="center"/>
              <w:rPr>
                <w:color w:val="auto"/>
                <w:lang w:eastAsia="ru-RU"/>
              </w:rPr>
            </w:pPr>
            <w:r w:rsidRPr="00407DE5">
              <w:rPr>
                <w:color w:val="auto"/>
              </w:rPr>
              <w:t>43,8</w:t>
            </w:r>
          </w:p>
        </w:tc>
      </w:tr>
      <w:tr w:rsidR="00EA5DA9" w:rsidRPr="00693704" w14:paraId="75383230" w14:textId="77777777" w:rsidTr="00EA5DA9">
        <w:trPr>
          <w:trHeight w:val="16"/>
          <w:jc w:val="center"/>
        </w:trPr>
        <w:tc>
          <w:tcPr>
            <w:tcW w:w="590" w:type="dxa"/>
            <w:shd w:val="clear" w:color="auto" w:fill="auto"/>
            <w:vAlign w:val="center"/>
          </w:tcPr>
          <w:p w14:paraId="5A6AF9FC" w14:textId="77777777" w:rsidR="00EA5DA9" w:rsidRPr="007F1B76" w:rsidRDefault="00EA5DA9" w:rsidP="00407DE5">
            <w:pPr>
              <w:jc w:val="center"/>
              <w:rPr>
                <w:lang w:eastAsia="ru-RU"/>
              </w:rPr>
            </w:pPr>
            <w:r w:rsidRPr="007F1B76">
              <w:rPr>
                <w:lang w:eastAsia="ru-RU"/>
              </w:rPr>
              <w:t>4</w:t>
            </w:r>
          </w:p>
        </w:tc>
        <w:tc>
          <w:tcPr>
            <w:tcW w:w="3248" w:type="dxa"/>
            <w:shd w:val="clear" w:color="auto" w:fill="auto"/>
            <w:vAlign w:val="center"/>
            <w:hideMark/>
          </w:tcPr>
          <w:p w14:paraId="55051C5A" w14:textId="77777777" w:rsidR="00EA5DA9" w:rsidRPr="00407DE5" w:rsidRDefault="00EA5DA9" w:rsidP="00407DE5">
            <w:pPr>
              <w:jc w:val="both"/>
              <w:rPr>
                <w:color w:val="auto"/>
                <w:lang w:eastAsia="ru-RU"/>
              </w:rPr>
            </w:pPr>
            <w:r w:rsidRPr="00407DE5">
              <w:rPr>
                <w:color w:val="auto"/>
                <w:lang w:eastAsia="ru-RU"/>
              </w:rPr>
              <w:t>Объем реализации воды всего, тыс. м</w:t>
            </w:r>
            <w:r w:rsidRPr="00407DE5">
              <w:rPr>
                <w:color w:val="auto"/>
                <w:vertAlign w:val="superscript"/>
                <w:lang w:eastAsia="ru-RU"/>
              </w:rPr>
              <w:t>3</w:t>
            </w:r>
          </w:p>
        </w:tc>
        <w:tc>
          <w:tcPr>
            <w:tcW w:w="1259" w:type="dxa"/>
            <w:tcBorders>
              <w:top w:val="nil"/>
              <w:left w:val="nil"/>
              <w:bottom w:val="single" w:sz="12" w:space="0" w:color="auto"/>
              <w:right w:val="single" w:sz="12" w:space="0" w:color="auto"/>
            </w:tcBorders>
            <w:shd w:val="clear" w:color="auto" w:fill="auto"/>
            <w:vAlign w:val="center"/>
          </w:tcPr>
          <w:p w14:paraId="401D8070" w14:textId="386AB4C8" w:rsidR="00EA5DA9" w:rsidRPr="00407DE5" w:rsidRDefault="00EA5DA9" w:rsidP="00407DE5">
            <w:pPr>
              <w:jc w:val="center"/>
              <w:rPr>
                <w:color w:val="auto"/>
                <w:lang w:eastAsia="ru-RU"/>
              </w:rPr>
            </w:pPr>
            <w:r w:rsidRPr="00407DE5">
              <w:rPr>
                <w:color w:val="auto"/>
              </w:rPr>
              <w:t>17,127</w:t>
            </w:r>
          </w:p>
        </w:tc>
        <w:tc>
          <w:tcPr>
            <w:tcW w:w="1976" w:type="dxa"/>
            <w:tcBorders>
              <w:top w:val="nil"/>
              <w:left w:val="nil"/>
              <w:bottom w:val="single" w:sz="12" w:space="0" w:color="auto"/>
              <w:right w:val="single" w:sz="12" w:space="0" w:color="auto"/>
            </w:tcBorders>
            <w:shd w:val="clear" w:color="auto" w:fill="auto"/>
            <w:vAlign w:val="center"/>
          </w:tcPr>
          <w:p w14:paraId="46D51710" w14:textId="70A620E0" w:rsidR="00EA5DA9" w:rsidRPr="00407DE5" w:rsidRDefault="00EA5DA9" w:rsidP="00407DE5">
            <w:pPr>
              <w:jc w:val="center"/>
              <w:rPr>
                <w:color w:val="auto"/>
                <w:lang w:eastAsia="ru-RU"/>
              </w:rPr>
            </w:pPr>
            <w:r w:rsidRPr="00407DE5">
              <w:rPr>
                <w:color w:val="auto"/>
              </w:rPr>
              <w:t>17,127</w:t>
            </w:r>
          </w:p>
        </w:tc>
        <w:tc>
          <w:tcPr>
            <w:tcW w:w="1843" w:type="dxa"/>
            <w:tcBorders>
              <w:top w:val="nil"/>
              <w:left w:val="nil"/>
              <w:bottom w:val="single" w:sz="12" w:space="0" w:color="auto"/>
              <w:right w:val="single" w:sz="12" w:space="0" w:color="auto"/>
            </w:tcBorders>
            <w:shd w:val="clear" w:color="auto" w:fill="auto"/>
            <w:vAlign w:val="center"/>
          </w:tcPr>
          <w:p w14:paraId="77E29A80" w14:textId="30482D28" w:rsidR="00EA5DA9" w:rsidRPr="00407DE5" w:rsidRDefault="00EA5DA9" w:rsidP="00407DE5">
            <w:pPr>
              <w:jc w:val="center"/>
              <w:rPr>
                <w:color w:val="auto"/>
                <w:lang w:eastAsia="ru-RU"/>
              </w:rPr>
            </w:pPr>
            <w:r w:rsidRPr="00407DE5">
              <w:rPr>
                <w:color w:val="auto"/>
              </w:rPr>
              <w:t>17,127</w:t>
            </w:r>
          </w:p>
        </w:tc>
        <w:tc>
          <w:tcPr>
            <w:tcW w:w="1701" w:type="dxa"/>
            <w:tcBorders>
              <w:top w:val="nil"/>
              <w:left w:val="nil"/>
              <w:bottom w:val="single" w:sz="12" w:space="0" w:color="auto"/>
              <w:right w:val="single" w:sz="12" w:space="0" w:color="auto"/>
            </w:tcBorders>
            <w:shd w:val="clear" w:color="auto" w:fill="auto"/>
            <w:vAlign w:val="center"/>
          </w:tcPr>
          <w:p w14:paraId="4B4E0A99" w14:textId="5BF93411" w:rsidR="00EA5DA9" w:rsidRPr="00407DE5" w:rsidRDefault="00EA5DA9" w:rsidP="00407DE5">
            <w:pPr>
              <w:jc w:val="center"/>
              <w:rPr>
                <w:color w:val="auto"/>
                <w:lang w:eastAsia="ru-RU"/>
              </w:rPr>
            </w:pPr>
            <w:r w:rsidRPr="00407DE5">
              <w:rPr>
                <w:color w:val="auto"/>
              </w:rPr>
              <w:t>17,127</w:t>
            </w:r>
          </w:p>
        </w:tc>
        <w:tc>
          <w:tcPr>
            <w:tcW w:w="1559" w:type="dxa"/>
            <w:tcBorders>
              <w:top w:val="nil"/>
              <w:left w:val="nil"/>
              <w:bottom w:val="single" w:sz="12" w:space="0" w:color="auto"/>
              <w:right w:val="single" w:sz="12" w:space="0" w:color="auto"/>
            </w:tcBorders>
            <w:shd w:val="clear" w:color="auto" w:fill="auto"/>
            <w:vAlign w:val="center"/>
          </w:tcPr>
          <w:p w14:paraId="0BF97138" w14:textId="024F5688" w:rsidR="00EA5DA9" w:rsidRPr="00407DE5" w:rsidRDefault="00EA5DA9" w:rsidP="00407DE5">
            <w:pPr>
              <w:jc w:val="center"/>
              <w:rPr>
                <w:color w:val="auto"/>
                <w:lang w:eastAsia="ru-RU"/>
              </w:rPr>
            </w:pPr>
            <w:r w:rsidRPr="00407DE5">
              <w:rPr>
                <w:color w:val="auto"/>
              </w:rPr>
              <w:t>17,127</w:t>
            </w:r>
          </w:p>
        </w:tc>
        <w:tc>
          <w:tcPr>
            <w:tcW w:w="1559" w:type="dxa"/>
            <w:tcBorders>
              <w:top w:val="nil"/>
              <w:left w:val="nil"/>
              <w:bottom w:val="single" w:sz="12" w:space="0" w:color="auto"/>
              <w:right w:val="single" w:sz="12" w:space="0" w:color="auto"/>
            </w:tcBorders>
            <w:shd w:val="clear" w:color="auto" w:fill="auto"/>
            <w:vAlign w:val="center"/>
          </w:tcPr>
          <w:p w14:paraId="7B791874" w14:textId="38B75787" w:rsidR="00EA5DA9" w:rsidRPr="00407DE5" w:rsidRDefault="00EA5DA9" w:rsidP="00407DE5">
            <w:pPr>
              <w:jc w:val="center"/>
              <w:rPr>
                <w:color w:val="auto"/>
                <w:lang w:eastAsia="ru-RU"/>
              </w:rPr>
            </w:pPr>
            <w:r w:rsidRPr="00407DE5">
              <w:rPr>
                <w:color w:val="auto"/>
              </w:rPr>
              <w:t>17,127</w:t>
            </w:r>
          </w:p>
        </w:tc>
        <w:tc>
          <w:tcPr>
            <w:tcW w:w="1843" w:type="dxa"/>
            <w:tcBorders>
              <w:top w:val="nil"/>
              <w:left w:val="nil"/>
              <w:bottom w:val="single" w:sz="12" w:space="0" w:color="auto"/>
              <w:right w:val="single" w:sz="12" w:space="0" w:color="auto"/>
            </w:tcBorders>
            <w:shd w:val="clear" w:color="auto" w:fill="auto"/>
            <w:vAlign w:val="center"/>
          </w:tcPr>
          <w:p w14:paraId="376D3FDF" w14:textId="2BA1368B" w:rsidR="00EA5DA9" w:rsidRPr="00407DE5" w:rsidRDefault="00EA5DA9" w:rsidP="00407DE5">
            <w:pPr>
              <w:jc w:val="center"/>
              <w:rPr>
                <w:color w:val="auto"/>
                <w:lang w:eastAsia="ru-RU"/>
              </w:rPr>
            </w:pPr>
            <w:r w:rsidRPr="00407DE5">
              <w:rPr>
                <w:color w:val="auto"/>
              </w:rPr>
              <w:t>17,127</w:t>
            </w:r>
          </w:p>
        </w:tc>
      </w:tr>
    </w:tbl>
    <w:p w14:paraId="0BC33D16" w14:textId="77777777" w:rsidR="00C07E9A" w:rsidRPr="00195868" w:rsidRDefault="00C07E9A" w:rsidP="00ED3F91">
      <w:pPr>
        <w:tabs>
          <w:tab w:val="left" w:pos="4633"/>
        </w:tabs>
        <w:rPr>
          <w:sz w:val="28"/>
          <w:szCs w:val="28"/>
          <w:lang w:eastAsia="ru-RU"/>
        </w:rPr>
        <w:sectPr w:rsidR="00C07E9A" w:rsidRPr="00195868" w:rsidSect="00D412B4">
          <w:pgSz w:w="16840" w:h="11907" w:orient="landscape" w:code="9"/>
          <w:pgMar w:top="1276" w:right="851" w:bottom="1135" w:left="709" w:header="720" w:footer="720" w:gutter="0"/>
          <w:cols w:space="720"/>
        </w:sectPr>
      </w:pPr>
    </w:p>
    <w:p w14:paraId="5C0B3C9F" w14:textId="77777777" w:rsidR="00E22DF8" w:rsidRPr="00DC3F15" w:rsidRDefault="00E22DF8" w:rsidP="003E6FF1">
      <w:pPr>
        <w:autoSpaceDE w:val="0"/>
        <w:autoSpaceDN w:val="0"/>
        <w:adjustRightInd w:val="0"/>
        <w:spacing w:line="276" w:lineRule="auto"/>
        <w:ind w:right="-284"/>
        <w:jc w:val="center"/>
        <w:rPr>
          <w:b/>
          <w:bCs/>
          <w:sz w:val="28"/>
          <w:szCs w:val="28"/>
          <w:lang w:eastAsia="ru-RU"/>
        </w:rPr>
      </w:pPr>
      <w:r w:rsidRPr="00DC3F15">
        <w:rPr>
          <w:b/>
          <w:bCs/>
          <w:sz w:val="28"/>
          <w:szCs w:val="28"/>
          <w:lang w:eastAsia="ru-RU"/>
        </w:rPr>
        <w:t>1</w:t>
      </w:r>
      <w:r w:rsidR="00BB309B">
        <w:rPr>
          <w:b/>
          <w:bCs/>
          <w:sz w:val="28"/>
          <w:szCs w:val="28"/>
          <w:lang w:eastAsia="ru-RU"/>
        </w:rPr>
        <w:t>.</w:t>
      </w:r>
      <w:r w:rsidRPr="00DC3F15">
        <w:rPr>
          <w:b/>
          <w:bCs/>
          <w:sz w:val="28"/>
          <w:szCs w:val="28"/>
          <w:lang w:eastAsia="ru-RU"/>
        </w:rPr>
        <w:t>3</w:t>
      </w:r>
      <w:r w:rsidR="00BB309B">
        <w:rPr>
          <w:b/>
          <w:bCs/>
          <w:sz w:val="28"/>
          <w:szCs w:val="28"/>
          <w:lang w:eastAsia="ru-RU"/>
        </w:rPr>
        <w:t>.</w:t>
      </w:r>
      <w:r w:rsidRPr="00DC3F15">
        <w:rPr>
          <w:b/>
          <w:bCs/>
          <w:sz w:val="28"/>
          <w:szCs w:val="28"/>
          <w:lang w:eastAsia="ru-RU"/>
        </w:rPr>
        <w:t>8</w:t>
      </w:r>
      <w:r w:rsidR="00BB309B">
        <w:rPr>
          <w:b/>
          <w:bCs/>
          <w:sz w:val="28"/>
          <w:szCs w:val="28"/>
          <w:lang w:eastAsia="ru-RU"/>
        </w:rPr>
        <w:t xml:space="preserve">. </w:t>
      </w:r>
      <w:r w:rsidRPr="00DC3F15">
        <w:rPr>
          <w:b/>
          <w:bCs/>
          <w:sz w:val="28"/>
          <w:szCs w:val="28"/>
          <w:lang w:eastAsia="ru-RU"/>
        </w:rPr>
        <w:t>Описание централизованной</w:t>
      </w:r>
      <w:r w:rsidR="006065E8" w:rsidRPr="00DC3F15">
        <w:rPr>
          <w:b/>
          <w:bCs/>
          <w:sz w:val="28"/>
          <w:szCs w:val="28"/>
          <w:lang w:eastAsia="ru-RU"/>
        </w:rPr>
        <w:t xml:space="preserve"> системы горячего водоснабжения</w:t>
      </w:r>
      <w:r w:rsidR="00A07CA7" w:rsidRPr="00DC3F15">
        <w:rPr>
          <w:b/>
          <w:bCs/>
          <w:sz w:val="28"/>
          <w:szCs w:val="28"/>
          <w:lang w:eastAsia="ru-RU"/>
        </w:rPr>
        <w:t xml:space="preserve"> с использованием закрытых систем горячего водоснабжения, отражающее технологические особенности указанной системы</w:t>
      </w:r>
    </w:p>
    <w:p w14:paraId="3621927A" w14:textId="6DE0A78A" w:rsidR="00D11C5C" w:rsidRDefault="00FA1FD5" w:rsidP="003E6FF1">
      <w:pPr>
        <w:autoSpaceDE w:val="0"/>
        <w:autoSpaceDN w:val="0"/>
        <w:adjustRightInd w:val="0"/>
        <w:spacing w:line="276" w:lineRule="auto"/>
        <w:ind w:firstLine="708"/>
        <w:jc w:val="both"/>
        <w:rPr>
          <w:bCs/>
          <w:sz w:val="28"/>
          <w:szCs w:val="28"/>
          <w:lang w:eastAsia="ru-RU"/>
        </w:rPr>
      </w:pPr>
      <w:r>
        <w:rPr>
          <w:bCs/>
          <w:sz w:val="28"/>
          <w:szCs w:val="28"/>
          <w:lang w:eastAsia="ru-RU"/>
        </w:rPr>
        <w:t>Г</w:t>
      </w:r>
      <w:r w:rsidR="00D63D78">
        <w:rPr>
          <w:bCs/>
          <w:sz w:val="28"/>
          <w:szCs w:val="28"/>
          <w:lang w:eastAsia="ru-RU"/>
        </w:rPr>
        <w:t>оряче</w:t>
      </w:r>
      <w:r>
        <w:rPr>
          <w:bCs/>
          <w:sz w:val="28"/>
          <w:szCs w:val="28"/>
          <w:lang w:eastAsia="ru-RU"/>
        </w:rPr>
        <w:t>е</w:t>
      </w:r>
      <w:r w:rsidR="00D63D78">
        <w:rPr>
          <w:bCs/>
          <w:sz w:val="28"/>
          <w:szCs w:val="28"/>
          <w:lang w:eastAsia="ru-RU"/>
        </w:rPr>
        <w:t xml:space="preserve"> водоснабжени</w:t>
      </w:r>
      <w:r>
        <w:rPr>
          <w:bCs/>
          <w:sz w:val="28"/>
          <w:szCs w:val="28"/>
          <w:lang w:eastAsia="ru-RU"/>
        </w:rPr>
        <w:t>е</w:t>
      </w:r>
      <w:r w:rsidR="00D63D78" w:rsidRPr="009A27C1">
        <w:rPr>
          <w:bCs/>
          <w:sz w:val="28"/>
          <w:szCs w:val="28"/>
          <w:lang w:eastAsia="ru-RU"/>
        </w:rPr>
        <w:t xml:space="preserve"> в </w:t>
      </w:r>
      <w:r w:rsidR="007F326D">
        <w:rPr>
          <w:bCs/>
          <w:sz w:val="28"/>
          <w:szCs w:val="28"/>
          <w:lang w:eastAsia="ru-RU"/>
        </w:rPr>
        <w:t>Пушкинско</w:t>
      </w:r>
      <w:r w:rsidR="0097616F">
        <w:rPr>
          <w:bCs/>
          <w:sz w:val="28"/>
          <w:szCs w:val="28"/>
          <w:lang w:eastAsia="ru-RU"/>
        </w:rPr>
        <w:t>м</w:t>
      </w:r>
      <w:r w:rsidR="007F326D">
        <w:rPr>
          <w:bCs/>
          <w:sz w:val="28"/>
          <w:szCs w:val="28"/>
          <w:lang w:eastAsia="ru-RU"/>
        </w:rPr>
        <w:t xml:space="preserve"> сельско</w:t>
      </w:r>
      <w:r w:rsidR="0097616F">
        <w:rPr>
          <w:bCs/>
          <w:sz w:val="28"/>
          <w:szCs w:val="28"/>
          <w:lang w:eastAsia="ru-RU"/>
        </w:rPr>
        <w:t>м</w:t>
      </w:r>
      <w:r w:rsidR="007F326D">
        <w:rPr>
          <w:bCs/>
          <w:sz w:val="28"/>
          <w:szCs w:val="28"/>
          <w:lang w:eastAsia="ru-RU"/>
        </w:rPr>
        <w:t xml:space="preserve"> поселени</w:t>
      </w:r>
      <w:r w:rsidR="0097616F">
        <w:rPr>
          <w:bCs/>
          <w:sz w:val="28"/>
          <w:szCs w:val="28"/>
          <w:lang w:eastAsia="ru-RU"/>
        </w:rPr>
        <w:t>и</w:t>
      </w:r>
      <w:r w:rsidR="00D63D78" w:rsidRPr="009A27C1">
        <w:rPr>
          <w:bCs/>
          <w:sz w:val="28"/>
          <w:szCs w:val="28"/>
          <w:lang w:eastAsia="ru-RU"/>
        </w:rPr>
        <w:t xml:space="preserve"> </w:t>
      </w:r>
      <w:r w:rsidR="00D50D99" w:rsidRPr="00D50D99">
        <w:rPr>
          <w:bCs/>
          <w:sz w:val="28"/>
          <w:szCs w:val="28"/>
          <w:lang w:eastAsia="ru-RU"/>
        </w:rPr>
        <w:t xml:space="preserve">Гулькевичского муниципального района Краснодарского края </w:t>
      </w:r>
      <w:r w:rsidR="00555B85">
        <w:rPr>
          <w:bCs/>
          <w:sz w:val="28"/>
          <w:szCs w:val="28"/>
          <w:lang w:eastAsia="ru-RU"/>
        </w:rPr>
        <w:t>отсутствует</w:t>
      </w:r>
      <w:r w:rsidR="00D63D78" w:rsidRPr="009A27C1">
        <w:rPr>
          <w:bCs/>
          <w:sz w:val="28"/>
          <w:szCs w:val="28"/>
          <w:lang w:eastAsia="ru-RU"/>
        </w:rPr>
        <w:t>.</w:t>
      </w:r>
    </w:p>
    <w:p w14:paraId="40FD2FAE" w14:textId="77777777" w:rsidR="00F66B50" w:rsidRPr="00DC3F15" w:rsidRDefault="00F66B50" w:rsidP="003E6FF1">
      <w:pPr>
        <w:autoSpaceDE w:val="0"/>
        <w:autoSpaceDN w:val="0"/>
        <w:adjustRightInd w:val="0"/>
        <w:spacing w:line="276" w:lineRule="auto"/>
        <w:ind w:right="-284"/>
        <w:jc w:val="center"/>
        <w:rPr>
          <w:b/>
          <w:bCs/>
          <w:sz w:val="28"/>
          <w:szCs w:val="28"/>
          <w:lang w:eastAsia="ru-RU"/>
        </w:rPr>
      </w:pPr>
      <w:r w:rsidRPr="00DC3F15">
        <w:rPr>
          <w:b/>
          <w:bCs/>
          <w:sz w:val="28"/>
          <w:szCs w:val="28"/>
          <w:lang w:eastAsia="ru-RU"/>
        </w:rPr>
        <w:t>1</w:t>
      </w:r>
      <w:r w:rsidR="00BB309B">
        <w:rPr>
          <w:b/>
          <w:bCs/>
          <w:sz w:val="28"/>
          <w:szCs w:val="28"/>
          <w:lang w:eastAsia="ru-RU"/>
        </w:rPr>
        <w:t>.</w:t>
      </w:r>
      <w:r w:rsidRPr="00DC3F15">
        <w:rPr>
          <w:b/>
          <w:bCs/>
          <w:sz w:val="28"/>
          <w:szCs w:val="28"/>
          <w:lang w:eastAsia="ru-RU"/>
        </w:rPr>
        <w:t>3</w:t>
      </w:r>
      <w:r w:rsidR="00BB309B">
        <w:rPr>
          <w:b/>
          <w:bCs/>
          <w:sz w:val="28"/>
          <w:szCs w:val="28"/>
          <w:lang w:eastAsia="ru-RU"/>
        </w:rPr>
        <w:t>.</w:t>
      </w:r>
      <w:r w:rsidRPr="00DC3F15">
        <w:rPr>
          <w:b/>
          <w:bCs/>
          <w:sz w:val="28"/>
          <w:szCs w:val="28"/>
          <w:lang w:eastAsia="ru-RU"/>
        </w:rPr>
        <w:t>9</w:t>
      </w:r>
      <w:r w:rsidR="00BB309B">
        <w:rPr>
          <w:b/>
          <w:bCs/>
          <w:sz w:val="28"/>
          <w:szCs w:val="28"/>
          <w:lang w:eastAsia="ru-RU"/>
        </w:rPr>
        <w:t xml:space="preserve">. </w:t>
      </w:r>
      <w:r w:rsidRPr="00DC3F15">
        <w:rPr>
          <w:b/>
          <w:bCs/>
          <w:sz w:val="28"/>
          <w:szCs w:val="28"/>
          <w:lang w:eastAsia="ru-RU"/>
        </w:rPr>
        <w:t xml:space="preserve">Сведения о фактическом и ожидаемом потреблении </w:t>
      </w:r>
      <w:r w:rsidR="00A07CA7" w:rsidRPr="00DC3F15">
        <w:rPr>
          <w:b/>
          <w:bCs/>
          <w:sz w:val="28"/>
          <w:szCs w:val="28"/>
          <w:lang w:eastAsia="ru-RU"/>
        </w:rPr>
        <w:t xml:space="preserve">горячей, питьевой, технической </w:t>
      </w:r>
      <w:r w:rsidRPr="00DC3F15">
        <w:rPr>
          <w:b/>
          <w:bCs/>
          <w:sz w:val="28"/>
          <w:szCs w:val="28"/>
          <w:lang w:eastAsia="ru-RU"/>
        </w:rPr>
        <w:t>воды</w:t>
      </w:r>
      <w:r w:rsidR="00A07CA7" w:rsidRPr="00DC3F15">
        <w:rPr>
          <w:b/>
          <w:bCs/>
          <w:sz w:val="28"/>
          <w:szCs w:val="28"/>
          <w:lang w:eastAsia="ru-RU"/>
        </w:rPr>
        <w:t xml:space="preserve"> (годовое, среднесуточное, максимальное суточное)</w:t>
      </w:r>
    </w:p>
    <w:p w14:paraId="4C1B0C7D" w14:textId="77777777" w:rsidR="00F66B50" w:rsidRPr="00DC3F15" w:rsidRDefault="00F66B50" w:rsidP="003E6FF1">
      <w:pPr>
        <w:autoSpaceDE w:val="0"/>
        <w:autoSpaceDN w:val="0"/>
        <w:adjustRightInd w:val="0"/>
        <w:spacing w:line="276" w:lineRule="auto"/>
        <w:ind w:right="-284" w:firstLine="708"/>
        <w:jc w:val="center"/>
        <w:rPr>
          <w:bCs/>
          <w:sz w:val="28"/>
          <w:szCs w:val="28"/>
          <w:lang w:eastAsia="ru-RU"/>
        </w:rPr>
      </w:pPr>
      <w:r w:rsidRPr="00DC3F15">
        <w:rPr>
          <w:sz w:val="28"/>
          <w:szCs w:val="28"/>
          <w:lang w:eastAsia="ru-RU"/>
        </w:rPr>
        <w:t xml:space="preserve">Таблица </w:t>
      </w:r>
      <w:r w:rsidR="00994126">
        <w:rPr>
          <w:sz w:val="28"/>
          <w:szCs w:val="28"/>
          <w:lang w:eastAsia="ru-RU"/>
        </w:rPr>
        <w:t xml:space="preserve">17 </w:t>
      </w:r>
      <w:r w:rsidR="00DF4EBB" w:rsidRPr="00DC3F15">
        <w:rPr>
          <w:sz w:val="28"/>
          <w:szCs w:val="28"/>
          <w:lang w:eastAsia="ru-RU"/>
        </w:rPr>
        <w:t>- Фактическое</w:t>
      </w:r>
      <w:r w:rsidRPr="00DC3F15">
        <w:rPr>
          <w:bCs/>
          <w:sz w:val="28"/>
          <w:szCs w:val="28"/>
          <w:lang w:eastAsia="ru-RU"/>
        </w:rPr>
        <w:t xml:space="preserve"> и ожидаемое потребление воды</w:t>
      </w:r>
    </w:p>
    <w:tbl>
      <w:tblPr>
        <w:tblW w:w="9621" w:type="dxa"/>
        <w:tblInd w:w="-1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A0" w:firstRow="1" w:lastRow="0" w:firstColumn="1" w:lastColumn="0" w:noHBand="0" w:noVBand="0"/>
      </w:tblPr>
      <w:tblGrid>
        <w:gridCol w:w="1578"/>
        <w:gridCol w:w="1257"/>
        <w:gridCol w:w="1308"/>
        <w:gridCol w:w="1307"/>
        <w:gridCol w:w="6"/>
        <w:gridCol w:w="1379"/>
        <w:gridCol w:w="1359"/>
        <w:gridCol w:w="1427"/>
      </w:tblGrid>
      <w:tr w:rsidR="00F66B50" w:rsidRPr="00B17962" w14:paraId="34F16584" w14:textId="77777777" w:rsidTr="00555B85">
        <w:tc>
          <w:tcPr>
            <w:tcW w:w="1578" w:type="dxa"/>
            <w:vMerge w:val="restart"/>
            <w:shd w:val="clear" w:color="auto" w:fill="auto"/>
            <w:vAlign w:val="center"/>
          </w:tcPr>
          <w:p w14:paraId="44BAEEED" w14:textId="77777777" w:rsidR="00F66B50" w:rsidRPr="00B17962" w:rsidRDefault="00F66B50" w:rsidP="00FC760B">
            <w:pPr>
              <w:autoSpaceDE w:val="0"/>
              <w:autoSpaceDN w:val="0"/>
              <w:adjustRightInd w:val="0"/>
              <w:jc w:val="center"/>
              <w:rPr>
                <w:b/>
                <w:i/>
                <w:lang w:eastAsia="ru-RU"/>
              </w:rPr>
            </w:pPr>
            <w:bookmarkStart w:id="16" w:name="_Hlk194580601"/>
          </w:p>
        </w:tc>
        <w:tc>
          <w:tcPr>
            <w:tcW w:w="8043" w:type="dxa"/>
            <w:gridSpan w:val="7"/>
            <w:shd w:val="clear" w:color="auto" w:fill="auto"/>
            <w:vAlign w:val="center"/>
          </w:tcPr>
          <w:p w14:paraId="526CD9EE" w14:textId="77777777" w:rsidR="00F66B50" w:rsidRPr="00B17962" w:rsidRDefault="00F66B50" w:rsidP="00FC760B">
            <w:pPr>
              <w:autoSpaceDE w:val="0"/>
              <w:autoSpaceDN w:val="0"/>
              <w:adjustRightInd w:val="0"/>
              <w:jc w:val="center"/>
              <w:rPr>
                <w:b/>
                <w:lang w:eastAsia="ru-RU"/>
              </w:rPr>
            </w:pPr>
            <w:r w:rsidRPr="00B17962">
              <w:rPr>
                <w:b/>
                <w:lang w:eastAsia="ru-RU"/>
              </w:rPr>
              <w:t xml:space="preserve">Потребление </w:t>
            </w:r>
            <w:r w:rsidR="00E45E46" w:rsidRPr="00B17962">
              <w:rPr>
                <w:b/>
                <w:lang w:eastAsia="ru-RU"/>
              </w:rPr>
              <w:t xml:space="preserve">холодной </w:t>
            </w:r>
            <w:r w:rsidRPr="00B17962">
              <w:rPr>
                <w:b/>
                <w:lang w:eastAsia="ru-RU"/>
              </w:rPr>
              <w:t>воды</w:t>
            </w:r>
          </w:p>
        </w:tc>
      </w:tr>
      <w:tr w:rsidR="00F66B50" w:rsidRPr="00B17962" w14:paraId="34D552C9" w14:textId="77777777" w:rsidTr="00555B85">
        <w:tc>
          <w:tcPr>
            <w:tcW w:w="1578" w:type="dxa"/>
            <w:vMerge/>
            <w:shd w:val="clear" w:color="auto" w:fill="auto"/>
            <w:vAlign w:val="center"/>
          </w:tcPr>
          <w:p w14:paraId="2BD03B91" w14:textId="77777777" w:rsidR="00F66B50" w:rsidRPr="00B17962" w:rsidRDefault="00F66B50" w:rsidP="00FC760B">
            <w:pPr>
              <w:autoSpaceDE w:val="0"/>
              <w:autoSpaceDN w:val="0"/>
              <w:adjustRightInd w:val="0"/>
              <w:jc w:val="center"/>
              <w:rPr>
                <w:b/>
                <w:i/>
                <w:lang w:eastAsia="ru-RU"/>
              </w:rPr>
            </w:pPr>
          </w:p>
        </w:tc>
        <w:tc>
          <w:tcPr>
            <w:tcW w:w="3878" w:type="dxa"/>
            <w:gridSpan w:val="4"/>
            <w:shd w:val="clear" w:color="auto" w:fill="auto"/>
            <w:vAlign w:val="center"/>
          </w:tcPr>
          <w:p w14:paraId="6E89EF82" w14:textId="77777777" w:rsidR="00F66B50" w:rsidRPr="00B17962" w:rsidRDefault="00F66B50" w:rsidP="00FC760B">
            <w:pPr>
              <w:autoSpaceDE w:val="0"/>
              <w:autoSpaceDN w:val="0"/>
              <w:adjustRightInd w:val="0"/>
              <w:jc w:val="center"/>
              <w:rPr>
                <w:b/>
                <w:lang w:eastAsia="ru-RU"/>
              </w:rPr>
            </w:pPr>
            <w:r w:rsidRPr="00B17962">
              <w:rPr>
                <w:b/>
                <w:lang w:eastAsia="ru-RU"/>
              </w:rPr>
              <w:t>Фактическое</w:t>
            </w:r>
          </w:p>
        </w:tc>
        <w:tc>
          <w:tcPr>
            <w:tcW w:w="4165" w:type="dxa"/>
            <w:gridSpan w:val="3"/>
            <w:shd w:val="clear" w:color="auto" w:fill="auto"/>
            <w:vAlign w:val="center"/>
          </w:tcPr>
          <w:p w14:paraId="3CB63328" w14:textId="77777777" w:rsidR="00F66B50" w:rsidRPr="00B17962" w:rsidRDefault="00F66B50" w:rsidP="00FC760B">
            <w:pPr>
              <w:autoSpaceDE w:val="0"/>
              <w:autoSpaceDN w:val="0"/>
              <w:adjustRightInd w:val="0"/>
              <w:jc w:val="center"/>
              <w:rPr>
                <w:b/>
                <w:lang w:eastAsia="ru-RU"/>
              </w:rPr>
            </w:pPr>
            <w:r w:rsidRPr="00B17962">
              <w:rPr>
                <w:b/>
                <w:lang w:eastAsia="ru-RU"/>
              </w:rPr>
              <w:t>Ожидаемое</w:t>
            </w:r>
          </w:p>
        </w:tc>
      </w:tr>
      <w:tr w:rsidR="00F66B50" w:rsidRPr="00B17962" w14:paraId="726EF655" w14:textId="77777777" w:rsidTr="00555B85">
        <w:trPr>
          <w:trHeight w:val="812"/>
        </w:trPr>
        <w:tc>
          <w:tcPr>
            <w:tcW w:w="1578" w:type="dxa"/>
            <w:vMerge/>
            <w:shd w:val="clear" w:color="auto" w:fill="auto"/>
            <w:vAlign w:val="center"/>
          </w:tcPr>
          <w:p w14:paraId="76D5A6E8" w14:textId="77777777" w:rsidR="00F66B50" w:rsidRPr="00B17962" w:rsidRDefault="00F66B50" w:rsidP="00FC760B">
            <w:pPr>
              <w:autoSpaceDE w:val="0"/>
              <w:autoSpaceDN w:val="0"/>
              <w:adjustRightInd w:val="0"/>
              <w:jc w:val="center"/>
              <w:rPr>
                <w:b/>
                <w:i/>
                <w:lang w:eastAsia="ru-RU"/>
              </w:rPr>
            </w:pPr>
          </w:p>
        </w:tc>
        <w:tc>
          <w:tcPr>
            <w:tcW w:w="1257" w:type="dxa"/>
            <w:shd w:val="clear" w:color="auto" w:fill="auto"/>
            <w:vAlign w:val="center"/>
          </w:tcPr>
          <w:p w14:paraId="7D7113D4" w14:textId="77777777" w:rsidR="00F66B50" w:rsidRPr="00B17962" w:rsidRDefault="00F66B50" w:rsidP="00FC760B">
            <w:pPr>
              <w:autoSpaceDE w:val="0"/>
              <w:autoSpaceDN w:val="0"/>
              <w:adjustRightInd w:val="0"/>
              <w:jc w:val="center"/>
              <w:rPr>
                <w:b/>
                <w:lang w:eastAsia="ru-RU"/>
              </w:rPr>
            </w:pPr>
            <w:r w:rsidRPr="00B17962">
              <w:rPr>
                <w:b/>
                <w:lang w:eastAsia="ru-RU"/>
              </w:rPr>
              <w:t>Годовое</w:t>
            </w:r>
          </w:p>
          <w:p w14:paraId="7612AE76" w14:textId="77777777" w:rsidR="00F66B50" w:rsidRPr="00B17962" w:rsidRDefault="00F66B50" w:rsidP="00FC760B">
            <w:pPr>
              <w:autoSpaceDE w:val="0"/>
              <w:autoSpaceDN w:val="0"/>
              <w:adjustRightInd w:val="0"/>
              <w:jc w:val="center"/>
              <w:rPr>
                <w:b/>
                <w:lang w:eastAsia="ru-RU"/>
              </w:rPr>
            </w:pPr>
            <w:r w:rsidRPr="00B17962">
              <w:rPr>
                <w:b/>
                <w:lang w:eastAsia="ru-RU"/>
              </w:rPr>
              <w:t>тыс</w:t>
            </w:r>
            <w:r w:rsidR="00BB309B" w:rsidRPr="00B17962">
              <w:rPr>
                <w:b/>
                <w:lang w:eastAsia="ru-RU"/>
              </w:rPr>
              <w:t xml:space="preserve">. </w:t>
            </w:r>
            <w:r w:rsidRPr="00B17962">
              <w:rPr>
                <w:b/>
                <w:lang w:eastAsia="ru-RU"/>
              </w:rPr>
              <w:t>м³/год</w:t>
            </w:r>
          </w:p>
        </w:tc>
        <w:tc>
          <w:tcPr>
            <w:tcW w:w="1308" w:type="dxa"/>
            <w:shd w:val="clear" w:color="auto" w:fill="auto"/>
            <w:vAlign w:val="center"/>
          </w:tcPr>
          <w:p w14:paraId="45BBEE36" w14:textId="77777777" w:rsidR="00F66B50" w:rsidRPr="00B17962" w:rsidRDefault="00F66B50" w:rsidP="00FC760B">
            <w:pPr>
              <w:autoSpaceDE w:val="0"/>
              <w:autoSpaceDN w:val="0"/>
              <w:adjustRightInd w:val="0"/>
              <w:jc w:val="center"/>
              <w:rPr>
                <w:b/>
                <w:lang w:eastAsia="ru-RU"/>
              </w:rPr>
            </w:pPr>
            <w:r w:rsidRPr="00B17962">
              <w:rPr>
                <w:b/>
                <w:lang w:eastAsia="ru-RU"/>
              </w:rPr>
              <w:t>Суточное</w:t>
            </w:r>
          </w:p>
          <w:p w14:paraId="55AE6582" w14:textId="77777777" w:rsidR="00F66B50" w:rsidRPr="00B17962" w:rsidRDefault="00F66B50" w:rsidP="00FC760B">
            <w:pPr>
              <w:autoSpaceDE w:val="0"/>
              <w:autoSpaceDN w:val="0"/>
              <w:adjustRightInd w:val="0"/>
              <w:jc w:val="center"/>
              <w:rPr>
                <w:b/>
                <w:lang w:eastAsia="ru-RU"/>
              </w:rPr>
            </w:pPr>
            <w:r w:rsidRPr="00B17962">
              <w:rPr>
                <w:b/>
                <w:lang w:eastAsia="ru-RU"/>
              </w:rPr>
              <w:t>тыс</w:t>
            </w:r>
            <w:r w:rsidR="00BB309B" w:rsidRPr="00B17962">
              <w:rPr>
                <w:b/>
                <w:lang w:eastAsia="ru-RU"/>
              </w:rPr>
              <w:t xml:space="preserve">. </w:t>
            </w:r>
            <w:r w:rsidRPr="00B17962">
              <w:rPr>
                <w:b/>
                <w:lang w:eastAsia="ru-RU"/>
              </w:rPr>
              <w:t>м³/сут</w:t>
            </w:r>
          </w:p>
        </w:tc>
        <w:tc>
          <w:tcPr>
            <w:tcW w:w="1307" w:type="dxa"/>
            <w:shd w:val="clear" w:color="auto" w:fill="auto"/>
            <w:vAlign w:val="center"/>
          </w:tcPr>
          <w:p w14:paraId="1E79088A" w14:textId="77777777" w:rsidR="00F66B50" w:rsidRPr="00B17962" w:rsidRDefault="00F66B50" w:rsidP="00FC760B">
            <w:pPr>
              <w:autoSpaceDE w:val="0"/>
              <w:autoSpaceDN w:val="0"/>
              <w:adjustRightInd w:val="0"/>
              <w:jc w:val="center"/>
              <w:rPr>
                <w:b/>
                <w:lang w:eastAsia="ru-RU"/>
              </w:rPr>
            </w:pPr>
            <w:r w:rsidRPr="00B17962">
              <w:rPr>
                <w:b/>
                <w:lang w:eastAsia="ru-RU"/>
              </w:rPr>
              <w:t>Макс</w:t>
            </w:r>
            <w:r w:rsidR="00BB309B" w:rsidRPr="00B17962">
              <w:rPr>
                <w:b/>
                <w:lang w:eastAsia="ru-RU"/>
              </w:rPr>
              <w:t xml:space="preserve">. </w:t>
            </w:r>
            <w:r w:rsidRPr="00B17962">
              <w:rPr>
                <w:b/>
                <w:lang w:eastAsia="ru-RU"/>
              </w:rPr>
              <w:t>суточное</w:t>
            </w:r>
          </w:p>
          <w:p w14:paraId="24496795" w14:textId="77777777" w:rsidR="00F66B50" w:rsidRPr="00B17962" w:rsidRDefault="00F66B50" w:rsidP="00FC760B">
            <w:pPr>
              <w:autoSpaceDE w:val="0"/>
              <w:autoSpaceDN w:val="0"/>
              <w:adjustRightInd w:val="0"/>
              <w:jc w:val="center"/>
              <w:rPr>
                <w:b/>
                <w:lang w:eastAsia="ru-RU"/>
              </w:rPr>
            </w:pPr>
            <w:r w:rsidRPr="00B17962">
              <w:rPr>
                <w:b/>
                <w:lang w:eastAsia="ru-RU"/>
              </w:rPr>
              <w:t>тыс</w:t>
            </w:r>
            <w:r w:rsidR="00BB309B" w:rsidRPr="00B17962">
              <w:rPr>
                <w:b/>
                <w:lang w:eastAsia="ru-RU"/>
              </w:rPr>
              <w:t xml:space="preserve">. </w:t>
            </w:r>
            <w:r w:rsidRPr="00B17962">
              <w:rPr>
                <w:b/>
                <w:lang w:eastAsia="ru-RU"/>
              </w:rPr>
              <w:t>м³/сут</w:t>
            </w:r>
          </w:p>
        </w:tc>
        <w:tc>
          <w:tcPr>
            <w:tcW w:w="1385" w:type="dxa"/>
            <w:gridSpan w:val="2"/>
            <w:shd w:val="clear" w:color="auto" w:fill="auto"/>
            <w:vAlign w:val="center"/>
          </w:tcPr>
          <w:p w14:paraId="2F17839D" w14:textId="77777777" w:rsidR="00F66B50" w:rsidRPr="00B17962" w:rsidRDefault="00F66B50" w:rsidP="00FC760B">
            <w:pPr>
              <w:autoSpaceDE w:val="0"/>
              <w:autoSpaceDN w:val="0"/>
              <w:adjustRightInd w:val="0"/>
              <w:jc w:val="center"/>
              <w:rPr>
                <w:b/>
                <w:lang w:eastAsia="ru-RU"/>
              </w:rPr>
            </w:pPr>
            <w:r w:rsidRPr="00B17962">
              <w:rPr>
                <w:b/>
                <w:lang w:eastAsia="ru-RU"/>
              </w:rPr>
              <w:t>Годовое</w:t>
            </w:r>
          </w:p>
          <w:p w14:paraId="3420F8A0" w14:textId="77777777" w:rsidR="00F66B50" w:rsidRPr="00B17962" w:rsidRDefault="00F66B50" w:rsidP="00FC760B">
            <w:pPr>
              <w:autoSpaceDE w:val="0"/>
              <w:autoSpaceDN w:val="0"/>
              <w:adjustRightInd w:val="0"/>
              <w:jc w:val="center"/>
              <w:rPr>
                <w:b/>
                <w:lang w:eastAsia="ru-RU"/>
              </w:rPr>
            </w:pPr>
            <w:r w:rsidRPr="00B17962">
              <w:rPr>
                <w:b/>
                <w:lang w:eastAsia="ru-RU"/>
              </w:rPr>
              <w:t>тыс</w:t>
            </w:r>
            <w:r w:rsidR="00BB309B" w:rsidRPr="00B17962">
              <w:rPr>
                <w:b/>
                <w:lang w:eastAsia="ru-RU"/>
              </w:rPr>
              <w:t xml:space="preserve">. </w:t>
            </w:r>
            <w:r w:rsidRPr="00B17962">
              <w:rPr>
                <w:b/>
                <w:lang w:eastAsia="ru-RU"/>
              </w:rPr>
              <w:t>м³/год</w:t>
            </w:r>
          </w:p>
        </w:tc>
        <w:tc>
          <w:tcPr>
            <w:tcW w:w="1359" w:type="dxa"/>
            <w:shd w:val="clear" w:color="auto" w:fill="auto"/>
            <w:vAlign w:val="center"/>
          </w:tcPr>
          <w:p w14:paraId="6FEEDCC0" w14:textId="77777777" w:rsidR="00F66B50" w:rsidRPr="00B17962" w:rsidRDefault="00F66B50" w:rsidP="00FC760B">
            <w:pPr>
              <w:autoSpaceDE w:val="0"/>
              <w:autoSpaceDN w:val="0"/>
              <w:adjustRightInd w:val="0"/>
              <w:jc w:val="center"/>
              <w:rPr>
                <w:b/>
                <w:lang w:eastAsia="ru-RU"/>
              </w:rPr>
            </w:pPr>
            <w:r w:rsidRPr="00B17962">
              <w:rPr>
                <w:b/>
                <w:lang w:eastAsia="ru-RU"/>
              </w:rPr>
              <w:t>Суточное</w:t>
            </w:r>
          </w:p>
          <w:p w14:paraId="3997AEA8" w14:textId="77777777" w:rsidR="00F66B50" w:rsidRPr="00B17962" w:rsidRDefault="00F66B50" w:rsidP="00FC760B">
            <w:pPr>
              <w:autoSpaceDE w:val="0"/>
              <w:autoSpaceDN w:val="0"/>
              <w:adjustRightInd w:val="0"/>
              <w:jc w:val="center"/>
              <w:rPr>
                <w:b/>
                <w:lang w:eastAsia="ru-RU"/>
              </w:rPr>
            </w:pPr>
            <w:r w:rsidRPr="00B17962">
              <w:rPr>
                <w:b/>
                <w:lang w:eastAsia="ru-RU"/>
              </w:rPr>
              <w:t>тыс</w:t>
            </w:r>
            <w:r w:rsidR="00BB309B" w:rsidRPr="00B17962">
              <w:rPr>
                <w:b/>
                <w:lang w:eastAsia="ru-RU"/>
              </w:rPr>
              <w:t xml:space="preserve">. </w:t>
            </w:r>
            <w:r w:rsidRPr="00B17962">
              <w:rPr>
                <w:b/>
                <w:lang w:eastAsia="ru-RU"/>
              </w:rPr>
              <w:t>м³/сут</w:t>
            </w:r>
          </w:p>
        </w:tc>
        <w:tc>
          <w:tcPr>
            <w:tcW w:w="1427" w:type="dxa"/>
            <w:shd w:val="clear" w:color="auto" w:fill="auto"/>
            <w:vAlign w:val="center"/>
          </w:tcPr>
          <w:p w14:paraId="0B143515" w14:textId="77777777" w:rsidR="00F66B50" w:rsidRPr="00B17962" w:rsidRDefault="00F66B50" w:rsidP="00FC760B">
            <w:pPr>
              <w:autoSpaceDE w:val="0"/>
              <w:autoSpaceDN w:val="0"/>
              <w:adjustRightInd w:val="0"/>
              <w:jc w:val="center"/>
              <w:rPr>
                <w:b/>
                <w:lang w:eastAsia="ru-RU"/>
              </w:rPr>
            </w:pPr>
            <w:r w:rsidRPr="00B17962">
              <w:rPr>
                <w:b/>
                <w:lang w:eastAsia="ru-RU"/>
              </w:rPr>
              <w:t>Макс</w:t>
            </w:r>
            <w:r w:rsidR="00BB309B" w:rsidRPr="00B17962">
              <w:rPr>
                <w:b/>
                <w:lang w:eastAsia="ru-RU"/>
              </w:rPr>
              <w:t xml:space="preserve">. </w:t>
            </w:r>
            <w:r w:rsidRPr="00B17962">
              <w:rPr>
                <w:b/>
                <w:lang w:eastAsia="ru-RU"/>
              </w:rPr>
              <w:t>суточное</w:t>
            </w:r>
          </w:p>
          <w:p w14:paraId="21451623" w14:textId="77777777" w:rsidR="00F66B50" w:rsidRPr="00B17962" w:rsidRDefault="00F66B50" w:rsidP="00FC760B">
            <w:pPr>
              <w:autoSpaceDE w:val="0"/>
              <w:autoSpaceDN w:val="0"/>
              <w:adjustRightInd w:val="0"/>
              <w:jc w:val="center"/>
              <w:rPr>
                <w:b/>
                <w:lang w:eastAsia="ru-RU"/>
              </w:rPr>
            </w:pPr>
            <w:r w:rsidRPr="00B17962">
              <w:rPr>
                <w:b/>
                <w:lang w:eastAsia="ru-RU"/>
              </w:rPr>
              <w:t>тыс</w:t>
            </w:r>
            <w:r w:rsidR="00BB309B" w:rsidRPr="00B17962">
              <w:rPr>
                <w:b/>
                <w:lang w:eastAsia="ru-RU"/>
              </w:rPr>
              <w:t xml:space="preserve">. </w:t>
            </w:r>
            <w:r w:rsidRPr="00B17962">
              <w:rPr>
                <w:b/>
                <w:lang w:eastAsia="ru-RU"/>
              </w:rPr>
              <w:t>м³/сут</w:t>
            </w:r>
          </w:p>
        </w:tc>
      </w:tr>
      <w:tr w:rsidR="00DF7039" w:rsidRPr="00B17962" w14:paraId="12603B62" w14:textId="77777777" w:rsidTr="00555B85">
        <w:trPr>
          <w:trHeight w:val="276"/>
        </w:trPr>
        <w:tc>
          <w:tcPr>
            <w:tcW w:w="9621" w:type="dxa"/>
            <w:gridSpan w:val="8"/>
            <w:shd w:val="clear" w:color="auto" w:fill="auto"/>
            <w:vAlign w:val="center"/>
          </w:tcPr>
          <w:p w14:paraId="25ED0EDF" w14:textId="5EA59F17" w:rsidR="00DF7039" w:rsidRPr="00B17962" w:rsidRDefault="00C361B9" w:rsidP="00FC760B">
            <w:pPr>
              <w:autoSpaceDE w:val="0"/>
              <w:autoSpaceDN w:val="0"/>
              <w:adjustRightInd w:val="0"/>
              <w:jc w:val="center"/>
              <w:rPr>
                <w:b/>
                <w:lang w:eastAsia="ru-RU"/>
              </w:rPr>
            </w:pPr>
            <w:r>
              <w:rPr>
                <w:b/>
              </w:rPr>
              <w:t xml:space="preserve"> </w:t>
            </w:r>
            <w:r w:rsidR="001D257A">
              <w:rPr>
                <w:b/>
              </w:rPr>
              <w:t>Пушкинское</w:t>
            </w:r>
            <w:r w:rsidR="00FA4C90">
              <w:rPr>
                <w:b/>
              </w:rPr>
              <w:t xml:space="preserve"> сельское поселение</w:t>
            </w:r>
            <w:r w:rsidR="00541769" w:rsidRPr="00B17962">
              <w:rPr>
                <w:b/>
              </w:rPr>
              <w:t xml:space="preserve"> </w:t>
            </w:r>
            <w:r w:rsidR="00774AE6">
              <w:rPr>
                <w:b/>
              </w:rPr>
              <w:t>Гулькевичского</w:t>
            </w:r>
            <w:r w:rsidR="00905098" w:rsidRPr="00B17962">
              <w:rPr>
                <w:b/>
              </w:rPr>
              <w:t xml:space="preserve"> муниципального района</w:t>
            </w:r>
            <w:r w:rsidR="00D50D99">
              <w:rPr>
                <w:b/>
              </w:rPr>
              <w:t xml:space="preserve"> </w:t>
            </w:r>
            <w:r w:rsidR="00D50D99" w:rsidRPr="00D50D99">
              <w:rPr>
                <w:b/>
              </w:rPr>
              <w:t>Краснодарского края</w:t>
            </w:r>
          </w:p>
        </w:tc>
      </w:tr>
      <w:tr w:rsidR="003143E1" w:rsidRPr="00B17962" w14:paraId="4CAFB44F" w14:textId="77777777" w:rsidTr="00555B85">
        <w:trPr>
          <w:trHeight w:val="256"/>
        </w:trPr>
        <w:tc>
          <w:tcPr>
            <w:tcW w:w="1578" w:type="dxa"/>
            <w:shd w:val="clear" w:color="auto" w:fill="auto"/>
            <w:vAlign w:val="center"/>
          </w:tcPr>
          <w:p w14:paraId="10D2E530" w14:textId="77777777" w:rsidR="003143E1" w:rsidRPr="00B17962" w:rsidRDefault="003143E1" w:rsidP="003143E1">
            <w:pPr>
              <w:autoSpaceDE w:val="0"/>
              <w:autoSpaceDN w:val="0"/>
              <w:adjustRightInd w:val="0"/>
              <w:jc w:val="center"/>
              <w:rPr>
                <w:lang w:eastAsia="ru-RU"/>
              </w:rPr>
            </w:pPr>
            <w:r w:rsidRPr="00B17962">
              <w:rPr>
                <w:lang w:eastAsia="ru-RU"/>
              </w:rPr>
              <w:t>Горячая</w:t>
            </w:r>
          </w:p>
        </w:tc>
        <w:tc>
          <w:tcPr>
            <w:tcW w:w="1257" w:type="dxa"/>
            <w:shd w:val="clear" w:color="auto" w:fill="auto"/>
            <w:vAlign w:val="center"/>
          </w:tcPr>
          <w:p w14:paraId="05AF19F7" w14:textId="77777777" w:rsidR="003143E1" w:rsidRPr="00B17962" w:rsidRDefault="003143E1" w:rsidP="003143E1">
            <w:pPr>
              <w:autoSpaceDE w:val="0"/>
              <w:autoSpaceDN w:val="0"/>
              <w:adjustRightInd w:val="0"/>
              <w:jc w:val="center"/>
              <w:rPr>
                <w:lang w:eastAsia="ru-RU"/>
              </w:rPr>
            </w:pPr>
            <w:r>
              <w:rPr>
                <w:lang w:eastAsia="ru-RU"/>
              </w:rPr>
              <w:t>0</w:t>
            </w:r>
          </w:p>
        </w:tc>
        <w:tc>
          <w:tcPr>
            <w:tcW w:w="1308" w:type="dxa"/>
            <w:shd w:val="clear" w:color="auto" w:fill="auto"/>
            <w:vAlign w:val="center"/>
          </w:tcPr>
          <w:p w14:paraId="2983BCB3" w14:textId="77777777" w:rsidR="003143E1" w:rsidRPr="00B17962" w:rsidRDefault="003143E1" w:rsidP="003143E1">
            <w:pPr>
              <w:autoSpaceDE w:val="0"/>
              <w:autoSpaceDN w:val="0"/>
              <w:adjustRightInd w:val="0"/>
              <w:jc w:val="center"/>
              <w:rPr>
                <w:lang w:eastAsia="ru-RU"/>
              </w:rPr>
            </w:pPr>
            <w:r>
              <w:rPr>
                <w:lang w:eastAsia="ru-RU"/>
              </w:rPr>
              <w:t>0</w:t>
            </w:r>
          </w:p>
        </w:tc>
        <w:tc>
          <w:tcPr>
            <w:tcW w:w="1307" w:type="dxa"/>
            <w:shd w:val="clear" w:color="auto" w:fill="auto"/>
            <w:vAlign w:val="center"/>
          </w:tcPr>
          <w:p w14:paraId="3DEAD9B2" w14:textId="77777777" w:rsidR="003143E1" w:rsidRPr="00B17962" w:rsidRDefault="003143E1" w:rsidP="003143E1">
            <w:pPr>
              <w:autoSpaceDE w:val="0"/>
              <w:autoSpaceDN w:val="0"/>
              <w:adjustRightInd w:val="0"/>
              <w:jc w:val="center"/>
              <w:rPr>
                <w:lang w:eastAsia="ru-RU"/>
              </w:rPr>
            </w:pPr>
            <w:r>
              <w:rPr>
                <w:lang w:eastAsia="ru-RU"/>
              </w:rPr>
              <w:t>0</w:t>
            </w:r>
          </w:p>
        </w:tc>
        <w:tc>
          <w:tcPr>
            <w:tcW w:w="1385" w:type="dxa"/>
            <w:gridSpan w:val="2"/>
            <w:shd w:val="clear" w:color="auto" w:fill="auto"/>
            <w:vAlign w:val="center"/>
          </w:tcPr>
          <w:p w14:paraId="75AE641E" w14:textId="77777777" w:rsidR="003143E1" w:rsidRPr="00B17962" w:rsidRDefault="003143E1" w:rsidP="003143E1">
            <w:pPr>
              <w:autoSpaceDE w:val="0"/>
              <w:autoSpaceDN w:val="0"/>
              <w:adjustRightInd w:val="0"/>
              <w:jc w:val="center"/>
              <w:rPr>
                <w:lang w:eastAsia="ru-RU"/>
              </w:rPr>
            </w:pPr>
            <w:r>
              <w:rPr>
                <w:lang w:eastAsia="ru-RU"/>
              </w:rPr>
              <w:t>0</w:t>
            </w:r>
          </w:p>
        </w:tc>
        <w:tc>
          <w:tcPr>
            <w:tcW w:w="1359" w:type="dxa"/>
            <w:shd w:val="clear" w:color="auto" w:fill="auto"/>
            <w:vAlign w:val="center"/>
          </w:tcPr>
          <w:p w14:paraId="3E43C6AA" w14:textId="77777777" w:rsidR="003143E1" w:rsidRPr="00B17962" w:rsidRDefault="003143E1" w:rsidP="003143E1">
            <w:pPr>
              <w:autoSpaceDE w:val="0"/>
              <w:autoSpaceDN w:val="0"/>
              <w:adjustRightInd w:val="0"/>
              <w:jc w:val="center"/>
              <w:rPr>
                <w:lang w:eastAsia="ru-RU"/>
              </w:rPr>
            </w:pPr>
            <w:r>
              <w:rPr>
                <w:lang w:eastAsia="ru-RU"/>
              </w:rPr>
              <w:t>0</w:t>
            </w:r>
          </w:p>
        </w:tc>
        <w:tc>
          <w:tcPr>
            <w:tcW w:w="1427" w:type="dxa"/>
            <w:shd w:val="clear" w:color="auto" w:fill="auto"/>
            <w:vAlign w:val="center"/>
          </w:tcPr>
          <w:p w14:paraId="492933A9" w14:textId="77777777" w:rsidR="003143E1" w:rsidRPr="00B17962" w:rsidRDefault="003143E1" w:rsidP="003143E1">
            <w:pPr>
              <w:autoSpaceDE w:val="0"/>
              <w:autoSpaceDN w:val="0"/>
              <w:adjustRightInd w:val="0"/>
              <w:jc w:val="center"/>
              <w:rPr>
                <w:lang w:eastAsia="ru-RU"/>
              </w:rPr>
            </w:pPr>
            <w:r>
              <w:rPr>
                <w:lang w:eastAsia="ru-RU"/>
              </w:rPr>
              <w:t>0</w:t>
            </w:r>
          </w:p>
        </w:tc>
      </w:tr>
      <w:tr w:rsidR="00407DE5" w:rsidRPr="00B17962" w14:paraId="6DD6A3F4" w14:textId="77777777" w:rsidTr="00E51AFA">
        <w:tc>
          <w:tcPr>
            <w:tcW w:w="1578" w:type="dxa"/>
            <w:shd w:val="clear" w:color="auto" w:fill="auto"/>
            <w:vAlign w:val="center"/>
          </w:tcPr>
          <w:p w14:paraId="0BA51358" w14:textId="77777777" w:rsidR="00407DE5" w:rsidRPr="00B17962" w:rsidRDefault="00407DE5" w:rsidP="00407DE5">
            <w:pPr>
              <w:autoSpaceDE w:val="0"/>
              <w:autoSpaceDN w:val="0"/>
              <w:adjustRightInd w:val="0"/>
              <w:jc w:val="center"/>
              <w:rPr>
                <w:lang w:eastAsia="ru-RU"/>
              </w:rPr>
            </w:pPr>
            <w:r w:rsidRPr="00B17962">
              <w:rPr>
                <w:lang w:eastAsia="ru-RU"/>
              </w:rPr>
              <w:t>Питьевая</w:t>
            </w:r>
          </w:p>
        </w:tc>
        <w:tc>
          <w:tcPr>
            <w:tcW w:w="1257" w:type="dxa"/>
            <w:tcBorders>
              <w:top w:val="nil"/>
              <w:left w:val="nil"/>
              <w:bottom w:val="single" w:sz="12" w:space="0" w:color="auto"/>
              <w:right w:val="single" w:sz="12" w:space="0" w:color="auto"/>
            </w:tcBorders>
            <w:shd w:val="clear" w:color="auto" w:fill="auto"/>
            <w:vAlign w:val="center"/>
          </w:tcPr>
          <w:p w14:paraId="56E3C5DF" w14:textId="64C7E886" w:rsidR="00407DE5" w:rsidRPr="003143E1" w:rsidRDefault="00407DE5" w:rsidP="00407DE5">
            <w:pPr>
              <w:jc w:val="center"/>
              <w:rPr>
                <w:lang w:eastAsia="ru-RU"/>
              </w:rPr>
            </w:pPr>
            <w:r>
              <w:t>81,93</w:t>
            </w:r>
          </w:p>
        </w:tc>
        <w:tc>
          <w:tcPr>
            <w:tcW w:w="1308" w:type="dxa"/>
            <w:tcBorders>
              <w:top w:val="nil"/>
              <w:left w:val="nil"/>
              <w:bottom w:val="single" w:sz="12" w:space="0" w:color="auto"/>
              <w:right w:val="single" w:sz="12" w:space="0" w:color="auto"/>
            </w:tcBorders>
            <w:shd w:val="clear" w:color="auto" w:fill="auto"/>
            <w:vAlign w:val="center"/>
          </w:tcPr>
          <w:p w14:paraId="7B2AF0F9" w14:textId="3F040606" w:rsidR="00407DE5" w:rsidRPr="003143E1" w:rsidRDefault="00407DE5" w:rsidP="00407DE5">
            <w:pPr>
              <w:jc w:val="center"/>
            </w:pPr>
            <w:r>
              <w:t>0,224</w:t>
            </w:r>
          </w:p>
        </w:tc>
        <w:tc>
          <w:tcPr>
            <w:tcW w:w="1307" w:type="dxa"/>
            <w:tcBorders>
              <w:top w:val="nil"/>
              <w:left w:val="nil"/>
              <w:bottom w:val="single" w:sz="12" w:space="0" w:color="auto"/>
              <w:right w:val="single" w:sz="12" w:space="0" w:color="auto"/>
            </w:tcBorders>
            <w:shd w:val="clear" w:color="auto" w:fill="auto"/>
            <w:vAlign w:val="center"/>
          </w:tcPr>
          <w:p w14:paraId="396B6F0D" w14:textId="25C4C5A0" w:rsidR="00407DE5" w:rsidRPr="003143E1" w:rsidRDefault="00407DE5" w:rsidP="00407DE5">
            <w:pPr>
              <w:jc w:val="center"/>
            </w:pPr>
            <w:r>
              <w:t>0,269</w:t>
            </w:r>
          </w:p>
        </w:tc>
        <w:tc>
          <w:tcPr>
            <w:tcW w:w="1385" w:type="dxa"/>
            <w:gridSpan w:val="2"/>
            <w:tcBorders>
              <w:top w:val="nil"/>
              <w:left w:val="nil"/>
              <w:bottom w:val="single" w:sz="12" w:space="0" w:color="auto"/>
              <w:right w:val="single" w:sz="12" w:space="0" w:color="auto"/>
            </w:tcBorders>
            <w:shd w:val="clear" w:color="auto" w:fill="auto"/>
            <w:vAlign w:val="center"/>
          </w:tcPr>
          <w:p w14:paraId="69902375" w14:textId="4E560A2A" w:rsidR="00407DE5" w:rsidRPr="003143E1" w:rsidRDefault="00407DE5" w:rsidP="00407DE5">
            <w:pPr>
              <w:jc w:val="center"/>
            </w:pPr>
            <w:r>
              <w:t>81,93</w:t>
            </w:r>
          </w:p>
        </w:tc>
        <w:tc>
          <w:tcPr>
            <w:tcW w:w="1359" w:type="dxa"/>
            <w:tcBorders>
              <w:top w:val="nil"/>
              <w:left w:val="nil"/>
              <w:bottom w:val="single" w:sz="12" w:space="0" w:color="auto"/>
              <w:right w:val="single" w:sz="12" w:space="0" w:color="auto"/>
            </w:tcBorders>
            <w:shd w:val="clear" w:color="auto" w:fill="auto"/>
            <w:vAlign w:val="center"/>
          </w:tcPr>
          <w:p w14:paraId="59AD2242" w14:textId="44142B88" w:rsidR="00407DE5" w:rsidRPr="003143E1" w:rsidRDefault="00407DE5" w:rsidP="00407DE5">
            <w:pPr>
              <w:jc w:val="center"/>
            </w:pPr>
            <w:r>
              <w:t>0,224</w:t>
            </w:r>
          </w:p>
        </w:tc>
        <w:tc>
          <w:tcPr>
            <w:tcW w:w="1427" w:type="dxa"/>
            <w:tcBorders>
              <w:top w:val="nil"/>
              <w:left w:val="nil"/>
              <w:bottom w:val="single" w:sz="12" w:space="0" w:color="auto"/>
              <w:right w:val="single" w:sz="12" w:space="0" w:color="auto"/>
            </w:tcBorders>
            <w:shd w:val="clear" w:color="auto" w:fill="auto"/>
            <w:vAlign w:val="center"/>
          </w:tcPr>
          <w:p w14:paraId="62082740" w14:textId="52096E5A" w:rsidR="00407DE5" w:rsidRPr="003143E1" w:rsidRDefault="00407DE5" w:rsidP="00407DE5">
            <w:pPr>
              <w:jc w:val="center"/>
            </w:pPr>
            <w:r>
              <w:t>0,269</w:t>
            </w:r>
          </w:p>
        </w:tc>
      </w:tr>
      <w:tr w:rsidR="009A58DE" w:rsidRPr="00B17962" w14:paraId="1F56D01D" w14:textId="77777777" w:rsidTr="00E51AFA">
        <w:tc>
          <w:tcPr>
            <w:tcW w:w="1578" w:type="dxa"/>
            <w:shd w:val="clear" w:color="auto" w:fill="auto"/>
            <w:vAlign w:val="center"/>
          </w:tcPr>
          <w:p w14:paraId="5E5CC272" w14:textId="77777777" w:rsidR="009A58DE" w:rsidRPr="00B17962" w:rsidRDefault="009A58DE" w:rsidP="009A58DE">
            <w:pPr>
              <w:autoSpaceDE w:val="0"/>
              <w:autoSpaceDN w:val="0"/>
              <w:adjustRightInd w:val="0"/>
              <w:jc w:val="center"/>
              <w:rPr>
                <w:lang w:eastAsia="ru-RU"/>
              </w:rPr>
            </w:pPr>
            <w:r w:rsidRPr="00B17962">
              <w:rPr>
                <w:lang w:eastAsia="ru-RU"/>
              </w:rPr>
              <w:t>Техническая</w:t>
            </w:r>
          </w:p>
        </w:tc>
        <w:tc>
          <w:tcPr>
            <w:tcW w:w="1257" w:type="dxa"/>
            <w:shd w:val="clear" w:color="auto" w:fill="auto"/>
            <w:vAlign w:val="center"/>
          </w:tcPr>
          <w:p w14:paraId="279C8487" w14:textId="77777777" w:rsidR="009A58DE" w:rsidRPr="003143E1" w:rsidRDefault="009A58DE" w:rsidP="009A58DE">
            <w:pPr>
              <w:autoSpaceDE w:val="0"/>
              <w:autoSpaceDN w:val="0"/>
              <w:adjustRightInd w:val="0"/>
              <w:jc w:val="center"/>
              <w:rPr>
                <w:lang w:eastAsia="ru-RU"/>
              </w:rPr>
            </w:pPr>
            <w:r>
              <w:rPr>
                <w:lang w:eastAsia="ru-RU"/>
              </w:rPr>
              <w:t>0</w:t>
            </w:r>
          </w:p>
        </w:tc>
        <w:tc>
          <w:tcPr>
            <w:tcW w:w="1308" w:type="dxa"/>
            <w:shd w:val="clear" w:color="auto" w:fill="auto"/>
            <w:vAlign w:val="center"/>
          </w:tcPr>
          <w:p w14:paraId="3A950536" w14:textId="77777777" w:rsidR="009A58DE" w:rsidRPr="003143E1" w:rsidRDefault="009A58DE" w:rsidP="009A58DE">
            <w:pPr>
              <w:autoSpaceDE w:val="0"/>
              <w:autoSpaceDN w:val="0"/>
              <w:adjustRightInd w:val="0"/>
              <w:jc w:val="center"/>
              <w:rPr>
                <w:lang w:eastAsia="ru-RU"/>
              </w:rPr>
            </w:pPr>
            <w:r>
              <w:rPr>
                <w:lang w:eastAsia="ru-RU"/>
              </w:rPr>
              <w:t>0</w:t>
            </w:r>
          </w:p>
        </w:tc>
        <w:tc>
          <w:tcPr>
            <w:tcW w:w="1307" w:type="dxa"/>
            <w:shd w:val="clear" w:color="auto" w:fill="auto"/>
            <w:vAlign w:val="center"/>
          </w:tcPr>
          <w:p w14:paraId="01F5BE1D" w14:textId="77777777" w:rsidR="009A58DE" w:rsidRPr="003143E1" w:rsidRDefault="009A58DE" w:rsidP="009A58DE">
            <w:pPr>
              <w:autoSpaceDE w:val="0"/>
              <w:autoSpaceDN w:val="0"/>
              <w:adjustRightInd w:val="0"/>
              <w:jc w:val="center"/>
              <w:rPr>
                <w:lang w:eastAsia="ru-RU"/>
              </w:rPr>
            </w:pPr>
            <w:r>
              <w:rPr>
                <w:lang w:eastAsia="ru-RU"/>
              </w:rPr>
              <w:t>0</w:t>
            </w:r>
          </w:p>
        </w:tc>
        <w:tc>
          <w:tcPr>
            <w:tcW w:w="1385" w:type="dxa"/>
            <w:gridSpan w:val="2"/>
            <w:shd w:val="clear" w:color="auto" w:fill="auto"/>
            <w:vAlign w:val="center"/>
          </w:tcPr>
          <w:p w14:paraId="4B8B1BAD" w14:textId="77777777" w:rsidR="009A58DE" w:rsidRPr="003143E1" w:rsidRDefault="009A58DE" w:rsidP="009A58DE">
            <w:pPr>
              <w:autoSpaceDE w:val="0"/>
              <w:autoSpaceDN w:val="0"/>
              <w:adjustRightInd w:val="0"/>
              <w:jc w:val="center"/>
              <w:rPr>
                <w:lang w:eastAsia="ru-RU"/>
              </w:rPr>
            </w:pPr>
            <w:r>
              <w:rPr>
                <w:lang w:eastAsia="ru-RU"/>
              </w:rPr>
              <w:t>0</w:t>
            </w:r>
          </w:p>
        </w:tc>
        <w:tc>
          <w:tcPr>
            <w:tcW w:w="1359" w:type="dxa"/>
            <w:shd w:val="clear" w:color="auto" w:fill="auto"/>
            <w:vAlign w:val="center"/>
          </w:tcPr>
          <w:p w14:paraId="32B19E15" w14:textId="77777777" w:rsidR="009A58DE" w:rsidRPr="003143E1" w:rsidRDefault="009A58DE" w:rsidP="009A58DE">
            <w:pPr>
              <w:autoSpaceDE w:val="0"/>
              <w:autoSpaceDN w:val="0"/>
              <w:adjustRightInd w:val="0"/>
              <w:jc w:val="center"/>
              <w:rPr>
                <w:lang w:eastAsia="ru-RU"/>
              </w:rPr>
            </w:pPr>
            <w:r>
              <w:rPr>
                <w:lang w:eastAsia="ru-RU"/>
              </w:rPr>
              <w:t>0</w:t>
            </w:r>
          </w:p>
        </w:tc>
        <w:tc>
          <w:tcPr>
            <w:tcW w:w="1427" w:type="dxa"/>
            <w:shd w:val="clear" w:color="auto" w:fill="auto"/>
            <w:vAlign w:val="center"/>
          </w:tcPr>
          <w:p w14:paraId="630A5B20" w14:textId="77777777" w:rsidR="009A58DE" w:rsidRPr="003143E1" w:rsidRDefault="009A58DE" w:rsidP="009A58DE">
            <w:pPr>
              <w:autoSpaceDE w:val="0"/>
              <w:autoSpaceDN w:val="0"/>
              <w:adjustRightInd w:val="0"/>
              <w:jc w:val="center"/>
              <w:rPr>
                <w:lang w:eastAsia="ru-RU"/>
              </w:rPr>
            </w:pPr>
            <w:r>
              <w:rPr>
                <w:lang w:eastAsia="ru-RU"/>
              </w:rPr>
              <w:t>0</w:t>
            </w:r>
          </w:p>
        </w:tc>
      </w:tr>
      <w:bookmarkEnd w:id="16"/>
    </w:tbl>
    <w:p w14:paraId="607ABB2E" w14:textId="77777777" w:rsidR="00555B85" w:rsidRDefault="00555B85" w:rsidP="004466F5">
      <w:pPr>
        <w:autoSpaceDE w:val="0"/>
        <w:autoSpaceDN w:val="0"/>
        <w:adjustRightInd w:val="0"/>
        <w:ind w:right="-284"/>
        <w:jc w:val="center"/>
        <w:rPr>
          <w:b/>
          <w:bCs/>
          <w:sz w:val="28"/>
          <w:szCs w:val="28"/>
          <w:lang w:eastAsia="ru-RU"/>
        </w:rPr>
      </w:pPr>
    </w:p>
    <w:p w14:paraId="5F6BBAF6" w14:textId="77777777" w:rsidR="00E22DF8" w:rsidRPr="00DC3F15" w:rsidRDefault="00E22DF8" w:rsidP="003E6FF1">
      <w:pPr>
        <w:autoSpaceDE w:val="0"/>
        <w:autoSpaceDN w:val="0"/>
        <w:adjustRightInd w:val="0"/>
        <w:spacing w:line="276" w:lineRule="auto"/>
        <w:ind w:right="-284"/>
        <w:jc w:val="center"/>
        <w:rPr>
          <w:b/>
          <w:bCs/>
          <w:sz w:val="28"/>
          <w:szCs w:val="28"/>
          <w:lang w:eastAsia="ru-RU"/>
        </w:rPr>
      </w:pPr>
      <w:r w:rsidRPr="00DC3F15">
        <w:rPr>
          <w:b/>
          <w:bCs/>
          <w:sz w:val="28"/>
          <w:szCs w:val="28"/>
          <w:lang w:eastAsia="ru-RU"/>
        </w:rPr>
        <w:t>1</w:t>
      </w:r>
      <w:r w:rsidR="00BB309B">
        <w:rPr>
          <w:b/>
          <w:bCs/>
          <w:sz w:val="28"/>
          <w:szCs w:val="28"/>
          <w:lang w:eastAsia="ru-RU"/>
        </w:rPr>
        <w:t>.</w:t>
      </w:r>
      <w:r w:rsidRPr="00DC3F15">
        <w:rPr>
          <w:b/>
          <w:bCs/>
          <w:sz w:val="28"/>
          <w:szCs w:val="28"/>
          <w:lang w:eastAsia="ru-RU"/>
        </w:rPr>
        <w:t>3</w:t>
      </w:r>
      <w:r w:rsidR="00BB309B">
        <w:rPr>
          <w:b/>
          <w:bCs/>
          <w:sz w:val="28"/>
          <w:szCs w:val="28"/>
          <w:lang w:eastAsia="ru-RU"/>
        </w:rPr>
        <w:t>.</w:t>
      </w:r>
      <w:r w:rsidRPr="00DC3F15">
        <w:rPr>
          <w:b/>
          <w:bCs/>
          <w:sz w:val="28"/>
          <w:szCs w:val="28"/>
          <w:lang w:eastAsia="ru-RU"/>
        </w:rPr>
        <w:t>10</w:t>
      </w:r>
      <w:r w:rsidR="00BB309B">
        <w:rPr>
          <w:b/>
          <w:bCs/>
          <w:sz w:val="28"/>
          <w:szCs w:val="28"/>
          <w:lang w:eastAsia="ru-RU"/>
        </w:rPr>
        <w:t xml:space="preserve">. </w:t>
      </w:r>
      <w:r w:rsidRPr="00DC3F15">
        <w:rPr>
          <w:b/>
          <w:bCs/>
          <w:sz w:val="28"/>
          <w:szCs w:val="28"/>
          <w:lang w:eastAsia="ru-RU"/>
        </w:rPr>
        <w:t>Описание территориал</w:t>
      </w:r>
      <w:r w:rsidR="006065E8" w:rsidRPr="00DC3F15">
        <w:rPr>
          <w:b/>
          <w:bCs/>
          <w:sz w:val="28"/>
          <w:szCs w:val="28"/>
          <w:lang w:eastAsia="ru-RU"/>
        </w:rPr>
        <w:t>ьной структуры потребления</w:t>
      </w:r>
      <w:r w:rsidR="00974DDD" w:rsidRPr="00DC3F15">
        <w:rPr>
          <w:b/>
          <w:bCs/>
          <w:sz w:val="28"/>
          <w:szCs w:val="28"/>
          <w:lang w:eastAsia="ru-RU"/>
        </w:rPr>
        <w:t xml:space="preserve"> горячей, питьевой, технической</w:t>
      </w:r>
      <w:r w:rsidR="006065E8" w:rsidRPr="00DC3F15">
        <w:rPr>
          <w:b/>
          <w:bCs/>
          <w:sz w:val="28"/>
          <w:szCs w:val="28"/>
          <w:lang w:eastAsia="ru-RU"/>
        </w:rPr>
        <w:t xml:space="preserve"> воды</w:t>
      </w:r>
      <w:r w:rsidR="00974DDD" w:rsidRPr="00DC3F15">
        <w:rPr>
          <w:b/>
          <w:bCs/>
          <w:sz w:val="28"/>
          <w:szCs w:val="28"/>
          <w:lang w:eastAsia="ru-RU"/>
        </w:rPr>
        <w:t>, которую следует определять по отчетам организаций, осуществляющих водоснабжение, с разбивкой по технологическим зонам</w:t>
      </w:r>
    </w:p>
    <w:p w14:paraId="42F054BF" w14:textId="77777777" w:rsidR="009E7CC6" w:rsidRPr="00DC3F15" w:rsidRDefault="009E7CC6" w:rsidP="003E6FF1">
      <w:pPr>
        <w:autoSpaceDE w:val="0"/>
        <w:autoSpaceDN w:val="0"/>
        <w:adjustRightInd w:val="0"/>
        <w:spacing w:line="276" w:lineRule="auto"/>
        <w:ind w:right="-1"/>
        <w:jc w:val="center"/>
        <w:rPr>
          <w:bCs/>
          <w:sz w:val="28"/>
          <w:szCs w:val="28"/>
          <w:lang w:eastAsia="ru-RU"/>
        </w:rPr>
      </w:pPr>
      <w:r w:rsidRPr="00DC3F15">
        <w:rPr>
          <w:sz w:val="28"/>
          <w:szCs w:val="28"/>
          <w:lang w:eastAsia="ru-RU"/>
        </w:rPr>
        <w:t xml:space="preserve">Таблица </w:t>
      </w:r>
      <w:r w:rsidR="00994126">
        <w:rPr>
          <w:sz w:val="28"/>
          <w:szCs w:val="28"/>
          <w:lang w:eastAsia="ru-RU"/>
        </w:rPr>
        <w:t>18</w:t>
      </w:r>
      <w:r w:rsidRPr="00DC3F15">
        <w:rPr>
          <w:sz w:val="28"/>
          <w:szCs w:val="28"/>
          <w:lang w:eastAsia="ru-RU"/>
        </w:rPr>
        <w:t xml:space="preserve"> - </w:t>
      </w:r>
      <w:r w:rsidR="00612D34" w:rsidRPr="00DC3F15">
        <w:rPr>
          <w:bCs/>
          <w:sz w:val="28"/>
          <w:szCs w:val="28"/>
          <w:lang w:eastAsia="ru-RU"/>
        </w:rPr>
        <w:t xml:space="preserve">Потребление </w:t>
      </w:r>
      <w:r w:rsidRPr="00DC3F15">
        <w:rPr>
          <w:bCs/>
          <w:sz w:val="28"/>
          <w:szCs w:val="28"/>
          <w:lang w:eastAsia="ru-RU"/>
        </w:rPr>
        <w:t>воды</w:t>
      </w:r>
    </w:p>
    <w:tbl>
      <w:tblPr>
        <w:tblW w:w="5120"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57" w:type="dxa"/>
          <w:right w:w="57" w:type="dxa"/>
        </w:tblCellMar>
        <w:tblLook w:val="04A0" w:firstRow="1" w:lastRow="0" w:firstColumn="1" w:lastColumn="0" w:noHBand="0" w:noVBand="1"/>
      </w:tblPr>
      <w:tblGrid>
        <w:gridCol w:w="361"/>
        <w:gridCol w:w="2504"/>
        <w:gridCol w:w="1210"/>
        <w:gridCol w:w="1181"/>
        <w:gridCol w:w="1039"/>
        <w:gridCol w:w="1181"/>
        <w:gridCol w:w="1039"/>
        <w:gridCol w:w="1181"/>
      </w:tblGrid>
      <w:tr w:rsidR="00E93022" w:rsidRPr="00407DE5" w14:paraId="3FC9D635" w14:textId="77777777" w:rsidTr="009A58DE">
        <w:trPr>
          <w:trHeight w:val="23"/>
        </w:trPr>
        <w:tc>
          <w:tcPr>
            <w:tcW w:w="186" w:type="pct"/>
            <w:vMerge w:val="restart"/>
            <w:shd w:val="clear" w:color="auto" w:fill="auto"/>
            <w:noWrap/>
            <w:vAlign w:val="center"/>
          </w:tcPr>
          <w:p w14:paraId="18EFF403" w14:textId="77777777" w:rsidR="00E93022" w:rsidRPr="00407DE5" w:rsidRDefault="00E93022" w:rsidP="000F6EBF">
            <w:pPr>
              <w:jc w:val="center"/>
              <w:rPr>
                <w:b/>
                <w:bCs/>
              </w:rPr>
            </w:pPr>
            <w:r w:rsidRPr="00407DE5">
              <w:rPr>
                <w:b/>
                <w:bCs/>
              </w:rPr>
              <w:t>№</w:t>
            </w:r>
          </w:p>
        </w:tc>
        <w:tc>
          <w:tcPr>
            <w:tcW w:w="1291" w:type="pct"/>
            <w:vMerge w:val="restart"/>
            <w:vAlign w:val="center"/>
          </w:tcPr>
          <w:p w14:paraId="4870DBA6" w14:textId="77777777" w:rsidR="00E93022" w:rsidRPr="00407DE5" w:rsidRDefault="00E93022" w:rsidP="000F6EBF">
            <w:pPr>
              <w:jc w:val="center"/>
              <w:rPr>
                <w:b/>
                <w:bCs/>
              </w:rPr>
            </w:pPr>
            <w:r w:rsidRPr="00407DE5">
              <w:rPr>
                <w:b/>
                <w:bCs/>
              </w:rPr>
              <w:t>Наименование населенного пункта</w:t>
            </w:r>
          </w:p>
        </w:tc>
        <w:tc>
          <w:tcPr>
            <w:tcW w:w="1233" w:type="pct"/>
            <w:gridSpan w:val="2"/>
            <w:vAlign w:val="center"/>
          </w:tcPr>
          <w:p w14:paraId="2CA750DD" w14:textId="77777777" w:rsidR="00E93022" w:rsidRPr="00407DE5" w:rsidRDefault="00E93022" w:rsidP="002D4A72">
            <w:pPr>
              <w:jc w:val="center"/>
              <w:rPr>
                <w:b/>
                <w:bCs/>
              </w:rPr>
            </w:pPr>
            <w:r w:rsidRPr="00407DE5">
              <w:rPr>
                <w:b/>
                <w:bCs/>
              </w:rPr>
              <w:t>Питьевая вода</w:t>
            </w:r>
          </w:p>
        </w:tc>
        <w:tc>
          <w:tcPr>
            <w:tcW w:w="1145" w:type="pct"/>
            <w:gridSpan w:val="2"/>
            <w:vAlign w:val="center"/>
          </w:tcPr>
          <w:p w14:paraId="29D5F4CB" w14:textId="77777777" w:rsidR="00E93022" w:rsidRPr="00407DE5" w:rsidRDefault="00E93022" w:rsidP="002D4A72">
            <w:pPr>
              <w:jc w:val="center"/>
              <w:rPr>
                <w:b/>
                <w:bCs/>
              </w:rPr>
            </w:pPr>
            <w:r w:rsidRPr="00407DE5">
              <w:rPr>
                <w:b/>
                <w:bCs/>
              </w:rPr>
              <w:t>Горячая вода</w:t>
            </w:r>
          </w:p>
        </w:tc>
        <w:tc>
          <w:tcPr>
            <w:tcW w:w="1145" w:type="pct"/>
            <w:gridSpan w:val="2"/>
            <w:vAlign w:val="center"/>
          </w:tcPr>
          <w:p w14:paraId="101CE6AB" w14:textId="77777777" w:rsidR="00E93022" w:rsidRPr="00407DE5" w:rsidRDefault="00E93022" w:rsidP="002D4A72">
            <w:pPr>
              <w:jc w:val="center"/>
              <w:rPr>
                <w:b/>
                <w:bCs/>
              </w:rPr>
            </w:pPr>
            <w:r w:rsidRPr="00407DE5">
              <w:rPr>
                <w:b/>
                <w:bCs/>
              </w:rPr>
              <w:t>Техническая вода</w:t>
            </w:r>
          </w:p>
        </w:tc>
      </w:tr>
      <w:tr w:rsidR="00E93022" w:rsidRPr="00407DE5" w14:paraId="6319A35C" w14:textId="77777777" w:rsidTr="000A1E7B">
        <w:trPr>
          <w:trHeight w:val="23"/>
        </w:trPr>
        <w:tc>
          <w:tcPr>
            <w:tcW w:w="186" w:type="pct"/>
            <w:vMerge/>
            <w:shd w:val="clear" w:color="auto" w:fill="auto"/>
            <w:noWrap/>
            <w:vAlign w:val="center"/>
            <w:hideMark/>
          </w:tcPr>
          <w:p w14:paraId="3D2B8FE9" w14:textId="77777777" w:rsidR="00E93022" w:rsidRPr="00407DE5" w:rsidRDefault="00E93022" w:rsidP="000F6EBF">
            <w:pPr>
              <w:jc w:val="center"/>
              <w:rPr>
                <w:b/>
                <w:bCs/>
              </w:rPr>
            </w:pPr>
          </w:p>
        </w:tc>
        <w:tc>
          <w:tcPr>
            <w:tcW w:w="1291" w:type="pct"/>
            <w:vMerge/>
            <w:vAlign w:val="center"/>
          </w:tcPr>
          <w:p w14:paraId="4B3CC39F" w14:textId="77777777" w:rsidR="00E93022" w:rsidRPr="00407DE5" w:rsidRDefault="00E93022" w:rsidP="000F6EBF">
            <w:pPr>
              <w:jc w:val="center"/>
              <w:rPr>
                <w:b/>
                <w:bCs/>
              </w:rPr>
            </w:pPr>
          </w:p>
        </w:tc>
        <w:tc>
          <w:tcPr>
            <w:tcW w:w="624" w:type="pct"/>
            <w:vAlign w:val="center"/>
          </w:tcPr>
          <w:p w14:paraId="75298CC4" w14:textId="77777777" w:rsidR="00E93022" w:rsidRPr="00407DE5" w:rsidRDefault="00E93022" w:rsidP="000F6EBF">
            <w:pPr>
              <w:jc w:val="center"/>
              <w:rPr>
                <w:b/>
                <w:bCs/>
              </w:rPr>
            </w:pPr>
            <w:r w:rsidRPr="00407DE5">
              <w:rPr>
                <w:b/>
                <w:bCs/>
              </w:rPr>
              <w:t>Подача годовая, м</w:t>
            </w:r>
            <w:r w:rsidRPr="00407DE5">
              <w:rPr>
                <w:b/>
                <w:bCs/>
                <w:vertAlign w:val="superscript"/>
              </w:rPr>
              <w:t>3</w:t>
            </w:r>
            <w:r w:rsidRPr="00407DE5">
              <w:rPr>
                <w:b/>
                <w:bCs/>
              </w:rPr>
              <w:t>/год</w:t>
            </w:r>
          </w:p>
        </w:tc>
        <w:tc>
          <w:tcPr>
            <w:tcW w:w="609" w:type="pct"/>
            <w:vAlign w:val="center"/>
          </w:tcPr>
          <w:p w14:paraId="560A2B85" w14:textId="77777777" w:rsidR="00E93022" w:rsidRPr="00407DE5" w:rsidRDefault="00E93022" w:rsidP="000F6EBF">
            <w:pPr>
              <w:jc w:val="center"/>
              <w:rPr>
                <w:b/>
                <w:bCs/>
              </w:rPr>
            </w:pPr>
            <w:r w:rsidRPr="00407DE5">
              <w:rPr>
                <w:b/>
                <w:bCs/>
              </w:rPr>
              <w:t>Подача макс. суточная, м</w:t>
            </w:r>
            <w:r w:rsidRPr="00407DE5">
              <w:rPr>
                <w:b/>
                <w:bCs/>
                <w:vertAlign w:val="superscript"/>
              </w:rPr>
              <w:t>3</w:t>
            </w:r>
            <w:r w:rsidRPr="00407DE5">
              <w:rPr>
                <w:b/>
                <w:bCs/>
              </w:rPr>
              <w:t>/сут</w:t>
            </w:r>
          </w:p>
        </w:tc>
        <w:tc>
          <w:tcPr>
            <w:tcW w:w="536" w:type="pct"/>
            <w:vAlign w:val="center"/>
          </w:tcPr>
          <w:p w14:paraId="5F3471F2" w14:textId="77777777" w:rsidR="00E93022" w:rsidRPr="00407DE5" w:rsidRDefault="00E93022" w:rsidP="000F6EBF">
            <w:pPr>
              <w:jc w:val="center"/>
              <w:rPr>
                <w:b/>
                <w:bCs/>
              </w:rPr>
            </w:pPr>
            <w:r w:rsidRPr="00407DE5">
              <w:rPr>
                <w:b/>
                <w:bCs/>
              </w:rPr>
              <w:t>Подача годовая, м</w:t>
            </w:r>
            <w:r w:rsidRPr="00407DE5">
              <w:rPr>
                <w:b/>
                <w:bCs/>
                <w:vertAlign w:val="superscript"/>
              </w:rPr>
              <w:t>3</w:t>
            </w:r>
            <w:r w:rsidRPr="00407DE5">
              <w:rPr>
                <w:b/>
                <w:bCs/>
              </w:rPr>
              <w:t>/год</w:t>
            </w:r>
          </w:p>
        </w:tc>
        <w:tc>
          <w:tcPr>
            <w:tcW w:w="609" w:type="pct"/>
            <w:vAlign w:val="center"/>
          </w:tcPr>
          <w:p w14:paraId="7A042894" w14:textId="77777777" w:rsidR="00E93022" w:rsidRPr="00407DE5" w:rsidRDefault="00E93022" w:rsidP="000F6EBF">
            <w:pPr>
              <w:jc w:val="center"/>
              <w:rPr>
                <w:b/>
                <w:bCs/>
              </w:rPr>
            </w:pPr>
            <w:r w:rsidRPr="00407DE5">
              <w:rPr>
                <w:b/>
                <w:bCs/>
              </w:rPr>
              <w:t>Подача макс. суточная, м</w:t>
            </w:r>
            <w:r w:rsidRPr="00407DE5">
              <w:rPr>
                <w:b/>
                <w:bCs/>
                <w:vertAlign w:val="superscript"/>
              </w:rPr>
              <w:t>3</w:t>
            </w:r>
            <w:r w:rsidRPr="00407DE5">
              <w:rPr>
                <w:b/>
                <w:bCs/>
              </w:rPr>
              <w:t>/сут</w:t>
            </w:r>
          </w:p>
        </w:tc>
        <w:tc>
          <w:tcPr>
            <w:tcW w:w="536" w:type="pct"/>
            <w:vAlign w:val="center"/>
          </w:tcPr>
          <w:p w14:paraId="0C95A38A" w14:textId="77777777" w:rsidR="00E93022" w:rsidRPr="00407DE5" w:rsidRDefault="00E93022" w:rsidP="000F6EBF">
            <w:pPr>
              <w:jc w:val="center"/>
              <w:rPr>
                <w:b/>
                <w:bCs/>
              </w:rPr>
            </w:pPr>
            <w:r w:rsidRPr="00407DE5">
              <w:rPr>
                <w:b/>
                <w:bCs/>
              </w:rPr>
              <w:t>Подача годовая, м</w:t>
            </w:r>
            <w:r w:rsidRPr="00407DE5">
              <w:rPr>
                <w:b/>
                <w:bCs/>
                <w:vertAlign w:val="superscript"/>
              </w:rPr>
              <w:t>3</w:t>
            </w:r>
            <w:r w:rsidRPr="00407DE5">
              <w:rPr>
                <w:b/>
                <w:bCs/>
              </w:rPr>
              <w:t>/год</w:t>
            </w:r>
          </w:p>
        </w:tc>
        <w:tc>
          <w:tcPr>
            <w:tcW w:w="609" w:type="pct"/>
            <w:vAlign w:val="center"/>
          </w:tcPr>
          <w:p w14:paraId="63AF9CA7" w14:textId="77777777" w:rsidR="00E93022" w:rsidRPr="00407DE5" w:rsidRDefault="00E93022" w:rsidP="000F6EBF">
            <w:pPr>
              <w:jc w:val="center"/>
              <w:rPr>
                <w:b/>
                <w:bCs/>
              </w:rPr>
            </w:pPr>
            <w:r w:rsidRPr="00407DE5">
              <w:rPr>
                <w:b/>
                <w:bCs/>
              </w:rPr>
              <w:t>Подача макс. суточная, м</w:t>
            </w:r>
            <w:r w:rsidRPr="00407DE5">
              <w:rPr>
                <w:b/>
                <w:bCs/>
                <w:vertAlign w:val="superscript"/>
              </w:rPr>
              <w:t>3</w:t>
            </w:r>
            <w:r w:rsidRPr="00407DE5">
              <w:rPr>
                <w:b/>
                <w:bCs/>
              </w:rPr>
              <w:t>/сут</w:t>
            </w:r>
          </w:p>
        </w:tc>
      </w:tr>
      <w:tr w:rsidR="00407DE5" w:rsidRPr="00407DE5" w14:paraId="52F9BD27" w14:textId="77777777" w:rsidTr="00332DC6">
        <w:trPr>
          <w:trHeight w:val="23"/>
        </w:trPr>
        <w:tc>
          <w:tcPr>
            <w:tcW w:w="186" w:type="pct"/>
            <w:shd w:val="clear" w:color="auto" w:fill="auto"/>
            <w:vAlign w:val="center"/>
          </w:tcPr>
          <w:p w14:paraId="699CE174" w14:textId="77777777" w:rsidR="00407DE5" w:rsidRPr="00407DE5" w:rsidRDefault="00407DE5" w:rsidP="00407DE5">
            <w:pPr>
              <w:pStyle w:val="a8"/>
              <w:numPr>
                <w:ilvl w:val="0"/>
                <w:numId w:val="19"/>
              </w:numPr>
              <w:ind w:left="57" w:firstLine="0"/>
              <w:jc w:val="center"/>
            </w:pPr>
          </w:p>
        </w:tc>
        <w:tc>
          <w:tcPr>
            <w:tcW w:w="1291" w:type="pct"/>
            <w:vAlign w:val="center"/>
          </w:tcPr>
          <w:p w14:paraId="42820199" w14:textId="7F26F12C" w:rsidR="00407DE5" w:rsidRPr="00407DE5" w:rsidRDefault="00407DE5" w:rsidP="00407DE5">
            <w:r w:rsidRPr="00407DE5">
              <w:t>с. Пушкинское</w:t>
            </w:r>
          </w:p>
        </w:tc>
        <w:tc>
          <w:tcPr>
            <w:tcW w:w="624" w:type="pct"/>
            <w:tcBorders>
              <w:top w:val="nil"/>
              <w:left w:val="nil"/>
              <w:bottom w:val="single" w:sz="12" w:space="0" w:color="000000"/>
              <w:right w:val="single" w:sz="8" w:space="0" w:color="auto"/>
            </w:tcBorders>
            <w:shd w:val="clear" w:color="auto" w:fill="auto"/>
          </w:tcPr>
          <w:p w14:paraId="108417FC" w14:textId="131E32E7" w:rsidR="00407DE5" w:rsidRPr="00407DE5" w:rsidRDefault="00407DE5" w:rsidP="00407DE5">
            <w:pPr>
              <w:jc w:val="center"/>
            </w:pPr>
            <w:r w:rsidRPr="00407DE5">
              <w:t>111980,21</w:t>
            </w:r>
          </w:p>
        </w:tc>
        <w:tc>
          <w:tcPr>
            <w:tcW w:w="609" w:type="pct"/>
            <w:tcBorders>
              <w:top w:val="nil"/>
              <w:left w:val="nil"/>
              <w:bottom w:val="single" w:sz="12" w:space="0" w:color="000000"/>
              <w:right w:val="single" w:sz="8" w:space="0" w:color="auto"/>
            </w:tcBorders>
            <w:shd w:val="clear" w:color="auto" w:fill="auto"/>
            <w:vAlign w:val="bottom"/>
          </w:tcPr>
          <w:p w14:paraId="3698EA60" w14:textId="14AA88DC" w:rsidR="00407DE5" w:rsidRPr="00407DE5" w:rsidRDefault="00407DE5" w:rsidP="00407DE5">
            <w:pPr>
              <w:jc w:val="center"/>
              <w:rPr>
                <w:highlight w:val="yellow"/>
              </w:rPr>
            </w:pPr>
            <w:r w:rsidRPr="00407DE5">
              <w:t>368,15</w:t>
            </w:r>
          </w:p>
        </w:tc>
        <w:tc>
          <w:tcPr>
            <w:tcW w:w="536" w:type="pct"/>
            <w:tcBorders>
              <w:top w:val="nil"/>
              <w:left w:val="nil"/>
              <w:bottom w:val="single" w:sz="12" w:space="0" w:color="000000"/>
              <w:right w:val="single" w:sz="12" w:space="0" w:color="auto"/>
            </w:tcBorders>
            <w:shd w:val="clear" w:color="auto" w:fill="auto"/>
            <w:vAlign w:val="center"/>
          </w:tcPr>
          <w:p w14:paraId="236437D3" w14:textId="77777777" w:rsidR="00407DE5" w:rsidRPr="00407DE5" w:rsidRDefault="00407DE5" w:rsidP="00407DE5">
            <w:pPr>
              <w:jc w:val="center"/>
            </w:pPr>
            <w:r w:rsidRPr="00407DE5">
              <w:t>0</w:t>
            </w:r>
          </w:p>
        </w:tc>
        <w:tc>
          <w:tcPr>
            <w:tcW w:w="609" w:type="pct"/>
            <w:tcBorders>
              <w:top w:val="nil"/>
              <w:left w:val="nil"/>
              <w:bottom w:val="single" w:sz="12" w:space="0" w:color="000000"/>
              <w:right w:val="single" w:sz="12" w:space="0" w:color="auto"/>
            </w:tcBorders>
            <w:shd w:val="clear" w:color="auto" w:fill="auto"/>
            <w:vAlign w:val="center"/>
          </w:tcPr>
          <w:p w14:paraId="56BE500D" w14:textId="77777777" w:rsidR="00407DE5" w:rsidRPr="00407DE5" w:rsidRDefault="00407DE5" w:rsidP="00407DE5">
            <w:pPr>
              <w:jc w:val="center"/>
            </w:pPr>
            <w:r w:rsidRPr="00407DE5">
              <w:t>0</w:t>
            </w:r>
          </w:p>
        </w:tc>
        <w:tc>
          <w:tcPr>
            <w:tcW w:w="536" w:type="pct"/>
            <w:tcBorders>
              <w:bottom w:val="single" w:sz="12" w:space="0" w:color="000000"/>
            </w:tcBorders>
            <w:vAlign w:val="center"/>
          </w:tcPr>
          <w:p w14:paraId="5E11D79D" w14:textId="77777777" w:rsidR="00407DE5" w:rsidRPr="00407DE5" w:rsidRDefault="00407DE5" w:rsidP="00407DE5">
            <w:pPr>
              <w:jc w:val="center"/>
            </w:pPr>
            <w:r w:rsidRPr="00407DE5">
              <w:t>0</w:t>
            </w:r>
          </w:p>
        </w:tc>
        <w:tc>
          <w:tcPr>
            <w:tcW w:w="609" w:type="pct"/>
            <w:vAlign w:val="center"/>
          </w:tcPr>
          <w:p w14:paraId="6D899A84" w14:textId="77777777" w:rsidR="00407DE5" w:rsidRPr="00407DE5" w:rsidRDefault="00407DE5" w:rsidP="00407DE5">
            <w:pPr>
              <w:jc w:val="center"/>
            </w:pPr>
            <w:r w:rsidRPr="00407DE5">
              <w:t>0</w:t>
            </w:r>
          </w:p>
        </w:tc>
      </w:tr>
      <w:tr w:rsidR="00332DC6" w:rsidRPr="00407DE5" w14:paraId="0A95A492" w14:textId="77777777" w:rsidTr="00332DC6">
        <w:trPr>
          <w:trHeight w:val="23"/>
        </w:trPr>
        <w:tc>
          <w:tcPr>
            <w:tcW w:w="186" w:type="pct"/>
            <w:shd w:val="clear" w:color="auto" w:fill="auto"/>
            <w:vAlign w:val="center"/>
          </w:tcPr>
          <w:p w14:paraId="11F54BF9" w14:textId="77777777" w:rsidR="00332DC6" w:rsidRPr="00407DE5" w:rsidRDefault="00332DC6" w:rsidP="00332DC6">
            <w:pPr>
              <w:pStyle w:val="a8"/>
              <w:numPr>
                <w:ilvl w:val="0"/>
                <w:numId w:val="19"/>
              </w:numPr>
              <w:ind w:left="57" w:firstLine="0"/>
              <w:jc w:val="center"/>
            </w:pPr>
          </w:p>
        </w:tc>
        <w:tc>
          <w:tcPr>
            <w:tcW w:w="1291" w:type="pct"/>
            <w:vAlign w:val="center"/>
          </w:tcPr>
          <w:p w14:paraId="0A705AC3" w14:textId="380F64DF" w:rsidR="00332DC6" w:rsidRPr="00407DE5" w:rsidRDefault="00332DC6" w:rsidP="00332DC6">
            <w:r w:rsidRPr="00407DE5">
              <w:t>х. Новокрасный</w:t>
            </w:r>
          </w:p>
        </w:tc>
        <w:tc>
          <w:tcPr>
            <w:tcW w:w="624" w:type="pct"/>
            <w:tcBorders>
              <w:top w:val="single" w:sz="12" w:space="0" w:color="000000"/>
              <w:left w:val="nil"/>
              <w:bottom w:val="single" w:sz="12" w:space="0" w:color="000000"/>
              <w:right w:val="single" w:sz="8" w:space="0" w:color="auto"/>
            </w:tcBorders>
            <w:shd w:val="clear" w:color="auto" w:fill="auto"/>
          </w:tcPr>
          <w:p w14:paraId="1356B360" w14:textId="08938750" w:rsidR="00332DC6" w:rsidRPr="00407DE5" w:rsidRDefault="00332DC6" w:rsidP="00332DC6">
            <w:pPr>
              <w:jc w:val="center"/>
            </w:pPr>
            <w:r w:rsidRPr="00407DE5">
              <w:t>29604,29</w:t>
            </w:r>
          </w:p>
        </w:tc>
        <w:tc>
          <w:tcPr>
            <w:tcW w:w="609" w:type="pct"/>
            <w:tcBorders>
              <w:top w:val="single" w:sz="12" w:space="0" w:color="000000"/>
              <w:left w:val="nil"/>
              <w:bottom w:val="single" w:sz="12" w:space="0" w:color="000000"/>
              <w:right w:val="single" w:sz="8" w:space="0" w:color="auto"/>
            </w:tcBorders>
            <w:shd w:val="clear" w:color="auto" w:fill="auto"/>
            <w:vAlign w:val="bottom"/>
          </w:tcPr>
          <w:p w14:paraId="002C16C3" w14:textId="6D51278D" w:rsidR="00332DC6" w:rsidRPr="00407DE5" w:rsidRDefault="00332DC6" w:rsidP="00332DC6">
            <w:pPr>
              <w:jc w:val="center"/>
            </w:pPr>
            <w:r w:rsidRPr="00407DE5">
              <w:t>97,33</w:t>
            </w:r>
          </w:p>
        </w:tc>
        <w:tc>
          <w:tcPr>
            <w:tcW w:w="536" w:type="pct"/>
            <w:tcBorders>
              <w:top w:val="single" w:sz="12" w:space="0" w:color="000000"/>
              <w:left w:val="nil"/>
              <w:bottom w:val="single" w:sz="12" w:space="0" w:color="auto"/>
              <w:right w:val="single" w:sz="12" w:space="0" w:color="auto"/>
            </w:tcBorders>
            <w:shd w:val="clear" w:color="auto" w:fill="auto"/>
            <w:vAlign w:val="center"/>
          </w:tcPr>
          <w:p w14:paraId="3671E2C0" w14:textId="5A4761D8" w:rsidR="00332DC6" w:rsidRPr="00407DE5" w:rsidRDefault="00332DC6" w:rsidP="00332DC6">
            <w:pPr>
              <w:jc w:val="center"/>
            </w:pPr>
            <w:r w:rsidRPr="00407DE5">
              <w:t>0</w:t>
            </w:r>
          </w:p>
        </w:tc>
        <w:tc>
          <w:tcPr>
            <w:tcW w:w="609" w:type="pct"/>
            <w:tcBorders>
              <w:top w:val="single" w:sz="12" w:space="0" w:color="000000"/>
              <w:left w:val="nil"/>
              <w:bottom w:val="single" w:sz="12" w:space="0" w:color="auto"/>
              <w:right w:val="single" w:sz="12" w:space="0" w:color="auto"/>
            </w:tcBorders>
            <w:shd w:val="clear" w:color="auto" w:fill="auto"/>
            <w:vAlign w:val="center"/>
          </w:tcPr>
          <w:p w14:paraId="4A14A429" w14:textId="7F81729B" w:rsidR="00332DC6" w:rsidRPr="00407DE5" w:rsidRDefault="00332DC6" w:rsidP="00332DC6">
            <w:pPr>
              <w:jc w:val="center"/>
            </w:pPr>
            <w:r w:rsidRPr="00407DE5">
              <w:t>0</w:t>
            </w:r>
          </w:p>
        </w:tc>
        <w:tc>
          <w:tcPr>
            <w:tcW w:w="536" w:type="pct"/>
            <w:tcBorders>
              <w:top w:val="single" w:sz="12" w:space="0" w:color="000000"/>
            </w:tcBorders>
            <w:vAlign w:val="center"/>
          </w:tcPr>
          <w:p w14:paraId="14EA9AE7" w14:textId="2416AE07" w:rsidR="00332DC6" w:rsidRPr="00407DE5" w:rsidRDefault="00332DC6" w:rsidP="00332DC6">
            <w:pPr>
              <w:jc w:val="center"/>
            </w:pPr>
            <w:r w:rsidRPr="00407DE5">
              <w:t>0</w:t>
            </w:r>
          </w:p>
        </w:tc>
        <w:tc>
          <w:tcPr>
            <w:tcW w:w="609" w:type="pct"/>
            <w:vAlign w:val="center"/>
          </w:tcPr>
          <w:p w14:paraId="074559E0" w14:textId="151F16FD" w:rsidR="00332DC6" w:rsidRPr="00407DE5" w:rsidRDefault="00332DC6" w:rsidP="00332DC6">
            <w:pPr>
              <w:jc w:val="center"/>
            </w:pPr>
            <w:r w:rsidRPr="00407DE5">
              <w:t>0</w:t>
            </w:r>
          </w:p>
        </w:tc>
      </w:tr>
    </w:tbl>
    <w:p w14:paraId="22F0DF83" w14:textId="77777777" w:rsidR="008110E6" w:rsidRDefault="008110E6" w:rsidP="000E39D0">
      <w:pPr>
        <w:autoSpaceDE w:val="0"/>
        <w:autoSpaceDN w:val="0"/>
        <w:adjustRightInd w:val="0"/>
        <w:ind w:right="-1"/>
        <w:contextualSpacing/>
        <w:jc w:val="both"/>
        <w:rPr>
          <w:sz w:val="28"/>
          <w:szCs w:val="28"/>
          <w:lang w:eastAsia="ru-RU"/>
        </w:rPr>
      </w:pPr>
    </w:p>
    <w:p w14:paraId="0DBB7464" w14:textId="77777777" w:rsidR="000E39D0" w:rsidRPr="00DC3F15" w:rsidRDefault="000E39D0" w:rsidP="000E39D0">
      <w:pPr>
        <w:autoSpaceDE w:val="0"/>
        <w:autoSpaceDN w:val="0"/>
        <w:adjustRightInd w:val="0"/>
        <w:ind w:right="-1"/>
        <w:contextualSpacing/>
        <w:jc w:val="both"/>
        <w:rPr>
          <w:bCs/>
          <w:sz w:val="28"/>
          <w:szCs w:val="28"/>
          <w:lang w:eastAsia="ru-RU"/>
        </w:rPr>
        <w:sectPr w:rsidR="000E39D0" w:rsidRPr="00DC3F15" w:rsidSect="005319F4">
          <w:pgSz w:w="11907" w:h="16840" w:code="9"/>
          <w:pgMar w:top="851" w:right="851" w:bottom="851" w:left="1701" w:header="454" w:footer="720" w:gutter="0"/>
          <w:cols w:space="720"/>
          <w:docGrid w:linePitch="299"/>
        </w:sectPr>
      </w:pPr>
    </w:p>
    <w:p w14:paraId="6B6CE4F6" w14:textId="77777777" w:rsidR="00424490" w:rsidRPr="00DC3F15" w:rsidRDefault="00424490" w:rsidP="003E6FF1">
      <w:pPr>
        <w:autoSpaceDE w:val="0"/>
        <w:autoSpaceDN w:val="0"/>
        <w:adjustRightInd w:val="0"/>
        <w:spacing w:line="276" w:lineRule="auto"/>
        <w:ind w:right="-1" w:firstLine="708"/>
        <w:jc w:val="center"/>
        <w:rPr>
          <w:b/>
          <w:sz w:val="28"/>
          <w:szCs w:val="28"/>
        </w:rPr>
      </w:pPr>
      <w:r w:rsidRPr="00DC3F15">
        <w:rPr>
          <w:b/>
          <w:sz w:val="28"/>
          <w:szCs w:val="28"/>
        </w:rPr>
        <w:t>1</w:t>
      </w:r>
      <w:r w:rsidR="00BB309B">
        <w:rPr>
          <w:b/>
          <w:sz w:val="28"/>
          <w:szCs w:val="28"/>
        </w:rPr>
        <w:t>.</w:t>
      </w:r>
      <w:r w:rsidRPr="00DC3F15">
        <w:rPr>
          <w:b/>
          <w:sz w:val="28"/>
          <w:szCs w:val="28"/>
        </w:rPr>
        <w:t>3</w:t>
      </w:r>
      <w:r w:rsidR="00BB309B">
        <w:rPr>
          <w:b/>
          <w:sz w:val="28"/>
          <w:szCs w:val="28"/>
        </w:rPr>
        <w:t>.</w:t>
      </w:r>
      <w:r w:rsidRPr="00DC3F15">
        <w:rPr>
          <w:b/>
          <w:sz w:val="28"/>
          <w:szCs w:val="28"/>
        </w:rPr>
        <w:t>11</w:t>
      </w:r>
      <w:r w:rsidR="00BB309B">
        <w:rPr>
          <w:b/>
          <w:sz w:val="28"/>
          <w:szCs w:val="28"/>
        </w:rPr>
        <w:t xml:space="preserve">. </w:t>
      </w:r>
      <w:r w:rsidRPr="00DC3F15">
        <w:rPr>
          <w:b/>
          <w:sz w:val="28"/>
          <w:szCs w:val="28"/>
        </w:rPr>
        <w:t>Прог</w:t>
      </w:r>
      <w:r w:rsidR="00DA3AEB" w:rsidRPr="00DC3F15">
        <w:rPr>
          <w:b/>
          <w:sz w:val="28"/>
          <w:szCs w:val="28"/>
        </w:rPr>
        <w:t>ноз распределения расходов воды</w:t>
      </w:r>
      <w:r w:rsidRPr="00DC3F15">
        <w:rPr>
          <w:b/>
          <w:sz w:val="28"/>
          <w:szCs w:val="28"/>
        </w:rPr>
        <w:t xml:space="preserve"> на водоснабжение по типам абонентов, в том числе на водоснабжение жилых зданий, объектов общественно-делового назначения, промышленных объектов, исходя из фактических расходов горячей, питьевой, технической воды с учетом данных о перспективном потреблении горячей, питьевой, технической воды абонентами</w:t>
      </w:r>
    </w:p>
    <w:p w14:paraId="4B9899E4" w14:textId="43A5F1B3" w:rsidR="006960BF" w:rsidRPr="00EA51E9" w:rsidRDefault="006960BF" w:rsidP="003E6FF1">
      <w:pPr>
        <w:autoSpaceDE w:val="0"/>
        <w:autoSpaceDN w:val="0"/>
        <w:adjustRightInd w:val="0"/>
        <w:spacing w:line="276" w:lineRule="auto"/>
        <w:contextualSpacing/>
        <w:jc w:val="center"/>
        <w:rPr>
          <w:bCs/>
          <w:sz w:val="28"/>
          <w:szCs w:val="28"/>
          <w:lang w:eastAsia="ru-RU"/>
        </w:rPr>
      </w:pPr>
      <w:r>
        <w:rPr>
          <w:sz w:val="28"/>
          <w:szCs w:val="28"/>
          <w:lang w:eastAsia="ru-RU"/>
        </w:rPr>
        <w:tab/>
      </w:r>
      <w:bookmarkStart w:id="17" w:name="_Hlk194584744"/>
      <w:r w:rsidRPr="00EA51E9">
        <w:rPr>
          <w:bCs/>
          <w:sz w:val="28"/>
          <w:szCs w:val="28"/>
          <w:lang w:eastAsia="ru-RU"/>
        </w:rPr>
        <w:t>Таблица 1</w:t>
      </w:r>
      <w:r w:rsidR="00994126">
        <w:rPr>
          <w:bCs/>
          <w:sz w:val="28"/>
          <w:szCs w:val="28"/>
          <w:lang w:eastAsia="ru-RU"/>
        </w:rPr>
        <w:t>9</w:t>
      </w:r>
      <w:r w:rsidRPr="00EA51E9">
        <w:rPr>
          <w:bCs/>
          <w:sz w:val="28"/>
          <w:szCs w:val="28"/>
          <w:lang w:eastAsia="ru-RU"/>
        </w:rPr>
        <w:t xml:space="preserve"> – Оценка расходов холодной питьевой воды </w:t>
      </w:r>
      <w:r w:rsidR="007F326D">
        <w:rPr>
          <w:bCs/>
          <w:sz w:val="28"/>
          <w:szCs w:val="28"/>
          <w:lang w:eastAsia="ru-RU"/>
        </w:rPr>
        <w:t>Пушкинско</w:t>
      </w:r>
      <w:r w:rsidR="0097616F">
        <w:rPr>
          <w:bCs/>
          <w:sz w:val="28"/>
          <w:szCs w:val="28"/>
          <w:lang w:eastAsia="ru-RU"/>
        </w:rPr>
        <w:t>го</w:t>
      </w:r>
      <w:r w:rsidR="007F326D">
        <w:rPr>
          <w:bCs/>
          <w:sz w:val="28"/>
          <w:szCs w:val="28"/>
          <w:lang w:eastAsia="ru-RU"/>
        </w:rPr>
        <w:t xml:space="preserve"> сельско</w:t>
      </w:r>
      <w:r w:rsidR="0097616F">
        <w:rPr>
          <w:bCs/>
          <w:sz w:val="28"/>
          <w:szCs w:val="28"/>
          <w:lang w:eastAsia="ru-RU"/>
        </w:rPr>
        <w:t>го</w:t>
      </w:r>
      <w:r w:rsidR="007F326D">
        <w:rPr>
          <w:bCs/>
          <w:sz w:val="28"/>
          <w:szCs w:val="28"/>
          <w:lang w:eastAsia="ru-RU"/>
        </w:rPr>
        <w:t xml:space="preserve"> поселени</w:t>
      </w:r>
      <w:r w:rsidR="0097616F">
        <w:rPr>
          <w:bCs/>
          <w:sz w:val="28"/>
          <w:szCs w:val="28"/>
          <w:lang w:eastAsia="ru-RU"/>
        </w:rPr>
        <w:t>я</w:t>
      </w:r>
      <w:r w:rsidR="000E2F1B">
        <w:rPr>
          <w:bCs/>
          <w:sz w:val="28"/>
          <w:szCs w:val="28"/>
          <w:lang w:eastAsia="ru-RU"/>
        </w:rPr>
        <w:t xml:space="preserve"> </w:t>
      </w:r>
      <w:r w:rsidR="00774AE6">
        <w:rPr>
          <w:bCs/>
          <w:sz w:val="28"/>
          <w:szCs w:val="28"/>
          <w:lang w:eastAsia="ru-RU"/>
        </w:rPr>
        <w:t>Гулькевичского</w:t>
      </w:r>
      <w:r w:rsidR="00F16420" w:rsidRPr="00EA51E9">
        <w:rPr>
          <w:bCs/>
          <w:sz w:val="28"/>
          <w:szCs w:val="28"/>
          <w:lang w:eastAsia="ru-RU"/>
        </w:rPr>
        <w:t xml:space="preserve"> муниципального района </w:t>
      </w:r>
      <w:r w:rsidR="00767276">
        <w:rPr>
          <w:bCs/>
          <w:sz w:val="28"/>
          <w:szCs w:val="28"/>
          <w:lang w:eastAsia="ru-RU"/>
        </w:rPr>
        <w:t>Краснодарского края</w:t>
      </w:r>
    </w:p>
    <w:tbl>
      <w:tblPr>
        <w:tblW w:w="15291"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ayout w:type="fixed"/>
        <w:tblLook w:val="04A0" w:firstRow="1" w:lastRow="0" w:firstColumn="1" w:lastColumn="0" w:noHBand="0" w:noVBand="1"/>
      </w:tblPr>
      <w:tblGrid>
        <w:gridCol w:w="15"/>
        <w:gridCol w:w="2893"/>
        <w:gridCol w:w="1518"/>
        <w:gridCol w:w="1725"/>
        <w:gridCol w:w="1485"/>
        <w:gridCol w:w="1559"/>
        <w:gridCol w:w="1418"/>
        <w:gridCol w:w="1417"/>
        <w:gridCol w:w="1560"/>
        <w:gridCol w:w="1701"/>
      </w:tblGrid>
      <w:tr w:rsidR="006960BF" w:rsidRPr="00EA51E9" w14:paraId="2AFE18D6" w14:textId="77777777" w:rsidTr="00DB04B2">
        <w:trPr>
          <w:gridBefore w:val="1"/>
          <w:wBefore w:w="15" w:type="dxa"/>
        </w:trPr>
        <w:tc>
          <w:tcPr>
            <w:tcW w:w="2893" w:type="dxa"/>
            <w:vMerge w:val="restart"/>
            <w:vAlign w:val="center"/>
          </w:tcPr>
          <w:p w14:paraId="3854A8A7" w14:textId="77777777" w:rsidR="006960BF" w:rsidRPr="00EA51E9" w:rsidRDefault="006960BF" w:rsidP="006960BF">
            <w:pPr>
              <w:autoSpaceDE w:val="0"/>
              <w:autoSpaceDN w:val="0"/>
              <w:adjustRightInd w:val="0"/>
              <w:contextualSpacing/>
              <w:jc w:val="center"/>
              <w:rPr>
                <w:b/>
                <w:bCs/>
                <w:lang w:eastAsia="ru-RU"/>
              </w:rPr>
            </w:pPr>
            <w:bookmarkStart w:id="18" w:name="_Hlk203985816"/>
            <w:r w:rsidRPr="00EA51E9">
              <w:rPr>
                <w:b/>
                <w:bCs/>
                <w:lang w:eastAsia="ru-RU"/>
              </w:rPr>
              <w:t>Наименование</w:t>
            </w:r>
          </w:p>
        </w:tc>
        <w:tc>
          <w:tcPr>
            <w:tcW w:w="1518" w:type="dxa"/>
            <w:vMerge w:val="restart"/>
            <w:vAlign w:val="center"/>
          </w:tcPr>
          <w:p w14:paraId="22D6ECEE" w14:textId="77777777" w:rsidR="006960BF" w:rsidRPr="00EA51E9" w:rsidRDefault="006960BF" w:rsidP="006960BF">
            <w:pPr>
              <w:autoSpaceDE w:val="0"/>
              <w:autoSpaceDN w:val="0"/>
              <w:adjustRightInd w:val="0"/>
              <w:contextualSpacing/>
              <w:jc w:val="center"/>
              <w:rPr>
                <w:b/>
                <w:bCs/>
                <w:lang w:eastAsia="ru-RU"/>
              </w:rPr>
            </w:pPr>
            <w:r w:rsidRPr="00EA51E9">
              <w:rPr>
                <w:b/>
                <w:bCs/>
                <w:lang w:eastAsia="ru-RU"/>
              </w:rPr>
              <w:t>Ед. изм.</w:t>
            </w:r>
          </w:p>
        </w:tc>
        <w:tc>
          <w:tcPr>
            <w:tcW w:w="1725" w:type="dxa"/>
            <w:vMerge w:val="restart"/>
            <w:vAlign w:val="center"/>
          </w:tcPr>
          <w:p w14:paraId="2A4C2D45" w14:textId="77777777" w:rsidR="006960BF" w:rsidRPr="00EA51E9" w:rsidRDefault="006960BF" w:rsidP="006960BF">
            <w:pPr>
              <w:autoSpaceDE w:val="0"/>
              <w:autoSpaceDN w:val="0"/>
              <w:adjustRightInd w:val="0"/>
              <w:contextualSpacing/>
              <w:jc w:val="center"/>
              <w:rPr>
                <w:b/>
                <w:bCs/>
                <w:lang w:eastAsia="ru-RU"/>
              </w:rPr>
            </w:pPr>
            <w:r w:rsidRPr="00EA51E9">
              <w:rPr>
                <w:b/>
                <w:bCs/>
                <w:lang w:eastAsia="ru-RU"/>
              </w:rPr>
              <w:t>Нормы расходов воды, м</w:t>
            </w:r>
            <w:r w:rsidRPr="00EA51E9">
              <w:rPr>
                <w:b/>
                <w:bCs/>
                <w:vertAlign w:val="superscript"/>
                <w:lang w:eastAsia="ru-RU"/>
              </w:rPr>
              <w:t>3</w:t>
            </w:r>
            <w:r w:rsidRPr="00EA51E9">
              <w:rPr>
                <w:b/>
                <w:bCs/>
                <w:lang w:eastAsia="ru-RU"/>
              </w:rPr>
              <w:t>/сут</w:t>
            </w:r>
          </w:p>
        </w:tc>
        <w:tc>
          <w:tcPr>
            <w:tcW w:w="3044" w:type="dxa"/>
            <w:gridSpan w:val="2"/>
            <w:vAlign w:val="center"/>
          </w:tcPr>
          <w:p w14:paraId="47717C7E" w14:textId="77777777" w:rsidR="006960BF" w:rsidRPr="00EA51E9" w:rsidRDefault="006960BF" w:rsidP="006960BF">
            <w:pPr>
              <w:autoSpaceDE w:val="0"/>
              <w:autoSpaceDN w:val="0"/>
              <w:adjustRightInd w:val="0"/>
              <w:contextualSpacing/>
              <w:jc w:val="center"/>
              <w:rPr>
                <w:b/>
                <w:bCs/>
                <w:lang w:eastAsia="ru-RU"/>
              </w:rPr>
            </w:pPr>
            <w:r w:rsidRPr="00EA51E9">
              <w:rPr>
                <w:b/>
                <w:bCs/>
                <w:lang w:eastAsia="ru-RU"/>
              </w:rPr>
              <w:t>Количество населения, подключенного к централизованному водоснабжению</w:t>
            </w:r>
          </w:p>
        </w:tc>
        <w:tc>
          <w:tcPr>
            <w:tcW w:w="2835" w:type="dxa"/>
            <w:gridSpan w:val="2"/>
            <w:vAlign w:val="center"/>
          </w:tcPr>
          <w:p w14:paraId="67C1D21A" w14:textId="77777777" w:rsidR="006960BF" w:rsidRPr="00EA51E9" w:rsidRDefault="006960BF" w:rsidP="006960BF">
            <w:pPr>
              <w:autoSpaceDE w:val="0"/>
              <w:autoSpaceDN w:val="0"/>
              <w:adjustRightInd w:val="0"/>
              <w:contextualSpacing/>
              <w:jc w:val="center"/>
              <w:rPr>
                <w:b/>
                <w:bCs/>
                <w:lang w:eastAsia="ru-RU"/>
              </w:rPr>
            </w:pPr>
            <w:r w:rsidRPr="00EA51E9">
              <w:rPr>
                <w:b/>
                <w:bCs/>
                <w:lang w:eastAsia="ru-RU"/>
              </w:rPr>
              <w:t>Показатель, м</w:t>
            </w:r>
            <w:r w:rsidRPr="00EA51E9">
              <w:rPr>
                <w:b/>
                <w:bCs/>
                <w:vertAlign w:val="superscript"/>
                <w:lang w:eastAsia="ru-RU"/>
              </w:rPr>
              <w:t>3</w:t>
            </w:r>
            <w:r w:rsidRPr="00EA51E9">
              <w:rPr>
                <w:b/>
                <w:bCs/>
                <w:lang w:eastAsia="ru-RU"/>
              </w:rPr>
              <w:t>/сут</w:t>
            </w:r>
          </w:p>
        </w:tc>
        <w:tc>
          <w:tcPr>
            <w:tcW w:w="3261" w:type="dxa"/>
            <w:gridSpan w:val="2"/>
            <w:vAlign w:val="center"/>
          </w:tcPr>
          <w:p w14:paraId="11A6119B" w14:textId="77777777" w:rsidR="006960BF" w:rsidRPr="00EA51E9" w:rsidRDefault="006960BF" w:rsidP="006960BF">
            <w:pPr>
              <w:autoSpaceDE w:val="0"/>
              <w:autoSpaceDN w:val="0"/>
              <w:adjustRightInd w:val="0"/>
              <w:contextualSpacing/>
              <w:jc w:val="center"/>
              <w:rPr>
                <w:b/>
                <w:bCs/>
                <w:lang w:eastAsia="ru-RU"/>
              </w:rPr>
            </w:pPr>
            <w:r w:rsidRPr="00EA51E9">
              <w:rPr>
                <w:b/>
                <w:bCs/>
                <w:lang w:eastAsia="ru-RU"/>
              </w:rPr>
              <w:t>Показатель, тыс. м</w:t>
            </w:r>
            <w:r w:rsidRPr="00EA51E9">
              <w:rPr>
                <w:b/>
                <w:bCs/>
                <w:vertAlign w:val="superscript"/>
                <w:lang w:eastAsia="ru-RU"/>
              </w:rPr>
              <w:t>3</w:t>
            </w:r>
            <w:r w:rsidRPr="00EA51E9">
              <w:rPr>
                <w:b/>
                <w:bCs/>
                <w:lang w:eastAsia="ru-RU"/>
              </w:rPr>
              <w:t>/год</w:t>
            </w:r>
          </w:p>
        </w:tc>
      </w:tr>
      <w:tr w:rsidR="006960BF" w:rsidRPr="00EA51E9" w14:paraId="06C01EF0" w14:textId="77777777" w:rsidTr="00DB04B2">
        <w:trPr>
          <w:gridBefore w:val="1"/>
          <w:wBefore w:w="15" w:type="dxa"/>
        </w:trPr>
        <w:tc>
          <w:tcPr>
            <w:tcW w:w="2893" w:type="dxa"/>
            <w:vMerge/>
          </w:tcPr>
          <w:p w14:paraId="710BA60D" w14:textId="77777777" w:rsidR="006960BF" w:rsidRPr="00EA51E9" w:rsidRDefault="006960BF" w:rsidP="006960BF">
            <w:pPr>
              <w:autoSpaceDE w:val="0"/>
              <w:autoSpaceDN w:val="0"/>
              <w:adjustRightInd w:val="0"/>
              <w:contextualSpacing/>
              <w:jc w:val="center"/>
              <w:rPr>
                <w:b/>
                <w:bCs/>
                <w:lang w:eastAsia="ru-RU"/>
              </w:rPr>
            </w:pPr>
          </w:p>
        </w:tc>
        <w:tc>
          <w:tcPr>
            <w:tcW w:w="1518" w:type="dxa"/>
            <w:vMerge/>
            <w:vAlign w:val="center"/>
          </w:tcPr>
          <w:p w14:paraId="66EE3888" w14:textId="77777777" w:rsidR="006960BF" w:rsidRPr="00EA51E9" w:rsidRDefault="006960BF" w:rsidP="006960BF">
            <w:pPr>
              <w:autoSpaceDE w:val="0"/>
              <w:autoSpaceDN w:val="0"/>
              <w:adjustRightInd w:val="0"/>
              <w:contextualSpacing/>
              <w:jc w:val="center"/>
              <w:rPr>
                <w:b/>
                <w:bCs/>
                <w:lang w:eastAsia="ru-RU"/>
              </w:rPr>
            </w:pPr>
          </w:p>
        </w:tc>
        <w:tc>
          <w:tcPr>
            <w:tcW w:w="1725" w:type="dxa"/>
            <w:vMerge/>
            <w:vAlign w:val="center"/>
          </w:tcPr>
          <w:p w14:paraId="5BFBA454" w14:textId="77777777" w:rsidR="006960BF" w:rsidRPr="00EA51E9" w:rsidRDefault="006960BF" w:rsidP="006960BF">
            <w:pPr>
              <w:autoSpaceDE w:val="0"/>
              <w:autoSpaceDN w:val="0"/>
              <w:adjustRightInd w:val="0"/>
              <w:contextualSpacing/>
              <w:jc w:val="center"/>
              <w:rPr>
                <w:b/>
                <w:bCs/>
                <w:lang w:eastAsia="ru-RU"/>
              </w:rPr>
            </w:pPr>
          </w:p>
        </w:tc>
        <w:tc>
          <w:tcPr>
            <w:tcW w:w="1485" w:type="dxa"/>
            <w:vAlign w:val="center"/>
          </w:tcPr>
          <w:p w14:paraId="5FDC0C12" w14:textId="77777777" w:rsidR="006960BF" w:rsidRPr="00EA51E9" w:rsidRDefault="006960BF" w:rsidP="006960BF">
            <w:pPr>
              <w:autoSpaceDE w:val="0"/>
              <w:autoSpaceDN w:val="0"/>
              <w:adjustRightInd w:val="0"/>
              <w:contextualSpacing/>
              <w:jc w:val="center"/>
              <w:rPr>
                <w:b/>
                <w:bCs/>
                <w:lang w:eastAsia="ru-RU"/>
              </w:rPr>
            </w:pPr>
            <w:r w:rsidRPr="00EA51E9">
              <w:rPr>
                <w:b/>
                <w:bCs/>
                <w:lang w:eastAsia="ru-RU"/>
              </w:rPr>
              <w:t>2024</w:t>
            </w:r>
          </w:p>
        </w:tc>
        <w:tc>
          <w:tcPr>
            <w:tcW w:w="1559" w:type="dxa"/>
            <w:vAlign w:val="center"/>
          </w:tcPr>
          <w:p w14:paraId="17C7FB6A" w14:textId="05C7C795" w:rsidR="006960BF" w:rsidRPr="00EA51E9" w:rsidRDefault="00EA5DA9" w:rsidP="006960BF">
            <w:pPr>
              <w:autoSpaceDE w:val="0"/>
              <w:autoSpaceDN w:val="0"/>
              <w:adjustRightInd w:val="0"/>
              <w:contextualSpacing/>
              <w:jc w:val="center"/>
              <w:rPr>
                <w:b/>
                <w:bCs/>
                <w:lang w:eastAsia="ru-RU"/>
              </w:rPr>
            </w:pPr>
            <w:r>
              <w:rPr>
                <w:b/>
                <w:bCs/>
                <w:lang w:eastAsia="ru-RU"/>
              </w:rPr>
              <w:t>2030</w:t>
            </w:r>
          </w:p>
        </w:tc>
        <w:tc>
          <w:tcPr>
            <w:tcW w:w="1418" w:type="dxa"/>
            <w:vAlign w:val="center"/>
          </w:tcPr>
          <w:p w14:paraId="6E04C20F" w14:textId="77777777" w:rsidR="006960BF" w:rsidRPr="00EA51E9" w:rsidRDefault="006960BF" w:rsidP="006960BF">
            <w:pPr>
              <w:autoSpaceDE w:val="0"/>
              <w:autoSpaceDN w:val="0"/>
              <w:adjustRightInd w:val="0"/>
              <w:contextualSpacing/>
              <w:jc w:val="center"/>
              <w:rPr>
                <w:b/>
                <w:bCs/>
                <w:lang w:eastAsia="ru-RU"/>
              </w:rPr>
            </w:pPr>
            <w:r w:rsidRPr="00EA51E9">
              <w:rPr>
                <w:b/>
                <w:bCs/>
                <w:lang w:eastAsia="ru-RU"/>
              </w:rPr>
              <w:t>2024</w:t>
            </w:r>
          </w:p>
        </w:tc>
        <w:tc>
          <w:tcPr>
            <w:tcW w:w="1417" w:type="dxa"/>
            <w:vAlign w:val="center"/>
          </w:tcPr>
          <w:p w14:paraId="4795AE43" w14:textId="283B322D" w:rsidR="006960BF" w:rsidRPr="00EA51E9" w:rsidRDefault="00EA5DA9" w:rsidP="006960BF">
            <w:pPr>
              <w:autoSpaceDE w:val="0"/>
              <w:autoSpaceDN w:val="0"/>
              <w:adjustRightInd w:val="0"/>
              <w:contextualSpacing/>
              <w:jc w:val="center"/>
              <w:rPr>
                <w:b/>
                <w:bCs/>
                <w:lang w:eastAsia="ru-RU"/>
              </w:rPr>
            </w:pPr>
            <w:r>
              <w:rPr>
                <w:b/>
                <w:bCs/>
                <w:lang w:eastAsia="ru-RU"/>
              </w:rPr>
              <w:t>2030</w:t>
            </w:r>
          </w:p>
        </w:tc>
        <w:tc>
          <w:tcPr>
            <w:tcW w:w="1560" w:type="dxa"/>
            <w:vAlign w:val="center"/>
          </w:tcPr>
          <w:p w14:paraId="544B2112" w14:textId="77777777" w:rsidR="006960BF" w:rsidRPr="00EA51E9" w:rsidRDefault="006960BF" w:rsidP="006960BF">
            <w:pPr>
              <w:autoSpaceDE w:val="0"/>
              <w:autoSpaceDN w:val="0"/>
              <w:adjustRightInd w:val="0"/>
              <w:contextualSpacing/>
              <w:jc w:val="center"/>
              <w:rPr>
                <w:b/>
                <w:bCs/>
                <w:lang w:eastAsia="ru-RU"/>
              </w:rPr>
            </w:pPr>
            <w:r w:rsidRPr="00EA51E9">
              <w:rPr>
                <w:b/>
                <w:bCs/>
                <w:lang w:eastAsia="ru-RU"/>
              </w:rPr>
              <w:t>2024</w:t>
            </w:r>
          </w:p>
        </w:tc>
        <w:tc>
          <w:tcPr>
            <w:tcW w:w="1701" w:type="dxa"/>
            <w:vAlign w:val="center"/>
          </w:tcPr>
          <w:p w14:paraId="61409C7C" w14:textId="6EBCA46C" w:rsidR="006960BF" w:rsidRPr="00EA51E9" w:rsidRDefault="00EA5DA9" w:rsidP="006960BF">
            <w:pPr>
              <w:autoSpaceDE w:val="0"/>
              <w:autoSpaceDN w:val="0"/>
              <w:adjustRightInd w:val="0"/>
              <w:contextualSpacing/>
              <w:jc w:val="center"/>
              <w:rPr>
                <w:b/>
                <w:bCs/>
                <w:lang w:eastAsia="ru-RU"/>
              </w:rPr>
            </w:pPr>
            <w:r>
              <w:rPr>
                <w:b/>
                <w:bCs/>
                <w:lang w:eastAsia="ru-RU"/>
              </w:rPr>
              <w:t>2030</w:t>
            </w:r>
          </w:p>
        </w:tc>
      </w:tr>
      <w:tr w:rsidR="006960BF" w:rsidRPr="00EA51E9" w14:paraId="37BA9633" w14:textId="77777777" w:rsidTr="00DB04B2">
        <w:trPr>
          <w:gridBefore w:val="1"/>
          <w:wBefore w:w="15" w:type="dxa"/>
        </w:trPr>
        <w:tc>
          <w:tcPr>
            <w:tcW w:w="15276" w:type="dxa"/>
            <w:gridSpan w:val="9"/>
            <w:vAlign w:val="center"/>
          </w:tcPr>
          <w:p w14:paraId="136F8128" w14:textId="3C066DD9" w:rsidR="006960BF" w:rsidRPr="00EA51E9" w:rsidRDefault="00871F20" w:rsidP="00F16420">
            <w:pPr>
              <w:autoSpaceDE w:val="0"/>
              <w:autoSpaceDN w:val="0"/>
              <w:adjustRightInd w:val="0"/>
              <w:contextualSpacing/>
              <w:jc w:val="center"/>
              <w:rPr>
                <w:bCs/>
                <w:lang w:eastAsia="ru-RU"/>
              </w:rPr>
            </w:pPr>
            <w:bookmarkStart w:id="19" w:name="_Hlk203986680"/>
            <w:r>
              <w:rPr>
                <w:b/>
                <w:bCs/>
                <w:lang w:eastAsia="ru-RU"/>
              </w:rPr>
              <w:t>с. Пушкинское</w:t>
            </w:r>
            <w:r w:rsidR="006960BF" w:rsidRPr="00EA51E9">
              <w:rPr>
                <w:b/>
                <w:bCs/>
                <w:lang w:eastAsia="ru-RU"/>
              </w:rPr>
              <w:t xml:space="preserve"> </w:t>
            </w:r>
          </w:p>
        </w:tc>
      </w:tr>
      <w:tr w:rsidR="006960BF" w:rsidRPr="00EA51E9" w14:paraId="585B1931" w14:textId="77777777" w:rsidTr="00DB04B2">
        <w:trPr>
          <w:gridBefore w:val="1"/>
          <w:wBefore w:w="15" w:type="dxa"/>
        </w:trPr>
        <w:tc>
          <w:tcPr>
            <w:tcW w:w="2893" w:type="dxa"/>
            <w:vAlign w:val="center"/>
          </w:tcPr>
          <w:p w14:paraId="0C2104FD" w14:textId="77777777" w:rsidR="006960BF" w:rsidRPr="00EA51E9" w:rsidRDefault="006960BF" w:rsidP="006960BF">
            <w:pPr>
              <w:autoSpaceDE w:val="0"/>
              <w:autoSpaceDN w:val="0"/>
              <w:adjustRightInd w:val="0"/>
              <w:contextualSpacing/>
              <w:rPr>
                <w:b/>
                <w:bCs/>
                <w:i/>
                <w:lang w:eastAsia="ru-RU"/>
              </w:rPr>
            </w:pPr>
            <w:r w:rsidRPr="00EA51E9">
              <w:rPr>
                <w:b/>
                <w:bCs/>
                <w:i/>
                <w:lang w:eastAsia="ru-RU"/>
              </w:rPr>
              <w:t>Население:</w:t>
            </w:r>
          </w:p>
        </w:tc>
        <w:tc>
          <w:tcPr>
            <w:tcW w:w="1518" w:type="dxa"/>
          </w:tcPr>
          <w:p w14:paraId="69C904F2" w14:textId="77777777" w:rsidR="006960BF" w:rsidRPr="00EA51E9" w:rsidRDefault="006960BF" w:rsidP="006960BF">
            <w:pPr>
              <w:autoSpaceDE w:val="0"/>
              <w:autoSpaceDN w:val="0"/>
              <w:adjustRightInd w:val="0"/>
              <w:contextualSpacing/>
              <w:jc w:val="center"/>
              <w:rPr>
                <w:bCs/>
                <w:lang w:eastAsia="ru-RU"/>
              </w:rPr>
            </w:pPr>
          </w:p>
        </w:tc>
        <w:tc>
          <w:tcPr>
            <w:tcW w:w="1725" w:type="dxa"/>
          </w:tcPr>
          <w:p w14:paraId="5FCFAA1A" w14:textId="77777777" w:rsidR="006960BF" w:rsidRPr="00EA51E9" w:rsidRDefault="006960BF" w:rsidP="006960BF">
            <w:pPr>
              <w:autoSpaceDE w:val="0"/>
              <w:autoSpaceDN w:val="0"/>
              <w:adjustRightInd w:val="0"/>
              <w:contextualSpacing/>
              <w:jc w:val="center"/>
              <w:rPr>
                <w:bCs/>
                <w:lang w:eastAsia="ru-RU"/>
              </w:rPr>
            </w:pPr>
          </w:p>
        </w:tc>
        <w:tc>
          <w:tcPr>
            <w:tcW w:w="1485" w:type="dxa"/>
          </w:tcPr>
          <w:p w14:paraId="3CBDA0C1" w14:textId="77777777" w:rsidR="006960BF" w:rsidRPr="00EA51E9" w:rsidRDefault="006960BF" w:rsidP="006960BF">
            <w:pPr>
              <w:autoSpaceDE w:val="0"/>
              <w:autoSpaceDN w:val="0"/>
              <w:adjustRightInd w:val="0"/>
              <w:contextualSpacing/>
              <w:jc w:val="center"/>
              <w:rPr>
                <w:bCs/>
                <w:lang w:eastAsia="ru-RU"/>
              </w:rPr>
            </w:pPr>
          </w:p>
        </w:tc>
        <w:tc>
          <w:tcPr>
            <w:tcW w:w="1559" w:type="dxa"/>
          </w:tcPr>
          <w:p w14:paraId="51CCE8E0" w14:textId="77777777" w:rsidR="006960BF" w:rsidRPr="00EA51E9" w:rsidRDefault="006960BF" w:rsidP="006960BF">
            <w:pPr>
              <w:autoSpaceDE w:val="0"/>
              <w:autoSpaceDN w:val="0"/>
              <w:adjustRightInd w:val="0"/>
              <w:contextualSpacing/>
              <w:jc w:val="center"/>
              <w:rPr>
                <w:bCs/>
                <w:lang w:eastAsia="ru-RU"/>
              </w:rPr>
            </w:pPr>
          </w:p>
        </w:tc>
        <w:tc>
          <w:tcPr>
            <w:tcW w:w="1418" w:type="dxa"/>
          </w:tcPr>
          <w:p w14:paraId="3D0EAE45" w14:textId="77777777" w:rsidR="006960BF" w:rsidRPr="00EA51E9" w:rsidRDefault="006960BF" w:rsidP="006960BF">
            <w:pPr>
              <w:autoSpaceDE w:val="0"/>
              <w:autoSpaceDN w:val="0"/>
              <w:adjustRightInd w:val="0"/>
              <w:contextualSpacing/>
              <w:jc w:val="center"/>
              <w:rPr>
                <w:bCs/>
                <w:lang w:eastAsia="ru-RU"/>
              </w:rPr>
            </w:pPr>
          </w:p>
        </w:tc>
        <w:tc>
          <w:tcPr>
            <w:tcW w:w="1417" w:type="dxa"/>
          </w:tcPr>
          <w:p w14:paraId="77405F2F" w14:textId="77777777" w:rsidR="006960BF" w:rsidRPr="00EA51E9" w:rsidRDefault="006960BF" w:rsidP="006960BF">
            <w:pPr>
              <w:autoSpaceDE w:val="0"/>
              <w:autoSpaceDN w:val="0"/>
              <w:adjustRightInd w:val="0"/>
              <w:contextualSpacing/>
              <w:jc w:val="center"/>
              <w:rPr>
                <w:bCs/>
                <w:lang w:eastAsia="ru-RU"/>
              </w:rPr>
            </w:pPr>
          </w:p>
        </w:tc>
        <w:tc>
          <w:tcPr>
            <w:tcW w:w="1560" w:type="dxa"/>
          </w:tcPr>
          <w:p w14:paraId="7B909145" w14:textId="77777777" w:rsidR="006960BF" w:rsidRPr="00EA51E9" w:rsidRDefault="006960BF" w:rsidP="006960BF">
            <w:pPr>
              <w:autoSpaceDE w:val="0"/>
              <w:autoSpaceDN w:val="0"/>
              <w:adjustRightInd w:val="0"/>
              <w:contextualSpacing/>
              <w:jc w:val="center"/>
              <w:rPr>
                <w:bCs/>
                <w:lang w:eastAsia="ru-RU"/>
              </w:rPr>
            </w:pPr>
          </w:p>
        </w:tc>
        <w:tc>
          <w:tcPr>
            <w:tcW w:w="1701" w:type="dxa"/>
          </w:tcPr>
          <w:p w14:paraId="7422065D" w14:textId="77777777" w:rsidR="006960BF" w:rsidRPr="00EA51E9" w:rsidRDefault="006960BF" w:rsidP="006960BF">
            <w:pPr>
              <w:autoSpaceDE w:val="0"/>
              <w:autoSpaceDN w:val="0"/>
              <w:adjustRightInd w:val="0"/>
              <w:contextualSpacing/>
              <w:jc w:val="center"/>
              <w:rPr>
                <w:bCs/>
                <w:lang w:eastAsia="ru-RU"/>
              </w:rPr>
            </w:pPr>
          </w:p>
        </w:tc>
      </w:tr>
      <w:bookmarkEnd w:id="17"/>
      <w:tr w:rsidR="00332DC6" w:rsidRPr="00EA51E9" w14:paraId="17B74AB1" w14:textId="77777777" w:rsidTr="00DB04B2">
        <w:trPr>
          <w:gridBefore w:val="1"/>
          <w:wBefore w:w="15" w:type="dxa"/>
          <w:trHeight w:val="969"/>
        </w:trPr>
        <w:tc>
          <w:tcPr>
            <w:tcW w:w="2893" w:type="dxa"/>
            <w:vAlign w:val="center"/>
          </w:tcPr>
          <w:p w14:paraId="39E24CEF" w14:textId="77777777" w:rsidR="00332DC6" w:rsidRPr="00EA51E9" w:rsidRDefault="00332DC6" w:rsidP="00332DC6">
            <w:pPr>
              <w:autoSpaceDE w:val="0"/>
              <w:autoSpaceDN w:val="0"/>
              <w:adjustRightInd w:val="0"/>
              <w:contextualSpacing/>
              <w:rPr>
                <w:bCs/>
                <w:lang w:eastAsia="ru-RU"/>
              </w:rPr>
            </w:pPr>
            <w:r w:rsidRPr="00EA51E9">
              <w:rPr>
                <w:bCs/>
                <w:lang w:eastAsia="ru-RU"/>
              </w:rPr>
              <w:t>Здания, оборудованные внутренним водопроводом</w:t>
            </w:r>
          </w:p>
        </w:tc>
        <w:tc>
          <w:tcPr>
            <w:tcW w:w="1518" w:type="dxa"/>
            <w:vAlign w:val="center"/>
          </w:tcPr>
          <w:p w14:paraId="39AE4863" w14:textId="77777777" w:rsidR="00332DC6" w:rsidRPr="00EA51E9" w:rsidRDefault="00332DC6" w:rsidP="00332DC6">
            <w:pPr>
              <w:autoSpaceDE w:val="0"/>
              <w:autoSpaceDN w:val="0"/>
              <w:adjustRightInd w:val="0"/>
              <w:contextualSpacing/>
              <w:jc w:val="center"/>
              <w:rPr>
                <w:bCs/>
                <w:lang w:eastAsia="ru-RU"/>
              </w:rPr>
            </w:pPr>
            <w:r w:rsidRPr="00EA51E9">
              <w:rPr>
                <w:bCs/>
                <w:lang w:eastAsia="ru-RU"/>
              </w:rPr>
              <w:t>1 житель</w:t>
            </w:r>
          </w:p>
        </w:tc>
        <w:tc>
          <w:tcPr>
            <w:tcW w:w="1725" w:type="dxa"/>
            <w:vAlign w:val="center"/>
          </w:tcPr>
          <w:p w14:paraId="6E1BD674" w14:textId="78C15069" w:rsidR="00332DC6" w:rsidRPr="00EA51E9" w:rsidRDefault="00332DC6" w:rsidP="00332DC6">
            <w:pPr>
              <w:autoSpaceDE w:val="0"/>
              <w:autoSpaceDN w:val="0"/>
              <w:adjustRightInd w:val="0"/>
              <w:contextualSpacing/>
              <w:jc w:val="center"/>
              <w:rPr>
                <w:bCs/>
                <w:lang w:eastAsia="ru-RU"/>
              </w:rPr>
            </w:pPr>
            <w:r w:rsidRPr="00EA51E9">
              <w:rPr>
                <w:bCs/>
                <w:lang w:eastAsia="ru-RU"/>
              </w:rPr>
              <w:t>0,</w:t>
            </w:r>
            <w:r>
              <w:rPr>
                <w:bCs/>
                <w:lang w:eastAsia="ru-RU"/>
              </w:rPr>
              <w:t>18</w:t>
            </w:r>
          </w:p>
        </w:tc>
        <w:tc>
          <w:tcPr>
            <w:tcW w:w="1485" w:type="dxa"/>
            <w:vAlign w:val="center"/>
          </w:tcPr>
          <w:p w14:paraId="3CFF0DD6" w14:textId="13DA6278" w:rsidR="00332DC6" w:rsidRPr="00EA51E9" w:rsidRDefault="00332DC6" w:rsidP="00332DC6">
            <w:pPr>
              <w:autoSpaceDE w:val="0"/>
              <w:autoSpaceDN w:val="0"/>
              <w:adjustRightInd w:val="0"/>
              <w:contextualSpacing/>
              <w:jc w:val="center"/>
              <w:rPr>
                <w:bCs/>
                <w:lang w:eastAsia="ru-RU"/>
              </w:rPr>
            </w:pPr>
            <w:r>
              <w:rPr>
                <w:bCs/>
                <w:lang w:eastAsia="ru-RU"/>
              </w:rPr>
              <w:t>1496</w:t>
            </w:r>
          </w:p>
        </w:tc>
        <w:tc>
          <w:tcPr>
            <w:tcW w:w="1559" w:type="dxa"/>
            <w:vAlign w:val="center"/>
          </w:tcPr>
          <w:p w14:paraId="1FC2A196" w14:textId="3BA67EC7" w:rsidR="00332DC6" w:rsidRPr="00EA51E9" w:rsidRDefault="00332DC6" w:rsidP="00332DC6">
            <w:pPr>
              <w:autoSpaceDE w:val="0"/>
              <w:autoSpaceDN w:val="0"/>
              <w:adjustRightInd w:val="0"/>
              <w:contextualSpacing/>
              <w:jc w:val="center"/>
              <w:rPr>
                <w:bCs/>
                <w:lang w:eastAsia="ru-RU"/>
              </w:rPr>
            </w:pPr>
            <w:r>
              <w:rPr>
                <w:bCs/>
                <w:lang w:eastAsia="ru-RU"/>
              </w:rPr>
              <w:t>1496</w:t>
            </w:r>
          </w:p>
        </w:tc>
        <w:tc>
          <w:tcPr>
            <w:tcW w:w="1418" w:type="dxa"/>
            <w:vAlign w:val="center"/>
          </w:tcPr>
          <w:p w14:paraId="08BDBEFA" w14:textId="1E07F154" w:rsidR="00332DC6" w:rsidRPr="00DB04B2" w:rsidRDefault="00DB04B2" w:rsidP="00DB04B2">
            <w:pPr>
              <w:autoSpaceDE w:val="0"/>
              <w:autoSpaceDN w:val="0"/>
              <w:adjustRightInd w:val="0"/>
              <w:contextualSpacing/>
              <w:jc w:val="center"/>
              <w:rPr>
                <w:bCs/>
                <w:lang w:eastAsia="ru-RU"/>
              </w:rPr>
            </w:pPr>
            <w:r w:rsidRPr="00DB04B2">
              <w:rPr>
                <w:lang w:eastAsia="ru-RU"/>
              </w:rPr>
              <w:t>173,35</w:t>
            </w:r>
          </w:p>
        </w:tc>
        <w:tc>
          <w:tcPr>
            <w:tcW w:w="1417" w:type="dxa"/>
            <w:vAlign w:val="center"/>
          </w:tcPr>
          <w:p w14:paraId="72543B3C" w14:textId="7F223CE6" w:rsidR="00332DC6" w:rsidRPr="00DB04B2" w:rsidRDefault="00DB04B2" w:rsidP="00DB04B2">
            <w:pPr>
              <w:autoSpaceDE w:val="0"/>
              <w:autoSpaceDN w:val="0"/>
              <w:adjustRightInd w:val="0"/>
              <w:contextualSpacing/>
              <w:jc w:val="center"/>
              <w:rPr>
                <w:bCs/>
                <w:lang w:eastAsia="ru-RU"/>
              </w:rPr>
            </w:pPr>
            <w:r w:rsidRPr="00DB04B2">
              <w:rPr>
                <w:lang w:eastAsia="ru-RU"/>
              </w:rPr>
              <w:t>173,35</w:t>
            </w:r>
          </w:p>
        </w:tc>
        <w:tc>
          <w:tcPr>
            <w:tcW w:w="1560" w:type="dxa"/>
            <w:vAlign w:val="center"/>
          </w:tcPr>
          <w:p w14:paraId="24715267" w14:textId="4F66A146" w:rsidR="00332DC6" w:rsidRPr="00EA51E9" w:rsidRDefault="00332DC6" w:rsidP="00332DC6">
            <w:pPr>
              <w:autoSpaceDE w:val="0"/>
              <w:autoSpaceDN w:val="0"/>
              <w:adjustRightInd w:val="0"/>
              <w:contextualSpacing/>
              <w:jc w:val="center"/>
              <w:rPr>
                <w:bCs/>
                <w:lang w:eastAsia="ru-RU"/>
              </w:rPr>
            </w:pPr>
            <w:r>
              <w:rPr>
                <w:lang w:eastAsia="ru-RU"/>
              </w:rPr>
              <w:t>63,272</w:t>
            </w:r>
          </w:p>
        </w:tc>
        <w:tc>
          <w:tcPr>
            <w:tcW w:w="1701" w:type="dxa"/>
            <w:vAlign w:val="center"/>
          </w:tcPr>
          <w:p w14:paraId="2A72F896" w14:textId="6A0E604E" w:rsidR="00332DC6" w:rsidRPr="00EA51E9" w:rsidRDefault="00332DC6" w:rsidP="00332DC6">
            <w:pPr>
              <w:autoSpaceDE w:val="0"/>
              <w:autoSpaceDN w:val="0"/>
              <w:adjustRightInd w:val="0"/>
              <w:contextualSpacing/>
              <w:jc w:val="center"/>
              <w:rPr>
                <w:bCs/>
                <w:lang w:eastAsia="ru-RU"/>
              </w:rPr>
            </w:pPr>
            <w:r>
              <w:rPr>
                <w:lang w:eastAsia="ru-RU"/>
              </w:rPr>
              <w:t>63,272</w:t>
            </w:r>
          </w:p>
        </w:tc>
      </w:tr>
      <w:tr w:rsidR="006755C0" w:rsidRPr="00EA51E9" w14:paraId="17CC1117" w14:textId="77777777" w:rsidTr="00DB04B2">
        <w:trPr>
          <w:gridBefore w:val="1"/>
          <w:wBefore w:w="15" w:type="dxa"/>
        </w:trPr>
        <w:tc>
          <w:tcPr>
            <w:tcW w:w="9180" w:type="dxa"/>
            <w:gridSpan w:val="5"/>
            <w:vAlign w:val="center"/>
          </w:tcPr>
          <w:p w14:paraId="6DB9249E" w14:textId="77777777" w:rsidR="006755C0" w:rsidRPr="00EA51E9" w:rsidRDefault="006755C0" w:rsidP="006755C0">
            <w:pPr>
              <w:autoSpaceDE w:val="0"/>
              <w:autoSpaceDN w:val="0"/>
              <w:adjustRightInd w:val="0"/>
              <w:contextualSpacing/>
              <w:jc w:val="right"/>
              <w:rPr>
                <w:b/>
                <w:bCs/>
                <w:lang w:eastAsia="ru-RU"/>
              </w:rPr>
            </w:pPr>
            <w:r w:rsidRPr="00EA51E9">
              <w:rPr>
                <w:b/>
                <w:bCs/>
                <w:lang w:eastAsia="ru-RU"/>
              </w:rPr>
              <w:t xml:space="preserve">Итого население </w:t>
            </w:r>
          </w:p>
        </w:tc>
        <w:tc>
          <w:tcPr>
            <w:tcW w:w="1418" w:type="dxa"/>
            <w:vAlign w:val="center"/>
          </w:tcPr>
          <w:p w14:paraId="72BEA3B4" w14:textId="02A0821E" w:rsidR="006755C0" w:rsidRPr="00DB04B2" w:rsidRDefault="00DB04B2" w:rsidP="00DB04B2">
            <w:pPr>
              <w:autoSpaceDE w:val="0"/>
              <w:autoSpaceDN w:val="0"/>
              <w:adjustRightInd w:val="0"/>
              <w:contextualSpacing/>
              <w:jc w:val="center"/>
              <w:rPr>
                <w:b/>
                <w:lang w:eastAsia="ru-RU"/>
              </w:rPr>
            </w:pPr>
            <w:r w:rsidRPr="00DB04B2">
              <w:rPr>
                <w:b/>
                <w:bCs/>
                <w:lang w:eastAsia="ru-RU"/>
              </w:rPr>
              <w:t>173,35</w:t>
            </w:r>
          </w:p>
        </w:tc>
        <w:tc>
          <w:tcPr>
            <w:tcW w:w="1417" w:type="dxa"/>
            <w:vAlign w:val="center"/>
          </w:tcPr>
          <w:p w14:paraId="169B1639" w14:textId="1E391E42" w:rsidR="006755C0" w:rsidRPr="00DB04B2" w:rsidRDefault="00DB04B2" w:rsidP="00DB04B2">
            <w:pPr>
              <w:autoSpaceDE w:val="0"/>
              <w:autoSpaceDN w:val="0"/>
              <w:adjustRightInd w:val="0"/>
              <w:contextualSpacing/>
              <w:jc w:val="center"/>
              <w:rPr>
                <w:b/>
                <w:lang w:eastAsia="ru-RU"/>
              </w:rPr>
            </w:pPr>
            <w:r w:rsidRPr="00DB04B2">
              <w:rPr>
                <w:b/>
                <w:bCs/>
                <w:lang w:eastAsia="ru-RU"/>
              </w:rPr>
              <w:t>173,35</w:t>
            </w:r>
          </w:p>
        </w:tc>
        <w:tc>
          <w:tcPr>
            <w:tcW w:w="1560" w:type="dxa"/>
            <w:vAlign w:val="center"/>
          </w:tcPr>
          <w:p w14:paraId="56B0367D" w14:textId="0B42E0C3" w:rsidR="006755C0" w:rsidRPr="00EA51E9" w:rsidRDefault="00332DC6" w:rsidP="006755C0">
            <w:pPr>
              <w:autoSpaceDE w:val="0"/>
              <w:autoSpaceDN w:val="0"/>
              <w:adjustRightInd w:val="0"/>
              <w:contextualSpacing/>
              <w:jc w:val="center"/>
              <w:rPr>
                <w:b/>
                <w:lang w:eastAsia="ru-RU"/>
              </w:rPr>
            </w:pPr>
            <w:r w:rsidRPr="00332DC6">
              <w:rPr>
                <w:b/>
                <w:bCs/>
                <w:lang w:eastAsia="ru-RU"/>
              </w:rPr>
              <w:t>63,272</w:t>
            </w:r>
          </w:p>
        </w:tc>
        <w:tc>
          <w:tcPr>
            <w:tcW w:w="1701" w:type="dxa"/>
            <w:vAlign w:val="center"/>
          </w:tcPr>
          <w:p w14:paraId="41273293" w14:textId="16B1160E" w:rsidR="006755C0" w:rsidRPr="00EA51E9" w:rsidRDefault="00332DC6" w:rsidP="006755C0">
            <w:pPr>
              <w:autoSpaceDE w:val="0"/>
              <w:autoSpaceDN w:val="0"/>
              <w:adjustRightInd w:val="0"/>
              <w:contextualSpacing/>
              <w:jc w:val="center"/>
              <w:rPr>
                <w:b/>
                <w:lang w:eastAsia="ru-RU"/>
              </w:rPr>
            </w:pPr>
            <w:r w:rsidRPr="00332DC6">
              <w:rPr>
                <w:b/>
                <w:bCs/>
                <w:lang w:eastAsia="ru-RU"/>
              </w:rPr>
              <w:t>63,272</w:t>
            </w:r>
          </w:p>
        </w:tc>
      </w:tr>
      <w:tr w:rsidR="00DB04B2" w:rsidRPr="00EA51E9" w14:paraId="30EC0280" w14:textId="77777777" w:rsidTr="00DB04B2">
        <w:trPr>
          <w:gridBefore w:val="1"/>
          <w:wBefore w:w="15" w:type="dxa"/>
        </w:trPr>
        <w:tc>
          <w:tcPr>
            <w:tcW w:w="2893" w:type="dxa"/>
            <w:vAlign w:val="center"/>
          </w:tcPr>
          <w:p w14:paraId="0AB8511D" w14:textId="77777777" w:rsidR="00DB04B2" w:rsidRPr="00EA51E9" w:rsidRDefault="00DB04B2" w:rsidP="00DB04B2">
            <w:pPr>
              <w:autoSpaceDE w:val="0"/>
              <w:autoSpaceDN w:val="0"/>
              <w:adjustRightInd w:val="0"/>
              <w:contextualSpacing/>
              <w:rPr>
                <w:bCs/>
                <w:lang w:eastAsia="ru-RU"/>
              </w:rPr>
            </w:pPr>
            <w:r w:rsidRPr="00685AE4">
              <w:rPr>
                <w:bCs/>
                <w:lang w:eastAsia="ru-RU"/>
              </w:rPr>
              <w:t>Образовательные учреждения (школа)</w:t>
            </w:r>
          </w:p>
        </w:tc>
        <w:tc>
          <w:tcPr>
            <w:tcW w:w="6287" w:type="dxa"/>
            <w:gridSpan w:val="4"/>
            <w:vAlign w:val="center"/>
          </w:tcPr>
          <w:p w14:paraId="5C0C6A06" w14:textId="77777777" w:rsidR="00DB04B2" w:rsidRPr="00EA51E9" w:rsidRDefault="00DB04B2" w:rsidP="00DB04B2">
            <w:pPr>
              <w:autoSpaceDE w:val="0"/>
              <w:autoSpaceDN w:val="0"/>
              <w:adjustRightInd w:val="0"/>
              <w:contextualSpacing/>
              <w:jc w:val="center"/>
              <w:rPr>
                <w:b/>
                <w:bCs/>
                <w:lang w:eastAsia="ru-RU"/>
              </w:rPr>
            </w:pPr>
            <w:r w:rsidRPr="00EA51E9">
              <w:rPr>
                <w:lang w:eastAsia="ru-RU"/>
              </w:rPr>
              <w:t>фактическое потребление</w:t>
            </w:r>
          </w:p>
        </w:tc>
        <w:tc>
          <w:tcPr>
            <w:tcW w:w="1418" w:type="dxa"/>
            <w:tcBorders>
              <w:top w:val="nil"/>
              <w:left w:val="nil"/>
              <w:bottom w:val="single" w:sz="8" w:space="0" w:color="auto"/>
              <w:right w:val="single" w:sz="12" w:space="0" w:color="auto"/>
            </w:tcBorders>
            <w:shd w:val="clear" w:color="auto" w:fill="auto"/>
            <w:vAlign w:val="center"/>
          </w:tcPr>
          <w:p w14:paraId="634C53A0" w14:textId="07BFA45D" w:rsidR="00DB04B2" w:rsidRPr="00DB04B2" w:rsidRDefault="00DB04B2" w:rsidP="00DB04B2">
            <w:pPr>
              <w:autoSpaceDE w:val="0"/>
              <w:autoSpaceDN w:val="0"/>
              <w:adjustRightInd w:val="0"/>
              <w:contextualSpacing/>
              <w:jc w:val="center"/>
              <w:rPr>
                <w:bCs/>
                <w:lang w:eastAsia="ru-RU"/>
              </w:rPr>
            </w:pPr>
            <w:r w:rsidRPr="00DB04B2">
              <w:t>1,94</w:t>
            </w:r>
          </w:p>
        </w:tc>
        <w:tc>
          <w:tcPr>
            <w:tcW w:w="1417" w:type="dxa"/>
            <w:tcBorders>
              <w:top w:val="nil"/>
              <w:left w:val="nil"/>
              <w:bottom w:val="single" w:sz="8" w:space="0" w:color="auto"/>
              <w:right w:val="single" w:sz="12" w:space="0" w:color="auto"/>
            </w:tcBorders>
            <w:shd w:val="clear" w:color="auto" w:fill="auto"/>
            <w:vAlign w:val="center"/>
          </w:tcPr>
          <w:p w14:paraId="02310D1A" w14:textId="6852F72F" w:rsidR="00DB04B2" w:rsidRPr="00DB04B2" w:rsidRDefault="00DB04B2" w:rsidP="00DB04B2">
            <w:pPr>
              <w:autoSpaceDE w:val="0"/>
              <w:autoSpaceDN w:val="0"/>
              <w:adjustRightInd w:val="0"/>
              <w:contextualSpacing/>
              <w:jc w:val="center"/>
              <w:rPr>
                <w:b/>
                <w:bCs/>
                <w:lang w:eastAsia="ru-RU"/>
              </w:rPr>
            </w:pPr>
            <w:r w:rsidRPr="00DB04B2">
              <w:t>1,94</w:t>
            </w:r>
          </w:p>
        </w:tc>
        <w:tc>
          <w:tcPr>
            <w:tcW w:w="1560" w:type="dxa"/>
            <w:tcBorders>
              <w:top w:val="nil"/>
              <w:left w:val="nil"/>
              <w:bottom w:val="single" w:sz="8" w:space="0" w:color="auto"/>
              <w:right w:val="single" w:sz="12" w:space="0" w:color="auto"/>
            </w:tcBorders>
            <w:shd w:val="clear" w:color="auto" w:fill="auto"/>
            <w:vAlign w:val="center"/>
          </w:tcPr>
          <w:p w14:paraId="2ED0481B" w14:textId="490F90FF" w:rsidR="00DB04B2" w:rsidRPr="00EA51E9" w:rsidRDefault="00DB04B2" w:rsidP="00DB04B2">
            <w:pPr>
              <w:autoSpaceDE w:val="0"/>
              <w:autoSpaceDN w:val="0"/>
              <w:adjustRightInd w:val="0"/>
              <w:contextualSpacing/>
              <w:jc w:val="center"/>
              <w:rPr>
                <w:bCs/>
                <w:lang w:eastAsia="ru-RU"/>
              </w:rPr>
            </w:pPr>
            <w:r>
              <w:t>0,</w:t>
            </w:r>
            <w:r w:rsidR="00E429A4">
              <w:t>444</w:t>
            </w:r>
          </w:p>
        </w:tc>
        <w:tc>
          <w:tcPr>
            <w:tcW w:w="1701" w:type="dxa"/>
            <w:tcBorders>
              <w:top w:val="nil"/>
              <w:left w:val="nil"/>
              <w:bottom w:val="single" w:sz="8" w:space="0" w:color="auto"/>
              <w:right w:val="single" w:sz="12" w:space="0" w:color="auto"/>
            </w:tcBorders>
            <w:shd w:val="clear" w:color="auto" w:fill="auto"/>
            <w:vAlign w:val="center"/>
          </w:tcPr>
          <w:p w14:paraId="076B0D5B" w14:textId="269BC93A" w:rsidR="00DB04B2" w:rsidRPr="00EA51E9" w:rsidRDefault="00DB04B2" w:rsidP="00DB04B2">
            <w:pPr>
              <w:autoSpaceDE w:val="0"/>
              <w:autoSpaceDN w:val="0"/>
              <w:adjustRightInd w:val="0"/>
              <w:contextualSpacing/>
              <w:jc w:val="center"/>
              <w:rPr>
                <w:bCs/>
                <w:lang w:eastAsia="ru-RU"/>
              </w:rPr>
            </w:pPr>
            <w:r>
              <w:t>0,</w:t>
            </w:r>
            <w:r w:rsidR="00E429A4">
              <w:t>444</w:t>
            </w:r>
          </w:p>
        </w:tc>
      </w:tr>
      <w:tr w:rsidR="00DB04B2" w:rsidRPr="00EA51E9" w14:paraId="66F13206" w14:textId="77777777" w:rsidTr="00DB04B2">
        <w:trPr>
          <w:gridBefore w:val="1"/>
          <w:wBefore w:w="15" w:type="dxa"/>
        </w:trPr>
        <w:tc>
          <w:tcPr>
            <w:tcW w:w="2893" w:type="dxa"/>
            <w:vAlign w:val="center"/>
          </w:tcPr>
          <w:p w14:paraId="6928A2F1" w14:textId="77777777" w:rsidR="00DB04B2" w:rsidRPr="00EA51E9" w:rsidRDefault="00DB04B2" w:rsidP="00DB04B2">
            <w:pPr>
              <w:autoSpaceDE w:val="0"/>
              <w:autoSpaceDN w:val="0"/>
              <w:adjustRightInd w:val="0"/>
              <w:contextualSpacing/>
              <w:rPr>
                <w:lang w:eastAsia="ru-RU"/>
              </w:rPr>
            </w:pPr>
            <w:r w:rsidRPr="00685AE4">
              <w:rPr>
                <w:lang w:eastAsia="ru-RU"/>
              </w:rPr>
              <w:t>Образовательные учреждения (детский сад)</w:t>
            </w:r>
          </w:p>
        </w:tc>
        <w:tc>
          <w:tcPr>
            <w:tcW w:w="6287" w:type="dxa"/>
            <w:gridSpan w:val="4"/>
            <w:vAlign w:val="center"/>
          </w:tcPr>
          <w:p w14:paraId="56FFEB77" w14:textId="77777777" w:rsidR="00DB04B2" w:rsidRPr="00EA51E9" w:rsidRDefault="00DB04B2" w:rsidP="00DB04B2">
            <w:pPr>
              <w:autoSpaceDE w:val="0"/>
              <w:autoSpaceDN w:val="0"/>
              <w:adjustRightInd w:val="0"/>
              <w:contextualSpacing/>
              <w:jc w:val="center"/>
              <w:rPr>
                <w:lang w:eastAsia="ru-RU"/>
              </w:rPr>
            </w:pPr>
            <w:r w:rsidRPr="00EA51E9">
              <w:rPr>
                <w:lang w:eastAsia="ru-RU"/>
              </w:rPr>
              <w:t>фактическое потребление</w:t>
            </w:r>
          </w:p>
        </w:tc>
        <w:tc>
          <w:tcPr>
            <w:tcW w:w="1418" w:type="dxa"/>
            <w:tcBorders>
              <w:top w:val="nil"/>
              <w:left w:val="nil"/>
              <w:bottom w:val="single" w:sz="8" w:space="0" w:color="auto"/>
              <w:right w:val="single" w:sz="12" w:space="0" w:color="auto"/>
            </w:tcBorders>
            <w:shd w:val="clear" w:color="auto" w:fill="auto"/>
            <w:vAlign w:val="center"/>
          </w:tcPr>
          <w:p w14:paraId="32F90DFF" w14:textId="56AFA96E" w:rsidR="00DB04B2" w:rsidRPr="00DB04B2" w:rsidRDefault="00DB04B2" w:rsidP="00DB04B2">
            <w:pPr>
              <w:autoSpaceDE w:val="0"/>
              <w:autoSpaceDN w:val="0"/>
              <w:adjustRightInd w:val="0"/>
              <w:contextualSpacing/>
              <w:jc w:val="center"/>
              <w:rPr>
                <w:lang w:eastAsia="ru-RU"/>
              </w:rPr>
            </w:pPr>
            <w:r w:rsidRPr="00DB04B2">
              <w:t>0,72</w:t>
            </w:r>
          </w:p>
        </w:tc>
        <w:tc>
          <w:tcPr>
            <w:tcW w:w="1417" w:type="dxa"/>
            <w:tcBorders>
              <w:top w:val="nil"/>
              <w:left w:val="nil"/>
              <w:bottom w:val="single" w:sz="8" w:space="0" w:color="auto"/>
              <w:right w:val="single" w:sz="12" w:space="0" w:color="auto"/>
            </w:tcBorders>
            <w:shd w:val="clear" w:color="auto" w:fill="auto"/>
            <w:vAlign w:val="center"/>
          </w:tcPr>
          <w:p w14:paraId="179ABA58" w14:textId="5BDCB658" w:rsidR="00DB04B2" w:rsidRPr="00DB04B2" w:rsidRDefault="00DB04B2" w:rsidP="00DB04B2">
            <w:pPr>
              <w:autoSpaceDE w:val="0"/>
              <w:autoSpaceDN w:val="0"/>
              <w:adjustRightInd w:val="0"/>
              <w:contextualSpacing/>
              <w:jc w:val="center"/>
              <w:rPr>
                <w:lang w:eastAsia="ru-RU"/>
              </w:rPr>
            </w:pPr>
            <w:r w:rsidRPr="00DB04B2">
              <w:t>0,72</w:t>
            </w:r>
          </w:p>
        </w:tc>
        <w:tc>
          <w:tcPr>
            <w:tcW w:w="1560" w:type="dxa"/>
            <w:tcBorders>
              <w:top w:val="nil"/>
              <w:left w:val="nil"/>
              <w:bottom w:val="single" w:sz="8" w:space="0" w:color="auto"/>
              <w:right w:val="single" w:sz="12" w:space="0" w:color="auto"/>
            </w:tcBorders>
            <w:shd w:val="clear" w:color="auto" w:fill="auto"/>
            <w:vAlign w:val="center"/>
          </w:tcPr>
          <w:p w14:paraId="25EB791E" w14:textId="54E70EF6" w:rsidR="00DB04B2" w:rsidRPr="00EA51E9" w:rsidRDefault="00DB04B2" w:rsidP="00DB04B2">
            <w:pPr>
              <w:autoSpaceDE w:val="0"/>
              <w:autoSpaceDN w:val="0"/>
              <w:adjustRightInd w:val="0"/>
              <w:contextualSpacing/>
              <w:jc w:val="center"/>
              <w:rPr>
                <w:lang w:eastAsia="ru-RU"/>
              </w:rPr>
            </w:pPr>
            <w:r>
              <w:t>0,261</w:t>
            </w:r>
          </w:p>
        </w:tc>
        <w:tc>
          <w:tcPr>
            <w:tcW w:w="1701" w:type="dxa"/>
            <w:tcBorders>
              <w:top w:val="nil"/>
              <w:left w:val="nil"/>
              <w:bottom w:val="single" w:sz="8" w:space="0" w:color="auto"/>
              <w:right w:val="single" w:sz="12" w:space="0" w:color="auto"/>
            </w:tcBorders>
            <w:shd w:val="clear" w:color="auto" w:fill="auto"/>
            <w:vAlign w:val="center"/>
          </w:tcPr>
          <w:p w14:paraId="559241BF" w14:textId="4AC6CFEC" w:rsidR="00DB04B2" w:rsidRPr="00EA51E9" w:rsidRDefault="00DB04B2" w:rsidP="00DB04B2">
            <w:pPr>
              <w:autoSpaceDE w:val="0"/>
              <w:autoSpaceDN w:val="0"/>
              <w:adjustRightInd w:val="0"/>
              <w:contextualSpacing/>
              <w:jc w:val="center"/>
              <w:rPr>
                <w:lang w:eastAsia="ru-RU"/>
              </w:rPr>
            </w:pPr>
            <w:r>
              <w:t>0,261</w:t>
            </w:r>
          </w:p>
        </w:tc>
      </w:tr>
      <w:tr w:rsidR="00DB04B2" w:rsidRPr="00EA51E9" w14:paraId="531FE8C7" w14:textId="77777777" w:rsidTr="00DB04B2">
        <w:trPr>
          <w:gridBefore w:val="1"/>
          <w:wBefore w:w="15" w:type="dxa"/>
        </w:trPr>
        <w:tc>
          <w:tcPr>
            <w:tcW w:w="2893" w:type="dxa"/>
            <w:vAlign w:val="center"/>
          </w:tcPr>
          <w:p w14:paraId="1FC40409" w14:textId="77777777" w:rsidR="00DB04B2" w:rsidRPr="00EA51E9" w:rsidRDefault="00DB04B2" w:rsidP="00DB04B2">
            <w:pPr>
              <w:autoSpaceDE w:val="0"/>
              <w:autoSpaceDN w:val="0"/>
              <w:adjustRightInd w:val="0"/>
              <w:contextualSpacing/>
              <w:rPr>
                <w:lang w:eastAsia="ru-RU"/>
              </w:rPr>
            </w:pPr>
            <w:r w:rsidRPr="00685AE4">
              <w:rPr>
                <w:lang w:eastAsia="ru-RU"/>
              </w:rPr>
              <w:t>Учреждения культурно-бытового обслуживания</w:t>
            </w:r>
          </w:p>
        </w:tc>
        <w:tc>
          <w:tcPr>
            <w:tcW w:w="6287" w:type="dxa"/>
            <w:gridSpan w:val="4"/>
            <w:vAlign w:val="center"/>
          </w:tcPr>
          <w:p w14:paraId="3DDB9E6B" w14:textId="77777777" w:rsidR="00DB04B2" w:rsidRPr="00EA51E9" w:rsidRDefault="00DB04B2" w:rsidP="00DB04B2">
            <w:pPr>
              <w:autoSpaceDE w:val="0"/>
              <w:autoSpaceDN w:val="0"/>
              <w:adjustRightInd w:val="0"/>
              <w:contextualSpacing/>
              <w:jc w:val="center"/>
              <w:rPr>
                <w:lang w:eastAsia="ru-RU"/>
              </w:rPr>
            </w:pPr>
            <w:r w:rsidRPr="00EA51E9">
              <w:rPr>
                <w:lang w:eastAsia="ru-RU"/>
              </w:rPr>
              <w:t>фактическое потребление</w:t>
            </w:r>
          </w:p>
        </w:tc>
        <w:tc>
          <w:tcPr>
            <w:tcW w:w="1418" w:type="dxa"/>
            <w:tcBorders>
              <w:top w:val="nil"/>
              <w:left w:val="nil"/>
              <w:bottom w:val="single" w:sz="8" w:space="0" w:color="auto"/>
              <w:right w:val="single" w:sz="12" w:space="0" w:color="auto"/>
            </w:tcBorders>
            <w:shd w:val="clear" w:color="auto" w:fill="auto"/>
            <w:vAlign w:val="center"/>
          </w:tcPr>
          <w:p w14:paraId="2D593DD9" w14:textId="2A358D33" w:rsidR="00DB04B2" w:rsidRPr="00DB04B2" w:rsidRDefault="00DB04B2" w:rsidP="00DB04B2">
            <w:pPr>
              <w:autoSpaceDE w:val="0"/>
              <w:autoSpaceDN w:val="0"/>
              <w:adjustRightInd w:val="0"/>
              <w:contextualSpacing/>
              <w:jc w:val="center"/>
              <w:rPr>
                <w:lang w:eastAsia="ru-RU"/>
              </w:rPr>
            </w:pPr>
            <w:r w:rsidRPr="00DB04B2">
              <w:t>0,14</w:t>
            </w:r>
          </w:p>
        </w:tc>
        <w:tc>
          <w:tcPr>
            <w:tcW w:w="1417" w:type="dxa"/>
            <w:tcBorders>
              <w:top w:val="nil"/>
              <w:left w:val="nil"/>
              <w:bottom w:val="single" w:sz="8" w:space="0" w:color="auto"/>
              <w:right w:val="single" w:sz="12" w:space="0" w:color="auto"/>
            </w:tcBorders>
            <w:shd w:val="clear" w:color="auto" w:fill="auto"/>
            <w:vAlign w:val="center"/>
          </w:tcPr>
          <w:p w14:paraId="53A6728A" w14:textId="317CD562" w:rsidR="00DB04B2" w:rsidRPr="00DB04B2" w:rsidRDefault="00DB04B2" w:rsidP="00DB04B2">
            <w:pPr>
              <w:autoSpaceDE w:val="0"/>
              <w:autoSpaceDN w:val="0"/>
              <w:adjustRightInd w:val="0"/>
              <w:contextualSpacing/>
              <w:jc w:val="center"/>
              <w:rPr>
                <w:lang w:eastAsia="ru-RU"/>
              </w:rPr>
            </w:pPr>
            <w:r w:rsidRPr="00DB04B2">
              <w:t>0,14</w:t>
            </w:r>
          </w:p>
        </w:tc>
        <w:tc>
          <w:tcPr>
            <w:tcW w:w="1560" w:type="dxa"/>
            <w:tcBorders>
              <w:top w:val="nil"/>
              <w:left w:val="nil"/>
              <w:bottom w:val="single" w:sz="8" w:space="0" w:color="auto"/>
              <w:right w:val="single" w:sz="12" w:space="0" w:color="auto"/>
            </w:tcBorders>
            <w:shd w:val="clear" w:color="auto" w:fill="auto"/>
            <w:vAlign w:val="center"/>
          </w:tcPr>
          <w:p w14:paraId="338507A1" w14:textId="40737DF3" w:rsidR="00DB04B2" w:rsidRDefault="00DB04B2" w:rsidP="00DB04B2">
            <w:pPr>
              <w:autoSpaceDE w:val="0"/>
              <w:autoSpaceDN w:val="0"/>
              <w:adjustRightInd w:val="0"/>
              <w:contextualSpacing/>
              <w:jc w:val="center"/>
              <w:rPr>
                <w:lang w:eastAsia="ru-RU"/>
              </w:rPr>
            </w:pPr>
            <w:r>
              <w:t>0,052</w:t>
            </w:r>
          </w:p>
        </w:tc>
        <w:tc>
          <w:tcPr>
            <w:tcW w:w="1701" w:type="dxa"/>
            <w:tcBorders>
              <w:top w:val="nil"/>
              <w:left w:val="nil"/>
              <w:bottom w:val="single" w:sz="8" w:space="0" w:color="auto"/>
              <w:right w:val="single" w:sz="12" w:space="0" w:color="auto"/>
            </w:tcBorders>
            <w:shd w:val="clear" w:color="auto" w:fill="auto"/>
            <w:vAlign w:val="center"/>
          </w:tcPr>
          <w:p w14:paraId="118269C2" w14:textId="1074A9D2" w:rsidR="00DB04B2" w:rsidRDefault="00DB04B2" w:rsidP="00DB04B2">
            <w:pPr>
              <w:autoSpaceDE w:val="0"/>
              <w:autoSpaceDN w:val="0"/>
              <w:adjustRightInd w:val="0"/>
              <w:contextualSpacing/>
              <w:jc w:val="center"/>
              <w:rPr>
                <w:lang w:eastAsia="ru-RU"/>
              </w:rPr>
            </w:pPr>
            <w:r>
              <w:t>0,052</w:t>
            </w:r>
          </w:p>
        </w:tc>
      </w:tr>
      <w:tr w:rsidR="00DB04B2" w:rsidRPr="00EA51E9" w14:paraId="1198FBD2" w14:textId="77777777" w:rsidTr="00DB04B2">
        <w:trPr>
          <w:gridBefore w:val="1"/>
          <w:wBefore w:w="15" w:type="dxa"/>
        </w:trPr>
        <w:tc>
          <w:tcPr>
            <w:tcW w:w="2893" w:type="dxa"/>
            <w:vAlign w:val="center"/>
          </w:tcPr>
          <w:p w14:paraId="09A15052" w14:textId="34184B00" w:rsidR="00DB04B2" w:rsidRPr="00685AE4" w:rsidRDefault="00DB04B2" w:rsidP="00DB04B2">
            <w:pPr>
              <w:autoSpaceDE w:val="0"/>
              <w:autoSpaceDN w:val="0"/>
              <w:adjustRightInd w:val="0"/>
              <w:contextualSpacing/>
              <w:rPr>
                <w:lang w:eastAsia="ru-RU"/>
              </w:rPr>
            </w:pPr>
            <w:r w:rsidRPr="00332DC6">
              <w:rPr>
                <w:lang w:eastAsia="ru-RU"/>
              </w:rPr>
              <w:t>Сельскохозяйственные предприятия и фермерские хозяйства</w:t>
            </w:r>
          </w:p>
        </w:tc>
        <w:tc>
          <w:tcPr>
            <w:tcW w:w="6287" w:type="dxa"/>
            <w:gridSpan w:val="4"/>
            <w:vAlign w:val="center"/>
          </w:tcPr>
          <w:p w14:paraId="0C930D58" w14:textId="0ECF8FD7" w:rsidR="00DB04B2" w:rsidRPr="00EA51E9" w:rsidRDefault="00DB04B2" w:rsidP="00DB04B2">
            <w:pPr>
              <w:autoSpaceDE w:val="0"/>
              <w:autoSpaceDN w:val="0"/>
              <w:adjustRightInd w:val="0"/>
              <w:contextualSpacing/>
              <w:jc w:val="center"/>
              <w:rPr>
                <w:lang w:eastAsia="ru-RU"/>
              </w:rPr>
            </w:pPr>
            <w:r w:rsidRPr="00EA51E9">
              <w:rPr>
                <w:lang w:eastAsia="ru-RU"/>
              </w:rPr>
              <w:t>фактическое потребление</w:t>
            </w:r>
          </w:p>
        </w:tc>
        <w:tc>
          <w:tcPr>
            <w:tcW w:w="1418" w:type="dxa"/>
            <w:tcBorders>
              <w:top w:val="nil"/>
              <w:left w:val="nil"/>
              <w:bottom w:val="single" w:sz="8" w:space="0" w:color="auto"/>
              <w:right w:val="single" w:sz="12" w:space="0" w:color="auto"/>
            </w:tcBorders>
            <w:shd w:val="clear" w:color="auto" w:fill="auto"/>
            <w:vAlign w:val="center"/>
          </w:tcPr>
          <w:p w14:paraId="00739B40" w14:textId="6376B724" w:rsidR="00DB04B2" w:rsidRPr="00DB04B2" w:rsidRDefault="00DB04B2" w:rsidP="00DB04B2">
            <w:pPr>
              <w:autoSpaceDE w:val="0"/>
              <w:autoSpaceDN w:val="0"/>
              <w:adjustRightInd w:val="0"/>
              <w:contextualSpacing/>
              <w:jc w:val="center"/>
            </w:pPr>
            <w:r w:rsidRPr="00DB04B2">
              <w:t>1,49</w:t>
            </w:r>
          </w:p>
        </w:tc>
        <w:tc>
          <w:tcPr>
            <w:tcW w:w="1417" w:type="dxa"/>
            <w:tcBorders>
              <w:top w:val="nil"/>
              <w:left w:val="nil"/>
              <w:bottom w:val="single" w:sz="8" w:space="0" w:color="auto"/>
              <w:right w:val="single" w:sz="12" w:space="0" w:color="auto"/>
            </w:tcBorders>
            <w:shd w:val="clear" w:color="auto" w:fill="auto"/>
            <w:vAlign w:val="center"/>
          </w:tcPr>
          <w:p w14:paraId="6E179527" w14:textId="1D12EBCB" w:rsidR="00DB04B2" w:rsidRPr="00DB04B2" w:rsidRDefault="00DB04B2" w:rsidP="00DB04B2">
            <w:pPr>
              <w:autoSpaceDE w:val="0"/>
              <w:autoSpaceDN w:val="0"/>
              <w:adjustRightInd w:val="0"/>
              <w:contextualSpacing/>
              <w:jc w:val="center"/>
            </w:pPr>
            <w:r w:rsidRPr="00DB04B2">
              <w:t>1,49</w:t>
            </w:r>
          </w:p>
        </w:tc>
        <w:tc>
          <w:tcPr>
            <w:tcW w:w="1560" w:type="dxa"/>
            <w:tcBorders>
              <w:top w:val="nil"/>
              <w:left w:val="nil"/>
              <w:bottom w:val="single" w:sz="8" w:space="0" w:color="auto"/>
              <w:right w:val="single" w:sz="12" w:space="0" w:color="auto"/>
            </w:tcBorders>
            <w:shd w:val="clear" w:color="auto" w:fill="auto"/>
            <w:vAlign w:val="center"/>
          </w:tcPr>
          <w:p w14:paraId="19C1EE23" w14:textId="43F70FB5" w:rsidR="00DB04B2" w:rsidRDefault="00DB04B2" w:rsidP="00DB04B2">
            <w:pPr>
              <w:autoSpaceDE w:val="0"/>
              <w:autoSpaceDN w:val="0"/>
              <w:adjustRightInd w:val="0"/>
              <w:contextualSpacing/>
              <w:jc w:val="center"/>
            </w:pPr>
            <w:r>
              <w:t>0,544</w:t>
            </w:r>
          </w:p>
        </w:tc>
        <w:tc>
          <w:tcPr>
            <w:tcW w:w="1701" w:type="dxa"/>
            <w:tcBorders>
              <w:top w:val="nil"/>
              <w:left w:val="nil"/>
              <w:bottom w:val="single" w:sz="8" w:space="0" w:color="auto"/>
              <w:right w:val="single" w:sz="12" w:space="0" w:color="auto"/>
            </w:tcBorders>
            <w:shd w:val="clear" w:color="auto" w:fill="auto"/>
            <w:vAlign w:val="center"/>
          </w:tcPr>
          <w:p w14:paraId="3FD96232" w14:textId="66A399C1" w:rsidR="00DB04B2" w:rsidRDefault="00DB04B2" w:rsidP="00DB04B2">
            <w:pPr>
              <w:autoSpaceDE w:val="0"/>
              <w:autoSpaceDN w:val="0"/>
              <w:adjustRightInd w:val="0"/>
              <w:contextualSpacing/>
              <w:jc w:val="center"/>
            </w:pPr>
            <w:r>
              <w:t>0,544</w:t>
            </w:r>
          </w:p>
        </w:tc>
      </w:tr>
      <w:tr w:rsidR="00DB04B2" w:rsidRPr="00EA51E9" w14:paraId="738E8760" w14:textId="77777777" w:rsidTr="00DB04B2">
        <w:trPr>
          <w:gridBefore w:val="1"/>
          <w:wBefore w:w="15" w:type="dxa"/>
        </w:trPr>
        <w:tc>
          <w:tcPr>
            <w:tcW w:w="2893" w:type="dxa"/>
            <w:vAlign w:val="center"/>
          </w:tcPr>
          <w:p w14:paraId="10AFD36B" w14:textId="01B0DE10" w:rsidR="00DB04B2" w:rsidRPr="00685AE4" w:rsidRDefault="00DB04B2" w:rsidP="00DB04B2">
            <w:pPr>
              <w:autoSpaceDE w:val="0"/>
              <w:autoSpaceDN w:val="0"/>
              <w:adjustRightInd w:val="0"/>
              <w:contextualSpacing/>
              <w:rPr>
                <w:lang w:eastAsia="ru-RU"/>
              </w:rPr>
            </w:pPr>
            <w:r w:rsidRPr="00332DC6">
              <w:rPr>
                <w:lang w:eastAsia="ru-RU"/>
              </w:rPr>
              <w:t>Учреждения административные</w:t>
            </w:r>
          </w:p>
        </w:tc>
        <w:tc>
          <w:tcPr>
            <w:tcW w:w="6287" w:type="dxa"/>
            <w:gridSpan w:val="4"/>
            <w:vAlign w:val="center"/>
          </w:tcPr>
          <w:p w14:paraId="444E6692" w14:textId="4BCDD78A" w:rsidR="00DB04B2" w:rsidRPr="00EA51E9" w:rsidRDefault="00DB04B2" w:rsidP="00DB04B2">
            <w:pPr>
              <w:autoSpaceDE w:val="0"/>
              <w:autoSpaceDN w:val="0"/>
              <w:adjustRightInd w:val="0"/>
              <w:contextualSpacing/>
              <w:jc w:val="center"/>
              <w:rPr>
                <w:lang w:eastAsia="ru-RU"/>
              </w:rPr>
            </w:pPr>
            <w:r w:rsidRPr="00EA51E9">
              <w:rPr>
                <w:lang w:eastAsia="ru-RU"/>
              </w:rPr>
              <w:t>фактическое потребление</w:t>
            </w:r>
          </w:p>
        </w:tc>
        <w:tc>
          <w:tcPr>
            <w:tcW w:w="1418" w:type="dxa"/>
            <w:tcBorders>
              <w:top w:val="nil"/>
              <w:left w:val="nil"/>
              <w:bottom w:val="single" w:sz="8" w:space="0" w:color="auto"/>
              <w:right w:val="single" w:sz="12" w:space="0" w:color="auto"/>
            </w:tcBorders>
            <w:shd w:val="clear" w:color="auto" w:fill="auto"/>
            <w:vAlign w:val="center"/>
          </w:tcPr>
          <w:p w14:paraId="0EC1B972" w14:textId="5C5CC335" w:rsidR="00DB04B2" w:rsidRPr="00DB04B2" w:rsidRDefault="00DB04B2" w:rsidP="00DB04B2">
            <w:pPr>
              <w:autoSpaceDE w:val="0"/>
              <w:autoSpaceDN w:val="0"/>
              <w:adjustRightInd w:val="0"/>
              <w:contextualSpacing/>
              <w:jc w:val="center"/>
            </w:pPr>
            <w:r w:rsidRPr="00DB04B2">
              <w:t>0,45</w:t>
            </w:r>
          </w:p>
        </w:tc>
        <w:tc>
          <w:tcPr>
            <w:tcW w:w="1417" w:type="dxa"/>
            <w:tcBorders>
              <w:top w:val="nil"/>
              <w:left w:val="nil"/>
              <w:bottom w:val="single" w:sz="8" w:space="0" w:color="auto"/>
              <w:right w:val="single" w:sz="12" w:space="0" w:color="auto"/>
            </w:tcBorders>
            <w:shd w:val="clear" w:color="auto" w:fill="auto"/>
            <w:vAlign w:val="center"/>
          </w:tcPr>
          <w:p w14:paraId="38F40C0D" w14:textId="79EC8064" w:rsidR="00DB04B2" w:rsidRPr="00DB04B2" w:rsidRDefault="00DB04B2" w:rsidP="00DB04B2">
            <w:pPr>
              <w:autoSpaceDE w:val="0"/>
              <w:autoSpaceDN w:val="0"/>
              <w:adjustRightInd w:val="0"/>
              <w:contextualSpacing/>
              <w:jc w:val="center"/>
            </w:pPr>
            <w:r w:rsidRPr="00DB04B2">
              <w:t>0,45</w:t>
            </w:r>
          </w:p>
        </w:tc>
        <w:tc>
          <w:tcPr>
            <w:tcW w:w="1560" w:type="dxa"/>
            <w:tcBorders>
              <w:top w:val="nil"/>
              <w:left w:val="nil"/>
              <w:bottom w:val="single" w:sz="8" w:space="0" w:color="auto"/>
              <w:right w:val="single" w:sz="12" w:space="0" w:color="auto"/>
            </w:tcBorders>
            <w:shd w:val="clear" w:color="auto" w:fill="auto"/>
            <w:vAlign w:val="center"/>
          </w:tcPr>
          <w:p w14:paraId="057F2D10" w14:textId="6AD7B519" w:rsidR="00DB04B2" w:rsidRDefault="00DB04B2" w:rsidP="00DB04B2">
            <w:pPr>
              <w:autoSpaceDE w:val="0"/>
              <w:autoSpaceDN w:val="0"/>
              <w:adjustRightInd w:val="0"/>
              <w:contextualSpacing/>
              <w:jc w:val="center"/>
            </w:pPr>
            <w:r>
              <w:t>0,163</w:t>
            </w:r>
          </w:p>
        </w:tc>
        <w:tc>
          <w:tcPr>
            <w:tcW w:w="1701" w:type="dxa"/>
            <w:tcBorders>
              <w:top w:val="nil"/>
              <w:left w:val="nil"/>
              <w:bottom w:val="single" w:sz="8" w:space="0" w:color="auto"/>
              <w:right w:val="single" w:sz="12" w:space="0" w:color="auto"/>
            </w:tcBorders>
            <w:shd w:val="clear" w:color="auto" w:fill="auto"/>
            <w:vAlign w:val="center"/>
          </w:tcPr>
          <w:p w14:paraId="7AF06639" w14:textId="2D4E715B" w:rsidR="00DB04B2" w:rsidRDefault="00DB04B2" w:rsidP="00DB04B2">
            <w:pPr>
              <w:autoSpaceDE w:val="0"/>
              <w:autoSpaceDN w:val="0"/>
              <w:adjustRightInd w:val="0"/>
              <w:contextualSpacing/>
              <w:jc w:val="center"/>
            </w:pPr>
            <w:r>
              <w:t>0,163</w:t>
            </w:r>
          </w:p>
        </w:tc>
      </w:tr>
      <w:tr w:rsidR="006755C0" w:rsidRPr="00EA51E9" w14:paraId="275B198A" w14:textId="77777777" w:rsidTr="00DB04B2">
        <w:trPr>
          <w:gridBefore w:val="1"/>
          <w:wBefore w:w="15" w:type="dxa"/>
        </w:trPr>
        <w:tc>
          <w:tcPr>
            <w:tcW w:w="9180" w:type="dxa"/>
            <w:gridSpan w:val="5"/>
            <w:vAlign w:val="center"/>
          </w:tcPr>
          <w:p w14:paraId="6D1112B6" w14:textId="1988DE4A" w:rsidR="006755C0" w:rsidRPr="00EA51E9" w:rsidRDefault="006755C0" w:rsidP="006755C0">
            <w:pPr>
              <w:autoSpaceDE w:val="0"/>
              <w:autoSpaceDN w:val="0"/>
              <w:adjustRightInd w:val="0"/>
              <w:contextualSpacing/>
              <w:jc w:val="right"/>
              <w:rPr>
                <w:b/>
                <w:i/>
                <w:lang w:eastAsia="ru-RU"/>
              </w:rPr>
            </w:pPr>
            <w:r w:rsidRPr="00EA51E9">
              <w:rPr>
                <w:b/>
                <w:i/>
                <w:lang w:eastAsia="ru-RU"/>
              </w:rPr>
              <w:t xml:space="preserve">Всего </w:t>
            </w:r>
            <w:r w:rsidR="00871F20">
              <w:rPr>
                <w:b/>
                <w:i/>
                <w:lang w:eastAsia="ru-RU"/>
              </w:rPr>
              <w:t>с. Пушкинское</w:t>
            </w:r>
            <w:r w:rsidRPr="00EA51E9">
              <w:rPr>
                <w:b/>
                <w:i/>
                <w:lang w:eastAsia="ru-RU"/>
              </w:rPr>
              <w:t>:</w:t>
            </w:r>
          </w:p>
        </w:tc>
        <w:tc>
          <w:tcPr>
            <w:tcW w:w="1418" w:type="dxa"/>
            <w:tcBorders>
              <w:top w:val="nil"/>
              <w:left w:val="nil"/>
              <w:bottom w:val="single" w:sz="8" w:space="0" w:color="auto"/>
              <w:right w:val="single" w:sz="12" w:space="0" w:color="auto"/>
            </w:tcBorders>
            <w:shd w:val="clear" w:color="auto" w:fill="auto"/>
            <w:vAlign w:val="center"/>
          </w:tcPr>
          <w:p w14:paraId="4307D112" w14:textId="0E6D2DBA" w:rsidR="00502AE9" w:rsidRPr="00DB04B2" w:rsidRDefault="00DB04B2" w:rsidP="00DB04B2">
            <w:pPr>
              <w:autoSpaceDE w:val="0"/>
              <w:autoSpaceDN w:val="0"/>
              <w:adjustRightInd w:val="0"/>
              <w:contextualSpacing/>
              <w:jc w:val="center"/>
              <w:rPr>
                <w:b/>
                <w:i/>
                <w:lang w:eastAsia="ru-RU"/>
              </w:rPr>
            </w:pPr>
            <w:r w:rsidRPr="00DB04B2">
              <w:rPr>
                <w:b/>
                <w:bCs/>
                <w:i/>
                <w:iCs/>
              </w:rPr>
              <w:t>17</w:t>
            </w:r>
            <w:r w:rsidR="00E429A4">
              <w:rPr>
                <w:b/>
                <w:bCs/>
                <w:i/>
                <w:iCs/>
              </w:rPr>
              <w:t>7,54</w:t>
            </w:r>
          </w:p>
        </w:tc>
        <w:tc>
          <w:tcPr>
            <w:tcW w:w="1417" w:type="dxa"/>
            <w:tcBorders>
              <w:top w:val="nil"/>
              <w:left w:val="nil"/>
              <w:bottom w:val="single" w:sz="8" w:space="0" w:color="auto"/>
              <w:right w:val="single" w:sz="12" w:space="0" w:color="auto"/>
            </w:tcBorders>
            <w:shd w:val="clear" w:color="auto" w:fill="auto"/>
            <w:vAlign w:val="center"/>
          </w:tcPr>
          <w:p w14:paraId="1DEC6A3F" w14:textId="0EE69B36" w:rsidR="006755C0" w:rsidRPr="00DB04B2" w:rsidRDefault="00DB04B2" w:rsidP="00DB04B2">
            <w:pPr>
              <w:autoSpaceDE w:val="0"/>
              <w:autoSpaceDN w:val="0"/>
              <w:adjustRightInd w:val="0"/>
              <w:contextualSpacing/>
              <w:jc w:val="center"/>
              <w:rPr>
                <w:b/>
                <w:i/>
                <w:lang w:eastAsia="ru-RU"/>
              </w:rPr>
            </w:pPr>
            <w:r w:rsidRPr="00DB04B2">
              <w:rPr>
                <w:b/>
                <w:bCs/>
                <w:i/>
                <w:iCs/>
              </w:rPr>
              <w:t>17</w:t>
            </w:r>
            <w:r w:rsidR="00E429A4">
              <w:rPr>
                <w:b/>
                <w:bCs/>
                <w:i/>
                <w:iCs/>
              </w:rPr>
              <w:t>7,54</w:t>
            </w:r>
          </w:p>
        </w:tc>
        <w:tc>
          <w:tcPr>
            <w:tcW w:w="1560" w:type="dxa"/>
            <w:tcBorders>
              <w:top w:val="nil"/>
              <w:left w:val="nil"/>
              <w:bottom w:val="single" w:sz="8" w:space="0" w:color="auto"/>
              <w:right w:val="single" w:sz="12" w:space="0" w:color="auto"/>
            </w:tcBorders>
            <w:shd w:val="clear" w:color="auto" w:fill="auto"/>
            <w:vAlign w:val="center"/>
          </w:tcPr>
          <w:p w14:paraId="11B4AA09" w14:textId="7AD8E58F" w:rsidR="006755C0" w:rsidRPr="00EA51E9" w:rsidRDefault="00DB04B2" w:rsidP="006755C0">
            <w:pPr>
              <w:autoSpaceDE w:val="0"/>
              <w:autoSpaceDN w:val="0"/>
              <w:adjustRightInd w:val="0"/>
              <w:contextualSpacing/>
              <w:jc w:val="center"/>
              <w:rPr>
                <w:b/>
                <w:i/>
                <w:lang w:eastAsia="ru-RU"/>
              </w:rPr>
            </w:pPr>
            <w:r>
              <w:rPr>
                <w:b/>
                <w:bCs/>
                <w:i/>
                <w:iCs/>
              </w:rPr>
              <w:t>6</w:t>
            </w:r>
            <w:r w:rsidR="00E429A4">
              <w:rPr>
                <w:b/>
                <w:bCs/>
                <w:i/>
                <w:iCs/>
              </w:rPr>
              <w:t>4,803</w:t>
            </w:r>
          </w:p>
        </w:tc>
        <w:tc>
          <w:tcPr>
            <w:tcW w:w="1701" w:type="dxa"/>
            <w:tcBorders>
              <w:top w:val="nil"/>
              <w:left w:val="nil"/>
              <w:bottom w:val="single" w:sz="8" w:space="0" w:color="auto"/>
              <w:right w:val="single" w:sz="12" w:space="0" w:color="auto"/>
            </w:tcBorders>
            <w:shd w:val="clear" w:color="auto" w:fill="auto"/>
            <w:vAlign w:val="center"/>
          </w:tcPr>
          <w:p w14:paraId="5AEBE91E" w14:textId="06B7E8B7" w:rsidR="006755C0" w:rsidRPr="00EA51E9" w:rsidRDefault="00DB04B2" w:rsidP="006755C0">
            <w:pPr>
              <w:autoSpaceDE w:val="0"/>
              <w:autoSpaceDN w:val="0"/>
              <w:adjustRightInd w:val="0"/>
              <w:contextualSpacing/>
              <w:jc w:val="center"/>
              <w:rPr>
                <w:b/>
                <w:i/>
                <w:lang w:eastAsia="ru-RU"/>
              </w:rPr>
            </w:pPr>
            <w:r>
              <w:rPr>
                <w:b/>
                <w:bCs/>
                <w:i/>
                <w:iCs/>
              </w:rPr>
              <w:t>6</w:t>
            </w:r>
            <w:r w:rsidR="00E429A4">
              <w:rPr>
                <w:b/>
                <w:bCs/>
                <w:i/>
                <w:iCs/>
              </w:rPr>
              <w:t>4,803</w:t>
            </w:r>
          </w:p>
        </w:tc>
      </w:tr>
      <w:bookmarkEnd w:id="18"/>
      <w:bookmarkEnd w:id="19"/>
      <w:tr w:rsidR="00DB04B2" w:rsidRPr="00EA51E9" w14:paraId="539B87FB" w14:textId="77777777" w:rsidTr="00DB04B2">
        <w:tc>
          <w:tcPr>
            <w:tcW w:w="15291" w:type="dxa"/>
            <w:gridSpan w:val="10"/>
            <w:vAlign w:val="center"/>
          </w:tcPr>
          <w:p w14:paraId="0A96BB49" w14:textId="574CE636" w:rsidR="00DB04B2" w:rsidRPr="00EA51E9" w:rsidRDefault="00DB04B2" w:rsidP="003E6FF1">
            <w:pPr>
              <w:autoSpaceDE w:val="0"/>
              <w:autoSpaceDN w:val="0"/>
              <w:adjustRightInd w:val="0"/>
              <w:contextualSpacing/>
              <w:jc w:val="center"/>
              <w:rPr>
                <w:bCs/>
                <w:lang w:eastAsia="ru-RU"/>
              </w:rPr>
            </w:pPr>
            <w:r w:rsidRPr="00DB04B2">
              <w:rPr>
                <w:b/>
                <w:bCs/>
                <w:lang w:eastAsia="ru-RU"/>
              </w:rPr>
              <w:t>х. Новокрасный</w:t>
            </w:r>
          </w:p>
        </w:tc>
      </w:tr>
      <w:tr w:rsidR="00DB04B2" w:rsidRPr="00EA51E9" w14:paraId="688A3DC3" w14:textId="77777777" w:rsidTr="00DB04B2">
        <w:tc>
          <w:tcPr>
            <w:tcW w:w="2908" w:type="dxa"/>
            <w:gridSpan w:val="2"/>
            <w:vAlign w:val="center"/>
          </w:tcPr>
          <w:p w14:paraId="10BC8553" w14:textId="77777777" w:rsidR="00DB04B2" w:rsidRPr="00EA51E9" w:rsidRDefault="00DB04B2" w:rsidP="003E6FF1">
            <w:pPr>
              <w:autoSpaceDE w:val="0"/>
              <w:autoSpaceDN w:val="0"/>
              <w:adjustRightInd w:val="0"/>
              <w:contextualSpacing/>
              <w:rPr>
                <w:b/>
                <w:bCs/>
                <w:i/>
                <w:lang w:eastAsia="ru-RU"/>
              </w:rPr>
            </w:pPr>
            <w:r w:rsidRPr="00EA51E9">
              <w:rPr>
                <w:b/>
                <w:bCs/>
                <w:i/>
                <w:lang w:eastAsia="ru-RU"/>
              </w:rPr>
              <w:t>Население:</w:t>
            </w:r>
          </w:p>
        </w:tc>
        <w:tc>
          <w:tcPr>
            <w:tcW w:w="1518" w:type="dxa"/>
          </w:tcPr>
          <w:p w14:paraId="2B536C2A" w14:textId="77777777" w:rsidR="00DB04B2" w:rsidRPr="00EA51E9" w:rsidRDefault="00DB04B2" w:rsidP="003E6FF1">
            <w:pPr>
              <w:autoSpaceDE w:val="0"/>
              <w:autoSpaceDN w:val="0"/>
              <w:adjustRightInd w:val="0"/>
              <w:contextualSpacing/>
              <w:jc w:val="center"/>
              <w:rPr>
                <w:bCs/>
                <w:lang w:eastAsia="ru-RU"/>
              </w:rPr>
            </w:pPr>
          </w:p>
        </w:tc>
        <w:tc>
          <w:tcPr>
            <w:tcW w:w="1725" w:type="dxa"/>
          </w:tcPr>
          <w:p w14:paraId="3A6944C6" w14:textId="77777777" w:rsidR="00DB04B2" w:rsidRPr="00EA51E9" w:rsidRDefault="00DB04B2" w:rsidP="003E6FF1">
            <w:pPr>
              <w:autoSpaceDE w:val="0"/>
              <w:autoSpaceDN w:val="0"/>
              <w:adjustRightInd w:val="0"/>
              <w:contextualSpacing/>
              <w:jc w:val="center"/>
              <w:rPr>
                <w:bCs/>
                <w:lang w:eastAsia="ru-RU"/>
              </w:rPr>
            </w:pPr>
          </w:p>
        </w:tc>
        <w:tc>
          <w:tcPr>
            <w:tcW w:w="1485" w:type="dxa"/>
          </w:tcPr>
          <w:p w14:paraId="73803EA3" w14:textId="77777777" w:rsidR="00DB04B2" w:rsidRPr="00EA51E9" w:rsidRDefault="00DB04B2" w:rsidP="003E6FF1">
            <w:pPr>
              <w:autoSpaceDE w:val="0"/>
              <w:autoSpaceDN w:val="0"/>
              <w:adjustRightInd w:val="0"/>
              <w:contextualSpacing/>
              <w:jc w:val="center"/>
              <w:rPr>
                <w:bCs/>
                <w:lang w:eastAsia="ru-RU"/>
              </w:rPr>
            </w:pPr>
          </w:p>
        </w:tc>
        <w:tc>
          <w:tcPr>
            <w:tcW w:w="1559" w:type="dxa"/>
          </w:tcPr>
          <w:p w14:paraId="19EFE3D6" w14:textId="77777777" w:rsidR="00DB04B2" w:rsidRPr="00EA51E9" w:rsidRDefault="00DB04B2" w:rsidP="003E6FF1">
            <w:pPr>
              <w:autoSpaceDE w:val="0"/>
              <w:autoSpaceDN w:val="0"/>
              <w:adjustRightInd w:val="0"/>
              <w:contextualSpacing/>
              <w:jc w:val="center"/>
              <w:rPr>
                <w:bCs/>
                <w:lang w:eastAsia="ru-RU"/>
              </w:rPr>
            </w:pPr>
          </w:p>
        </w:tc>
        <w:tc>
          <w:tcPr>
            <w:tcW w:w="1418" w:type="dxa"/>
          </w:tcPr>
          <w:p w14:paraId="23043C85" w14:textId="77777777" w:rsidR="00DB04B2" w:rsidRPr="00EA51E9" w:rsidRDefault="00DB04B2" w:rsidP="003E6FF1">
            <w:pPr>
              <w:autoSpaceDE w:val="0"/>
              <w:autoSpaceDN w:val="0"/>
              <w:adjustRightInd w:val="0"/>
              <w:contextualSpacing/>
              <w:jc w:val="center"/>
              <w:rPr>
                <w:bCs/>
                <w:lang w:eastAsia="ru-RU"/>
              </w:rPr>
            </w:pPr>
          </w:p>
        </w:tc>
        <w:tc>
          <w:tcPr>
            <w:tcW w:w="1417" w:type="dxa"/>
          </w:tcPr>
          <w:p w14:paraId="7492817F" w14:textId="77777777" w:rsidR="00DB04B2" w:rsidRPr="00EA51E9" w:rsidRDefault="00DB04B2" w:rsidP="003E6FF1">
            <w:pPr>
              <w:autoSpaceDE w:val="0"/>
              <w:autoSpaceDN w:val="0"/>
              <w:adjustRightInd w:val="0"/>
              <w:contextualSpacing/>
              <w:jc w:val="center"/>
              <w:rPr>
                <w:bCs/>
                <w:lang w:eastAsia="ru-RU"/>
              </w:rPr>
            </w:pPr>
          </w:p>
        </w:tc>
        <w:tc>
          <w:tcPr>
            <w:tcW w:w="1560" w:type="dxa"/>
          </w:tcPr>
          <w:p w14:paraId="337ED468" w14:textId="77777777" w:rsidR="00DB04B2" w:rsidRPr="00EA51E9" w:rsidRDefault="00DB04B2" w:rsidP="003E6FF1">
            <w:pPr>
              <w:autoSpaceDE w:val="0"/>
              <w:autoSpaceDN w:val="0"/>
              <w:adjustRightInd w:val="0"/>
              <w:contextualSpacing/>
              <w:jc w:val="center"/>
              <w:rPr>
                <w:bCs/>
                <w:lang w:eastAsia="ru-RU"/>
              </w:rPr>
            </w:pPr>
          </w:p>
        </w:tc>
        <w:tc>
          <w:tcPr>
            <w:tcW w:w="1701" w:type="dxa"/>
          </w:tcPr>
          <w:p w14:paraId="23A76995" w14:textId="77777777" w:rsidR="00DB04B2" w:rsidRPr="00EA51E9" w:rsidRDefault="00DB04B2" w:rsidP="003E6FF1">
            <w:pPr>
              <w:autoSpaceDE w:val="0"/>
              <w:autoSpaceDN w:val="0"/>
              <w:adjustRightInd w:val="0"/>
              <w:contextualSpacing/>
              <w:jc w:val="center"/>
              <w:rPr>
                <w:bCs/>
                <w:lang w:eastAsia="ru-RU"/>
              </w:rPr>
            </w:pPr>
          </w:p>
        </w:tc>
      </w:tr>
      <w:tr w:rsidR="00DB04B2" w:rsidRPr="00EA51E9" w14:paraId="2DE3BFB6" w14:textId="77777777" w:rsidTr="00DB04B2">
        <w:trPr>
          <w:trHeight w:val="969"/>
        </w:trPr>
        <w:tc>
          <w:tcPr>
            <w:tcW w:w="2908" w:type="dxa"/>
            <w:gridSpan w:val="2"/>
            <w:vAlign w:val="center"/>
          </w:tcPr>
          <w:p w14:paraId="1A704A5E" w14:textId="77777777" w:rsidR="00DB04B2" w:rsidRPr="00EA51E9" w:rsidRDefault="00DB04B2" w:rsidP="00DB04B2">
            <w:pPr>
              <w:autoSpaceDE w:val="0"/>
              <w:autoSpaceDN w:val="0"/>
              <w:adjustRightInd w:val="0"/>
              <w:contextualSpacing/>
              <w:rPr>
                <w:bCs/>
                <w:lang w:eastAsia="ru-RU"/>
              </w:rPr>
            </w:pPr>
            <w:r w:rsidRPr="00EA51E9">
              <w:rPr>
                <w:bCs/>
                <w:lang w:eastAsia="ru-RU"/>
              </w:rPr>
              <w:t>Здания, оборудованные внутренним водопроводом</w:t>
            </w:r>
          </w:p>
        </w:tc>
        <w:tc>
          <w:tcPr>
            <w:tcW w:w="1518" w:type="dxa"/>
            <w:vAlign w:val="center"/>
          </w:tcPr>
          <w:p w14:paraId="60E1BA89" w14:textId="77777777" w:rsidR="00DB04B2" w:rsidRPr="00EA51E9" w:rsidRDefault="00DB04B2" w:rsidP="00DB04B2">
            <w:pPr>
              <w:autoSpaceDE w:val="0"/>
              <w:autoSpaceDN w:val="0"/>
              <w:adjustRightInd w:val="0"/>
              <w:contextualSpacing/>
              <w:jc w:val="center"/>
              <w:rPr>
                <w:bCs/>
                <w:lang w:eastAsia="ru-RU"/>
              </w:rPr>
            </w:pPr>
            <w:r w:rsidRPr="00EA51E9">
              <w:rPr>
                <w:bCs/>
                <w:lang w:eastAsia="ru-RU"/>
              </w:rPr>
              <w:t>1 житель</w:t>
            </w:r>
          </w:p>
        </w:tc>
        <w:tc>
          <w:tcPr>
            <w:tcW w:w="1725" w:type="dxa"/>
            <w:vAlign w:val="center"/>
          </w:tcPr>
          <w:p w14:paraId="4EBDF10F" w14:textId="77777777" w:rsidR="00DB04B2" w:rsidRPr="00EA51E9" w:rsidRDefault="00DB04B2" w:rsidP="00DB04B2">
            <w:pPr>
              <w:autoSpaceDE w:val="0"/>
              <w:autoSpaceDN w:val="0"/>
              <w:adjustRightInd w:val="0"/>
              <w:contextualSpacing/>
              <w:jc w:val="center"/>
              <w:rPr>
                <w:bCs/>
                <w:lang w:eastAsia="ru-RU"/>
              </w:rPr>
            </w:pPr>
            <w:r w:rsidRPr="00EA51E9">
              <w:rPr>
                <w:bCs/>
                <w:lang w:eastAsia="ru-RU"/>
              </w:rPr>
              <w:t>0,</w:t>
            </w:r>
            <w:r>
              <w:rPr>
                <w:bCs/>
                <w:lang w:eastAsia="ru-RU"/>
              </w:rPr>
              <w:t>18</w:t>
            </w:r>
          </w:p>
        </w:tc>
        <w:tc>
          <w:tcPr>
            <w:tcW w:w="1485" w:type="dxa"/>
            <w:vAlign w:val="center"/>
          </w:tcPr>
          <w:p w14:paraId="67D5BDBD" w14:textId="5C823F66" w:rsidR="00DB04B2" w:rsidRPr="00EA51E9" w:rsidRDefault="00DB04B2" w:rsidP="00DB04B2">
            <w:pPr>
              <w:autoSpaceDE w:val="0"/>
              <w:autoSpaceDN w:val="0"/>
              <w:adjustRightInd w:val="0"/>
              <w:contextualSpacing/>
              <w:jc w:val="center"/>
              <w:rPr>
                <w:bCs/>
                <w:lang w:eastAsia="ru-RU"/>
              </w:rPr>
            </w:pPr>
            <w:r>
              <w:rPr>
                <w:bCs/>
                <w:lang w:eastAsia="ru-RU"/>
              </w:rPr>
              <w:t>416</w:t>
            </w:r>
          </w:p>
        </w:tc>
        <w:tc>
          <w:tcPr>
            <w:tcW w:w="1559" w:type="dxa"/>
            <w:vAlign w:val="center"/>
          </w:tcPr>
          <w:p w14:paraId="0DDCEE14" w14:textId="085BA73C" w:rsidR="00DB04B2" w:rsidRPr="00EA51E9" w:rsidRDefault="00DB04B2" w:rsidP="00DB04B2">
            <w:pPr>
              <w:autoSpaceDE w:val="0"/>
              <w:autoSpaceDN w:val="0"/>
              <w:adjustRightInd w:val="0"/>
              <w:contextualSpacing/>
              <w:jc w:val="center"/>
              <w:rPr>
                <w:bCs/>
                <w:lang w:eastAsia="ru-RU"/>
              </w:rPr>
            </w:pPr>
            <w:r>
              <w:rPr>
                <w:bCs/>
                <w:lang w:eastAsia="ru-RU"/>
              </w:rPr>
              <w:t>416</w:t>
            </w:r>
          </w:p>
        </w:tc>
        <w:tc>
          <w:tcPr>
            <w:tcW w:w="1418" w:type="dxa"/>
            <w:vAlign w:val="center"/>
          </w:tcPr>
          <w:p w14:paraId="6FA636C0" w14:textId="456BF396" w:rsidR="00DB04B2" w:rsidRPr="00DB04B2" w:rsidRDefault="00DB04B2" w:rsidP="00DB04B2">
            <w:pPr>
              <w:autoSpaceDE w:val="0"/>
              <w:autoSpaceDN w:val="0"/>
              <w:adjustRightInd w:val="0"/>
              <w:contextualSpacing/>
              <w:jc w:val="center"/>
              <w:rPr>
                <w:bCs/>
                <w:lang w:eastAsia="ru-RU"/>
              </w:rPr>
            </w:pPr>
            <w:r>
              <w:rPr>
                <w:lang w:eastAsia="ru-RU"/>
              </w:rPr>
              <w:t>45,82</w:t>
            </w:r>
          </w:p>
        </w:tc>
        <w:tc>
          <w:tcPr>
            <w:tcW w:w="1417" w:type="dxa"/>
            <w:vAlign w:val="center"/>
          </w:tcPr>
          <w:p w14:paraId="568F5A83" w14:textId="3481D538" w:rsidR="00DB04B2" w:rsidRPr="00DB04B2" w:rsidRDefault="00DB04B2" w:rsidP="00DB04B2">
            <w:pPr>
              <w:autoSpaceDE w:val="0"/>
              <w:autoSpaceDN w:val="0"/>
              <w:adjustRightInd w:val="0"/>
              <w:contextualSpacing/>
              <w:jc w:val="center"/>
              <w:rPr>
                <w:bCs/>
                <w:lang w:eastAsia="ru-RU"/>
              </w:rPr>
            </w:pPr>
            <w:r>
              <w:rPr>
                <w:lang w:eastAsia="ru-RU"/>
              </w:rPr>
              <w:t>45,82</w:t>
            </w:r>
          </w:p>
        </w:tc>
        <w:tc>
          <w:tcPr>
            <w:tcW w:w="1560" w:type="dxa"/>
            <w:vAlign w:val="center"/>
          </w:tcPr>
          <w:p w14:paraId="549029AE" w14:textId="5D5674E9" w:rsidR="00DB04B2" w:rsidRPr="00EA51E9" w:rsidRDefault="00DB04B2" w:rsidP="00DB04B2">
            <w:pPr>
              <w:autoSpaceDE w:val="0"/>
              <w:autoSpaceDN w:val="0"/>
              <w:adjustRightInd w:val="0"/>
              <w:contextualSpacing/>
              <w:jc w:val="center"/>
              <w:rPr>
                <w:bCs/>
                <w:lang w:eastAsia="ru-RU"/>
              </w:rPr>
            </w:pPr>
            <w:r>
              <w:rPr>
                <w:lang w:eastAsia="ru-RU"/>
              </w:rPr>
              <w:t>16,723</w:t>
            </w:r>
          </w:p>
        </w:tc>
        <w:tc>
          <w:tcPr>
            <w:tcW w:w="1701" w:type="dxa"/>
            <w:vAlign w:val="center"/>
          </w:tcPr>
          <w:p w14:paraId="399BED1A" w14:textId="3B55EBE0" w:rsidR="00DB04B2" w:rsidRPr="00EA51E9" w:rsidRDefault="00DB04B2" w:rsidP="00DB04B2">
            <w:pPr>
              <w:autoSpaceDE w:val="0"/>
              <w:autoSpaceDN w:val="0"/>
              <w:adjustRightInd w:val="0"/>
              <w:contextualSpacing/>
              <w:jc w:val="center"/>
              <w:rPr>
                <w:bCs/>
                <w:lang w:eastAsia="ru-RU"/>
              </w:rPr>
            </w:pPr>
            <w:r>
              <w:rPr>
                <w:lang w:eastAsia="ru-RU"/>
              </w:rPr>
              <w:t>16,723</w:t>
            </w:r>
          </w:p>
        </w:tc>
      </w:tr>
      <w:tr w:rsidR="00DB04B2" w:rsidRPr="00EA51E9" w14:paraId="1E2544B7" w14:textId="77777777" w:rsidTr="00DB04B2">
        <w:tc>
          <w:tcPr>
            <w:tcW w:w="9195" w:type="dxa"/>
            <w:gridSpan w:val="6"/>
            <w:vAlign w:val="center"/>
          </w:tcPr>
          <w:p w14:paraId="153E649D" w14:textId="77777777" w:rsidR="00DB04B2" w:rsidRPr="00EA51E9" w:rsidRDefault="00DB04B2" w:rsidP="003E6FF1">
            <w:pPr>
              <w:autoSpaceDE w:val="0"/>
              <w:autoSpaceDN w:val="0"/>
              <w:adjustRightInd w:val="0"/>
              <w:contextualSpacing/>
              <w:jc w:val="right"/>
              <w:rPr>
                <w:b/>
                <w:bCs/>
                <w:lang w:eastAsia="ru-RU"/>
              </w:rPr>
            </w:pPr>
            <w:r w:rsidRPr="00EA51E9">
              <w:rPr>
                <w:b/>
                <w:bCs/>
                <w:lang w:eastAsia="ru-RU"/>
              </w:rPr>
              <w:t xml:space="preserve">Итого население </w:t>
            </w:r>
          </w:p>
        </w:tc>
        <w:tc>
          <w:tcPr>
            <w:tcW w:w="1418" w:type="dxa"/>
            <w:vAlign w:val="center"/>
          </w:tcPr>
          <w:p w14:paraId="15A6970E" w14:textId="4C9A9D2D" w:rsidR="00DB04B2" w:rsidRPr="00DB04B2" w:rsidRDefault="00DB04B2" w:rsidP="003E6FF1">
            <w:pPr>
              <w:autoSpaceDE w:val="0"/>
              <w:autoSpaceDN w:val="0"/>
              <w:adjustRightInd w:val="0"/>
              <w:contextualSpacing/>
              <w:jc w:val="center"/>
              <w:rPr>
                <w:b/>
                <w:lang w:eastAsia="ru-RU"/>
              </w:rPr>
            </w:pPr>
            <w:r w:rsidRPr="00DB04B2">
              <w:rPr>
                <w:b/>
                <w:bCs/>
                <w:lang w:eastAsia="ru-RU"/>
              </w:rPr>
              <w:t>45,82</w:t>
            </w:r>
          </w:p>
        </w:tc>
        <w:tc>
          <w:tcPr>
            <w:tcW w:w="1417" w:type="dxa"/>
            <w:vAlign w:val="center"/>
          </w:tcPr>
          <w:p w14:paraId="32FDBA85" w14:textId="0517009F" w:rsidR="00DB04B2" w:rsidRPr="00DB04B2" w:rsidRDefault="00DB04B2" w:rsidP="003E6FF1">
            <w:pPr>
              <w:autoSpaceDE w:val="0"/>
              <w:autoSpaceDN w:val="0"/>
              <w:adjustRightInd w:val="0"/>
              <w:contextualSpacing/>
              <w:jc w:val="center"/>
              <w:rPr>
                <w:b/>
                <w:lang w:eastAsia="ru-RU"/>
              </w:rPr>
            </w:pPr>
            <w:r w:rsidRPr="00DB04B2">
              <w:rPr>
                <w:b/>
                <w:bCs/>
                <w:lang w:eastAsia="ru-RU"/>
              </w:rPr>
              <w:t>45,82</w:t>
            </w:r>
          </w:p>
        </w:tc>
        <w:tc>
          <w:tcPr>
            <w:tcW w:w="1560" w:type="dxa"/>
            <w:vAlign w:val="center"/>
          </w:tcPr>
          <w:p w14:paraId="4AE95044" w14:textId="7B0312ED" w:rsidR="00DB04B2" w:rsidRPr="00EA51E9" w:rsidRDefault="00DB04B2" w:rsidP="003E6FF1">
            <w:pPr>
              <w:autoSpaceDE w:val="0"/>
              <w:autoSpaceDN w:val="0"/>
              <w:adjustRightInd w:val="0"/>
              <w:contextualSpacing/>
              <w:jc w:val="center"/>
              <w:rPr>
                <w:b/>
                <w:lang w:eastAsia="ru-RU"/>
              </w:rPr>
            </w:pPr>
            <w:r w:rsidRPr="00DB04B2">
              <w:rPr>
                <w:b/>
                <w:bCs/>
                <w:lang w:eastAsia="ru-RU"/>
              </w:rPr>
              <w:t>16,723</w:t>
            </w:r>
            <w:r w:rsidRPr="00DB04B2">
              <w:rPr>
                <w:b/>
                <w:bCs/>
                <w:lang w:eastAsia="ru-RU"/>
              </w:rPr>
              <w:tab/>
            </w:r>
          </w:p>
        </w:tc>
        <w:tc>
          <w:tcPr>
            <w:tcW w:w="1701" w:type="dxa"/>
            <w:vAlign w:val="center"/>
          </w:tcPr>
          <w:p w14:paraId="73B91345" w14:textId="1AE9B405" w:rsidR="00DB04B2" w:rsidRPr="00EA51E9" w:rsidRDefault="00DB04B2" w:rsidP="003E6FF1">
            <w:pPr>
              <w:autoSpaceDE w:val="0"/>
              <w:autoSpaceDN w:val="0"/>
              <w:adjustRightInd w:val="0"/>
              <w:contextualSpacing/>
              <w:jc w:val="center"/>
              <w:rPr>
                <w:b/>
                <w:lang w:eastAsia="ru-RU"/>
              </w:rPr>
            </w:pPr>
            <w:r w:rsidRPr="00DB04B2">
              <w:rPr>
                <w:b/>
                <w:bCs/>
                <w:lang w:eastAsia="ru-RU"/>
              </w:rPr>
              <w:t>16,723</w:t>
            </w:r>
            <w:r w:rsidRPr="00DB04B2">
              <w:rPr>
                <w:b/>
                <w:bCs/>
                <w:lang w:eastAsia="ru-RU"/>
              </w:rPr>
              <w:tab/>
            </w:r>
          </w:p>
        </w:tc>
      </w:tr>
      <w:tr w:rsidR="00E429A4" w:rsidRPr="00EA51E9" w14:paraId="330E6B9C" w14:textId="77777777" w:rsidTr="00DB04B2">
        <w:tc>
          <w:tcPr>
            <w:tcW w:w="2908" w:type="dxa"/>
            <w:gridSpan w:val="2"/>
            <w:vAlign w:val="center"/>
          </w:tcPr>
          <w:p w14:paraId="16C9E3B2" w14:textId="24E03954" w:rsidR="00E429A4" w:rsidRPr="00EA51E9" w:rsidRDefault="00E429A4" w:rsidP="00E429A4">
            <w:pPr>
              <w:autoSpaceDE w:val="0"/>
              <w:autoSpaceDN w:val="0"/>
              <w:adjustRightInd w:val="0"/>
              <w:contextualSpacing/>
              <w:rPr>
                <w:bCs/>
                <w:lang w:eastAsia="ru-RU"/>
              </w:rPr>
            </w:pPr>
            <w:r>
              <w:rPr>
                <w:bCs/>
                <w:lang w:eastAsia="ru-RU"/>
              </w:rPr>
              <w:t>Бюджетные организации</w:t>
            </w:r>
          </w:p>
        </w:tc>
        <w:tc>
          <w:tcPr>
            <w:tcW w:w="6287" w:type="dxa"/>
            <w:gridSpan w:val="4"/>
            <w:vAlign w:val="center"/>
          </w:tcPr>
          <w:p w14:paraId="5A30D484" w14:textId="77777777" w:rsidR="00E429A4" w:rsidRPr="00EA51E9" w:rsidRDefault="00E429A4" w:rsidP="00E429A4">
            <w:pPr>
              <w:autoSpaceDE w:val="0"/>
              <w:autoSpaceDN w:val="0"/>
              <w:adjustRightInd w:val="0"/>
              <w:contextualSpacing/>
              <w:jc w:val="center"/>
              <w:rPr>
                <w:b/>
                <w:bCs/>
                <w:lang w:eastAsia="ru-RU"/>
              </w:rPr>
            </w:pPr>
            <w:r w:rsidRPr="00EA51E9">
              <w:rPr>
                <w:lang w:eastAsia="ru-RU"/>
              </w:rPr>
              <w:t>фактическое потребление</w:t>
            </w:r>
          </w:p>
        </w:tc>
        <w:tc>
          <w:tcPr>
            <w:tcW w:w="1418" w:type="dxa"/>
            <w:tcBorders>
              <w:top w:val="nil"/>
              <w:left w:val="nil"/>
              <w:bottom w:val="single" w:sz="8" w:space="0" w:color="auto"/>
              <w:right w:val="single" w:sz="12" w:space="0" w:color="auto"/>
            </w:tcBorders>
            <w:shd w:val="clear" w:color="auto" w:fill="auto"/>
            <w:vAlign w:val="center"/>
          </w:tcPr>
          <w:p w14:paraId="1E55B647" w14:textId="1F5AA811" w:rsidR="00E429A4" w:rsidRPr="00DB04B2" w:rsidRDefault="00E429A4" w:rsidP="00E429A4">
            <w:pPr>
              <w:autoSpaceDE w:val="0"/>
              <w:autoSpaceDN w:val="0"/>
              <w:adjustRightInd w:val="0"/>
              <w:contextualSpacing/>
              <w:jc w:val="center"/>
              <w:rPr>
                <w:bCs/>
                <w:lang w:eastAsia="ru-RU"/>
              </w:rPr>
            </w:pPr>
            <w:r>
              <w:t>0,72</w:t>
            </w:r>
          </w:p>
        </w:tc>
        <w:tc>
          <w:tcPr>
            <w:tcW w:w="1417" w:type="dxa"/>
            <w:tcBorders>
              <w:top w:val="nil"/>
              <w:left w:val="nil"/>
              <w:bottom w:val="single" w:sz="8" w:space="0" w:color="auto"/>
              <w:right w:val="single" w:sz="12" w:space="0" w:color="auto"/>
            </w:tcBorders>
            <w:shd w:val="clear" w:color="auto" w:fill="auto"/>
            <w:vAlign w:val="center"/>
          </w:tcPr>
          <w:p w14:paraId="593E91F7" w14:textId="64602936" w:rsidR="00E429A4" w:rsidRPr="00DB04B2" w:rsidRDefault="00E429A4" w:rsidP="00E429A4">
            <w:pPr>
              <w:autoSpaceDE w:val="0"/>
              <w:autoSpaceDN w:val="0"/>
              <w:adjustRightInd w:val="0"/>
              <w:contextualSpacing/>
              <w:jc w:val="center"/>
              <w:rPr>
                <w:b/>
                <w:bCs/>
                <w:lang w:eastAsia="ru-RU"/>
              </w:rPr>
            </w:pPr>
            <w:r>
              <w:t>0,72</w:t>
            </w:r>
          </w:p>
        </w:tc>
        <w:tc>
          <w:tcPr>
            <w:tcW w:w="1560" w:type="dxa"/>
            <w:tcBorders>
              <w:top w:val="nil"/>
              <w:left w:val="nil"/>
              <w:bottom w:val="single" w:sz="8" w:space="0" w:color="auto"/>
              <w:right w:val="single" w:sz="12" w:space="0" w:color="auto"/>
            </w:tcBorders>
            <w:shd w:val="clear" w:color="auto" w:fill="auto"/>
            <w:vAlign w:val="center"/>
          </w:tcPr>
          <w:p w14:paraId="50729835" w14:textId="02DF0853" w:rsidR="00E429A4" w:rsidRPr="00EA51E9" w:rsidRDefault="00E429A4" w:rsidP="00E429A4">
            <w:pPr>
              <w:autoSpaceDE w:val="0"/>
              <w:autoSpaceDN w:val="0"/>
              <w:adjustRightInd w:val="0"/>
              <w:contextualSpacing/>
              <w:jc w:val="center"/>
              <w:rPr>
                <w:bCs/>
                <w:lang w:eastAsia="ru-RU"/>
              </w:rPr>
            </w:pPr>
            <w:r>
              <w:t>0,263</w:t>
            </w:r>
          </w:p>
        </w:tc>
        <w:tc>
          <w:tcPr>
            <w:tcW w:w="1701" w:type="dxa"/>
            <w:tcBorders>
              <w:top w:val="nil"/>
              <w:left w:val="nil"/>
              <w:bottom w:val="single" w:sz="8" w:space="0" w:color="auto"/>
              <w:right w:val="single" w:sz="12" w:space="0" w:color="auto"/>
            </w:tcBorders>
            <w:shd w:val="clear" w:color="auto" w:fill="auto"/>
            <w:vAlign w:val="center"/>
          </w:tcPr>
          <w:p w14:paraId="5745FD2C" w14:textId="22AE6841" w:rsidR="00E429A4" w:rsidRPr="00EA51E9" w:rsidRDefault="00E429A4" w:rsidP="00E429A4">
            <w:pPr>
              <w:autoSpaceDE w:val="0"/>
              <w:autoSpaceDN w:val="0"/>
              <w:adjustRightInd w:val="0"/>
              <w:contextualSpacing/>
              <w:jc w:val="center"/>
              <w:rPr>
                <w:bCs/>
                <w:lang w:eastAsia="ru-RU"/>
              </w:rPr>
            </w:pPr>
            <w:r>
              <w:t>0,263</w:t>
            </w:r>
          </w:p>
        </w:tc>
      </w:tr>
      <w:tr w:rsidR="00E429A4" w14:paraId="77775751" w14:textId="77777777" w:rsidTr="00DB04B2">
        <w:tc>
          <w:tcPr>
            <w:tcW w:w="2908" w:type="dxa"/>
            <w:gridSpan w:val="2"/>
            <w:vAlign w:val="center"/>
          </w:tcPr>
          <w:p w14:paraId="6C22F6B7" w14:textId="77777777" w:rsidR="00E429A4" w:rsidRPr="00EA51E9" w:rsidRDefault="00E429A4" w:rsidP="00E429A4">
            <w:pPr>
              <w:autoSpaceDE w:val="0"/>
              <w:autoSpaceDN w:val="0"/>
              <w:adjustRightInd w:val="0"/>
              <w:contextualSpacing/>
              <w:rPr>
                <w:lang w:eastAsia="ru-RU"/>
              </w:rPr>
            </w:pPr>
            <w:r>
              <w:rPr>
                <w:lang w:eastAsia="ru-RU"/>
              </w:rPr>
              <w:t>Прочие потребители</w:t>
            </w:r>
          </w:p>
        </w:tc>
        <w:tc>
          <w:tcPr>
            <w:tcW w:w="6287" w:type="dxa"/>
            <w:gridSpan w:val="4"/>
            <w:vAlign w:val="center"/>
          </w:tcPr>
          <w:p w14:paraId="145FC9F0" w14:textId="77777777" w:rsidR="00E429A4" w:rsidRPr="00EA51E9" w:rsidRDefault="00E429A4" w:rsidP="00E429A4">
            <w:pPr>
              <w:autoSpaceDE w:val="0"/>
              <w:autoSpaceDN w:val="0"/>
              <w:adjustRightInd w:val="0"/>
              <w:contextualSpacing/>
              <w:jc w:val="center"/>
              <w:rPr>
                <w:lang w:eastAsia="ru-RU"/>
              </w:rPr>
            </w:pPr>
            <w:r w:rsidRPr="00EA51E9">
              <w:rPr>
                <w:lang w:eastAsia="ru-RU"/>
              </w:rPr>
              <w:t>фактическое потребление</w:t>
            </w:r>
          </w:p>
        </w:tc>
        <w:tc>
          <w:tcPr>
            <w:tcW w:w="1418" w:type="dxa"/>
            <w:tcBorders>
              <w:top w:val="nil"/>
              <w:left w:val="nil"/>
              <w:bottom w:val="single" w:sz="8" w:space="0" w:color="auto"/>
              <w:right w:val="single" w:sz="12" w:space="0" w:color="auto"/>
            </w:tcBorders>
            <w:shd w:val="clear" w:color="auto" w:fill="auto"/>
            <w:vAlign w:val="center"/>
          </w:tcPr>
          <w:p w14:paraId="39D2AE9D" w14:textId="5BEA3C42" w:rsidR="00E429A4" w:rsidRPr="00DB04B2" w:rsidRDefault="00E429A4" w:rsidP="00E429A4">
            <w:pPr>
              <w:autoSpaceDE w:val="0"/>
              <w:autoSpaceDN w:val="0"/>
              <w:adjustRightInd w:val="0"/>
              <w:contextualSpacing/>
              <w:jc w:val="center"/>
              <w:rPr>
                <w:lang w:eastAsia="ru-RU"/>
              </w:rPr>
            </w:pPr>
            <w:r>
              <w:t>0,39</w:t>
            </w:r>
          </w:p>
        </w:tc>
        <w:tc>
          <w:tcPr>
            <w:tcW w:w="1417" w:type="dxa"/>
            <w:tcBorders>
              <w:top w:val="nil"/>
              <w:left w:val="nil"/>
              <w:bottom w:val="single" w:sz="8" w:space="0" w:color="auto"/>
              <w:right w:val="single" w:sz="12" w:space="0" w:color="auto"/>
            </w:tcBorders>
            <w:shd w:val="clear" w:color="auto" w:fill="auto"/>
            <w:vAlign w:val="center"/>
          </w:tcPr>
          <w:p w14:paraId="6281A03D" w14:textId="49877B34" w:rsidR="00E429A4" w:rsidRPr="00DB04B2" w:rsidRDefault="00E429A4" w:rsidP="00E429A4">
            <w:pPr>
              <w:autoSpaceDE w:val="0"/>
              <w:autoSpaceDN w:val="0"/>
              <w:adjustRightInd w:val="0"/>
              <w:contextualSpacing/>
              <w:jc w:val="center"/>
              <w:rPr>
                <w:lang w:eastAsia="ru-RU"/>
              </w:rPr>
            </w:pPr>
            <w:r w:rsidRPr="00DB04B2">
              <w:t>0,</w:t>
            </w:r>
            <w:r>
              <w:t>39</w:t>
            </w:r>
          </w:p>
        </w:tc>
        <w:tc>
          <w:tcPr>
            <w:tcW w:w="1560" w:type="dxa"/>
            <w:tcBorders>
              <w:top w:val="nil"/>
              <w:left w:val="nil"/>
              <w:bottom w:val="single" w:sz="8" w:space="0" w:color="auto"/>
              <w:right w:val="single" w:sz="12" w:space="0" w:color="auto"/>
            </w:tcBorders>
            <w:shd w:val="clear" w:color="auto" w:fill="auto"/>
            <w:vAlign w:val="center"/>
          </w:tcPr>
          <w:p w14:paraId="21ED30E2" w14:textId="1A6A62F1" w:rsidR="00E429A4" w:rsidRDefault="00E429A4" w:rsidP="00E429A4">
            <w:pPr>
              <w:autoSpaceDE w:val="0"/>
              <w:autoSpaceDN w:val="0"/>
              <w:adjustRightInd w:val="0"/>
              <w:contextualSpacing/>
              <w:jc w:val="center"/>
              <w:rPr>
                <w:lang w:eastAsia="ru-RU"/>
              </w:rPr>
            </w:pPr>
            <w:r>
              <w:t>0,141</w:t>
            </w:r>
          </w:p>
        </w:tc>
        <w:tc>
          <w:tcPr>
            <w:tcW w:w="1701" w:type="dxa"/>
            <w:tcBorders>
              <w:top w:val="nil"/>
              <w:left w:val="nil"/>
              <w:bottom w:val="single" w:sz="8" w:space="0" w:color="auto"/>
              <w:right w:val="single" w:sz="12" w:space="0" w:color="auto"/>
            </w:tcBorders>
            <w:shd w:val="clear" w:color="auto" w:fill="auto"/>
            <w:vAlign w:val="center"/>
          </w:tcPr>
          <w:p w14:paraId="23791715" w14:textId="23E1187D" w:rsidR="00E429A4" w:rsidRDefault="00E429A4" w:rsidP="00E429A4">
            <w:pPr>
              <w:autoSpaceDE w:val="0"/>
              <w:autoSpaceDN w:val="0"/>
              <w:adjustRightInd w:val="0"/>
              <w:contextualSpacing/>
              <w:jc w:val="center"/>
              <w:rPr>
                <w:lang w:eastAsia="ru-RU"/>
              </w:rPr>
            </w:pPr>
            <w:r>
              <w:t>0,141</w:t>
            </w:r>
          </w:p>
        </w:tc>
      </w:tr>
      <w:tr w:rsidR="00E429A4" w:rsidRPr="00EA51E9" w14:paraId="411406B3" w14:textId="77777777" w:rsidTr="00DB04B2">
        <w:tc>
          <w:tcPr>
            <w:tcW w:w="9195" w:type="dxa"/>
            <w:gridSpan w:val="6"/>
            <w:vAlign w:val="center"/>
          </w:tcPr>
          <w:p w14:paraId="385DC4B3" w14:textId="32F999DB" w:rsidR="00E429A4" w:rsidRPr="00EA51E9" w:rsidRDefault="00E429A4" w:rsidP="00E429A4">
            <w:pPr>
              <w:autoSpaceDE w:val="0"/>
              <w:autoSpaceDN w:val="0"/>
              <w:adjustRightInd w:val="0"/>
              <w:contextualSpacing/>
              <w:jc w:val="right"/>
              <w:rPr>
                <w:b/>
                <w:i/>
                <w:lang w:eastAsia="ru-RU"/>
              </w:rPr>
            </w:pPr>
            <w:r w:rsidRPr="00EA51E9">
              <w:rPr>
                <w:b/>
                <w:i/>
                <w:lang w:eastAsia="ru-RU"/>
              </w:rPr>
              <w:t xml:space="preserve">Всего </w:t>
            </w:r>
            <w:r w:rsidRPr="00DB04B2">
              <w:rPr>
                <w:b/>
                <w:i/>
                <w:lang w:eastAsia="ru-RU"/>
              </w:rPr>
              <w:t>х. Новокрасный</w:t>
            </w:r>
            <w:r w:rsidRPr="00EA51E9">
              <w:rPr>
                <w:b/>
                <w:i/>
                <w:lang w:eastAsia="ru-RU"/>
              </w:rPr>
              <w:t>:</w:t>
            </w:r>
          </w:p>
        </w:tc>
        <w:tc>
          <w:tcPr>
            <w:tcW w:w="1418" w:type="dxa"/>
            <w:tcBorders>
              <w:top w:val="nil"/>
              <w:left w:val="nil"/>
              <w:bottom w:val="single" w:sz="8" w:space="0" w:color="auto"/>
              <w:right w:val="single" w:sz="12" w:space="0" w:color="auto"/>
            </w:tcBorders>
            <w:shd w:val="clear" w:color="auto" w:fill="auto"/>
            <w:vAlign w:val="center"/>
          </w:tcPr>
          <w:p w14:paraId="004FCDB0" w14:textId="17123ECC" w:rsidR="00E429A4" w:rsidRPr="00DB04B2" w:rsidRDefault="00E429A4" w:rsidP="00E429A4">
            <w:pPr>
              <w:autoSpaceDE w:val="0"/>
              <w:autoSpaceDN w:val="0"/>
              <w:adjustRightInd w:val="0"/>
              <w:contextualSpacing/>
              <w:jc w:val="center"/>
              <w:rPr>
                <w:b/>
                <w:i/>
                <w:lang w:eastAsia="ru-RU"/>
              </w:rPr>
            </w:pPr>
            <w:r>
              <w:rPr>
                <w:b/>
                <w:bCs/>
                <w:i/>
                <w:iCs/>
              </w:rPr>
              <w:t>46,92</w:t>
            </w:r>
          </w:p>
        </w:tc>
        <w:tc>
          <w:tcPr>
            <w:tcW w:w="1417" w:type="dxa"/>
            <w:tcBorders>
              <w:top w:val="nil"/>
              <w:left w:val="nil"/>
              <w:bottom w:val="single" w:sz="8" w:space="0" w:color="auto"/>
              <w:right w:val="single" w:sz="12" w:space="0" w:color="auto"/>
            </w:tcBorders>
            <w:shd w:val="clear" w:color="auto" w:fill="auto"/>
            <w:vAlign w:val="center"/>
          </w:tcPr>
          <w:p w14:paraId="1092976E" w14:textId="2016962D" w:rsidR="00E429A4" w:rsidRPr="00DB04B2" w:rsidRDefault="00E429A4" w:rsidP="00E429A4">
            <w:pPr>
              <w:autoSpaceDE w:val="0"/>
              <w:autoSpaceDN w:val="0"/>
              <w:adjustRightInd w:val="0"/>
              <w:contextualSpacing/>
              <w:jc w:val="center"/>
              <w:rPr>
                <w:b/>
                <w:i/>
                <w:lang w:eastAsia="ru-RU"/>
              </w:rPr>
            </w:pPr>
            <w:r>
              <w:rPr>
                <w:b/>
                <w:bCs/>
                <w:i/>
                <w:iCs/>
              </w:rPr>
              <w:t>46,92</w:t>
            </w:r>
          </w:p>
        </w:tc>
        <w:tc>
          <w:tcPr>
            <w:tcW w:w="1560" w:type="dxa"/>
            <w:tcBorders>
              <w:top w:val="nil"/>
              <w:left w:val="nil"/>
              <w:bottom w:val="single" w:sz="8" w:space="0" w:color="auto"/>
              <w:right w:val="single" w:sz="12" w:space="0" w:color="auto"/>
            </w:tcBorders>
            <w:shd w:val="clear" w:color="auto" w:fill="auto"/>
            <w:vAlign w:val="center"/>
          </w:tcPr>
          <w:p w14:paraId="62C81D2B" w14:textId="73EC3C14" w:rsidR="00E429A4" w:rsidRPr="00EA51E9" w:rsidRDefault="00E429A4" w:rsidP="00E429A4">
            <w:pPr>
              <w:autoSpaceDE w:val="0"/>
              <w:autoSpaceDN w:val="0"/>
              <w:adjustRightInd w:val="0"/>
              <w:contextualSpacing/>
              <w:jc w:val="center"/>
              <w:rPr>
                <w:b/>
                <w:i/>
                <w:lang w:eastAsia="ru-RU"/>
              </w:rPr>
            </w:pPr>
            <w:r>
              <w:rPr>
                <w:b/>
                <w:bCs/>
                <w:i/>
                <w:iCs/>
              </w:rPr>
              <w:t>17,127</w:t>
            </w:r>
          </w:p>
        </w:tc>
        <w:tc>
          <w:tcPr>
            <w:tcW w:w="1701" w:type="dxa"/>
            <w:tcBorders>
              <w:top w:val="nil"/>
              <w:left w:val="nil"/>
              <w:bottom w:val="single" w:sz="8" w:space="0" w:color="auto"/>
              <w:right w:val="single" w:sz="12" w:space="0" w:color="auto"/>
            </w:tcBorders>
            <w:shd w:val="clear" w:color="auto" w:fill="auto"/>
            <w:vAlign w:val="center"/>
          </w:tcPr>
          <w:p w14:paraId="3213EA66" w14:textId="1E61FF8D" w:rsidR="00E429A4" w:rsidRPr="00EA51E9" w:rsidRDefault="00E429A4" w:rsidP="00E429A4">
            <w:pPr>
              <w:autoSpaceDE w:val="0"/>
              <w:autoSpaceDN w:val="0"/>
              <w:adjustRightInd w:val="0"/>
              <w:contextualSpacing/>
              <w:jc w:val="center"/>
              <w:rPr>
                <w:b/>
                <w:i/>
                <w:lang w:eastAsia="ru-RU"/>
              </w:rPr>
            </w:pPr>
            <w:r>
              <w:rPr>
                <w:b/>
                <w:bCs/>
                <w:i/>
                <w:iCs/>
              </w:rPr>
              <w:t>17,127</w:t>
            </w:r>
          </w:p>
        </w:tc>
      </w:tr>
    </w:tbl>
    <w:p w14:paraId="3654AA05" w14:textId="77777777" w:rsidR="006960BF" w:rsidRDefault="006960BF" w:rsidP="006960BF">
      <w:pPr>
        <w:rPr>
          <w:sz w:val="28"/>
          <w:szCs w:val="28"/>
          <w:lang w:eastAsia="ru-RU"/>
        </w:rPr>
      </w:pPr>
    </w:p>
    <w:p w14:paraId="690B525D" w14:textId="77777777" w:rsidR="00407910" w:rsidRPr="006960BF" w:rsidRDefault="00407910" w:rsidP="006960BF">
      <w:pPr>
        <w:rPr>
          <w:sz w:val="28"/>
          <w:szCs w:val="28"/>
          <w:lang w:eastAsia="ru-RU"/>
        </w:rPr>
        <w:sectPr w:rsidR="00407910" w:rsidRPr="006960BF" w:rsidSect="000B631A">
          <w:pgSz w:w="16840" w:h="11907" w:orient="landscape" w:code="9"/>
          <w:pgMar w:top="1135" w:right="851" w:bottom="851" w:left="851" w:header="454" w:footer="720" w:gutter="0"/>
          <w:cols w:space="720"/>
          <w:docGrid w:linePitch="299"/>
        </w:sectPr>
      </w:pPr>
    </w:p>
    <w:p w14:paraId="72639DBD" w14:textId="77777777" w:rsidR="00E22DF8" w:rsidRPr="00DC3F15" w:rsidRDefault="00407910" w:rsidP="003E6FF1">
      <w:pPr>
        <w:autoSpaceDE w:val="0"/>
        <w:autoSpaceDN w:val="0"/>
        <w:adjustRightInd w:val="0"/>
        <w:spacing w:line="276" w:lineRule="auto"/>
        <w:ind w:right="-284"/>
        <w:jc w:val="center"/>
        <w:rPr>
          <w:b/>
          <w:bCs/>
          <w:sz w:val="28"/>
          <w:szCs w:val="28"/>
          <w:lang w:eastAsia="ru-RU"/>
        </w:rPr>
      </w:pPr>
      <w:r w:rsidRPr="00DC3F15">
        <w:rPr>
          <w:b/>
          <w:bCs/>
          <w:sz w:val="28"/>
          <w:szCs w:val="28"/>
          <w:lang w:eastAsia="ru-RU"/>
        </w:rPr>
        <w:t>1</w:t>
      </w:r>
      <w:r w:rsidR="00BB309B">
        <w:rPr>
          <w:b/>
          <w:bCs/>
          <w:sz w:val="28"/>
          <w:szCs w:val="28"/>
          <w:lang w:eastAsia="ru-RU"/>
        </w:rPr>
        <w:t>.</w:t>
      </w:r>
      <w:r w:rsidRPr="00DC3F15">
        <w:rPr>
          <w:b/>
          <w:bCs/>
          <w:sz w:val="28"/>
          <w:szCs w:val="28"/>
          <w:lang w:eastAsia="ru-RU"/>
        </w:rPr>
        <w:t>3</w:t>
      </w:r>
      <w:r w:rsidR="00BB309B">
        <w:rPr>
          <w:b/>
          <w:bCs/>
          <w:sz w:val="28"/>
          <w:szCs w:val="28"/>
          <w:lang w:eastAsia="ru-RU"/>
        </w:rPr>
        <w:t>.</w:t>
      </w:r>
      <w:r w:rsidRPr="00DC3F15">
        <w:rPr>
          <w:b/>
          <w:bCs/>
          <w:sz w:val="28"/>
          <w:szCs w:val="28"/>
          <w:lang w:eastAsia="ru-RU"/>
        </w:rPr>
        <w:t>12</w:t>
      </w:r>
      <w:r w:rsidR="00BB309B">
        <w:rPr>
          <w:b/>
          <w:bCs/>
          <w:sz w:val="28"/>
          <w:szCs w:val="28"/>
          <w:lang w:eastAsia="ru-RU"/>
        </w:rPr>
        <w:t xml:space="preserve">. </w:t>
      </w:r>
      <w:r w:rsidRPr="00DC3F15">
        <w:rPr>
          <w:b/>
          <w:bCs/>
          <w:sz w:val="28"/>
          <w:szCs w:val="28"/>
          <w:lang w:eastAsia="ru-RU"/>
        </w:rPr>
        <w:t>Сведения о фактических и п</w:t>
      </w:r>
      <w:r w:rsidR="00E22DF8" w:rsidRPr="00DC3F15">
        <w:rPr>
          <w:b/>
          <w:bCs/>
          <w:sz w:val="28"/>
          <w:szCs w:val="28"/>
          <w:lang w:eastAsia="ru-RU"/>
        </w:rPr>
        <w:t>ланируемых потер</w:t>
      </w:r>
      <w:r w:rsidR="006065E8" w:rsidRPr="00DC3F15">
        <w:rPr>
          <w:b/>
          <w:bCs/>
          <w:sz w:val="28"/>
          <w:szCs w:val="28"/>
          <w:lang w:eastAsia="ru-RU"/>
        </w:rPr>
        <w:t>ях</w:t>
      </w:r>
      <w:r w:rsidR="00D963AF" w:rsidRPr="00DC3F15">
        <w:rPr>
          <w:b/>
          <w:bCs/>
          <w:sz w:val="28"/>
          <w:szCs w:val="28"/>
          <w:lang w:eastAsia="ru-RU"/>
        </w:rPr>
        <w:t xml:space="preserve"> горячей, питьевой, технической</w:t>
      </w:r>
      <w:r w:rsidR="006065E8" w:rsidRPr="00DC3F15">
        <w:rPr>
          <w:b/>
          <w:bCs/>
          <w:sz w:val="28"/>
          <w:szCs w:val="28"/>
          <w:lang w:eastAsia="ru-RU"/>
        </w:rPr>
        <w:t xml:space="preserve"> воды при её транспортировке</w:t>
      </w:r>
      <w:r w:rsidR="002A3E79" w:rsidRPr="00DC3F15">
        <w:rPr>
          <w:b/>
          <w:bCs/>
          <w:sz w:val="28"/>
          <w:szCs w:val="28"/>
          <w:lang w:eastAsia="ru-RU"/>
        </w:rPr>
        <w:t xml:space="preserve"> (годовые, среднесуточные)</w:t>
      </w:r>
    </w:p>
    <w:p w14:paraId="72A74156" w14:textId="4B4F9B61" w:rsidR="00B9373C" w:rsidRPr="00470579" w:rsidRDefault="000E2F1B" w:rsidP="003E6FF1">
      <w:pPr>
        <w:spacing w:line="276" w:lineRule="auto"/>
        <w:ind w:left="1" w:firstLine="1"/>
        <w:jc w:val="both"/>
        <w:rPr>
          <w:rFonts w:cs="Calibri"/>
          <w:lang w:eastAsia="ru-RU"/>
        </w:rPr>
      </w:pPr>
      <w:r>
        <w:rPr>
          <w:bCs/>
          <w:sz w:val="28"/>
          <w:szCs w:val="28"/>
          <w:lang w:eastAsia="ru-RU"/>
        </w:rPr>
        <w:t xml:space="preserve"> </w:t>
      </w:r>
      <w:r w:rsidR="00AA5A19">
        <w:rPr>
          <w:bCs/>
          <w:sz w:val="28"/>
          <w:szCs w:val="28"/>
          <w:lang w:eastAsia="ru-RU"/>
        </w:rPr>
        <w:t>Т</w:t>
      </w:r>
      <w:r w:rsidR="00D81E39" w:rsidRPr="00DC3F15">
        <w:rPr>
          <w:bCs/>
          <w:sz w:val="28"/>
          <w:szCs w:val="28"/>
          <w:lang w:eastAsia="ru-RU"/>
        </w:rPr>
        <w:t>ехнологические</w:t>
      </w:r>
      <w:r w:rsidR="00E30C36" w:rsidRPr="00DC3F15">
        <w:rPr>
          <w:bCs/>
          <w:sz w:val="28"/>
          <w:szCs w:val="28"/>
          <w:lang w:eastAsia="ru-RU"/>
        </w:rPr>
        <w:t xml:space="preserve"> потери</w:t>
      </w:r>
      <w:r w:rsidR="00D81E39" w:rsidRPr="00DC3F15">
        <w:rPr>
          <w:bCs/>
          <w:sz w:val="28"/>
          <w:szCs w:val="28"/>
          <w:lang w:eastAsia="ru-RU"/>
        </w:rPr>
        <w:t xml:space="preserve"> при транспортировке воды в системе водоснабжения </w:t>
      </w:r>
      <w:r w:rsidR="007F326D">
        <w:rPr>
          <w:bCs/>
          <w:sz w:val="28"/>
          <w:szCs w:val="28"/>
          <w:lang w:eastAsia="ru-RU"/>
        </w:rPr>
        <w:t>Пушкинско</w:t>
      </w:r>
      <w:r w:rsidR="0097616F">
        <w:rPr>
          <w:bCs/>
          <w:sz w:val="28"/>
          <w:szCs w:val="28"/>
          <w:lang w:eastAsia="ru-RU"/>
        </w:rPr>
        <w:t>го</w:t>
      </w:r>
      <w:r w:rsidR="007F326D">
        <w:rPr>
          <w:bCs/>
          <w:sz w:val="28"/>
          <w:szCs w:val="28"/>
          <w:lang w:eastAsia="ru-RU"/>
        </w:rPr>
        <w:t xml:space="preserve"> сельск</w:t>
      </w:r>
      <w:r w:rsidR="0097616F">
        <w:rPr>
          <w:bCs/>
          <w:sz w:val="28"/>
          <w:szCs w:val="28"/>
          <w:lang w:eastAsia="ru-RU"/>
        </w:rPr>
        <w:t>ого</w:t>
      </w:r>
      <w:r w:rsidR="007F326D">
        <w:rPr>
          <w:bCs/>
          <w:sz w:val="28"/>
          <w:szCs w:val="28"/>
          <w:lang w:eastAsia="ru-RU"/>
        </w:rPr>
        <w:t xml:space="preserve"> поселени</w:t>
      </w:r>
      <w:r w:rsidR="0097616F">
        <w:rPr>
          <w:bCs/>
          <w:sz w:val="28"/>
          <w:szCs w:val="28"/>
          <w:lang w:eastAsia="ru-RU"/>
        </w:rPr>
        <w:t>я</w:t>
      </w:r>
      <w:r>
        <w:rPr>
          <w:bCs/>
          <w:sz w:val="28"/>
          <w:szCs w:val="28"/>
          <w:lang w:eastAsia="ru-RU"/>
        </w:rPr>
        <w:t xml:space="preserve"> </w:t>
      </w:r>
      <w:r w:rsidR="00774AE6">
        <w:rPr>
          <w:bCs/>
          <w:sz w:val="28"/>
          <w:szCs w:val="28"/>
          <w:lang w:eastAsia="ru-RU"/>
        </w:rPr>
        <w:t>Гулькевичского</w:t>
      </w:r>
      <w:r w:rsidR="00905098">
        <w:rPr>
          <w:bCs/>
          <w:sz w:val="28"/>
          <w:szCs w:val="28"/>
          <w:lang w:eastAsia="ru-RU"/>
        </w:rPr>
        <w:t xml:space="preserve"> муниципального района</w:t>
      </w:r>
      <w:r w:rsidR="00541769">
        <w:rPr>
          <w:bCs/>
          <w:sz w:val="28"/>
          <w:szCs w:val="28"/>
          <w:lang w:eastAsia="ru-RU"/>
        </w:rPr>
        <w:t xml:space="preserve"> </w:t>
      </w:r>
      <w:r w:rsidR="00767276">
        <w:rPr>
          <w:bCs/>
          <w:sz w:val="28"/>
          <w:szCs w:val="28"/>
          <w:lang w:eastAsia="ru-RU"/>
        </w:rPr>
        <w:t>Краснодарского края</w:t>
      </w:r>
      <w:r w:rsidR="00541769">
        <w:rPr>
          <w:bCs/>
          <w:sz w:val="28"/>
          <w:szCs w:val="28"/>
          <w:lang w:eastAsia="ru-RU"/>
        </w:rPr>
        <w:t xml:space="preserve"> </w:t>
      </w:r>
      <w:r w:rsidR="00B9373C" w:rsidRPr="00DC3F15">
        <w:rPr>
          <w:bCs/>
          <w:sz w:val="28"/>
          <w:szCs w:val="28"/>
          <w:lang w:eastAsia="ru-RU"/>
        </w:rPr>
        <w:t xml:space="preserve">составили </w:t>
      </w:r>
      <w:r w:rsidR="001C0607">
        <w:rPr>
          <w:sz w:val="28"/>
          <w:szCs w:val="28"/>
        </w:rPr>
        <w:t xml:space="preserve">для питьевой воды </w:t>
      </w:r>
      <w:r w:rsidR="00E429A4">
        <w:rPr>
          <w:sz w:val="28"/>
          <w:szCs w:val="28"/>
        </w:rPr>
        <w:t>42,13</w:t>
      </w:r>
      <w:r w:rsidR="004A2DE1">
        <w:rPr>
          <w:sz w:val="28"/>
          <w:szCs w:val="28"/>
        </w:rPr>
        <w:t xml:space="preserve">% – </w:t>
      </w:r>
      <w:r w:rsidR="00E429A4">
        <w:rPr>
          <w:sz w:val="28"/>
          <w:szCs w:val="28"/>
          <w:lang w:eastAsia="ru-RU"/>
        </w:rPr>
        <w:t>59646,15</w:t>
      </w:r>
      <w:r w:rsidR="004A2DE1">
        <w:rPr>
          <w:sz w:val="28"/>
          <w:szCs w:val="28"/>
        </w:rPr>
        <w:t>м</w:t>
      </w:r>
      <w:r w:rsidR="004A2DE1">
        <w:rPr>
          <w:sz w:val="28"/>
          <w:szCs w:val="28"/>
          <w:vertAlign w:val="superscript"/>
        </w:rPr>
        <w:t>3</w:t>
      </w:r>
      <w:r w:rsidR="004A2DE1">
        <w:rPr>
          <w:sz w:val="28"/>
          <w:szCs w:val="28"/>
        </w:rPr>
        <w:t>/год</w:t>
      </w:r>
      <w:r w:rsidR="00AA5A19">
        <w:rPr>
          <w:sz w:val="28"/>
          <w:szCs w:val="28"/>
        </w:rPr>
        <w:t>.</w:t>
      </w:r>
    </w:p>
    <w:p w14:paraId="15826CD1" w14:textId="77777777" w:rsidR="00421DD3" w:rsidRDefault="00421DD3" w:rsidP="003E6FF1">
      <w:pPr>
        <w:autoSpaceDE w:val="0"/>
        <w:autoSpaceDN w:val="0"/>
        <w:adjustRightInd w:val="0"/>
        <w:spacing w:line="276" w:lineRule="auto"/>
        <w:ind w:right="-1" w:firstLine="708"/>
        <w:jc w:val="both"/>
        <w:rPr>
          <w:sz w:val="28"/>
          <w:szCs w:val="28"/>
        </w:rPr>
      </w:pPr>
      <w:r w:rsidRPr="00DC3F15">
        <w:rPr>
          <w:sz w:val="28"/>
          <w:szCs w:val="28"/>
        </w:rPr>
        <w:t>В перспективе предусматриваются мероприятия по сокращению потерь: реконструкция водопроводных сетей, регулирование напоров</w:t>
      </w:r>
      <w:r w:rsidR="00BB309B">
        <w:rPr>
          <w:sz w:val="28"/>
          <w:szCs w:val="28"/>
        </w:rPr>
        <w:t>.</w:t>
      </w:r>
    </w:p>
    <w:p w14:paraId="4795490B" w14:textId="77777777" w:rsidR="00601D85" w:rsidRPr="00DC3F15" w:rsidRDefault="00D33140" w:rsidP="003E6FF1">
      <w:pPr>
        <w:autoSpaceDE w:val="0"/>
        <w:autoSpaceDN w:val="0"/>
        <w:adjustRightInd w:val="0"/>
        <w:spacing w:line="276" w:lineRule="auto"/>
        <w:ind w:right="-1"/>
        <w:jc w:val="center"/>
        <w:rPr>
          <w:sz w:val="28"/>
          <w:szCs w:val="28"/>
        </w:rPr>
      </w:pPr>
      <w:r w:rsidRPr="00DC3F15">
        <w:rPr>
          <w:sz w:val="28"/>
          <w:szCs w:val="28"/>
        </w:rPr>
        <w:t xml:space="preserve">Таблица </w:t>
      </w:r>
      <w:r w:rsidR="00994126">
        <w:rPr>
          <w:sz w:val="28"/>
          <w:szCs w:val="28"/>
        </w:rPr>
        <w:t>20</w:t>
      </w:r>
      <w:r w:rsidR="00DC694C">
        <w:rPr>
          <w:sz w:val="28"/>
          <w:szCs w:val="28"/>
        </w:rPr>
        <w:t xml:space="preserve"> – Прогнозные значения потерь воды в системах централизованного водоснабжения в зависимости от протяженности участков водоснабжения подлежащих реконструкции</w:t>
      </w:r>
    </w:p>
    <w:tbl>
      <w:tblPr>
        <w:tblW w:w="9620"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838"/>
        <w:gridCol w:w="1691"/>
        <w:gridCol w:w="1064"/>
        <w:gridCol w:w="997"/>
        <w:gridCol w:w="998"/>
        <w:gridCol w:w="997"/>
        <w:gridCol w:w="998"/>
        <w:gridCol w:w="1037"/>
      </w:tblGrid>
      <w:tr w:rsidR="00421DD3" w:rsidRPr="00A05C70" w14:paraId="637CEF4B" w14:textId="77777777" w:rsidTr="007F3D50">
        <w:trPr>
          <w:jc w:val="center"/>
        </w:trPr>
        <w:tc>
          <w:tcPr>
            <w:tcW w:w="1838" w:type="dxa"/>
            <w:vMerge w:val="restart"/>
            <w:shd w:val="clear" w:color="auto" w:fill="auto"/>
            <w:vAlign w:val="center"/>
          </w:tcPr>
          <w:p w14:paraId="452010E6" w14:textId="77777777" w:rsidR="00421DD3" w:rsidRPr="00A05C70" w:rsidRDefault="00421DD3" w:rsidP="00E474C4">
            <w:pPr>
              <w:autoSpaceDE w:val="0"/>
              <w:autoSpaceDN w:val="0"/>
              <w:adjustRightInd w:val="0"/>
              <w:ind w:left="-107" w:right="-17"/>
              <w:jc w:val="center"/>
            </w:pPr>
            <w:r w:rsidRPr="00A05C70">
              <w:rPr>
                <w:b/>
              </w:rPr>
              <w:t>Показатель</w:t>
            </w:r>
          </w:p>
        </w:tc>
        <w:tc>
          <w:tcPr>
            <w:tcW w:w="7782" w:type="dxa"/>
            <w:gridSpan w:val="7"/>
            <w:shd w:val="clear" w:color="auto" w:fill="auto"/>
            <w:vAlign w:val="center"/>
          </w:tcPr>
          <w:p w14:paraId="7A352297" w14:textId="77777777" w:rsidR="00421DD3" w:rsidRPr="00A05C70" w:rsidRDefault="00421DD3" w:rsidP="00AA1CC6">
            <w:pPr>
              <w:autoSpaceDE w:val="0"/>
              <w:autoSpaceDN w:val="0"/>
              <w:adjustRightInd w:val="0"/>
              <w:jc w:val="center"/>
              <w:rPr>
                <w:b/>
              </w:rPr>
            </w:pPr>
            <w:r w:rsidRPr="00A05C70">
              <w:rPr>
                <w:b/>
              </w:rPr>
              <w:t>Доля потерь воды в централизованных системах водоснабжения при</w:t>
            </w:r>
            <w:r w:rsidR="00D877BB" w:rsidRPr="00A05C70">
              <w:rPr>
                <w:b/>
              </w:rPr>
              <w:t xml:space="preserve"> </w:t>
            </w:r>
            <w:r w:rsidRPr="00A05C70">
              <w:rPr>
                <w:b/>
              </w:rPr>
              <w:t>транспортировке в</w:t>
            </w:r>
            <w:r w:rsidR="00D877BB" w:rsidRPr="00A05C70">
              <w:rPr>
                <w:b/>
              </w:rPr>
              <w:t xml:space="preserve"> </w:t>
            </w:r>
            <w:r w:rsidRPr="00A05C70">
              <w:rPr>
                <w:b/>
              </w:rPr>
              <w:t>общем объеме воды, поданной в водопроводную сеть</w:t>
            </w:r>
          </w:p>
        </w:tc>
      </w:tr>
      <w:tr w:rsidR="001F6954" w:rsidRPr="00A05C70" w14:paraId="160837F6" w14:textId="77777777" w:rsidTr="007F3D50">
        <w:trPr>
          <w:jc w:val="center"/>
        </w:trPr>
        <w:tc>
          <w:tcPr>
            <w:tcW w:w="1838" w:type="dxa"/>
            <w:vMerge/>
            <w:shd w:val="clear" w:color="auto" w:fill="auto"/>
          </w:tcPr>
          <w:p w14:paraId="4AF4F493" w14:textId="77777777" w:rsidR="001F6954" w:rsidRPr="00A05C70" w:rsidRDefault="001F6954" w:rsidP="001F6954">
            <w:pPr>
              <w:autoSpaceDE w:val="0"/>
              <w:autoSpaceDN w:val="0"/>
              <w:adjustRightInd w:val="0"/>
              <w:ind w:right="-284"/>
              <w:jc w:val="both"/>
            </w:pPr>
          </w:p>
        </w:tc>
        <w:tc>
          <w:tcPr>
            <w:tcW w:w="1691" w:type="dxa"/>
            <w:shd w:val="clear" w:color="auto" w:fill="auto"/>
            <w:vAlign w:val="center"/>
          </w:tcPr>
          <w:p w14:paraId="32578D8F" w14:textId="77777777" w:rsidR="001F6954" w:rsidRPr="00A05C70" w:rsidRDefault="001F6954" w:rsidP="00AA1CC6">
            <w:pPr>
              <w:autoSpaceDE w:val="0"/>
              <w:autoSpaceDN w:val="0"/>
              <w:adjustRightInd w:val="0"/>
              <w:ind w:right="3"/>
              <w:jc w:val="center"/>
              <w:rPr>
                <w:b/>
              </w:rPr>
            </w:pPr>
            <w:r w:rsidRPr="00A05C70">
              <w:rPr>
                <w:b/>
              </w:rPr>
              <w:t>202</w:t>
            </w:r>
            <w:r w:rsidR="007C634B">
              <w:rPr>
                <w:b/>
              </w:rPr>
              <w:t>4</w:t>
            </w:r>
            <w:r w:rsidRPr="00A05C70">
              <w:rPr>
                <w:b/>
              </w:rPr>
              <w:t>(базовый год)</w:t>
            </w:r>
          </w:p>
        </w:tc>
        <w:tc>
          <w:tcPr>
            <w:tcW w:w="1064" w:type="dxa"/>
            <w:shd w:val="clear" w:color="auto" w:fill="auto"/>
            <w:vAlign w:val="center"/>
          </w:tcPr>
          <w:p w14:paraId="63DE7ED7" w14:textId="77777777" w:rsidR="001F6954" w:rsidRPr="00A05C70" w:rsidRDefault="001F6954" w:rsidP="00AA1CC6">
            <w:pPr>
              <w:autoSpaceDE w:val="0"/>
              <w:autoSpaceDN w:val="0"/>
              <w:adjustRightInd w:val="0"/>
              <w:ind w:right="3"/>
              <w:jc w:val="center"/>
              <w:rPr>
                <w:b/>
              </w:rPr>
            </w:pPr>
            <w:r w:rsidRPr="00A05C70">
              <w:rPr>
                <w:b/>
              </w:rPr>
              <w:t>202</w:t>
            </w:r>
            <w:r w:rsidR="007C634B">
              <w:rPr>
                <w:b/>
              </w:rPr>
              <w:t>5</w:t>
            </w:r>
          </w:p>
        </w:tc>
        <w:tc>
          <w:tcPr>
            <w:tcW w:w="997" w:type="dxa"/>
            <w:shd w:val="clear" w:color="auto" w:fill="auto"/>
            <w:vAlign w:val="center"/>
          </w:tcPr>
          <w:p w14:paraId="69B4DA6A" w14:textId="77777777" w:rsidR="001F6954" w:rsidRPr="00A05C70" w:rsidRDefault="001F6954" w:rsidP="00AA1CC6">
            <w:pPr>
              <w:autoSpaceDE w:val="0"/>
              <w:autoSpaceDN w:val="0"/>
              <w:adjustRightInd w:val="0"/>
              <w:ind w:right="3"/>
              <w:jc w:val="center"/>
              <w:rPr>
                <w:b/>
              </w:rPr>
            </w:pPr>
            <w:r w:rsidRPr="00A05C70">
              <w:rPr>
                <w:b/>
              </w:rPr>
              <w:t>202</w:t>
            </w:r>
            <w:r w:rsidR="007C634B">
              <w:rPr>
                <w:b/>
              </w:rPr>
              <w:t>6</w:t>
            </w:r>
          </w:p>
        </w:tc>
        <w:tc>
          <w:tcPr>
            <w:tcW w:w="998" w:type="dxa"/>
            <w:shd w:val="clear" w:color="auto" w:fill="auto"/>
            <w:vAlign w:val="center"/>
          </w:tcPr>
          <w:p w14:paraId="5A2C0C51" w14:textId="77777777" w:rsidR="001F6954" w:rsidRPr="00A05C70" w:rsidRDefault="001F6954" w:rsidP="00AA1CC6">
            <w:pPr>
              <w:autoSpaceDE w:val="0"/>
              <w:autoSpaceDN w:val="0"/>
              <w:adjustRightInd w:val="0"/>
              <w:ind w:right="3"/>
              <w:jc w:val="center"/>
              <w:rPr>
                <w:b/>
              </w:rPr>
            </w:pPr>
            <w:r w:rsidRPr="00A05C70">
              <w:rPr>
                <w:b/>
              </w:rPr>
              <w:t>202</w:t>
            </w:r>
            <w:r w:rsidR="007C634B">
              <w:rPr>
                <w:b/>
              </w:rPr>
              <w:t>7</w:t>
            </w:r>
          </w:p>
        </w:tc>
        <w:tc>
          <w:tcPr>
            <w:tcW w:w="997" w:type="dxa"/>
            <w:shd w:val="clear" w:color="auto" w:fill="auto"/>
            <w:vAlign w:val="center"/>
          </w:tcPr>
          <w:p w14:paraId="66E16A45" w14:textId="77777777" w:rsidR="001F6954" w:rsidRPr="00A05C70" w:rsidRDefault="001F6954" w:rsidP="00AA1CC6">
            <w:pPr>
              <w:autoSpaceDE w:val="0"/>
              <w:autoSpaceDN w:val="0"/>
              <w:adjustRightInd w:val="0"/>
              <w:ind w:right="3"/>
              <w:jc w:val="center"/>
              <w:rPr>
                <w:b/>
              </w:rPr>
            </w:pPr>
            <w:r w:rsidRPr="00A05C70">
              <w:rPr>
                <w:b/>
              </w:rPr>
              <w:t>202</w:t>
            </w:r>
            <w:r w:rsidR="007C634B">
              <w:rPr>
                <w:b/>
              </w:rPr>
              <w:t>8</w:t>
            </w:r>
          </w:p>
        </w:tc>
        <w:tc>
          <w:tcPr>
            <w:tcW w:w="998" w:type="dxa"/>
            <w:shd w:val="clear" w:color="auto" w:fill="auto"/>
            <w:vAlign w:val="center"/>
          </w:tcPr>
          <w:p w14:paraId="70B6DA04" w14:textId="77777777" w:rsidR="001F6954" w:rsidRPr="00A05C70" w:rsidRDefault="001F6954" w:rsidP="00AA1CC6">
            <w:pPr>
              <w:autoSpaceDE w:val="0"/>
              <w:autoSpaceDN w:val="0"/>
              <w:adjustRightInd w:val="0"/>
              <w:ind w:right="3"/>
              <w:jc w:val="center"/>
              <w:rPr>
                <w:b/>
              </w:rPr>
            </w:pPr>
            <w:r w:rsidRPr="00A05C70">
              <w:rPr>
                <w:b/>
              </w:rPr>
              <w:t>202</w:t>
            </w:r>
            <w:r w:rsidR="007C634B">
              <w:rPr>
                <w:b/>
              </w:rPr>
              <w:t>9</w:t>
            </w:r>
          </w:p>
        </w:tc>
        <w:tc>
          <w:tcPr>
            <w:tcW w:w="1037" w:type="dxa"/>
            <w:shd w:val="clear" w:color="auto" w:fill="auto"/>
            <w:vAlign w:val="center"/>
          </w:tcPr>
          <w:p w14:paraId="31D6BC72" w14:textId="19D83528" w:rsidR="001F6954" w:rsidRPr="00A05C70" w:rsidRDefault="00EA5DA9" w:rsidP="00AA1CC6">
            <w:pPr>
              <w:autoSpaceDE w:val="0"/>
              <w:autoSpaceDN w:val="0"/>
              <w:adjustRightInd w:val="0"/>
              <w:ind w:right="3"/>
              <w:jc w:val="center"/>
              <w:rPr>
                <w:b/>
              </w:rPr>
            </w:pPr>
            <w:r>
              <w:rPr>
                <w:b/>
              </w:rPr>
              <w:t>2030</w:t>
            </w:r>
          </w:p>
        </w:tc>
      </w:tr>
      <w:tr w:rsidR="001F6954" w:rsidRPr="00A05C70" w14:paraId="3C6EDCB8" w14:textId="77777777" w:rsidTr="007F3D50">
        <w:trPr>
          <w:jc w:val="center"/>
        </w:trPr>
        <w:tc>
          <w:tcPr>
            <w:tcW w:w="9620" w:type="dxa"/>
            <w:gridSpan w:val="8"/>
            <w:shd w:val="clear" w:color="auto" w:fill="auto"/>
            <w:vAlign w:val="center"/>
          </w:tcPr>
          <w:p w14:paraId="545783F9" w14:textId="77777777" w:rsidR="001F6954" w:rsidRPr="00A05C70" w:rsidRDefault="005239E1" w:rsidP="00E474C4">
            <w:pPr>
              <w:autoSpaceDE w:val="0"/>
              <w:autoSpaceDN w:val="0"/>
              <w:adjustRightInd w:val="0"/>
              <w:ind w:right="23"/>
              <w:jc w:val="center"/>
            </w:pPr>
            <w:r w:rsidRPr="00A05C70">
              <w:rPr>
                <w:b/>
              </w:rPr>
              <w:t>Питьевая вода</w:t>
            </w:r>
          </w:p>
        </w:tc>
      </w:tr>
      <w:tr w:rsidR="00A015F2" w:rsidRPr="00A05C70" w14:paraId="69DED187" w14:textId="77777777" w:rsidTr="007F3D50">
        <w:trPr>
          <w:jc w:val="center"/>
        </w:trPr>
        <w:tc>
          <w:tcPr>
            <w:tcW w:w="9620" w:type="dxa"/>
            <w:gridSpan w:val="8"/>
            <w:shd w:val="clear" w:color="auto" w:fill="auto"/>
          </w:tcPr>
          <w:p w14:paraId="041662F4" w14:textId="39307BE4" w:rsidR="00A015F2" w:rsidRPr="00A05C70" w:rsidRDefault="00871F20" w:rsidP="00631403">
            <w:pPr>
              <w:autoSpaceDE w:val="0"/>
              <w:autoSpaceDN w:val="0"/>
              <w:adjustRightInd w:val="0"/>
              <w:ind w:right="23"/>
              <w:jc w:val="center"/>
              <w:rPr>
                <w:b/>
              </w:rPr>
            </w:pPr>
            <w:bookmarkStart w:id="20" w:name="_Hlk194586131"/>
            <w:r>
              <w:rPr>
                <w:b/>
              </w:rPr>
              <w:t>с. Пушкинское</w:t>
            </w:r>
          </w:p>
        </w:tc>
      </w:tr>
      <w:tr w:rsidR="00037BA4" w:rsidRPr="00A05C70" w14:paraId="7B5E6974" w14:textId="77777777" w:rsidTr="007F3D50">
        <w:trPr>
          <w:jc w:val="center"/>
        </w:trPr>
        <w:tc>
          <w:tcPr>
            <w:tcW w:w="1838" w:type="dxa"/>
            <w:shd w:val="clear" w:color="auto" w:fill="auto"/>
          </w:tcPr>
          <w:p w14:paraId="24190C4D" w14:textId="77777777" w:rsidR="00037BA4" w:rsidRPr="00A05C70" w:rsidRDefault="00037BA4" w:rsidP="00037BA4">
            <w:pPr>
              <w:autoSpaceDE w:val="0"/>
              <w:autoSpaceDN w:val="0"/>
              <w:adjustRightInd w:val="0"/>
              <w:ind w:right="23"/>
            </w:pPr>
            <w:r w:rsidRPr="00A05C70">
              <w:t>Протяженность планируемой модернизации сети, км</w:t>
            </w:r>
          </w:p>
        </w:tc>
        <w:tc>
          <w:tcPr>
            <w:tcW w:w="1691" w:type="dxa"/>
            <w:shd w:val="clear" w:color="auto" w:fill="auto"/>
            <w:vAlign w:val="center"/>
          </w:tcPr>
          <w:p w14:paraId="6FF99ACB" w14:textId="77777777" w:rsidR="00037BA4" w:rsidRPr="00A05C70" w:rsidRDefault="00037BA4" w:rsidP="00037BA4">
            <w:pPr>
              <w:autoSpaceDE w:val="0"/>
              <w:autoSpaceDN w:val="0"/>
              <w:adjustRightInd w:val="0"/>
              <w:ind w:right="23"/>
              <w:jc w:val="center"/>
            </w:pPr>
            <w:r w:rsidRPr="00A05C70">
              <w:t>0</w:t>
            </w:r>
          </w:p>
        </w:tc>
        <w:tc>
          <w:tcPr>
            <w:tcW w:w="1064" w:type="dxa"/>
            <w:shd w:val="clear" w:color="auto" w:fill="auto"/>
            <w:vAlign w:val="center"/>
          </w:tcPr>
          <w:p w14:paraId="55B4601F" w14:textId="66C79D4D" w:rsidR="00037BA4" w:rsidRPr="00A05C70" w:rsidRDefault="00F84B8F" w:rsidP="00037BA4">
            <w:pPr>
              <w:autoSpaceDE w:val="0"/>
              <w:autoSpaceDN w:val="0"/>
              <w:adjustRightInd w:val="0"/>
              <w:ind w:right="23"/>
              <w:jc w:val="center"/>
            </w:pPr>
            <w:r>
              <w:t>0</w:t>
            </w:r>
          </w:p>
        </w:tc>
        <w:tc>
          <w:tcPr>
            <w:tcW w:w="997" w:type="dxa"/>
            <w:shd w:val="clear" w:color="auto" w:fill="auto"/>
            <w:vAlign w:val="center"/>
          </w:tcPr>
          <w:p w14:paraId="03D86134" w14:textId="500B7743" w:rsidR="00037BA4" w:rsidRPr="00A05C70" w:rsidRDefault="00F84B8F" w:rsidP="00037BA4">
            <w:pPr>
              <w:autoSpaceDE w:val="0"/>
              <w:autoSpaceDN w:val="0"/>
              <w:adjustRightInd w:val="0"/>
              <w:ind w:right="23"/>
              <w:jc w:val="center"/>
            </w:pPr>
            <w:r>
              <w:t>1,305</w:t>
            </w:r>
          </w:p>
        </w:tc>
        <w:tc>
          <w:tcPr>
            <w:tcW w:w="998" w:type="dxa"/>
            <w:shd w:val="clear" w:color="auto" w:fill="auto"/>
            <w:vAlign w:val="center"/>
          </w:tcPr>
          <w:p w14:paraId="1F15B680" w14:textId="259FB42F" w:rsidR="00037BA4" w:rsidRPr="00A05C70" w:rsidRDefault="00F84B8F" w:rsidP="00037BA4">
            <w:pPr>
              <w:autoSpaceDE w:val="0"/>
              <w:autoSpaceDN w:val="0"/>
              <w:adjustRightInd w:val="0"/>
              <w:ind w:right="23"/>
              <w:jc w:val="center"/>
            </w:pPr>
            <w:r>
              <w:t>1,0</w:t>
            </w:r>
          </w:p>
        </w:tc>
        <w:tc>
          <w:tcPr>
            <w:tcW w:w="997" w:type="dxa"/>
            <w:shd w:val="clear" w:color="auto" w:fill="auto"/>
            <w:vAlign w:val="center"/>
          </w:tcPr>
          <w:p w14:paraId="1F06FF3B" w14:textId="5C2EBE15" w:rsidR="00037BA4" w:rsidRPr="00A05C70" w:rsidRDefault="00F84B8F" w:rsidP="00037BA4">
            <w:pPr>
              <w:autoSpaceDE w:val="0"/>
              <w:autoSpaceDN w:val="0"/>
              <w:adjustRightInd w:val="0"/>
              <w:ind w:right="23"/>
              <w:jc w:val="center"/>
            </w:pPr>
            <w:r>
              <w:t>1,545</w:t>
            </w:r>
          </w:p>
        </w:tc>
        <w:tc>
          <w:tcPr>
            <w:tcW w:w="998" w:type="dxa"/>
            <w:shd w:val="clear" w:color="auto" w:fill="auto"/>
            <w:vAlign w:val="center"/>
          </w:tcPr>
          <w:p w14:paraId="6A7A2CC8" w14:textId="7588AD4A" w:rsidR="00037BA4" w:rsidRPr="00A05C70" w:rsidRDefault="00037BA4" w:rsidP="00037BA4">
            <w:pPr>
              <w:autoSpaceDE w:val="0"/>
              <w:autoSpaceDN w:val="0"/>
              <w:adjustRightInd w:val="0"/>
              <w:ind w:right="23"/>
              <w:jc w:val="center"/>
            </w:pPr>
            <w:r w:rsidRPr="00A05C70">
              <w:t>0</w:t>
            </w:r>
            <w:r w:rsidR="00F84B8F">
              <w:t>,6</w:t>
            </w:r>
          </w:p>
        </w:tc>
        <w:tc>
          <w:tcPr>
            <w:tcW w:w="1037" w:type="dxa"/>
            <w:shd w:val="clear" w:color="auto" w:fill="auto"/>
            <w:vAlign w:val="center"/>
          </w:tcPr>
          <w:p w14:paraId="6C14F741" w14:textId="798FF26A" w:rsidR="00037BA4" w:rsidRPr="00A05C70" w:rsidRDefault="00037BA4" w:rsidP="00037BA4">
            <w:pPr>
              <w:autoSpaceDE w:val="0"/>
              <w:autoSpaceDN w:val="0"/>
              <w:adjustRightInd w:val="0"/>
              <w:ind w:right="23"/>
              <w:jc w:val="center"/>
            </w:pPr>
            <w:r w:rsidRPr="00A05C70">
              <w:t>0</w:t>
            </w:r>
            <w:r w:rsidR="00F84B8F">
              <w:t>,945</w:t>
            </w:r>
          </w:p>
        </w:tc>
      </w:tr>
      <w:tr w:rsidR="00E429A4" w:rsidRPr="00A05C70" w14:paraId="1991E5F1" w14:textId="77777777" w:rsidTr="007F3D50">
        <w:trPr>
          <w:jc w:val="center"/>
        </w:trPr>
        <w:tc>
          <w:tcPr>
            <w:tcW w:w="1838" w:type="dxa"/>
            <w:shd w:val="clear" w:color="auto" w:fill="auto"/>
          </w:tcPr>
          <w:p w14:paraId="70007642" w14:textId="77777777" w:rsidR="00E429A4" w:rsidRPr="00A05C70" w:rsidRDefault="00E429A4" w:rsidP="00E429A4">
            <w:pPr>
              <w:autoSpaceDE w:val="0"/>
              <w:autoSpaceDN w:val="0"/>
              <w:adjustRightInd w:val="0"/>
              <w:ind w:right="23"/>
            </w:pPr>
            <w:r w:rsidRPr="00A05C70">
              <w:t>%</w:t>
            </w:r>
          </w:p>
        </w:tc>
        <w:tc>
          <w:tcPr>
            <w:tcW w:w="1691" w:type="dxa"/>
            <w:tcBorders>
              <w:top w:val="nil"/>
              <w:left w:val="nil"/>
              <w:bottom w:val="single" w:sz="12" w:space="0" w:color="auto"/>
              <w:right w:val="single" w:sz="12" w:space="0" w:color="auto"/>
            </w:tcBorders>
            <w:shd w:val="clear" w:color="auto" w:fill="auto"/>
            <w:vAlign w:val="bottom"/>
          </w:tcPr>
          <w:p w14:paraId="5CC5AA33" w14:textId="4BFCE965" w:rsidR="00E429A4" w:rsidRPr="00E429A4" w:rsidRDefault="00E429A4" w:rsidP="00E429A4">
            <w:pPr>
              <w:autoSpaceDE w:val="0"/>
              <w:autoSpaceDN w:val="0"/>
              <w:adjustRightInd w:val="0"/>
              <w:ind w:right="23"/>
              <w:jc w:val="center"/>
            </w:pPr>
            <w:r w:rsidRPr="00E429A4">
              <w:t>42,13</w:t>
            </w:r>
          </w:p>
        </w:tc>
        <w:tc>
          <w:tcPr>
            <w:tcW w:w="1064" w:type="dxa"/>
            <w:tcBorders>
              <w:top w:val="nil"/>
              <w:left w:val="nil"/>
              <w:bottom w:val="single" w:sz="12" w:space="0" w:color="auto"/>
              <w:right w:val="single" w:sz="12" w:space="0" w:color="auto"/>
            </w:tcBorders>
            <w:shd w:val="clear" w:color="auto" w:fill="auto"/>
            <w:vAlign w:val="bottom"/>
          </w:tcPr>
          <w:p w14:paraId="261F59D8" w14:textId="577EEB38" w:rsidR="00E429A4" w:rsidRPr="00E429A4" w:rsidRDefault="00E429A4" w:rsidP="00E429A4">
            <w:pPr>
              <w:autoSpaceDE w:val="0"/>
              <w:autoSpaceDN w:val="0"/>
              <w:adjustRightInd w:val="0"/>
              <w:ind w:right="23"/>
              <w:jc w:val="center"/>
            </w:pPr>
            <w:r w:rsidRPr="00E429A4">
              <w:t>42,16</w:t>
            </w:r>
          </w:p>
        </w:tc>
        <w:tc>
          <w:tcPr>
            <w:tcW w:w="997" w:type="dxa"/>
            <w:tcBorders>
              <w:top w:val="nil"/>
              <w:left w:val="nil"/>
              <w:bottom w:val="single" w:sz="12" w:space="0" w:color="auto"/>
              <w:right w:val="single" w:sz="12" w:space="0" w:color="auto"/>
            </w:tcBorders>
            <w:shd w:val="clear" w:color="auto" w:fill="auto"/>
            <w:vAlign w:val="bottom"/>
          </w:tcPr>
          <w:p w14:paraId="1BC67BDA" w14:textId="5649ED0B" w:rsidR="00E429A4" w:rsidRPr="00E429A4" w:rsidRDefault="00E429A4" w:rsidP="00E429A4">
            <w:pPr>
              <w:autoSpaceDE w:val="0"/>
              <w:autoSpaceDN w:val="0"/>
              <w:adjustRightInd w:val="0"/>
              <w:ind w:right="23"/>
              <w:jc w:val="center"/>
            </w:pPr>
            <w:r w:rsidRPr="00E429A4">
              <w:t>37,14</w:t>
            </w:r>
          </w:p>
        </w:tc>
        <w:tc>
          <w:tcPr>
            <w:tcW w:w="998" w:type="dxa"/>
            <w:tcBorders>
              <w:top w:val="nil"/>
              <w:left w:val="nil"/>
              <w:bottom w:val="single" w:sz="12" w:space="0" w:color="auto"/>
              <w:right w:val="single" w:sz="12" w:space="0" w:color="auto"/>
            </w:tcBorders>
            <w:shd w:val="clear" w:color="auto" w:fill="auto"/>
            <w:vAlign w:val="bottom"/>
          </w:tcPr>
          <w:p w14:paraId="288A1F81" w14:textId="4003DC3F" w:rsidR="00E429A4" w:rsidRPr="00E429A4" w:rsidRDefault="00E429A4" w:rsidP="00E429A4">
            <w:pPr>
              <w:autoSpaceDE w:val="0"/>
              <w:autoSpaceDN w:val="0"/>
              <w:adjustRightInd w:val="0"/>
              <w:ind w:right="23"/>
              <w:jc w:val="center"/>
            </w:pPr>
            <w:r w:rsidRPr="00E429A4">
              <w:t>33,44</w:t>
            </w:r>
          </w:p>
        </w:tc>
        <w:tc>
          <w:tcPr>
            <w:tcW w:w="997" w:type="dxa"/>
            <w:tcBorders>
              <w:top w:val="nil"/>
              <w:left w:val="nil"/>
              <w:bottom w:val="single" w:sz="12" w:space="0" w:color="auto"/>
              <w:right w:val="single" w:sz="12" w:space="0" w:color="auto"/>
            </w:tcBorders>
            <w:shd w:val="clear" w:color="auto" w:fill="auto"/>
            <w:vAlign w:val="bottom"/>
          </w:tcPr>
          <w:p w14:paraId="55E77260" w14:textId="0246C885" w:rsidR="00E429A4" w:rsidRPr="00E429A4" w:rsidRDefault="00E429A4" w:rsidP="00E429A4">
            <w:pPr>
              <w:autoSpaceDE w:val="0"/>
              <w:autoSpaceDN w:val="0"/>
              <w:adjustRightInd w:val="0"/>
              <w:ind w:right="23"/>
              <w:jc w:val="center"/>
            </w:pPr>
            <w:r w:rsidRPr="00E429A4">
              <w:t>27,97</w:t>
            </w:r>
          </w:p>
        </w:tc>
        <w:tc>
          <w:tcPr>
            <w:tcW w:w="998" w:type="dxa"/>
            <w:tcBorders>
              <w:top w:val="nil"/>
              <w:left w:val="nil"/>
              <w:bottom w:val="single" w:sz="12" w:space="0" w:color="auto"/>
              <w:right w:val="single" w:sz="12" w:space="0" w:color="auto"/>
            </w:tcBorders>
            <w:shd w:val="clear" w:color="auto" w:fill="auto"/>
            <w:vAlign w:val="bottom"/>
          </w:tcPr>
          <w:p w14:paraId="2B1BB6E6" w14:textId="137CA786" w:rsidR="00E429A4" w:rsidRPr="00E429A4" w:rsidRDefault="00E429A4" w:rsidP="00E429A4">
            <w:pPr>
              <w:autoSpaceDE w:val="0"/>
              <w:autoSpaceDN w:val="0"/>
              <w:adjustRightInd w:val="0"/>
              <w:ind w:right="23"/>
              <w:jc w:val="center"/>
            </w:pPr>
            <w:r w:rsidRPr="00E429A4">
              <w:t>25,93</w:t>
            </w:r>
          </w:p>
        </w:tc>
        <w:tc>
          <w:tcPr>
            <w:tcW w:w="1037" w:type="dxa"/>
            <w:tcBorders>
              <w:top w:val="nil"/>
              <w:left w:val="nil"/>
              <w:bottom w:val="single" w:sz="12" w:space="0" w:color="auto"/>
              <w:right w:val="single" w:sz="12" w:space="0" w:color="auto"/>
            </w:tcBorders>
            <w:shd w:val="clear" w:color="auto" w:fill="auto"/>
            <w:vAlign w:val="bottom"/>
          </w:tcPr>
          <w:p w14:paraId="61447037" w14:textId="2243515B" w:rsidR="00E429A4" w:rsidRPr="00E429A4" w:rsidRDefault="00F84B8F" w:rsidP="00E429A4">
            <w:pPr>
              <w:autoSpaceDE w:val="0"/>
              <w:autoSpaceDN w:val="0"/>
              <w:adjustRightInd w:val="0"/>
              <w:ind w:right="23"/>
              <w:jc w:val="center"/>
            </w:pPr>
            <w:r>
              <w:t>23,37</w:t>
            </w:r>
          </w:p>
        </w:tc>
      </w:tr>
      <w:bookmarkEnd w:id="20"/>
      <w:tr w:rsidR="007F3D50" w:rsidRPr="00A05C70" w14:paraId="3E5569F7" w14:textId="77777777" w:rsidTr="007F3D50">
        <w:trPr>
          <w:jc w:val="center"/>
        </w:trPr>
        <w:tc>
          <w:tcPr>
            <w:tcW w:w="9620" w:type="dxa"/>
            <w:gridSpan w:val="8"/>
            <w:shd w:val="clear" w:color="auto" w:fill="auto"/>
          </w:tcPr>
          <w:p w14:paraId="39C7BAC8" w14:textId="6B8D10A5" w:rsidR="007F3D50" w:rsidRPr="00A05C70" w:rsidRDefault="007F3D50" w:rsidP="003E6FF1">
            <w:pPr>
              <w:autoSpaceDE w:val="0"/>
              <w:autoSpaceDN w:val="0"/>
              <w:adjustRightInd w:val="0"/>
              <w:ind w:right="23"/>
              <w:jc w:val="center"/>
              <w:rPr>
                <w:b/>
              </w:rPr>
            </w:pPr>
            <w:r w:rsidRPr="007F3D50">
              <w:rPr>
                <w:b/>
              </w:rPr>
              <w:t>х. Новокрасного</w:t>
            </w:r>
          </w:p>
        </w:tc>
      </w:tr>
      <w:tr w:rsidR="007F3D50" w:rsidRPr="00A05C70" w14:paraId="09959CA5" w14:textId="77777777" w:rsidTr="007F3D50">
        <w:trPr>
          <w:jc w:val="center"/>
        </w:trPr>
        <w:tc>
          <w:tcPr>
            <w:tcW w:w="1838" w:type="dxa"/>
            <w:shd w:val="clear" w:color="auto" w:fill="auto"/>
          </w:tcPr>
          <w:p w14:paraId="6DCF045E" w14:textId="77777777" w:rsidR="007F3D50" w:rsidRPr="00A05C70" w:rsidRDefault="007F3D50" w:rsidP="007F3D50">
            <w:pPr>
              <w:autoSpaceDE w:val="0"/>
              <w:autoSpaceDN w:val="0"/>
              <w:adjustRightInd w:val="0"/>
              <w:ind w:right="23"/>
            </w:pPr>
            <w:r w:rsidRPr="00A05C70">
              <w:t>Протяженность планируемой модернизации сети, км</w:t>
            </w:r>
          </w:p>
        </w:tc>
        <w:tc>
          <w:tcPr>
            <w:tcW w:w="1691" w:type="dxa"/>
            <w:shd w:val="clear" w:color="auto" w:fill="auto"/>
            <w:vAlign w:val="center"/>
          </w:tcPr>
          <w:p w14:paraId="39E7699C" w14:textId="77777777" w:rsidR="007F3D50" w:rsidRPr="00A05C70" w:rsidRDefault="007F3D50" w:rsidP="007F3D50">
            <w:pPr>
              <w:autoSpaceDE w:val="0"/>
              <w:autoSpaceDN w:val="0"/>
              <w:adjustRightInd w:val="0"/>
              <w:ind w:right="23"/>
              <w:jc w:val="center"/>
            </w:pPr>
            <w:r w:rsidRPr="00A05C70">
              <w:t>0</w:t>
            </w:r>
          </w:p>
        </w:tc>
        <w:tc>
          <w:tcPr>
            <w:tcW w:w="1064" w:type="dxa"/>
            <w:shd w:val="clear" w:color="auto" w:fill="auto"/>
            <w:vAlign w:val="center"/>
          </w:tcPr>
          <w:p w14:paraId="7DCB4907" w14:textId="77777777" w:rsidR="007F3D50" w:rsidRPr="00A05C70" w:rsidRDefault="007F3D50" w:rsidP="007F3D50">
            <w:pPr>
              <w:autoSpaceDE w:val="0"/>
              <w:autoSpaceDN w:val="0"/>
              <w:adjustRightInd w:val="0"/>
              <w:ind w:right="23"/>
              <w:jc w:val="center"/>
            </w:pPr>
            <w:r>
              <w:t>0</w:t>
            </w:r>
          </w:p>
        </w:tc>
        <w:tc>
          <w:tcPr>
            <w:tcW w:w="997" w:type="dxa"/>
            <w:shd w:val="clear" w:color="auto" w:fill="auto"/>
            <w:vAlign w:val="center"/>
          </w:tcPr>
          <w:p w14:paraId="7ABD9D0E" w14:textId="74CC712C" w:rsidR="007F3D50" w:rsidRPr="00A05C70" w:rsidRDefault="007F3D50" w:rsidP="007F3D50">
            <w:pPr>
              <w:autoSpaceDE w:val="0"/>
              <w:autoSpaceDN w:val="0"/>
              <w:adjustRightInd w:val="0"/>
              <w:ind w:right="23"/>
              <w:jc w:val="center"/>
            </w:pPr>
            <w:r>
              <w:t>0</w:t>
            </w:r>
          </w:p>
        </w:tc>
        <w:tc>
          <w:tcPr>
            <w:tcW w:w="998" w:type="dxa"/>
            <w:shd w:val="clear" w:color="auto" w:fill="auto"/>
            <w:vAlign w:val="center"/>
          </w:tcPr>
          <w:p w14:paraId="573F2AAE" w14:textId="4969BA27" w:rsidR="007F3D50" w:rsidRPr="00A05C70" w:rsidRDefault="007F3D50" w:rsidP="007F3D50">
            <w:pPr>
              <w:autoSpaceDE w:val="0"/>
              <w:autoSpaceDN w:val="0"/>
              <w:adjustRightInd w:val="0"/>
              <w:ind w:right="23"/>
              <w:jc w:val="center"/>
            </w:pPr>
            <w:r>
              <w:t>0</w:t>
            </w:r>
          </w:p>
        </w:tc>
        <w:tc>
          <w:tcPr>
            <w:tcW w:w="997" w:type="dxa"/>
            <w:shd w:val="clear" w:color="auto" w:fill="auto"/>
            <w:vAlign w:val="center"/>
          </w:tcPr>
          <w:p w14:paraId="2D553426" w14:textId="2E98FDE9" w:rsidR="007F3D50" w:rsidRPr="00A05C70" w:rsidRDefault="007F3D50" w:rsidP="007F3D50">
            <w:pPr>
              <w:autoSpaceDE w:val="0"/>
              <w:autoSpaceDN w:val="0"/>
              <w:adjustRightInd w:val="0"/>
              <w:ind w:right="23"/>
              <w:jc w:val="center"/>
            </w:pPr>
            <w:r>
              <w:t>0</w:t>
            </w:r>
          </w:p>
        </w:tc>
        <w:tc>
          <w:tcPr>
            <w:tcW w:w="998" w:type="dxa"/>
            <w:shd w:val="clear" w:color="auto" w:fill="auto"/>
            <w:vAlign w:val="center"/>
          </w:tcPr>
          <w:p w14:paraId="38BE4E9A" w14:textId="5BE41D76" w:rsidR="007F3D50" w:rsidRPr="00A05C70" w:rsidRDefault="007F3D50" w:rsidP="007F3D50">
            <w:pPr>
              <w:autoSpaceDE w:val="0"/>
              <w:autoSpaceDN w:val="0"/>
              <w:adjustRightInd w:val="0"/>
              <w:ind w:right="23"/>
              <w:jc w:val="center"/>
            </w:pPr>
            <w:r>
              <w:t>0</w:t>
            </w:r>
          </w:p>
        </w:tc>
        <w:tc>
          <w:tcPr>
            <w:tcW w:w="1037" w:type="dxa"/>
            <w:shd w:val="clear" w:color="auto" w:fill="auto"/>
            <w:vAlign w:val="center"/>
          </w:tcPr>
          <w:p w14:paraId="77DA37A5" w14:textId="33F27063" w:rsidR="007F3D50" w:rsidRPr="00A05C70" w:rsidRDefault="007F3D50" w:rsidP="007F3D50">
            <w:pPr>
              <w:autoSpaceDE w:val="0"/>
              <w:autoSpaceDN w:val="0"/>
              <w:adjustRightInd w:val="0"/>
              <w:ind w:right="23"/>
              <w:jc w:val="center"/>
            </w:pPr>
            <w:r>
              <w:t>0</w:t>
            </w:r>
          </w:p>
        </w:tc>
      </w:tr>
      <w:tr w:rsidR="007F3D50" w:rsidRPr="00E429A4" w14:paraId="535A9048" w14:textId="77777777" w:rsidTr="003E6FF1">
        <w:trPr>
          <w:jc w:val="center"/>
        </w:trPr>
        <w:tc>
          <w:tcPr>
            <w:tcW w:w="1838" w:type="dxa"/>
            <w:shd w:val="clear" w:color="auto" w:fill="auto"/>
          </w:tcPr>
          <w:p w14:paraId="4BA72867" w14:textId="77777777" w:rsidR="007F3D50" w:rsidRPr="00A05C70" w:rsidRDefault="007F3D50" w:rsidP="007F3D50">
            <w:pPr>
              <w:autoSpaceDE w:val="0"/>
              <w:autoSpaceDN w:val="0"/>
              <w:adjustRightInd w:val="0"/>
              <w:ind w:right="23"/>
            </w:pPr>
            <w:r w:rsidRPr="00A05C70">
              <w:t>%</w:t>
            </w:r>
          </w:p>
        </w:tc>
        <w:tc>
          <w:tcPr>
            <w:tcW w:w="1691" w:type="dxa"/>
            <w:tcBorders>
              <w:top w:val="nil"/>
              <w:left w:val="nil"/>
              <w:bottom w:val="single" w:sz="12" w:space="0" w:color="auto"/>
              <w:right w:val="single" w:sz="12" w:space="0" w:color="auto"/>
            </w:tcBorders>
            <w:shd w:val="clear" w:color="auto" w:fill="auto"/>
            <w:vAlign w:val="center"/>
          </w:tcPr>
          <w:p w14:paraId="66C5D5AD" w14:textId="6FAB5FCC" w:rsidR="007F3D50" w:rsidRPr="00E429A4" w:rsidRDefault="007F3D50" w:rsidP="007F3D50">
            <w:pPr>
              <w:autoSpaceDE w:val="0"/>
              <w:autoSpaceDN w:val="0"/>
              <w:adjustRightInd w:val="0"/>
              <w:ind w:right="23"/>
              <w:jc w:val="center"/>
            </w:pPr>
            <w:r w:rsidRPr="00407DE5">
              <w:rPr>
                <w:color w:val="auto"/>
              </w:rPr>
              <w:t>42,12</w:t>
            </w:r>
          </w:p>
        </w:tc>
        <w:tc>
          <w:tcPr>
            <w:tcW w:w="1064" w:type="dxa"/>
            <w:tcBorders>
              <w:top w:val="nil"/>
              <w:left w:val="nil"/>
              <w:bottom w:val="single" w:sz="12" w:space="0" w:color="auto"/>
              <w:right w:val="single" w:sz="12" w:space="0" w:color="auto"/>
            </w:tcBorders>
            <w:shd w:val="clear" w:color="auto" w:fill="auto"/>
            <w:vAlign w:val="center"/>
          </w:tcPr>
          <w:p w14:paraId="4EA33B05" w14:textId="010AE0B3" w:rsidR="007F3D50" w:rsidRPr="00E429A4" w:rsidRDefault="007F3D50" w:rsidP="007F3D50">
            <w:pPr>
              <w:autoSpaceDE w:val="0"/>
              <w:autoSpaceDN w:val="0"/>
              <w:adjustRightInd w:val="0"/>
              <w:ind w:right="23"/>
              <w:jc w:val="center"/>
            </w:pPr>
            <w:r w:rsidRPr="00407DE5">
              <w:rPr>
                <w:color w:val="auto"/>
              </w:rPr>
              <w:t>42,15</w:t>
            </w:r>
          </w:p>
        </w:tc>
        <w:tc>
          <w:tcPr>
            <w:tcW w:w="997" w:type="dxa"/>
            <w:tcBorders>
              <w:top w:val="nil"/>
              <w:left w:val="nil"/>
              <w:bottom w:val="single" w:sz="12" w:space="0" w:color="auto"/>
              <w:right w:val="single" w:sz="12" w:space="0" w:color="auto"/>
            </w:tcBorders>
            <w:shd w:val="clear" w:color="auto" w:fill="auto"/>
            <w:vAlign w:val="center"/>
          </w:tcPr>
          <w:p w14:paraId="671BFB3E" w14:textId="4DFF2369" w:rsidR="007F3D50" w:rsidRPr="00E429A4" w:rsidRDefault="007F3D50" w:rsidP="007F3D50">
            <w:pPr>
              <w:autoSpaceDE w:val="0"/>
              <w:autoSpaceDN w:val="0"/>
              <w:adjustRightInd w:val="0"/>
              <w:ind w:right="23"/>
              <w:jc w:val="center"/>
            </w:pPr>
            <w:r w:rsidRPr="00407DE5">
              <w:rPr>
                <w:color w:val="auto"/>
              </w:rPr>
              <w:t>42,18</w:t>
            </w:r>
          </w:p>
        </w:tc>
        <w:tc>
          <w:tcPr>
            <w:tcW w:w="998" w:type="dxa"/>
            <w:tcBorders>
              <w:top w:val="nil"/>
              <w:left w:val="nil"/>
              <w:bottom w:val="single" w:sz="12" w:space="0" w:color="auto"/>
              <w:right w:val="single" w:sz="12" w:space="0" w:color="auto"/>
            </w:tcBorders>
            <w:shd w:val="clear" w:color="auto" w:fill="auto"/>
            <w:vAlign w:val="center"/>
          </w:tcPr>
          <w:p w14:paraId="37825DDA" w14:textId="67CCB8E9" w:rsidR="007F3D50" w:rsidRPr="00E429A4" w:rsidRDefault="007F3D50" w:rsidP="007F3D50">
            <w:pPr>
              <w:autoSpaceDE w:val="0"/>
              <w:autoSpaceDN w:val="0"/>
              <w:adjustRightInd w:val="0"/>
              <w:ind w:right="23"/>
              <w:jc w:val="center"/>
            </w:pPr>
            <w:r w:rsidRPr="00407DE5">
              <w:rPr>
                <w:color w:val="auto"/>
              </w:rPr>
              <w:t>42,21</w:t>
            </w:r>
          </w:p>
        </w:tc>
        <w:tc>
          <w:tcPr>
            <w:tcW w:w="997" w:type="dxa"/>
            <w:tcBorders>
              <w:top w:val="nil"/>
              <w:left w:val="nil"/>
              <w:bottom w:val="single" w:sz="12" w:space="0" w:color="auto"/>
              <w:right w:val="single" w:sz="12" w:space="0" w:color="auto"/>
            </w:tcBorders>
            <w:shd w:val="clear" w:color="auto" w:fill="auto"/>
            <w:vAlign w:val="center"/>
          </w:tcPr>
          <w:p w14:paraId="1F57565B" w14:textId="01A6EA60" w:rsidR="007F3D50" w:rsidRPr="00E429A4" w:rsidRDefault="007F3D50" w:rsidP="007F3D50">
            <w:pPr>
              <w:autoSpaceDE w:val="0"/>
              <w:autoSpaceDN w:val="0"/>
              <w:adjustRightInd w:val="0"/>
              <w:ind w:right="23"/>
              <w:jc w:val="center"/>
            </w:pPr>
            <w:r w:rsidRPr="00407DE5">
              <w:rPr>
                <w:color w:val="auto"/>
              </w:rPr>
              <w:t>42,24</w:t>
            </w:r>
          </w:p>
        </w:tc>
        <w:tc>
          <w:tcPr>
            <w:tcW w:w="998" w:type="dxa"/>
            <w:tcBorders>
              <w:top w:val="nil"/>
              <w:left w:val="nil"/>
              <w:bottom w:val="single" w:sz="12" w:space="0" w:color="auto"/>
              <w:right w:val="single" w:sz="12" w:space="0" w:color="auto"/>
            </w:tcBorders>
            <w:shd w:val="clear" w:color="auto" w:fill="auto"/>
            <w:vAlign w:val="center"/>
          </w:tcPr>
          <w:p w14:paraId="74989295" w14:textId="12FCE94A" w:rsidR="007F3D50" w:rsidRPr="00E429A4" w:rsidRDefault="007F3D50" w:rsidP="007F3D50">
            <w:pPr>
              <w:autoSpaceDE w:val="0"/>
              <w:autoSpaceDN w:val="0"/>
              <w:adjustRightInd w:val="0"/>
              <w:ind w:right="23"/>
              <w:jc w:val="center"/>
            </w:pPr>
            <w:r w:rsidRPr="00407DE5">
              <w:rPr>
                <w:color w:val="auto"/>
              </w:rPr>
              <w:t>42,27</w:t>
            </w:r>
          </w:p>
        </w:tc>
        <w:tc>
          <w:tcPr>
            <w:tcW w:w="1037" w:type="dxa"/>
            <w:tcBorders>
              <w:top w:val="nil"/>
              <w:left w:val="nil"/>
              <w:bottom w:val="single" w:sz="12" w:space="0" w:color="auto"/>
              <w:right w:val="single" w:sz="12" w:space="0" w:color="auto"/>
            </w:tcBorders>
            <w:shd w:val="clear" w:color="auto" w:fill="auto"/>
            <w:vAlign w:val="center"/>
          </w:tcPr>
          <w:p w14:paraId="1C3C60CE" w14:textId="5E8046E3" w:rsidR="007F3D50" w:rsidRPr="00E429A4" w:rsidRDefault="007F3D50" w:rsidP="007F3D50">
            <w:pPr>
              <w:autoSpaceDE w:val="0"/>
              <w:autoSpaceDN w:val="0"/>
              <w:adjustRightInd w:val="0"/>
              <w:ind w:right="23"/>
              <w:jc w:val="center"/>
            </w:pPr>
            <w:r w:rsidRPr="00407DE5">
              <w:rPr>
                <w:color w:val="auto"/>
              </w:rPr>
              <w:t>42,</w:t>
            </w:r>
            <w:r>
              <w:rPr>
                <w:color w:val="auto"/>
              </w:rPr>
              <w:t>8</w:t>
            </w:r>
          </w:p>
        </w:tc>
      </w:tr>
      <w:tr w:rsidR="007F3D50" w:rsidRPr="00A05C70" w14:paraId="5E50853D" w14:textId="77777777" w:rsidTr="007F3D50">
        <w:trPr>
          <w:jc w:val="center"/>
        </w:trPr>
        <w:tc>
          <w:tcPr>
            <w:tcW w:w="9620" w:type="dxa"/>
            <w:gridSpan w:val="8"/>
            <w:shd w:val="clear" w:color="auto" w:fill="auto"/>
            <w:vAlign w:val="center"/>
          </w:tcPr>
          <w:p w14:paraId="53CF99EA" w14:textId="77777777" w:rsidR="007F3D50" w:rsidRPr="00A05C70" w:rsidRDefault="007F3D50" w:rsidP="003E6FF1">
            <w:pPr>
              <w:autoSpaceDE w:val="0"/>
              <w:autoSpaceDN w:val="0"/>
              <w:adjustRightInd w:val="0"/>
              <w:ind w:right="23"/>
              <w:jc w:val="center"/>
            </w:pPr>
            <w:r w:rsidRPr="00A05C70">
              <w:rPr>
                <w:b/>
              </w:rPr>
              <w:t>Горячая вода</w:t>
            </w:r>
          </w:p>
        </w:tc>
      </w:tr>
      <w:tr w:rsidR="007F3D50" w:rsidRPr="00A05C70" w14:paraId="4F3A1BDD" w14:textId="77777777" w:rsidTr="007F3D50">
        <w:trPr>
          <w:jc w:val="center"/>
        </w:trPr>
        <w:tc>
          <w:tcPr>
            <w:tcW w:w="1838" w:type="dxa"/>
            <w:shd w:val="clear" w:color="auto" w:fill="auto"/>
          </w:tcPr>
          <w:p w14:paraId="52147031" w14:textId="77777777" w:rsidR="007F3D50" w:rsidRPr="00A05C70" w:rsidRDefault="007F3D50" w:rsidP="003E6FF1">
            <w:pPr>
              <w:autoSpaceDE w:val="0"/>
              <w:autoSpaceDN w:val="0"/>
              <w:adjustRightInd w:val="0"/>
              <w:ind w:right="23"/>
            </w:pPr>
            <w:r w:rsidRPr="00A05C70">
              <w:t>%</w:t>
            </w:r>
          </w:p>
        </w:tc>
        <w:tc>
          <w:tcPr>
            <w:tcW w:w="1691" w:type="dxa"/>
            <w:shd w:val="clear" w:color="auto" w:fill="auto"/>
            <w:vAlign w:val="center"/>
          </w:tcPr>
          <w:p w14:paraId="7520EB61" w14:textId="77777777" w:rsidR="007F3D50" w:rsidRPr="00A05C70" w:rsidRDefault="007F3D50" w:rsidP="003E6FF1">
            <w:pPr>
              <w:autoSpaceDE w:val="0"/>
              <w:autoSpaceDN w:val="0"/>
              <w:adjustRightInd w:val="0"/>
              <w:ind w:right="23"/>
              <w:jc w:val="center"/>
            </w:pPr>
            <w:r w:rsidRPr="00A05C70">
              <w:rPr>
                <w:lang w:eastAsia="ru-RU"/>
              </w:rPr>
              <w:t>-</w:t>
            </w:r>
          </w:p>
        </w:tc>
        <w:tc>
          <w:tcPr>
            <w:tcW w:w="1064" w:type="dxa"/>
            <w:shd w:val="clear" w:color="auto" w:fill="auto"/>
            <w:vAlign w:val="center"/>
          </w:tcPr>
          <w:p w14:paraId="0AF2D171" w14:textId="77777777" w:rsidR="007F3D50" w:rsidRPr="00A05C70" w:rsidRDefault="007F3D50" w:rsidP="003E6FF1">
            <w:pPr>
              <w:autoSpaceDE w:val="0"/>
              <w:autoSpaceDN w:val="0"/>
              <w:adjustRightInd w:val="0"/>
              <w:ind w:right="23"/>
              <w:jc w:val="center"/>
            </w:pPr>
            <w:r w:rsidRPr="00A05C70">
              <w:rPr>
                <w:lang w:eastAsia="ru-RU"/>
              </w:rPr>
              <w:t>-</w:t>
            </w:r>
          </w:p>
        </w:tc>
        <w:tc>
          <w:tcPr>
            <w:tcW w:w="997" w:type="dxa"/>
            <w:shd w:val="clear" w:color="auto" w:fill="auto"/>
            <w:vAlign w:val="center"/>
          </w:tcPr>
          <w:p w14:paraId="2059906E" w14:textId="77777777" w:rsidR="007F3D50" w:rsidRPr="00A05C70" w:rsidRDefault="007F3D50" w:rsidP="003E6FF1">
            <w:pPr>
              <w:autoSpaceDE w:val="0"/>
              <w:autoSpaceDN w:val="0"/>
              <w:adjustRightInd w:val="0"/>
              <w:ind w:right="23"/>
              <w:jc w:val="center"/>
            </w:pPr>
            <w:r w:rsidRPr="00A05C70">
              <w:rPr>
                <w:lang w:eastAsia="ru-RU"/>
              </w:rPr>
              <w:t>-</w:t>
            </w:r>
          </w:p>
        </w:tc>
        <w:tc>
          <w:tcPr>
            <w:tcW w:w="998" w:type="dxa"/>
            <w:shd w:val="clear" w:color="auto" w:fill="auto"/>
            <w:vAlign w:val="center"/>
          </w:tcPr>
          <w:p w14:paraId="27067E2A" w14:textId="77777777" w:rsidR="007F3D50" w:rsidRPr="00A05C70" w:rsidRDefault="007F3D50" w:rsidP="003E6FF1">
            <w:pPr>
              <w:autoSpaceDE w:val="0"/>
              <w:autoSpaceDN w:val="0"/>
              <w:adjustRightInd w:val="0"/>
              <w:ind w:right="23"/>
              <w:jc w:val="center"/>
            </w:pPr>
            <w:r w:rsidRPr="00A05C70">
              <w:rPr>
                <w:lang w:eastAsia="ru-RU"/>
              </w:rPr>
              <w:t>-</w:t>
            </w:r>
          </w:p>
        </w:tc>
        <w:tc>
          <w:tcPr>
            <w:tcW w:w="997" w:type="dxa"/>
            <w:shd w:val="clear" w:color="auto" w:fill="auto"/>
            <w:vAlign w:val="center"/>
          </w:tcPr>
          <w:p w14:paraId="3F22DF8F" w14:textId="77777777" w:rsidR="007F3D50" w:rsidRPr="00A05C70" w:rsidRDefault="007F3D50" w:rsidP="003E6FF1">
            <w:pPr>
              <w:autoSpaceDE w:val="0"/>
              <w:autoSpaceDN w:val="0"/>
              <w:adjustRightInd w:val="0"/>
              <w:ind w:right="23"/>
              <w:jc w:val="center"/>
            </w:pPr>
            <w:r w:rsidRPr="00A05C70">
              <w:rPr>
                <w:lang w:eastAsia="ru-RU"/>
              </w:rPr>
              <w:t>-</w:t>
            </w:r>
          </w:p>
        </w:tc>
        <w:tc>
          <w:tcPr>
            <w:tcW w:w="998" w:type="dxa"/>
            <w:shd w:val="clear" w:color="auto" w:fill="auto"/>
            <w:vAlign w:val="center"/>
          </w:tcPr>
          <w:p w14:paraId="37E743AC" w14:textId="77777777" w:rsidR="007F3D50" w:rsidRPr="00A05C70" w:rsidRDefault="007F3D50" w:rsidP="003E6FF1">
            <w:pPr>
              <w:autoSpaceDE w:val="0"/>
              <w:autoSpaceDN w:val="0"/>
              <w:adjustRightInd w:val="0"/>
              <w:ind w:right="23"/>
              <w:jc w:val="center"/>
            </w:pPr>
            <w:r w:rsidRPr="00A05C70">
              <w:rPr>
                <w:lang w:eastAsia="ru-RU"/>
              </w:rPr>
              <w:t>-</w:t>
            </w:r>
          </w:p>
        </w:tc>
        <w:tc>
          <w:tcPr>
            <w:tcW w:w="1037" w:type="dxa"/>
            <w:shd w:val="clear" w:color="auto" w:fill="auto"/>
            <w:vAlign w:val="center"/>
          </w:tcPr>
          <w:p w14:paraId="3E1BE557" w14:textId="77777777" w:rsidR="007F3D50" w:rsidRPr="00A05C70" w:rsidRDefault="007F3D50" w:rsidP="003E6FF1">
            <w:pPr>
              <w:autoSpaceDE w:val="0"/>
              <w:autoSpaceDN w:val="0"/>
              <w:adjustRightInd w:val="0"/>
              <w:ind w:right="23"/>
              <w:jc w:val="center"/>
            </w:pPr>
            <w:r w:rsidRPr="00A05C70">
              <w:rPr>
                <w:lang w:eastAsia="ru-RU"/>
              </w:rPr>
              <w:t>-</w:t>
            </w:r>
          </w:p>
        </w:tc>
      </w:tr>
      <w:tr w:rsidR="007F3D50" w:rsidRPr="00A05C70" w14:paraId="0BCFB790" w14:textId="77777777" w:rsidTr="007F3D50">
        <w:trPr>
          <w:jc w:val="center"/>
        </w:trPr>
        <w:tc>
          <w:tcPr>
            <w:tcW w:w="9620" w:type="dxa"/>
            <w:gridSpan w:val="8"/>
            <w:shd w:val="clear" w:color="auto" w:fill="auto"/>
            <w:vAlign w:val="center"/>
          </w:tcPr>
          <w:p w14:paraId="034BBE49" w14:textId="77777777" w:rsidR="007F3D50" w:rsidRPr="00A05C70" w:rsidRDefault="007F3D50" w:rsidP="003E6FF1">
            <w:pPr>
              <w:autoSpaceDE w:val="0"/>
              <w:autoSpaceDN w:val="0"/>
              <w:adjustRightInd w:val="0"/>
              <w:ind w:right="23"/>
              <w:jc w:val="center"/>
            </w:pPr>
            <w:r w:rsidRPr="00A05C70">
              <w:rPr>
                <w:b/>
              </w:rPr>
              <w:t>Техническая вода</w:t>
            </w:r>
          </w:p>
        </w:tc>
      </w:tr>
      <w:tr w:rsidR="007F3D50" w:rsidRPr="00A05C70" w14:paraId="4A52F1F5" w14:textId="77777777" w:rsidTr="007F3D50">
        <w:trPr>
          <w:jc w:val="center"/>
        </w:trPr>
        <w:tc>
          <w:tcPr>
            <w:tcW w:w="1838" w:type="dxa"/>
            <w:shd w:val="clear" w:color="auto" w:fill="auto"/>
          </w:tcPr>
          <w:p w14:paraId="3AC1B5E7" w14:textId="77777777" w:rsidR="007F3D50" w:rsidRPr="00A05C70" w:rsidRDefault="007F3D50" w:rsidP="003E6FF1">
            <w:pPr>
              <w:autoSpaceDE w:val="0"/>
              <w:autoSpaceDN w:val="0"/>
              <w:adjustRightInd w:val="0"/>
              <w:ind w:right="23"/>
            </w:pPr>
            <w:r w:rsidRPr="00A05C70">
              <w:t>%</w:t>
            </w:r>
          </w:p>
        </w:tc>
        <w:tc>
          <w:tcPr>
            <w:tcW w:w="1691" w:type="dxa"/>
            <w:shd w:val="clear" w:color="auto" w:fill="auto"/>
            <w:vAlign w:val="center"/>
          </w:tcPr>
          <w:p w14:paraId="346C3E4B" w14:textId="77777777" w:rsidR="007F3D50" w:rsidRPr="00A05C70" w:rsidRDefault="007F3D50" w:rsidP="003E6FF1">
            <w:pPr>
              <w:autoSpaceDE w:val="0"/>
              <w:autoSpaceDN w:val="0"/>
              <w:adjustRightInd w:val="0"/>
              <w:ind w:right="23"/>
              <w:jc w:val="center"/>
            </w:pPr>
            <w:r w:rsidRPr="00A05C70">
              <w:rPr>
                <w:lang w:eastAsia="ru-RU"/>
              </w:rPr>
              <w:t>-</w:t>
            </w:r>
          </w:p>
        </w:tc>
        <w:tc>
          <w:tcPr>
            <w:tcW w:w="1064" w:type="dxa"/>
            <w:shd w:val="clear" w:color="auto" w:fill="auto"/>
            <w:vAlign w:val="center"/>
          </w:tcPr>
          <w:p w14:paraId="379E9691" w14:textId="77777777" w:rsidR="007F3D50" w:rsidRPr="00A05C70" w:rsidRDefault="007F3D50" w:rsidP="003E6FF1">
            <w:pPr>
              <w:autoSpaceDE w:val="0"/>
              <w:autoSpaceDN w:val="0"/>
              <w:adjustRightInd w:val="0"/>
              <w:ind w:right="23"/>
              <w:jc w:val="center"/>
            </w:pPr>
            <w:r w:rsidRPr="00A05C70">
              <w:rPr>
                <w:lang w:eastAsia="ru-RU"/>
              </w:rPr>
              <w:t>-</w:t>
            </w:r>
          </w:p>
        </w:tc>
        <w:tc>
          <w:tcPr>
            <w:tcW w:w="997" w:type="dxa"/>
            <w:shd w:val="clear" w:color="auto" w:fill="auto"/>
            <w:vAlign w:val="center"/>
          </w:tcPr>
          <w:p w14:paraId="5A0311EA" w14:textId="77777777" w:rsidR="007F3D50" w:rsidRPr="00A05C70" w:rsidRDefault="007F3D50" w:rsidP="003E6FF1">
            <w:pPr>
              <w:autoSpaceDE w:val="0"/>
              <w:autoSpaceDN w:val="0"/>
              <w:adjustRightInd w:val="0"/>
              <w:ind w:right="23"/>
              <w:jc w:val="center"/>
            </w:pPr>
            <w:r w:rsidRPr="00A05C70">
              <w:rPr>
                <w:lang w:eastAsia="ru-RU"/>
              </w:rPr>
              <w:t>-</w:t>
            </w:r>
          </w:p>
        </w:tc>
        <w:tc>
          <w:tcPr>
            <w:tcW w:w="998" w:type="dxa"/>
            <w:shd w:val="clear" w:color="auto" w:fill="auto"/>
            <w:vAlign w:val="center"/>
          </w:tcPr>
          <w:p w14:paraId="42D324A9" w14:textId="77777777" w:rsidR="007F3D50" w:rsidRPr="00A05C70" w:rsidRDefault="007F3D50" w:rsidP="003E6FF1">
            <w:pPr>
              <w:autoSpaceDE w:val="0"/>
              <w:autoSpaceDN w:val="0"/>
              <w:adjustRightInd w:val="0"/>
              <w:ind w:right="23"/>
              <w:jc w:val="center"/>
            </w:pPr>
            <w:r w:rsidRPr="00A05C70">
              <w:rPr>
                <w:lang w:eastAsia="ru-RU"/>
              </w:rPr>
              <w:t>-</w:t>
            </w:r>
          </w:p>
        </w:tc>
        <w:tc>
          <w:tcPr>
            <w:tcW w:w="997" w:type="dxa"/>
            <w:shd w:val="clear" w:color="auto" w:fill="auto"/>
            <w:vAlign w:val="center"/>
          </w:tcPr>
          <w:p w14:paraId="39323B64" w14:textId="77777777" w:rsidR="007F3D50" w:rsidRPr="00A05C70" w:rsidRDefault="007F3D50" w:rsidP="003E6FF1">
            <w:pPr>
              <w:autoSpaceDE w:val="0"/>
              <w:autoSpaceDN w:val="0"/>
              <w:adjustRightInd w:val="0"/>
              <w:ind w:right="23"/>
              <w:jc w:val="center"/>
            </w:pPr>
            <w:r w:rsidRPr="00A05C70">
              <w:rPr>
                <w:lang w:eastAsia="ru-RU"/>
              </w:rPr>
              <w:t>-</w:t>
            </w:r>
          </w:p>
        </w:tc>
        <w:tc>
          <w:tcPr>
            <w:tcW w:w="998" w:type="dxa"/>
            <w:shd w:val="clear" w:color="auto" w:fill="auto"/>
            <w:vAlign w:val="center"/>
          </w:tcPr>
          <w:p w14:paraId="571D368E" w14:textId="77777777" w:rsidR="007F3D50" w:rsidRPr="00A05C70" w:rsidRDefault="007F3D50" w:rsidP="003E6FF1">
            <w:pPr>
              <w:autoSpaceDE w:val="0"/>
              <w:autoSpaceDN w:val="0"/>
              <w:adjustRightInd w:val="0"/>
              <w:ind w:right="23"/>
              <w:jc w:val="center"/>
            </w:pPr>
            <w:r w:rsidRPr="00A05C70">
              <w:rPr>
                <w:lang w:eastAsia="ru-RU"/>
              </w:rPr>
              <w:t>-</w:t>
            </w:r>
          </w:p>
        </w:tc>
        <w:tc>
          <w:tcPr>
            <w:tcW w:w="1037" w:type="dxa"/>
            <w:shd w:val="clear" w:color="auto" w:fill="auto"/>
            <w:vAlign w:val="center"/>
          </w:tcPr>
          <w:p w14:paraId="16C2CD84" w14:textId="77777777" w:rsidR="007F3D50" w:rsidRPr="00A05C70" w:rsidRDefault="007F3D50" w:rsidP="003E6FF1">
            <w:pPr>
              <w:autoSpaceDE w:val="0"/>
              <w:autoSpaceDN w:val="0"/>
              <w:adjustRightInd w:val="0"/>
              <w:ind w:right="23"/>
              <w:jc w:val="center"/>
            </w:pPr>
            <w:r w:rsidRPr="00A05C70">
              <w:rPr>
                <w:lang w:eastAsia="ru-RU"/>
              </w:rPr>
              <w:t>-</w:t>
            </w:r>
          </w:p>
        </w:tc>
      </w:tr>
    </w:tbl>
    <w:p w14:paraId="454BED34" w14:textId="77777777" w:rsidR="00BF4BCA" w:rsidRDefault="00BF4BCA" w:rsidP="00F97674">
      <w:pPr>
        <w:autoSpaceDE w:val="0"/>
        <w:autoSpaceDN w:val="0"/>
        <w:adjustRightInd w:val="0"/>
        <w:jc w:val="center"/>
        <w:rPr>
          <w:b/>
          <w:bCs/>
          <w:sz w:val="28"/>
          <w:szCs w:val="28"/>
          <w:lang w:eastAsia="ru-RU"/>
        </w:rPr>
      </w:pPr>
    </w:p>
    <w:p w14:paraId="0CD7B2F2" w14:textId="77777777" w:rsidR="00137D32" w:rsidRPr="00DC3F15" w:rsidRDefault="00097C13" w:rsidP="003E6FF1">
      <w:pPr>
        <w:autoSpaceDE w:val="0"/>
        <w:autoSpaceDN w:val="0"/>
        <w:adjustRightInd w:val="0"/>
        <w:spacing w:line="276" w:lineRule="auto"/>
        <w:jc w:val="center"/>
        <w:rPr>
          <w:b/>
          <w:bCs/>
          <w:sz w:val="28"/>
          <w:szCs w:val="28"/>
          <w:lang w:eastAsia="ru-RU"/>
        </w:rPr>
      </w:pPr>
      <w:r w:rsidRPr="00DC3F15">
        <w:rPr>
          <w:b/>
          <w:bCs/>
          <w:sz w:val="28"/>
          <w:szCs w:val="28"/>
          <w:lang w:eastAsia="ru-RU"/>
        </w:rPr>
        <w:t>1</w:t>
      </w:r>
      <w:r w:rsidR="00BB309B">
        <w:rPr>
          <w:b/>
          <w:bCs/>
          <w:sz w:val="28"/>
          <w:szCs w:val="28"/>
          <w:lang w:eastAsia="ru-RU"/>
        </w:rPr>
        <w:t>.</w:t>
      </w:r>
      <w:r w:rsidRPr="00DC3F15">
        <w:rPr>
          <w:b/>
          <w:bCs/>
          <w:sz w:val="28"/>
          <w:szCs w:val="28"/>
          <w:lang w:eastAsia="ru-RU"/>
        </w:rPr>
        <w:t>3</w:t>
      </w:r>
      <w:r w:rsidR="00BB309B">
        <w:rPr>
          <w:b/>
          <w:bCs/>
          <w:sz w:val="28"/>
          <w:szCs w:val="28"/>
          <w:lang w:eastAsia="ru-RU"/>
        </w:rPr>
        <w:t>.</w:t>
      </w:r>
      <w:r w:rsidRPr="00DC3F15">
        <w:rPr>
          <w:b/>
          <w:bCs/>
          <w:sz w:val="28"/>
          <w:szCs w:val="28"/>
          <w:lang w:eastAsia="ru-RU"/>
        </w:rPr>
        <w:t>1</w:t>
      </w:r>
      <w:r w:rsidR="00BD0E6D" w:rsidRPr="00DC3F15">
        <w:rPr>
          <w:b/>
          <w:bCs/>
          <w:sz w:val="28"/>
          <w:szCs w:val="28"/>
          <w:lang w:eastAsia="ru-RU"/>
        </w:rPr>
        <w:t>3</w:t>
      </w:r>
      <w:r w:rsidR="00BB309B">
        <w:rPr>
          <w:b/>
          <w:bCs/>
          <w:sz w:val="28"/>
          <w:szCs w:val="28"/>
          <w:lang w:eastAsia="ru-RU"/>
        </w:rPr>
        <w:t xml:space="preserve">. </w:t>
      </w:r>
      <w:r w:rsidR="00E22DF8" w:rsidRPr="00DC3F15">
        <w:rPr>
          <w:b/>
          <w:bCs/>
          <w:sz w:val="28"/>
          <w:szCs w:val="28"/>
          <w:lang w:eastAsia="ru-RU"/>
        </w:rPr>
        <w:t>Перспективные балансы водоснабжения</w:t>
      </w:r>
      <w:r w:rsidR="00C67838" w:rsidRPr="00DC3F15">
        <w:rPr>
          <w:b/>
          <w:bCs/>
          <w:sz w:val="28"/>
          <w:szCs w:val="28"/>
          <w:lang w:eastAsia="ru-RU"/>
        </w:rPr>
        <w:t xml:space="preserve"> (общий - баланс подачи и реализации горячей, питьевой, технической воды</w:t>
      </w:r>
      <w:r w:rsidR="00AB0CAC" w:rsidRPr="00DC3F15">
        <w:rPr>
          <w:b/>
          <w:bCs/>
          <w:sz w:val="28"/>
          <w:szCs w:val="28"/>
          <w:lang w:eastAsia="ru-RU"/>
        </w:rPr>
        <w:t xml:space="preserve">, территориальный - баланс подачи горячей, питьевой, технической воды по технологическим зонам водоснабжения, структурный - </w:t>
      </w:r>
      <w:r w:rsidR="00A678B2" w:rsidRPr="00DC3F15">
        <w:rPr>
          <w:b/>
          <w:bCs/>
          <w:sz w:val="28"/>
          <w:szCs w:val="28"/>
          <w:lang w:eastAsia="ru-RU"/>
        </w:rPr>
        <w:t xml:space="preserve">баланс </w:t>
      </w:r>
      <w:r w:rsidR="005966BD" w:rsidRPr="00DC3F15">
        <w:rPr>
          <w:b/>
          <w:bCs/>
          <w:sz w:val="28"/>
          <w:szCs w:val="28"/>
          <w:lang w:eastAsia="ru-RU"/>
        </w:rPr>
        <w:t>реализации горячей, питьевой, технической воды по группам абонентов)</w:t>
      </w:r>
    </w:p>
    <w:p w14:paraId="49F8933A" w14:textId="77777777" w:rsidR="006960BF" w:rsidRPr="00A05C70" w:rsidRDefault="006960BF" w:rsidP="003E6FF1">
      <w:pPr>
        <w:spacing w:line="276" w:lineRule="auto"/>
        <w:ind w:firstLine="720"/>
        <w:jc w:val="both"/>
        <w:rPr>
          <w:sz w:val="28"/>
          <w:szCs w:val="28"/>
        </w:rPr>
      </w:pPr>
      <w:r>
        <w:rPr>
          <w:sz w:val="28"/>
          <w:szCs w:val="28"/>
          <w:lang w:eastAsia="ru-RU"/>
        </w:rPr>
        <w:tab/>
      </w:r>
      <w:r w:rsidRPr="00A05C70">
        <w:rPr>
          <w:sz w:val="28"/>
          <w:szCs w:val="28"/>
        </w:rPr>
        <w:t>Перспективный баланс потребления воды рассчитан на максимальное суточное водопотребление. Корректировка баланса рассчитывается на среднесуточное водопотребление и далее, как и предусмотрено нормативами, пересчитывается в максимальное суточное потребление.</w:t>
      </w:r>
    </w:p>
    <w:p w14:paraId="60350371" w14:textId="6ABFFE48" w:rsidR="006960BF" w:rsidRPr="00A05C70" w:rsidRDefault="006960BF" w:rsidP="003E6FF1">
      <w:pPr>
        <w:autoSpaceDE w:val="0"/>
        <w:autoSpaceDN w:val="0"/>
        <w:adjustRightInd w:val="0"/>
        <w:spacing w:line="276" w:lineRule="auto"/>
        <w:ind w:firstLine="708"/>
        <w:jc w:val="both"/>
        <w:rPr>
          <w:sz w:val="28"/>
          <w:szCs w:val="28"/>
          <w:shd w:val="clear" w:color="auto" w:fill="FFFFFF"/>
        </w:rPr>
      </w:pPr>
      <w:r w:rsidRPr="00A05C70">
        <w:rPr>
          <w:sz w:val="28"/>
          <w:szCs w:val="28"/>
        </w:rPr>
        <w:t xml:space="preserve">Основным потребителем воды является население. При разработке схемы водоснабжения </w:t>
      </w:r>
      <w:r w:rsidR="007F326D">
        <w:rPr>
          <w:sz w:val="28"/>
          <w:szCs w:val="28"/>
        </w:rPr>
        <w:t>Пушкинско</w:t>
      </w:r>
      <w:r w:rsidR="0097616F">
        <w:rPr>
          <w:sz w:val="28"/>
          <w:szCs w:val="28"/>
        </w:rPr>
        <w:t>го</w:t>
      </w:r>
      <w:r w:rsidR="007F326D">
        <w:rPr>
          <w:sz w:val="28"/>
          <w:szCs w:val="28"/>
        </w:rPr>
        <w:t xml:space="preserve"> сельско</w:t>
      </w:r>
      <w:r w:rsidR="0097616F">
        <w:rPr>
          <w:sz w:val="28"/>
          <w:szCs w:val="28"/>
        </w:rPr>
        <w:t>го</w:t>
      </w:r>
      <w:r w:rsidR="007F326D">
        <w:rPr>
          <w:sz w:val="28"/>
          <w:szCs w:val="28"/>
        </w:rPr>
        <w:t xml:space="preserve"> поселени</w:t>
      </w:r>
      <w:r w:rsidR="0097616F">
        <w:rPr>
          <w:sz w:val="28"/>
          <w:szCs w:val="28"/>
        </w:rPr>
        <w:t>я</w:t>
      </w:r>
      <w:r w:rsidR="000E2F1B">
        <w:rPr>
          <w:sz w:val="28"/>
          <w:szCs w:val="28"/>
        </w:rPr>
        <w:t xml:space="preserve"> </w:t>
      </w:r>
      <w:r w:rsidR="00774AE6">
        <w:rPr>
          <w:sz w:val="28"/>
          <w:szCs w:val="28"/>
        </w:rPr>
        <w:t>Гулькевичского</w:t>
      </w:r>
      <w:r w:rsidR="00A05C70" w:rsidRPr="00A05C70">
        <w:rPr>
          <w:sz w:val="28"/>
          <w:szCs w:val="28"/>
        </w:rPr>
        <w:t xml:space="preserve"> муниципального района </w:t>
      </w:r>
      <w:r w:rsidR="00767276">
        <w:rPr>
          <w:sz w:val="28"/>
          <w:szCs w:val="28"/>
        </w:rPr>
        <w:t>Краснодарского края</w:t>
      </w:r>
      <w:r w:rsidRPr="00A05C70">
        <w:rPr>
          <w:sz w:val="28"/>
          <w:szCs w:val="28"/>
        </w:rPr>
        <w:t xml:space="preserve"> базовым показателем для определения удельного суточного расхода воды принят норматив потребления холодной воды на одного жителя, принятый в соответствии с рекомендациями СП 31.13330.2021 «Водоснабжение. Наружные сети и сооружения», равный 180 л/сутки на человека. </w:t>
      </w:r>
    </w:p>
    <w:p w14:paraId="6CD1EB0D" w14:textId="77777777" w:rsidR="006960BF" w:rsidRPr="00A05C70" w:rsidRDefault="006960BF" w:rsidP="003E6FF1">
      <w:pPr>
        <w:autoSpaceDE w:val="0"/>
        <w:autoSpaceDN w:val="0"/>
        <w:adjustRightInd w:val="0"/>
        <w:spacing w:line="276" w:lineRule="auto"/>
        <w:jc w:val="center"/>
        <w:rPr>
          <w:bCs/>
          <w:sz w:val="28"/>
          <w:szCs w:val="28"/>
          <w:lang w:eastAsia="ru-RU"/>
        </w:rPr>
      </w:pPr>
      <w:r w:rsidRPr="00A05C70">
        <w:rPr>
          <w:bCs/>
          <w:sz w:val="28"/>
          <w:szCs w:val="28"/>
          <w:lang w:eastAsia="ru-RU"/>
        </w:rPr>
        <w:t xml:space="preserve">Таблица </w:t>
      </w:r>
      <w:r w:rsidR="00994126">
        <w:rPr>
          <w:bCs/>
          <w:sz w:val="28"/>
          <w:szCs w:val="28"/>
          <w:lang w:eastAsia="ru-RU"/>
        </w:rPr>
        <w:t>21</w:t>
      </w:r>
      <w:r w:rsidRPr="00A05C70">
        <w:rPr>
          <w:bCs/>
          <w:sz w:val="28"/>
          <w:szCs w:val="28"/>
          <w:lang w:eastAsia="ru-RU"/>
        </w:rPr>
        <w:t xml:space="preserve"> – Перспективный баланс водопотребления холодной питьевой воды </w:t>
      </w: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963"/>
        <w:gridCol w:w="5021"/>
        <w:gridCol w:w="2247"/>
        <w:gridCol w:w="1624"/>
      </w:tblGrid>
      <w:tr w:rsidR="006960BF" w:rsidRPr="000F5A5D" w14:paraId="73DCEC58" w14:textId="77777777" w:rsidTr="00F84B8F">
        <w:trPr>
          <w:trHeight w:val="137"/>
          <w:tblHeader/>
          <w:jc w:val="center"/>
        </w:trPr>
        <w:tc>
          <w:tcPr>
            <w:tcW w:w="939" w:type="dxa"/>
            <w:vMerge w:val="restart"/>
            <w:tcBorders>
              <w:top w:val="single" w:sz="12" w:space="0" w:color="auto"/>
              <w:bottom w:val="single" w:sz="4" w:space="0" w:color="auto"/>
            </w:tcBorders>
            <w:shd w:val="clear" w:color="auto" w:fill="auto"/>
            <w:vAlign w:val="center"/>
          </w:tcPr>
          <w:p w14:paraId="4C334C3B" w14:textId="77777777" w:rsidR="006960BF" w:rsidRPr="000F5A5D" w:rsidRDefault="006960BF" w:rsidP="006960BF">
            <w:pPr>
              <w:ind w:right="-1"/>
              <w:jc w:val="center"/>
              <w:rPr>
                <w:b/>
                <w:bCs/>
              </w:rPr>
            </w:pPr>
            <w:r w:rsidRPr="000F5A5D">
              <w:rPr>
                <w:b/>
                <w:bCs/>
              </w:rPr>
              <w:t>№ п/п</w:t>
            </w:r>
          </w:p>
        </w:tc>
        <w:tc>
          <w:tcPr>
            <w:tcW w:w="4896" w:type="dxa"/>
            <w:vMerge w:val="restart"/>
            <w:tcBorders>
              <w:top w:val="single" w:sz="12" w:space="0" w:color="auto"/>
              <w:bottom w:val="single" w:sz="4" w:space="0" w:color="auto"/>
            </w:tcBorders>
            <w:shd w:val="clear" w:color="auto" w:fill="auto"/>
            <w:vAlign w:val="center"/>
          </w:tcPr>
          <w:p w14:paraId="67004CAC" w14:textId="77777777" w:rsidR="006960BF" w:rsidRPr="000F5A5D" w:rsidRDefault="006960BF" w:rsidP="006960BF">
            <w:pPr>
              <w:ind w:right="-1"/>
              <w:jc w:val="center"/>
              <w:rPr>
                <w:b/>
                <w:bCs/>
              </w:rPr>
            </w:pPr>
            <w:r w:rsidRPr="000F5A5D">
              <w:rPr>
                <w:b/>
                <w:bCs/>
              </w:rPr>
              <w:t>Показатели производственной деятельности</w:t>
            </w:r>
          </w:p>
        </w:tc>
        <w:tc>
          <w:tcPr>
            <w:tcW w:w="2191" w:type="dxa"/>
            <w:vMerge w:val="restart"/>
            <w:tcBorders>
              <w:top w:val="single" w:sz="12" w:space="0" w:color="auto"/>
              <w:bottom w:val="single" w:sz="4" w:space="0" w:color="auto"/>
            </w:tcBorders>
            <w:shd w:val="clear" w:color="auto" w:fill="auto"/>
            <w:vAlign w:val="center"/>
          </w:tcPr>
          <w:p w14:paraId="118A4924" w14:textId="77777777" w:rsidR="006960BF" w:rsidRPr="000F5A5D" w:rsidRDefault="006960BF" w:rsidP="006960BF">
            <w:pPr>
              <w:ind w:right="-1"/>
              <w:jc w:val="center"/>
              <w:rPr>
                <w:b/>
                <w:bCs/>
              </w:rPr>
            </w:pPr>
            <w:r w:rsidRPr="000F5A5D">
              <w:rPr>
                <w:b/>
                <w:bCs/>
              </w:rPr>
              <w:t>Ед. измерения</w:t>
            </w:r>
          </w:p>
        </w:tc>
        <w:tc>
          <w:tcPr>
            <w:tcW w:w="1583" w:type="dxa"/>
            <w:tcBorders>
              <w:top w:val="single" w:sz="12" w:space="0" w:color="auto"/>
              <w:bottom w:val="single" w:sz="4" w:space="0" w:color="auto"/>
            </w:tcBorders>
            <w:shd w:val="clear" w:color="auto" w:fill="auto"/>
            <w:vAlign w:val="center"/>
          </w:tcPr>
          <w:p w14:paraId="012497B7" w14:textId="77777777" w:rsidR="006960BF" w:rsidRPr="000F5A5D" w:rsidRDefault="006960BF" w:rsidP="006A6474">
            <w:pPr>
              <w:ind w:right="-1"/>
              <w:jc w:val="center"/>
              <w:rPr>
                <w:b/>
                <w:bCs/>
              </w:rPr>
            </w:pPr>
            <w:r w:rsidRPr="000F5A5D">
              <w:rPr>
                <w:b/>
                <w:bCs/>
              </w:rPr>
              <w:t>Показатель</w:t>
            </w:r>
          </w:p>
        </w:tc>
      </w:tr>
      <w:tr w:rsidR="006960BF" w:rsidRPr="000F5A5D" w14:paraId="785B1841" w14:textId="77777777" w:rsidTr="00F84B8F">
        <w:trPr>
          <w:trHeight w:val="136"/>
          <w:tblHeader/>
          <w:jc w:val="center"/>
        </w:trPr>
        <w:tc>
          <w:tcPr>
            <w:tcW w:w="939" w:type="dxa"/>
            <w:vMerge/>
            <w:tcBorders>
              <w:top w:val="single" w:sz="4" w:space="0" w:color="auto"/>
              <w:bottom w:val="single" w:sz="12" w:space="0" w:color="auto"/>
            </w:tcBorders>
            <w:shd w:val="clear" w:color="auto" w:fill="auto"/>
            <w:vAlign w:val="center"/>
          </w:tcPr>
          <w:p w14:paraId="7D63D3E4" w14:textId="77777777" w:rsidR="006960BF" w:rsidRPr="000F5A5D" w:rsidRDefault="006960BF" w:rsidP="006960BF">
            <w:pPr>
              <w:ind w:right="-1"/>
              <w:jc w:val="center"/>
              <w:rPr>
                <w:b/>
                <w:bCs/>
              </w:rPr>
            </w:pPr>
          </w:p>
        </w:tc>
        <w:tc>
          <w:tcPr>
            <w:tcW w:w="4896" w:type="dxa"/>
            <w:vMerge/>
            <w:tcBorders>
              <w:top w:val="single" w:sz="4" w:space="0" w:color="auto"/>
              <w:bottom w:val="single" w:sz="12" w:space="0" w:color="auto"/>
            </w:tcBorders>
            <w:shd w:val="clear" w:color="auto" w:fill="auto"/>
            <w:vAlign w:val="center"/>
          </w:tcPr>
          <w:p w14:paraId="79C4DB2B" w14:textId="77777777" w:rsidR="006960BF" w:rsidRPr="000F5A5D" w:rsidRDefault="006960BF" w:rsidP="006960BF">
            <w:pPr>
              <w:ind w:right="-1"/>
              <w:jc w:val="center"/>
              <w:rPr>
                <w:b/>
                <w:bCs/>
              </w:rPr>
            </w:pPr>
          </w:p>
        </w:tc>
        <w:tc>
          <w:tcPr>
            <w:tcW w:w="2191" w:type="dxa"/>
            <w:vMerge/>
            <w:tcBorders>
              <w:top w:val="single" w:sz="4" w:space="0" w:color="auto"/>
              <w:bottom w:val="single" w:sz="12" w:space="0" w:color="auto"/>
            </w:tcBorders>
            <w:shd w:val="clear" w:color="auto" w:fill="auto"/>
            <w:vAlign w:val="center"/>
          </w:tcPr>
          <w:p w14:paraId="1018FEE1" w14:textId="77777777" w:rsidR="006960BF" w:rsidRPr="000F5A5D" w:rsidRDefault="006960BF" w:rsidP="006960BF">
            <w:pPr>
              <w:ind w:right="-1"/>
              <w:jc w:val="center"/>
              <w:rPr>
                <w:b/>
                <w:bCs/>
              </w:rPr>
            </w:pPr>
          </w:p>
        </w:tc>
        <w:tc>
          <w:tcPr>
            <w:tcW w:w="1583" w:type="dxa"/>
            <w:tcBorders>
              <w:top w:val="single" w:sz="4" w:space="0" w:color="auto"/>
              <w:bottom w:val="single" w:sz="12" w:space="0" w:color="auto"/>
            </w:tcBorders>
            <w:shd w:val="clear" w:color="auto" w:fill="auto"/>
            <w:vAlign w:val="center"/>
          </w:tcPr>
          <w:p w14:paraId="29F6B3C3" w14:textId="618877C5" w:rsidR="006960BF" w:rsidRPr="000F5A5D" w:rsidRDefault="00EA5DA9" w:rsidP="006960BF">
            <w:pPr>
              <w:ind w:right="-1"/>
              <w:jc w:val="center"/>
              <w:rPr>
                <w:b/>
                <w:bCs/>
              </w:rPr>
            </w:pPr>
            <w:r>
              <w:rPr>
                <w:b/>
                <w:bCs/>
              </w:rPr>
              <w:t>2030</w:t>
            </w:r>
            <w:r w:rsidR="000E2F1B">
              <w:rPr>
                <w:b/>
                <w:bCs/>
              </w:rPr>
              <w:t xml:space="preserve"> </w:t>
            </w:r>
            <w:r w:rsidR="006960BF" w:rsidRPr="000F5A5D">
              <w:rPr>
                <w:b/>
                <w:bCs/>
              </w:rPr>
              <w:t>год</w:t>
            </w:r>
          </w:p>
        </w:tc>
      </w:tr>
      <w:tr w:rsidR="006960BF" w:rsidRPr="000F5A5D" w14:paraId="76E950A4" w14:textId="77777777" w:rsidTr="00F84B8F">
        <w:trPr>
          <w:jc w:val="center"/>
        </w:trPr>
        <w:tc>
          <w:tcPr>
            <w:tcW w:w="9609" w:type="dxa"/>
            <w:gridSpan w:val="4"/>
            <w:tcBorders>
              <w:top w:val="single" w:sz="12" w:space="0" w:color="auto"/>
            </w:tcBorders>
            <w:shd w:val="clear" w:color="auto" w:fill="auto"/>
            <w:vAlign w:val="center"/>
          </w:tcPr>
          <w:p w14:paraId="59BE5C57" w14:textId="77777777" w:rsidR="006960BF" w:rsidRPr="000F5A5D" w:rsidRDefault="006960BF" w:rsidP="006960BF">
            <w:pPr>
              <w:ind w:right="-1"/>
              <w:jc w:val="center"/>
              <w:rPr>
                <w:b/>
                <w:bCs/>
              </w:rPr>
            </w:pPr>
            <w:r w:rsidRPr="000F5A5D">
              <w:rPr>
                <w:b/>
                <w:bCs/>
              </w:rPr>
              <w:t>Питьевая вода</w:t>
            </w:r>
          </w:p>
        </w:tc>
      </w:tr>
      <w:tr w:rsidR="006960BF" w:rsidRPr="000F5A5D" w14:paraId="3671727E" w14:textId="77777777" w:rsidTr="00F84B8F">
        <w:trPr>
          <w:jc w:val="center"/>
        </w:trPr>
        <w:tc>
          <w:tcPr>
            <w:tcW w:w="939" w:type="dxa"/>
            <w:shd w:val="clear" w:color="auto" w:fill="auto"/>
            <w:vAlign w:val="center"/>
          </w:tcPr>
          <w:p w14:paraId="6FC79804" w14:textId="77777777" w:rsidR="006960BF" w:rsidRPr="000F5A5D" w:rsidRDefault="006960BF" w:rsidP="006960BF">
            <w:pPr>
              <w:ind w:right="-125"/>
              <w:jc w:val="center"/>
              <w:rPr>
                <w:b/>
                <w:bCs/>
              </w:rPr>
            </w:pPr>
            <w:r w:rsidRPr="000F5A5D">
              <w:rPr>
                <w:b/>
                <w:bCs/>
              </w:rPr>
              <w:t>1.</w:t>
            </w:r>
          </w:p>
        </w:tc>
        <w:tc>
          <w:tcPr>
            <w:tcW w:w="4896" w:type="dxa"/>
            <w:shd w:val="clear" w:color="auto" w:fill="auto"/>
            <w:vAlign w:val="center"/>
          </w:tcPr>
          <w:p w14:paraId="571FB5C8" w14:textId="11FFD43D" w:rsidR="006960BF" w:rsidRPr="000F5A5D" w:rsidRDefault="006960BF" w:rsidP="006960BF">
            <w:pPr>
              <w:ind w:right="-1"/>
              <w:rPr>
                <w:b/>
                <w:bCs/>
              </w:rPr>
            </w:pPr>
            <w:r w:rsidRPr="000F5A5D">
              <w:rPr>
                <w:b/>
                <w:bCs/>
              </w:rPr>
              <w:t>Общий объем подачи</w:t>
            </w:r>
            <w:r w:rsidR="000E2F1B">
              <w:rPr>
                <w:b/>
                <w:bCs/>
              </w:rPr>
              <w:t xml:space="preserve"> </w:t>
            </w:r>
            <w:r w:rsidRPr="000F5A5D">
              <w:rPr>
                <w:b/>
                <w:bCs/>
              </w:rPr>
              <w:t>воды</w:t>
            </w:r>
          </w:p>
        </w:tc>
        <w:tc>
          <w:tcPr>
            <w:tcW w:w="2191" w:type="dxa"/>
            <w:shd w:val="clear" w:color="auto" w:fill="auto"/>
            <w:vAlign w:val="center"/>
          </w:tcPr>
          <w:p w14:paraId="768D9BE2" w14:textId="77777777" w:rsidR="006960BF" w:rsidRPr="006A6474" w:rsidRDefault="006A6474" w:rsidP="006960BF">
            <w:pPr>
              <w:ind w:right="-1"/>
              <w:jc w:val="center"/>
              <w:rPr>
                <w:bCs/>
              </w:rPr>
            </w:pPr>
            <w:r w:rsidRPr="006A6474">
              <w:rPr>
                <w:bCs/>
              </w:rPr>
              <w:t>тыс. м</w:t>
            </w:r>
            <w:r w:rsidRPr="006A6474">
              <w:rPr>
                <w:bCs/>
                <w:vertAlign w:val="superscript"/>
              </w:rPr>
              <w:t>3</w:t>
            </w:r>
            <w:r w:rsidRPr="006A6474">
              <w:rPr>
                <w:bCs/>
              </w:rPr>
              <w:t>/год</w:t>
            </w:r>
          </w:p>
        </w:tc>
        <w:tc>
          <w:tcPr>
            <w:tcW w:w="1583" w:type="dxa"/>
            <w:shd w:val="clear" w:color="auto" w:fill="auto"/>
            <w:vAlign w:val="center"/>
          </w:tcPr>
          <w:p w14:paraId="31A23253" w14:textId="2994F295" w:rsidR="006960BF" w:rsidRPr="000F5A5D" w:rsidRDefault="00340A78" w:rsidP="006960BF">
            <w:pPr>
              <w:ind w:right="-1"/>
              <w:jc w:val="center"/>
              <w:rPr>
                <w:b/>
                <w:bCs/>
              </w:rPr>
            </w:pPr>
            <w:r>
              <w:rPr>
                <w:b/>
                <w:bCs/>
              </w:rPr>
              <w:t>106,92</w:t>
            </w:r>
          </w:p>
        </w:tc>
      </w:tr>
      <w:tr w:rsidR="006960BF" w:rsidRPr="000F5A5D" w14:paraId="4239A506" w14:textId="77777777" w:rsidTr="00F84B8F">
        <w:trPr>
          <w:jc w:val="center"/>
        </w:trPr>
        <w:tc>
          <w:tcPr>
            <w:tcW w:w="939" w:type="dxa"/>
            <w:shd w:val="clear" w:color="auto" w:fill="auto"/>
            <w:vAlign w:val="center"/>
          </w:tcPr>
          <w:p w14:paraId="39422B88" w14:textId="77777777" w:rsidR="006960BF" w:rsidRPr="000F5A5D" w:rsidRDefault="006960BF" w:rsidP="006960BF">
            <w:pPr>
              <w:ind w:right="-125"/>
              <w:jc w:val="center"/>
              <w:rPr>
                <w:b/>
                <w:bCs/>
              </w:rPr>
            </w:pPr>
            <w:r w:rsidRPr="000F5A5D">
              <w:rPr>
                <w:b/>
                <w:bCs/>
              </w:rPr>
              <w:t>2.</w:t>
            </w:r>
          </w:p>
        </w:tc>
        <w:tc>
          <w:tcPr>
            <w:tcW w:w="4896" w:type="dxa"/>
            <w:shd w:val="clear" w:color="auto" w:fill="auto"/>
            <w:vAlign w:val="center"/>
          </w:tcPr>
          <w:p w14:paraId="3A8CDF7E" w14:textId="77777777" w:rsidR="006960BF" w:rsidRPr="000F5A5D" w:rsidRDefault="006960BF" w:rsidP="006960BF">
            <w:pPr>
              <w:ind w:right="-1"/>
              <w:rPr>
                <w:b/>
                <w:bCs/>
              </w:rPr>
            </w:pPr>
            <w:r w:rsidRPr="000F5A5D">
              <w:rPr>
                <w:b/>
                <w:bCs/>
              </w:rPr>
              <w:t xml:space="preserve">Объем реализации воды, в том числе </w:t>
            </w:r>
          </w:p>
        </w:tc>
        <w:tc>
          <w:tcPr>
            <w:tcW w:w="2191" w:type="dxa"/>
            <w:shd w:val="clear" w:color="auto" w:fill="auto"/>
            <w:vAlign w:val="center"/>
          </w:tcPr>
          <w:p w14:paraId="4966AB81" w14:textId="77777777" w:rsidR="006960BF" w:rsidRPr="006A6474" w:rsidRDefault="006A6474" w:rsidP="006960BF">
            <w:pPr>
              <w:ind w:right="-1"/>
              <w:jc w:val="center"/>
              <w:rPr>
                <w:bCs/>
              </w:rPr>
            </w:pPr>
            <w:r w:rsidRPr="006A6474">
              <w:rPr>
                <w:bCs/>
              </w:rPr>
              <w:t>тыс. м</w:t>
            </w:r>
            <w:r w:rsidRPr="006A6474">
              <w:rPr>
                <w:bCs/>
                <w:vertAlign w:val="superscript"/>
              </w:rPr>
              <w:t>3</w:t>
            </w:r>
            <w:r w:rsidRPr="006A6474">
              <w:rPr>
                <w:bCs/>
              </w:rPr>
              <w:t>/год</w:t>
            </w:r>
          </w:p>
        </w:tc>
        <w:tc>
          <w:tcPr>
            <w:tcW w:w="1583" w:type="dxa"/>
            <w:shd w:val="clear" w:color="auto" w:fill="auto"/>
            <w:vAlign w:val="center"/>
          </w:tcPr>
          <w:p w14:paraId="02CE5FB0" w14:textId="0DBA426D" w:rsidR="006960BF" w:rsidRPr="000F5A5D" w:rsidRDefault="00340A78" w:rsidP="006960BF">
            <w:pPr>
              <w:ind w:right="-1"/>
              <w:jc w:val="center"/>
              <w:rPr>
                <w:b/>
                <w:bCs/>
              </w:rPr>
            </w:pPr>
            <w:r>
              <w:rPr>
                <w:b/>
                <w:bCs/>
              </w:rPr>
              <w:t>81,929</w:t>
            </w:r>
          </w:p>
        </w:tc>
      </w:tr>
      <w:tr w:rsidR="006960BF" w:rsidRPr="006A6474" w14:paraId="37973225" w14:textId="77777777" w:rsidTr="00F84B8F">
        <w:trPr>
          <w:jc w:val="center"/>
        </w:trPr>
        <w:tc>
          <w:tcPr>
            <w:tcW w:w="939" w:type="dxa"/>
            <w:shd w:val="clear" w:color="auto" w:fill="auto"/>
            <w:vAlign w:val="center"/>
          </w:tcPr>
          <w:p w14:paraId="387CB8F7" w14:textId="77777777" w:rsidR="006960BF" w:rsidRPr="006A6474" w:rsidRDefault="006960BF" w:rsidP="006960BF">
            <w:pPr>
              <w:ind w:right="-125"/>
              <w:jc w:val="center"/>
              <w:rPr>
                <w:b/>
                <w:bCs/>
              </w:rPr>
            </w:pPr>
            <w:r w:rsidRPr="006A6474">
              <w:rPr>
                <w:b/>
                <w:bCs/>
              </w:rPr>
              <w:t>3.</w:t>
            </w:r>
          </w:p>
        </w:tc>
        <w:tc>
          <w:tcPr>
            <w:tcW w:w="4896" w:type="dxa"/>
            <w:shd w:val="clear" w:color="auto" w:fill="auto"/>
            <w:vAlign w:val="center"/>
          </w:tcPr>
          <w:p w14:paraId="23D0A7C9" w14:textId="50165B1F" w:rsidR="006960BF" w:rsidRPr="006A6474" w:rsidRDefault="006960BF" w:rsidP="000F5A5D">
            <w:pPr>
              <w:ind w:right="-1"/>
              <w:rPr>
                <w:b/>
                <w:bCs/>
              </w:rPr>
            </w:pPr>
            <w:r w:rsidRPr="006A6474">
              <w:rPr>
                <w:b/>
                <w:bCs/>
              </w:rPr>
              <w:t xml:space="preserve">Объем реализации воды в </w:t>
            </w:r>
            <w:r w:rsidR="00871F20">
              <w:rPr>
                <w:b/>
                <w:bCs/>
              </w:rPr>
              <w:t>с. Пушкинское</w:t>
            </w:r>
          </w:p>
        </w:tc>
        <w:tc>
          <w:tcPr>
            <w:tcW w:w="2191" w:type="dxa"/>
            <w:shd w:val="clear" w:color="auto" w:fill="auto"/>
            <w:vAlign w:val="center"/>
          </w:tcPr>
          <w:p w14:paraId="16C18B82" w14:textId="77777777" w:rsidR="006960BF" w:rsidRPr="006A6474" w:rsidRDefault="006A6474" w:rsidP="006960BF">
            <w:pPr>
              <w:ind w:right="-1"/>
              <w:jc w:val="center"/>
              <w:rPr>
                <w:bCs/>
              </w:rPr>
            </w:pPr>
            <w:r w:rsidRPr="006A6474">
              <w:rPr>
                <w:bCs/>
              </w:rPr>
              <w:t>тыс. м</w:t>
            </w:r>
            <w:r w:rsidRPr="006A6474">
              <w:rPr>
                <w:bCs/>
                <w:vertAlign w:val="superscript"/>
              </w:rPr>
              <w:t>3</w:t>
            </w:r>
            <w:r w:rsidRPr="006A6474">
              <w:rPr>
                <w:bCs/>
              </w:rPr>
              <w:t>/год</w:t>
            </w:r>
          </w:p>
        </w:tc>
        <w:tc>
          <w:tcPr>
            <w:tcW w:w="1583" w:type="dxa"/>
            <w:shd w:val="clear" w:color="auto" w:fill="auto"/>
            <w:vAlign w:val="center"/>
          </w:tcPr>
          <w:p w14:paraId="1A11CAA1" w14:textId="5A3DD3B1" w:rsidR="006960BF" w:rsidRPr="006A6474" w:rsidRDefault="00037BA4" w:rsidP="006960BF">
            <w:pPr>
              <w:ind w:right="-1"/>
              <w:jc w:val="center"/>
              <w:rPr>
                <w:b/>
                <w:bCs/>
              </w:rPr>
            </w:pPr>
            <w:r w:rsidRPr="00037BA4">
              <w:rPr>
                <w:b/>
                <w:bCs/>
              </w:rPr>
              <w:t>34,343</w:t>
            </w:r>
          </w:p>
        </w:tc>
      </w:tr>
      <w:tr w:rsidR="006960BF" w:rsidRPr="006A6474" w14:paraId="587CFA71" w14:textId="77777777" w:rsidTr="00F84B8F">
        <w:trPr>
          <w:jc w:val="center"/>
        </w:trPr>
        <w:tc>
          <w:tcPr>
            <w:tcW w:w="939" w:type="dxa"/>
            <w:shd w:val="clear" w:color="auto" w:fill="auto"/>
            <w:vAlign w:val="center"/>
          </w:tcPr>
          <w:p w14:paraId="3E6B7D00" w14:textId="77777777" w:rsidR="006960BF" w:rsidRPr="006A6474" w:rsidRDefault="006960BF" w:rsidP="006960BF">
            <w:pPr>
              <w:ind w:right="-125"/>
              <w:jc w:val="center"/>
            </w:pPr>
            <w:r w:rsidRPr="006A6474">
              <w:t>3.1</w:t>
            </w:r>
          </w:p>
        </w:tc>
        <w:tc>
          <w:tcPr>
            <w:tcW w:w="4896" w:type="dxa"/>
            <w:shd w:val="clear" w:color="auto" w:fill="auto"/>
            <w:vAlign w:val="center"/>
          </w:tcPr>
          <w:p w14:paraId="3CA72E62" w14:textId="77777777" w:rsidR="006960BF" w:rsidRPr="006A6474" w:rsidRDefault="006960BF" w:rsidP="006960BF">
            <w:pPr>
              <w:ind w:right="-1"/>
            </w:pPr>
            <w:r w:rsidRPr="006A6474">
              <w:t>- населению</w:t>
            </w:r>
          </w:p>
        </w:tc>
        <w:tc>
          <w:tcPr>
            <w:tcW w:w="2191" w:type="dxa"/>
            <w:shd w:val="clear" w:color="auto" w:fill="auto"/>
            <w:vAlign w:val="center"/>
          </w:tcPr>
          <w:p w14:paraId="74AB4715" w14:textId="77777777" w:rsidR="006960BF" w:rsidRPr="006A6474" w:rsidRDefault="006A6474" w:rsidP="006960BF">
            <w:pPr>
              <w:ind w:right="-1"/>
              <w:jc w:val="center"/>
            </w:pPr>
            <w:r w:rsidRPr="006A6474">
              <w:rPr>
                <w:bCs/>
              </w:rPr>
              <w:t>тыс. м</w:t>
            </w:r>
            <w:r w:rsidRPr="006A6474">
              <w:rPr>
                <w:bCs/>
                <w:vertAlign w:val="superscript"/>
              </w:rPr>
              <w:t>3</w:t>
            </w:r>
            <w:r w:rsidRPr="006A6474">
              <w:rPr>
                <w:bCs/>
              </w:rPr>
              <w:t>/год</w:t>
            </w:r>
          </w:p>
        </w:tc>
        <w:tc>
          <w:tcPr>
            <w:tcW w:w="1583" w:type="dxa"/>
            <w:shd w:val="clear" w:color="auto" w:fill="auto"/>
            <w:vAlign w:val="center"/>
          </w:tcPr>
          <w:p w14:paraId="69D2D687" w14:textId="64A10B85" w:rsidR="006960BF" w:rsidRPr="006A6474" w:rsidRDefault="00037BA4" w:rsidP="006960BF">
            <w:pPr>
              <w:ind w:right="-1"/>
              <w:jc w:val="center"/>
            </w:pPr>
            <w:r>
              <w:t>30,354</w:t>
            </w:r>
          </w:p>
        </w:tc>
      </w:tr>
      <w:tr w:rsidR="006960BF" w:rsidRPr="006A6474" w14:paraId="7E4F26D4" w14:textId="77777777" w:rsidTr="00F84B8F">
        <w:trPr>
          <w:jc w:val="center"/>
        </w:trPr>
        <w:tc>
          <w:tcPr>
            <w:tcW w:w="939" w:type="dxa"/>
            <w:shd w:val="clear" w:color="auto" w:fill="auto"/>
            <w:vAlign w:val="center"/>
          </w:tcPr>
          <w:p w14:paraId="4DA0B57D" w14:textId="77777777" w:rsidR="006960BF" w:rsidRPr="006A6474" w:rsidRDefault="006960BF" w:rsidP="006960BF">
            <w:pPr>
              <w:ind w:right="-125"/>
              <w:jc w:val="center"/>
            </w:pPr>
            <w:r w:rsidRPr="006A6474">
              <w:t>3.2</w:t>
            </w:r>
          </w:p>
        </w:tc>
        <w:tc>
          <w:tcPr>
            <w:tcW w:w="4896" w:type="dxa"/>
            <w:shd w:val="clear" w:color="auto" w:fill="auto"/>
            <w:vAlign w:val="center"/>
          </w:tcPr>
          <w:p w14:paraId="295F6097" w14:textId="77777777" w:rsidR="006960BF" w:rsidRPr="006A6474" w:rsidRDefault="006960BF" w:rsidP="006960BF">
            <w:pPr>
              <w:ind w:right="-1"/>
            </w:pPr>
            <w:r w:rsidRPr="006A6474">
              <w:t>- бюджетным потребителям</w:t>
            </w:r>
          </w:p>
        </w:tc>
        <w:tc>
          <w:tcPr>
            <w:tcW w:w="2191" w:type="dxa"/>
            <w:shd w:val="clear" w:color="auto" w:fill="auto"/>
            <w:vAlign w:val="center"/>
          </w:tcPr>
          <w:p w14:paraId="4B095513" w14:textId="77777777" w:rsidR="006960BF" w:rsidRPr="006A6474" w:rsidRDefault="006A6474" w:rsidP="006960BF">
            <w:pPr>
              <w:ind w:right="-1"/>
              <w:jc w:val="center"/>
            </w:pPr>
            <w:r w:rsidRPr="006A6474">
              <w:rPr>
                <w:bCs/>
              </w:rPr>
              <w:t>тыс. м</w:t>
            </w:r>
            <w:r w:rsidRPr="006A6474">
              <w:rPr>
                <w:bCs/>
                <w:vertAlign w:val="superscript"/>
              </w:rPr>
              <w:t>3</w:t>
            </w:r>
            <w:r w:rsidRPr="006A6474">
              <w:rPr>
                <w:bCs/>
              </w:rPr>
              <w:t>/год</w:t>
            </w:r>
          </w:p>
        </w:tc>
        <w:tc>
          <w:tcPr>
            <w:tcW w:w="1583" w:type="dxa"/>
            <w:shd w:val="clear" w:color="auto" w:fill="auto"/>
            <w:vAlign w:val="center"/>
          </w:tcPr>
          <w:p w14:paraId="40119A09" w14:textId="218516CB" w:rsidR="006960BF" w:rsidRPr="006A6474" w:rsidRDefault="00E91A1D" w:rsidP="006960BF">
            <w:pPr>
              <w:ind w:right="-1"/>
              <w:jc w:val="center"/>
            </w:pPr>
            <w:r>
              <w:t>0,996</w:t>
            </w:r>
          </w:p>
        </w:tc>
      </w:tr>
      <w:tr w:rsidR="006960BF" w:rsidRPr="006A6474" w14:paraId="456632FA" w14:textId="77777777" w:rsidTr="00F84B8F">
        <w:trPr>
          <w:jc w:val="center"/>
        </w:trPr>
        <w:tc>
          <w:tcPr>
            <w:tcW w:w="939" w:type="dxa"/>
            <w:shd w:val="clear" w:color="auto" w:fill="auto"/>
            <w:vAlign w:val="center"/>
          </w:tcPr>
          <w:p w14:paraId="3D9191DF" w14:textId="77777777" w:rsidR="006960BF" w:rsidRPr="006A6474" w:rsidRDefault="006960BF" w:rsidP="006960BF">
            <w:pPr>
              <w:ind w:right="-125"/>
              <w:jc w:val="center"/>
            </w:pPr>
            <w:r w:rsidRPr="006A6474">
              <w:t>3.3</w:t>
            </w:r>
          </w:p>
        </w:tc>
        <w:tc>
          <w:tcPr>
            <w:tcW w:w="4896" w:type="dxa"/>
            <w:shd w:val="clear" w:color="auto" w:fill="auto"/>
            <w:vAlign w:val="center"/>
          </w:tcPr>
          <w:p w14:paraId="1495DF6C" w14:textId="657CF693" w:rsidR="006960BF" w:rsidRPr="006A6474" w:rsidRDefault="006960BF" w:rsidP="006960BF">
            <w:pPr>
              <w:ind w:right="-1"/>
            </w:pPr>
            <w:r w:rsidRPr="006A6474">
              <w:t xml:space="preserve">- </w:t>
            </w:r>
            <w:r w:rsidR="00340A78">
              <w:t>Организациям</w:t>
            </w:r>
          </w:p>
        </w:tc>
        <w:tc>
          <w:tcPr>
            <w:tcW w:w="2191" w:type="dxa"/>
            <w:shd w:val="clear" w:color="auto" w:fill="auto"/>
            <w:vAlign w:val="center"/>
          </w:tcPr>
          <w:p w14:paraId="54A8E9AE" w14:textId="77777777" w:rsidR="006960BF" w:rsidRPr="006A6474" w:rsidRDefault="006A6474" w:rsidP="006960BF">
            <w:pPr>
              <w:ind w:right="-1"/>
              <w:jc w:val="center"/>
            </w:pPr>
            <w:r w:rsidRPr="006A6474">
              <w:rPr>
                <w:bCs/>
              </w:rPr>
              <w:t>тыс. м</w:t>
            </w:r>
            <w:r w:rsidRPr="006A6474">
              <w:rPr>
                <w:bCs/>
                <w:vertAlign w:val="superscript"/>
              </w:rPr>
              <w:t>3</w:t>
            </w:r>
            <w:r w:rsidRPr="006A6474">
              <w:rPr>
                <w:bCs/>
              </w:rPr>
              <w:t>/год</w:t>
            </w:r>
          </w:p>
        </w:tc>
        <w:tc>
          <w:tcPr>
            <w:tcW w:w="1583" w:type="dxa"/>
            <w:shd w:val="clear" w:color="auto" w:fill="auto"/>
            <w:vAlign w:val="center"/>
          </w:tcPr>
          <w:p w14:paraId="6F19A1EF" w14:textId="267DF61F" w:rsidR="006A6474" w:rsidRPr="006A6474" w:rsidRDefault="00037BA4" w:rsidP="006A6474">
            <w:pPr>
              <w:ind w:right="-1"/>
              <w:jc w:val="center"/>
            </w:pPr>
            <w:r>
              <w:t>0,</w:t>
            </w:r>
            <w:r w:rsidR="00E91A1D">
              <w:t>535</w:t>
            </w:r>
          </w:p>
        </w:tc>
      </w:tr>
      <w:tr w:rsidR="00F84B8F" w:rsidRPr="006A6474" w14:paraId="053E930E" w14:textId="77777777" w:rsidTr="00F84B8F">
        <w:trPr>
          <w:jc w:val="center"/>
        </w:trPr>
        <w:tc>
          <w:tcPr>
            <w:tcW w:w="939" w:type="dxa"/>
            <w:shd w:val="clear" w:color="auto" w:fill="auto"/>
            <w:vAlign w:val="center"/>
          </w:tcPr>
          <w:p w14:paraId="5B429EF0" w14:textId="7D37403E" w:rsidR="00F84B8F" w:rsidRPr="006A6474" w:rsidRDefault="00F84B8F" w:rsidP="00F84B8F">
            <w:pPr>
              <w:ind w:right="-125"/>
              <w:jc w:val="center"/>
            </w:pPr>
            <w:r>
              <w:rPr>
                <w:b/>
                <w:bCs/>
              </w:rPr>
              <w:t>4</w:t>
            </w:r>
            <w:r w:rsidRPr="006A6474">
              <w:rPr>
                <w:b/>
                <w:bCs/>
              </w:rPr>
              <w:t>.</w:t>
            </w:r>
          </w:p>
        </w:tc>
        <w:tc>
          <w:tcPr>
            <w:tcW w:w="4896" w:type="dxa"/>
            <w:shd w:val="clear" w:color="auto" w:fill="auto"/>
            <w:vAlign w:val="center"/>
          </w:tcPr>
          <w:p w14:paraId="25D85334" w14:textId="78FCAD78" w:rsidR="00F84B8F" w:rsidRPr="006A6474" w:rsidRDefault="00F84B8F" w:rsidP="00F84B8F">
            <w:pPr>
              <w:ind w:right="-1"/>
            </w:pPr>
            <w:r w:rsidRPr="006A6474">
              <w:rPr>
                <w:b/>
                <w:bCs/>
              </w:rPr>
              <w:t xml:space="preserve">Объем реализации воды в </w:t>
            </w:r>
            <w:r w:rsidRPr="00F84B8F">
              <w:rPr>
                <w:b/>
                <w:bCs/>
              </w:rPr>
              <w:t>х. Новокрасный</w:t>
            </w:r>
            <w:r w:rsidRPr="00F84B8F">
              <w:rPr>
                <w:b/>
                <w:bCs/>
              </w:rPr>
              <w:tab/>
            </w:r>
            <w:r w:rsidRPr="00F84B8F">
              <w:rPr>
                <w:b/>
                <w:bCs/>
              </w:rPr>
              <w:tab/>
            </w:r>
            <w:r w:rsidRPr="00F84B8F">
              <w:rPr>
                <w:b/>
                <w:bCs/>
              </w:rPr>
              <w:tab/>
            </w:r>
            <w:r w:rsidRPr="00F84B8F">
              <w:rPr>
                <w:b/>
                <w:bCs/>
              </w:rPr>
              <w:tab/>
            </w:r>
            <w:r w:rsidRPr="00F84B8F">
              <w:rPr>
                <w:b/>
                <w:bCs/>
              </w:rPr>
              <w:tab/>
            </w:r>
            <w:r w:rsidRPr="00F84B8F">
              <w:rPr>
                <w:b/>
                <w:bCs/>
              </w:rPr>
              <w:tab/>
            </w:r>
            <w:r w:rsidRPr="00F84B8F">
              <w:rPr>
                <w:b/>
                <w:bCs/>
              </w:rPr>
              <w:tab/>
            </w:r>
            <w:r w:rsidRPr="00F84B8F">
              <w:rPr>
                <w:b/>
                <w:bCs/>
              </w:rPr>
              <w:tab/>
            </w:r>
            <w:r w:rsidRPr="00F84B8F">
              <w:rPr>
                <w:b/>
                <w:bCs/>
              </w:rPr>
              <w:tab/>
            </w:r>
          </w:p>
        </w:tc>
        <w:tc>
          <w:tcPr>
            <w:tcW w:w="2191" w:type="dxa"/>
            <w:shd w:val="clear" w:color="auto" w:fill="auto"/>
            <w:vAlign w:val="center"/>
          </w:tcPr>
          <w:p w14:paraId="76FCA896" w14:textId="66742BEA" w:rsidR="00F84B8F" w:rsidRPr="006A6474" w:rsidRDefault="00F84B8F" w:rsidP="00F84B8F">
            <w:pPr>
              <w:ind w:right="-1"/>
              <w:jc w:val="center"/>
              <w:rPr>
                <w:bCs/>
              </w:rPr>
            </w:pPr>
            <w:r w:rsidRPr="006A6474">
              <w:rPr>
                <w:bCs/>
              </w:rPr>
              <w:t>тыс. м</w:t>
            </w:r>
            <w:r w:rsidRPr="006A6474">
              <w:rPr>
                <w:bCs/>
                <w:vertAlign w:val="superscript"/>
              </w:rPr>
              <w:t>3</w:t>
            </w:r>
            <w:r w:rsidRPr="006A6474">
              <w:rPr>
                <w:bCs/>
              </w:rPr>
              <w:t>/год</w:t>
            </w:r>
          </w:p>
        </w:tc>
        <w:tc>
          <w:tcPr>
            <w:tcW w:w="1583" w:type="dxa"/>
            <w:shd w:val="clear" w:color="auto" w:fill="auto"/>
            <w:vAlign w:val="center"/>
          </w:tcPr>
          <w:p w14:paraId="55DC7342" w14:textId="2B8DE0AA" w:rsidR="00F84B8F" w:rsidRPr="00E91A1D" w:rsidRDefault="00340A78" w:rsidP="00F84B8F">
            <w:pPr>
              <w:ind w:right="-1"/>
              <w:jc w:val="center"/>
              <w:rPr>
                <w:b/>
                <w:bCs/>
              </w:rPr>
            </w:pPr>
            <w:r w:rsidRPr="00E91A1D">
              <w:rPr>
                <w:b/>
                <w:bCs/>
              </w:rPr>
              <w:t>17,127</w:t>
            </w:r>
          </w:p>
        </w:tc>
      </w:tr>
      <w:tr w:rsidR="00F84B8F" w:rsidRPr="006A6474" w14:paraId="5AFEE06C" w14:textId="77777777" w:rsidTr="00F84B8F">
        <w:trPr>
          <w:jc w:val="center"/>
        </w:trPr>
        <w:tc>
          <w:tcPr>
            <w:tcW w:w="939" w:type="dxa"/>
            <w:shd w:val="clear" w:color="auto" w:fill="auto"/>
            <w:vAlign w:val="center"/>
          </w:tcPr>
          <w:p w14:paraId="34BA0ECB" w14:textId="1C9C8AC9" w:rsidR="00F84B8F" w:rsidRPr="006A6474" w:rsidRDefault="00F84B8F" w:rsidP="00F84B8F">
            <w:pPr>
              <w:ind w:right="-125"/>
              <w:jc w:val="center"/>
            </w:pPr>
            <w:r>
              <w:t>4</w:t>
            </w:r>
            <w:r w:rsidRPr="006A6474">
              <w:t>.1</w:t>
            </w:r>
          </w:p>
        </w:tc>
        <w:tc>
          <w:tcPr>
            <w:tcW w:w="4896" w:type="dxa"/>
            <w:shd w:val="clear" w:color="auto" w:fill="auto"/>
            <w:vAlign w:val="center"/>
          </w:tcPr>
          <w:p w14:paraId="60D64DDF" w14:textId="5880A819" w:rsidR="00F84B8F" w:rsidRPr="006A6474" w:rsidRDefault="00F84B8F" w:rsidP="00F84B8F">
            <w:pPr>
              <w:ind w:right="-1"/>
            </w:pPr>
            <w:r w:rsidRPr="006A6474">
              <w:t>- населению</w:t>
            </w:r>
          </w:p>
        </w:tc>
        <w:tc>
          <w:tcPr>
            <w:tcW w:w="2191" w:type="dxa"/>
            <w:shd w:val="clear" w:color="auto" w:fill="auto"/>
            <w:vAlign w:val="center"/>
          </w:tcPr>
          <w:p w14:paraId="187652D5" w14:textId="11C5A606" w:rsidR="00F84B8F" w:rsidRPr="006A6474" w:rsidRDefault="00F84B8F" w:rsidP="00F84B8F">
            <w:pPr>
              <w:ind w:right="-1"/>
              <w:jc w:val="center"/>
              <w:rPr>
                <w:bCs/>
              </w:rPr>
            </w:pPr>
            <w:r w:rsidRPr="006A6474">
              <w:rPr>
                <w:bCs/>
              </w:rPr>
              <w:t>тыс. м</w:t>
            </w:r>
            <w:r w:rsidRPr="006A6474">
              <w:rPr>
                <w:bCs/>
                <w:vertAlign w:val="superscript"/>
              </w:rPr>
              <w:t>3</w:t>
            </w:r>
            <w:r w:rsidRPr="006A6474">
              <w:rPr>
                <w:bCs/>
              </w:rPr>
              <w:t>/год</w:t>
            </w:r>
          </w:p>
        </w:tc>
        <w:tc>
          <w:tcPr>
            <w:tcW w:w="1583" w:type="dxa"/>
            <w:shd w:val="clear" w:color="auto" w:fill="auto"/>
            <w:vAlign w:val="center"/>
          </w:tcPr>
          <w:p w14:paraId="0E5481A9" w14:textId="3AB3143A" w:rsidR="00F84B8F" w:rsidRDefault="00E91A1D" w:rsidP="00F84B8F">
            <w:pPr>
              <w:ind w:right="-1"/>
              <w:jc w:val="center"/>
            </w:pPr>
            <w:r>
              <w:t>16,723</w:t>
            </w:r>
          </w:p>
        </w:tc>
      </w:tr>
      <w:tr w:rsidR="00F84B8F" w:rsidRPr="006A6474" w14:paraId="638CB196" w14:textId="77777777" w:rsidTr="00F84B8F">
        <w:trPr>
          <w:jc w:val="center"/>
        </w:trPr>
        <w:tc>
          <w:tcPr>
            <w:tcW w:w="939" w:type="dxa"/>
            <w:shd w:val="clear" w:color="auto" w:fill="auto"/>
            <w:vAlign w:val="center"/>
          </w:tcPr>
          <w:p w14:paraId="372512CD" w14:textId="541A5881" w:rsidR="00F84B8F" w:rsidRPr="006A6474" w:rsidRDefault="00F84B8F" w:rsidP="00F84B8F">
            <w:pPr>
              <w:ind w:right="-125"/>
              <w:jc w:val="center"/>
            </w:pPr>
            <w:r>
              <w:t>4</w:t>
            </w:r>
            <w:r w:rsidRPr="006A6474">
              <w:t>.2</w:t>
            </w:r>
          </w:p>
        </w:tc>
        <w:tc>
          <w:tcPr>
            <w:tcW w:w="4896" w:type="dxa"/>
            <w:shd w:val="clear" w:color="auto" w:fill="auto"/>
            <w:vAlign w:val="center"/>
          </w:tcPr>
          <w:p w14:paraId="244F01DD" w14:textId="39997AF9" w:rsidR="00F84B8F" w:rsidRPr="006A6474" w:rsidRDefault="00F84B8F" w:rsidP="00F84B8F">
            <w:pPr>
              <w:ind w:right="-1"/>
            </w:pPr>
            <w:r w:rsidRPr="006A6474">
              <w:t>- бюджетным потребителям</w:t>
            </w:r>
          </w:p>
        </w:tc>
        <w:tc>
          <w:tcPr>
            <w:tcW w:w="2191" w:type="dxa"/>
            <w:shd w:val="clear" w:color="auto" w:fill="auto"/>
            <w:vAlign w:val="center"/>
          </w:tcPr>
          <w:p w14:paraId="06074864" w14:textId="667EEAE0" w:rsidR="00F84B8F" w:rsidRPr="006A6474" w:rsidRDefault="00F84B8F" w:rsidP="00F84B8F">
            <w:pPr>
              <w:ind w:right="-1"/>
              <w:jc w:val="center"/>
              <w:rPr>
                <w:bCs/>
              </w:rPr>
            </w:pPr>
            <w:r w:rsidRPr="006A6474">
              <w:rPr>
                <w:bCs/>
              </w:rPr>
              <w:t>тыс. м</w:t>
            </w:r>
            <w:r w:rsidRPr="006A6474">
              <w:rPr>
                <w:bCs/>
                <w:vertAlign w:val="superscript"/>
              </w:rPr>
              <w:t>3</w:t>
            </w:r>
            <w:r w:rsidRPr="006A6474">
              <w:rPr>
                <w:bCs/>
              </w:rPr>
              <w:t>/год</w:t>
            </w:r>
          </w:p>
        </w:tc>
        <w:tc>
          <w:tcPr>
            <w:tcW w:w="1583" w:type="dxa"/>
            <w:shd w:val="clear" w:color="auto" w:fill="auto"/>
            <w:vAlign w:val="center"/>
          </w:tcPr>
          <w:p w14:paraId="6070D448" w14:textId="76DA524D" w:rsidR="00F84B8F" w:rsidRDefault="00E91A1D" w:rsidP="00F84B8F">
            <w:pPr>
              <w:ind w:right="-1"/>
              <w:jc w:val="center"/>
            </w:pPr>
            <w:r>
              <w:t>0,263</w:t>
            </w:r>
          </w:p>
        </w:tc>
      </w:tr>
      <w:tr w:rsidR="00340A78" w:rsidRPr="006A6474" w14:paraId="286C1022" w14:textId="77777777" w:rsidTr="00F84B8F">
        <w:trPr>
          <w:jc w:val="center"/>
        </w:trPr>
        <w:tc>
          <w:tcPr>
            <w:tcW w:w="939" w:type="dxa"/>
            <w:shd w:val="clear" w:color="auto" w:fill="auto"/>
            <w:vAlign w:val="center"/>
          </w:tcPr>
          <w:p w14:paraId="359AD207" w14:textId="556FD79F" w:rsidR="00340A78" w:rsidRDefault="00340A78" w:rsidP="00340A78">
            <w:pPr>
              <w:ind w:right="-125"/>
              <w:jc w:val="center"/>
            </w:pPr>
            <w:r>
              <w:t>4.3</w:t>
            </w:r>
          </w:p>
        </w:tc>
        <w:tc>
          <w:tcPr>
            <w:tcW w:w="4896" w:type="dxa"/>
            <w:shd w:val="clear" w:color="auto" w:fill="auto"/>
            <w:vAlign w:val="center"/>
          </w:tcPr>
          <w:p w14:paraId="0F782B71" w14:textId="6349E9DE" w:rsidR="00340A78" w:rsidRPr="006A6474" w:rsidRDefault="00340A78" w:rsidP="00340A78">
            <w:pPr>
              <w:ind w:right="-1"/>
            </w:pPr>
            <w:r>
              <w:t>- Прочим потребителям</w:t>
            </w:r>
          </w:p>
        </w:tc>
        <w:tc>
          <w:tcPr>
            <w:tcW w:w="2191" w:type="dxa"/>
            <w:shd w:val="clear" w:color="auto" w:fill="auto"/>
            <w:vAlign w:val="center"/>
          </w:tcPr>
          <w:p w14:paraId="102739D0" w14:textId="0AA92496" w:rsidR="00340A78" w:rsidRPr="006A6474" w:rsidRDefault="00340A78" w:rsidP="00340A78">
            <w:pPr>
              <w:ind w:right="-1"/>
              <w:jc w:val="center"/>
              <w:rPr>
                <w:bCs/>
              </w:rPr>
            </w:pPr>
            <w:r w:rsidRPr="006A6474">
              <w:rPr>
                <w:bCs/>
              </w:rPr>
              <w:t>тыс. м</w:t>
            </w:r>
            <w:r w:rsidRPr="006A6474">
              <w:rPr>
                <w:bCs/>
                <w:vertAlign w:val="superscript"/>
              </w:rPr>
              <w:t>3</w:t>
            </w:r>
            <w:r w:rsidRPr="006A6474">
              <w:rPr>
                <w:bCs/>
              </w:rPr>
              <w:t>/год</w:t>
            </w:r>
          </w:p>
        </w:tc>
        <w:tc>
          <w:tcPr>
            <w:tcW w:w="1583" w:type="dxa"/>
            <w:shd w:val="clear" w:color="auto" w:fill="auto"/>
            <w:vAlign w:val="center"/>
          </w:tcPr>
          <w:p w14:paraId="4BE19709" w14:textId="10FFDC68" w:rsidR="00340A78" w:rsidRDefault="00E91A1D" w:rsidP="00340A78">
            <w:pPr>
              <w:ind w:right="-1"/>
              <w:jc w:val="center"/>
            </w:pPr>
            <w:r>
              <w:t>0,141</w:t>
            </w:r>
          </w:p>
        </w:tc>
      </w:tr>
      <w:tr w:rsidR="00340A78" w:rsidRPr="006960BF" w14:paraId="0CF28483" w14:textId="77777777" w:rsidTr="00F84B8F">
        <w:trPr>
          <w:trHeight w:val="395"/>
          <w:jc w:val="center"/>
        </w:trPr>
        <w:tc>
          <w:tcPr>
            <w:tcW w:w="939" w:type="dxa"/>
            <w:shd w:val="clear" w:color="auto" w:fill="auto"/>
            <w:vAlign w:val="center"/>
          </w:tcPr>
          <w:p w14:paraId="3098A675" w14:textId="63AF1264" w:rsidR="00340A78" w:rsidRPr="006A6474" w:rsidRDefault="00340A78" w:rsidP="00340A78">
            <w:pPr>
              <w:ind w:right="-125"/>
              <w:jc w:val="center"/>
              <w:rPr>
                <w:b/>
                <w:bCs/>
              </w:rPr>
            </w:pPr>
            <w:r>
              <w:rPr>
                <w:b/>
                <w:bCs/>
              </w:rPr>
              <w:t>5</w:t>
            </w:r>
            <w:r w:rsidRPr="006A6474">
              <w:rPr>
                <w:b/>
                <w:bCs/>
              </w:rPr>
              <w:t>.</w:t>
            </w:r>
          </w:p>
        </w:tc>
        <w:tc>
          <w:tcPr>
            <w:tcW w:w="4896" w:type="dxa"/>
            <w:shd w:val="clear" w:color="auto" w:fill="auto"/>
            <w:vAlign w:val="center"/>
          </w:tcPr>
          <w:p w14:paraId="6B36A15B" w14:textId="77777777" w:rsidR="00340A78" w:rsidRPr="006A6474" w:rsidRDefault="00340A78" w:rsidP="00340A78">
            <w:pPr>
              <w:ind w:right="-1"/>
              <w:rPr>
                <w:b/>
                <w:bCs/>
              </w:rPr>
            </w:pPr>
            <w:r w:rsidRPr="006A6474">
              <w:rPr>
                <w:b/>
                <w:bCs/>
              </w:rPr>
              <w:t>Потери</w:t>
            </w:r>
          </w:p>
        </w:tc>
        <w:tc>
          <w:tcPr>
            <w:tcW w:w="2191" w:type="dxa"/>
            <w:shd w:val="clear" w:color="auto" w:fill="auto"/>
            <w:vAlign w:val="center"/>
          </w:tcPr>
          <w:p w14:paraId="29D90B82" w14:textId="77777777" w:rsidR="00340A78" w:rsidRPr="006A6474" w:rsidRDefault="00340A78" w:rsidP="00340A78">
            <w:pPr>
              <w:ind w:right="-1"/>
              <w:jc w:val="center"/>
              <w:rPr>
                <w:bCs/>
              </w:rPr>
            </w:pPr>
            <w:r w:rsidRPr="006A6474">
              <w:rPr>
                <w:bCs/>
              </w:rPr>
              <w:t>тыс. м</w:t>
            </w:r>
            <w:r w:rsidRPr="006A6474">
              <w:rPr>
                <w:bCs/>
                <w:vertAlign w:val="superscript"/>
              </w:rPr>
              <w:t>3</w:t>
            </w:r>
            <w:r w:rsidRPr="006A6474">
              <w:rPr>
                <w:bCs/>
              </w:rPr>
              <w:t>/год</w:t>
            </w:r>
          </w:p>
        </w:tc>
        <w:tc>
          <w:tcPr>
            <w:tcW w:w="1583" w:type="dxa"/>
            <w:shd w:val="clear" w:color="auto" w:fill="auto"/>
            <w:vAlign w:val="center"/>
          </w:tcPr>
          <w:p w14:paraId="069B3FFD" w14:textId="1B3DDB0E" w:rsidR="00340A78" w:rsidRPr="006A6474" w:rsidRDefault="00340A78" w:rsidP="00340A78">
            <w:pPr>
              <w:ind w:right="-1"/>
              <w:jc w:val="center"/>
              <w:rPr>
                <w:b/>
                <w:bCs/>
              </w:rPr>
            </w:pPr>
            <w:r>
              <w:rPr>
                <w:b/>
                <w:bCs/>
              </w:rPr>
              <w:t>24,99</w:t>
            </w:r>
          </w:p>
        </w:tc>
      </w:tr>
    </w:tbl>
    <w:p w14:paraId="4ED24086" w14:textId="77777777" w:rsidR="006960BF" w:rsidRDefault="006960BF" w:rsidP="006960BF">
      <w:pPr>
        <w:tabs>
          <w:tab w:val="left" w:pos="2467"/>
        </w:tabs>
        <w:rPr>
          <w:sz w:val="28"/>
          <w:szCs w:val="28"/>
          <w:lang w:eastAsia="ru-RU"/>
        </w:rPr>
      </w:pPr>
    </w:p>
    <w:p w14:paraId="73023197" w14:textId="77777777" w:rsidR="006960BF" w:rsidRDefault="006960BF" w:rsidP="006960BF">
      <w:pPr>
        <w:rPr>
          <w:sz w:val="28"/>
          <w:szCs w:val="28"/>
          <w:lang w:eastAsia="ru-RU"/>
        </w:rPr>
      </w:pPr>
    </w:p>
    <w:p w14:paraId="363550B0" w14:textId="77777777" w:rsidR="00894DF4" w:rsidRPr="006960BF" w:rsidRDefault="00894DF4" w:rsidP="006960BF">
      <w:pPr>
        <w:rPr>
          <w:sz w:val="28"/>
          <w:szCs w:val="28"/>
          <w:lang w:eastAsia="ru-RU"/>
        </w:rPr>
        <w:sectPr w:rsidR="00894DF4" w:rsidRPr="006960BF" w:rsidSect="00666D58">
          <w:pgSz w:w="11907" w:h="16840" w:code="9"/>
          <w:pgMar w:top="851" w:right="567" w:bottom="851" w:left="1701" w:header="454" w:footer="720" w:gutter="0"/>
          <w:cols w:space="720"/>
          <w:docGrid w:linePitch="299"/>
        </w:sectPr>
      </w:pPr>
    </w:p>
    <w:p w14:paraId="366539E5" w14:textId="77777777" w:rsidR="00E22DF8" w:rsidRPr="004E3661" w:rsidRDefault="00097C13" w:rsidP="003E6FF1">
      <w:pPr>
        <w:autoSpaceDE w:val="0"/>
        <w:autoSpaceDN w:val="0"/>
        <w:adjustRightInd w:val="0"/>
        <w:spacing w:line="276" w:lineRule="auto"/>
        <w:ind w:right="-1"/>
        <w:jc w:val="center"/>
        <w:rPr>
          <w:b/>
          <w:bCs/>
          <w:color w:val="auto"/>
          <w:sz w:val="28"/>
          <w:szCs w:val="28"/>
          <w:lang w:eastAsia="ru-RU"/>
        </w:rPr>
      </w:pPr>
      <w:r w:rsidRPr="004E3661">
        <w:rPr>
          <w:b/>
          <w:bCs/>
          <w:color w:val="auto"/>
          <w:sz w:val="28"/>
          <w:szCs w:val="28"/>
          <w:lang w:eastAsia="ru-RU"/>
        </w:rPr>
        <w:t>1</w:t>
      </w:r>
      <w:r w:rsidR="00BB309B" w:rsidRPr="004E3661">
        <w:rPr>
          <w:b/>
          <w:bCs/>
          <w:color w:val="auto"/>
          <w:sz w:val="28"/>
          <w:szCs w:val="28"/>
          <w:lang w:eastAsia="ru-RU"/>
        </w:rPr>
        <w:t>.</w:t>
      </w:r>
      <w:r w:rsidRPr="004E3661">
        <w:rPr>
          <w:b/>
          <w:bCs/>
          <w:color w:val="auto"/>
          <w:sz w:val="28"/>
          <w:szCs w:val="28"/>
          <w:lang w:eastAsia="ru-RU"/>
        </w:rPr>
        <w:t>3</w:t>
      </w:r>
      <w:r w:rsidR="00BB309B" w:rsidRPr="004E3661">
        <w:rPr>
          <w:b/>
          <w:bCs/>
          <w:color w:val="auto"/>
          <w:sz w:val="28"/>
          <w:szCs w:val="28"/>
          <w:lang w:eastAsia="ru-RU"/>
        </w:rPr>
        <w:t>.</w:t>
      </w:r>
      <w:r w:rsidRPr="004E3661">
        <w:rPr>
          <w:b/>
          <w:bCs/>
          <w:color w:val="auto"/>
          <w:sz w:val="28"/>
          <w:szCs w:val="28"/>
          <w:lang w:eastAsia="ru-RU"/>
        </w:rPr>
        <w:t>1</w:t>
      </w:r>
      <w:r w:rsidR="00766365" w:rsidRPr="004E3661">
        <w:rPr>
          <w:b/>
          <w:bCs/>
          <w:color w:val="auto"/>
          <w:sz w:val="28"/>
          <w:szCs w:val="28"/>
          <w:lang w:eastAsia="ru-RU"/>
        </w:rPr>
        <w:t>4</w:t>
      </w:r>
      <w:r w:rsidR="00BB309B" w:rsidRPr="004E3661">
        <w:rPr>
          <w:b/>
          <w:bCs/>
          <w:color w:val="auto"/>
          <w:sz w:val="28"/>
          <w:szCs w:val="28"/>
          <w:lang w:eastAsia="ru-RU"/>
        </w:rPr>
        <w:t xml:space="preserve">. </w:t>
      </w:r>
      <w:r w:rsidR="00E22DF8" w:rsidRPr="004E3661">
        <w:rPr>
          <w:b/>
          <w:bCs/>
          <w:color w:val="auto"/>
          <w:sz w:val="28"/>
          <w:szCs w:val="28"/>
          <w:lang w:eastAsia="ru-RU"/>
        </w:rPr>
        <w:t>Расчет</w:t>
      </w:r>
      <w:r w:rsidR="00A677A4" w:rsidRPr="004E3661">
        <w:rPr>
          <w:b/>
          <w:bCs/>
          <w:color w:val="auto"/>
          <w:sz w:val="28"/>
          <w:szCs w:val="28"/>
          <w:lang w:eastAsia="ru-RU"/>
        </w:rPr>
        <w:t xml:space="preserve"> </w:t>
      </w:r>
      <w:r w:rsidR="00E22DF8" w:rsidRPr="004E3661">
        <w:rPr>
          <w:b/>
          <w:bCs/>
          <w:color w:val="auto"/>
          <w:sz w:val="28"/>
          <w:szCs w:val="28"/>
          <w:lang w:eastAsia="ru-RU"/>
        </w:rPr>
        <w:t>требуемой мощности вод</w:t>
      </w:r>
      <w:r w:rsidR="006065E8" w:rsidRPr="004E3661">
        <w:rPr>
          <w:b/>
          <w:bCs/>
          <w:color w:val="auto"/>
          <w:sz w:val="28"/>
          <w:szCs w:val="28"/>
          <w:lang w:eastAsia="ru-RU"/>
        </w:rPr>
        <w:t>озаборных и очистных сооружений</w:t>
      </w:r>
      <w:r w:rsidR="00BE01C0" w:rsidRPr="004E3661">
        <w:rPr>
          <w:b/>
          <w:bCs/>
          <w:color w:val="auto"/>
          <w:sz w:val="28"/>
          <w:szCs w:val="28"/>
          <w:lang w:eastAsia="ru-RU"/>
        </w:rPr>
        <w:t xml:space="preserve"> исходя из данных о перспективном потреблении горячей питьевой, технической воды и величины потерь горячей, питьевой, технической воды при ее транспортировке с указанием требуемых объемов подачи и потребления горячей, питьевой, технической воды, дефицита (резерва) мощностей по технологиче</w:t>
      </w:r>
      <w:r w:rsidR="0075155A" w:rsidRPr="004E3661">
        <w:rPr>
          <w:b/>
          <w:bCs/>
          <w:color w:val="auto"/>
          <w:sz w:val="28"/>
          <w:szCs w:val="28"/>
          <w:lang w:eastAsia="ru-RU"/>
        </w:rPr>
        <w:t>ским зонам с разбивкой по годам</w:t>
      </w:r>
    </w:p>
    <w:p w14:paraId="646AC461" w14:textId="77777777" w:rsidR="00E22DF8" w:rsidRPr="004E3661" w:rsidRDefault="00570591" w:rsidP="003E6FF1">
      <w:pPr>
        <w:autoSpaceDE w:val="0"/>
        <w:autoSpaceDN w:val="0"/>
        <w:adjustRightInd w:val="0"/>
        <w:spacing w:line="276" w:lineRule="auto"/>
        <w:ind w:right="-1" w:firstLine="708"/>
        <w:jc w:val="both"/>
        <w:rPr>
          <w:bCs/>
          <w:color w:val="auto"/>
          <w:sz w:val="28"/>
          <w:szCs w:val="28"/>
          <w:lang w:eastAsia="ru-RU"/>
        </w:rPr>
      </w:pPr>
      <w:r w:rsidRPr="004E3661">
        <w:rPr>
          <w:bCs/>
          <w:color w:val="auto"/>
          <w:sz w:val="28"/>
          <w:szCs w:val="28"/>
          <w:lang w:eastAsia="ru-RU"/>
        </w:rPr>
        <w:t>Требуемая мощность водозаборных и очистных сооружений определена на основании расчетного перспективного территориального водного баланса</w:t>
      </w:r>
      <w:r w:rsidR="00BB309B" w:rsidRPr="004E3661">
        <w:rPr>
          <w:bCs/>
          <w:color w:val="auto"/>
          <w:sz w:val="28"/>
          <w:szCs w:val="28"/>
          <w:lang w:eastAsia="ru-RU"/>
        </w:rPr>
        <w:t>.</w:t>
      </w:r>
      <w:r w:rsidR="008B1A51" w:rsidRPr="004E3661">
        <w:rPr>
          <w:bCs/>
          <w:color w:val="auto"/>
          <w:sz w:val="28"/>
          <w:szCs w:val="28"/>
          <w:lang w:eastAsia="ru-RU"/>
        </w:rPr>
        <w:t xml:space="preserve"> </w:t>
      </w:r>
    </w:p>
    <w:p w14:paraId="6EFCB44C" w14:textId="77777777" w:rsidR="006960BF" w:rsidRPr="004E3661" w:rsidRDefault="006960BF" w:rsidP="006960BF">
      <w:pPr>
        <w:autoSpaceDE w:val="0"/>
        <w:autoSpaceDN w:val="0"/>
        <w:adjustRightInd w:val="0"/>
        <w:jc w:val="right"/>
        <w:rPr>
          <w:bCs/>
          <w:color w:val="auto"/>
          <w:sz w:val="28"/>
          <w:szCs w:val="28"/>
          <w:lang w:eastAsia="ru-RU"/>
        </w:rPr>
      </w:pPr>
      <w:r w:rsidRPr="004E3661">
        <w:rPr>
          <w:bCs/>
          <w:color w:val="auto"/>
          <w:sz w:val="28"/>
          <w:szCs w:val="28"/>
          <w:lang w:eastAsia="ru-RU"/>
        </w:rPr>
        <w:t xml:space="preserve">Таблица </w:t>
      </w:r>
      <w:r w:rsidR="00994126" w:rsidRPr="004E3661">
        <w:rPr>
          <w:bCs/>
          <w:color w:val="auto"/>
          <w:sz w:val="28"/>
          <w:szCs w:val="28"/>
          <w:lang w:eastAsia="ru-RU"/>
        </w:rPr>
        <w:t>22</w:t>
      </w:r>
    </w:p>
    <w:tbl>
      <w:tblPr>
        <w:tblW w:w="15201"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2410"/>
        <w:gridCol w:w="1701"/>
        <w:gridCol w:w="1583"/>
        <w:gridCol w:w="1961"/>
        <w:gridCol w:w="1741"/>
        <w:gridCol w:w="1539"/>
        <w:gridCol w:w="1564"/>
        <w:gridCol w:w="1401"/>
        <w:gridCol w:w="1301"/>
      </w:tblGrid>
      <w:tr w:rsidR="006960BF" w:rsidRPr="004E3661" w14:paraId="05CA056E" w14:textId="77777777" w:rsidTr="00595B87">
        <w:tc>
          <w:tcPr>
            <w:tcW w:w="2410" w:type="dxa"/>
            <w:vMerge w:val="restart"/>
            <w:vAlign w:val="center"/>
          </w:tcPr>
          <w:p w14:paraId="6F9DB97F" w14:textId="77777777" w:rsidR="006960BF" w:rsidRPr="004E3661" w:rsidRDefault="006960BF" w:rsidP="006960BF">
            <w:pPr>
              <w:autoSpaceDE w:val="0"/>
              <w:autoSpaceDN w:val="0"/>
              <w:adjustRightInd w:val="0"/>
              <w:jc w:val="center"/>
              <w:rPr>
                <w:bCs/>
                <w:color w:val="auto"/>
                <w:lang w:eastAsia="ru-RU"/>
              </w:rPr>
            </w:pPr>
            <w:r w:rsidRPr="004E3661">
              <w:rPr>
                <w:b/>
                <w:color w:val="auto"/>
                <w:lang w:eastAsia="ru-RU"/>
              </w:rPr>
              <w:t>Наименование населенного пункта</w:t>
            </w:r>
          </w:p>
        </w:tc>
        <w:tc>
          <w:tcPr>
            <w:tcW w:w="3284" w:type="dxa"/>
            <w:gridSpan w:val="2"/>
            <w:vAlign w:val="center"/>
          </w:tcPr>
          <w:p w14:paraId="10E240F0" w14:textId="77777777" w:rsidR="006960BF" w:rsidRPr="004E3661" w:rsidRDefault="006960BF" w:rsidP="006960BF">
            <w:pPr>
              <w:jc w:val="center"/>
              <w:rPr>
                <w:b/>
                <w:color w:val="auto"/>
                <w:lang w:eastAsia="ru-RU"/>
              </w:rPr>
            </w:pPr>
            <w:r w:rsidRPr="004E3661">
              <w:rPr>
                <w:b/>
                <w:color w:val="auto"/>
              </w:rPr>
              <w:t>Современное состояние 202</w:t>
            </w:r>
            <w:r w:rsidR="000D728E" w:rsidRPr="004E3661">
              <w:rPr>
                <w:b/>
                <w:bCs/>
                <w:color w:val="auto"/>
              </w:rPr>
              <w:t>4</w:t>
            </w:r>
            <w:r w:rsidRPr="004E3661">
              <w:rPr>
                <w:b/>
                <w:color w:val="auto"/>
              </w:rPr>
              <w:t xml:space="preserve"> год</w:t>
            </w:r>
          </w:p>
        </w:tc>
        <w:tc>
          <w:tcPr>
            <w:tcW w:w="3702" w:type="dxa"/>
            <w:gridSpan w:val="2"/>
            <w:vAlign w:val="center"/>
          </w:tcPr>
          <w:p w14:paraId="52E1FE25" w14:textId="643EAF8D" w:rsidR="006960BF" w:rsidRPr="004E3661" w:rsidRDefault="006960BF" w:rsidP="006960BF">
            <w:pPr>
              <w:jc w:val="center"/>
              <w:rPr>
                <w:b/>
                <w:color w:val="auto"/>
                <w:lang w:eastAsia="ru-RU"/>
              </w:rPr>
            </w:pPr>
            <w:r w:rsidRPr="004E3661">
              <w:rPr>
                <w:b/>
                <w:color w:val="auto"/>
              </w:rPr>
              <w:t xml:space="preserve">Расчетный срок </w:t>
            </w:r>
            <w:r w:rsidR="00EA5DA9">
              <w:rPr>
                <w:b/>
                <w:color w:val="auto"/>
              </w:rPr>
              <w:t>2030</w:t>
            </w:r>
            <w:r w:rsidRPr="004E3661">
              <w:rPr>
                <w:b/>
                <w:color w:val="auto"/>
              </w:rPr>
              <w:t xml:space="preserve"> год</w:t>
            </w:r>
          </w:p>
        </w:tc>
        <w:tc>
          <w:tcPr>
            <w:tcW w:w="1539" w:type="dxa"/>
            <w:vMerge w:val="restart"/>
            <w:vAlign w:val="center"/>
          </w:tcPr>
          <w:p w14:paraId="42DFABCE" w14:textId="77777777" w:rsidR="006960BF" w:rsidRPr="004E3661" w:rsidRDefault="006960BF" w:rsidP="006960BF">
            <w:pPr>
              <w:jc w:val="center"/>
              <w:rPr>
                <w:b/>
                <w:color w:val="auto"/>
                <w:lang w:eastAsia="ru-RU"/>
              </w:rPr>
            </w:pPr>
            <w:r w:rsidRPr="004E3661">
              <w:rPr>
                <w:b/>
                <w:color w:val="auto"/>
                <w:lang w:eastAsia="ru-RU"/>
              </w:rPr>
              <w:t>Мощность, водозабора, м</w:t>
            </w:r>
            <w:r w:rsidRPr="004E3661">
              <w:rPr>
                <w:b/>
                <w:color w:val="auto"/>
                <w:vertAlign w:val="superscript"/>
                <w:lang w:eastAsia="ru-RU"/>
              </w:rPr>
              <w:t>3</w:t>
            </w:r>
            <w:r w:rsidRPr="004E3661">
              <w:rPr>
                <w:b/>
                <w:color w:val="auto"/>
                <w:lang w:eastAsia="ru-RU"/>
              </w:rPr>
              <w:t>/сут</w:t>
            </w:r>
          </w:p>
        </w:tc>
        <w:tc>
          <w:tcPr>
            <w:tcW w:w="1564" w:type="dxa"/>
            <w:vMerge w:val="restart"/>
            <w:vAlign w:val="center"/>
          </w:tcPr>
          <w:p w14:paraId="19CED9ED" w14:textId="77777777" w:rsidR="006960BF" w:rsidRPr="004E3661" w:rsidRDefault="006960BF" w:rsidP="006960BF">
            <w:pPr>
              <w:jc w:val="center"/>
              <w:rPr>
                <w:b/>
                <w:color w:val="auto"/>
                <w:lang w:eastAsia="ru-RU"/>
              </w:rPr>
            </w:pPr>
            <w:r w:rsidRPr="004E3661">
              <w:rPr>
                <w:b/>
                <w:color w:val="auto"/>
                <w:lang w:eastAsia="ru-RU"/>
              </w:rPr>
              <w:t>Резерв (дефицит), м3/сут</w:t>
            </w:r>
          </w:p>
        </w:tc>
        <w:tc>
          <w:tcPr>
            <w:tcW w:w="2702" w:type="dxa"/>
            <w:gridSpan w:val="2"/>
          </w:tcPr>
          <w:p w14:paraId="2F8B15A4" w14:textId="77777777" w:rsidR="006960BF" w:rsidRPr="004E3661" w:rsidRDefault="006960BF" w:rsidP="006960BF">
            <w:pPr>
              <w:autoSpaceDE w:val="0"/>
              <w:autoSpaceDN w:val="0"/>
              <w:adjustRightInd w:val="0"/>
              <w:jc w:val="center"/>
              <w:rPr>
                <w:bCs/>
                <w:color w:val="auto"/>
                <w:lang w:eastAsia="ru-RU"/>
              </w:rPr>
            </w:pPr>
            <w:r w:rsidRPr="004E3661">
              <w:rPr>
                <w:b/>
                <w:color w:val="auto"/>
                <w:lang w:eastAsia="ru-RU"/>
              </w:rPr>
              <w:t>Требуемая мощность</w:t>
            </w:r>
          </w:p>
        </w:tc>
      </w:tr>
      <w:tr w:rsidR="006960BF" w:rsidRPr="004E3661" w14:paraId="1AEF65FB" w14:textId="77777777" w:rsidTr="00595B87">
        <w:trPr>
          <w:trHeight w:val="257"/>
        </w:trPr>
        <w:tc>
          <w:tcPr>
            <w:tcW w:w="2410" w:type="dxa"/>
            <w:vMerge/>
          </w:tcPr>
          <w:p w14:paraId="323F0010" w14:textId="77777777" w:rsidR="006960BF" w:rsidRPr="004E3661" w:rsidRDefault="006960BF" w:rsidP="006960BF">
            <w:pPr>
              <w:autoSpaceDE w:val="0"/>
              <w:autoSpaceDN w:val="0"/>
              <w:adjustRightInd w:val="0"/>
              <w:jc w:val="center"/>
              <w:rPr>
                <w:bCs/>
                <w:color w:val="auto"/>
                <w:lang w:eastAsia="ru-RU"/>
              </w:rPr>
            </w:pPr>
          </w:p>
        </w:tc>
        <w:tc>
          <w:tcPr>
            <w:tcW w:w="3284" w:type="dxa"/>
            <w:gridSpan w:val="2"/>
            <w:vAlign w:val="center"/>
          </w:tcPr>
          <w:p w14:paraId="35F23B02" w14:textId="77777777" w:rsidR="006960BF" w:rsidRPr="004E3661" w:rsidRDefault="006960BF" w:rsidP="006960BF">
            <w:pPr>
              <w:jc w:val="center"/>
              <w:rPr>
                <w:b/>
                <w:color w:val="auto"/>
                <w:lang w:eastAsia="ru-RU"/>
              </w:rPr>
            </w:pPr>
            <w:r w:rsidRPr="004E3661">
              <w:rPr>
                <w:b/>
                <w:color w:val="auto"/>
                <w:lang w:eastAsia="ru-RU"/>
              </w:rPr>
              <w:t>Подача воды</w:t>
            </w:r>
          </w:p>
        </w:tc>
        <w:tc>
          <w:tcPr>
            <w:tcW w:w="3702" w:type="dxa"/>
            <w:gridSpan w:val="2"/>
            <w:vAlign w:val="center"/>
          </w:tcPr>
          <w:p w14:paraId="28CE835C" w14:textId="77777777" w:rsidR="006960BF" w:rsidRPr="004E3661" w:rsidRDefault="006960BF" w:rsidP="006960BF">
            <w:pPr>
              <w:jc w:val="center"/>
              <w:rPr>
                <w:b/>
                <w:color w:val="auto"/>
                <w:lang w:eastAsia="ru-RU"/>
              </w:rPr>
            </w:pPr>
            <w:r w:rsidRPr="004E3661">
              <w:rPr>
                <w:b/>
                <w:color w:val="auto"/>
                <w:lang w:eastAsia="ru-RU"/>
              </w:rPr>
              <w:t>Подача воды</w:t>
            </w:r>
          </w:p>
        </w:tc>
        <w:tc>
          <w:tcPr>
            <w:tcW w:w="1539" w:type="dxa"/>
            <w:vMerge/>
          </w:tcPr>
          <w:p w14:paraId="15922CC7" w14:textId="77777777" w:rsidR="006960BF" w:rsidRPr="004E3661" w:rsidRDefault="006960BF" w:rsidP="006960BF">
            <w:pPr>
              <w:autoSpaceDE w:val="0"/>
              <w:autoSpaceDN w:val="0"/>
              <w:adjustRightInd w:val="0"/>
              <w:jc w:val="center"/>
              <w:rPr>
                <w:bCs/>
                <w:color w:val="auto"/>
                <w:lang w:eastAsia="ru-RU"/>
              </w:rPr>
            </w:pPr>
          </w:p>
        </w:tc>
        <w:tc>
          <w:tcPr>
            <w:tcW w:w="1564" w:type="dxa"/>
            <w:vMerge/>
          </w:tcPr>
          <w:p w14:paraId="23CC854B" w14:textId="77777777" w:rsidR="006960BF" w:rsidRPr="004E3661" w:rsidRDefault="006960BF" w:rsidP="006960BF">
            <w:pPr>
              <w:autoSpaceDE w:val="0"/>
              <w:autoSpaceDN w:val="0"/>
              <w:adjustRightInd w:val="0"/>
              <w:jc w:val="center"/>
              <w:rPr>
                <w:bCs/>
                <w:color w:val="auto"/>
                <w:lang w:eastAsia="ru-RU"/>
              </w:rPr>
            </w:pPr>
          </w:p>
        </w:tc>
        <w:tc>
          <w:tcPr>
            <w:tcW w:w="1401" w:type="dxa"/>
            <w:vMerge w:val="restart"/>
            <w:vAlign w:val="center"/>
          </w:tcPr>
          <w:p w14:paraId="78224E28" w14:textId="77777777" w:rsidR="006960BF" w:rsidRPr="004E3661" w:rsidRDefault="006960BF" w:rsidP="006960BF">
            <w:pPr>
              <w:jc w:val="center"/>
              <w:rPr>
                <w:b/>
                <w:color w:val="auto"/>
                <w:lang w:eastAsia="ru-RU"/>
              </w:rPr>
            </w:pPr>
            <w:r w:rsidRPr="004E3661">
              <w:rPr>
                <w:b/>
                <w:color w:val="auto"/>
                <w:lang w:eastAsia="ru-RU"/>
              </w:rPr>
              <w:t>Водозабор, м³/сут</w:t>
            </w:r>
          </w:p>
        </w:tc>
        <w:tc>
          <w:tcPr>
            <w:tcW w:w="1301" w:type="dxa"/>
            <w:vMerge w:val="restart"/>
            <w:vAlign w:val="center"/>
          </w:tcPr>
          <w:p w14:paraId="571D5269" w14:textId="77777777" w:rsidR="006960BF" w:rsidRPr="004E3661" w:rsidRDefault="006960BF" w:rsidP="006960BF">
            <w:pPr>
              <w:jc w:val="center"/>
              <w:rPr>
                <w:b/>
                <w:color w:val="auto"/>
                <w:lang w:eastAsia="ru-RU"/>
              </w:rPr>
            </w:pPr>
            <w:r w:rsidRPr="004E3661">
              <w:rPr>
                <w:b/>
                <w:color w:val="auto"/>
                <w:lang w:eastAsia="ru-RU"/>
              </w:rPr>
              <w:t>Очистные, м³/сут</w:t>
            </w:r>
          </w:p>
        </w:tc>
      </w:tr>
      <w:tr w:rsidR="006960BF" w:rsidRPr="004E3661" w14:paraId="3BEFC480" w14:textId="77777777" w:rsidTr="00595B87">
        <w:trPr>
          <w:trHeight w:val="654"/>
        </w:trPr>
        <w:tc>
          <w:tcPr>
            <w:tcW w:w="2410" w:type="dxa"/>
            <w:vMerge/>
          </w:tcPr>
          <w:p w14:paraId="6D280DDF" w14:textId="77777777" w:rsidR="006960BF" w:rsidRPr="004E3661" w:rsidRDefault="006960BF" w:rsidP="006960BF">
            <w:pPr>
              <w:autoSpaceDE w:val="0"/>
              <w:autoSpaceDN w:val="0"/>
              <w:adjustRightInd w:val="0"/>
              <w:jc w:val="center"/>
              <w:rPr>
                <w:bCs/>
                <w:color w:val="auto"/>
                <w:lang w:eastAsia="ru-RU"/>
              </w:rPr>
            </w:pPr>
          </w:p>
        </w:tc>
        <w:tc>
          <w:tcPr>
            <w:tcW w:w="1701" w:type="dxa"/>
            <w:vAlign w:val="center"/>
          </w:tcPr>
          <w:p w14:paraId="34A90CFD" w14:textId="77777777" w:rsidR="006960BF" w:rsidRPr="004E3661" w:rsidRDefault="006960BF" w:rsidP="006329FC">
            <w:pPr>
              <w:ind w:left="-108" w:right="-108"/>
              <w:jc w:val="center"/>
              <w:rPr>
                <w:b/>
                <w:color w:val="auto"/>
                <w:lang w:eastAsia="ru-RU"/>
              </w:rPr>
            </w:pPr>
            <w:r w:rsidRPr="004E3661">
              <w:rPr>
                <w:b/>
                <w:color w:val="auto"/>
                <w:lang w:eastAsia="ru-RU"/>
              </w:rPr>
              <w:t>среднесуточное, м³/сут</w:t>
            </w:r>
          </w:p>
        </w:tc>
        <w:tc>
          <w:tcPr>
            <w:tcW w:w="1583" w:type="dxa"/>
            <w:vAlign w:val="center"/>
          </w:tcPr>
          <w:p w14:paraId="54640BD1" w14:textId="77777777" w:rsidR="006960BF" w:rsidRPr="004E3661" w:rsidRDefault="006960BF" w:rsidP="006960BF">
            <w:pPr>
              <w:jc w:val="center"/>
              <w:rPr>
                <w:b/>
                <w:color w:val="auto"/>
                <w:lang w:eastAsia="ru-RU"/>
              </w:rPr>
            </w:pPr>
            <w:r w:rsidRPr="004E3661">
              <w:rPr>
                <w:b/>
                <w:color w:val="auto"/>
                <w:lang w:eastAsia="ru-RU"/>
              </w:rPr>
              <w:t>годовое, м³/год</w:t>
            </w:r>
          </w:p>
        </w:tc>
        <w:tc>
          <w:tcPr>
            <w:tcW w:w="1961" w:type="dxa"/>
            <w:vAlign w:val="center"/>
          </w:tcPr>
          <w:p w14:paraId="1D263CD3" w14:textId="77777777" w:rsidR="006960BF" w:rsidRPr="004E3661" w:rsidRDefault="006960BF" w:rsidP="006960BF">
            <w:pPr>
              <w:jc w:val="center"/>
              <w:rPr>
                <w:b/>
                <w:color w:val="auto"/>
                <w:lang w:eastAsia="ru-RU"/>
              </w:rPr>
            </w:pPr>
            <w:r w:rsidRPr="004E3661">
              <w:rPr>
                <w:b/>
                <w:color w:val="auto"/>
                <w:lang w:eastAsia="ru-RU"/>
              </w:rPr>
              <w:t>среднесуточное, м³/сут</w:t>
            </w:r>
          </w:p>
        </w:tc>
        <w:tc>
          <w:tcPr>
            <w:tcW w:w="1741" w:type="dxa"/>
            <w:vAlign w:val="center"/>
          </w:tcPr>
          <w:p w14:paraId="5EF833B5" w14:textId="77777777" w:rsidR="006960BF" w:rsidRPr="004E3661" w:rsidRDefault="006960BF" w:rsidP="006960BF">
            <w:pPr>
              <w:jc w:val="center"/>
              <w:rPr>
                <w:b/>
                <w:color w:val="auto"/>
                <w:lang w:eastAsia="ru-RU"/>
              </w:rPr>
            </w:pPr>
            <w:r w:rsidRPr="004E3661">
              <w:rPr>
                <w:b/>
                <w:color w:val="auto"/>
                <w:lang w:eastAsia="ru-RU"/>
              </w:rPr>
              <w:t>годовое, м³/год</w:t>
            </w:r>
          </w:p>
        </w:tc>
        <w:tc>
          <w:tcPr>
            <w:tcW w:w="1539" w:type="dxa"/>
            <w:vMerge/>
          </w:tcPr>
          <w:p w14:paraId="72E48469" w14:textId="77777777" w:rsidR="006960BF" w:rsidRPr="004E3661" w:rsidRDefault="006960BF" w:rsidP="006960BF">
            <w:pPr>
              <w:autoSpaceDE w:val="0"/>
              <w:autoSpaceDN w:val="0"/>
              <w:adjustRightInd w:val="0"/>
              <w:jc w:val="center"/>
              <w:rPr>
                <w:bCs/>
                <w:color w:val="auto"/>
                <w:lang w:eastAsia="ru-RU"/>
              </w:rPr>
            </w:pPr>
          </w:p>
        </w:tc>
        <w:tc>
          <w:tcPr>
            <w:tcW w:w="1564" w:type="dxa"/>
            <w:vMerge/>
          </w:tcPr>
          <w:p w14:paraId="43B8B24C" w14:textId="77777777" w:rsidR="006960BF" w:rsidRPr="004E3661" w:rsidRDefault="006960BF" w:rsidP="006960BF">
            <w:pPr>
              <w:autoSpaceDE w:val="0"/>
              <w:autoSpaceDN w:val="0"/>
              <w:adjustRightInd w:val="0"/>
              <w:jc w:val="center"/>
              <w:rPr>
                <w:bCs/>
                <w:color w:val="auto"/>
                <w:lang w:eastAsia="ru-RU"/>
              </w:rPr>
            </w:pPr>
          </w:p>
        </w:tc>
        <w:tc>
          <w:tcPr>
            <w:tcW w:w="1401" w:type="dxa"/>
            <w:vMerge/>
            <w:vAlign w:val="center"/>
          </w:tcPr>
          <w:p w14:paraId="1F9CD4B8" w14:textId="77777777" w:rsidR="006960BF" w:rsidRPr="004E3661" w:rsidRDefault="006960BF" w:rsidP="006960BF">
            <w:pPr>
              <w:jc w:val="center"/>
              <w:rPr>
                <w:b/>
                <w:color w:val="auto"/>
                <w:lang w:eastAsia="ru-RU"/>
              </w:rPr>
            </w:pPr>
          </w:p>
        </w:tc>
        <w:tc>
          <w:tcPr>
            <w:tcW w:w="1301" w:type="dxa"/>
            <w:vMerge/>
            <w:vAlign w:val="center"/>
          </w:tcPr>
          <w:p w14:paraId="5E9958C7" w14:textId="77777777" w:rsidR="006960BF" w:rsidRPr="004E3661" w:rsidRDefault="006960BF" w:rsidP="006960BF">
            <w:pPr>
              <w:jc w:val="center"/>
              <w:rPr>
                <w:b/>
                <w:color w:val="auto"/>
                <w:lang w:eastAsia="ru-RU"/>
              </w:rPr>
            </w:pPr>
          </w:p>
        </w:tc>
      </w:tr>
      <w:tr w:rsidR="00E91A1D" w:rsidRPr="004E3661" w14:paraId="2543799A" w14:textId="77777777" w:rsidTr="00126B69">
        <w:trPr>
          <w:trHeight w:val="254"/>
        </w:trPr>
        <w:tc>
          <w:tcPr>
            <w:tcW w:w="2410" w:type="dxa"/>
            <w:vAlign w:val="center"/>
          </w:tcPr>
          <w:p w14:paraId="78524627" w14:textId="53105573" w:rsidR="00E91A1D" w:rsidRPr="004E3661" w:rsidRDefault="00E91A1D" w:rsidP="00E91A1D">
            <w:pPr>
              <w:snapToGrid w:val="0"/>
              <w:contextualSpacing/>
              <w:rPr>
                <w:color w:val="auto"/>
              </w:rPr>
            </w:pPr>
            <w:r>
              <w:rPr>
                <w:color w:val="auto"/>
              </w:rPr>
              <w:t>с. Пушкинское</w:t>
            </w:r>
          </w:p>
        </w:tc>
        <w:tc>
          <w:tcPr>
            <w:tcW w:w="1701" w:type="dxa"/>
            <w:vAlign w:val="center"/>
          </w:tcPr>
          <w:p w14:paraId="075A3657" w14:textId="4EC3D6A7" w:rsidR="00E91A1D" w:rsidRPr="00ED15C5" w:rsidRDefault="00126B69" w:rsidP="00E91A1D">
            <w:pPr>
              <w:jc w:val="center"/>
              <w:rPr>
                <w:color w:val="auto"/>
                <w:lang w:eastAsia="ru-RU"/>
              </w:rPr>
            </w:pPr>
            <w:r>
              <w:rPr>
                <w:color w:val="auto"/>
              </w:rPr>
              <w:t>306,76</w:t>
            </w:r>
          </w:p>
        </w:tc>
        <w:tc>
          <w:tcPr>
            <w:tcW w:w="1583" w:type="dxa"/>
          </w:tcPr>
          <w:p w14:paraId="2AE357F0" w14:textId="26D67CB1" w:rsidR="00E91A1D" w:rsidRPr="004E3661" w:rsidRDefault="00E91A1D" w:rsidP="00E91A1D">
            <w:pPr>
              <w:snapToGrid w:val="0"/>
              <w:contextualSpacing/>
              <w:jc w:val="center"/>
              <w:rPr>
                <w:color w:val="auto"/>
              </w:rPr>
            </w:pPr>
            <w:r w:rsidRPr="00D3192A">
              <w:t>111980,2128</w:t>
            </w:r>
          </w:p>
        </w:tc>
        <w:tc>
          <w:tcPr>
            <w:tcW w:w="1961" w:type="dxa"/>
            <w:shd w:val="clear" w:color="auto" w:fill="auto"/>
          </w:tcPr>
          <w:p w14:paraId="6EB14BBB" w14:textId="42FB1872" w:rsidR="00E91A1D" w:rsidRPr="004E3661" w:rsidRDefault="00126B69" w:rsidP="00E91A1D">
            <w:pPr>
              <w:jc w:val="center"/>
              <w:rPr>
                <w:color w:val="auto"/>
              </w:rPr>
            </w:pPr>
            <w:r>
              <w:t>209,43</w:t>
            </w:r>
          </w:p>
        </w:tc>
        <w:tc>
          <w:tcPr>
            <w:tcW w:w="1741" w:type="dxa"/>
            <w:shd w:val="clear" w:color="auto" w:fill="auto"/>
          </w:tcPr>
          <w:p w14:paraId="22B331F5" w14:textId="5D05B24D" w:rsidR="00E91A1D" w:rsidRPr="004E3661" w:rsidRDefault="00126B69" w:rsidP="00E91A1D">
            <w:pPr>
              <w:autoSpaceDE w:val="0"/>
              <w:autoSpaceDN w:val="0"/>
              <w:adjustRightInd w:val="0"/>
              <w:jc w:val="center"/>
              <w:rPr>
                <w:bCs/>
                <w:color w:val="auto"/>
                <w:lang w:eastAsia="ru-RU"/>
              </w:rPr>
            </w:pPr>
            <w:r>
              <w:t>76,442</w:t>
            </w:r>
          </w:p>
        </w:tc>
        <w:tc>
          <w:tcPr>
            <w:tcW w:w="1539" w:type="dxa"/>
            <w:tcBorders>
              <w:top w:val="nil"/>
              <w:left w:val="nil"/>
              <w:bottom w:val="single" w:sz="12" w:space="0" w:color="000000"/>
              <w:right w:val="single" w:sz="8" w:space="0" w:color="auto"/>
            </w:tcBorders>
            <w:shd w:val="clear" w:color="auto" w:fill="auto"/>
            <w:vAlign w:val="center"/>
          </w:tcPr>
          <w:p w14:paraId="4F904292" w14:textId="7B4EFE08" w:rsidR="00E91A1D" w:rsidRPr="004E3661" w:rsidRDefault="00E91A1D" w:rsidP="00E91A1D">
            <w:pPr>
              <w:jc w:val="center"/>
              <w:rPr>
                <w:color w:val="auto"/>
              </w:rPr>
            </w:pPr>
            <w:r>
              <w:t>864</w:t>
            </w:r>
          </w:p>
        </w:tc>
        <w:tc>
          <w:tcPr>
            <w:tcW w:w="1564" w:type="dxa"/>
            <w:tcBorders>
              <w:top w:val="nil"/>
              <w:left w:val="nil"/>
              <w:bottom w:val="single" w:sz="12" w:space="0" w:color="000000"/>
              <w:right w:val="single" w:sz="8" w:space="0" w:color="auto"/>
            </w:tcBorders>
            <w:shd w:val="clear" w:color="auto" w:fill="auto"/>
          </w:tcPr>
          <w:p w14:paraId="6C56A836" w14:textId="6334317E" w:rsidR="00E91A1D" w:rsidRPr="004E3661" w:rsidRDefault="00E91A1D" w:rsidP="00E91A1D">
            <w:pPr>
              <w:jc w:val="center"/>
              <w:rPr>
                <w:color w:val="auto"/>
              </w:rPr>
            </w:pPr>
            <w:r>
              <w:t>+</w:t>
            </w:r>
            <w:r w:rsidR="00126B69">
              <w:t>557,2</w:t>
            </w:r>
          </w:p>
        </w:tc>
        <w:tc>
          <w:tcPr>
            <w:tcW w:w="1401" w:type="dxa"/>
            <w:shd w:val="clear" w:color="auto" w:fill="auto"/>
          </w:tcPr>
          <w:p w14:paraId="53802344" w14:textId="0953B618" w:rsidR="00E91A1D" w:rsidRPr="004E3661" w:rsidRDefault="00126B69" w:rsidP="00E91A1D">
            <w:pPr>
              <w:jc w:val="center"/>
              <w:rPr>
                <w:color w:val="auto"/>
              </w:rPr>
            </w:pPr>
            <w:r>
              <w:t>306,76</w:t>
            </w:r>
          </w:p>
        </w:tc>
        <w:tc>
          <w:tcPr>
            <w:tcW w:w="1301" w:type="dxa"/>
            <w:vAlign w:val="center"/>
          </w:tcPr>
          <w:p w14:paraId="75D5C715" w14:textId="77777777" w:rsidR="00E91A1D" w:rsidRPr="004E3661" w:rsidRDefault="00E91A1D" w:rsidP="00E91A1D">
            <w:pPr>
              <w:autoSpaceDE w:val="0"/>
              <w:autoSpaceDN w:val="0"/>
              <w:adjustRightInd w:val="0"/>
              <w:jc w:val="center"/>
              <w:rPr>
                <w:bCs/>
                <w:color w:val="auto"/>
                <w:lang w:eastAsia="ru-RU"/>
              </w:rPr>
            </w:pPr>
            <w:r w:rsidRPr="004E3661">
              <w:rPr>
                <w:bCs/>
                <w:color w:val="auto"/>
                <w:lang w:eastAsia="ru-RU"/>
              </w:rPr>
              <w:t>-</w:t>
            </w:r>
          </w:p>
        </w:tc>
      </w:tr>
      <w:tr w:rsidR="00E91A1D" w:rsidRPr="004E3661" w14:paraId="2EB064F3" w14:textId="77777777" w:rsidTr="00126B69">
        <w:trPr>
          <w:trHeight w:val="254"/>
        </w:trPr>
        <w:tc>
          <w:tcPr>
            <w:tcW w:w="2410" w:type="dxa"/>
            <w:vAlign w:val="center"/>
          </w:tcPr>
          <w:p w14:paraId="18A7B0E8" w14:textId="3ED4D0C8" w:rsidR="00E91A1D" w:rsidRDefault="00E91A1D" w:rsidP="00E91A1D">
            <w:pPr>
              <w:snapToGrid w:val="0"/>
              <w:contextualSpacing/>
              <w:rPr>
                <w:color w:val="auto"/>
              </w:rPr>
            </w:pPr>
            <w:r w:rsidRPr="00E91A1D">
              <w:rPr>
                <w:color w:val="auto"/>
              </w:rPr>
              <w:t>х. Новокрасный</w:t>
            </w:r>
          </w:p>
        </w:tc>
        <w:tc>
          <w:tcPr>
            <w:tcW w:w="1701" w:type="dxa"/>
            <w:vAlign w:val="center"/>
          </w:tcPr>
          <w:p w14:paraId="743A6907" w14:textId="1D276EC5" w:rsidR="00E91A1D" w:rsidRDefault="00126B69" w:rsidP="00E91A1D">
            <w:pPr>
              <w:jc w:val="center"/>
              <w:rPr>
                <w:color w:val="auto"/>
              </w:rPr>
            </w:pPr>
            <w:r>
              <w:rPr>
                <w:color w:val="auto"/>
              </w:rPr>
              <w:t>81,11</w:t>
            </w:r>
          </w:p>
        </w:tc>
        <w:tc>
          <w:tcPr>
            <w:tcW w:w="1583" w:type="dxa"/>
          </w:tcPr>
          <w:p w14:paraId="7FDC2CF2" w14:textId="0D7A6480" w:rsidR="00E91A1D" w:rsidRPr="00ED15C5" w:rsidRDefault="00E91A1D" w:rsidP="00E91A1D">
            <w:pPr>
              <w:snapToGrid w:val="0"/>
              <w:contextualSpacing/>
              <w:jc w:val="center"/>
              <w:rPr>
                <w:color w:val="auto"/>
              </w:rPr>
            </w:pPr>
            <w:r w:rsidRPr="00D3192A">
              <w:t>29604,29004</w:t>
            </w:r>
          </w:p>
        </w:tc>
        <w:tc>
          <w:tcPr>
            <w:tcW w:w="1961" w:type="dxa"/>
            <w:shd w:val="clear" w:color="auto" w:fill="auto"/>
          </w:tcPr>
          <w:p w14:paraId="3CB54669" w14:textId="1CFDB0FD" w:rsidR="00E91A1D" w:rsidRDefault="00126B69" w:rsidP="00E91A1D">
            <w:pPr>
              <w:jc w:val="center"/>
            </w:pPr>
            <w:r>
              <w:t>83,493</w:t>
            </w:r>
          </w:p>
        </w:tc>
        <w:tc>
          <w:tcPr>
            <w:tcW w:w="1741" w:type="dxa"/>
            <w:shd w:val="clear" w:color="auto" w:fill="auto"/>
          </w:tcPr>
          <w:p w14:paraId="115B05C9" w14:textId="55FACC0C" w:rsidR="00E91A1D" w:rsidRDefault="00126B69" w:rsidP="00E91A1D">
            <w:pPr>
              <w:autoSpaceDE w:val="0"/>
              <w:autoSpaceDN w:val="0"/>
              <w:adjustRightInd w:val="0"/>
              <w:jc w:val="center"/>
            </w:pPr>
            <w:r>
              <w:t>30475,1</w:t>
            </w:r>
          </w:p>
        </w:tc>
        <w:tc>
          <w:tcPr>
            <w:tcW w:w="1539" w:type="dxa"/>
            <w:tcBorders>
              <w:top w:val="single" w:sz="12" w:space="0" w:color="000000"/>
              <w:left w:val="nil"/>
              <w:bottom w:val="single" w:sz="12" w:space="0" w:color="000000"/>
              <w:right w:val="single" w:sz="8" w:space="0" w:color="auto"/>
            </w:tcBorders>
            <w:shd w:val="clear" w:color="auto" w:fill="auto"/>
            <w:vAlign w:val="center"/>
          </w:tcPr>
          <w:p w14:paraId="6BF9A91D" w14:textId="2074706B" w:rsidR="00E91A1D" w:rsidRDefault="00E91A1D" w:rsidP="00E91A1D">
            <w:pPr>
              <w:jc w:val="center"/>
              <w:rPr>
                <w:color w:val="auto"/>
              </w:rPr>
            </w:pPr>
            <w:r>
              <w:t>156</w:t>
            </w:r>
          </w:p>
        </w:tc>
        <w:tc>
          <w:tcPr>
            <w:tcW w:w="1564" w:type="dxa"/>
            <w:tcBorders>
              <w:top w:val="single" w:sz="12" w:space="0" w:color="000000"/>
              <w:left w:val="nil"/>
              <w:bottom w:val="single" w:sz="12" w:space="0" w:color="000000"/>
              <w:right w:val="single" w:sz="8" w:space="0" w:color="auto"/>
            </w:tcBorders>
            <w:shd w:val="clear" w:color="auto" w:fill="auto"/>
          </w:tcPr>
          <w:p w14:paraId="63D9A71B" w14:textId="645B90B4" w:rsidR="00E91A1D" w:rsidRDefault="00126B69" w:rsidP="00E91A1D">
            <w:pPr>
              <w:jc w:val="center"/>
            </w:pPr>
            <w:r>
              <w:t>+72,507</w:t>
            </w:r>
          </w:p>
        </w:tc>
        <w:tc>
          <w:tcPr>
            <w:tcW w:w="1401" w:type="dxa"/>
            <w:shd w:val="clear" w:color="auto" w:fill="auto"/>
          </w:tcPr>
          <w:p w14:paraId="2FECB477" w14:textId="0A9130C1" w:rsidR="00E91A1D" w:rsidRPr="00ED15C5" w:rsidRDefault="00126B69" w:rsidP="00E91A1D">
            <w:pPr>
              <w:jc w:val="center"/>
            </w:pPr>
            <w:r>
              <w:t>83,493</w:t>
            </w:r>
          </w:p>
        </w:tc>
        <w:tc>
          <w:tcPr>
            <w:tcW w:w="1301" w:type="dxa"/>
            <w:vAlign w:val="center"/>
          </w:tcPr>
          <w:p w14:paraId="26D40429" w14:textId="77777777" w:rsidR="00E91A1D" w:rsidRPr="004E3661" w:rsidRDefault="00E91A1D" w:rsidP="00E91A1D">
            <w:pPr>
              <w:autoSpaceDE w:val="0"/>
              <w:autoSpaceDN w:val="0"/>
              <w:adjustRightInd w:val="0"/>
              <w:jc w:val="center"/>
              <w:rPr>
                <w:bCs/>
                <w:color w:val="auto"/>
                <w:lang w:eastAsia="ru-RU"/>
              </w:rPr>
            </w:pPr>
          </w:p>
        </w:tc>
      </w:tr>
    </w:tbl>
    <w:p w14:paraId="4FA76C5B" w14:textId="77777777" w:rsidR="006960BF" w:rsidRPr="006960BF" w:rsidRDefault="006960BF" w:rsidP="006960BF">
      <w:pPr>
        <w:jc w:val="both"/>
        <w:rPr>
          <w:bCs/>
          <w:sz w:val="28"/>
          <w:szCs w:val="28"/>
          <w:highlight w:val="green"/>
          <w:lang w:eastAsia="ru-RU"/>
        </w:rPr>
      </w:pPr>
      <w:r w:rsidRPr="006960BF">
        <w:rPr>
          <w:bCs/>
          <w:sz w:val="28"/>
          <w:szCs w:val="28"/>
          <w:highlight w:val="green"/>
          <w:lang w:eastAsia="ru-RU"/>
        </w:rPr>
        <w:tab/>
      </w:r>
    </w:p>
    <w:p w14:paraId="64F4B274" w14:textId="0A60ADBA" w:rsidR="006960BF" w:rsidRPr="006960BF" w:rsidRDefault="006960BF" w:rsidP="00BF4EFB">
      <w:pPr>
        <w:tabs>
          <w:tab w:val="left" w:pos="1125"/>
        </w:tabs>
        <w:spacing w:line="276" w:lineRule="auto"/>
        <w:ind w:right="-171" w:firstLine="708"/>
        <w:jc w:val="both"/>
        <w:rPr>
          <w:sz w:val="28"/>
          <w:szCs w:val="28"/>
        </w:rPr>
      </w:pPr>
      <w:r w:rsidRPr="0085114F">
        <w:rPr>
          <w:sz w:val="28"/>
          <w:szCs w:val="28"/>
        </w:rPr>
        <w:tab/>
        <w:t xml:space="preserve">В </w:t>
      </w:r>
      <w:r w:rsidR="007F326D">
        <w:rPr>
          <w:sz w:val="28"/>
          <w:szCs w:val="28"/>
        </w:rPr>
        <w:t>Пушкинско</w:t>
      </w:r>
      <w:r w:rsidR="0097616F">
        <w:rPr>
          <w:sz w:val="28"/>
          <w:szCs w:val="28"/>
        </w:rPr>
        <w:t>м</w:t>
      </w:r>
      <w:r w:rsidR="007F326D">
        <w:rPr>
          <w:sz w:val="28"/>
          <w:szCs w:val="28"/>
        </w:rPr>
        <w:t xml:space="preserve"> сельско</w:t>
      </w:r>
      <w:r w:rsidR="0097616F">
        <w:rPr>
          <w:sz w:val="28"/>
          <w:szCs w:val="28"/>
        </w:rPr>
        <w:t>м</w:t>
      </w:r>
      <w:r w:rsidR="007F326D">
        <w:rPr>
          <w:sz w:val="28"/>
          <w:szCs w:val="28"/>
        </w:rPr>
        <w:t xml:space="preserve"> поселени</w:t>
      </w:r>
      <w:r w:rsidR="0097616F">
        <w:rPr>
          <w:sz w:val="28"/>
          <w:szCs w:val="28"/>
        </w:rPr>
        <w:t>и</w:t>
      </w:r>
      <w:r w:rsidR="0085114F" w:rsidRPr="0085114F">
        <w:rPr>
          <w:sz w:val="28"/>
          <w:szCs w:val="28"/>
        </w:rPr>
        <w:t xml:space="preserve"> </w:t>
      </w:r>
      <w:r w:rsidR="00774AE6">
        <w:rPr>
          <w:sz w:val="28"/>
          <w:szCs w:val="28"/>
        </w:rPr>
        <w:t>Гулькевичского</w:t>
      </w:r>
      <w:r w:rsidR="0085114F" w:rsidRPr="0085114F">
        <w:rPr>
          <w:sz w:val="28"/>
          <w:szCs w:val="28"/>
        </w:rPr>
        <w:t xml:space="preserve"> муниципального района</w:t>
      </w:r>
      <w:r w:rsidR="00431C9F">
        <w:rPr>
          <w:sz w:val="28"/>
          <w:szCs w:val="28"/>
        </w:rPr>
        <w:t xml:space="preserve"> </w:t>
      </w:r>
      <w:r w:rsidR="00767276">
        <w:rPr>
          <w:sz w:val="28"/>
          <w:szCs w:val="28"/>
        </w:rPr>
        <w:t>Краснодарского края</w:t>
      </w:r>
      <w:r w:rsidRPr="0085114F">
        <w:rPr>
          <w:sz w:val="28"/>
          <w:szCs w:val="28"/>
        </w:rPr>
        <w:t xml:space="preserve"> на всех водозаборах наблюдается резерв мощности.</w:t>
      </w:r>
    </w:p>
    <w:p w14:paraId="1A6F035B" w14:textId="77777777" w:rsidR="006960BF" w:rsidRPr="006960BF" w:rsidRDefault="006960BF" w:rsidP="0085114F">
      <w:pPr>
        <w:ind w:right="-171" w:firstLine="708"/>
        <w:jc w:val="both"/>
        <w:rPr>
          <w:sz w:val="28"/>
          <w:szCs w:val="28"/>
        </w:rPr>
        <w:sectPr w:rsidR="006960BF" w:rsidRPr="006960BF" w:rsidSect="0075155A">
          <w:pgSz w:w="16840" w:h="11907" w:orient="landscape" w:code="9"/>
          <w:pgMar w:top="1701" w:right="851" w:bottom="851" w:left="851" w:header="720" w:footer="720" w:gutter="0"/>
          <w:cols w:space="720"/>
        </w:sectPr>
      </w:pPr>
    </w:p>
    <w:p w14:paraId="2FE06D29" w14:textId="77777777" w:rsidR="00E22DF8" w:rsidRPr="00DC3F15" w:rsidRDefault="00097C13" w:rsidP="003E6FF1">
      <w:pPr>
        <w:autoSpaceDE w:val="0"/>
        <w:autoSpaceDN w:val="0"/>
        <w:adjustRightInd w:val="0"/>
        <w:spacing w:line="276" w:lineRule="auto"/>
        <w:ind w:right="-1" w:firstLine="708"/>
        <w:jc w:val="center"/>
        <w:rPr>
          <w:b/>
          <w:bCs/>
          <w:sz w:val="28"/>
          <w:szCs w:val="28"/>
          <w:lang w:eastAsia="ru-RU"/>
        </w:rPr>
      </w:pPr>
      <w:r w:rsidRPr="00DC3F15">
        <w:rPr>
          <w:b/>
          <w:bCs/>
          <w:sz w:val="28"/>
          <w:szCs w:val="28"/>
          <w:lang w:eastAsia="ru-RU"/>
        </w:rPr>
        <w:t>1</w:t>
      </w:r>
      <w:r w:rsidR="00BB309B">
        <w:rPr>
          <w:b/>
          <w:bCs/>
          <w:sz w:val="28"/>
          <w:szCs w:val="28"/>
          <w:lang w:eastAsia="ru-RU"/>
        </w:rPr>
        <w:t>.</w:t>
      </w:r>
      <w:r w:rsidRPr="00DC3F15">
        <w:rPr>
          <w:b/>
          <w:bCs/>
          <w:sz w:val="28"/>
          <w:szCs w:val="28"/>
          <w:lang w:eastAsia="ru-RU"/>
        </w:rPr>
        <w:t>3</w:t>
      </w:r>
      <w:r w:rsidR="00BB309B">
        <w:rPr>
          <w:b/>
          <w:bCs/>
          <w:sz w:val="28"/>
          <w:szCs w:val="28"/>
          <w:lang w:eastAsia="ru-RU"/>
        </w:rPr>
        <w:t>.</w:t>
      </w:r>
      <w:r w:rsidRPr="00DC3F15">
        <w:rPr>
          <w:b/>
          <w:bCs/>
          <w:sz w:val="28"/>
          <w:szCs w:val="28"/>
          <w:lang w:eastAsia="ru-RU"/>
        </w:rPr>
        <w:t>1</w:t>
      </w:r>
      <w:r w:rsidR="00766365" w:rsidRPr="00DC3F15">
        <w:rPr>
          <w:b/>
          <w:bCs/>
          <w:sz w:val="28"/>
          <w:szCs w:val="28"/>
          <w:lang w:eastAsia="ru-RU"/>
        </w:rPr>
        <w:t>5</w:t>
      </w:r>
      <w:r w:rsidR="00BB309B">
        <w:rPr>
          <w:b/>
          <w:bCs/>
          <w:sz w:val="28"/>
          <w:szCs w:val="28"/>
          <w:lang w:eastAsia="ru-RU"/>
        </w:rPr>
        <w:t xml:space="preserve">. </w:t>
      </w:r>
      <w:r w:rsidR="00E22DF8" w:rsidRPr="00DC3F15">
        <w:rPr>
          <w:b/>
          <w:bCs/>
          <w:sz w:val="28"/>
          <w:szCs w:val="28"/>
          <w:lang w:eastAsia="ru-RU"/>
        </w:rPr>
        <w:t>Наименование организации, которая наделена ста</w:t>
      </w:r>
      <w:r w:rsidR="006065E8" w:rsidRPr="00DC3F15">
        <w:rPr>
          <w:b/>
          <w:bCs/>
          <w:sz w:val="28"/>
          <w:szCs w:val="28"/>
          <w:lang w:eastAsia="ru-RU"/>
        </w:rPr>
        <w:t>тусом гарантирующей организации</w:t>
      </w:r>
    </w:p>
    <w:p w14:paraId="4FC89316" w14:textId="77777777" w:rsidR="009D552A" w:rsidRPr="00DC3F15" w:rsidRDefault="009D552A" w:rsidP="003E6FF1">
      <w:pPr>
        <w:autoSpaceDE w:val="0"/>
        <w:autoSpaceDN w:val="0"/>
        <w:adjustRightInd w:val="0"/>
        <w:spacing w:line="276" w:lineRule="auto"/>
        <w:ind w:right="-284" w:firstLine="708"/>
        <w:jc w:val="both"/>
        <w:rPr>
          <w:sz w:val="28"/>
          <w:szCs w:val="28"/>
          <w:lang w:eastAsia="ru-RU"/>
        </w:rPr>
      </w:pPr>
      <w:r w:rsidRPr="00DC3F15">
        <w:rPr>
          <w:sz w:val="28"/>
          <w:szCs w:val="28"/>
          <w:lang w:eastAsia="ru-RU"/>
        </w:rPr>
        <w:t>В соответствии со статьей 8 Федерального закона от 07</w:t>
      </w:r>
      <w:r w:rsidR="00BB309B">
        <w:rPr>
          <w:sz w:val="28"/>
          <w:szCs w:val="28"/>
          <w:lang w:eastAsia="ru-RU"/>
        </w:rPr>
        <w:t xml:space="preserve">. </w:t>
      </w:r>
      <w:r w:rsidRPr="00DC3F15">
        <w:rPr>
          <w:sz w:val="28"/>
          <w:szCs w:val="28"/>
          <w:lang w:eastAsia="ru-RU"/>
        </w:rPr>
        <w:t>12</w:t>
      </w:r>
      <w:r w:rsidR="00BB309B">
        <w:rPr>
          <w:sz w:val="28"/>
          <w:szCs w:val="28"/>
          <w:lang w:eastAsia="ru-RU"/>
        </w:rPr>
        <w:t xml:space="preserve">. </w:t>
      </w:r>
      <w:r w:rsidRPr="00DC3F15">
        <w:rPr>
          <w:sz w:val="28"/>
          <w:szCs w:val="28"/>
          <w:lang w:eastAsia="ru-RU"/>
        </w:rPr>
        <w:t xml:space="preserve">2011 № 416-Ф3 </w:t>
      </w:r>
      <w:r w:rsidR="00323787">
        <w:rPr>
          <w:sz w:val="28"/>
          <w:szCs w:val="28"/>
          <w:lang w:eastAsia="ru-RU"/>
        </w:rPr>
        <w:t>«</w:t>
      </w:r>
      <w:r w:rsidRPr="00DC3F15">
        <w:rPr>
          <w:sz w:val="28"/>
          <w:szCs w:val="28"/>
          <w:lang w:eastAsia="ru-RU"/>
        </w:rPr>
        <w:t>О водоснабжении и водоотведении</w:t>
      </w:r>
      <w:r w:rsidR="00323787">
        <w:rPr>
          <w:sz w:val="28"/>
          <w:szCs w:val="28"/>
          <w:lang w:eastAsia="ru-RU"/>
        </w:rPr>
        <w:t>»</w:t>
      </w:r>
      <w:r w:rsidRPr="00DC3F15">
        <w:rPr>
          <w:sz w:val="28"/>
          <w:szCs w:val="28"/>
          <w:lang w:eastAsia="ru-RU"/>
        </w:rPr>
        <w:t xml:space="preserve"> Правительство Российской Федерации сформировало новые Правила организации водоснабжения, предписывающие организацию единых гарантирующих организаций (ЕГО)</w:t>
      </w:r>
      <w:r w:rsidR="00BB309B">
        <w:rPr>
          <w:sz w:val="28"/>
          <w:szCs w:val="28"/>
          <w:lang w:eastAsia="ru-RU"/>
        </w:rPr>
        <w:t xml:space="preserve">. </w:t>
      </w:r>
    </w:p>
    <w:p w14:paraId="5CBFA0FC" w14:textId="77777777" w:rsidR="009D552A" w:rsidRPr="00DC3F15" w:rsidRDefault="009D552A" w:rsidP="003E6FF1">
      <w:pPr>
        <w:autoSpaceDE w:val="0"/>
        <w:autoSpaceDN w:val="0"/>
        <w:adjustRightInd w:val="0"/>
        <w:spacing w:line="276" w:lineRule="auto"/>
        <w:ind w:right="-284" w:firstLine="708"/>
        <w:jc w:val="both"/>
        <w:rPr>
          <w:sz w:val="28"/>
          <w:szCs w:val="28"/>
          <w:lang w:eastAsia="ru-RU"/>
        </w:rPr>
      </w:pPr>
      <w:r w:rsidRPr="00DC3F15">
        <w:rPr>
          <w:sz w:val="28"/>
          <w:szCs w:val="28"/>
          <w:lang w:eastAsia="ru-RU"/>
        </w:rPr>
        <w:t>Организация, осуществляющая холодное водоснабжение и (или) водоотведение и эксплуатирующая водопроводные и (или) канализационные сети, наделяется статусом гарантирующей организации, если к водопроводным и (или) канализационным сетям этой организации присоединено наибольшее количество абонентов из всех организаций, осуществляющих холодное водоснабжение и (или) водоотведение</w:t>
      </w:r>
      <w:r w:rsidR="00BB309B">
        <w:rPr>
          <w:sz w:val="28"/>
          <w:szCs w:val="28"/>
          <w:lang w:eastAsia="ru-RU"/>
        </w:rPr>
        <w:t xml:space="preserve">. </w:t>
      </w:r>
    </w:p>
    <w:p w14:paraId="3E8FD643" w14:textId="77777777" w:rsidR="009D552A" w:rsidRPr="00DC3F15" w:rsidRDefault="009D552A" w:rsidP="003E6FF1">
      <w:pPr>
        <w:autoSpaceDE w:val="0"/>
        <w:autoSpaceDN w:val="0"/>
        <w:adjustRightInd w:val="0"/>
        <w:spacing w:line="276" w:lineRule="auto"/>
        <w:ind w:right="-284" w:firstLine="708"/>
        <w:jc w:val="both"/>
        <w:rPr>
          <w:sz w:val="28"/>
          <w:szCs w:val="28"/>
          <w:lang w:eastAsia="ru-RU"/>
        </w:rPr>
      </w:pPr>
      <w:r w:rsidRPr="00DC3F15">
        <w:rPr>
          <w:sz w:val="28"/>
          <w:szCs w:val="28"/>
          <w:lang w:eastAsia="ru-RU"/>
        </w:rPr>
        <w:t>Органы местного самоуправления поселений для каждой централизованной системы холодного водоснабжения и (или) водоотведения определяют гарантирующую организацию и устанавливают зоны ее деятельности</w:t>
      </w:r>
      <w:r w:rsidR="00BB309B">
        <w:rPr>
          <w:sz w:val="28"/>
          <w:szCs w:val="28"/>
          <w:lang w:eastAsia="ru-RU"/>
        </w:rPr>
        <w:t xml:space="preserve">. </w:t>
      </w:r>
    </w:p>
    <w:p w14:paraId="2F1BA5B4" w14:textId="3D749F29" w:rsidR="00D96021" w:rsidRPr="00B20513" w:rsidRDefault="00882800" w:rsidP="003E6FF1">
      <w:pPr>
        <w:autoSpaceDE w:val="0"/>
        <w:autoSpaceDN w:val="0"/>
        <w:adjustRightInd w:val="0"/>
        <w:spacing w:line="276" w:lineRule="auto"/>
        <w:ind w:right="-284" w:firstLine="709"/>
        <w:jc w:val="both"/>
        <w:rPr>
          <w:sz w:val="28"/>
          <w:szCs w:val="28"/>
          <w:lang w:eastAsia="ru-RU"/>
        </w:rPr>
      </w:pPr>
      <w:r w:rsidRPr="00DC3F15">
        <w:rPr>
          <w:sz w:val="28"/>
          <w:szCs w:val="28"/>
        </w:rPr>
        <w:t xml:space="preserve">В настоящее время </w:t>
      </w:r>
      <w:r w:rsidR="007847B0" w:rsidRPr="00DC3F15">
        <w:rPr>
          <w:sz w:val="28"/>
          <w:szCs w:val="28"/>
        </w:rPr>
        <w:t>гарантирующ</w:t>
      </w:r>
      <w:r w:rsidR="0085114F">
        <w:rPr>
          <w:sz w:val="28"/>
          <w:szCs w:val="28"/>
        </w:rPr>
        <w:t>ей</w:t>
      </w:r>
      <w:r w:rsidR="007847B0" w:rsidRPr="00DC3F15">
        <w:rPr>
          <w:sz w:val="28"/>
          <w:szCs w:val="28"/>
        </w:rPr>
        <w:t xml:space="preserve"> организаци</w:t>
      </w:r>
      <w:r w:rsidR="0085114F">
        <w:rPr>
          <w:sz w:val="28"/>
          <w:szCs w:val="28"/>
        </w:rPr>
        <w:t>ей</w:t>
      </w:r>
      <w:r w:rsidR="007847B0" w:rsidRPr="00DC3F15">
        <w:rPr>
          <w:sz w:val="28"/>
          <w:szCs w:val="28"/>
        </w:rPr>
        <w:t xml:space="preserve"> в </w:t>
      </w:r>
      <w:r w:rsidR="007F326D">
        <w:rPr>
          <w:sz w:val="28"/>
          <w:szCs w:val="28"/>
        </w:rPr>
        <w:t>Пушкинско</w:t>
      </w:r>
      <w:r w:rsidR="0097616F">
        <w:rPr>
          <w:sz w:val="28"/>
          <w:szCs w:val="28"/>
        </w:rPr>
        <w:t>го</w:t>
      </w:r>
      <w:r w:rsidR="007F326D">
        <w:rPr>
          <w:sz w:val="28"/>
          <w:szCs w:val="28"/>
        </w:rPr>
        <w:t xml:space="preserve"> сельско</w:t>
      </w:r>
      <w:r w:rsidR="0097616F">
        <w:rPr>
          <w:sz w:val="28"/>
          <w:szCs w:val="28"/>
        </w:rPr>
        <w:t>го</w:t>
      </w:r>
      <w:r w:rsidR="007F326D">
        <w:rPr>
          <w:sz w:val="28"/>
          <w:szCs w:val="28"/>
        </w:rPr>
        <w:t xml:space="preserve"> поселени</w:t>
      </w:r>
      <w:r w:rsidR="0097616F">
        <w:rPr>
          <w:sz w:val="28"/>
          <w:szCs w:val="28"/>
        </w:rPr>
        <w:t>я</w:t>
      </w:r>
      <w:r w:rsidR="00A677A4">
        <w:rPr>
          <w:sz w:val="28"/>
          <w:szCs w:val="28"/>
        </w:rPr>
        <w:t xml:space="preserve"> </w:t>
      </w:r>
      <w:r w:rsidR="00774AE6">
        <w:rPr>
          <w:sz w:val="28"/>
          <w:szCs w:val="28"/>
        </w:rPr>
        <w:t>Гулькевичского</w:t>
      </w:r>
      <w:r w:rsidR="00905098">
        <w:rPr>
          <w:sz w:val="28"/>
          <w:szCs w:val="28"/>
        </w:rPr>
        <w:t xml:space="preserve"> муниципального района</w:t>
      </w:r>
      <w:r w:rsidR="00A677A4">
        <w:rPr>
          <w:sz w:val="28"/>
          <w:szCs w:val="28"/>
        </w:rPr>
        <w:t xml:space="preserve"> </w:t>
      </w:r>
      <w:r w:rsidR="00767276">
        <w:rPr>
          <w:sz w:val="28"/>
          <w:szCs w:val="28"/>
        </w:rPr>
        <w:t>Краснодарского края</w:t>
      </w:r>
      <w:r w:rsidR="00A677A4">
        <w:rPr>
          <w:sz w:val="28"/>
          <w:szCs w:val="28"/>
        </w:rPr>
        <w:t xml:space="preserve"> </w:t>
      </w:r>
      <w:r w:rsidR="00041A4F" w:rsidRPr="00DC3F15">
        <w:rPr>
          <w:sz w:val="28"/>
          <w:szCs w:val="28"/>
        </w:rPr>
        <w:t>явля</w:t>
      </w:r>
      <w:r w:rsidR="004458E7">
        <w:rPr>
          <w:sz w:val="28"/>
          <w:szCs w:val="28"/>
        </w:rPr>
        <w:t>е</w:t>
      </w:r>
      <w:r w:rsidR="00041A4F" w:rsidRPr="00DC3F15">
        <w:rPr>
          <w:sz w:val="28"/>
          <w:szCs w:val="28"/>
        </w:rPr>
        <w:t xml:space="preserve">тся </w:t>
      </w:r>
      <w:r w:rsidR="00C72A9A">
        <w:rPr>
          <w:sz w:val="28"/>
          <w:szCs w:val="28"/>
          <w:lang w:eastAsia="ru-RU"/>
        </w:rPr>
        <w:t>МП «Водоканал» МО Гулькевичский район</w:t>
      </w:r>
      <w:r w:rsidR="0085114F">
        <w:rPr>
          <w:sz w:val="28"/>
          <w:szCs w:val="28"/>
          <w:lang w:eastAsia="ru-RU"/>
        </w:rPr>
        <w:t>.</w:t>
      </w:r>
    </w:p>
    <w:p w14:paraId="52B0AA4E" w14:textId="77777777" w:rsidR="00E22DF8" w:rsidRPr="00DC3F15" w:rsidRDefault="00E22DF8" w:rsidP="003E6FF1">
      <w:pPr>
        <w:pStyle w:val="2"/>
        <w:spacing w:before="0" w:after="0" w:line="276" w:lineRule="auto"/>
        <w:ind w:right="-1" w:hanging="431"/>
        <w:jc w:val="center"/>
        <w:rPr>
          <w:rFonts w:ascii="Times New Roman" w:hAnsi="Times New Roman"/>
          <w:b w:val="0"/>
          <w:i w:val="0"/>
        </w:rPr>
      </w:pPr>
      <w:r w:rsidRPr="00DC3F15">
        <w:rPr>
          <w:rFonts w:ascii="Times New Roman" w:hAnsi="Times New Roman"/>
          <w:bCs/>
          <w:i w:val="0"/>
          <w:lang w:eastAsia="ru-RU"/>
        </w:rPr>
        <w:t>1</w:t>
      </w:r>
      <w:r w:rsidR="00BB309B">
        <w:rPr>
          <w:rFonts w:ascii="Times New Roman" w:hAnsi="Times New Roman"/>
          <w:bCs/>
          <w:i w:val="0"/>
          <w:lang w:eastAsia="ru-RU"/>
        </w:rPr>
        <w:t>.</w:t>
      </w:r>
      <w:r w:rsidR="00882800" w:rsidRPr="00DC3F15">
        <w:rPr>
          <w:rFonts w:ascii="Times New Roman" w:hAnsi="Times New Roman"/>
          <w:bCs/>
          <w:i w:val="0"/>
          <w:lang w:eastAsia="ru-RU"/>
        </w:rPr>
        <w:t>4</w:t>
      </w:r>
      <w:r w:rsidR="00BB309B">
        <w:rPr>
          <w:rFonts w:ascii="Times New Roman" w:hAnsi="Times New Roman"/>
          <w:b w:val="0"/>
          <w:bCs/>
          <w:i w:val="0"/>
          <w:lang w:eastAsia="ru-RU"/>
        </w:rPr>
        <w:t xml:space="preserve">. </w:t>
      </w:r>
      <w:bookmarkStart w:id="21" w:name="_Toc380482150"/>
      <w:bookmarkStart w:id="22" w:name="_Toc388883690"/>
      <w:r w:rsidR="00562C9C" w:rsidRPr="00DC3F15">
        <w:rPr>
          <w:rStyle w:val="FontStyle157"/>
          <w:rFonts w:ascii="Times New Roman" w:eastAsia="Calibri" w:hAnsi="Times New Roman"/>
          <w:b/>
          <w:i w:val="0"/>
          <w:sz w:val="28"/>
        </w:rPr>
        <w:t>ПРЕДЛОЖЕНИЯ ПО СТРОИТЕЛЬСТВУ, РЕКОНСТРУКЦИИ И МОДЕРНИЗАЦИИ ОБЪЕКТОВ СИСТЕМ ВОДОСНАБЖЕНИЯ</w:t>
      </w:r>
      <w:bookmarkEnd w:id="21"/>
      <w:bookmarkEnd w:id="22"/>
    </w:p>
    <w:p w14:paraId="5E8249DA" w14:textId="77777777" w:rsidR="00E22DF8" w:rsidRPr="00DC3F15" w:rsidRDefault="00E22DF8" w:rsidP="003E6FF1">
      <w:pPr>
        <w:autoSpaceDE w:val="0"/>
        <w:autoSpaceDN w:val="0"/>
        <w:adjustRightInd w:val="0"/>
        <w:spacing w:line="276" w:lineRule="auto"/>
        <w:ind w:right="-1"/>
        <w:jc w:val="center"/>
        <w:rPr>
          <w:b/>
          <w:bCs/>
          <w:sz w:val="28"/>
          <w:szCs w:val="28"/>
          <w:lang w:eastAsia="ru-RU"/>
        </w:rPr>
      </w:pPr>
      <w:r w:rsidRPr="00DC3F15">
        <w:rPr>
          <w:b/>
          <w:bCs/>
          <w:sz w:val="28"/>
          <w:szCs w:val="28"/>
          <w:lang w:eastAsia="ru-RU"/>
        </w:rPr>
        <w:t>1</w:t>
      </w:r>
      <w:r w:rsidR="00BB309B">
        <w:rPr>
          <w:b/>
          <w:bCs/>
          <w:sz w:val="28"/>
          <w:szCs w:val="28"/>
          <w:lang w:eastAsia="ru-RU"/>
        </w:rPr>
        <w:t>.</w:t>
      </w:r>
      <w:r w:rsidRPr="00DC3F15">
        <w:rPr>
          <w:b/>
          <w:bCs/>
          <w:sz w:val="28"/>
          <w:szCs w:val="28"/>
          <w:lang w:eastAsia="ru-RU"/>
        </w:rPr>
        <w:t>4</w:t>
      </w:r>
      <w:r w:rsidR="00BB309B">
        <w:rPr>
          <w:b/>
          <w:bCs/>
          <w:sz w:val="28"/>
          <w:szCs w:val="28"/>
          <w:lang w:eastAsia="ru-RU"/>
        </w:rPr>
        <w:t>.</w:t>
      </w:r>
      <w:r w:rsidRPr="00DC3F15">
        <w:rPr>
          <w:b/>
          <w:bCs/>
          <w:sz w:val="28"/>
          <w:szCs w:val="28"/>
          <w:lang w:eastAsia="ru-RU"/>
        </w:rPr>
        <w:t>1</w:t>
      </w:r>
      <w:r w:rsidR="00BB309B">
        <w:rPr>
          <w:b/>
          <w:bCs/>
          <w:sz w:val="28"/>
          <w:szCs w:val="28"/>
          <w:lang w:eastAsia="ru-RU"/>
        </w:rPr>
        <w:t xml:space="preserve">. </w:t>
      </w:r>
      <w:r w:rsidRPr="00DC3F15">
        <w:rPr>
          <w:b/>
          <w:bCs/>
          <w:sz w:val="28"/>
          <w:szCs w:val="28"/>
          <w:lang w:eastAsia="ru-RU"/>
        </w:rPr>
        <w:t>Перечень основных мероприятий по реализации схем вод</w:t>
      </w:r>
      <w:r w:rsidR="006065E8" w:rsidRPr="00DC3F15">
        <w:rPr>
          <w:b/>
          <w:bCs/>
          <w:sz w:val="28"/>
          <w:szCs w:val="28"/>
          <w:lang w:eastAsia="ru-RU"/>
        </w:rPr>
        <w:t>оснабжения с разбивкой по годам</w:t>
      </w:r>
    </w:p>
    <w:p w14:paraId="47581007" w14:textId="77777777" w:rsidR="00FB02B8" w:rsidRPr="00DC3F15" w:rsidRDefault="00FB02B8" w:rsidP="003E6FF1">
      <w:pPr>
        <w:shd w:val="clear" w:color="auto" w:fill="FFFFFF"/>
        <w:spacing w:line="276" w:lineRule="auto"/>
        <w:ind w:right="-1"/>
        <w:jc w:val="center"/>
        <w:textAlignment w:val="baseline"/>
        <w:rPr>
          <w:spacing w:val="2"/>
          <w:sz w:val="28"/>
          <w:szCs w:val="28"/>
          <w:lang w:eastAsia="ru-RU"/>
        </w:rPr>
      </w:pPr>
      <w:r w:rsidRPr="00DC3F15">
        <w:rPr>
          <w:spacing w:val="2"/>
          <w:sz w:val="28"/>
          <w:szCs w:val="28"/>
          <w:lang w:eastAsia="ru-RU"/>
        </w:rPr>
        <w:t xml:space="preserve">Таблица </w:t>
      </w:r>
      <w:r w:rsidR="00994126">
        <w:rPr>
          <w:spacing w:val="2"/>
          <w:sz w:val="28"/>
          <w:szCs w:val="28"/>
          <w:lang w:eastAsia="ru-RU"/>
        </w:rPr>
        <w:t>23</w:t>
      </w:r>
      <w:r w:rsidRPr="00DC3F15">
        <w:rPr>
          <w:spacing w:val="2"/>
          <w:sz w:val="28"/>
          <w:szCs w:val="28"/>
          <w:lang w:eastAsia="ru-RU"/>
        </w:rPr>
        <w:t xml:space="preserve"> – Перечень основных мероприятий</w:t>
      </w:r>
      <w:r w:rsidR="00A677A4">
        <w:rPr>
          <w:spacing w:val="2"/>
          <w:sz w:val="28"/>
          <w:szCs w:val="28"/>
          <w:lang w:eastAsia="ru-RU"/>
        </w:rPr>
        <w:t xml:space="preserve"> </w:t>
      </w:r>
      <w:r w:rsidRPr="00DC3F15">
        <w:rPr>
          <w:spacing w:val="2"/>
          <w:sz w:val="28"/>
          <w:szCs w:val="28"/>
          <w:lang w:eastAsia="ru-RU"/>
        </w:rPr>
        <w:t>по реализации схемы водоснабжения</w:t>
      </w:r>
    </w:p>
    <w:tbl>
      <w:tblPr>
        <w:tblW w:w="9516"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ayout w:type="fixed"/>
        <w:tblLook w:val="04A0" w:firstRow="1" w:lastRow="0" w:firstColumn="1" w:lastColumn="0" w:noHBand="0" w:noVBand="1"/>
      </w:tblPr>
      <w:tblGrid>
        <w:gridCol w:w="586"/>
        <w:gridCol w:w="5651"/>
        <w:gridCol w:w="3279"/>
      </w:tblGrid>
      <w:tr w:rsidR="00FB02B8" w:rsidRPr="00B103D4" w14:paraId="7B216C90" w14:textId="77777777" w:rsidTr="003E6FF1">
        <w:trPr>
          <w:trHeight w:val="414"/>
        </w:trPr>
        <w:tc>
          <w:tcPr>
            <w:tcW w:w="586" w:type="dxa"/>
            <w:vMerge w:val="restart"/>
            <w:shd w:val="clear" w:color="auto" w:fill="auto"/>
            <w:vAlign w:val="center"/>
          </w:tcPr>
          <w:p w14:paraId="186BC299" w14:textId="77777777" w:rsidR="00FB02B8" w:rsidRPr="00B103D4" w:rsidRDefault="00FB02B8" w:rsidP="009E1C13">
            <w:pPr>
              <w:tabs>
                <w:tab w:val="left" w:pos="2895"/>
              </w:tabs>
              <w:ind w:right="-1"/>
              <w:jc w:val="center"/>
              <w:textAlignment w:val="baseline"/>
              <w:rPr>
                <w:b/>
                <w:spacing w:val="2"/>
                <w:lang w:eastAsia="ru-RU"/>
              </w:rPr>
            </w:pPr>
            <w:bookmarkStart w:id="23" w:name="_Hlk140154794"/>
            <w:r w:rsidRPr="00B103D4">
              <w:rPr>
                <w:b/>
                <w:spacing w:val="2"/>
                <w:lang w:eastAsia="ru-RU"/>
              </w:rPr>
              <w:t>№ п/п</w:t>
            </w:r>
          </w:p>
        </w:tc>
        <w:tc>
          <w:tcPr>
            <w:tcW w:w="5651" w:type="dxa"/>
            <w:vMerge w:val="restart"/>
            <w:shd w:val="clear" w:color="auto" w:fill="auto"/>
            <w:vAlign w:val="center"/>
          </w:tcPr>
          <w:p w14:paraId="79152A31" w14:textId="77777777" w:rsidR="00FB02B8" w:rsidRPr="00B103D4" w:rsidRDefault="00FB02B8" w:rsidP="009E1C13">
            <w:pPr>
              <w:tabs>
                <w:tab w:val="left" w:pos="2895"/>
              </w:tabs>
              <w:ind w:right="-1"/>
              <w:jc w:val="center"/>
              <w:textAlignment w:val="baseline"/>
              <w:rPr>
                <w:b/>
                <w:spacing w:val="2"/>
                <w:lang w:eastAsia="ru-RU"/>
              </w:rPr>
            </w:pPr>
            <w:r w:rsidRPr="00B103D4">
              <w:rPr>
                <w:b/>
                <w:spacing w:val="2"/>
                <w:lang w:eastAsia="ru-RU"/>
              </w:rPr>
              <w:t>Виды работ</w:t>
            </w:r>
          </w:p>
        </w:tc>
        <w:tc>
          <w:tcPr>
            <w:tcW w:w="3279" w:type="dxa"/>
            <w:vMerge w:val="restart"/>
            <w:shd w:val="clear" w:color="auto" w:fill="auto"/>
            <w:vAlign w:val="center"/>
          </w:tcPr>
          <w:p w14:paraId="3C0085FF" w14:textId="77777777" w:rsidR="00FB02B8" w:rsidRPr="00B103D4" w:rsidRDefault="00955EF7" w:rsidP="009E1C13">
            <w:pPr>
              <w:tabs>
                <w:tab w:val="left" w:pos="2895"/>
              </w:tabs>
              <w:ind w:right="-1"/>
              <w:jc w:val="center"/>
              <w:textAlignment w:val="baseline"/>
              <w:rPr>
                <w:b/>
                <w:spacing w:val="2"/>
                <w:lang w:eastAsia="ru-RU"/>
              </w:rPr>
            </w:pPr>
            <w:r w:rsidRPr="00B103D4">
              <w:rPr>
                <w:b/>
                <w:spacing w:val="2"/>
                <w:lang w:eastAsia="ru-RU"/>
              </w:rPr>
              <w:t>Годы реализации</w:t>
            </w:r>
          </w:p>
        </w:tc>
      </w:tr>
      <w:tr w:rsidR="00FB02B8" w:rsidRPr="00B103D4" w14:paraId="22964FB2" w14:textId="77777777" w:rsidTr="003E6FF1">
        <w:trPr>
          <w:trHeight w:val="322"/>
        </w:trPr>
        <w:tc>
          <w:tcPr>
            <w:tcW w:w="586" w:type="dxa"/>
            <w:vMerge/>
            <w:tcBorders>
              <w:bottom w:val="single" w:sz="12" w:space="0" w:color="auto"/>
            </w:tcBorders>
            <w:shd w:val="clear" w:color="auto" w:fill="auto"/>
            <w:vAlign w:val="center"/>
          </w:tcPr>
          <w:p w14:paraId="4C4EC3DA" w14:textId="77777777" w:rsidR="00FB02B8" w:rsidRPr="00B103D4" w:rsidRDefault="00FB02B8" w:rsidP="009E1C13">
            <w:pPr>
              <w:tabs>
                <w:tab w:val="left" w:pos="2895"/>
              </w:tabs>
              <w:ind w:right="-1"/>
              <w:jc w:val="center"/>
              <w:textAlignment w:val="baseline"/>
              <w:rPr>
                <w:b/>
                <w:spacing w:val="2"/>
                <w:lang w:eastAsia="ru-RU"/>
              </w:rPr>
            </w:pPr>
          </w:p>
        </w:tc>
        <w:tc>
          <w:tcPr>
            <w:tcW w:w="5651" w:type="dxa"/>
            <w:vMerge/>
            <w:tcBorders>
              <w:bottom w:val="single" w:sz="12" w:space="0" w:color="auto"/>
            </w:tcBorders>
            <w:shd w:val="clear" w:color="auto" w:fill="auto"/>
            <w:vAlign w:val="center"/>
          </w:tcPr>
          <w:p w14:paraId="04BC5FA3" w14:textId="77777777" w:rsidR="00FB02B8" w:rsidRPr="00B103D4" w:rsidRDefault="00FB02B8" w:rsidP="009E1C13">
            <w:pPr>
              <w:tabs>
                <w:tab w:val="left" w:pos="2895"/>
              </w:tabs>
              <w:ind w:right="-1"/>
              <w:jc w:val="center"/>
              <w:textAlignment w:val="baseline"/>
              <w:rPr>
                <w:spacing w:val="2"/>
                <w:lang w:eastAsia="ru-RU"/>
              </w:rPr>
            </w:pPr>
          </w:p>
        </w:tc>
        <w:tc>
          <w:tcPr>
            <w:tcW w:w="3279" w:type="dxa"/>
            <w:vMerge/>
            <w:tcBorders>
              <w:bottom w:val="single" w:sz="12" w:space="0" w:color="auto"/>
            </w:tcBorders>
            <w:shd w:val="clear" w:color="auto" w:fill="auto"/>
            <w:vAlign w:val="center"/>
          </w:tcPr>
          <w:p w14:paraId="49AD90BC" w14:textId="77777777" w:rsidR="00FB02B8" w:rsidRPr="00B103D4" w:rsidRDefault="00FB02B8" w:rsidP="009E1C13">
            <w:pPr>
              <w:tabs>
                <w:tab w:val="left" w:pos="2895"/>
              </w:tabs>
              <w:ind w:right="-1"/>
              <w:jc w:val="center"/>
              <w:textAlignment w:val="baseline"/>
              <w:rPr>
                <w:spacing w:val="2"/>
                <w:lang w:eastAsia="ru-RU"/>
              </w:rPr>
            </w:pPr>
          </w:p>
        </w:tc>
      </w:tr>
      <w:tr w:rsidR="00FB02B8" w:rsidRPr="00DB167E" w14:paraId="3D933C69" w14:textId="77777777" w:rsidTr="003E6FF1">
        <w:tc>
          <w:tcPr>
            <w:tcW w:w="586" w:type="dxa"/>
            <w:tcBorders>
              <w:top w:val="single" w:sz="12" w:space="0" w:color="auto"/>
              <w:bottom w:val="single" w:sz="12" w:space="0" w:color="auto"/>
            </w:tcBorders>
            <w:shd w:val="clear" w:color="auto" w:fill="auto"/>
            <w:vAlign w:val="center"/>
          </w:tcPr>
          <w:p w14:paraId="7B7C1981" w14:textId="77777777" w:rsidR="00FB02B8" w:rsidRPr="00B103D4" w:rsidRDefault="00FB02B8" w:rsidP="009E1C13">
            <w:pPr>
              <w:tabs>
                <w:tab w:val="left" w:pos="2895"/>
              </w:tabs>
              <w:ind w:right="-1"/>
              <w:jc w:val="center"/>
              <w:textAlignment w:val="baseline"/>
              <w:rPr>
                <w:b/>
                <w:spacing w:val="2"/>
                <w:lang w:eastAsia="ru-RU"/>
              </w:rPr>
            </w:pPr>
            <w:r w:rsidRPr="00B103D4">
              <w:rPr>
                <w:b/>
                <w:spacing w:val="2"/>
                <w:lang w:eastAsia="ru-RU"/>
              </w:rPr>
              <w:t>1</w:t>
            </w:r>
          </w:p>
        </w:tc>
        <w:tc>
          <w:tcPr>
            <w:tcW w:w="5651" w:type="dxa"/>
            <w:tcBorders>
              <w:top w:val="single" w:sz="12" w:space="0" w:color="auto"/>
              <w:bottom w:val="single" w:sz="12" w:space="0" w:color="auto"/>
            </w:tcBorders>
            <w:shd w:val="clear" w:color="auto" w:fill="auto"/>
            <w:vAlign w:val="center"/>
          </w:tcPr>
          <w:p w14:paraId="62EB72C1" w14:textId="77777777" w:rsidR="00FB02B8" w:rsidRPr="00B103D4" w:rsidRDefault="00FB02B8" w:rsidP="009E1C13">
            <w:pPr>
              <w:tabs>
                <w:tab w:val="left" w:pos="2895"/>
              </w:tabs>
              <w:ind w:right="-1"/>
              <w:jc w:val="center"/>
              <w:textAlignment w:val="baseline"/>
              <w:rPr>
                <w:b/>
                <w:spacing w:val="2"/>
                <w:lang w:eastAsia="ru-RU"/>
              </w:rPr>
            </w:pPr>
            <w:r w:rsidRPr="00B103D4">
              <w:rPr>
                <w:b/>
                <w:spacing w:val="2"/>
                <w:lang w:eastAsia="ru-RU"/>
              </w:rPr>
              <w:t>2</w:t>
            </w:r>
          </w:p>
        </w:tc>
        <w:tc>
          <w:tcPr>
            <w:tcW w:w="3279" w:type="dxa"/>
            <w:tcBorders>
              <w:top w:val="single" w:sz="12" w:space="0" w:color="auto"/>
              <w:bottom w:val="single" w:sz="12" w:space="0" w:color="auto"/>
            </w:tcBorders>
            <w:shd w:val="clear" w:color="auto" w:fill="auto"/>
            <w:vAlign w:val="center"/>
          </w:tcPr>
          <w:p w14:paraId="7D9E50EB" w14:textId="77777777" w:rsidR="00FB02B8" w:rsidRPr="00B103D4" w:rsidRDefault="00FB02B8" w:rsidP="009E1C13">
            <w:pPr>
              <w:tabs>
                <w:tab w:val="left" w:pos="2895"/>
              </w:tabs>
              <w:ind w:right="-1"/>
              <w:jc w:val="center"/>
              <w:textAlignment w:val="baseline"/>
              <w:rPr>
                <w:b/>
                <w:spacing w:val="2"/>
                <w:lang w:eastAsia="ru-RU"/>
              </w:rPr>
            </w:pPr>
            <w:r w:rsidRPr="00B103D4">
              <w:rPr>
                <w:b/>
                <w:spacing w:val="2"/>
                <w:lang w:eastAsia="ru-RU"/>
              </w:rPr>
              <w:t>3</w:t>
            </w:r>
          </w:p>
        </w:tc>
      </w:tr>
      <w:tr w:rsidR="0082051F" w:rsidRPr="00DB167E" w14:paraId="56392923" w14:textId="77777777" w:rsidTr="003E6FF1">
        <w:trPr>
          <w:trHeight w:val="639"/>
        </w:trPr>
        <w:tc>
          <w:tcPr>
            <w:tcW w:w="586" w:type="dxa"/>
            <w:tcBorders>
              <w:top w:val="single" w:sz="12" w:space="0" w:color="auto"/>
              <w:bottom w:val="single" w:sz="12" w:space="0" w:color="auto"/>
            </w:tcBorders>
            <w:shd w:val="clear" w:color="auto" w:fill="auto"/>
            <w:vAlign w:val="center"/>
          </w:tcPr>
          <w:p w14:paraId="5481577E" w14:textId="77777777" w:rsidR="0082051F" w:rsidRPr="00DB167E" w:rsidRDefault="0082051F" w:rsidP="0082051F">
            <w:pPr>
              <w:pStyle w:val="a8"/>
              <w:numPr>
                <w:ilvl w:val="0"/>
                <w:numId w:val="4"/>
              </w:numPr>
              <w:tabs>
                <w:tab w:val="center" w:pos="2895"/>
              </w:tabs>
              <w:ind w:left="113" w:firstLine="0"/>
              <w:jc w:val="center"/>
              <w:textAlignment w:val="baseline"/>
              <w:rPr>
                <w:spacing w:val="2"/>
                <w:lang w:eastAsia="ru-RU"/>
              </w:rPr>
            </w:pPr>
          </w:p>
        </w:tc>
        <w:tc>
          <w:tcPr>
            <w:tcW w:w="5651" w:type="dxa"/>
            <w:tcBorders>
              <w:top w:val="single" w:sz="12" w:space="0" w:color="auto"/>
              <w:bottom w:val="single" w:sz="12" w:space="0" w:color="auto"/>
            </w:tcBorders>
            <w:shd w:val="clear" w:color="auto" w:fill="auto"/>
          </w:tcPr>
          <w:p w14:paraId="01066454" w14:textId="6DD927CA" w:rsidR="0082051F" w:rsidRPr="0070236F" w:rsidRDefault="0082051F" w:rsidP="00D05028">
            <w:pPr>
              <w:rPr>
                <w:lang w:eastAsia="ru-RU"/>
              </w:rPr>
            </w:pPr>
            <w:r w:rsidRPr="0070236F">
              <w:t xml:space="preserve">Модернизация сетей водоснабжения </w:t>
            </w:r>
            <w:r w:rsidR="00126B69" w:rsidRPr="0070236F">
              <w:t>в с. Пушкинско</w:t>
            </w:r>
            <w:r w:rsidR="00225FCD">
              <w:t>м</w:t>
            </w:r>
            <w:r w:rsidR="00126B69" w:rsidRPr="0070236F">
              <w:t xml:space="preserve"> </w:t>
            </w:r>
            <w:r w:rsidR="00ED15C5" w:rsidRPr="0070236F">
              <w:t>по ул. Советская</w:t>
            </w:r>
            <w:r w:rsidRPr="0070236F">
              <w:t xml:space="preserve"> </w:t>
            </w:r>
            <w:r w:rsidRPr="0070236F">
              <w:rPr>
                <w:lang w:val="en-US"/>
              </w:rPr>
              <w:t>L</w:t>
            </w:r>
            <w:r w:rsidRPr="0070236F">
              <w:t>=</w:t>
            </w:r>
            <w:r w:rsidR="00126B69" w:rsidRPr="0070236F">
              <w:t>1305</w:t>
            </w:r>
            <w:r w:rsidRPr="0070236F">
              <w:t xml:space="preserve"> м</w:t>
            </w:r>
          </w:p>
        </w:tc>
        <w:tc>
          <w:tcPr>
            <w:tcW w:w="3279" w:type="dxa"/>
            <w:tcBorders>
              <w:top w:val="single" w:sz="12" w:space="0" w:color="auto"/>
              <w:left w:val="single" w:sz="4" w:space="0" w:color="000000"/>
              <w:bottom w:val="single" w:sz="12" w:space="0" w:color="auto"/>
              <w:right w:val="single" w:sz="12" w:space="0" w:color="auto"/>
            </w:tcBorders>
            <w:shd w:val="clear" w:color="auto" w:fill="auto"/>
            <w:vAlign w:val="center"/>
          </w:tcPr>
          <w:p w14:paraId="6D439F0A" w14:textId="10220155" w:rsidR="0082051F" w:rsidRPr="00DB167E" w:rsidRDefault="00ED15C5" w:rsidP="0082051F">
            <w:pPr>
              <w:ind w:right="-1"/>
              <w:jc w:val="center"/>
              <w:rPr>
                <w:lang w:eastAsia="ru-RU"/>
              </w:rPr>
            </w:pPr>
            <w:r w:rsidRPr="00ED15C5">
              <w:rPr>
                <w:sz w:val="22"/>
                <w:szCs w:val="22"/>
              </w:rPr>
              <w:t>2025-</w:t>
            </w:r>
            <w:r w:rsidR="00EA5DA9">
              <w:rPr>
                <w:sz w:val="22"/>
                <w:szCs w:val="22"/>
              </w:rPr>
              <w:t>2030</w:t>
            </w:r>
            <w:r w:rsidR="00126B69">
              <w:rPr>
                <w:sz w:val="22"/>
                <w:szCs w:val="22"/>
              </w:rPr>
              <w:t xml:space="preserve"> </w:t>
            </w:r>
            <w:r w:rsidRPr="00ED15C5">
              <w:rPr>
                <w:sz w:val="22"/>
                <w:szCs w:val="22"/>
              </w:rPr>
              <w:t>г.</w:t>
            </w:r>
          </w:p>
        </w:tc>
      </w:tr>
      <w:tr w:rsidR="00126B69" w:rsidRPr="00DB167E" w14:paraId="021EA09E" w14:textId="77777777" w:rsidTr="003E6FF1">
        <w:trPr>
          <w:trHeight w:val="305"/>
        </w:trPr>
        <w:tc>
          <w:tcPr>
            <w:tcW w:w="586" w:type="dxa"/>
            <w:tcBorders>
              <w:top w:val="single" w:sz="12" w:space="0" w:color="auto"/>
              <w:bottom w:val="single" w:sz="12" w:space="0" w:color="auto"/>
            </w:tcBorders>
            <w:shd w:val="clear" w:color="auto" w:fill="auto"/>
            <w:vAlign w:val="center"/>
          </w:tcPr>
          <w:p w14:paraId="419CCCC0" w14:textId="77777777" w:rsidR="00126B69" w:rsidRPr="00DB167E" w:rsidRDefault="00126B69" w:rsidP="00126B69">
            <w:pPr>
              <w:pStyle w:val="a8"/>
              <w:numPr>
                <w:ilvl w:val="0"/>
                <w:numId w:val="4"/>
              </w:numPr>
              <w:tabs>
                <w:tab w:val="center" w:pos="2895"/>
              </w:tabs>
              <w:ind w:left="113" w:firstLine="0"/>
              <w:jc w:val="center"/>
              <w:textAlignment w:val="baseline"/>
              <w:rPr>
                <w:spacing w:val="2"/>
                <w:lang w:eastAsia="ru-RU"/>
              </w:rPr>
            </w:pPr>
          </w:p>
        </w:tc>
        <w:tc>
          <w:tcPr>
            <w:tcW w:w="5651" w:type="dxa"/>
            <w:tcBorders>
              <w:top w:val="single" w:sz="12" w:space="0" w:color="auto"/>
              <w:bottom w:val="single" w:sz="12" w:space="0" w:color="auto"/>
            </w:tcBorders>
            <w:shd w:val="clear" w:color="auto" w:fill="auto"/>
          </w:tcPr>
          <w:p w14:paraId="3767ABB4" w14:textId="5678940B" w:rsidR="00126B69" w:rsidRPr="0070236F" w:rsidRDefault="00126B69" w:rsidP="00126B69">
            <w:r w:rsidRPr="0070236F">
              <w:t>Модернизация сетей водоснабжения в с. Пушкинско</w:t>
            </w:r>
            <w:r w:rsidR="00225FCD">
              <w:t>м</w:t>
            </w:r>
            <w:r w:rsidRPr="0070236F">
              <w:t xml:space="preserve"> по ул. Советская </w:t>
            </w:r>
            <w:r w:rsidRPr="0070236F">
              <w:rPr>
                <w:lang w:val="en-US"/>
              </w:rPr>
              <w:t>L</w:t>
            </w:r>
            <w:r w:rsidRPr="0070236F">
              <w:t>=1000 м</w:t>
            </w:r>
          </w:p>
        </w:tc>
        <w:tc>
          <w:tcPr>
            <w:tcW w:w="3279" w:type="dxa"/>
            <w:tcBorders>
              <w:top w:val="single" w:sz="12" w:space="0" w:color="auto"/>
              <w:left w:val="single" w:sz="4" w:space="0" w:color="000000"/>
              <w:bottom w:val="single" w:sz="12" w:space="0" w:color="auto"/>
              <w:right w:val="single" w:sz="12" w:space="0" w:color="auto"/>
            </w:tcBorders>
            <w:shd w:val="clear" w:color="auto" w:fill="auto"/>
            <w:vAlign w:val="center"/>
          </w:tcPr>
          <w:p w14:paraId="1F32FCF2" w14:textId="3DC6F4F9" w:rsidR="00126B69" w:rsidRPr="00ED15C5" w:rsidRDefault="00126B69" w:rsidP="00126B69">
            <w:pPr>
              <w:ind w:right="-1"/>
              <w:jc w:val="center"/>
              <w:rPr>
                <w:sz w:val="22"/>
                <w:szCs w:val="22"/>
              </w:rPr>
            </w:pPr>
            <w:r w:rsidRPr="00ED15C5">
              <w:rPr>
                <w:sz w:val="22"/>
                <w:szCs w:val="22"/>
              </w:rPr>
              <w:t>2025-</w:t>
            </w:r>
            <w:r w:rsidR="00EA5DA9">
              <w:rPr>
                <w:sz w:val="22"/>
                <w:szCs w:val="22"/>
              </w:rPr>
              <w:t>2030</w:t>
            </w:r>
            <w:r>
              <w:rPr>
                <w:sz w:val="22"/>
                <w:szCs w:val="22"/>
              </w:rPr>
              <w:t xml:space="preserve"> </w:t>
            </w:r>
            <w:r w:rsidRPr="00ED15C5">
              <w:rPr>
                <w:sz w:val="22"/>
                <w:szCs w:val="22"/>
              </w:rPr>
              <w:t>г.</w:t>
            </w:r>
          </w:p>
        </w:tc>
      </w:tr>
      <w:tr w:rsidR="00126B69" w:rsidRPr="00DB167E" w14:paraId="32318369" w14:textId="77777777" w:rsidTr="003E6FF1">
        <w:trPr>
          <w:trHeight w:val="305"/>
        </w:trPr>
        <w:tc>
          <w:tcPr>
            <w:tcW w:w="586" w:type="dxa"/>
            <w:tcBorders>
              <w:top w:val="single" w:sz="12" w:space="0" w:color="auto"/>
              <w:bottom w:val="single" w:sz="12" w:space="0" w:color="auto"/>
            </w:tcBorders>
            <w:shd w:val="clear" w:color="auto" w:fill="auto"/>
            <w:vAlign w:val="center"/>
          </w:tcPr>
          <w:p w14:paraId="3D15618C" w14:textId="77777777" w:rsidR="00126B69" w:rsidRPr="00DB167E" w:rsidRDefault="00126B69" w:rsidP="00126B69">
            <w:pPr>
              <w:pStyle w:val="a8"/>
              <w:numPr>
                <w:ilvl w:val="0"/>
                <w:numId w:val="4"/>
              </w:numPr>
              <w:tabs>
                <w:tab w:val="center" w:pos="2895"/>
              </w:tabs>
              <w:ind w:left="113" w:firstLine="0"/>
              <w:jc w:val="center"/>
              <w:textAlignment w:val="baseline"/>
              <w:rPr>
                <w:spacing w:val="2"/>
                <w:lang w:eastAsia="ru-RU"/>
              </w:rPr>
            </w:pPr>
          </w:p>
        </w:tc>
        <w:tc>
          <w:tcPr>
            <w:tcW w:w="5651" w:type="dxa"/>
            <w:tcBorders>
              <w:top w:val="single" w:sz="12" w:space="0" w:color="auto"/>
              <w:bottom w:val="single" w:sz="12" w:space="0" w:color="auto"/>
            </w:tcBorders>
            <w:shd w:val="clear" w:color="auto" w:fill="auto"/>
          </w:tcPr>
          <w:p w14:paraId="784C0987" w14:textId="6C39C206" w:rsidR="00126B69" w:rsidRPr="0070236F" w:rsidRDefault="00126B69" w:rsidP="00126B69">
            <w:r w:rsidRPr="0070236F">
              <w:t>Модернизация сетей водоснабжения в с. Пушкинско</w:t>
            </w:r>
            <w:r w:rsidR="00225FCD">
              <w:t>м</w:t>
            </w:r>
            <w:r w:rsidRPr="0070236F">
              <w:t xml:space="preserve"> по ул. Кооперативная </w:t>
            </w:r>
            <w:r w:rsidRPr="0070236F">
              <w:rPr>
                <w:lang w:val="en-US"/>
              </w:rPr>
              <w:t>L</w:t>
            </w:r>
            <w:r w:rsidRPr="0070236F">
              <w:t>=1545 м</w:t>
            </w:r>
          </w:p>
        </w:tc>
        <w:tc>
          <w:tcPr>
            <w:tcW w:w="3279" w:type="dxa"/>
            <w:tcBorders>
              <w:top w:val="single" w:sz="12" w:space="0" w:color="auto"/>
              <w:left w:val="single" w:sz="4" w:space="0" w:color="000000"/>
              <w:bottom w:val="single" w:sz="12" w:space="0" w:color="auto"/>
              <w:right w:val="single" w:sz="12" w:space="0" w:color="auto"/>
            </w:tcBorders>
            <w:shd w:val="clear" w:color="auto" w:fill="auto"/>
            <w:vAlign w:val="center"/>
          </w:tcPr>
          <w:p w14:paraId="18167FCC" w14:textId="5DECCB05" w:rsidR="00126B69" w:rsidRPr="00ED15C5" w:rsidRDefault="00126B69" w:rsidP="00126B69">
            <w:pPr>
              <w:ind w:right="-1"/>
              <w:jc w:val="center"/>
              <w:rPr>
                <w:sz w:val="22"/>
                <w:szCs w:val="22"/>
              </w:rPr>
            </w:pPr>
            <w:r w:rsidRPr="00ED15C5">
              <w:rPr>
                <w:sz w:val="22"/>
                <w:szCs w:val="22"/>
              </w:rPr>
              <w:t>2025-</w:t>
            </w:r>
            <w:r w:rsidR="00EA5DA9">
              <w:rPr>
                <w:sz w:val="22"/>
                <w:szCs w:val="22"/>
              </w:rPr>
              <w:t>2030</w:t>
            </w:r>
            <w:r>
              <w:rPr>
                <w:sz w:val="22"/>
                <w:szCs w:val="22"/>
              </w:rPr>
              <w:t xml:space="preserve"> </w:t>
            </w:r>
            <w:r w:rsidRPr="00ED15C5">
              <w:rPr>
                <w:sz w:val="22"/>
                <w:szCs w:val="22"/>
              </w:rPr>
              <w:t>г.</w:t>
            </w:r>
          </w:p>
        </w:tc>
      </w:tr>
      <w:tr w:rsidR="00126B69" w:rsidRPr="00DB167E" w14:paraId="002FDE30" w14:textId="77777777" w:rsidTr="003E6FF1">
        <w:trPr>
          <w:trHeight w:val="305"/>
        </w:trPr>
        <w:tc>
          <w:tcPr>
            <w:tcW w:w="586" w:type="dxa"/>
            <w:tcBorders>
              <w:top w:val="single" w:sz="12" w:space="0" w:color="auto"/>
              <w:bottom w:val="single" w:sz="12" w:space="0" w:color="auto"/>
            </w:tcBorders>
            <w:shd w:val="clear" w:color="auto" w:fill="auto"/>
            <w:vAlign w:val="center"/>
          </w:tcPr>
          <w:p w14:paraId="2E6C3943" w14:textId="77777777" w:rsidR="00126B69" w:rsidRPr="00DB167E" w:rsidRDefault="00126B69" w:rsidP="00126B69">
            <w:pPr>
              <w:pStyle w:val="a8"/>
              <w:numPr>
                <w:ilvl w:val="0"/>
                <w:numId w:val="4"/>
              </w:numPr>
              <w:tabs>
                <w:tab w:val="center" w:pos="2895"/>
              </w:tabs>
              <w:ind w:left="113" w:firstLine="0"/>
              <w:jc w:val="center"/>
              <w:textAlignment w:val="baseline"/>
              <w:rPr>
                <w:spacing w:val="2"/>
                <w:lang w:eastAsia="ru-RU"/>
              </w:rPr>
            </w:pPr>
          </w:p>
        </w:tc>
        <w:tc>
          <w:tcPr>
            <w:tcW w:w="5651" w:type="dxa"/>
            <w:tcBorders>
              <w:top w:val="single" w:sz="12" w:space="0" w:color="auto"/>
              <w:bottom w:val="single" w:sz="12" w:space="0" w:color="auto"/>
            </w:tcBorders>
            <w:shd w:val="clear" w:color="auto" w:fill="auto"/>
          </w:tcPr>
          <w:p w14:paraId="08DD8062" w14:textId="54DB020C" w:rsidR="00126B69" w:rsidRPr="0070236F" w:rsidRDefault="00126B69" w:rsidP="00126B69">
            <w:r w:rsidRPr="0070236F">
              <w:t>Модернизация сетей водоснабжения в с. Пушкинско</w:t>
            </w:r>
            <w:r w:rsidR="00225FCD">
              <w:t>м</w:t>
            </w:r>
            <w:r w:rsidRPr="0070236F">
              <w:t xml:space="preserve"> по ул. ул.Заречная </w:t>
            </w:r>
            <w:r w:rsidRPr="0070236F">
              <w:rPr>
                <w:lang w:val="en-US"/>
              </w:rPr>
              <w:t>L</w:t>
            </w:r>
            <w:r w:rsidRPr="0070236F">
              <w:t>=600 м</w:t>
            </w:r>
          </w:p>
        </w:tc>
        <w:tc>
          <w:tcPr>
            <w:tcW w:w="3279" w:type="dxa"/>
            <w:tcBorders>
              <w:top w:val="single" w:sz="12" w:space="0" w:color="auto"/>
              <w:left w:val="single" w:sz="4" w:space="0" w:color="000000"/>
              <w:bottom w:val="single" w:sz="12" w:space="0" w:color="auto"/>
              <w:right w:val="single" w:sz="12" w:space="0" w:color="auto"/>
            </w:tcBorders>
            <w:shd w:val="clear" w:color="auto" w:fill="auto"/>
            <w:vAlign w:val="center"/>
          </w:tcPr>
          <w:p w14:paraId="3492D631" w14:textId="7E09437D" w:rsidR="00126B69" w:rsidRPr="00ED15C5" w:rsidRDefault="00126B69" w:rsidP="00126B69">
            <w:pPr>
              <w:ind w:right="-1"/>
              <w:jc w:val="center"/>
              <w:rPr>
                <w:sz w:val="22"/>
                <w:szCs w:val="22"/>
              </w:rPr>
            </w:pPr>
            <w:r w:rsidRPr="00ED15C5">
              <w:rPr>
                <w:sz w:val="22"/>
                <w:szCs w:val="22"/>
              </w:rPr>
              <w:t>2025-</w:t>
            </w:r>
            <w:r w:rsidR="00EA5DA9">
              <w:rPr>
                <w:sz w:val="22"/>
                <w:szCs w:val="22"/>
              </w:rPr>
              <w:t>2030</w:t>
            </w:r>
            <w:r>
              <w:rPr>
                <w:sz w:val="22"/>
                <w:szCs w:val="22"/>
              </w:rPr>
              <w:t xml:space="preserve"> </w:t>
            </w:r>
            <w:r w:rsidRPr="00ED15C5">
              <w:rPr>
                <w:sz w:val="22"/>
                <w:szCs w:val="22"/>
              </w:rPr>
              <w:t>г.</w:t>
            </w:r>
          </w:p>
        </w:tc>
      </w:tr>
      <w:tr w:rsidR="00126B69" w:rsidRPr="00DB167E" w14:paraId="3C8B48C9" w14:textId="77777777" w:rsidTr="003E6FF1">
        <w:trPr>
          <w:trHeight w:val="305"/>
        </w:trPr>
        <w:tc>
          <w:tcPr>
            <w:tcW w:w="586" w:type="dxa"/>
            <w:tcBorders>
              <w:top w:val="single" w:sz="12" w:space="0" w:color="auto"/>
              <w:bottom w:val="single" w:sz="12" w:space="0" w:color="auto"/>
            </w:tcBorders>
            <w:shd w:val="clear" w:color="auto" w:fill="auto"/>
            <w:vAlign w:val="center"/>
          </w:tcPr>
          <w:p w14:paraId="3125D1C9" w14:textId="77777777" w:rsidR="00126B69" w:rsidRPr="00DB167E" w:rsidRDefault="00126B69" w:rsidP="00126B69">
            <w:pPr>
              <w:pStyle w:val="a8"/>
              <w:numPr>
                <w:ilvl w:val="0"/>
                <w:numId w:val="4"/>
              </w:numPr>
              <w:tabs>
                <w:tab w:val="center" w:pos="2895"/>
              </w:tabs>
              <w:ind w:left="113" w:firstLine="0"/>
              <w:jc w:val="center"/>
              <w:textAlignment w:val="baseline"/>
              <w:rPr>
                <w:spacing w:val="2"/>
                <w:lang w:eastAsia="ru-RU"/>
              </w:rPr>
            </w:pPr>
          </w:p>
        </w:tc>
        <w:tc>
          <w:tcPr>
            <w:tcW w:w="5651" w:type="dxa"/>
            <w:tcBorders>
              <w:top w:val="single" w:sz="12" w:space="0" w:color="auto"/>
              <w:bottom w:val="single" w:sz="12" w:space="0" w:color="auto"/>
            </w:tcBorders>
            <w:shd w:val="clear" w:color="auto" w:fill="auto"/>
          </w:tcPr>
          <w:p w14:paraId="12EDD12E" w14:textId="08B3B184" w:rsidR="00126B69" w:rsidRPr="0070236F" w:rsidRDefault="00126B69" w:rsidP="00126B69">
            <w:r w:rsidRPr="0070236F">
              <w:t>Модернизация сетей водоснабжения в с. Пушкинско</w:t>
            </w:r>
            <w:r w:rsidR="00225FCD">
              <w:t>м</w:t>
            </w:r>
            <w:r w:rsidRPr="0070236F">
              <w:t xml:space="preserve"> по ул. </w:t>
            </w:r>
            <w:r w:rsidR="0070236F" w:rsidRPr="0070236F">
              <w:t>Садовая</w:t>
            </w:r>
            <w:r w:rsidRPr="0070236F">
              <w:t xml:space="preserve"> </w:t>
            </w:r>
            <w:r w:rsidRPr="0070236F">
              <w:rPr>
                <w:lang w:val="en-US"/>
              </w:rPr>
              <w:t>L</w:t>
            </w:r>
            <w:r w:rsidRPr="0070236F">
              <w:t>=</w:t>
            </w:r>
            <w:r w:rsidR="0070236F" w:rsidRPr="0070236F">
              <w:t>395</w:t>
            </w:r>
            <w:r w:rsidRPr="0070236F">
              <w:t xml:space="preserve"> м</w:t>
            </w:r>
          </w:p>
        </w:tc>
        <w:tc>
          <w:tcPr>
            <w:tcW w:w="3279" w:type="dxa"/>
            <w:tcBorders>
              <w:top w:val="single" w:sz="12" w:space="0" w:color="auto"/>
              <w:left w:val="single" w:sz="4" w:space="0" w:color="000000"/>
              <w:bottom w:val="single" w:sz="12" w:space="0" w:color="auto"/>
              <w:right w:val="single" w:sz="12" w:space="0" w:color="auto"/>
            </w:tcBorders>
            <w:shd w:val="clear" w:color="auto" w:fill="auto"/>
            <w:vAlign w:val="center"/>
          </w:tcPr>
          <w:p w14:paraId="487E9E4A" w14:textId="70FF4740" w:rsidR="00126B69" w:rsidRPr="00ED15C5" w:rsidRDefault="00126B69" w:rsidP="00126B69">
            <w:pPr>
              <w:ind w:right="-1"/>
              <w:jc w:val="center"/>
              <w:rPr>
                <w:sz w:val="22"/>
                <w:szCs w:val="22"/>
              </w:rPr>
            </w:pPr>
            <w:r w:rsidRPr="00ED15C5">
              <w:rPr>
                <w:sz w:val="22"/>
                <w:szCs w:val="22"/>
              </w:rPr>
              <w:t>2025-</w:t>
            </w:r>
            <w:r w:rsidR="00EA5DA9">
              <w:rPr>
                <w:sz w:val="22"/>
                <w:szCs w:val="22"/>
              </w:rPr>
              <w:t>2030</w:t>
            </w:r>
            <w:r>
              <w:rPr>
                <w:sz w:val="22"/>
                <w:szCs w:val="22"/>
              </w:rPr>
              <w:t xml:space="preserve"> </w:t>
            </w:r>
            <w:r w:rsidRPr="00ED15C5">
              <w:rPr>
                <w:sz w:val="22"/>
                <w:szCs w:val="22"/>
              </w:rPr>
              <w:t>г.</w:t>
            </w:r>
          </w:p>
        </w:tc>
      </w:tr>
      <w:tr w:rsidR="00126B69" w:rsidRPr="00DB167E" w14:paraId="4BD65E4A" w14:textId="77777777" w:rsidTr="003E6FF1">
        <w:trPr>
          <w:trHeight w:val="305"/>
        </w:trPr>
        <w:tc>
          <w:tcPr>
            <w:tcW w:w="586" w:type="dxa"/>
            <w:tcBorders>
              <w:top w:val="single" w:sz="12" w:space="0" w:color="auto"/>
              <w:bottom w:val="single" w:sz="12" w:space="0" w:color="auto"/>
            </w:tcBorders>
            <w:shd w:val="clear" w:color="auto" w:fill="auto"/>
            <w:vAlign w:val="center"/>
          </w:tcPr>
          <w:p w14:paraId="58BE1040" w14:textId="77777777" w:rsidR="00126B69" w:rsidRPr="00DB167E" w:rsidRDefault="00126B69" w:rsidP="00126B69">
            <w:pPr>
              <w:pStyle w:val="a8"/>
              <w:numPr>
                <w:ilvl w:val="0"/>
                <w:numId w:val="4"/>
              </w:numPr>
              <w:tabs>
                <w:tab w:val="center" w:pos="2895"/>
              </w:tabs>
              <w:ind w:left="113" w:firstLine="0"/>
              <w:jc w:val="center"/>
              <w:textAlignment w:val="baseline"/>
              <w:rPr>
                <w:spacing w:val="2"/>
                <w:lang w:eastAsia="ru-RU"/>
              </w:rPr>
            </w:pPr>
          </w:p>
        </w:tc>
        <w:tc>
          <w:tcPr>
            <w:tcW w:w="5651" w:type="dxa"/>
            <w:tcBorders>
              <w:top w:val="single" w:sz="12" w:space="0" w:color="auto"/>
              <w:bottom w:val="single" w:sz="12" w:space="0" w:color="auto"/>
            </w:tcBorders>
            <w:shd w:val="clear" w:color="auto" w:fill="auto"/>
          </w:tcPr>
          <w:p w14:paraId="0E823D6C" w14:textId="6F06BFF6" w:rsidR="00126B69" w:rsidRPr="0070236F" w:rsidRDefault="00126B69" w:rsidP="00126B69">
            <w:r w:rsidRPr="0070236F">
              <w:t>Модернизация сетей водоснабжения в с. Пушкинско</w:t>
            </w:r>
            <w:r w:rsidR="00225FCD">
              <w:t>м</w:t>
            </w:r>
            <w:r w:rsidRPr="0070236F">
              <w:t xml:space="preserve"> по ул. </w:t>
            </w:r>
            <w:r w:rsidR="0070236F" w:rsidRPr="0070236F">
              <w:t>Ракутина</w:t>
            </w:r>
            <w:r w:rsidRPr="0070236F">
              <w:t xml:space="preserve"> </w:t>
            </w:r>
            <w:r w:rsidRPr="0070236F">
              <w:rPr>
                <w:lang w:val="en-US"/>
              </w:rPr>
              <w:t>L</w:t>
            </w:r>
            <w:r w:rsidRPr="0070236F">
              <w:t>=</w:t>
            </w:r>
            <w:r w:rsidR="0070236F" w:rsidRPr="0070236F">
              <w:t>550</w:t>
            </w:r>
            <w:r w:rsidRPr="0070236F">
              <w:t xml:space="preserve"> м</w:t>
            </w:r>
          </w:p>
        </w:tc>
        <w:tc>
          <w:tcPr>
            <w:tcW w:w="3279" w:type="dxa"/>
            <w:tcBorders>
              <w:top w:val="single" w:sz="12" w:space="0" w:color="auto"/>
              <w:left w:val="single" w:sz="4" w:space="0" w:color="000000"/>
              <w:bottom w:val="single" w:sz="12" w:space="0" w:color="auto"/>
              <w:right w:val="single" w:sz="12" w:space="0" w:color="auto"/>
            </w:tcBorders>
            <w:shd w:val="clear" w:color="auto" w:fill="auto"/>
            <w:vAlign w:val="center"/>
          </w:tcPr>
          <w:p w14:paraId="357B075E" w14:textId="72805160" w:rsidR="00126B69" w:rsidRPr="00ED15C5" w:rsidRDefault="00126B69" w:rsidP="00126B69">
            <w:pPr>
              <w:ind w:right="-1"/>
              <w:jc w:val="center"/>
              <w:rPr>
                <w:sz w:val="22"/>
                <w:szCs w:val="22"/>
              </w:rPr>
            </w:pPr>
            <w:r w:rsidRPr="00ED15C5">
              <w:rPr>
                <w:sz w:val="22"/>
                <w:szCs w:val="22"/>
              </w:rPr>
              <w:t>2025-</w:t>
            </w:r>
            <w:r w:rsidR="00EA5DA9">
              <w:rPr>
                <w:sz w:val="22"/>
                <w:szCs w:val="22"/>
              </w:rPr>
              <w:t>2030</w:t>
            </w:r>
            <w:r>
              <w:rPr>
                <w:sz w:val="22"/>
                <w:szCs w:val="22"/>
              </w:rPr>
              <w:t xml:space="preserve"> </w:t>
            </w:r>
            <w:r w:rsidRPr="00ED15C5">
              <w:rPr>
                <w:sz w:val="22"/>
                <w:szCs w:val="22"/>
              </w:rPr>
              <w:t>г.</w:t>
            </w:r>
          </w:p>
        </w:tc>
      </w:tr>
      <w:tr w:rsidR="00126B69" w:rsidRPr="00DB167E" w14:paraId="0A16AC2B" w14:textId="77777777" w:rsidTr="003E6FF1">
        <w:trPr>
          <w:trHeight w:val="305"/>
        </w:trPr>
        <w:tc>
          <w:tcPr>
            <w:tcW w:w="586" w:type="dxa"/>
            <w:tcBorders>
              <w:top w:val="single" w:sz="12" w:space="0" w:color="auto"/>
            </w:tcBorders>
            <w:shd w:val="clear" w:color="auto" w:fill="auto"/>
            <w:vAlign w:val="center"/>
          </w:tcPr>
          <w:p w14:paraId="016E0BBE" w14:textId="77777777" w:rsidR="00126B69" w:rsidRPr="00DB167E" w:rsidRDefault="00126B69" w:rsidP="00126B69">
            <w:pPr>
              <w:pStyle w:val="a8"/>
              <w:numPr>
                <w:ilvl w:val="0"/>
                <w:numId w:val="4"/>
              </w:numPr>
              <w:tabs>
                <w:tab w:val="center" w:pos="2895"/>
              </w:tabs>
              <w:ind w:left="113" w:firstLine="0"/>
              <w:jc w:val="center"/>
              <w:textAlignment w:val="baseline"/>
              <w:rPr>
                <w:spacing w:val="2"/>
                <w:lang w:eastAsia="ru-RU"/>
              </w:rPr>
            </w:pPr>
          </w:p>
        </w:tc>
        <w:tc>
          <w:tcPr>
            <w:tcW w:w="5651" w:type="dxa"/>
            <w:tcBorders>
              <w:top w:val="single" w:sz="12" w:space="0" w:color="auto"/>
            </w:tcBorders>
            <w:shd w:val="clear" w:color="auto" w:fill="auto"/>
          </w:tcPr>
          <w:p w14:paraId="75C537B6" w14:textId="714609FF" w:rsidR="00126B69" w:rsidRPr="0070236F" w:rsidRDefault="0070236F" w:rsidP="00126B69">
            <w:r w:rsidRPr="0070236F">
              <w:t>Реконструкция водозабора и перебуривание скважины на Водозаборе "Центральный" с. Пушкинско</w:t>
            </w:r>
            <w:r w:rsidR="00225FCD">
              <w:t>го</w:t>
            </w:r>
          </w:p>
        </w:tc>
        <w:tc>
          <w:tcPr>
            <w:tcW w:w="3279" w:type="dxa"/>
            <w:tcBorders>
              <w:top w:val="single" w:sz="12" w:space="0" w:color="auto"/>
              <w:left w:val="single" w:sz="4" w:space="0" w:color="000000"/>
              <w:bottom w:val="single" w:sz="4" w:space="0" w:color="000000"/>
              <w:right w:val="single" w:sz="12" w:space="0" w:color="auto"/>
            </w:tcBorders>
            <w:shd w:val="clear" w:color="auto" w:fill="auto"/>
            <w:vAlign w:val="center"/>
          </w:tcPr>
          <w:p w14:paraId="29F72A18" w14:textId="138CA042" w:rsidR="00126B69" w:rsidRPr="00ED15C5" w:rsidRDefault="00126B69" w:rsidP="00126B69">
            <w:pPr>
              <w:ind w:right="-1"/>
              <w:jc w:val="center"/>
              <w:rPr>
                <w:sz w:val="22"/>
                <w:szCs w:val="22"/>
              </w:rPr>
            </w:pPr>
            <w:r w:rsidRPr="00ED15C5">
              <w:rPr>
                <w:sz w:val="22"/>
                <w:szCs w:val="22"/>
              </w:rPr>
              <w:t>2025-</w:t>
            </w:r>
            <w:r w:rsidR="00EA5DA9">
              <w:rPr>
                <w:sz w:val="22"/>
                <w:szCs w:val="22"/>
              </w:rPr>
              <w:t>2030</w:t>
            </w:r>
            <w:r>
              <w:rPr>
                <w:sz w:val="22"/>
                <w:szCs w:val="22"/>
              </w:rPr>
              <w:t xml:space="preserve"> </w:t>
            </w:r>
            <w:r w:rsidRPr="00ED15C5">
              <w:rPr>
                <w:sz w:val="22"/>
                <w:szCs w:val="22"/>
              </w:rPr>
              <w:t>г.</w:t>
            </w:r>
          </w:p>
        </w:tc>
      </w:tr>
      <w:bookmarkEnd w:id="23"/>
    </w:tbl>
    <w:p w14:paraId="27FB87D6" w14:textId="77777777" w:rsidR="004E3CAF" w:rsidRDefault="004E3CAF" w:rsidP="00434740">
      <w:pPr>
        <w:pStyle w:val="a8"/>
        <w:autoSpaceDE w:val="0"/>
        <w:autoSpaceDN w:val="0"/>
        <w:adjustRightInd w:val="0"/>
        <w:ind w:left="0" w:right="-1"/>
        <w:jc w:val="center"/>
        <w:rPr>
          <w:b/>
          <w:bCs/>
          <w:sz w:val="28"/>
          <w:szCs w:val="28"/>
          <w:lang w:eastAsia="ru-RU"/>
        </w:rPr>
      </w:pPr>
    </w:p>
    <w:p w14:paraId="7796EB30" w14:textId="77777777" w:rsidR="00C21D97" w:rsidRPr="00DC3F15" w:rsidRDefault="006468B2" w:rsidP="003E6FF1">
      <w:pPr>
        <w:pStyle w:val="a8"/>
        <w:autoSpaceDE w:val="0"/>
        <w:autoSpaceDN w:val="0"/>
        <w:adjustRightInd w:val="0"/>
        <w:spacing w:line="276" w:lineRule="auto"/>
        <w:ind w:left="0" w:right="-284"/>
        <w:jc w:val="center"/>
        <w:rPr>
          <w:b/>
          <w:bCs/>
          <w:sz w:val="28"/>
          <w:szCs w:val="28"/>
          <w:lang w:eastAsia="ru-RU"/>
        </w:rPr>
      </w:pPr>
      <w:r w:rsidRPr="00DC3F15">
        <w:rPr>
          <w:b/>
          <w:bCs/>
          <w:sz w:val="28"/>
          <w:szCs w:val="28"/>
          <w:lang w:eastAsia="ru-RU"/>
        </w:rPr>
        <w:t>1</w:t>
      </w:r>
      <w:r w:rsidR="00BB309B">
        <w:rPr>
          <w:b/>
          <w:bCs/>
          <w:sz w:val="28"/>
          <w:szCs w:val="28"/>
          <w:lang w:eastAsia="ru-RU"/>
        </w:rPr>
        <w:t>.</w:t>
      </w:r>
      <w:r w:rsidRPr="00DC3F15">
        <w:rPr>
          <w:b/>
          <w:bCs/>
          <w:sz w:val="28"/>
          <w:szCs w:val="28"/>
          <w:lang w:eastAsia="ru-RU"/>
        </w:rPr>
        <w:t>4</w:t>
      </w:r>
      <w:r w:rsidR="00BB309B">
        <w:rPr>
          <w:b/>
          <w:bCs/>
          <w:sz w:val="28"/>
          <w:szCs w:val="28"/>
          <w:lang w:eastAsia="ru-RU"/>
        </w:rPr>
        <w:t>.</w:t>
      </w:r>
      <w:r w:rsidRPr="00DC3F15">
        <w:rPr>
          <w:b/>
          <w:bCs/>
          <w:sz w:val="28"/>
          <w:szCs w:val="28"/>
          <w:lang w:eastAsia="ru-RU"/>
        </w:rPr>
        <w:t>2</w:t>
      </w:r>
      <w:r w:rsidR="00BB309B">
        <w:rPr>
          <w:b/>
          <w:bCs/>
          <w:sz w:val="28"/>
          <w:szCs w:val="28"/>
          <w:lang w:eastAsia="ru-RU"/>
        </w:rPr>
        <w:t xml:space="preserve">. </w:t>
      </w:r>
      <w:r w:rsidR="00FB02B8" w:rsidRPr="00DC3F15">
        <w:rPr>
          <w:b/>
          <w:bCs/>
          <w:sz w:val="28"/>
          <w:szCs w:val="28"/>
          <w:lang w:eastAsia="ru-RU"/>
        </w:rPr>
        <w:t>Технические обоснования основных мероприятий по реализации схем водоснабжения, в том числе гидрогеологические характеристики потенциальных источников водоснабжения, санитарные характеристики источников водоснабжения, а также возможное изменение указанных характеристик в результате реализации мероприятий,</w:t>
      </w:r>
      <w:r w:rsidR="00A677A4">
        <w:rPr>
          <w:b/>
          <w:bCs/>
          <w:sz w:val="28"/>
          <w:szCs w:val="28"/>
          <w:lang w:eastAsia="ru-RU"/>
        </w:rPr>
        <w:t xml:space="preserve"> </w:t>
      </w:r>
      <w:r w:rsidR="00FB02B8" w:rsidRPr="00DC3F15">
        <w:rPr>
          <w:b/>
          <w:bCs/>
          <w:sz w:val="28"/>
          <w:szCs w:val="28"/>
          <w:lang w:eastAsia="ru-RU"/>
        </w:rPr>
        <w:t>предусмотренных</w:t>
      </w:r>
      <w:r w:rsidR="00A677A4">
        <w:rPr>
          <w:b/>
          <w:bCs/>
          <w:sz w:val="28"/>
          <w:szCs w:val="28"/>
          <w:lang w:eastAsia="ru-RU"/>
        </w:rPr>
        <w:t xml:space="preserve"> </w:t>
      </w:r>
      <w:r w:rsidR="00FB02B8" w:rsidRPr="00DC3F15">
        <w:rPr>
          <w:b/>
          <w:bCs/>
          <w:sz w:val="28"/>
          <w:szCs w:val="28"/>
          <w:lang w:eastAsia="ru-RU"/>
        </w:rPr>
        <w:t>схемой водоснабжения</w:t>
      </w:r>
    </w:p>
    <w:p w14:paraId="73C99775" w14:textId="77777777" w:rsidR="00C21D97" w:rsidRPr="00DC3F15" w:rsidRDefault="00C21D97" w:rsidP="003E6FF1">
      <w:pPr>
        <w:autoSpaceDE w:val="0"/>
        <w:autoSpaceDN w:val="0"/>
        <w:adjustRightInd w:val="0"/>
        <w:spacing w:line="276" w:lineRule="auto"/>
        <w:ind w:right="-284" w:firstLine="851"/>
        <w:contextualSpacing/>
        <w:jc w:val="both"/>
        <w:rPr>
          <w:sz w:val="28"/>
          <w:szCs w:val="28"/>
        </w:rPr>
      </w:pPr>
      <w:r w:rsidRPr="00DC3F15">
        <w:rPr>
          <w:sz w:val="28"/>
          <w:szCs w:val="28"/>
        </w:rPr>
        <w:t>Перспективная схема водоснабжения</w:t>
      </w:r>
      <w:r w:rsidR="00A3333A" w:rsidRPr="00DC3F15">
        <w:rPr>
          <w:sz w:val="28"/>
          <w:szCs w:val="28"/>
        </w:rPr>
        <w:t xml:space="preserve"> не</w:t>
      </w:r>
      <w:r w:rsidRPr="00DC3F15">
        <w:rPr>
          <w:sz w:val="28"/>
          <w:szCs w:val="28"/>
        </w:rPr>
        <w:t xml:space="preserve"> учитывает мероприятия, направленные на развитие объектов систем водоснабжения и меропри</w:t>
      </w:r>
      <w:r w:rsidR="004D5314" w:rsidRPr="00DC3F15">
        <w:rPr>
          <w:sz w:val="28"/>
          <w:szCs w:val="28"/>
        </w:rPr>
        <w:t xml:space="preserve">ятия, направленные на развитие </w:t>
      </w:r>
      <w:r w:rsidRPr="00DC3F15">
        <w:rPr>
          <w:sz w:val="28"/>
          <w:szCs w:val="28"/>
        </w:rPr>
        <w:t>водопроводных сетей и объектов на них, для подключения перспективных потребителей</w:t>
      </w:r>
      <w:r w:rsidR="00BB309B">
        <w:rPr>
          <w:sz w:val="28"/>
          <w:szCs w:val="28"/>
        </w:rPr>
        <w:t>.</w:t>
      </w:r>
    </w:p>
    <w:p w14:paraId="17C449A2" w14:textId="77777777" w:rsidR="008F3919" w:rsidRPr="00DC3F15" w:rsidRDefault="00422AF9" w:rsidP="003E6FF1">
      <w:pPr>
        <w:autoSpaceDE w:val="0"/>
        <w:autoSpaceDN w:val="0"/>
        <w:adjustRightInd w:val="0"/>
        <w:spacing w:line="276" w:lineRule="auto"/>
        <w:ind w:right="-284" w:firstLine="851"/>
        <w:contextualSpacing/>
        <w:jc w:val="both"/>
        <w:rPr>
          <w:i/>
          <w:sz w:val="28"/>
          <w:szCs w:val="28"/>
        </w:rPr>
      </w:pPr>
      <w:r w:rsidRPr="00DC3F15">
        <w:rPr>
          <w:i/>
          <w:sz w:val="28"/>
          <w:szCs w:val="28"/>
        </w:rPr>
        <w:t>Модернизация</w:t>
      </w:r>
      <w:r w:rsidR="008F3919" w:rsidRPr="00DC3F15">
        <w:rPr>
          <w:i/>
          <w:sz w:val="28"/>
          <w:szCs w:val="28"/>
        </w:rPr>
        <w:t xml:space="preserve"> изношенных участков водопроводных сетей </w:t>
      </w:r>
    </w:p>
    <w:p w14:paraId="60499581" w14:textId="77777777" w:rsidR="008F3919" w:rsidRPr="00DC3F15" w:rsidRDefault="0033041F" w:rsidP="003E6FF1">
      <w:pPr>
        <w:autoSpaceDE w:val="0"/>
        <w:autoSpaceDN w:val="0"/>
        <w:adjustRightInd w:val="0"/>
        <w:spacing w:line="276" w:lineRule="auto"/>
        <w:ind w:right="-284" w:firstLine="851"/>
        <w:contextualSpacing/>
        <w:jc w:val="both"/>
        <w:rPr>
          <w:sz w:val="28"/>
          <w:szCs w:val="28"/>
        </w:rPr>
      </w:pPr>
      <w:r w:rsidRPr="00DC3F15">
        <w:rPr>
          <w:sz w:val="28"/>
          <w:szCs w:val="28"/>
        </w:rPr>
        <w:t>Ежегодная плановая з</w:t>
      </w:r>
      <w:r w:rsidR="008F3919" w:rsidRPr="00DC3F15">
        <w:rPr>
          <w:sz w:val="28"/>
          <w:szCs w:val="28"/>
        </w:rPr>
        <w:t>амена изношенных сетей водоснабжения позволит сократить потери воды при ее транспортировке</w:t>
      </w:r>
      <w:r w:rsidRPr="00DC3F15">
        <w:rPr>
          <w:sz w:val="28"/>
          <w:szCs w:val="28"/>
        </w:rPr>
        <w:t xml:space="preserve"> и обеспечить бесперебойным водоснабжением потребителей</w:t>
      </w:r>
      <w:r w:rsidR="00BB309B">
        <w:rPr>
          <w:sz w:val="28"/>
          <w:szCs w:val="28"/>
        </w:rPr>
        <w:t>.</w:t>
      </w:r>
    </w:p>
    <w:p w14:paraId="01F964E9" w14:textId="77777777" w:rsidR="0033041F" w:rsidRPr="00DC3F15" w:rsidRDefault="0033041F" w:rsidP="003E6FF1">
      <w:pPr>
        <w:autoSpaceDE w:val="0"/>
        <w:autoSpaceDN w:val="0"/>
        <w:adjustRightInd w:val="0"/>
        <w:spacing w:line="276" w:lineRule="auto"/>
        <w:ind w:right="-284" w:firstLine="851"/>
        <w:contextualSpacing/>
        <w:jc w:val="both"/>
        <w:rPr>
          <w:sz w:val="28"/>
          <w:szCs w:val="28"/>
        </w:rPr>
      </w:pPr>
      <w:r w:rsidRPr="00DC3F15">
        <w:rPr>
          <w:sz w:val="28"/>
          <w:szCs w:val="28"/>
        </w:rPr>
        <w:t xml:space="preserve">При замене и строительстве трубопроводов в качестве альтернативы </w:t>
      </w:r>
      <w:r w:rsidR="00B463B7" w:rsidRPr="00DC3F15">
        <w:rPr>
          <w:sz w:val="28"/>
          <w:szCs w:val="28"/>
        </w:rPr>
        <w:t>существующим стальным</w:t>
      </w:r>
      <w:r w:rsidR="00A677A4">
        <w:rPr>
          <w:sz w:val="28"/>
          <w:szCs w:val="28"/>
        </w:rPr>
        <w:t xml:space="preserve"> </w:t>
      </w:r>
      <w:r w:rsidR="00E84ED3" w:rsidRPr="00DC3F15">
        <w:rPr>
          <w:sz w:val="28"/>
          <w:szCs w:val="28"/>
        </w:rPr>
        <w:t>рекомендуется применять полиэтиленовые трубы</w:t>
      </w:r>
      <w:r w:rsidR="00BB309B">
        <w:rPr>
          <w:sz w:val="28"/>
          <w:szCs w:val="28"/>
        </w:rPr>
        <w:t xml:space="preserve">. </w:t>
      </w:r>
      <w:r w:rsidR="00E84ED3" w:rsidRPr="00DC3F15">
        <w:rPr>
          <w:sz w:val="28"/>
          <w:szCs w:val="28"/>
        </w:rPr>
        <w:t xml:space="preserve">Применение </w:t>
      </w:r>
      <w:r w:rsidR="00B463B7" w:rsidRPr="00DC3F15">
        <w:rPr>
          <w:sz w:val="28"/>
          <w:szCs w:val="28"/>
        </w:rPr>
        <w:t>полиэтиленовых трубопроводов в</w:t>
      </w:r>
      <w:r w:rsidR="00E84ED3" w:rsidRPr="00DC3F15">
        <w:rPr>
          <w:sz w:val="28"/>
          <w:szCs w:val="28"/>
        </w:rPr>
        <w:t xml:space="preserve"> системе холодного </w:t>
      </w:r>
      <w:r w:rsidR="00B463B7" w:rsidRPr="00DC3F15">
        <w:rPr>
          <w:sz w:val="28"/>
          <w:szCs w:val="28"/>
        </w:rPr>
        <w:t>водоснабжения оправдано</w:t>
      </w:r>
      <w:r w:rsidR="00E84ED3" w:rsidRPr="00DC3F15">
        <w:rPr>
          <w:sz w:val="28"/>
          <w:szCs w:val="28"/>
        </w:rPr>
        <w:t xml:space="preserve"> как в технологическом, </w:t>
      </w:r>
      <w:r w:rsidR="00B463B7" w:rsidRPr="00DC3F15">
        <w:rPr>
          <w:sz w:val="28"/>
          <w:szCs w:val="28"/>
        </w:rPr>
        <w:t>эксплуатационном, так</w:t>
      </w:r>
      <w:r w:rsidR="00E84ED3" w:rsidRPr="00DC3F15">
        <w:rPr>
          <w:sz w:val="28"/>
          <w:szCs w:val="28"/>
        </w:rPr>
        <w:t xml:space="preserve"> и в экономическом плане</w:t>
      </w:r>
      <w:r w:rsidR="00BB309B">
        <w:rPr>
          <w:sz w:val="28"/>
          <w:szCs w:val="28"/>
        </w:rPr>
        <w:t xml:space="preserve">. </w:t>
      </w:r>
    </w:p>
    <w:p w14:paraId="57A0F976" w14:textId="77777777" w:rsidR="00E84ED3" w:rsidRPr="00DC3F15" w:rsidRDefault="00E84ED3" w:rsidP="003E6FF1">
      <w:pPr>
        <w:autoSpaceDE w:val="0"/>
        <w:autoSpaceDN w:val="0"/>
        <w:adjustRightInd w:val="0"/>
        <w:spacing w:line="276" w:lineRule="auto"/>
        <w:ind w:right="-284" w:firstLine="851"/>
        <w:contextualSpacing/>
        <w:jc w:val="both"/>
        <w:rPr>
          <w:sz w:val="28"/>
          <w:szCs w:val="28"/>
        </w:rPr>
      </w:pPr>
      <w:r w:rsidRPr="00DC3F15">
        <w:rPr>
          <w:sz w:val="28"/>
          <w:szCs w:val="28"/>
        </w:rPr>
        <w:t xml:space="preserve">Основные преимущества </w:t>
      </w:r>
      <w:r w:rsidR="00B463B7" w:rsidRPr="00DC3F15">
        <w:rPr>
          <w:sz w:val="28"/>
          <w:szCs w:val="28"/>
        </w:rPr>
        <w:t>труб,</w:t>
      </w:r>
      <w:r w:rsidRPr="00DC3F15">
        <w:rPr>
          <w:sz w:val="28"/>
          <w:szCs w:val="28"/>
        </w:rPr>
        <w:t xml:space="preserve"> изготовленных из ПНД:</w:t>
      </w:r>
    </w:p>
    <w:p w14:paraId="558F1443" w14:textId="77777777" w:rsidR="00E84ED3" w:rsidRPr="00DC3F15" w:rsidRDefault="00E84ED3" w:rsidP="003E6FF1">
      <w:pPr>
        <w:autoSpaceDE w:val="0"/>
        <w:autoSpaceDN w:val="0"/>
        <w:adjustRightInd w:val="0"/>
        <w:spacing w:line="276" w:lineRule="auto"/>
        <w:ind w:right="-284"/>
        <w:contextualSpacing/>
        <w:jc w:val="both"/>
        <w:rPr>
          <w:sz w:val="28"/>
          <w:szCs w:val="28"/>
        </w:rPr>
      </w:pPr>
      <w:r w:rsidRPr="00DC3F15">
        <w:rPr>
          <w:sz w:val="28"/>
          <w:szCs w:val="28"/>
        </w:rPr>
        <w:t>- затраты на транспортировку ПНД труб для водоснабжения до 2 раз меньше, чем на транспортировку стальных;</w:t>
      </w:r>
    </w:p>
    <w:p w14:paraId="6D092A80" w14:textId="77777777" w:rsidR="00E84ED3" w:rsidRPr="00DC3F15" w:rsidRDefault="00E84ED3" w:rsidP="003E6FF1">
      <w:pPr>
        <w:autoSpaceDE w:val="0"/>
        <w:autoSpaceDN w:val="0"/>
        <w:adjustRightInd w:val="0"/>
        <w:spacing w:line="276" w:lineRule="auto"/>
        <w:ind w:right="-284"/>
        <w:contextualSpacing/>
        <w:jc w:val="both"/>
        <w:rPr>
          <w:sz w:val="28"/>
          <w:szCs w:val="28"/>
        </w:rPr>
      </w:pPr>
      <w:r w:rsidRPr="00DC3F15">
        <w:rPr>
          <w:sz w:val="28"/>
          <w:szCs w:val="28"/>
        </w:rPr>
        <w:t xml:space="preserve">- масса ПЭ трубы для водопровода более чем в 8 раз меньше </w:t>
      </w:r>
      <w:r w:rsidR="00B463B7" w:rsidRPr="00DC3F15">
        <w:rPr>
          <w:sz w:val="28"/>
          <w:szCs w:val="28"/>
        </w:rPr>
        <w:t>массы металлических</w:t>
      </w:r>
      <w:r w:rsidRPr="00DC3F15">
        <w:rPr>
          <w:sz w:val="28"/>
          <w:szCs w:val="28"/>
        </w:rPr>
        <w:t xml:space="preserve"> аналогов;</w:t>
      </w:r>
    </w:p>
    <w:p w14:paraId="13B05A60" w14:textId="77777777" w:rsidR="00E84ED3" w:rsidRPr="00DC3F15" w:rsidRDefault="00E84ED3" w:rsidP="003E6FF1">
      <w:pPr>
        <w:autoSpaceDE w:val="0"/>
        <w:autoSpaceDN w:val="0"/>
        <w:adjustRightInd w:val="0"/>
        <w:spacing w:line="276" w:lineRule="auto"/>
        <w:ind w:right="-284"/>
        <w:contextualSpacing/>
        <w:jc w:val="both"/>
        <w:rPr>
          <w:sz w:val="28"/>
          <w:szCs w:val="28"/>
        </w:rPr>
      </w:pPr>
      <w:r w:rsidRPr="00DC3F15">
        <w:rPr>
          <w:sz w:val="28"/>
          <w:szCs w:val="28"/>
        </w:rPr>
        <w:t xml:space="preserve">- стоимость выполнения </w:t>
      </w:r>
      <w:r w:rsidR="003F544C" w:rsidRPr="00DC3F15">
        <w:rPr>
          <w:sz w:val="28"/>
          <w:szCs w:val="28"/>
        </w:rPr>
        <w:t>строительно-монтажных работ даже при использовании традиционных открытых методов, сокращается до 2,5 раз;</w:t>
      </w:r>
    </w:p>
    <w:p w14:paraId="6F87E1AD" w14:textId="77777777" w:rsidR="003F544C" w:rsidRPr="00DC3F15" w:rsidRDefault="003F544C" w:rsidP="003E6FF1">
      <w:pPr>
        <w:autoSpaceDE w:val="0"/>
        <w:autoSpaceDN w:val="0"/>
        <w:adjustRightInd w:val="0"/>
        <w:spacing w:line="276" w:lineRule="auto"/>
        <w:ind w:right="-284"/>
        <w:contextualSpacing/>
        <w:jc w:val="both"/>
        <w:rPr>
          <w:sz w:val="28"/>
          <w:szCs w:val="28"/>
        </w:rPr>
      </w:pPr>
      <w:r w:rsidRPr="00DC3F15">
        <w:rPr>
          <w:sz w:val="28"/>
          <w:szCs w:val="28"/>
        </w:rPr>
        <w:t>- большая эластичность, что позволяет их легко вписывать в повороты трассы;</w:t>
      </w:r>
    </w:p>
    <w:p w14:paraId="4AE98AA8" w14:textId="77777777" w:rsidR="003F544C" w:rsidRPr="00DC3F15" w:rsidRDefault="00256237" w:rsidP="003E6FF1">
      <w:pPr>
        <w:autoSpaceDE w:val="0"/>
        <w:autoSpaceDN w:val="0"/>
        <w:adjustRightInd w:val="0"/>
        <w:spacing w:line="276" w:lineRule="auto"/>
        <w:ind w:right="-284"/>
        <w:contextualSpacing/>
        <w:jc w:val="both"/>
        <w:rPr>
          <w:sz w:val="28"/>
          <w:szCs w:val="28"/>
        </w:rPr>
      </w:pPr>
      <w:r w:rsidRPr="00DC3F15">
        <w:rPr>
          <w:sz w:val="28"/>
          <w:szCs w:val="28"/>
        </w:rPr>
        <w:t xml:space="preserve">- </w:t>
      </w:r>
      <w:r w:rsidR="003F544C" w:rsidRPr="00DC3F15">
        <w:rPr>
          <w:sz w:val="28"/>
          <w:szCs w:val="28"/>
        </w:rPr>
        <w:t xml:space="preserve">труба водопроводная полиэтиленовая обладает </w:t>
      </w:r>
      <w:r w:rsidR="00B463B7" w:rsidRPr="00DC3F15">
        <w:rPr>
          <w:sz w:val="28"/>
          <w:szCs w:val="28"/>
        </w:rPr>
        <w:t>высокой антикоррозийной</w:t>
      </w:r>
      <w:r w:rsidR="003F544C" w:rsidRPr="00DC3F15">
        <w:rPr>
          <w:sz w:val="28"/>
          <w:szCs w:val="28"/>
        </w:rPr>
        <w:t xml:space="preserve"> стойкостью ко всем минеральным кислотам, стойкость к щелочам, что позволяет отказаться от изоляции, не требует устройства систем электрохимической защиты; </w:t>
      </w:r>
    </w:p>
    <w:p w14:paraId="7C791C94" w14:textId="77777777" w:rsidR="003F544C" w:rsidRDefault="003F544C" w:rsidP="003E6FF1">
      <w:pPr>
        <w:autoSpaceDE w:val="0"/>
        <w:autoSpaceDN w:val="0"/>
        <w:adjustRightInd w:val="0"/>
        <w:spacing w:line="276" w:lineRule="auto"/>
        <w:ind w:right="-284"/>
        <w:contextualSpacing/>
        <w:jc w:val="both"/>
        <w:rPr>
          <w:sz w:val="28"/>
          <w:szCs w:val="28"/>
        </w:rPr>
      </w:pPr>
      <w:r w:rsidRPr="00DC3F15">
        <w:rPr>
          <w:sz w:val="28"/>
          <w:szCs w:val="28"/>
        </w:rPr>
        <w:t xml:space="preserve">- отсутствие необходимости </w:t>
      </w:r>
      <w:r w:rsidR="002330C9" w:rsidRPr="00DC3F15">
        <w:rPr>
          <w:sz w:val="28"/>
          <w:szCs w:val="28"/>
        </w:rPr>
        <w:t>применения дорогостоящих методов проверки и контро</w:t>
      </w:r>
      <w:r w:rsidR="00432A82" w:rsidRPr="00DC3F15">
        <w:rPr>
          <w:sz w:val="28"/>
          <w:szCs w:val="28"/>
        </w:rPr>
        <w:t>ля качества сварных соединений</w:t>
      </w:r>
      <w:r w:rsidR="00BB309B">
        <w:rPr>
          <w:sz w:val="28"/>
          <w:szCs w:val="28"/>
        </w:rPr>
        <w:t>.</w:t>
      </w:r>
    </w:p>
    <w:p w14:paraId="4D4A59E4" w14:textId="77777777" w:rsidR="00E22DF8" w:rsidRPr="00DC3F15" w:rsidRDefault="00E22DF8" w:rsidP="003E6FF1">
      <w:pPr>
        <w:autoSpaceDE w:val="0"/>
        <w:autoSpaceDN w:val="0"/>
        <w:adjustRightInd w:val="0"/>
        <w:spacing w:line="276" w:lineRule="auto"/>
        <w:ind w:right="-284"/>
        <w:contextualSpacing/>
        <w:jc w:val="center"/>
        <w:rPr>
          <w:b/>
          <w:bCs/>
          <w:sz w:val="28"/>
          <w:szCs w:val="28"/>
          <w:lang w:eastAsia="ru-RU"/>
        </w:rPr>
      </w:pPr>
      <w:r w:rsidRPr="00DC3F15">
        <w:rPr>
          <w:b/>
          <w:bCs/>
          <w:sz w:val="28"/>
          <w:szCs w:val="28"/>
          <w:lang w:eastAsia="ru-RU"/>
        </w:rPr>
        <w:t>1</w:t>
      </w:r>
      <w:r w:rsidR="00BB309B">
        <w:rPr>
          <w:b/>
          <w:bCs/>
          <w:sz w:val="28"/>
          <w:szCs w:val="28"/>
          <w:lang w:eastAsia="ru-RU"/>
        </w:rPr>
        <w:t>.</w:t>
      </w:r>
      <w:r w:rsidRPr="00DC3F15">
        <w:rPr>
          <w:b/>
          <w:bCs/>
          <w:sz w:val="28"/>
          <w:szCs w:val="28"/>
          <w:lang w:eastAsia="ru-RU"/>
        </w:rPr>
        <w:t>4</w:t>
      </w:r>
      <w:r w:rsidR="00BB309B">
        <w:rPr>
          <w:b/>
          <w:bCs/>
          <w:sz w:val="28"/>
          <w:szCs w:val="28"/>
          <w:lang w:eastAsia="ru-RU"/>
        </w:rPr>
        <w:t>.</w:t>
      </w:r>
      <w:r w:rsidRPr="00DC3F15">
        <w:rPr>
          <w:b/>
          <w:bCs/>
          <w:sz w:val="28"/>
          <w:szCs w:val="28"/>
          <w:lang w:eastAsia="ru-RU"/>
        </w:rPr>
        <w:t>3</w:t>
      </w:r>
      <w:r w:rsidR="00BB309B">
        <w:rPr>
          <w:b/>
          <w:bCs/>
          <w:sz w:val="28"/>
          <w:szCs w:val="28"/>
          <w:lang w:eastAsia="ru-RU"/>
        </w:rPr>
        <w:t xml:space="preserve">. </w:t>
      </w:r>
      <w:r w:rsidRPr="00DC3F15">
        <w:rPr>
          <w:b/>
          <w:bCs/>
          <w:sz w:val="28"/>
          <w:szCs w:val="28"/>
          <w:lang w:eastAsia="ru-RU"/>
        </w:rPr>
        <w:t>Сведения о вновь строящихся, реконструируемых и предлагаемых к выводу из эксп</w:t>
      </w:r>
      <w:r w:rsidR="006065E8" w:rsidRPr="00DC3F15">
        <w:rPr>
          <w:b/>
          <w:bCs/>
          <w:sz w:val="28"/>
          <w:szCs w:val="28"/>
          <w:lang w:eastAsia="ru-RU"/>
        </w:rPr>
        <w:t>луатации объектах</w:t>
      </w:r>
      <w:r w:rsidR="00A677A4">
        <w:rPr>
          <w:b/>
          <w:bCs/>
          <w:sz w:val="28"/>
          <w:szCs w:val="28"/>
          <w:lang w:eastAsia="ru-RU"/>
        </w:rPr>
        <w:t xml:space="preserve"> </w:t>
      </w:r>
      <w:r w:rsidR="00636319" w:rsidRPr="00DC3F15">
        <w:rPr>
          <w:b/>
          <w:bCs/>
          <w:sz w:val="28"/>
          <w:szCs w:val="28"/>
          <w:lang w:eastAsia="ru-RU"/>
        </w:rPr>
        <w:t>системы водоснабжения</w:t>
      </w:r>
    </w:p>
    <w:p w14:paraId="3867710C" w14:textId="127731C6" w:rsidR="00BD03E9" w:rsidRPr="00DC3F15" w:rsidRDefault="00FB02B8" w:rsidP="003E6FF1">
      <w:pPr>
        <w:shd w:val="clear" w:color="auto" w:fill="FFFFFF"/>
        <w:spacing w:line="276" w:lineRule="auto"/>
        <w:ind w:right="-284" w:firstLine="708"/>
        <w:jc w:val="both"/>
        <w:textAlignment w:val="baseline"/>
        <w:rPr>
          <w:spacing w:val="2"/>
          <w:sz w:val="28"/>
          <w:szCs w:val="28"/>
          <w:lang w:eastAsia="ru-RU"/>
        </w:rPr>
      </w:pPr>
      <w:r w:rsidRPr="00DC3F15">
        <w:rPr>
          <w:spacing w:val="2"/>
          <w:sz w:val="28"/>
          <w:szCs w:val="28"/>
          <w:lang w:eastAsia="ru-RU"/>
        </w:rPr>
        <w:t xml:space="preserve">Целью всех мероприятий по новому строительству, реконструкции и модернизации объектов систем водоснабжения является бесперебойное снабжение </w:t>
      </w:r>
      <w:r w:rsidR="007F326D">
        <w:rPr>
          <w:spacing w:val="2"/>
          <w:sz w:val="28"/>
          <w:szCs w:val="28"/>
          <w:lang w:eastAsia="ru-RU"/>
        </w:rPr>
        <w:t>Пушкинско</w:t>
      </w:r>
      <w:r w:rsidR="0097616F">
        <w:rPr>
          <w:spacing w:val="2"/>
          <w:sz w:val="28"/>
          <w:szCs w:val="28"/>
          <w:lang w:eastAsia="ru-RU"/>
        </w:rPr>
        <w:t>го</w:t>
      </w:r>
      <w:r w:rsidR="007F326D">
        <w:rPr>
          <w:spacing w:val="2"/>
          <w:sz w:val="28"/>
          <w:szCs w:val="28"/>
          <w:lang w:eastAsia="ru-RU"/>
        </w:rPr>
        <w:t xml:space="preserve"> сельско</w:t>
      </w:r>
      <w:r w:rsidR="0097616F">
        <w:rPr>
          <w:spacing w:val="2"/>
          <w:sz w:val="28"/>
          <w:szCs w:val="28"/>
          <w:lang w:eastAsia="ru-RU"/>
        </w:rPr>
        <w:t>го</w:t>
      </w:r>
      <w:r w:rsidR="007F326D">
        <w:rPr>
          <w:spacing w:val="2"/>
          <w:sz w:val="28"/>
          <w:szCs w:val="28"/>
          <w:lang w:eastAsia="ru-RU"/>
        </w:rPr>
        <w:t xml:space="preserve"> поселени</w:t>
      </w:r>
      <w:r w:rsidR="0097616F">
        <w:rPr>
          <w:spacing w:val="2"/>
          <w:sz w:val="28"/>
          <w:szCs w:val="28"/>
          <w:lang w:eastAsia="ru-RU"/>
        </w:rPr>
        <w:t>я</w:t>
      </w:r>
      <w:r w:rsidR="000E2F1B">
        <w:rPr>
          <w:spacing w:val="2"/>
          <w:sz w:val="28"/>
          <w:szCs w:val="28"/>
          <w:lang w:eastAsia="ru-RU"/>
        </w:rPr>
        <w:t xml:space="preserve"> </w:t>
      </w:r>
      <w:r w:rsidR="00774AE6">
        <w:rPr>
          <w:spacing w:val="2"/>
          <w:sz w:val="28"/>
          <w:szCs w:val="28"/>
          <w:lang w:eastAsia="ru-RU"/>
        </w:rPr>
        <w:t>Гулькевичского</w:t>
      </w:r>
      <w:r w:rsidR="00905098">
        <w:rPr>
          <w:spacing w:val="2"/>
          <w:sz w:val="28"/>
          <w:szCs w:val="28"/>
          <w:lang w:eastAsia="ru-RU"/>
        </w:rPr>
        <w:t xml:space="preserve"> муниципального района</w:t>
      </w:r>
      <w:r w:rsidR="00A677A4">
        <w:rPr>
          <w:spacing w:val="2"/>
          <w:sz w:val="28"/>
          <w:szCs w:val="28"/>
          <w:lang w:eastAsia="ru-RU"/>
        </w:rPr>
        <w:t xml:space="preserve"> </w:t>
      </w:r>
      <w:r w:rsidR="00767276">
        <w:rPr>
          <w:spacing w:val="2"/>
          <w:sz w:val="28"/>
          <w:szCs w:val="28"/>
          <w:lang w:eastAsia="ru-RU"/>
        </w:rPr>
        <w:t>Краснодарского края</w:t>
      </w:r>
      <w:r w:rsidR="00A677A4">
        <w:rPr>
          <w:spacing w:val="2"/>
          <w:sz w:val="28"/>
          <w:szCs w:val="28"/>
          <w:lang w:eastAsia="ru-RU"/>
        </w:rPr>
        <w:t xml:space="preserve"> </w:t>
      </w:r>
      <w:r w:rsidRPr="00DC3F15">
        <w:rPr>
          <w:spacing w:val="2"/>
          <w:sz w:val="28"/>
          <w:szCs w:val="28"/>
          <w:lang w:eastAsia="ru-RU"/>
        </w:rPr>
        <w:t>питьевой водой, отвечающей требованиям новых нормативов качества, повышение энергетической эффективности оборудования</w:t>
      </w:r>
      <w:r w:rsidR="00BB309B">
        <w:rPr>
          <w:spacing w:val="2"/>
          <w:sz w:val="28"/>
          <w:szCs w:val="28"/>
          <w:lang w:eastAsia="ru-RU"/>
        </w:rPr>
        <w:t xml:space="preserve">. </w:t>
      </w:r>
    </w:p>
    <w:p w14:paraId="73689E71" w14:textId="77777777" w:rsidR="00FB02B8" w:rsidRPr="00DC3F15" w:rsidRDefault="00E758B1" w:rsidP="003E6FF1">
      <w:pPr>
        <w:shd w:val="clear" w:color="auto" w:fill="FFFFFF"/>
        <w:spacing w:line="276" w:lineRule="auto"/>
        <w:ind w:right="-284" w:firstLine="708"/>
        <w:jc w:val="both"/>
        <w:textAlignment w:val="baseline"/>
        <w:rPr>
          <w:spacing w:val="2"/>
          <w:sz w:val="28"/>
          <w:szCs w:val="28"/>
          <w:lang w:eastAsia="ru-RU"/>
        </w:rPr>
      </w:pPr>
      <w:r w:rsidRPr="00DC3F15">
        <w:rPr>
          <w:b/>
          <w:bCs/>
          <w:spacing w:val="2"/>
          <w:sz w:val="28"/>
          <w:szCs w:val="28"/>
          <w:lang w:eastAsia="ru-RU"/>
        </w:rPr>
        <w:t xml:space="preserve">1) </w:t>
      </w:r>
      <w:r w:rsidR="00FB02B8" w:rsidRPr="00DC3F15">
        <w:rPr>
          <w:b/>
          <w:bCs/>
          <w:spacing w:val="2"/>
          <w:sz w:val="28"/>
          <w:szCs w:val="28"/>
          <w:lang w:eastAsia="ru-RU"/>
        </w:rPr>
        <w:t>Сведения об объектах, предлагаемых к новому строительству:</w:t>
      </w:r>
    </w:p>
    <w:p w14:paraId="0F934107" w14:textId="51F801C6" w:rsidR="003E03C6" w:rsidRPr="00DC3F15" w:rsidRDefault="00FB02B8" w:rsidP="003E6FF1">
      <w:pPr>
        <w:shd w:val="clear" w:color="auto" w:fill="FFFFFF"/>
        <w:spacing w:line="276" w:lineRule="auto"/>
        <w:ind w:right="-284" w:firstLine="708"/>
        <w:jc w:val="both"/>
        <w:textAlignment w:val="baseline"/>
        <w:rPr>
          <w:bCs/>
          <w:sz w:val="28"/>
          <w:szCs w:val="28"/>
          <w:lang w:eastAsia="ru-RU"/>
        </w:rPr>
      </w:pPr>
      <w:r w:rsidRPr="00DC3F15">
        <w:rPr>
          <w:spacing w:val="2"/>
          <w:sz w:val="28"/>
          <w:szCs w:val="28"/>
          <w:lang w:eastAsia="ru-RU"/>
        </w:rPr>
        <w:t xml:space="preserve">В </w:t>
      </w:r>
      <w:r w:rsidR="007F326D">
        <w:rPr>
          <w:spacing w:val="2"/>
          <w:sz w:val="28"/>
          <w:szCs w:val="28"/>
          <w:lang w:eastAsia="ru-RU"/>
        </w:rPr>
        <w:t>Пушкинско</w:t>
      </w:r>
      <w:r w:rsidR="0097616F">
        <w:rPr>
          <w:spacing w:val="2"/>
          <w:sz w:val="28"/>
          <w:szCs w:val="28"/>
          <w:lang w:eastAsia="ru-RU"/>
        </w:rPr>
        <w:t>м</w:t>
      </w:r>
      <w:r w:rsidR="007F326D">
        <w:rPr>
          <w:spacing w:val="2"/>
          <w:sz w:val="28"/>
          <w:szCs w:val="28"/>
          <w:lang w:eastAsia="ru-RU"/>
        </w:rPr>
        <w:t xml:space="preserve"> сельско</w:t>
      </w:r>
      <w:r w:rsidR="0097616F">
        <w:rPr>
          <w:spacing w:val="2"/>
          <w:sz w:val="28"/>
          <w:szCs w:val="28"/>
          <w:lang w:eastAsia="ru-RU"/>
        </w:rPr>
        <w:t>м</w:t>
      </w:r>
      <w:r w:rsidR="007F326D">
        <w:rPr>
          <w:spacing w:val="2"/>
          <w:sz w:val="28"/>
          <w:szCs w:val="28"/>
          <w:lang w:eastAsia="ru-RU"/>
        </w:rPr>
        <w:t xml:space="preserve"> поселени</w:t>
      </w:r>
      <w:r w:rsidR="0097616F">
        <w:rPr>
          <w:spacing w:val="2"/>
          <w:sz w:val="28"/>
          <w:szCs w:val="28"/>
          <w:lang w:eastAsia="ru-RU"/>
        </w:rPr>
        <w:t>и</w:t>
      </w:r>
      <w:r w:rsidR="00A677A4">
        <w:rPr>
          <w:spacing w:val="2"/>
          <w:sz w:val="28"/>
          <w:szCs w:val="28"/>
          <w:lang w:eastAsia="ru-RU"/>
        </w:rPr>
        <w:t xml:space="preserve"> </w:t>
      </w:r>
      <w:r w:rsidR="00774AE6">
        <w:rPr>
          <w:spacing w:val="2"/>
          <w:sz w:val="28"/>
          <w:szCs w:val="28"/>
          <w:lang w:eastAsia="ru-RU"/>
        </w:rPr>
        <w:t>Гулькевичского</w:t>
      </w:r>
      <w:r w:rsidR="00905098">
        <w:rPr>
          <w:spacing w:val="2"/>
          <w:sz w:val="28"/>
          <w:szCs w:val="28"/>
          <w:lang w:eastAsia="ru-RU"/>
        </w:rPr>
        <w:t xml:space="preserve"> муниципального района</w:t>
      </w:r>
      <w:r w:rsidR="00A677A4">
        <w:rPr>
          <w:spacing w:val="2"/>
          <w:sz w:val="28"/>
          <w:szCs w:val="28"/>
          <w:lang w:eastAsia="ru-RU"/>
        </w:rPr>
        <w:t xml:space="preserve"> </w:t>
      </w:r>
      <w:r w:rsidR="00767276">
        <w:rPr>
          <w:spacing w:val="2"/>
          <w:sz w:val="28"/>
          <w:szCs w:val="28"/>
          <w:lang w:eastAsia="ru-RU"/>
        </w:rPr>
        <w:t>Краснодарского края</w:t>
      </w:r>
      <w:r w:rsidR="00A677A4">
        <w:rPr>
          <w:spacing w:val="2"/>
          <w:sz w:val="28"/>
          <w:szCs w:val="28"/>
          <w:lang w:eastAsia="ru-RU"/>
        </w:rPr>
        <w:t xml:space="preserve"> </w:t>
      </w:r>
      <w:r w:rsidR="00ED1411" w:rsidRPr="00DC3F15">
        <w:rPr>
          <w:spacing w:val="2"/>
          <w:sz w:val="28"/>
          <w:szCs w:val="28"/>
          <w:lang w:eastAsia="ru-RU"/>
        </w:rPr>
        <w:t>на расчетный срок</w:t>
      </w:r>
      <w:r w:rsidR="00CC0BF4">
        <w:rPr>
          <w:spacing w:val="2"/>
          <w:sz w:val="28"/>
          <w:szCs w:val="28"/>
          <w:lang w:eastAsia="ru-RU"/>
        </w:rPr>
        <w:t xml:space="preserve"> </w:t>
      </w:r>
      <w:r w:rsidR="00EF5FC1" w:rsidRPr="00647BBF">
        <w:rPr>
          <w:spacing w:val="2"/>
          <w:sz w:val="28"/>
          <w:szCs w:val="28"/>
          <w:lang w:eastAsia="ru-RU"/>
        </w:rPr>
        <w:t xml:space="preserve">не </w:t>
      </w:r>
      <w:r w:rsidR="002E3FA5" w:rsidRPr="00647BBF">
        <w:rPr>
          <w:spacing w:val="2"/>
          <w:sz w:val="28"/>
          <w:szCs w:val="28"/>
          <w:lang w:eastAsia="ru-RU"/>
        </w:rPr>
        <w:t xml:space="preserve">планируется строительство </w:t>
      </w:r>
      <w:r w:rsidR="00181FD5" w:rsidRPr="00647BBF">
        <w:rPr>
          <w:spacing w:val="2"/>
          <w:sz w:val="28"/>
          <w:szCs w:val="28"/>
          <w:lang w:eastAsia="ru-RU"/>
        </w:rPr>
        <w:t xml:space="preserve">водопроводной сети </w:t>
      </w:r>
      <w:r w:rsidR="00EF5FC1" w:rsidRPr="00647BBF">
        <w:rPr>
          <w:spacing w:val="2"/>
          <w:sz w:val="28"/>
          <w:szCs w:val="28"/>
          <w:lang w:eastAsia="ru-RU"/>
        </w:rPr>
        <w:t>объектов системы водоснабжения</w:t>
      </w:r>
      <w:r w:rsidR="008B6206" w:rsidRPr="00647BBF">
        <w:rPr>
          <w:spacing w:val="2"/>
          <w:sz w:val="28"/>
          <w:szCs w:val="28"/>
          <w:lang w:eastAsia="ru-RU"/>
        </w:rPr>
        <w:t>.</w:t>
      </w:r>
      <w:r w:rsidR="008B6206">
        <w:rPr>
          <w:spacing w:val="2"/>
          <w:sz w:val="28"/>
          <w:szCs w:val="28"/>
          <w:lang w:eastAsia="ru-RU"/>
        </w:rPr>
        <w:t xml:space="preserve"> </w:t>
      </w:r>
      <w:bookmarkStart w:id="24" w:name="_Hlk155690008"/>
    </w:p>
    <w:bookmarkEnd w:id="24"/>
    <w:p w14:paraId="1F325348" w14:textId="77777777" w:rsidR="000B05C0" w:rsidRPr="00DC3F15" w:rsidRDefault="00FB02B8" w:rsidP="003E6FF1">
      <w:pPr>
        <w:shd w:val="clear" w:color="auto" w:fill="FFFFFF"/>
        <w:spacing w:line="276" w:lineRule="auto"/>
        <w:ind w:right="-284"/>
        <w:jc w:val="both"/>
        <w:textAlignment w:val="baseline"/>
        <w:rPr>
          <w:b/>
          <w:bCs/>
          <w:spacing w:val="2"/>
          <w:sz w:val="28"/>
          <w:szCs w:val="28"/>
          <w:lang w:eastAsia="ru-RU"/>
        </w:rPr>
      </w:pPr>
      <w:r w:rsidRPr="00DC3F15">
        <w:rPr>
          <w:b/>
          <w:bCs/>
          <w:spacing w:val="2"/>
          <w:sz w:val="28"/>
          <w:szCs w:val="28"/>
          <w:lang w:eastAsia="ru-RU"/>
        </w:rPr>
        <w:t>2) Сведения о действующих объектах, предлагаемых к реконструкции (техническому перевооружению)</w:t>
      </w:r>
      <w:r w:rsidR="00BB309B">
        <w:rPr>
          <w:b/>
          <w:bCs/>
          <w:spacing w:val="2"/>
          <w:sz w:val="28"/>
          <w:szCs w:val="28"/>
          <w:lang w:eastAsia="ru-RU"/>
        </w:rPr>
        <w:t xml:space="preserve">. </w:t>
      </w:r>
    </w:p>
    <w:p w14:paraId="68B1AB4C" w14:textId="31E19044" w:rsidR="00DC65F2" w:rsidRDefault="0097616F" w:rsidP="003E6FF1">
      <w:pPr>
        <w:shd w:val="clear" w:color="auto" w:fill="FFFFFF"/>
        <w:spacing w:line="276" w:lineRule="auto"/>
        <w:ind w:right="-284" w:firstLine="708"/>
        <w:jc w:val="both"/>
        <w:textAlignment w:val="baseline"/>
        <w:rPr>
          <w:spacing w:val="2"/>
          <w:sz w:val="28"/>
          <w:szCs w:val="28"/>
          <w:lang w:eastAsia="ru-RU"/>
        </w:rPr>
      </w:pPr>
      <w:r>
        <w:rPr>
          <w:spacing w:val="2"/>
          <w:sz w:val="28"/>
          <w:szCs w:val="28"/>
          <w:lang w:eastAsia="ru-RU"/>
        </w:rPr>
        <w:t xml:space="preserve">В Пушкинском сельском поселении </w:t>
      </w:r>
      <w:r w:rsidR="00774AE6">
        <w:rPr>
          <w:spacing w:val="2"/>
          <w:sz w:val="28"/>
          <w:szCs w:val="28"/>
          <w:lang w:eastAsia="ru-RU"/>
        </w:rPr>
        <w:t>Гулькевичского</w:t>
      </w:r>
      <w:r w:rsidR="00905098">
        <w:rPr>
          <w:spacing w:val="2"/>
          <w:sz w:val="28"/>
          <w:szCs w:val="28"/>
          <w:lang w:eastAsia="ru-RU"/>
        </w:rPr>
        <w:t xml:space="preserve"> муниципального района</w:t>
      </w:r>
      <w:r w:rsidR="00A677A4">
        <w:rPr>
          <w:spacing w:val="2"/>
          <w:sz w:val="28"/>
          <w:szCs w:val="28"/>
          <w:lang w:eastAsia="ru-RU"/>
        </w:rPr>
        <w:t xml:space="preserve"> </w:t>
      </w:r>
      <w:r w:rsidR="00767276">
        <w:rPr>
          <w:spacing w:val="2"/>
          <w:sz w:val="28"/>
          <w:szCs w:val="28"/>
          <w:lang w:eastAsia="ru-RU"/>
        </w:rPr>
        <w:t>Краснодарского края</w:t>
      </w:r>
      <w:r w:rsidR="0085114F">
        <w:rPr>
          <w:spacing w:val="2"/>
          <w:sz w:val="28"/>
          <w:szCs w:val="28"/>
          <w:lang w:eastAsia="ru-RU"/>
        </w:rPr>
        <w:t xml:space="preserve"> </w:t>
      </w:r>
      <w:r w:rsidR="00D705A5" w:rsidRPr="00DC3F15">
        <w:rPr>
          <w:spacing w:val="2"/>
          <w:sz w:val="28"/>
          <w:szCs w:val="28"/>
          <w:lang w:eastAsia="ru-RU"/>
        </w:rPr>
        <w:t>планируется</w:t>
      </w:r>
      <w:r w:rsidR="00A3333A" w:rsidRPr="00DC3F15">
        <w:rPr>
          <w:spacing w:val="2"/>
          <w:sz w:val="28"/>
          <w:szCs w:val="28"/>
          <w:lang w:eastAsia="ru-RU"/>
        </w:rPr>
        <w:t xml:space="preserve"> </w:t>
      </w:r>
      <w:r w:rsidR="00C724C7">
        <w:rPr>
          <w:spacing w:val="2"/>
          <w:sz w:val="28"/>
          <w:szCs w:val="28"/>
          <w:lang w:eastAsia="ru-RU"/>
        </w:rPr>
        <w:t>модернизация</w:t>
      </w:r>
      <w:r w:rsidR="00A3333A" w:rsidRPr="00DC3F15">
        <w:rPr>
          <w:spacing w:val="2"/>
          <w:sz w:val="28"/>
          <w:szCs w:val="28"/>
          <w:lang w:eastAsia="ru-RU"/>
        </w:rPr>
        <w:t xml:space="preserve"> </w:t>
      </w:r>
      <w:r w:rsidR="0085114F">
        <w:rPr>
          <w:spacing w:val="2"/>
          <w:sz w:val="28"/>
          <w:szCs w:val="28"/>
          <w:lang w:eastAsia="ru-RU"/>
        </w:rPr>
        <w:t xml:space="preserve">водопроводной сети, протяженностью </w:t>
      </w:r>
      <w:r w:rsidR="00647BBF">
        <w:rPr>
          <w:spacing w:val="2"/>
          <w:sz w:val="28"/>
          <w:szCs w:val="28"/>
          <w:lang w:eastAsia="ru-RU"/>
        </w:rPr>
        <w:t>53</w:t>
      </w:r>
      <w:r w:rsidR="0070236F">
        <w:rPr>
          <w:spacing w:val="2"/>
          <w:sz w:val="28"/>
          <w:szCs w:val="28"/>
          <w:lang w:eastAsia="ru-RU"/>
        </w:rPr>
        <w:t>95</w:t>
      </w:r>
      <w:r w:rsidR="008B6206">
        <w:rPr>
          <w:spacing w:val="2"/>
          <w:sz w:val="28"/>
          <w:szCs w:val="28"/>
          <w:lang w:eastAsia="ru-RU"/>
        </w:rPr>
        <w:t xml:space="preserve"> </w:t>
      </w:r>
      <w:r w:rsidR="00101E0C">
        <w:rPr>
          <w:spacing w:val="2"/>
          <w:sz w:val="28"/>
          <w:szCs w:val="28"/>
          <w:lang w:eastAsia="ru-RU"/>
        </w:rPr>
        <w:t>м.</w:t>
      </w:r>
      <w:r w:rsidR="0070236F">
        <w:rPr>
          <w:spacing w:val="2"/>
          <w:sz w:val="28"/>
          <w:szCs w:val="28"/>
          <w:lang w:eastAsia="ru-RU"/>
        </w:rPr>
        <w:t xml:space="preserve"> Также на территории сельского поселения планируется реконструкция водозабора «Центральный».</w:t>
      </w:r>
    </w:p>
    <w:p w14:paraId="03058104" w14:textId="77777777" w:rsidR="000B05C0" w:rsidRPr="00DC3F15" w:rsidRDefault="00FB02B8" w:rsidP="003E6FF1">
      <w:pPr>
        <w:shd w:val="clear" w:color="auto" w:fill="FFFFFF"/>
        <w:spacing w:line="276" w:lineRule="auto"/>
        <w:ind w:right="-284"/>
        <w:jc w:val="both"/>
        <w:textAlignment w:val="baseline"/>
        <w:rPr>
          <w:b/>
          <w:bCs/>
          <w:spacing w:val="2"/>
          <w:sz w:val="28"/>
          <w:szCs w:val="28"/>
          <w:lang w:eastAsia="ru-RU"/>
        </w:rPr>
      </w:pPr>
      <w:r w:rsidRPr="00DC3F15">
        <w:rPr>
          <w:b/>
          <w:bCs/>
          <w:spacing w:val="2"/>
          <w:sz w:val="28"/>
          <w:szCs w:val="28"/>
          <w:lang w:eastAsia="ru-RU"/>
        </w:rPr>
        <w:t>3) Сведения об объектах водоснабжения, предлагаемых к выводу из эксплуатации</w:t>
      </w:r>
      <w:r w:rsidR="00BB309B">
        <w:rPr>
          <w:b/>
          <w:bCs/>
          <w:spacing w:val="2"/>
          <w:sz w:val="28"/>
          <w:szCs w:val="28"/>
          <w:lang w:eastAsia="ru-RU"/>
        </w:rPr>
        <w:t xml:space="preserve">. </w:t>
      </w:r>
    </w:p>
    <w:p w14:paraId="05333A58" w14:textId="46DC8CDA" w:rsidR="00FB02B8" w:rsidRPr="00DC3F15" w:rsidRDefault="00D705A5" w:rsidP="003E6FF1">
      <w:pPr>
        <w:shd w:val="clear" w:color="auto" w:fill="FFFFFF"/>
        <w:spacing w:line="276" w:lineRule="auto"/>
        <w:ind w:right="-284" w:firstLine="708"/>
        <w:jc w:val="both"/>
        <w:textAlignment w:val="baseline"/>
        <w:rPr>
          <w:spacing w:val="2"/>
          <w:sz w:val="28"/>
          <w:szCs w:val="28"/>
          <w:lang w:eastAsia="ru-RU"/>
        </w:rPr>
      </w:pPr>
      <w:r w:rsidRPr="00DC3F15">
        <w:rPr>
          <w:spacing w:val="2"/>
          <w:sz w:val="28"/>
          <w:szCs w:val="28"/>
          <w:lang w:eastAsia="ru-RU"/>
        </w:rPr>
        <w:t xml:space="preserve">На расчетный срок </w:t>
      </w:r>
      <w:r w:rsidR="0097616F">
        <w:rPr>
          <w:spacing w:val="2"/>
          <w:sz w:val="28"/>
          <w:szCs w:val="28"/>
          <w:lang w:eastAsia="ru-RU"/>
        </w:rPr>
        <w:t xml:space="preserve">в Пушкинском сельском поселении </w:t>
      </w:r>
      <w:r w:rsidR="00774AE6">
        <w:rPr>
          <w:spacing w:val="2"/>
          <w:sz w:val="28"/>
          <w:szCs w:val="28"/>
          <w:lang w:eastAsia="ru-RU"/>
        </w:rPr>
        <w:t>Гулькевичского</w:t>
      </w:r>
      <w:r w:rsidR="00905098">
        <w:rPr>
          <w:spacing w:val="2"/>
          <w:sz w:val="28"/>
          <w:szCs w:val="28"/>
          <w:lang w:eastAsia="ru-RU"/>
        </w:rPr>
        <w:t xml:space="preserve"> муниципального района</w:t>
      </w:r>
      <w:r w:rsidR="00A677A4">
        <w:rPr>
          <w:spacing w:val="2"/>
          <w:sz w:val="28"/>
          <w:szCs w:val="28"/>
          <w:lang w:eastAsia="ru-RU"/>
        </w:rPr>
        <w:t xml:space="preserve"> </w:t>
      </w:r>
      <w:r w:rsidR="00767276">
        <w:rPr>
          <w:spacing w:val="2"/>
          <w:sz w:val="28"/>
          <w:szCs w:val="28"/>
          <w:lang w:eastAsia="ru-RU"/>
        </w:rPr>
        <w:t>Краснодарского края</w:t>
      </w:r>
      <w:r w:rsidR="00682A24">
        <w:rPr>
          <w:spacing w:val="2"/>
          <w:sz w:val="28"/>
          <w:szCs w:val="28"/>
          <w:lang w:eastAsia="ru-RU"/>
        </w:rPr>
        <w:t xml:space="preserve"> не</w:t>
      </w:r>
      <w:r w:rsidR="00A677A4">
        <w:rPr>
          <w:spacing w:val="2"/>
          <w:sz w:val="28"/>
          <w:szCs w:val="28"/>
          <w:lang w:eastAsia="ru-RU"/>
        </w:rPr>
        <w:t xml:space="preserve"> </w:t>
      </w:r>
      <w:r w:rsidRPr="00DC3F15">
        <w:rPr>
          <w:spacing w:val="2"/>
          <w:sz w:val="28"/>
          <w:szCs w:val="28"/>
          <w:lang w:eastAsia="ru-RU"/>
        </w:rPr>
        <w:t>планируется вывод из эксплуатации</w:t>
      </w:r>
      <w:r w:rsidR="00682A24">
        <w:rPr>
          <w:spacing w:val="2"/>
          <w:sz w:val="28"/>
          <w:szCs w:val="28"/>
          <w:lang w:eastAsia="ru-RU"/>
        </w:rPr>
        <w:t xml:space="preserve"> объектов водоснабжения.</w:t>
      </w:r>
    </w:p>
    <w:p w14:paraId="1951E4D1" w14:textId="77777777" w:rsidR="00E22DF8" w:rsidRPr="00DC3F15" w:rsidRDefault="00E22DF8" w:rsidP="003E6FF1">
      <w:pPr>
        <w:autoSpaceDE w:val="0"/>
        <w:autoSpaceDN w:val="0"/>
        <w:adjustRightInd w:val="0"/>
        <w:spacing w:line="276" w:lineRule="auto"/>
        <w:ind w:right="-284"/>
        <w:jc w:val="center"/>
        <w:rPr>
          <w:b/>
          <w:bCs/>
          <w:sz w:val="28"/>
          <w:szCs w:val="28"/>
          <w:lang w:eastAsia="ru-RU"/>
        </w:rPr>
      </w:pPr>
      <w:r w:rsidRPr="00DC3F15">
        <w:rPr>
          <w:b/>
          <w:bCs/>
          <w:sz w:val="28"/>
          <w:szCs w:val="28"/>
          <w:lang w:eastAsia="ru-RU"/>
        </w:rPr>
        <w:t>1</w:t>
      </w:r>
      <w:r w:rsidR="00BB309B">
        <w:rPr>
          <w:b/>
          <w:bCs/>
          <w:sz w:val="28"/>
          <w:szCs w:val="28"/>
          <w:lang w:eastAsia="ru-RU"/>
        </w:rPr>
        <w:t>.</w:t>
      </w:r>
      <w:r w:rsidRPr="00DC3F15">
        <w:rPr>
          <w:b/>
          <w:bCs/>
          <w:sz w:val="28"/>
          <w:szCs w:val="28"/>
          <w:lang w:eastAsia="ru-RU"/>
        </w:rPr>
        <w:t>4</w:t>
      </w:r>
      <w:r w:rsidR="00BB309B">
        <w:rPr>
          <w:b/>
          <w:bCs/>
          <w:sz w:val="28"/>
          <w:szCs w:val="28"/>
          <w:lang w:eastAsia="ru-RU"/>
        </w:rPr>
        <w:t>.</w:t>
      </w:r>
      <w:r w:rsidRPr="00DC3F15">
        <w:rPr>
          <w:b/>
          <w:bCs/>
          <w:sz w:val="28"/>
          <w:szCs w:val="28"/>
          <w:lang w:eastAsia="ru-RU"/>
        </w:rPr>
        <w:t>4</w:t>
      </w:r>
      <w:r w:rsidR="00BB309B">
        <w:rPr>
          <w:b/>
          <w:bCs/>
          <w:sz w:val="28"/>
          <w:szCs w:val="28"/>
          <w:lang w:eastAsia="ru-RU"/>
        </w:rPr>
        <w:t xml:space="preserve">. </w:t>
      </w:r>
      <w:r w:rsidRPr="00DC3F15">
        <w:rPr>
          <w:b/>
          <w:bCs/>
          <w:sz w:val="28"/>
          <w:szCs w:val="28"/>
          <w:lang w:eastAsia="ru-RU"/>
        </w:rPr>
        <w:t>Сведения о развитии систем диспетчеризации, телемеханизации и систем управления режимами водоснабжения на объектах организаци</w:t>
      </w:r>
      <w:r w:rsidR="002B3F9C" w:rsidRPr="00DC3F15">
        <w:rPr>
          <w:b/>
          <w:bCs/>
          <w:sz w:val="28"/>
          <w:szCs w:val="28"/>
          <w:lang w:eastAsia="ru-RU"/>
        </w:rPr>
        <w:t>и, осуществляющих водоснабжение</w:t>
      </w:r>
    </w:p>
    <w:p w14:paraId="75C3DBC9" w14:textId="03822E02" w:rsidR="00431C9F" w:rsidRPr="00CA4AF0" w:rsidRDefault="00431C9F" w:rsidP="003E6FF1">
      <w:pPr>
        <w:autoSpaceDE w:val="0"/>
        <w:autoSpaceDN w:val="0"/>
        <w:adjustRightInd w:val="0"/>
        <w:spacing w:line="276" w:lineRule="auto"/>
        <w:ind w:firstLine="709"/>
        <w:jc w:val="both"/>
        <w:rPr>
          <w:rFonts w:eastAsia="Microsoft YaHei"/>
          <w:bCs/>
          <w:iCs/>
          <w:noProof/>
          <w:spacing w:val="-5"/>
          <w:sz w:val="28"/>
          <w:szCs w:val="28"/>
        </w:rPr>
      </w:pPr>
      <w:r w:rsidRPr="00CA4AF0">
        <w:rPr>
          <w:bCs/>
          <w:sz w:val="28"/>
          <w:szCs w:val="28"/>
          <w:lang w:eastAsia="ru-RU"/>
        </w:rPr>
        <w:t xml:space="preserve">В настоящее время аварийная и диспетчерская службы организованы и функционируют силами </w:t>
      </w:r>
      <w:r w:rsidR="00C72A9A">
        <w:rPr>
          <w:rFonts w:eastAsia="Microsoft YaHei"/>
          <w:bCs/>
          <w:iCs/>
          <w:noProof/>
          <w:spacing w:val="-5"/>
          <w:sz w:val="28"/>
          <w:szCs w:val="28"/>
        </w:rPr>
        <w:t>МП «Водоканал» МО Гулькевичский район</w:t>
      </w:r>
      <w:r w:rsidR="00ED7420">
        <w:rPr>
          <w:rFonts w:eastAsia="Microsoft YaHei"/>
          <w:bCs/>
          <w:iCs/>
          <w:noProof/>
          <w:spacing w:val="-5"/>
          <w:sz w:val="28"/>
          <w:szCs w:val="28"/>
        </w:rPr>
        <w:t>.</w:t>
      </w:r>
    </w:p>
    <w:p w14:paraId="75D3B5F9" w14:textId="6847535F" w:rsidR="00431C9F" w:rsidRPr="00CA4AF0" w:rsidRDefault="00431C9F" w:rsidP="003E6FF1">
      <w:pPr>
        <w:autoSpaceDE w:val="0"/>
        <w:autoSpaceDN w:val="0"/>
        <w:adjustRightInd w:val="0"/>
        <w:spacing w:line="276" w:lineRule="auto"/>
        <w:ind w:firstLine="708"/>
        <w:jc w:val="both"/>
        <w:rPr>
          <w:sz w:val="28"/>
          <w:szCs w:val="28"/>
        </w:rPr>
      </w:pPr>
      <w:r>
        <w:rPr>
          <w:sz w:val="28"/>
          <w:szCs w:val="28"/>
        </w:rPr>
        <w:t xml:space="preserve">Все объекты водоснабжения </w:t>
      </w:r>
      <w:r w:rsidR="007F326D">
        <w:rPr>
          <w:sz w:val="28"/>
          <w:szCs w:val="28"/>
        </w:rPr>
        <w:t>Пушкинско</w:t>
      </w:r>
      <w:r w:rsidR="0097616F">
        <w:rPr>
          <w:sz w:val="28"/>
          <w:szCs w:val="28"/>
        </w:rPr>
        <w:t>го</w:t>
      </w:r>
      <w:r w:rsidR="007F326D">
        <w:rPr>
          <w:sz w:val="28"/>
          <w:szCs w:val="28"/>
        </w:rPr>
        <w:t xml:space="preserve"> сельско</w:t>
      </w:r>
      <w:r w:rsidR="0097616F">
        <w:rPr>
          <w:sz w:val="28"/>
          <w:szCs w:val="28"/>
        </w:rPr>
        <w:t>го</w:t>
      </w:r>
      <w:r w:rsidR="007F326D">
        <w:rPr>
          <w:sz w:val="28"/>
          <w:szCs w:val="28"/>
        </w:rPr>
        <w:t xml:space="preserve"> поселени</w:t>
      </w:r>
      <w:r w:rsidR="0097616F">
        <w:rPr>
          <w:sz w:val="28"/>
          <w:szCs w:val="28"/>
        </w:rPr>
        <w:t>я</w:t>
      </w:r>
      <w:r w:rsidR="000E2F1B">
        <w:rPr>
          <w:sz w:val="28"/>
          <w:szCs w:val="28"/>
        </w:rPr>
        <w:t xml:space="preserve"> </w:t>
      </w:r>
      <w:r w:rsidR="00774AE6">
        <w:rPr>
          <w:sz w:val="28"/>
          <w:szCs w:val="28"/>
        </w:rPr>
        <w:t>Гулькевичского</w:t>
      </w:r>
      <w:r>
        <w:rPr>
          <w:sz w:val="28"/>
          <w:szCs w:val="28"/>
        </w:rPr>
        <w:t xml:space="preserve"> муниципального района </w:t>
      </w:r>
      <w:r w:rsidR="00767276">
        <w:rPr>
          <w:sz w:val="28"/>
          <w:szCs w:val="28"/>
        </w:rPr>
        <w:t>Краснодарского края</w:t>
      </w:r>
      <w:r>
        <w:rPr>
          <w:sz w:val="28"/>
          <w:szCs w:val="28"/>
        </w:rPr>
        <w:t xml:space="preserve"> автоматизированы.</w:t>
      </w:r>
    </w:p>
    <w:p w14:paraId="55F9151B" w14:textId="77777777" w:rsidR="00E22DF8" w:rsidRPr="00DC3F15" w:rsidRDefault="0043682F" w:rsidP="003E6FF1">
      <w:pPr>
        <w:autoSpaceDE w:val="0"/>
        <w:autoSpaceDN w:val="0"/>
        <w:adjustRightInd w:val="0"/>
        <w:spacing w:line="276" w:lineRule="auto"/>
        <w:ind w:right="-284"/>
        <w:jc w:val="center"/>
        <w:rPr>
          <w:b/>
          <w:bCs/>
          <w:sz w:val="28"/>
          <w:szCs w:val="28"/>
          <w:lang w:eastAsia="ru-RU"/>
        </w:rPr>
      </w:pPr>
      <w:r w:rsidRPr="00DC3F15">
        <w:rPr>
          <w:b/>
          <w:bCs/>
          <w:sz w:val="28"/>
          <w:szCs w:val="28"/>
          <w:lang w:eastAsia="ru-RU"/>
        </w:rPr>
        <w:t>1</w:t>
      </w:r>
      <w:r w:rsidR="00BB309B">
        <w:rPr>
          <w:b/>
          <w:bCs/>
          <w:sz w:val="28"/>
          <w:szCs w:val="28"/>
          <w:lang w:eastAsia="ru-RU"/>
        </w:rPr>
        <w:t>.</w:t>
      </w:r>
      <w:r w:rsidRPr="00DC3F15">
        <w:rPr>
          <w:b/>
          <w:bCs/>
          <w:sz w:val="28"/>
          <w:szCs w:val="28"/>
          <w:lang w:eastAsia="ru-RU"/>
        </w:rPr>
        <w:t>4</w:t>
      </w:r>
      <w:r w:rsidR="00BB309B">
        <w:rPr>
          <w:b/>
          <w:bCs/>
          <w:sz w:val="28"/>
          <w:szCs w:val="28"/>
          <w:lang w:eastAsia="ru-RU"/>
        </w:rPr>
        <w:t>.</w:t>
      </w:r>
      <w:r w:rsidRPr="00DC3F15">
        <w:rPr>
          <w:b/>
          <w:bCs/>
          <w:sz w:val="28"/>
          <w:szCs w:val="28"/>
          <w:lang w:eastAsia="ru-RU"/>
        </w:rPr>
        <w:t>5</w:t>
      </w:r>
      <w:r w:rsidR="00BB309B">
        <w:rPr>
          <w:b/>
          <w:bCs/>
          <w:sz w:val="28"/>
          <w:szCs w:val="28"/>
          <w:lang w:eastAsia="ru-RU"/>
        </w:rPr>
        <w:t xml:space="preserve">. </w:t>
      </w:r>
      <w:r w:rsidR="00E22DF8" w:rsidRPr="00DC3F15">
        <w:rPr>
          <w:b/>
          <w:bCs/>
          <w:sz w:val="28"/>
          <w:szCs w:val="28"/>
          <w:lang w:eastAsia="ru-RU"/>
        </w:rPr>
        <w:t>Сведения об оснащенности зданий, строений, сооружений приборами учета и их применении при осуществлени</w:t>
      </w:r>
      <w:r w:rsidR="002B3F9C" w:rsidRPr="00DC3F15">
        <w:rPr>
          <w:b/>
          <w:bCs/>
          <w:sz w:val="28"/>
          <w:szCs w:val="28"/>
          <w:lang w:eastAsia="ru-RU"/>
        </w:rPr>
        <w:t>и расчетов за потребленную воду</w:t>
      </w:r>
    </w:p>
    <w:p w14:paraId="4FAB8C31" w14:textId="77777777" w:rsidR="00E22DF8" w:rsidRPr="00DC3F15" w:rsidRDefault="00A95B06" w:rsidP="003E6FF1">
      <w:pPr>
        <w:autoSpaceDE w:val="0"/>
        <w:autoSpaceDN w:val="0"/>
        <w:adjustRightInd w:val="0"/>
        <w:spacing w:line="276" w:lineRule="auto"/>
        <w:ind w:right="-284" w:firstLine="708"/>
        <w:jc w:val="both"/>
        <w:rPr>
          <w:bCs/>
          <w:sz w:val="28"/>
          <w:szCs w:val="28"/>
          <w:lang w:eastAsia="ru-RU"/>
        </w:rPr>
      </w:pPr>
      <w:r w:rsidRPr="00DC3F15">
        <w:rPr>
          <w:bCs/>
          <w:sz w:val="28"/>
          <w:szCs w:val="28"/>
          <w:lang w:eastAsia="ru-RU"/>
        </w:rPr>
        <w:t>Федеральным законом от 23</w:t>
      </w:r>
      <w:r w:rsidR="00BB309B">
        <w:rPr>
          <w:bCs/>
          <w:sz w:val="28"/>
          <w:szCs w:val="28"/>
          <w:lang w:eastAsia="ru-RU"/>
        </w:rPr>
        <w:t xml:space="preserve">. </w:t>
      </w:r>
      <w:r w:rsidRPr="00DC3F15">
        <w:rPr>
          <w:bCs/>
          <w:sz w:val="28"/>
          <w:szCs w:val="28"/>
          <w:lang w:eastAsia="ru-RU"/>
        </w:rPr>
        <w:t>11</w:t>
      </w:r>
      <w:r w:rsidR="00BB309B">
        <w:rPr>
          <w:bCs/>
          <w:sz w:val="28"/>
          <w:szCs w:val="28"/>
          <w:lang w:eastAsia="ru-RU"/>
        </w:rPr>
        <w:t xml:space="preserve">. </w:t>
      </w:r>
      <w:r w:rsidRPr="00DC3F15">
        <w:rPr>
          <w:bCs/>
          <w:sz w:val="28"/>
          <w:szCs w:val="28"/>
          <w:lang w:eastAsia="ru-RU"/>
        </w:rPr>
        <w:t xml:space="preserve">2009 №261-ФЗ </w:t>
      </w:r>
      <w:r w:rsidR="00323787">
        <w:rPr>
          <w:bCs/>
          <w:sz w:val="28"/>
          <w:szCs w:val="28"/>
          <w:lang w:eastAsia="ru-RU"/>
        </w:rPr>
        <w:t>«</w:t>
      </w:r>
      <w:r w:rsidRPr="00DC3F15">
        <w:rPr>
          <w:bCs/>
          <w:sz w:val="28"/>
          <w:szCs w:val="28"/>
          <w:lang w:eastAsia="ru-RU"/>
        </w:rPr>
        <w:t>Об энергосбережен</w:t>
      </w:r>
      <w:r w:rsidR="0095455B" w:rsidRPr="00DC3F15">
        <w:rPr>
          <w:bCs/>
          <w:sz w:val="28"/>
          <w:szCs w:val="28"/>
          <w:lang w:eastAsia="ru-RU"/>
        </w:rPr>
        <w:t xml:space="preserve">ии и о повышении </w:t>
      </w:r>
      <w:r w:rsidR="006F06A2" w:rsidRPr="00DC3F15">
        <w:rPr>
          <w:bCs/>
          <w:sz w:val="28"/>
          <w:szCs w:val="28"/>
          <w:lang w:eastAsia="ru-RU"/>
        </w:rPr>
        <w:t>энергетической эффективности,</w:t>
      </w:r>
      <w:r w:rsidRPr="00DC3F15">
        <w:rPr>
          <w:bCs/>
          <w:sz w:val="28"/>
          <w:szCs w:val="28"/>
          <w:lang w:eastAsia="ru-RU"/>
        </w:rPr>
        <w:t xml:space="preserve"> и о внесении изменений в отдельные законодательные акты Российской Федерации</w:t>
      </w:r>
      <w:r w:rsidR="00323787">
        <w:rPr>
          <w:bCs/>
          <w:sz w:val="28"/>
          <w:szCs w:val="28"/>
          <w:lang w:eastAsia="ru-RU"/>
        </w:rPr>
        <w:t>»</w:t>
      </w:r>
      <w:r w:rsidRPr="00DC3F15">
        <w:rPr>
          <w:bCs/>
          <w:sz w:val="28"/>
          <w:szCs w:val="28"/>
          <w:lang w:eastAsia="ru-RU"/>
        </w:rPr>
        <w:t xml:space="preserve"> (Федеральный закон №261-ФЗ) для ресурсоснабжающих организаций установлена обязанность выполнения работ по установке приборов учета в случае обращения к ним лиц, </w:t>
      </w:r>
      <w:r w:rsidR="00636319" w:rsidRPr="00DC3F15">
        <w:rPr>
          <w:bCs/>
          <w:sz w:val="28"/>
          <w:szCs w:val="28"/>
          <w:lang w:eastAsia="ru-RU"/>
        </w:rPr>
        <w:t>которые, согласно закону,</w:t>
      </w:r>
      <w:r w:rsidRPr="00DC3F15">
        <w:rPr>
          <w:bCs/>
          <w:sz w:val="28"/>
          <w:szCs w:val="28"/>
          <w:lang w:eastAsia="ru-RU"/>
        </w:rPr>
        <w:t xml:space="preserve"> могут выступать заказчиками по договору</w:t>
      </w:r>
      <w:r w:rsidR="00BB309B">
        <w:rPr>
          <w:bCs/>
          <w:sz w:val="28"/>
          <w:szCs w:val="28"/>
          <w:lang w:eastAsia="ru-RU"/>
        </w:rPr>
        <w:t xml:space="preserve">. </w:t>
      </w:r>
      <w:r w:rsidRPr="00DC3F15">
        <w:rPr>
          <w:bCs/>
          <w:sz w:val="28"/>
          <w:szCs w:val="28"/>
          <w:lang w:eastAsia="ru-RU"/>
        </w:rPr>
        <w:t>Порядок заключения и существенные условия договора, регулирующего условия установки, замены и (или) эксплуатации приборов учета используемых энергетических ресурсов (Порядок заключения договора установки ПУ), утвержден приказом Минэнерго России от 07</w:t>
      </w:r>
      <w:r w:rsidR="00BB309B">
        <w:rPr>
          <w:bCs/>
          <w:sz w:val="28"/>
          <w:szCs w:val="28"/>
          <w:lang w:eastAsia="ru-RU"/>
        </w:rPr>
        <w:t xml:space="preserve">. </w:t>
      </w:r>
      <w:r w:rsidRPr="00DC3F15">
        <w:rPr>
          <w:bCs/>
          <w:sz w:val="28"/>
          <w:szCs w:val="28"/>
          <w:lang w:eastAsia="ru-RU"/>
        </w:rPr>
        <w:t>04</w:t>
      </w:r>
      <w:r w:rsidR="00BB309B">
        <w:rPr>
          <w:bCs/>
          <w:sz w:val="28"/>
          <w:szCs w:val="28"/>
          <w:lang w:eastAsia="ru-RU"/>
        </w:rPr>
        <w:t xml:space="preserve">. </w:t>
      </w:r>
      <w:r w:rsidRPr="00DC3F15">
        <w:rPr>
          <w:bCs/>
          <w:sz w:val="28"/>
          <w:szCs w:val="28"/>
          <w:lang w:eastAsia="ru-RU"/>
        </w:rPr>
        <w:t>2010 №149 и вступил в силу с 18 июля 2010 г</w:t>
      </w:r>
      <w:r w:rsidR="00BB309B">
        <w:rPr>
          <w:bCs/>
          <w:sz w:val="28"/>
          <w:szCs w:val="28"/>
          <w:lang w:eastAsia="ru-RU"/>
        </w:rPr>
        <w:t xml:space="preserve">. </w:t>
      </w:r>
    </w:p>
    <w:p w14:paraId="032E1669" w14:textId="72EBE448" w:rsidR="00DB167E" w:rsidRDefault="00DB167E" w:rsidP="003E6FF1">
      <w:pPr>
        <w:autoSpaceDE w:val="0"/>
        <w:autoSpaceDN w:val="0"/>
        <w:adjustRightInd w:val="0"/>
        <w:spacing w:line="276" w:lineRule="auto"/>
        <w:ind w:right="-284" w:firstLine="708"/>
        <w:jc w:val="both"/>
        <w:rPr>
          <w:bCs/>
          <w:sz w:val="28"/>
          <w:szCs w:val="28"/>
          <w:lang w:eastAsia="ru-RU"/>
        </w:rPr>
      </w:pPr>
      <w:bookmarkStart w:id="25" w:name="_Hlk196300989"/>
      <w:r w:rsidRPr="002E3FCF">
        <w:rPr>
          <w:bCs/>
          <w:sz w:val="28"/>
          <w:szCs w:val="28"/>
          <w:lang w:eastAsia="ru-RU"/>
        </w:rPr>
        <w:t xml:space="preserve">На данный момент </w:t>
      </w:r>
      <w:r w:rsidR="0097616F">
        <w:rPr>
          <w:bCs/>
          <w:sz w:val="28"/>
          <w:szCs w:val="28"/>
          <w:lang w:eastAsia="ru-RU"/>
        </w:rPr>
        <w:t xml:space="preserve">в Пушкинском сельском поселении </w:t>
      </w:r>
      <w:r w:rsidR="00774AE6">
        <w:rPr>
          <w:bCs/>
          <w:sz w:val="28"/>
          <w:szCs w:val="28"/>
          <w:lang w:eastAsia="ru-RU"/>
        </w:rPr>
        <w:t>Гулькевичского</w:t>
      </w:r>
      <w:r w:rsidR="00101E0C" w:rsidRPr="002E3FCF">
        <w:rPr>
          <w:bCs/>
          <w:sz w:val="28"/>
          <w:szCs w:val="28"/>
          <w:lang w:eastAsia="ru-RU"/>
        </w:rPr>
        <w:t xml:space="preserve"> муниципального района </w:t>
      </w:r>
      <w:r w:rsidR="00767276">
        <w:rPr>
          <w:bCs/>
          <w:sz w:val="28"/>
          <w:szCs w:val="28"/>
          <w:lang w:eastAsia="ru-RU"/>
        </w:rPr>
        <w:t>Краснодарского края</w:t>
      </w:r>
      <w:r w:rsidR="00101E0C" w:rsidRPr="002E3FCF">
        <w:rPr>
          <w:bCs/>
          <w:sz w:val="28"/>
          <w:szCs w:val="28"/>
          <w:lang w:eastAsia="ru-RU"/>
        </w:rPr>
        <w:t xml:space="preserve"> приборы учета установлены</w:t>
      </w:r>
      <w:r w:rsidR="00EF5FC1">
        <w:rPr>
          <w:bCs/>
          <w:sz w:val="28"/>
          <w:szCs w:val="28"/>
          <w:lang w:eastAsia="ru-RU"/>
        </w:rPr>
        <w:t>:</w:t>
      </w:r>
      <w:r w:rsidR="008B6206">
        <w:rPr>
          <w:bCs/>
          <w:sz w:val="28"/>
          <w:szCs w:val="28"/>
          <w:lang w:eastAsia="ru-RU"/>
        </w:rPr>
        <w:t xml:space="preserve"> </w:t>
      </w:r>
    </w:p>
    <w:p w14:paraId="1A1E6F1F" w14:textId="77777777" w:rsidR="0048782E" w:rsidRDefault="0048782E" w:rsidP="003E6FF1">
      <w:pPr>
        <w:autoSpaceDE w:val="0"/>
        <w:autoSpaceDN w:val="0"/>
        <w:adjustRightInd w:val="0"/>
        <w:spacing w:line="276" w:lineRule="auto"/>
        <w:ind w:right="-284" w:firstLine="708"/>
        <w:jc w:val="both"/>
        <w:rPr>
          <w:bCs/>
          <w:sz w:val="28"/>
          <w:szCs w:val="28"/>
          <w:lang w:eastAsia="ru-RU"/>
        </w:rPr>
      </w:pPr>
      <w:r>
        <w:rPr>
          <w:bCs/>
          <w:sz w:val="28"/>
          <w:szCs w:val="28"/>
          <w:lang w:eastAsia="ru-RU"/>
        </w:rPr>
        <w:t>Таблица 24 – Оснащенность потребителей приборами учета</w:t>
      </w: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5638"/>
        <w:gridCol w:w="4001"/>
      </w:tblGrid>
      <w:tr w:rsidR="00EF5FC1" w:rsidRPr="00EF5FC1" w14:paraId="31DF540F" w14:textId="77777777" w:rsidTr="00E51AFA">
        <w:trPr>
          <w:trHeight w:val="237"/>
        </w:trPr>
        <w:tc>
          <w:tcPr>
            <w:tcW w:w="5638" w:type="dxa"/>
            <w:vMerge w:val="restart"/>
            <w:shd w:val="clear" w:color="auto" w:fill="auto"/>
            <w:vAlign w:val="center"/>
          </w:tcPr>
          <w:p w14:paraId="1C99BBDA" w14:textId="77777777" w:rsidR="00EF5FC1" w:rsidRPr="00EF5FC1" w:rsidRDefault="00EF5FC1" w:rsidP="00EF5FC1">
            <w:pPr>
              <w:suppressAutoHyphens w:val="0"/>
              <w:jc w:val="center"/>
              <w:rPr>
                <w:b/>
                <w:color w:val="auto"/>
                <w:lang w:eastAsia="en-US"/>
              </w:rPr>
            </w:pPr>
            <w:r w:rsidRPr="00EF5FC1">
              <w:rPr>
                <w:b/>
                <w:color w:val="auto"/>
                <w:lang w:eastAsia="en-US"/>
              </w:rPr>
              <w:t>Наименование потребителя</w:t>
            </w:r>
          </w:p>
        </w:tc>
        <w:tc>
          <w:tcPr>
            <w:tcW w:w="4001" w:type="dxa"/>
            <w:shd w:val="clear" w:color="auto" w:fill="auto"/>
            <w:vAlign w:val="center"/>
          </w:tcPr>
          <w:p w14:paraId="50C85E87" w14:textId="682BC69F" w:rsidR="00EF5FC1" w:rsidRPr="00EF5FC1" w:rsidRDefault="00774AE6" w:rsidP="00EF5FC1">
            <w:pPr>
              <w:suppressAutoHyphens w:val="0"/>
              <w:ind w:left="-106" w:right="-62"/>
              <w:jc w:val="center"/>
              <w:rPr>
                <w:b/>
                <w:color w:val="auto"/>
                <w:lang w:eastAsia="en-US"/>
              </w:rPr>
            </w:pPr>
            <w:r>
              <w:rPr>
                <w:b/>
                <w:color w:val="auto"/>
                <w:lang w:eastAsia="en-US"/>
              </w:rPr>
              <w:t>Пушкинского</w:t>
            </w:r>
            <w:r w:rsidR="00ED15C5">
              <w:rPr>
                <w:b/>
                <w:color w:val="auto"/>
                <w:lang w:eastAsia="en-US"/>
              </w:rPr>
              <w:t xml:space="preserve"> с.п.</w:t>
            </w:r>
          </w:p>
        </w:tc>
      </w:tr>
      <w:tr w:rsidR="00EF5FC1" w:rsidRPr="00EF5FC1" w14:paraId="29F93625" w14:textId="77777777" w:rsidTr="00E51AFA">
        <w:trPr>
          <w:trHeight w:val="237"/>
        </w:trPr>
        <w:tc>
          <w:tcPr>
            <w:tcW w:w="5638" w:type="dxa"/>
            <w:vMerge/>
            <w:shd w:val="clear" w:color="auto" w:fill="auto"/>
            <w:vAlign w:val="center"/>
          </w:tcPr>
          <w:p w14:paraId="5FA89651" w14:textId="77777777" w:rsidR="00EF5FC1" w:rsidRPr="00EF5FC1" w:rsidRDefault="00EF5FC1" w:rsidP="00EF5FC1">
            <w:pPr>
              <w:suppressAutoHyphens w:val="0"/>
              <w:spacing w:line="276" w:lineRule="auto"/>
              <w:rPr>
                <w:b/>
                <w:color w:val="auto"/>
                <w:lang w:eastAsia="en-US"/>
              </w:rPr>
            </w:pPr>
          </w:p>
        </w:tc>
        <w:tc>
          <w:tcPr>
            <w:tcW w:w="4001" w:type="dxa"/>
            <w:shd w:val="clear" w:color="auto" w:fill="auto"/>
            <w:vAlign w:val="center"/>
          </w:tcPr>
          <w:p w14:paraId="619B9D95" w14:textId="77777777" w:rsidR="00EF5FC1" w:rsidRPr="00EF5FC1" w:rsidRDefault="00EF5FC1" w:rsidP="00EF5FC1">
            <w:pPr>
              <w:suppressAutoHyphens w:val="0"/>
              <w:jc w:val="center"/>
              <w:rPr>
                <w:b/>
                <w:color w:val="auto"/>
                <w:lang w:eastAsia="en-US"/>
              </w:rPr>
            </w:pPr>
            <w:r w:rsidRPr="00EF5FC1">
              <w:rPr>
                <w:b/>
                <w:color w:val="auto"/>
                <w:lang w:eastAsia="en-US"/>
              </w:rPr>
              <w:t>%</w:t>
            </w:r>
          </w:p>
        </w:tc>
      </w:tr>
      <w:tr w:rsidR="00EF5FC1" w:rsidRPr="00EF5FC1" w14:paraId="251D9C37" w14:textId="77777777" w:rsidTr="00E51AFA">
        <w:tc>
          <w:tcPr>
            <w:tcW w:w="5638" w:type="dxa"/>
            <w:shd w:val="clear" w:color="auto" w:fill="auto"/>
          </w:tcPr>
          <w:p w14:paraId="589EFB30" w14:textId="77777777" w:rsidR="00EF5FC1" w:rsidRPr="00EF5FC1" w:rsidRDefault="00EF5FC1" w:rsidP="00EF5FC1">
            <w:pPr>
              <w:suppressAutoHyphens w:val="0"/>
              <w:spacing w:line="276" w:lineRule="auto"/>
              <w:rPr>
                <w:color w:val="auto"/>
                <w:lang w:eastAsia="en-US"/>
              </w:rPr>
            </w:pPr>
            <w:r w:rsidRPr="00973508">
              <w:t>население</w:t>
            </w:r>
          </w:p>
        </w:tc>
        <w:tc>
          <w:tcPr>
            <w:tcW w:w="4001" w:type="dxa"/>
            <w:shd w:val="clear" w:color="auto" w:fill="auto"/>
          </w:tcPr>
          <w:p w14:paraId="661740CB" w14:textId="0352C616" w:rsidR="00EF5FC1" w:rsidRPr="00EF5FC1" w:rsidRDefault="00ED15C5" w:rsidP="00EF5FC1">
            <w:pPr>
              <w:suppressAutoHyphens w:val="0"/>
              <w:jc w:val="center"/>
              <w:rPr>
                <w:rFonts w:eastAsia="Microsoft YaHei"/>
                <w:bCs/>
                <w:spacing w:val="-5"/>
                <w:lang w:eastAsia="en-US"/>
              </w:rPr>
            </w:pPr>
            <w:r>
              <w:rPr>
                <w:bCs/>
                <w:spacing w:val="-5"/>
              </w:rPr>
              <w:t>9</w:t>
            </w:r>
            <w:r w:rsidR="0070236F">
              <w:rPr>
                <w:bCs/>
                <w:spacing w:val="-5"/>
              </w:rPr>
              <w:t>2,9</w:t>
            </w:r>
          </w:p>
        </w:tc>
      </w:tr>
      <w:tr w:rsidR="00EF5FC1" w:rsidRPr="00EF5FC1" w14:paraId="26C6A4D8" w14:textId="77777777" w:rsidTr="00E51AFA">
        <w:tc>
          <w:tcPr>
            <w:tcW w:w="5638" w:type="dxa"/>
            <w:shd w:val="clear" w:color="auto" w:fill="auto"/>
          </w:tcPr>
          <w:p w14:paraId="7BFEB61B" w14:textId="77777777" w:rsidR="00EF5FC1" w:rsidRPr="00EF5FC1" w:rsidRDefault="00EF5FC1" w:rsidP="00EF5FC1">
            <w:pPr>
              <w:suppressAutoHyphens w:val="0"/>
              <w:spacing w:line="276" w:lineRule="auto"/>
              <w:rPr>
                <w:color w:val="auto"/>
                <w:lang w:eastAsia="en-US"/>
              </w:rPr>
            </w:pPr>
            <w:r w:rsidRPr="00973508">
              <w:t>бюджетные организации</w:t>
            </w:r>
          </w:p>
        </w:tc>
        <w:tc>
          <w:tcPr>
            <w:tcW w:w="4001" w:type="dxa"/>
            <w:shd w:val="clear" w:color="auto" w:fill="auto"/>
          </w:tcPr>
          <w:p w14:paraId="759D18A0" w14:textId="7E903500" w:rsidR="00EF5FC1" w:rsidRPr="00EF5FC1" w:rsidRDefault="00EF5FC1" w:rsidP="00EF5FC1">
            <w:pPr>
              <w:suppressAutoHyphens w:val="0"/>
              <w:jc w:val="center"/>
              <w:rPr>
                <w:rFonts w:eastAsia="Microsoft YaHei"/>
                <w:bCs/>
                <w:spacing w:val="-5"/>
                <w:lang w:eastAsia="en-US"/>
              </w:rPr>
            </w:pPr>
            <w:r w:rsidRPr="00973508">
              <w:t>100</w:t>
            </w:r>
          </w:p>
        </w:tc>
      </w:tr>
      <w:tr w:rsidR="00EF5FC1" w:rsidRPr="00EF5FC1" w14:paraId="5B3A5CA2" w14:textId="77777777" w:rsidTr="00E51AFA">
        <w:tc>
          <w:tcPr>
            <w:tcW w:w="5638" w:type="dxa"/>
            <w:shd w:val="clear" w:color="auto" w:fill="auto"/>
          </w:tcPr>
          <w:p w14:paraId="2DAEA98B" w14:textId="77777777" w:rsidR="00EF5FC1" w:rsidRPr="00EF5FC1" w:rsidRDefault="00EF5FC1" w:rsidP="00EF5FC1">
            <w:pPr>
              <w:suppressAutoHyphens w:val="0"/>
              <w:spacing w:line="276" w:lineRule="auto"/>
              <w:rPr>
                <w:color w:val="auto"/>
                <w:lang w:eastAsia="en-US"/>
              </w:rPr>
            </w:pPr>
            <w:r w:rsidRPr="00973508">
              <w:t>прочие потребители</w:t>
            </w:r>
          </w:p>
        </w:tc>
        <w:tc>
          <w:tcPr>
            <w:tcW w:w="4001" w:type="dxa"/>
            <w:shd w:val="clear" w:color="auto" w:fill="auto"/>
          </w:tcPr>
          <w:p w14:paraId="20AB0061" w14:textId="041FDD57" w:rsidR="00EF5FC1" w:rsidRPr="00EF5FC1" w:rsidRDefault="00ED15C5" w:rsidP="00EF5FC1">
            <w:pPr>
              <w:suppressAutoHyphens w:val="0"/>
              <w:jc w:val="center"/>
              <w:rPr>
                <w:rFonts w:eastAsia="Microsoft YaHei"/>
                <w:bCs/>
                <w:spacing w:val="-5"/>
                <w:lang w:eastAsia="en-US"/>
              </w:rPr>
            </w:pPr>
            <w:r>
              <w:t>100</w:t>
            </w:r>
          </w:p>
        </w:tc>
      </w:tr>
    </w:tbl>
    <w:bookmarkEnd w:id="25"/>
    <w:p w14:paraId="6900930F" w14:textId="77777777" w:rsidR="00E22DF8" w:rsidRPr="00DC3F15" w:rsidRDefault="001877E7" w:rsidP="003E6FF1">
      <w:pPr>
        <w:pStyle w:val="a8"/>
        <w:autoSpaceDE w:val="0"/>
        <w:autoSpaceDN w:val="0"/>
        <w:adjustRightInd w:val="0"/>
        <w:spacing w:line="276" w:lineRule="auto"/>
        <w:ind w:left="0" w:right="-284"/>
        <w:jc w:val="center"/>
        <w:rPr>
          <w:b/>
          <w:bCs/>
          <w:sz w:val="28"/>
          <w:szCs w:val="28"/>
          <w:lang w:eastAsia="ru-RU"/>
        </w:rPr>
      </w:pPr>
      <w:r>
        <w:rPr>
          <w:b/>
          <w:bCs/>
          <w:sz w:val="28"/>
          <w:szCs w:val="28"/>
          <w:lang w:eastAsia="ru-RU"/>
        </w:rPr>
        <w:t xml:space="preserve">1.4.6. </w:t>
      </w:r>
      <w:r w:rsidR="00E22DF8" w:rsidRPr="00DC3F15">
        <w:rPr>
          <w:b/>
          <w:bCs/>
          <w:sz w:val="28"/>
          <w:szCs w:val="28"/>
          <w:lang w:eastAsia="ru-RU"/>
        </w:rPr>
        <w:t>Описание вариантов маршрутов прохождения трубоп</w:t>
      </w:r>
      <w:r w:rsidR="002B3F9C" w:rsidRPr="00DC3F15">
        <w:rPr>
          <w:b/>
          <w:bCs/>
          <w:sz w:val="28"/>
          <w:szCs w:val="28"/>
          <w:lang w:eastAsia="ru-RU"/>
        </w:rPr>
        <w:t xml:space="preserve">роводов </w:t>
      </w:r>
      <w:r w:rsidR="007A0477" w:rsidRPr="00DC3F15">
        <w:rPr>
          <w:b/>
          <w:bCs/>
          <w:sz w:val="28"/>
          <w:szCs w:val="28"/>
          <w:lang w:eastAsia="ru-RU"/>
        </w:rPr>
        <w:t xml:space="preserve">(трасс) </w:t>
      </w:r>
      <w:r w:rsidR="002B3F9C" w:rsidRPr="00DC3F15">
        <w:rPr>
          <w:b/>
          <w:bCs/>
          <w:sz w:val="28"/>
          <w:szCs w:val="28"/>
          <w:lang w:eastAsia="ru-RU"/>
        </w:rPr>
        <w:t>по территории поселения</w:t>
      </w:r>
    </w:p>
    <w:p w14:paraId="561688FB" w14:textId="746DFE30" w:rsidR="00B45108" w:rsidRPr="00DC3F15" w:rsidRDefault="0097616F" w:rsidP="003E6FF1">
      <w:pPr>
        <w:shd w:val="clear" w:color="auto" w:fill="FFFFFF"/>
        <w:spacing w:line="276" w:lineRule="auto"/>
        <w:ind w:right="-284" w:firstLine="708"/>
        <w:jc w:val="both"/>
        <w:textAlignment w:val="baseline"/>
        <w:rPr>
          <w:sz w:val="28"/>
          <w:szCs w:val="28"/>
          <w:lang w:eastAsia="ru-RU"/>
        </w:rPr>
      </w:pPr>
      <w:r>
        <w:rPr>
          <w:spacing w:val="2"/>
          <w:sz w:val="28"/>
          <w:szCs w:val="28"/>
          <w:lang w:eastAsia="ru-RU"/>
        </w:rPr>
        <w:t xml:space="preserve">В Пушкинском сельском поселении </w:t>
      </w:r>
      <w:r w:rsidR="00774AE6">
        <w:rPr>
          <w:spacing w:val="2"/>
          <w:sz w:val="28"/>
          <w:szCs w:val="28"/>
          <w:lang w:eastAsia="ru-RU"/>
        </w:rPr>
        <w:t>Гулькевичского</w:t>
      </w:r>
      <w:r w:rsidR="00905098">
        <w:rPr>
          <w:spacing w:val="2"/>
          <w:sz w:val="28"/>
          <w:szCs w:val="28"/>
          <w:lang w:eastAsia="ru-RU"/>
        </w:rPr>
        <w:t xml:space="preserve"> муниципального района</w:t>
      </w:r>
      <w:r w:rsidR="00A677A4">
        <w:rPr>
          <w:spacing w:val="2"/>
          <w:sz w:val="28"/>
          <w:szCs w:val="28"/>
          <w:lang w:eastAsia="ru-RU"/>
        </w:rPr>
        <w:t xml:space="preserve"> </w:t>
      </w:r>
      <w:r w:rsidR="00767276">
        <w:rPr>
          <w:spacing w:val="2"/>
          <w:sz w:val="28"/>
          <w:szCs w:val="28"/>
          <w:lang w:eastAsia="ru-RU"/>
        </w:rPr>
        <w:t>Краснодарского края</w:t>
      </w:r>
      <w:r w:rsidR="000D4823" w:rsidRPr="00DC3F15">
        <w:rPr>
          <w:spacing w:val="2"/>
          <w:sz w:val="28"/>
          <w:szCs w:val="28"/>
          <w:lang w:eastAsia="ru-RU"/>
        </w:rPr>
        <w:t xml:space="preserve"> на расчетный срок</w:t>
      </w:r>
      <w:r w:rsidR="00A677A4">
        <w:rPr>
          <w:spacing w:val="2"/>
          <w:sz w:val="28"/>
          <w:szCs w:val="28"/>
          <w:lang w:eastAsia="ru-RU"/>
        </w:rPr>
        <w:t xml:space="preserve"> </w:t>
      </w:r>
      <w:r w:rsidR="000D4823" w:rsidRPr="00DC3F15">
        <w:rPr>
          <w:spacing w:val="2"/>
          <w:sz w:val="28"/>
          <w:szCs w:val="28"/>
          <w:lang w:eastAsia="ru-RU"/>
        </w:rPr>
        <w:t xml:space="preserve">строительство </w:t>
      </w:r>
      <w:r w:rsidR="007E7FF8">
        <w:rPr>
          <w:spacing w:val="2"/>
          <w:sz w:val="28"/>
          <w:szCs w:val="28"/>
          <w:lang w:eastAsia="ru-RU"/>
        </w:rPr>
        <w:t xml:space="preserve">новых участков </w:t>
      </w:r>
      <w:r w:rsidR="002E3FCF">
        <w:rPr>
          <w:spacing w:val="2"/>
          <w:sz w:val="28"/>
          <w:szCs w:val="28"/>
          <w:lang w:eastAsia="ru-RU"/>
        </w:rPr>
        <w:t>водопроводной сети</w:t>
      </w:r>
      <w:r w:rsidR="008B6206">
        <w:rPr>
          <w:spacing w:val="2"/>
          <w:sz w:val="28"/>
          <w:szCs w:val="28"/>
          <w:lang w:eastAsia="ru-RU"/>
        </w:rPr>
        <w:t xml:space="preserve"> </w:t>
      </w:r>
      <w:r w:rsidR="0048782E">
        <w:rPr>
          <w:spacing w:val="2"/>
          <w:sz w:val="28"/>
          <w:szCs w:val="28"/>
          <w:lang w:eastAsia="ru-RU"/>
        </w:rPr>
        <w:t xml:space="preserve">не </w:t>
      </w:r>
      <w:r w:rsidR="008B6206">
        <w:rPr>
          <w:spacing w:val="2"/>
          <w:sz w:val="28"/>
          <w:szCs w:val="28"/>
          <w:lang w:eastAsia="ru-RU"/>
        </w:rPr>
        <w:t>планируется</w:t>
      </w:r>
      <w:r w:rsidR="000F37DE">
        <w:rPr>
          <w:spacing w:val="2"/>
          <w:sz w:val="28"/>
          <w:szCs w:val="28"/>
          <w:lang w:eastAsia="ru-RU"/>
        </w:rPr>
        <w:t>.</w:t>
      </w:r>
    </w:p>
    <w:p w14:paraId="3991D98E" w14:textId="77777777" w:rsidR="00E22DF8" w:rsidRPr="00DC3F15" w:rsidRDefault="00E22DF8" w:rsidP="003E6FF1">
      <w:pPr>
        <w:autoSpaceDE w:val="0"/>
        <w:autoSpaceDN w:val="0"/>
        <w:adjustRightInd w:val="0"/>
        <w:spacing w:line="276" w:lineRule="auto"/>
        <w:ind w:right="-284"/>
        <w:jc w:val="center"/>
        <w:rPr>
          <w:b/>
          <w:bCs/>
          <w:sz w:val="28"/>
          <w:szCs w:val="28"/>
          <w:lang w:eastAsia="ru-RU"/>
        </w:rPr>
      </w:pPr>
      <w:r w:rsidRPr="00DC3F15">
        <w:rPr>
          <w:b/>
          <w:bCs/>
          <w:sz w:val="28"/>
          <w:szCs w:val="28"/>
          <w:lang w:eastAsia="ru-RU"/>
        </w:rPr>
        <w:t>1</w:t>
      </w:r>
      <w:r w:rsidR="00BB309B">
        <w:rPr>
          <w:b/>
          <w:bCs/>
          <w:sz w:val="28"/>
          <w:szCs w:val="28"/>
          <w:lang w:eastAsia="ru-RU"/>
        </w:rPr>
        <w:t>.</w:t>
      </w:r>
      <w:r w:rsidRPr="00DC3F15">
        <w:rPr>
          <w:b/>
          <w:bCs/>
          <w:sz w:val="28"/>
          <w:szCs w:val="28"/>
          <w:lang w:eastAsia="ru-RU"/>
        </w:rPr>
        <w:t>4</w:t>
      </w:r>
      <w:r w:rsidR="00BB309B">
        <w:rPr>
          <w:b/>
          <w:bCs/>
          <w:sz w:val="28"/>
          <w:szCs w:val="28"/>
          <w:lang w:eastAsia="ru-RU"/>
        </w:rPr>
        <w:t>.</w:t>
      </w:r>
      <w:r w:rsidRPr="00DC3F15">
        <w:rPr>
          <w:b/>
          <w:bCs/>
          <w:sz w:val="28"/>
          <w:szCs w:val="28"/>
          <w:lang w:eastAsia="ru-RU"/>
        </w:rPr>
        <w:t>7</w:t>
      </w:r>
      <w:r w:rsidR="00BB309B">
        <w:rPr>
          <w:b/>
          <w:bCs/>
          <w:sz w:val="28"/>
          <w:szCs w:val="28"/>
          <w:lang w:eastAsia="ru-RU"/>
        </w:rPr>
        <w:t xml:space="preserve">. </w:t>
      </w:r>
      <w:r w:rsidRPr="00DC3F15">
        <w:rPr>
          <w:b/>
          <w:bCs/>
          <w:sz w:val="28"/>
          <w:szCs w:val="28"/>
          <w:lang w:eastAsia="ru-RU"/>
        </w:rPr>
        <w:t>Рекомендации о месте размещения насосн</w:t>
      </w:r>
      <w:r w:rsidR="002B3F9C" w:rsidRPr="00DC3F15">
        <w:rPr>
          <w:b/>
          <w:bCs/>
          <w:sz w:val="28"/>
          <w:szCs w:val="28"/>
          <w:lang w:eastAsia="ru-RU"/>
        </w:rPr>
        <w:t>ых станций</w:t>
      </w:r>
      <w:r w:rsidR="007A0477" w:rsidRPr="00DC3F15">
        <w:rPr>
          <w:b/>
          <w:bCs/>
          <w:sz w:val="28"/>
          <w:szCs w:val="28"/>
          <w:lang w:eastAsia="ru-RU"/>
        </w:rPr>
        <w:t xml:space="preserve">, резервуаров, </w:t>
      </w:r>
      <w:r w:rsidR="002B3F9C" w:rsidRPr="00DC3F15">
        <w:rPr>
          <w:b/>
          <w:bCs/>
          <w:sz w:val="28"/>
          <w:szCs w:val="28"/>
          <w:lang w:eastAsia="ru-RU"/>
        </w:rPr>
        <w:t>водонапорных башен</w:t>
      </w:r>
    </w:p>
    <w:p w14:paraId="2B53E44B" w14:textId="12B793EA" w:rsidR="000D4823" w:rsidRDefault="0097616F" w:rsidP="003E6FF1">
      <w:pPr>
        <w:shd w:val="clear" w:color="auto" w:fill="FFFFFF"/>
        <w:spacing w:line="276" w:lineRule="auto"/>
        <w:ind w:right="-284" w:firstLine="708"/>
        <w:jc w:val="both"/>
        <w:textAlignment w:val="baseline"/>
        <w:rPr>
          <w:spacing w:val="2"/>
          <w:sz w:val="28"/>
          <w:szCs w:val="28"/>
          <w:lang w:eastAsia="ru-RU"/>
        </w:rPr>
      </w:pPr>
      <w:r>
        <w:rPr>
          <w:spacing w:val="2"/>
          <w:sz w:val="28"/>
          <w:szCs w:val="28"/>
          <w:lang w:eastAsia="ru-RU"/>
        </w:rPr>
        <w:t xml:space="preserve">В Пушкинском сельском поселении </w:t>
      </w:r>
      <w:r w:rsidR="00774AE6">
        <w:rPr>
          <w:spacing w:val="2"/>
          <w:sz w:val="28"/>
          <w:szCs w:val="28"/>
          <w:lang w:eastAsia="ru-RU"/>
        </w:rPr>
        <w:t>Гулькевичского</w:t>
      </w:r>
      <w:r w:rsidR="00905098">
        <w:rPr>
          <w:spacing w:val="2"/>
          <w:sz w:val="28"/>
          <w:szCs w:val="28"/>
          <w:lang w:eastAsia="ru-RU"/>
        </w:rPr>
        <w:t xml:space="preserve"> муниципального района</w:t>
      </w:r>
      <w:r w:rsidR="005F210D">
        <w:rPr>
          <w:spacing w:val="2"/>
          <w:sz w:val="28"/>
          <w:szCs w:val="28"/>
          <w:lang w:eastAsia="ru-RU"/>
        </w:rPr>
        <w:t xml:space="preserve"> </w:t>
      </w:r>
      <w:r w:rsidR="00767276">
        <w:rPr>
          <w:spacing w:val="2"/>
          <w:sz w:val="28"/>
          <w:szCs w:val="28"/>
          <w:lang w:eastAsia="ru-RU"/>
        </w:rPr>
        <w:t>Краснодарского края</w:t>
      </w:r>
      <w:r w:rsidR="00590BCA" w:rsidRPr="00DC3F15">
        <w:rPr>
          <w:spacing w:val="2"/>
          <w:sz w:val="28"/>
          <w:szCs w:val="28"/>
          <w:lang w:eastAsia="ru-RU"/>
        </w:rPr>
        <w:t xml:space="preserve"> на расчетный срок</w:t>
      </w:r>
      <w:r w:rsidR="007E7FF8">
        <w:rPr>
          <w:spacing w:val="2"/>
          <w:sz w:val="28"/>
          <w:szCs w:val="28"/>
          <w:lang w:eastAsia="ru-RU"/>
        </w:rPr>
        <w:t xml:space="preserve"> не</w:t>
      </w:r>
      <w:r w:rsidR="005F210D">
        <w:rPr>
          <w:spacing w:val="2"/>
          <w:sz w:val="28"/>
          <w:szCs w:val="28"/>
          <w:lang w:eastAsia="ru-RU"/>
        </w:rPr>
        <w:t xml:space="preserve"> </w:t>
      </w:r>
      <w:r w:rsidR="00590BCA" w:rsidRPr="00DC3F15">
        <w:rPr>
          <w:spacing w:val="2"/>
          <w:sz w:val="28"/>
          <w:szCs w:val="28"/>
          <w:lang w:eastAsia="ru-RU"/>
        </w:rPr>
        <w:t xml:space="preserve">планируется строительство </w:t>
      </w:r>
      <w:r w:rsidR="007E7FF8" w:rsidRPr="007E7FF8">
        <w:rPr>
          <w:spacing w:val="2"/>
          <w:sz w:val="28"/>
          <w:szCs w:val="28"/>
          <w:lang w:eastAsia="ru-RU"/>
        </w:rPr>
        <w:t>насосных станций, резервуаров</w:t>
      </w:r>
      <w:r w:rsidR="00BC7745">
        <w:rPr>
          <w:spacing w:val="2"/>
          <w:sz w:val="28"/>
          <w:szCs w:val="28"/>
          <w:lang w:eastAsia="ru-RU"/>
        </w:rPr>
        <w:t xml:space="preserve"> и</w:t>
      </w:r>
      <w:r w:rsidR="005F210D">
        <w:rPr>
          <w:spacing w:val="2"/>
          <w:sz w:val="28"/>
          <w:szCs w:val="28"/>
          <w:lang w:eastAsia="ru-RU"/>
        </w:rPr>
        <w:t xml:space="preserve"> </w:t>
      </w:r>
      <w:r w:rsidR="00145F31" w:rsidRPr="00145F31">
        <w:rPr>
          <w:spacing w:val="2"/>
          <w:sz w:val="28"/>
          <w:szCs w:val="28"/>
          <w:lang w:eastAsia="ru-RU"/>
        </w:rPr>
        <w:t>водонапорных башен</w:t>
      </w:r>
      <w:r w:rsidR="00C724C7">
        <w:rPr>
          <w:spacing w:val="2"/>
          <w:sz w:val="28"/>
          <w:szCs w:val="28"/>
          <w:lang w:eastAsia="ru-RU"/>
        </w:rPr>
        <w:t>.</w:t>
      </w:r>
    </w:p>
    <w:p w14:paraId="4C69E491" w14:textId="77777777" w:rsidR="00E22DF8" w:rsidRPr="00DC3F15" w:rsidRDefault="00E22DF8" w:rsidP="003E6FF1">
      <w:pPr>
        <w:autoSpaceDE w:val="0"/>
        <w:autoSpaceDN w:val="0"/>
        <w:adjustRightInd w:val="0"/>
        <w:spacing w:line="276" w:lineRule="auto"/>
        <w:ind w:right="-284"/>
        <w:jc w:val="center"/>
        <w:rPr>
          <w:b/>
          <w:bCs/>
          <w:sz w:val="28"/>
          <w:szCs w:val="28"/>
          <w:lang w:eastAsia="ru-RU"/>
        </w:rPr>
      </w:pPr>
      <w:r w:rsidRPr="00DC3F15">
        <w:rPr>
          <w:b/>
          <w:bCs/>
          <w:sz w:val="28"/>
          <w:szCs w:val="28"/>
          <w:lang w:eastAsia="ru-RU"/>
        </w:rPr>
        <w:t>1</w:t>
      </w:r>
      <w:r w:rsidR="00BB309B">
        <w:rPr>
          <w:b/>
          <w:bCs/>
          <w:sz w:val="28"/>
          <w:szCs w:val="28"/>
          <w:lang w:eastAsia="ru-RU"/>
        </w:rPr>
        <w:t>.</w:t>
      </w:r>
      <w:r w:rsidRPr="00DC3F15">
        <w:rPr>
          <w:b/>
          <w:bCs/>
          <w:sz w:val="28"/>
          <w:szCs w:val="28"/>
          <w:lang w:eastAsia="ru-RU"/>
        </w:rPr>
        <w:t>4</w:t>
      </w:r>
      <w:r w:rsidR="00BB309B">
        <w:rPr>
          <w:b/>
          <w:bCs/>
          <w:sz w:val="28"/>
          <w:szCs w:val="28"/>
          <w:lang w:eastAsia="ru-RU"/>
        </w:rPr>
        <w:t>.</w:t>
      </w:r>
      <w:r w:rsidRPr="00DC3F15">
        <w:rPr>
          <w:b/>
          <w:bCs/>
          <w:sz w:val="28"/>
          <w:szCs w:val="28"/>
          <w:lang w:eastAsia="ru-RU"/>
        </w:rPr>
        <w:t>8</w:t>
      </w:r>
      <w:r w:rsidR="00BB309B">
        <w:rPr>
          <w:b/>
          <w:bCs/>
          <w:sz w:val="28"/>
          <w:szCs w:val="28"/>
          <w:lang w:eastAsia="ru-RU"/>
        </w:rPr>
        <w:t xml:space="preserve">. </w:t>
      </w:r>
      <w:r w:rsidRPr="00DC3F15">
        <w:rPr>
          <w:b/>
          <w:bCs/>
          <w:sz w:val="28"/>
          <w:szCs w:val="28"/>
          <w:lang w:eastAsia="ru-RU"/>
        </w:rPr>
        <w:t>Границы планируемых зон размещения объектов централизованных</w:t>
      </w:r>
      <w:r w:rsidR="002B3F9C" w:rsidRPr="00DC3F15">
        <w:rPr>
          <w:b/>
          <w:bCs/>
          <w:sz w:val="28"/>
          <w:szCs w:val="28"/>
          <w:lang w:eastAsia="ru-RU"/>
        </w:rPr>
        <w:t xml:space="preserve"> систем холодного водоснабжения</w:t>
      </w:r>
    </w:p>
    <w:p w14:paraId="157267EB" w14:textId="77777777" w:rsidR="002C60A3" w:rsidRDefault="00431C9F" w:rsidP="003E6FF1">
      <w:pPr>
        <w:autoSpaceDE w:val="0"/>
        <w:autoSpaceDN w:val="0"/>
        <w:adjustRightInd w:val="0"/>
        <w:spacing w:line="276" w:lineRule="auto"/>
        <w:ind w:right="-284" w:firstLine="708"/>
        <w:jc w:val="both"/>
        <w:rPr>
          <w:sz w:val="28"/>
          <w:szCs w:val="28"/>
          <w:lang w:eastAsia="ru-RU"/>
        </w:rPr>
      </w:pPr>
      <w:r w:rsidRPr="00647BBF">
        <w:rPr>
          <w:sz w:val="28"/>
          <w:szCs w:val="28"/>
          <w:lang w:eastAsia="ru-RU"/>
        </w:rPr>
        <w:t xml:space="preserve">Строительство новых объектов водоснабжения </w:t>
      </w:r>
      <w:r w:rsidR="0048782E" w:rsidRPr="00647BBF">
        <w:rPr>
          <w:sz w:val="28"/>
          <w:szCs w:val="28"/>
          <w:lang w:eastAsia="ru-RU"/>
        </w:rPr>
        <w:t>не</w:t>
      </w:r>
      <w:r w:rsidRPr="00647BBF">
        <w:rPr>
          <w:sz w:val="28"/>
          <w:szCs w:val="28"/>
          <w:lang w:eastAsia="ru-RU"/>
        </w:rPr>
        <w:t xml:space="preserve"> планируется</w:t>
      </w:r>
      <w:r w:rsidR="0048782E" w:rsidRPr="00647BBF">
        <w:rPr>
          <w:sz w:val="28"/>
          <w:szCs w:val="28"/>
          <w:lang w:eastAsia="ru-RU"/>
        </w:rPr>
        <w:t>.</w:t>
      </w:r>
    </w:p>
    <w:p w14:paraId="610962A8" w14:textId="77777777" w:rsidR="008F7509" w:rsidRDefault="008F7509" w:rsidP="003E6FF1">
      <w:pPr>
        <w:autoSpaceDE w:val="0"/>
        <w:autoSpaceDN w:val="0"/>
        <w:adjustRightInd w:val="0"/>
        <w:spacing w:line="276" w:lineRule="auto"/>
        <w:ind w:right="-1"/>
        <w:jc w:val="center"/>
        <w:rPr>
          <w:b/>
          <w:bCs/>
          <w:sz w:val="28"/>
          <w:szCs w:val="28"/>
          <w:lang w:eastAsia="ru-RU"/>
        </w:rPr>
      </w:pPr>
      <w:r w:rsidRPr="004466F5">
        <w:rPr>
          <w:b/>
          <w:bCs/>
          <w:sz w:val="28"/>
          <w:szCs w:val="28"/>
          <w:lang w:eastAsia="ru-RU"/>
        </w:rPr>
        <w:t>1</w:t>
      </w:r>
      <w:r>
        <w:rPr>
          <w:b/>
          <w:bCs/>
          <w:sz w:val="28"/>
          <w:szCs w:val="28"/>
          <w:lang w:eastAsia="ru-RU"/>
        </w:rPr>
        <w:t>.</w:t>
      </w:r>
      <w:r w:rsidRPr="004466F5">
        <w:rPr>
          <w:b/>
          <w:bCs/>
          <w:sz w:val="28"/>
          <w:szCs w:val="28"/>
          <w:lang w:eastAsia="ru-RU"/>
        </w:rPr>
        <w:t>4</w:t>
      </w:r>
      <w:r>
        <w:rPr>
          <w:b/>
          <w:bCs/>
          <w:sz w:val="28"/>
          <w:szCs w:val="28"/>
          <w:lang w:eastAsia="ru-RU"/>
        </w:rPr>
        <w:t>.</w:t>
      </w:r>
      <w:r w:rsidRPr="004466F5">
        <w:rPr>
          <w:b/>
          <w:bCs/>
          <w:sz w:val="28"/>
          <w:szCs w:val="28"/>
          <w:lang w:eastAsia="ru-RU"/>
        </w:rPr>
        <w:t>9</w:t>
      </w:r>
      <w:r>
        <w:rPr>
          <w:b/>
          <w:bCs/>
          <w:sz w:val="28"/>
          <w:szCs w:val="28"/>
          <w:lang w:eastAsia="ru-RU"/>
        </w:rPr>
        <w:t xml:space="preserve">. </w:t>
      </w:r>
      <w:r w:rsidRPr="004466F5">
        <w:rPr>
          <w:b/>
          <w:bCs/>
          <w:sz w:val="28"/>
          <w:szCs w:val="28"/>
          <w:lang w:eastAsia="ru-RU"/>
        </w:rPr>
        <w:t>Карты (схемы) существующего и планируемого размещения объектов централизованных систем горячего водоснабжения, холодного водоснабжения</w:t>
      </w:r>
    </w:p>
    <w:p w14:paraId="401AC164" w14:textId="77777777" w:rsidR="008F7509" w:rsidRDefault="008F7509" w:rsidP="00CF7263">
      <w:pPr>
        <w:autoSpaceDE w:val="0"/>
        <w:autoSpaceDN w:val="0"/>
        <w:adjustRightInd w:val="0"/>
        <w:ind w:right="-284"/>
        <w:rPr>
          <w:b/>
          <w:bCs/>
          <w:sz w:val="28"/>
          <w:szCs w:val="28"/>
          <w:lang w:eastAsia="ru-RU"/>
        </w:rPr>
      </w:pPr>
    </w:p>
    <w:p w14:paraId="781614D9" w14:textId="264E90CA" w:rsidR="002A73CD" w:rsidRDefault="00AD2E3B" w:rsidP="002A73CD">
      <w:pPr>
        <w:jc w:val="center"/>
        <w:rPr>
          <w:sz w:val="28"/>
          <w:szCs w:val="28"/>
          <w:lang w:eastAsia="ru-RU"/>
        </w:rPr>
      </w:pPr>
      <w:r>
        <w:rPr>
          <w:noProof/>
          <w:sz w:val="28"/>
          <w:szCs w:val="28"/>
          <w:lang w:eastAsia="ru-RU"/>
        </w:rPr>
        <w:drawing>
          <wp:inline distT="0" distB="0" distL="0" distR="0" wp14:anchorId="2F155779" wp14:editId="0F728C97">
            <wp:extent cx="5940425" cy="2061845"/>
            <wp:effectExtent l="19050" t="19050" r="22225" b="14605"/>
            <wp:docPr id="39404608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4046084" name="Рисунок 394046084"/>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940425" cy="2061845"/>
                    </a:xfrm>
                    <a:prstGeom prst="rect">
                      <a:avLst/>
                    </a:prstGeom>
                    <a:ln w="19050">
                      <a:solidFill>
                        <a:schemeClr val="tx1"/>
                      </a:solidFill>
                    </a:ln>
                  </pic:spPr>
                </pic:pic>
              </a:graphicData>
            </a:graphic>
          </wp:inline>
        </w:drawing>
      </w:r>
    </w:p>
    <w:p w14:paraId="0B0F3B9B" w14:textId="118B4467" w:rsidR="002A73CD" w:rsidRDefault="00AB0C38" w:rsidP="00AB0C38">
      <w:pPr>
        <w:jc w:val="center"/>
        <w:rPr>
          <w:sz w:val="28"/>
          <w:szCs w:val="28"/>
          <w:lang w:eastAsia="ru-RU"/>
        </w:rPr>
      </w:pPr>
      <w:bookmarkStart w:id="26" w:name="_Hlk196462346"/>
      <w:r>
        <w:rPr>
          <w:sz w:val="28"/>
          <w:szCs w:val="28"/>
          <w:lang w:eastAsia="ru-RU"/>
        </w:rPr>
        <w:t>Рис. 1.4.9.</w:t>
      </w:r>
      <w:r w:rsidR="00F135E2">
        <w:rPr>
          <w:sz w:val="28"/>
          <w:szCs w:val="28"/>
          <w:lang w:eastAsia="ru-RU"/>
        </w:rPr>
        <w:t>1</w:t>
      </w:r>
      <w:r>
        <w:rPr>
          <w:sz w:val="28"/>
          <w:szCs w:val="28"/>
          <w:lang w:eastAsia="ru-RU"/>
        </w:rPr>
        <w:t xml:space="preserve"> – Схема водоснабжения </w:t>
      </w:r>
      <w:r w:rsidR="00871F20">
        <w:rPr>
          <w:sz w:val="28"/>
          <w:szCs w:val="28"/>
          <w:lang w:eastAsia="ru-RU"/>
        </w:rPr>
        <w:t>с. Пушкинско</w:t>
      </w:r>
      <w:r w:rsidR="00225FCD">
        <w:rPr>
          <w:sz w:val="28"/>
          <w:szCs w:val="28"/>
          <w:lang w:eastAsia="ru-RU"/>
        </w:rPr>
        <w:t>го</w:t>
      </w:r>
    </w:p>
    <w:p w14:paraId="3DA62DDD" w14:textId="1D1EE5E4" w:rsidR="00AD2E3B" w:rsidRDefault="00AD2E3B" w:rsidP="00AD2E3B">
      <w:pPr>
        <w:jc w:val="center"/>
        <w:rPr>
          <w:sz w:val="28"/>
          <w:szCs w:val="28"/>
          <w:lang w:eastAsia="ru-RU"/>
        </w:rPr>
      </w:pPr>
      <w:r>
        <w:rPr>
          <w:noProof/>
          <w:sz w:val="28"/>
          <w:szCs w:val="28"/>
          <w:lang w:eastAsia="ru-RU"/>
        </w:rPr>
        <w:drawing>
          <wp:inline distT="0" distB="0" distL="0" distR="0" wp14:anchorId="45660F74" wp14:editId="7938B487">
            <wp:extent cx="5940425" cy="4225290"/>
            <wp:effectExtent l="19050" t="19050" r="22225" b="22860"/>
            <wp:docPr id="129107711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1077112" name="Рисунок 1291077112"/>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940425" cy="4225290"/>
                    </a:xfrm>
                    <a:prstGeom prst="rect">
                      <a:avLst/>
                    </a:prstGeom>
                    <a:ln w="19050">
                      <a:solidFill>
                        <a:schemeClr val="tx1"/>
                      </a:solidFill>
                    </a:ln>
                  </pic:spPr>
                </pic:pic>
              </a:graphicData>
            </a:graphic>
          </wp:inline>
        </w:drawing>
      </w:r>
    </w:p>
    <w:p w14:paraId="3ECCC61F" w14:textId="1F46ABC2" w:rsidR="00AD2E3B" w:rsidRDefault="00AD2E3B" w:rsidP="00AD2E3B">
      <w:pPr>
        <w:jc w:val="center"/>
        <w:rPr>
          <w:sz w:val="28"/>
          <w:szCs w:val="28"/>
          <w:lang w:eastAsia="ru-RU"/>
        </w:rPr>
      </w:pPr>
      <w:r>
        <w:rPr>
          <w:sz w:val="28"/>
          <w:szCs w:val="28"/>
          <w:lang w:eastAsia="ru-RU"/>
        </w:rPr>
        <w:t>Рис. 1.4.9.2 – Схема водоснабжения х. Новокрасн</w:t>
      </w:r>
      <w:r w:rsidR="00EC086F">
        <w:rPr>
          <w:sz w:val="28"/>
          <w:szCs w:val="28"/>
          <w:lang w:eastAsia="ru-RU"/>
        </w:rPr>
        <w:t>ого</w:t>
      </w:r>
    </w:p>
    <w:p w14:paraId="3C835B5C" w14:textId="77777777" w:rsidR="00AD2E3B" w:rsidRDefault="00AD2E3B" w:rsidP="00AB0C38">
      <w:pPr>
        <w:jc w:val="center"/>
        <w:rPr>
          <w:sz w:val="28"/>
          <w:szCs w:val="28"/>
          <w:lang w:eastAsia="ru-RU"/>
        </w:rPr>
      </w:pPr>
    </w:p>
    <w:p w14:paraId="022AB110" w14:textId="1FA9A737" w:rsidR="00AD2E3B" w:rsidRPr="002A73CD" w:rsidRDefault="00AD2E3B" w:rsidP="00AB0C38">
      <w:pPr>
        <w:jc w:val="center"/>
        <w:rPr>
          <w:sz w:val="28"/>
          <w:szCs w:val="28"/>
          <w:lang w:eastAsia="ru-RU"/>
        </w:rPr>
        <w:sectPr w:rsidR="00AD2E3B" w:rsidRPr="002A73CD" w:rsidSect="001A59BF">
          <w:pgSz w:w="11907" w:h="16840" w:code="9"/>
          <w:pgMar w:top="851" w:right="851" w:bottom="1560" w:left="1701" w:header="454" w:footer="720" w:gutter="0"/>
          <w:cols w:space="720"/>
          <w:docGrid w:linePitch="299"/>
        </w:sectPr>
      </w:pPr>
    </w:p>
    <w:bookmarkEnd w:id="26"/>
    <w:p w14:paraId="3AD75967" w14:textId="77777777" w:rsidR="00E22DF8" w:rsidRPr="004466F5" w:rsidRDefault="00E22DF8" w:rsidP="003E6FF1">
      <w:pPr>
        <w:autoSpaceDE w:val="0"/>
        <w:autoSpaceDN w:val="0"/>
        <w:adjustRightInd w:val="0"/>
        <w:spacing w:line="276" w:lineRule="auto"/>
        <w:ind w:right="-284"/>
        <w:jc w:val="center"/>
        <w:rPr>
          <w:bCs/>
          <w:sz w:val="28"/>
          <w:szCs w:val="28"/>
          <w:lang w:eastAsia="ru-RU"/>
        </w:rPr>
      </w:pPr>
      <w:r w:rsidRPr="004466F5">
        <w:rPr>
          <w:b/>
          <w:bCs/>
          <w:sz w:val="28"/>
          <w:szCs w:val="28"/>
          <w:lang w:eastAsia="ru-RU"/>
        </w:rPr>
        <w:t>1</w:t>
      </w:r>
      <w:r w:rsidR="00BB309B">
        <w:rPr>
          <w:b/>
          <w:bCs/>
          <w:sz w:val="28"/>
          <w:szCs w:val="28"/>
          <w:lang w:eastAsia="ru-RU"/>
        </w:rPr>
        <w:t>.</w:t>
      </w:r>
      <w:r w:rsidRPr="004466F5">
        <w:rPr>
          <w:b/>
          <w:bCs/>
          <w:sz w:val="28"/>
          <w:szCs w:val="28"/>
          <w:lang w:eastAsia="ru-RU"/>
        </w:rPr>
        <w:t>5</w:t>
      </w:r>
      <w:bookmarkStart w:id="27" w:name="_Toc380482168"/>
      <w:bookmarkStart w:id="28" w:name="_Toc388883705"/>
      <w:r w:rsidR="00BB309B">
        <w:rPr>
          <w:b/>
          <w:bCs/>
          <w:sz w:val="28"/>
          <w:szCs w:val="28"/>
          <w:lang w:eastAsia="ru-RU"/>
        </w:rPr>
        <w:t xml:space="preserve">. </w:t>
      </w:r>
      <w:r w:rsidR="00562C9C" w:rsidRPr="004466F5">
        <w:rPr>
          <w:rStyle w:val="FontStyle157"/>
          <w:rFonts w:eastAsia="Calibri"/>
          <w:sz w:val="28"/>
          <w:szCs w:val="28"/>
        </w:rPr>
        <w:t>ЭКОЛОГИЧЕСКИЕ АСПЕКТЫ МЕРОПРИЯТИЙ ПО СТРОИТЕЛЬСТВУ, РЕКОНСТРУКЦИИ И МОДЕРНИЗАЦИИ ОБЪЕКТОВ ЦЕНТРАЛИЗОВАННЫХ СИСТЕМ ВОДОСНАБЖЕНИЯ</w:t>
      </w:r>
      <w:bookmarkEnd w:id="27"/>
      <w:bookmarkEnd w:id="28"/>
    </w:p>
    <w:p w14:paraId="728D8CCC" w14:textId="77777777" w:rsidR="00E22DF8" w:rsidRPr="004466F5" w:rsidRDefault="00E22DF8" w:rsidP="003E6FF1">
      <w:pPr>
        <w:autoSpaceDE w:val="0"/>
        <w:autoSpaceDN w:val="0"/>
        <w:adjustRightInd w:val="0"/>
        <w:spacing w:line="276" w:lineRule="auto"/>
        <w:ind w:right="-284"/>
        <w:jc w:val="center"/>
        <w:rPr>
          <w:b/>
          <w:bCs/>
          <w:sz w:val="28"/>
          <w:szCs w:val="28"/>
          <w:lang w:eastAsia="ru-RU"/>
        </w:rPr>
      </w:pPr>
      <w:r w:rsidRPr="004466F5">
        <w:rPr>
          <w:b/>
          <w:bCs/>
          <w:sz w:val="28"/>
          <w:szCs w:val="28"/>
          <w:lang w:eastAsia="ru-RU"/>
        </w:rPr>
        <w:t>1</w:t>
      </w:r>
      <w:r w:rsidR="00BB309B">
        <w:rPr>
          <w:b/>
          <w:bCs/>
          <w:sz w:val="28"/>
          <w:szCs w:val="28"/>
          <w:lang w:eastAsia="ru-RU"/>
        </w:rPr>
        <w:t>.</w:t>
      </w:r>
      <w:r w:rsidRPr="004466F5">
        <w:rPr>
          <w:b/>
          <w:bCs/>
          <w:sz w:val="28"/>
          <w:szCs w:val="28"/>
          <w:lang w:eastAsia="ru-RU"/>
        </w:rPr>
        <w:t>5</w:t>
      </w:r>
      <w:r w:rsidR="00BB309B">
        <w:rPr>
          <w:b/>
          <w:bCs/>
          <w:sz w:val="28"/>
          <w:szCs w:val="28"/>
          <w:lang w:eastAsia="ru-RU"/>
        </w:rPr>
        <w:t>.</w:t>
      </w:r>
      <w:r w:rsidRPr="004466F5">
        <w:rPr>
          <w:b/>
          <w:bCs/>
          <w:sz w:val="28"/>
          <w:szCs w:val="28"/>
          <w:lang w:eastAsia="ru-RU"/>
        </w:rPr>
        <w:t>1</w:t>
      </w:r>
      <w:r w:rsidR="00BB309B">
        <w:rPr>
          <w:b/>
          <w:bCs/>
          <w:sz w:val="28"/>
          <w:szCs w:val="28"/>
          <w:lang w:eastAsia="ru-RU"/>
        </w:rPr>
        <w:t xml:space="preserve">. </w:t>
      </w:r>
      <w:r w:rsidRPr="004466F5">
        <w:rPr>
          <w:b/>
          <w:bCs/>
          <w:sz w:val="28"/>
          <w:szCs w:val="28"/>
          <w:lang w:eastAsia="ru-RU"/>
        </w:rPr>
        <w:t xml:space="preserve">Меры по </w:t>
      </w:r>
      <w:r w:rsidR="00C72090" w:rsidRPr="004466F5">
        <w:rPr>
          <w:b/>
          <w:bCs/>
          <w:sz w:val="28"/>
          <w:szCs w:val="28"/>
          <w:lang w:eastAsia="ru-RU"/>
        </w:rPr>
        <w:t>предотвращению вредного</w:t>
      </w:r>
      <w:r w:rsidRPr="004466F5">
        <w:rPr>
          <w:b/>
          <w:bCs/>
          <w:sz w:val="28"/>
          <w:szCs w:val="28"/>
          <w:lang w:eastAsia="ru-RU"/>
        </w:rPr>
        <w:t xml:space="preserve"> воздействия на водный бассейн предлагаемых к строительству и реконструкции объектов централизованных систем водосна</w:t>
      </w:r>
      <w:r w:rsidR="002B3F9C" w:rsidRPr="004466F5">
        <w:rPr>
          <w:b/>
          <w:bCs/>
          <w:sz w:val="28"/>
          <w:szCs w:val="28"/>
          <w:lang w:eastAsia="ru-RU"/>
        </w:rPr>
        <w:t>бжения при сбросе</w:t>
      </w:r>
      <w:r w:rsidR="007A0477" w:rsidRPr="004466F5">
        <w:rPr>
          <w:b/>
          <w:bCs/>
          <w:sz w:val="28"/>
          <w:szCs w:val="28"/>
          <w:lang w:eastAsia="ru-RU"/>
        </w:rPr>
        <w:t xml:space="preserve"> (утилизации)</w:t>
      </w:r>
      <w:r w:rsidR="002B3F9C" w:rsidRPr="004466F5">
        <w:rPr>
          <w:b/>
          <w:bCs/>
          <w:sz w:val="28"/>
          <w:szCs w:val="28"/>
          <w:lang w:eastAsia="ru-RU"/>
        </w:rPr>
        <w:t xml:space="preserve"> промывных вод</w:t>
      </w:r>
    </w:p>
    <w:p w14:paraId="3B5F70C9" w14:textId="34760019" w:rsidR="008F7509" w:rsidRPr="00934FA8" w:rsidRDefault="008F7509" w:rsidP="003E6FF1">
      <w:pPr>
        <w:autoSpaceDE w:val="0"/>
        <w:autoSpaceDN w:val="0"/>
        <w:adjustRightInd w:val="0"/>
        <w:spacing w:line="276" w:lineRule="auto"/>
        <w:ind w:right="-284" w:firstLine="709"/>
        <w:jc w:val="both"/>
        <w:rPr>
          <w:spacing w:val="2"/>
          <w:sz w:val="28"/>
          <w:szCs w:val="28"/>
          <w:shd w:val="clear" w:color="auto" w:fill="FFFFFF"/>
        </w:rPr>
      </w:pPr>
      <w:r w:rsidRPr="00934FA8">
        <w:rPr>
          <w:spacing w:val="2"/>
          <w:sz w:val="28"/>
          <w:szCs w:val="28"/>
          <w:shd w:val="clear" w:color="auto" w:fill="FFFFFF"/>
        </w:rPr>
        <w:t>Все мероприятия, направленные на улучшение качества питьевой воды, могут быть отнесены к мероприятиям по охране окружающей среды и здоровья населения</w:t>
      </w:r>
      <w:r>
        <w:rPr>
          <w:spacing w:val="2"/>
          <w:sz w:val="28"/>
          <w:szCs w:val="28"/>
          <w:shd w:val="clear" w:color="auto" w:fill="FFFFFF"/>
        </w:rPr>
        <w:t xml:space="preserve"> </w:t>
      </w:r>
      <w:r w:rsidR="007F326D">
        <w:rPr>
          <w:spacing w:val="2"/>
          <w:sz w:val="28"/>
          <w:szCs w:val="28"/>
          <w:shd w:val="clear" w:color="auto" w:fill="FFFFFF"/>
        </w:rPr>
        <w:t>Пушкинско</w:t>
      </w:r>
      <w:r w:rsidR="0097616F">
        <w:rPr>
          <w:spacing w:val="2"/>
          <w:sz w:val="28"/>
          <w:szCs w:val="28"/>
          <w:shd w:val="clear" w:color="auto" w:fill="FFFFFF"/>
        </w:rPr>
        <w:t>го</w:t>
      </w:r>
      <w:r w:rsidR="007F326D">
        <w:rPr>
          <w:spacing w:val="2"/>
          <w:sz w:val="28"/>
          <w:szCs w:val="28"/>
          <w:shd w:val="clear" w:color="auto" w:fill="FFFFFF"/>
        </w:rPr>
        <w:t xml:space="preserve"> сельско</w:t>
      </w:r>
      <w:r w:rsidR="0097616F">
        <w:rPr>
          <w:spacing w:val="2"/>
          <w:sz w:val="28"/>
          <w:szCs w:val="28"/>
          <w:shd w:val="clear" w:color="auto" w:fill="FFFFFF"/>
        </w:rPr>
        <w:t>го</w:t>
      </w:r>
      <w:r w:rsidR="007F326D">
        <w:rPr>
          <w:spacing w:val="2"/>
          <w:sz w:val="28"/>
          <w:szCs w:val="28"/>
          <w:shd w:val="clear" w:color="auto" w:fill="FFFFFF"/>
        </w:rPr>
        <w:t xml:space="preserve"> поселени</w:t>
      </w:r>
      <w:r w:rsidR="0097616F">
        <w:rPr>
          <w:spacing w:val="2"/>
          <w:sz w:val="28"/>
          <w:szCs w:val="28"/>
          <w:shd w:val="clear" w:color="auto" w:fill="FFFFFF"/>
        </w:rPr>
        <w:t>я</w:t>
      </w:r>
      <w:r w:rsidR="000E2F1B">
        <w:rPr>
          <w:spacing w:val="2"/>
          <w:sz w:val="28"/>
          <w:szCs w:val="28"/>
          <w:shd w:val="clear" w:color="auto" w:fill="FFFFFF"/>
        </w:rPr>
        <w:t xml:space="preserve"> </w:t>
      </w:r>
      <w:r w:rsidR="00774AE6">
        <w:rPr>
          <w:spacing w:val="2"/>
          <w:sz w:val="28"/>
          <w:szCs w:val="28"/>
          <w:shd w:val="clear" w:color="auto" w:fill="FFFFFF"/>
        </w:rPr>
        <w:t>Гулькевичского</w:t>
      </w:r>
      <w:r>
        <w:rPr>
          <w:spacing w:val="2"/>
          <w:sz w:val="28"/>
          <w:szCs w:val="28"/>
          <w:shd w:val="clear" w:color="auto" w:fill="FFFFFF"/>
        </w:rPr>
        <w:t xml:space="preserve"> муниципального района </w:t>
      </w:r>
      <w:r w:rsidR="00767276">
        <w:rPr>
          <w:spacing w:val="2"/>
          <w:sz w:val="28"/>
          <w:szCs w:val="28"/>
          <w:shd w:val="clear" w:color="auto" w:fill="FFFFFF"/>
        </w:rPr>
        <w:t>Краснодарского края</w:t>
      </w:r>
      <w:r w:rsidRPr="00934FA8">
        <w:rPr>
          <w:spacing w:val="2"/>
          <w:sz w:val="28"/>
          <w:szCs w:val="28"/>
          <w:shd w:val="clear" w:color="auto" w:fill="FFFFFF"/>
        </w:rPr>
        <w:t>. Эффект от внедрения данных мероприятий - улучшение здоровья и качества жизни граждан.</w:t>
      </w:r>
    </w:p>
    <w:p w14:paraId="5776A077" w14:textId="77777777" w:rsidR="008F7509" w:rsidRPr="00934FA8" w:rsidRDefault="008F7509" w:rsidP="003E6FF1">
      <w:pPr>
        <w:autoSpaceDE w:val="0"/>
        <w:autoSpaceDN w:val="0"/>
        <w:adjustRightInd w:val="0"/>
        <w:spacing w:line="276" w:lineRule="auto"/>
        <w:ind w:right="-284" w:firstLine="709"/>
        <w:jc w:val="both"/>
        <w:rPr>
          <w:spacing w:val="2"/>
          <w:sz w:val="28"/>
          <w:szCs w:val="28"/>
          <w:shd w:val="clear" w:color="auto" w:fill="FFFFFF"/>
        </w:rPr>
      </w:pPr>
      <w:r w:rsidRPr="00934FA8">
        <w:rPr>
          <w:spacing w:val="2"/>
          <w:sz w:val="28"/>
          <w:szCs w:val="28"/>
          <w:shd w:val="clear" w:color="auto" w:fill="FFFFFF"/>
        </w:rPr>
        <w:t>С развитием технического процесса ужесточились требования к нормативам воздействия на окружающую среду.</w:t>
      </w:r>
    </w:p>
    <w:p w14:paraId="7CF6E013" w14:textId="0AE84862" w:rsidR="008F7509" w:rsidRPr="00FB6347" w:rsidRDefault="008F7509" w:rsidP="003E6FF1">
      <w:pPr>
        <w:autoSpaceDE w:val="0"/>
        <w:autoSpaceDN w:val="0"/>
        <w:adjustRightInd w:val="0"/>
        <w:spacing w:line="276" w:lineRule="auto"/>
        <w:ind w:right="-284" w:firstLine="709"/>
        <w:jc w:val="both"/>
        <w:rPr>
          <w:spacing w:val="2"/>
          <w:sz w:val="28"/>
          <w:szCs w:val="28"/>
          <w:shd w:val="clear" w:color="auto" w:fill="FFFFFF"/>
        </w:rPr>
      </w:pPr>
      <w:r w:rsidRPr="00934FA8">
        <w:rPr>
          <w:spacing w:val="2"/>
          <w:sz w:val="28"/>
          <w:szCs w:val="28"/>
          <w:shd w:val="clear" w:color="auto" w:fill="FFFFFF"/>
        </w:rPr>
        <w:t>В соответствии с требованиями экологического законодательства предприятие при эксплуатации систем водоснабжения должно переходить на более современные технологические процессы очистки воды, основанные на последних достижениях науки и техники, направленные на снижение негативного воздействия на окружающую среду.</w:t>
      </w:r>
      <w:r w:rsidR="000E2F1B">
        <w:rPr>
          <w:spacing w:val="2"/>
          <w:sz w:val="28"/>
          <w:szCs w:val="28"/>
          <w:shd w:val="clear" w:color="auto" w:fill="FFFFFF"/>
        </w:rPr>
        <w:t xml:space="preserve"> </w:t>
      </w:r>
      <w:r w:rsidRPr="00934FA8">
        <w:rPr>
          <w:spacing w:val="2"/>
          <w:sz w:val="28"/>
          <w:szCs w:val="28"/>
          <w:shd w:val="clear" w:color="auto" w:fill="FFFFFF"/>
        </w:rPr>
        <w:t>С целью предотвращения неблагоприятного воздействия на водный объект необходимо предусмотреть использование ресурсосберегающей, природоохранной технологии повторного использования промывных вод.</w:t>
      </w:r>
      <w:r w:rsidR="000E2F1B">
        <w:rPr>
          <w:spacing w:val="2"/>
          <w:sz w:val="28"/>
          <w:szCs w:val="28"/>
          <w:shd w:val="clear" w:color="auto" w:fill="FFFFFF"/>
        </w:rPr>
        <w:t xml:space="preserve"> </w:t>
      </w:r>
      <w:r w:rsidRPr="00934FA8">
        <w:rPr>
          <w:spacing w:val="2"/>
          <w:sz w:val="28"/>
          <w:szCs w:val="28"/>
          <w:shd w:val="clear" w:color="auto" w:fill="FFFFFF"/>
        </w:rPr>
        <w:t>Сооружения повторного использования промывных вод позволят повторно использовать все промывные воды в технологическом процессе. Такая технология позволит повысить экологическую безопасность водного объекта, исключив сброс промывных вод в водный объект, что соответствует требованиям </w:t>
      </w:r>
      <w:hyperlink r:id="rId14" w:history="1">
        <w:r w:rsidRPr="00934FA8">
          <w:rPr>
            <w:spacing w:val="2"/>
            <w:sz w:val="28"/>
            <w:szCs w:val="28"/>
            <w:shd w:val="clear" w:color="auto" w:fill="FFFFFF"/>
          </w:rPr>
          <w:t>Водного кодекса Российской Федерации</w:t>
        </w:r>
      </w:hyperlink>
      <w:r>
        <w:rPr>
          <w:spacing w:val="2"/>
          <w:sz w:val="28"/>
          <w:szCs w:val="28"/>
          <w:shd w:val="clear" w:color="auto" w:fill="FFFFFF"/>
        </w:rPr>
        <w:t>.</w:t>
      </w:r>
    </w:p>
    <w:p w14:paraId="25FF39DB" w14:textId="77777777" w:rsidR="00E22DF8" w:rsidRPr="004466F5" w:rsidRDefault="00E22DF8" w:rsidP="003E6FF1">
      <w:pPr>
        <w:autoSpaceDE w:val="0"/>
        <w:autoSpaceDN w:val="0"/>
        <w:adjustRightInd w:val="0"/>
        <w:spacing w:line="276" w:lineRule="auto"/>
        <w:ind w:right="-284"/>
        <w:jc w:val="center"/>
        <w:rPr>
          <w:b/>
          <w:bCs/>
          <w:sz w:val="28"/>
          <w:szCs w:val="28"/>
          <w:lang w:eastAsia="ru-RU"/>
        </w:rPr>
      </w:pPr>
      <w:r w:rsidRPr="004466F5">
        <w:rPr>
          <w:b/>
          <w:bCs/>
          <w:sz w:val="28"/>
          <w:szCs w:val="28"/>
          <w:lang w:eastAsia="ru-RU"/>
        </w:rPr>
        <w:t>1</w:t>
      </w:r>
      <w:r w:rsidR="00BB309B">
        <w:rPr>
          <w:b/>
          <w:bCs/>
          <w:sz w:val="28"/>
          <w:szCs w:val="28"/>
          <w:lang w:eastAsia="ru-RU"/>
        </w:rPr>
        <w:t>.</w:t>
      </w:r>
      <w:r w:rsidRPr="004466F5">
        <w:rPr>
          <w:b/>
          <w:bCs/>
          <w:sz w:val="28"/>
          <w:szCs w:val="28"/>
          <w:lang w:eastAsia="ru-RU"/>
        </w:rPr>
        <w:t>5</w:t>
      </w:r>
      <w:r w:rsidR="00BB309B">
        <w:rPr>
          <w:b/>
          <w:bCs/>
          <w:sz w:val="28"/>
          <w:szCs w:val="28"/>
          <w:lang w:eastAsia="ru-RU"/>
        </w:rPr>
        <w:t>.</w:t>
      </w:r>
      <w:r w:rsidRPr="004466F5">
        <w:rPr>
          <w:b/>
          <w:bCs/>
          <w:sz w:val="28"/>
          <w:szCs w:val="28"/>
          <w:lang w:eastAsia="ru-RU"/>
        </w:rPr>
        <w:t>2</w:t>
      </w:r>
      <w:r w:rsidR="00BB309B">
        <w:rPr>
          <w:b/>
          <w:bCs/>
          <w:sz w:val="28"/>
          <w:szCs w:val="28"/>
          <w:lang w:eastAsia="ru-RU"/>
        </w:rPr>
        <w:t xml:space="preserve">. </w:t>
      </w:r>
      <w:r w:rsidRPr="004466F5">
        <w:rPr>
          <w:b/>
          <w:bCs/>
          <w:sz w:val="28"/>
          <w:szCs w:val="28"/>
          <w:lang w:eastAsia="ru-RU"/>
        </w:rPr>
        <w:t>Меры по предотвращению вредного воздействия на о</w:t>
      </w:r>
      <w:r w:rsidR="0095455B" w:rsidRPr="004466F5">
        <w:rPr>
          <w:b/>
          <w:bCs/>
          <w:sz w:val="28"/>
          <w:szCs w:val="28"/>
          <w:lang w:eastAsia="ru-RU"/>
        </w:rPr>
        <w:t xml:space="preserve">кружающую среду при реализации </w:t>
      </w:r>
      <w:r w:rsidRPr="004466F5">
        <w:rPr>
          <w:b/>
          <w:bCs/>
          <w:sz w:val="28"/>
          <w:szCs w:val="28"/>
          <w:lang w:eastAsia="ru-RU"/>
        </w:rPr>
        <w:t>мероприятий по снабжению и хранению химических реагентов</w:t>
      </w:r>
      <w:r w:rsidR="002B3F9C" w:rsidRPr="004466F5">
        <w:rPr>
          <w:b/>
          <w:bCs/>
          <w:sz w:val="28"/>
          <w:szCs w:val="28"/>
          <w:lang w:eastAsia="ru-RU"/>
        </w:rPr>
        <w:t>, используемых в водоподготовке</w:t>
      </w:r>
    </w:p>
    <w:p w14:paraId="094954DB" w14:textId="027A238A" w:rsidR="00821748" w:rsidRPr="00821748" w:rsidRDefault="00395AB4" w:rsidP="003E6FF1">
      <w:pPr>
        <w:spacing w:line="276" w:lineRule="auto"/>
        <w:ind w:right="-284" w:firstLine="708"/>
        <w:jc w:val="both"/>
        <w:rPr>
          <w:rFonts w:eastAsia="Calibri"/>
          <w:sz w:val="28"/>
          <w:szCs w:val="28"/>
          <w:highlight w:val="yellow"/>
          <w:lang w:eastAsia="ru-RU"/>
        </w:rPr>
      </w:pPr>
      <w:r w:rsidRPr="00395AB4">
        <w:rPr>
          <w:sz w:val="28"/>
          <w:szCs w:val="28"/>
          <w:lang w:eastAsia="ru-RU"/>
        </w:rPr>
        <w:tab/>
      </w:r>
      <w:r w:rsidR="000E2F1B">
        <w:rPr>
          <w:sz w:val="28"/>
          <w:szCs w:val="28"/>
          <w:lang w:eastAsia="ru-RU"/>
        </w:rPr>
        <w:t xml:space="preserve"> </w:t>
      </w:r>
      <w:r w:rsidR="00821748" w:rsidRPr="00ED7420">
        <w:rPr>
          <w:rFonts w:eastAsia="Calibri"/>
          <w:color w:val="auto"/>
          <w:sz w:val="28"/>
          <w:szCs w:val="28"/>
          <w:lang w:eastAsia="en-US"/>
        </w:rPr>
        <w:t xml:space="preserve">На территории </w:t>
      </w:r>
      <w:r w:rsidR="007F326D">
        <w:rPr>
          <w:rFonts w:eastAsia="Calibri"/>
          <w:color w:val="auto"/>
          <w:sz w:val="28"/>
          <w:szCs w:val="28"/>
          <w:lang w:eastAsia="en-US"/>
        </w:rPr>
        <w:t>Пушкинско</w:t>
      </w:r>
      <w:r w:rsidR="0097616F">
        <w:rPr>
          <w:rFonts w:eastAsia="Calibri"/>
          <w:color w:val="auto"/>
          <w:sz w:val="28"/>
          <w:szCs w:val="28"/>
          <w:lang w:eastAsia="en-US"/>
        </w:rPr>
        <w:t>го</w:t>
      </w:r>
      <w:r w:rsidR="007F326D">
        <w:rPr>
          <w:rFonts w:eastAsia="Calibri"/>
          <w:color w:val="auto"/>
          <w:sz w:val="28"/>
          <w:szCs w:val="28"/>
          <w:lang w:eastAsia="en-US"/>
        </w:rPr>
        <w:t xml:space="preserve"> сельско</w:t>
      </w:r>
      <w:r w:rsidR="0097616F">
        <w:rPr>
          <w:rFonts w:eastAsia="Calibri"/>
          <w:color w:val="auto"/>
          <w:sz w:val="28"/>
          <w:szCs w:val="28"/>
          <w:lang w:eastAsia="en-US"/>
        </w:rPr>
        <w:t>го</w:t>
      </w:r>
      <w:r w:rsidR="007F326D">
        <w:rPr>
          <w:rFonts w:eastAsia="Calibri"/>
          <w:color w:val="auto"/>
          <w:sz w:val="28"/>
          <w:szCs w:val="28"/>
          <w:lang w:eastAsia="en-US"/>
        </w:rPr>
        <w:t xml:space="preserve"> поселени</w:t>
      </w:r>
      <w:r w:rsidR="0097616F">
        <w:rPr>
          <w:rFonts w:eastAsia="Calibri"/>
          <w:color w:val="auto"/>
          <w:sz w:val="28"/>
          <w:szCs w:val="28"/>
          <w:lang w:eastAsia="en-US"/>
        </w:rPr>
        <w:t>я</w:t>
      </w:r>
      <w:r w:rsidR="000E2F1B" w:rsidRPr="00ED7420">
        <w:rPr>
          <w:rFonts w:eastAsia="Calibri"/>
          <w:color w:val="auto"/>
          <w:sz w:val="28"/>
          <w:szCs w:val="28"/>
          <w:lang w:eastAsia="en-US"/>
        </w:rPr>
        <w:t xml:space="preserve"> </w:t>
      </w:r>
      <w:r w:rsidR="00774AE6">
        <w:rPr>
          <w:rFonts w:eastAsia="Calibri"/>
          <w:color w:val="auto"/>
          <w:sz w:val="28"/>
          <w:szCs w:val="28"/>
          <w:lang w:eastAsia="en-US"/>
        </w:rPr>
        <w:t>Гулькевичского</w:t>
      </w:r>
      <w:r w:rsidR="00BE16AA" w:rsidRPr="00ED7420">
        <w:rPr>
          <w:rFonts w:eastAsia="Calibri"/>
          <w:color w:val="auto"/>
          <w:sz w:val="28"/>
          <w:szCs w:val="28"/>
          <w:lang w:eastAsia="en-US"/>
        </w:rPr>
        <w:t xml:space="preserve"> муниципального района Краснодарского </w:t>
      </w:r>
      <w:r w:rsidR="00ED7420" w:rsidRPr="00ED7420">
        <w:rPr>
          <w:rFonts w:eastAsia="Calibri"/>
          <w:color w:val="auto"/>
          <w:sz w:val="28"/>
          <w:szCs w:val="28"/>
          <w:lang w:eastAsia="en-US"/>
        </w:rPr>
        <w:t>химические реагенты в системе водоснабжения не используются</w:t>
      </w:r>
      <w:r w:rsidR="00821748" w:rsidRPr="00ED7420">
        <w:rPr>
          <w:rFonts w:eastAsia="Calibri"/>
          <w:color w:val="auto"/>
          <w:sz w:val="28"/>
          <w:szCs w:val="28"/>
          <w:lang w:eastAsia="en-US"/>
        </w:rPr>
        <w:t>.</w:t>
      </w:r>
    </w:p>
    <w:p w14:paraId="5D48FD0B" w14:textId="77777777" w:rsidR="00B938F5" w:rsidRPr="004466F5" w:rsidRDefault="00A2797C" w:rsidP="003E6FF1">
      <w:pPr>
        <w:pStyle w:val="2"/>
        <w:keepLines/>
        <w:spacing w:before="0" w:after="0" w:line="276" w:lineRule="auto"/>
        <w:ind w:right="-284"/>
        <w:jc w:val="center"/>
        <w:rPr>
          <w:rFonts w:ascii="Times New Roman" w:hAnsi="Times New Roman"/>
          <w:i w:val="0"/>
        </w:rPr>
      </w:pPr>
      <w:r w:rsidRPr="004466F5">
        <w:rPr>
          <w:rFonts w:ascii="Times New Roman" w:hAnsi="Times New Roman"/>
          <w:bCs/>
          <w:i w:val="0"/>
          <w:lang w:eastAsia="ru-RU"/>
        </w:rPr>
        <w:t>1</w:t>
      </w:r>
      <w:r w:rsidR="00BB309B">
        <w:rPr>
          <w:rFonts w:ascii="Times New Roman" w:hAnsi="Times New Roman"/>
          <w:bCs/>
          <w:i w:val="0"/>
          <w:lang w:eastAsia="ru-RU"/>
        </w:rPr>
        <w:t>.</w:t>
      </w:r>
      <w:r w:rsidR="00E22DF8" w:rsidRPr="004466F5">
        <w:rPr>
          <w:rFonts w:ascii="Times New Roman" w:hAnsi="Times New Roman"/>
          <w:bCs/>
          <w:i w:val="0"/>
          <w:lang w:eastAsia="ru-RU"/>
        </w:rPr>
        <w:t>6</w:t>
      </w:r>
      <w:bookmarkStart w:id="29" w:name="_Toc380482171"/>
      <w:bookmarkStart w:id="30" w:name="_Toc388883708"/>
      <w:r w:rsidR="00BB309B">
        <w:rPr>
          <w:rFonts w:ascii="Times New Roman" w:hAnsi="Times New Roman"/>
          <w:bCs/>
          <w:i w:val="0"/>
          <w:lang w:eastAsia="ru-RU"/>
        </w:rPr>
        <w:t xml:space="preserve">. </w:t>
      </w:r>
      <w:r w:rsidR="00562C9C" w:rsidRPr="004466F5">
        <w:rPr>
          <w:rFonts w:ascii="Times New Roman" w:hAnsi="Times New Roman"/>
          <w:i w:val="0"/>
        </w:rPr>
        <w:t>ОЦЕНКА ОБЪЕМОВ КАПИТАЛЬНЫХ ВЛОЖЕНИЙ В СТРОИТЕЛЬСТВО, РЕКОНСТРУКЦИЮ И МОДЕРНИЗАЦИЮ ОБ</w:t>
      </w:r>
      <w:r w:rsidR="00041A4F" w:rsidRPr="004466F5">
        <w:rPr>
          <w:rFonts w:ascii="Times New Roman" w:hAnsi="Times New Roman"/>
          <w:i w:val="0"/>
        </w:rPr>
        <w:t xml:space="preserve">ЪЕКТОВ ЦЕНТРАЛИЗОВАННЫХ СИСТЕМ </w:t>
      </w:r>
      <w:r w:rsidR="00562C9C" w:rsidRPr="004466F5">
        <w:rPr>
          <w:rFonts w:ascii="Times New Roman" w:hAnsi="Times New Roman"/>
          <w:i w:val="0"/>
        </w:rPr>
        <w:t>ВОДОСНАБЖЕНИЯ</w:t>
      </w:r>
      <w:bookmarkEnd w:id="29"/>
      <w:bookmarkEnd w:id="30"/>
    </w:p>
    <w:p w14:paraId="542084A2" w14:textId="77777777" w:rsidR="00395AB4" w:rsidRPr="00395AB4" w:rsidRDefault="00395AB4" w:rsidP="003E6FF1">
      <w:pPr>
        <w:autoSpaceDE w:val="0"/>
        <w:autoSpaceDN w:val="0"/>
        <w:adjustRightInd w:val="0"/>
        <w:spacing w:line="276" w:lineRule="auto"/>
        <w:ind w:right="-284" w:firstLine="708"/>
        <w:jc w:val="both"/>
        <w:rPr>
          <w:sz w:val="28"/>
          <w:szCs w:val="28"/>
          <w:lang w:eastAsia="ru-RU"/>
        </w:rPr>
      </w:pPr>
      <w:r w:rsidRPr="00395AB4">
        <w:rPr>
          <w:sz w:val="28"/>
          <w:szCs w:val="28"/>
          <w:lang w:eastAsia="ru-RU"/>
        </w:rPr>
        <w:t>Стоимость рассчитана на основании Приказа Министерства строительства и жилищно-коммунального хозяйства РФ №</w:t>
      </w:r>
      <w:r w:rsidR="00C26173">
        <w:rPr>
          <w:sz w:val="28"/>
          <w:szCs w:val="28"/>
          <w:lang w:eastAsia="ru-RU"/>
        </w:rPr>
        <w:t>203</w:t>
      </w:r>
      <w:r w:rsidRPr="00395AB4">
        <w:rPr>
          <w:sz w:val="28"/>
          <w:szCs w:val="28"/>
          <w:lang w:eastAsia="ru-RU"/>
        </w:rPr>
        <w:t>/пр от 6.0</w:t>
      </w:r>
      <w:r w:rsidR="00C26173">
        <w:rPr>
          <w:sz w:val="28"/>
          <w:szCs w:val="28"/>
          <w:lang w:eastAsia="ru-RU"/>
        </w:rPr>
        <w:t>3</w:t>
      </w:r>
      <w:r w:rsidRPr="00395AB4">
        <w:rPr>
          <w:sz w:val="28"/>
          <w:szCs w:val="28"/>
          <w:lang w:eastAsia="ru-RU"/>
        </w:rPr>
        <w:t>.202</w:t>
      </w:r>
      <w:r w:rsidR="00C26173">
        <w:rPr>
          <w:sz w:val="28"/>
          <w:szCs w:val="28"/>
          <w:lang w:eastAsia="ru-RU"/>
        </w:rPr>
        <w:t>5</w:t>
      </w:r>
      <w:r w:rsidRPr="00395AB4">
        <w:rPr>
          <w:sz w:val="28"/>
          <w:szCs w:val="28"/>
          <w:lang w:eastAsia="ru-RU"/>
        </w:rPr>
        <w:t>г. "Об утверждении укрупненных сметных нормативов" (НЦС 81-02-14-202</w:t>
      </w:r>
      <w:r w:rsidR="00C26173">
        <w:rPr>
          <w:sz w:val="28"/>
          <w:szCs w:val="28"/>
          <w:lang w:eastAsia="ru-RU"/>
        </w:rPr>
        <w:t>5</w:t>
      </w:r>
      <w:r w:rsidRPr="00395AB4">
        <w:rPr>
          <w:sz w:val="28"/>
          <w:szCs w:val="28"/>
          <w:lang w:eastAsia="ru-RU"/>
        </w:rPr>
        <w:t xml:space="preserve"> "Наружные сети водоснабжения и канализации".</w:t>
      </w:r>
    </w:p>
    <w:p w14:paraId="7E8D1B6E" w14:textId="773E4EEF" w:rsidR="00C1624E" w:rsidRPr="004466F5" w:rsidRDefault="000E2F1B" w:rsidP="001877E7">
      <w:pPr>
        <w:keepNext/>
        <w:keepLines/>
        <w:spacing w:line="276" w:lineRule="auto"/>
        <w:ind w:right="-1"/>
        <w:contextualSpacing/>
        <w:rPr>
          <w:b/>
        </w:rPr>
        <w:sectPr w:rsidR="00C1624E" w:rsidRPr="004466F5" w:rsidSect="001A59BF">
          <w:pgSz w:w="11907" w:h="16840" w:code="9"/>
          <w:pgMar w:top="851" w:right="851" w:bottom="1560" w:left="1701" w:header="454" w:footer="720" w:gutter="0"/>
          <w:cols w:space="720"/>
          <w:docGrid w:linePitch="299"/>
        </w:sectPr>
      </w:pPr>
      <w:r>
        <w:rPr>
          <w:sz w:val="28"/>
          <w:szCs w:val="28"/>
          <w:lang w:eastAsia="ru-RU"/>
        </w:rPr>
        <w:t xml:space="preserve"> </w:t>
      </w:r>
      <w:r w:rsidR="00395AB4" w:rsidRPr="00B30061">
        <w:rPr>
          <w:sz w:val="28"/>
          <w:szCs w:val="28"/>
          <w:lang w:eastAsia="ru-RU"/>
        </w:rPr>
        <w:t xml:space="preserve">Коэффициент для </w:t>
      </w:r>
      <w:r w:rsidR="00767276">
        <w:rPr>
          <w:sz w:val="28"/>
          <w:szCs w:val="28"/>
          <w:lang w:eastAsia="ru-RU"/>
        </w:rPr>
        <w:t>Краснодарского края</w:t>
      </w:r>
      <w:r w:rsidR="00395AB4" w:rsidRPr="00B30061">
        <w:rPr>
          <w:sz w:val="28"/>
          <w:szCs w:val="28"/>
          <w:lang w:eastAsia="ru-RU"/>
        </w:rPr>
        <w:t xml:space="preserve"> – 0,</w:t>
      </w:r>
      <w:r w:rsidR="008F7509" w:rsidRPr="00B30061">
        <w:rPr>
          <w:sz w:val="28"/>
          <w:szCs w:val="28"/>
          <w:lang w:eastAsia="ru-RU"/>
        </w:rPr>
        <w:t>9</w:t>
      </w:r>
      <w:r w:rsidR="00C26173">
        <w:rPr>
          <w:sz w:val="28"/>
          <w:szCs w:val="28"/>
          <w:lang w:eastAsia="ru-RU"/>
        </w:rPr>
        <w:t>5</w:t>
      </w:r>
      <w:r w:rsidR="00395AB4" w:rsidRPr="00B30061">
        <w:rPr>
          <w:sz w:val="28"/>
          <w:szCs w:val="28"/>
          <w:lang w:eastAsia="ru-RU"/>
        </w:rPr>
        <w:t>.</w:t>
      </w:r>
    </w:p>
    <w:p w14:paraId="06625056" w14:textId="77777777" w:rsidR="001D21A4" w:rsidRDefault="00C1624E" w:rsidP="00C1624E">
      <w:pPr>
        <w:ind w:right="-1"/>
        <w:jc w:val="right"/>
        <w:rPr>
          <w:bCs/>
          <w:sz w:val="28"/>
          <w:szCs w:val="28"/>
          <w:lang w:eastAsia="ru-RU"/>
        </w:rPr>
      </w:pPr>
      <w:r w:rsidRPr="00EC2025">
        <w:rPr>
          <w:bCs/>
          <w:sz w:val="28"/>
          <w:szCs w:val="28"/>
          <w:lang w:eastAsia="ru-RU"/>
        </w:rPr>
        <w:t xml:space="preserve">Таблица </w:t>
      </w:r>
      <w:r w:rsidR="00994126">
        <w:rPr>
          <w:bCs/>
          <w:sz w:val="28"/>
          <w:szCs w:val="28"/>
          <w:lang w:eastAsia="ru-RU"/>
        </w:rPr>
        <w:t>25</w:t>
      </w:r>
    </w:p>
    <w:tbl>
      <w:tblPr>
        <w:tblW w:w="1530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ook w:val="04A0" w:firstRow="1" w:lastRow="0" w:firstColumn="1" w:lastColumn="0" w:noHBand="0" w:noVBand="1"/>
      </w:tblPr>
      <w:tblGrid>
        <w:gridCol w:w="8397"/>
        <w:gridCol w:w="1975"/>
        <w:gridCol w:w="2139"/>
        <w:gridCol w:w="2798"/>
      </w:tblGrid>
      <w:tr w:rsidR="00CD2E31" w:rsidRPr="00B30061" w14:paraId="39AA6B6F" w14:textId="77777777" w:rsidTr="000A3B8A">
        <w:trPr>
          <w:trHeight w:hRule="exact" w:val="1027"/>
        </w:trPr>
        <w:tc>
          <w:tcPr>
            <w:tcW w:w="8397" w:type="dxa"/>
            <w:shd w:val="clear" w:color="auto" w:fill="auto"/>
            <w:vAlign w:val="center"/>
          </w:tcPr>
          <w:p w14:paraId="04B0B303" w14:textId="77777777" w:rsidR="00CD2E31" w:rsidRPr="00B30061" w:rsidRDefault="00CD2E31" w:rsidP="004D3A8C">
            <w:pPr>
              <w:keepNext/>
              <w:keepLines/>
              <w:contextualSpacing/>
              <w:jc w:val="center"/>
              <w:rPr>
                <w:b/>
              </w:rPr>
            </w:pPr>
            <w:r w:rsidRPr="00B30061">
              <w:rPr>
                <w:b/>
              </w:rPr>
              <w:t>Наименование</w:t>
            </w:r>
          </w:p>
        </w:tc>
        <w:tc>
          <w:tcPr>
            <w:tcW w:w="1975" w:type="dxa"/>
            <w:shd w:val="clear" w:color="auto" w:fill="auto"/>
            <w:vAlign w:val="center"/>
          </w:tcPr>
          <w:p w14:paraId="09D01D4F" w14:textId="77777777" w:rsidR="00CD2E31" w:rsidRPr="00B30061" w:rsidRDefault="00CD2E31" w:rsidP="004D3A8C">
            <w:pPr>
              <w:keepNext/>
              <w:keepLines/>
              <w:contextualSpacing/>
              <w:jc w:val="center"/>
              <w:rPr>
                <w:b/>
              </w:rPr>
            </w:pPr>
            <w:r w:rsidRPr="00B30061">
              <w:rPr>
                <w:b/>
              </w:rPr>
              <w:t>Ед. изм.</w:t>
            </w:r>
          </w:p>
        </w:tc>
        <w:tc>
          <w:tcPr>
            <w:tcW w:w="2139" w:type="dxa"/>
            <w:shd w:val="clear" w:color="auto" w:fill="auto"/>
            <w:vAlign w:val="center"/>
          </w:tcPr>
          <w:p w14:paraId="1001216A" w14:textId="77777777" w:rsidR="00CD2E31" w:rsidRPr="00B30061" w:rsidRDefault="00CD2E31" w:rsidP="004D3A8C">
            <w:pPr>
              <w:keepNext/>
              <w:keepLines/>
              <w:contextualSpacing/>
              <w:jc w:val="center"/>
              <w:rPr>
                <w:b/>
              </w:rPr>
            </w:pPr>
            <w:r w:rsidRPr="00B30061">
              <w:rPr>
                <w:b/>
              </w:rPr>
              <w:t>Показатель</w:t>
            </w:r>
          </w:p>
        </w:tc>
        <w:tc>
          <w:tcPr>
            <w:tcW w:w="2798" w:type="dxa"/>
            <w:shd w:val="clear" w:color="auto" w:fill="auto"/>
            <w:vAlign w:val="center"/>
          </w:tcPr>
          <w:p w14:paraId="166B9E73" w14:textId="13B66001" w:rsidR="00CD2E31" w:rsidRPr="00B30061" w:rsidRDefault="00CD2E31" w:rsidP="004D3A8C">
            <w:pPr>
              <w:keepNext/>
              <w:keepLines/>
              <w:contextualSpacing/>
              <w:jc w:val="center"/>
              <w:rPr>
                <w:b/>
              </w:rPr>
            </w:pPr>
            <w:r w:rsidRPr="00B30061">
              <w:rPr>
                <w:b/>
              </w:rPr>
              <w:t xml:space="preserve">Суммарная стоимость, </w:t>
            </w:r>
            <w:r w:rsidR="000A3B8A">
              <w:rPr>
                <w:b/>
              </w:rPr>
              <w:t xml:space="preserve">тыс. </w:t>
            </w:r>
            <w:r w:rsidRPr="00B30061">
              <w:rPr>
                <w:b/>
              </w:rPr>
              <w:t>руб.</w:t>
            </w:r>
          </w:p>
        </w:tc>
      </w:tr>
      <w:tr w:rsidR="0070236F" w:rsidRPr="00B30061" w14:paraId="0013FA7E" w14:textId="77777777" w:rsidTr="003E6FF1">
        <w:trPr>
          <w:trHeight w:hRule="exact" w:val="607"/>
        </w:trPr>
        <w:tc>
          <w:tcPr>
            <w:tcW w:w="8397" w:type="dxa"/>
            <w:tcBorders>
              <w:top w:val="single" w:sz="12" w:space="0" w:color="auto"/>
              <w:bottom w:val="single" w:sz="12" w:space="0" w:color="auto"/>
            </w:tcBorders>
            <w:shd w:val="clear" w:color="auto" w:fill="auto"/>
          </w:tcPr>
          <w:p w14:paraId="59E84A01" w14:textId="30A10BD6" w:rsidR="0070236F" w:rsidRPr="00B30061" w:rsidRDefault="0070236F" w:rsidP="0070236F">
            <w:pPr>
              <w:tabs>
                <w:tab w:val="left" w:pos="2895"/>
              </w:tabs>
              <w:textAlignment w:val="baseline"/>
              <w:rPr>
                <w:spacing w:val="2"/>
                <w:lang w:eastAsia="ru-RU"/>
              </w:rPr>
            </w:pPr>
            <w:r w:rsidRPr="0070236F">
              <w:t>Модернизация сетей водоснабжения в с. Пушкинско</w:t>
            </w:r>
            <w:r w:rsidR="00225FCD">
              <w:t>м</w:t>
            </w:r>
            <w:r w:rsidRPr="0070236F">
              <w:t xml:space="preserve"> по ул. Советская </w:t>
            </w:r>
            <w:r w:rsidRPr="0070236F">
              <w:rPr>
                <w:lang w:val="en-US"/>
              </w:rPr>
              <w:t>L</w:t>
            </w:r>
            <w:r>
              <w:t>4</w:t>
            </w:r>
          </w:p>
        </w:tc>
        <w:tc>
          <w:tcPr>
            <w:tcW w:w="1975" w:type="dxa"/>
            <w:shd w:val="clear" w:color="auto" w:fill="auto"/>
            <w:vAlign w:val="center"/>
          </w:tcPr>
          <w:p w14:paraId="3F6BE98C" w14:textId="77777777" w:rsidR="0070236F" w:rsidRPr="00B30061" w:rsidRDefault="0070236F" w:rsidP="0070236F">
            <w:pPr>
              <w:widowControl w:val="0"/>
              <w:ind w:right="56" w:firstLine="35"/>
              <w:jc w:val="center"/>
              <w:rPr>
                <w:lang w:eastAsia="ru-RU"/>
              </w:rPr>
            </w:pPr>
            <w:r>
              <w:rPr>
                <w:lang w:eastAsia="ru-RU"/>
              </w:rPr>
              <w:t>км</w:t>
            </w:r>
          </w:p>
        </w:tc>
        <w:tc>
          <w:tcPr>
            <w:tcW w:w="2139" w:type="dxa"/>
            <w:shd w:val="clear" w:color="auto" w:fill="auto"/>
            <w:vAlign w:val="center"/>
          </w:tcPr>
          <w:p w14:paraId="29EB69E4" w14:textId="2AEE794B" w:rsidR="0070236F" w:rsidRPr="00B30061" w:rsidRDefault="0070236F" w:rsidP="0070236F">
            <w:pPr>
              <w:widowControl w:val="0"/>
              <w:ind w:right="56" w:firstLine="35"/>
              <w:jc w:val="center"/>
              <w:rPr>
                <w:lang w:eastAsia="ru-RU"/>
              </w:rPr>
            </w:pPr>
            <w:r>
              <w:rPr>
                <w:lang w:eastAsia="ru-RU"/>
              </w:rPr>
              <w:t>1,305</w:t>
            </w:r>
          </w:p>
        </w:tc>
        <w:tc>
          <w:tcPr>
            <w:tcW w:w="2798" w:type="dxa"/>
            <w:tcBorders>
              <w:top w:val="single" w:sz="4" w:space="0" w:color="auto"/>
              <w:left w:val="single" w:sz="4" w:space="0" w:color="auto"/>
              <w:bottom w:val="single" w:sz="4" w:space="0" w:color="auto"/>
              <w:right w:val="single" w:sz="4" w:space="0" w:color="auto"/>
            </w:tcBorders>
            <w:shd w:val="clear" w:color="auto" w:fill="auto"/>
          </w:tcPr>
          <w:p w14:paraId="474A14FD" w14:textId="1C25171E" w:rsidR="0070236F" w:rsidRPr="00C26173" w:rsidRDefault="0070236F" w:rsidP="0070236F">
            <w:pPr>
              <w:widowControl w:val="0"/>
              <w:ind w:right="56" w:firstLine="35"/>
              <w:jc w:val="center"/>
              <w:rPr>
                <w:lang w:eastAsia="ru-RU"/>
              </w:rPr>
            </w:pPr>
            <w:r>
              <w:t>11109,77</w:t>
            </w:r>
          </w:p>
        </w:tc>
      </w:tr>
      <w:tr w:rsidR="0070236F" w:rsidRPr="00B30061" w14:paraId="2EA044C1" w14:textId="77777777" w:rsidTr="003E6FF1">
        <w:trPr>
          <w:trHeight w:hRule="exact" w:val="607"/>
        </w:trPr>
        <w:tc>
          <w:tcPr>
            <w:tcW w:w="8397" w:type="dxa"/>
            <w:tcBorders>
              <w:top w:val="single" w:sz="12" w:space="0" w:color="auto"/>
              <w:bottom w:val="single" w:sz="12" w:space="0" w:color="auto"/>
            </w:tcBorders>
            <w:shd w:val="clear" w:color="auto" w:fill="auto"/>
          </w:tcPr>
          <w:p w14:paraId="6A4AA86D" w14:textId="6E2F0491" w:rsidR="0070236F" w:rsidRDefault="0070236F" w:rsidP="0070236F">
            <w:pPr>
              <w:tabs>
                <w:tab w:val="left" w:pos="2895"/>
              </w:tabs>
              <w:textAlignment w:val="baseline"/>
            </w:pPr>
            <w:r w:rsidRPr="0070236F">
              <w:t>Модернизация сетей водоснабжения в с. Пушкинско</w:t>
            </w:r>
            <w:r w:rsidR="00225FCD">
              <w:t>м</w:t>
            </w:r>
            <w:r w:rsidRPr="0070236F">
              <w:t xml:space="preserve"> по ул. Советская </w:t>
            </w:r>
            <w:r w:rsidRPr="0070236F">
              <w:rPr>
                <w:lang w:val="en-US"/>
              </w:rPr>
              <w:t>L</w:t>
            </w:r>
            <w:r w:rsidRPr="0070236F">
              <w:t>=1000 м</w:t>
            </w:r>
          </w:p>
        </w:tc>
        <w:tc>
          <w:tcPr>
            <w:tcW w:w="1975" w:type="dxa"/>
            <w:shd w:val="clear" w:color="auto" w:fill="auto"/>
            <w:vAlign w:val="center"/>
          </w:tcPr>
          <w:p w14:paraId="4D2C5C60" w14:textId="3B14A6C2" w:rsidR="0070236F" w:rsidRPr="0070236F" w:rsidRDefault="0070236F" w:rsidP="0070236F">
            <w:pPr>
              <w:widowControl w:val="0"/>
              <w:ind w:right="56" w:firstLine="35"/>
              <w:jc w:val="center"/>
              <w:rPr>
                <w:b/>
                <w:bCs/>
                <w:lang w:eastAsia="ru-RU"/>
              </w:rPr>
            </w:pPr>
            <w:r>
              <w:rPr>
                <w:lang w:eastAsia="ru-RU"/>
              </w:rPr>
              <w:t>км</w:t>
            </w:r>
          </w:p>
        </w:tc>
        <w:tc>
          <w:tcPr>
            <w:tcW w:w="2139" w:type="dxa"/>
            <w:shd w:val="clear" w:color="auto" w:fill="auto"/>
            <w:vAlign w:val="center"/>
          </w:tcPr>
          <w:p w14:paraId="39E0B59A" w14:textId="7D43B553" w:rsidR="0070236F" w:rsidRDefault="00075983" w:rsidP="0070236F">
            <w:pPr>
              <w:widowControl w:val="0"/>
              <w:ind w:right="56" w:firstLine="35"/>
              <w:jc w:val="center"/>
              <w:rPr>
                <w:lang w:eastAsia="ru-RU"/>
              </w:rPr>
            </w:pPr>
            <w:r>
              <w:rPr>
                <w:lang w:eastAsia="ru-RU"/>
              </w:rPr>
              <w:t>1,0</w:t>
            </w:r>
          </w:p>
        </w:tc>
        <w:tc>
          <w:tcPr>
            <w:tcW w:w="2798" w:type="dxa"/>
            <w:tcBorders>
              <w:top w:val="single" w:sz="4" w:space="0" w:color="auto"/>
              <w:left w:val="single" w:sz="4" w:space="0" w:color="auto"/>
              <w:bottom w:val="single" w:sz="4" w:space="0" w:color="auto"/>
              <w:right w:val="single" w:sz="4" w:space="0" w:color="auto"/>
            </w:tcBorders>
            <w:shd w:val="clear" w:color="auto" w:fill="auto"/>
          </w:tcPr>
          <w:p w14:paraId="7CA3AFE8" w14:textId="68C02F45" w:rsidR="0070236F" w:rsidRDefault="00075983" w:rsidP="0070236F">
            <w:pPr>
              <w:widowControl w:val="0"/>
              <w:ind w:right="56" w:firstLine="35"/>
              <w:jc w:val="center"/>
            </w:pPr>
            <w:r w:rsidRPr="00075983">
              <w:t>8513,2358</w:t>
            </w:r>
          </w:p>
        </w:tc>
      </w:tr>
      <w:tr w:rsidR="0070236F" w:rsidRPr="00B30061" w14:paraId="3565E352" w14:textId="77777777" w:rsidTr="003E6FF1">
        <w:trPr>
          <w:trHeight w:hRule="exact" w:val="607"/>
        </w:trPr>
        <w:tc>
          <w:tcPr>
            <w:tcW w:w="8397" w:type="dxa"/>
            <w:tcBorders>
              <w:top w:val="single" w:sz="12" w:space="0" w:color="auto"/>
              <w:bottom w:val="single" w:sz="12" w:space="0" w:color="auto"/>
            </w:tcBorders>
            <w:shd w:val="clear" w:color="auto" w:fill="auto"/>
          </w:tcPr>
          <w:p w14:paraId="0D178390" w14:textId="4F440DBB" w:rsidR="0070236F" w:rsidRDefault="0070236F" w:rsidP="0070236F">
            <w:pPr>
              <w:tabs>
                <w:tab w:val="left" w:pos="2895"/>
              </w:tabs>
              <w:textAlignment w:val="baseline"/>
            </w:pPr>
            <w:r w:rsidRPr="0070236F">
              <w:t>Модернизация сетей водоснабжения в с. Пушкинско</w:t>
            </w:r>
            <w:r w:rsidR="00225FCD">
              <w:t>м</w:t>
            </w:r>
            <w:r w:rsidRPr="0070236F">
              <w:t xml:space="preserve"> по ул. Кооперативная </w:t>
            </w:r>
            <w:r w:rsidRPr="0070236F">
              <w:rPr>
                <w:lang w:val="en-US"/>
              </w:rPr>
              <w:t>L</w:t>
            </w:r>
            <w:r w:rsidRPr="0070236F">
              <w:t>=1545 м</w:t>
            </w:r>
          </w:p>
        </w:tc>
        <w:tc>
          <w:tcPr>
            <w:tcW w:w="1975" w:type="dxa"/>
            <w:shd w:val="clear" w:color="auto" w:fill="auto"/>
            <w:vAlign w:val="center"/>
          </w:tcPr>
          <w:p w14:paraId="5A1EEFA5" w14:textId="224E4508" w:rsidR="0070236F" w:rsidRPr="0070236F" w:rsidRDefault="0070236F" w:rsidP="0070236F">
            <w:pPr>
              <w:widowControl w:val="0"/>
              <w:ind w:right="56" w:firstLine="35"/>
              <w:jc w:val="center"/>
              <w:rPr>
                <w:b/>
                <w:bCs/>
                <w:lang w:eastAsia="ru-RU"/>
              </w:rPr>
            </w:pPr>
            <w:r>
              <w:rPr>
                <w:lang w:eastAsia="ru-RU"/>
              </w:rPr>
              <w:t>км</w:t>
            </w:r>
          </w:p>
        </w:tc>
        <w:tc>
          <w:tcPr>
            <w:tcW w:w="2139" w:type="dxa"/>
            <w:shd w:val="clear" w:color="auto" w:fill="auto"/>
            <w:vAlign w:val="center"/>
          </w:tcPr>
          <w:p w14:paraId="6FDC7FF4" w14:textId="7BF28943" w:rsidR="0070236F" w:rsidRDefault="00075983" w:rsidP="0070236F">
            <w:pPr>
              <w:widowControl w:val="0"/>
              <w:ind w:right="56" w:firstLine="35"/>
              <w:jc w:val="center"/>
              <w:rPr>
                <w:lang w:eastAsia="ru-RU"/>
              </w:rPr>
            </w:pPr>
            <w:r>
              <w:rPr>
                <w:lang w:eastAsia="ru-RU"/>
              </w:rPr>
              <w:t>1,545</w:t>
            </w:r>
          </w:p>
        </w:tc>
        <w:tc>
          <w:tcPr>
            <w:tcW w:w="2798" w:type="dxa"/>
            <w:tcBorders>
              <w:top w:val="single" w:sz="4" w:space="0" w:color="auto"/>
              <w:left w:val="single" w:sz="4" w:space="0" w:color="auto"/>
              <w:bottom w:val="single" w:sz="4" w:space="0" w:color="auto"/>
              <w:right w:val="single" w:sz="4" w:space="0" w:color="auto"/>
            </w:tcBorders>
            <w:shd w:val="clear" w:color="auto" w:fill="auto"/>
          </w:tcPr>
          <w:p w14:paraId="7925ACDF" w14:textId="41EEAC2C" w:rsidR="0070236F" w:rsidRDefault="00075983" w:rsidP="0070236F">
            <w:pPr>
              <w:widowControl w:val="0"/>
              <w:ind w:right="56" w:firstLine="35"/>
              <w:jc w:val="center"/>
            </w:pPr>
            <w:r>
              <w:t>13152,95</w:t>
            </w:r>
          </w:p>
        </w:tc>
      </w:tr>
      <w:tr w:rsidR="0070236F" w:rsidRPr="00B30061" w14:paraId="297D3F9C" w14:textId="77777777" w:rsidTr="003E6FF1">
        <w:trPr>
          <w:trHeight w:hRule="exact" w:val="607"/>
        </w:trPr>
        <w:tc>
          <w:tcPr>
            <w:tcW w:w="8397" w:type="dxa"/>
            <w:tcBorders>
              <w:top w:val="single" w:sz="12" w:space="0" w:color="auto"/>
              <w:bottom w:val="single" w:sz="12" w:space="0" w:color="auto"/>
            </w:tcBorders>
            <w:shd w:val="clear" w:color="auto" w:fill="auto"/>
          </w:tcPr>
          <w:p w14:paraId="12BCA729" w14:textId="356CE964" w:rsidR="0070236F" w:rsidRDefault="0070236F" w:rsidP="0070236F">
            <w:pPr>
              <w:tabs>
                <w:tab w:val="left" w:pos="2895"/>
              </w:tabs>
              <w:textAlignment w:val="baseline"/>
            </w:pPr>
            <w:r w:rsidRPr="0070236F">
              <w:t>Модернизация сетей водоснабжения в с. Пушкинско</w:t>
            </w:r>
            <w:r w:rsidR="00225FCD">
              <w:t>м</w:t>
            </w:r>
            <w:r w:rsidRPr="0070236F">
              <w:t xml:space="preserve"> по ул. ул.</w:t>
            </w:r>
            <w:r w:rsidR="00EA71E5">
              <w:t xml:space="preserve"> </w:t>
            </w:r>
            <w:r w:rsidRPr="0070236F">
              <w:t xml:space="preserve">Заречная </w:t>
            </w:r>
            <w:r w:rsidRPr="0070236F">
              <w:rPr>
                <w:lang w:val="en-US"/>
              </w:rPr>
              <w:t>L</w:t>
            </w:r>
            <w:r w:rsidRPr="0070236F">
              <w:t>=600 м</w:t>
            </w:r>
          </w:p>
        </w:tc>
        <w:tc>
          <w:tcPr>
            <w:tcW w:w="1975" w:type="dxa"/>
            <w:shd w:val="clear" w:color="auto" w:fill="auto"/>
            <w:vAlign w:val="center"/>
          </w:tcPr>
          <w:p w14:paraId="6A65877D" w14:textId="2FBB149B" w:rsidR="0070236F" w:rsidRPr="0070236F" w:rsidRDefault="0070236F" w:rsidP="0070236F">
            <w:pPr>
              <w:widowControl w:val="0"/>
              <w:ind w:right="56" w:firstLine="35"/>
              <w:jc w:val="center"/>
              <w:rPr>
                <w:b/>
                <w:bCs/>
                <w:lang w:eastAsia="ru-RU"/>
              </w:rPr>
            </w:pPr>
            <w:r>
              <w:rPr>
                <w:lang w:eastAsia="ru-RU"/>
              </w:rPr>
              <w:t>км</w:t>
            </w:r>
          </w:p>
        </w:tc>
        <w:tc>
          <w:tcPr>
            <w:tcW w:w="2139" w:type="dxa"/>
            <w:shd w:val="clear" w:color="auto" w:fill="auto"/>
            <w:vAlign w:val="center"/>
          </w:tcPr>
          <w:p w14:paraId="540BBE12" w14:textId="727489E6" w:rsidR="0070236F" w:rsidRDefault="00075983" w:rsidP="0070236F">
            <w:pPr>
              <w:widowControl w:val="0"/>
              <w:ind w:right="56" w:firstLine="35"/>
              <w:jc w:val="center"/>
              <w:rPr>
                <w:lang w:eastAsia="ru-RU"/>
              </w:rPr>
            </w:pPr>
            <w:r>
              <w:rPr>
                <w:lang w:eastAsia="ru-RU"/>
              </w:rPr>
              <w:t>0,6</w:t>
            </w:r>
          </w:p>
        </w:tc>
        <w:tc>
          <w:tcPr>
            <w:tcW w:w="2798" w:type="dxa"/>
            <w:tcBorders>
              <w:top w:val="single" w:sz="4" w:space="0" w:color="auto"/>
              <w:left w:val="single" w:sz="4" w:space="0" w:color="auto"/>
              <w:bottom w:val="single" w:sz="4" w:space="0" w:color="auto"/>
              <w:right w:val="single" w:sz="4" w:space="0" w:color="auto"/>
            </w:tcBorders>
            <w:shd w:val="clear" w:color="auto" w:fill="auto"/>
          </w:tcPr>
          <w:p w14:paraId="61879573" w14:textId="091550CB" w:rsidR="0070236F" w:rsidRDefault="00075983" w:rsidP="0070236F">
            <w:pPr>
              <w:widowControl w:val="0"/>
              <w:ind w:right="56" w:firstLine="35"/>
              <w:jc w:val="center"/>
            </w:pPr>
            <w:r>
              <w:t>5107,94</w:t>
            </w:r>
          </w:p>
        </w:tc>
      </w:tr>
      <w:tr w:rsidR="0070236F" w:rsidRPr="00B30061" w14:paraId="1EF49030" w14:textId="77777777" w:rsidTr="003E6FF1">
        <w:trPr>
          <w:trHeight w:hRule="exact" w:val="607"/>
        </w:trPr>
        <w:tc>
          <w:tcPr>
            <w:tcW w:w="8397" w:type="dxa"/>
            <w:tcBorders>
              <w:top w:val="single" w:sz="12" w:space="0" w:color="auto"/>
              <w:bottom w:val="single" w:sz="12" w:space="0" w:color="auto"/>
            </w:tcBorders>
            <w:shd w:val="clear" w:color="auto" w:fill="auto"/>
          </w:tcPr>
          <w:p w14:paraId="67B6EA20" w14:textId="442C03E8" w:rsidR="0070236F" w:rsidRDefault="0070236F" w:rsidP="0070236F">
            <w:pPr>
              <w:tabs>
                <w:tab w:val="left" w:pos="2895"/>
              </w:tabs>
              <w:textAlignment w:val="baseline"/>
            </w:pPr>
            <w:r w:rsidRPr="0070236F">
              <w:t>Модернизация сетей водоснабжения в с. Пушкинско</w:t>
            </w:r>
            <w:r w:rsidR="00225FCD">
              <w:t>м</w:t>
            </w:r>
            <w:r w:rsidRPr="0070236F">
              <w:t xml:space="preserve"> по ул. Садовая </w:t>
            </w:r>
            <w:r w:rsidRPr="0070236F">
              <w:rPr>
                <w:lang w:val="en-US"/>
              </w:rPr>
              <w:t>L</w:t>
            </w:r>
            <w:r w:rsidRPr="0070236F">
              <w:t>=395 м</w:t>
            </w:r>
          </w:p>
        </w:tc>
        <w:tc>
          <w:tcPr>
            <w:tcW w:w="1975" w:type="dxa"/>
            <w:shd w:val="clear" w:color="auto" w:fill="auto"/>
            <w:vAlign w:val="center"/>
          </w:tcPr>
          <w:p w14:paraId="6F40B027" w14:textId="371249D6" w:rsidR="0070236F" w:rsidRPr="0070236F" w:rsidRDefault="0070236F" w:rsidP="0070236F">
            <w:pPr>
              <w:widowControl w:val="0"/>
              <w:ind w:right="56" w:firstLine="35"/>
              <w:jc w:val="center"/>
              <w:rPr>
                <w:b/>
                <w:bCs/>
                <w:lang w:eastAsia="ru-RU"/>
              </w:rPr>
            </w:pPr>
            <w:r>
              <w:rPr>
                <w:lang w:eastAsia="ru-RU"/>
              </w:rPr>
              <w:t>км</w:t>
            </w:r>
          </w:p>
        </w:tc>
        <w:tc>
          <w:tcPr>
            <w:tcW w:w="2139" w:type="dxa"/>
            <w:shd w:val="clear" w:color="auto" w:fill="auto"/>
            <w:vAlign w:val="center"/>
          </w:tcPr>
          <w:p w14:paraId="1FB2C2E7" w14:textId="39992E90" w:rsidR="0070236F" w:rsidRDefault="00075983" w:rsidP="0070236F">
            <w:pPr>
              <w:widowControl w:val="0"/>
              <w:ind w:right="56" w:firstLine="35"/>
              <w:jc w:val="center"/>
              <w:rPr>
                <w:lang w:eastAsia="ru-RU"/>
              </w:rPr>
            </w:pPr>
            <w:r>
              <w:rPr>
                <w:lang w:eastAsia="ru-RU"/>
              </w:rPr>
              <w:t>0,395</w:t>
            </w:r>
          </w:p>
        </w:tc>
        <w:tc>
          <w:tcPr>
            <w:tcW w:w="2798" w:type="dxa"/>
            <w:tcBorders>
              <w:top w:val="single" w:sz="4" w:space="0" w:color="auto"/>
              <w:left w:val="single" w:sz="4" w:space="0" w:color="auto"/>
              <w:bottom w:val="single" w:sz="4" w:space="0" w:color="auto"/>
              <w:right w:val="single" w:sz="4" w:space="0" w:color="auto"/>
            </w:tcBorders>
            <w:shd w:val="clear" w:color="auto" w:fill="auto"/>
          </w:tcPr>
          <w:p w14:paraId="27EBDFC7" w14:textId="18624289" w:rsidR="0070236F" w:rsidRDefault="00075983" w:rsidP="0070236F">
            <w:pPr>
              <w:widowControl w:val="0"/>
              <w:ind w:right="56" w:firstLine="35"/>
              <w:jc w:val="center"/>
            </w:pPr>
            <w:r>
              <w:t>3362,73</w:t>
            </w:r>
          </w:p>
        </w:tc>
      </w:tr>
      <w:tr w:rsidR="0070236F" w:rsidRPr="00B30061" w14:paraId="2BF127EF" w14:textId="77777777" w:rsidTr="003E6FF1">
        <w:trPr>
          <w:trHeight w:hRule="exact" w:val="607"/>
        </w:trPr>
        <w:tc>
          <w:tcPr>
            <w:tcW w:w="8397" w:type="dxa"/>
            <w:tcBorders>
              <w:top w:val="single" w:sz="12" w:space="0" w:color="auto"/>
              <w:bottom w:val="single" w:sz="12" w:space="0" w:color="auto"/>
            </w:tcBorders>
            <w:shd w:val="clear" w:color="auto" w:fill="auto"/>
          </w:tcPr>
          <w:p w14:paraId="14A11F20" w14:textId="514918E5" w:rsidR="0070236F" w:rsidRDefault="0070236F" w:rsidP="0070236F">
            <w:pPr>
              <w:tabs>
                <w:tab w:val="left" w:pos="2895"/>
              </w:tabs>
              <w:textAlignment w:val="baseline"/>
            </w:pPr>
            <w:r w:rsidRPr="0070236F">
              <w:t>Модернизация сетей водоснабжения в с. Пушкинско</w:t>
            </w:r>
            <w:r w:rsidR="00225FCD">
              <w:t>м</w:t>
            </w:r>
            <w:r w:rsidRPr="0070236F">
              <w:t xml:space="preserve"> по ул. Ракутина </w:t>
            </w:r>
            <w:r w:rsidRPr="0070236F">
              <w:rPr>
                <w:lang w:val="en-US"/>
              </w:rPr>
              <w:t>L</w:t>
            </w:r>
            <w:r w:rsidRPr="0070236F">
              <w:t>=550 м</w:t>
            </w:r>
          </w:p>
        </w:tc>
        <w:tc>
          <w:tcPr>
            <w:tcW w:w="1975" w:type="dxa"/>
            <w:shd w:val="clear" w:color="auto" w:fill="auto"/>
            <w:vAlign w:val="center"/>
          </w:tcPr>
          <w:p w14:paraId="0433C2C7" w14:textId="53A7742D" w:rsidR="0070236F" w:rsidRPr="0070236F" w:rsidRDefault="0070236F" w:rsidP="0070236F">
            <w:pPr>
              <w:widowControl w:val="0"/>
              <w:ind w:right="56" w:firstLine="35"/>
              <w:jc w:val="center"/>
              <w:rPr>
                <w:b/>
                <w:bCs/>
                <w:lang w:eastAsia="ru-RU"/>
              </w:rPr>
            </w:pPr>
            <w:r>
              <w:rPr>
                <w:lang w:eastAsia="ru-RU"/>
              </w:rPr>
              <w:t>км</w:t>
            </w:r>
          </w:p>
        </w:tc>
        <w:tc>
          <w:tcPr>
            <w:tcW w:w="2139" w:type="dxa"/>
            <w:shd w:val="clear" w:color="auto" w:fill="auto"/>
            <w:vAlign w:val="center"/>
          </w:tcPr>
          <w:p w14:paraId="50C40FF4" w14:textId="1C113D6F" w:rsidR="0070236F" w:rsidRDefault="00075983" w:rsidP="0070236F">
            <w:pPr>
              <w:widowControl w:val="0"/>
              <w:ind w:right="56" w:firstLine="35"/>
              <w:jc w:val="center"/>
              <w:rPr>
                <w:lang w:eastAsia="ru-RU"/>
              </w:rPr>
            </w:pPr>
            <w:r>
              <w:rPr>
                <w:lang w:eastAsia="ru-RU"/>
              </w:rPr>
              <w:t>0,55</w:t>
            </w:r>
          </w:p>
        </w:tc>
        <w:tc>
          <w:tcPr>
            <w:tcW w:w="2798" w:type="dxa"/>
            <w:tcBorders>
              <w:top w:val="single" w:sz="4" w:space="0" w:color="auto"/>
              <w:left w:val="single" w:sz="4" w:space="0" w:color="auto"/>
              <w:bottom w:val="single" w:sz="4" w:space="0" w:color="auto"/>
              <w:right w:val="single" w:sz="4" w:space="0" w:color="auto"/>
            </w:tcBorders>
            <w:shd w:val="clear" w:color="auto" w:fill="auto"/>
          </w:tcPr>
          <w:p w14:paraId="0CA4DE4F" w14:textId="07580E66" w:rsidR="0070236F" w:rsidRDefault="00075983" w:rsidP="0070236F">
            <w:pPr>
              <w:widowControl w:val="0"/>
              <w:ind w:right="56" w:firstLine="35"/>
              <w:jc w:val="center"/>
            </w:pPr>
            <w:r>
              <w:t>4682,28</w:t>
            </w:r>
          </w:p>
        </w:tc>
      </w:tr>
      <w:tr w:rsidR="0070236F" w:rsidRPr="00B30061" w14:paraId="27C0762C" w14:textId="77777777" w:rsidTr="000A3B8A">
        <w:trPr>
          <w:trHeight w:hRule="exact" w:val="607"/>
        </w:trPr>
        <w:tc>
          <w:tcPr>
            <w:tcW w:w="8397" w:type="dxa"/>
            <w:tcBorders>
              <w:top w:val="single" w:sz="12" w:space="0" w:color="auto"/>
            </w:tcBorders>
            <w:shd w:val="clear" w:color="auto" w:fill="auto"/>
          </w:tcPr>
          <w:p w14:paraId="3AABDAF5" w14:textId="323D2040" w:rsidR="0070236F" w:rsidRDefault="0070236F" w:rsidP="0070236F">
            <w:pPr>
              <w:tabs>
                <w:tab w:val="left" w:pos="2895"/>
              </w:tabs>
              <w:textAlignment w:val="baseline"/>
            </w:pPr>
            <w:r w:rsidRPr="0070236F">
              <w:t xml:space="preserve">Реконструкция водозабора и перебуривание скважины на </w:t>
            </w:r>
            <w:r>
              <w:t>в</w:t>
            </w:r>
            <w:r w:rsidRPr="0070236F">
              <w:t>одозаборе "Центральный" с. Пушкинско</w:t>
            </w:r>
            <w:r w:rsidR="00225FCD">
              <w:t>го</w:t>
            </w:r>
          </w:p>
        </w:tc>
        <w:tc>
          <w:tcPr>
            <w:tcW w:w="1975" w:type="dxa"/>
            <w:shd w:val="clear" w:color="auto" w:fill="auto"/>
            <w:vAlign w:val="center"/>
          </w:tcPr>
          <w:p w14:paraId="6DFBBBA6" w14:textId="5EFD6EBB" w:rsidR="0070236F" w:rsidRDefault="0070236F" w:rsidP="0070236F">
            <w:pPr>
              <w:widowControl w:val="0"/>
              <w:ind w:right="56" w:firstLine="35"/>
              <w:jc w:val="center"/>
              <w:rPr>
                <w:lang w:eastAsia="ru-RU"/>
              </w:rPr>
            </w:pPr>
            <w:r>
              <w:rPr>
                <w:lang w:eastAsia="ru-RU"/>
              </w:rPr>
              <w:t>ед</w:t>
            </w:r>
          </w:p>
        </w:tc>
        <w:tc>
          <w:tcPr>
            <w:tcW w:w="2139" w:type="dxa"/>
            <w:shd w:val="clear" w:color="auto" w:fill="auto"/>
            <w:vAlign w:val="center"/>
          </w:tcPr>
          <w:p w14:paraId="6D5AB68E" w14:textId="5C6E8BD6" w:rsidR="0070236F" w:rsidRDefault="00075983" w:rsidP="0070236F">
            <w:pPr>
              <w:widowControl w:val="0"/>
              <w:ind w:right="56" w:firstLine="35"/>
              <w:jc w:val="center"/>
              <w:rPr>
                <w:lang w:eastAsia="ru-RU"/>
              </w:rPr>
            </w:pPr>
            <w:r>
              <w:rPr>
                <w:lang w:eastAsia="ru-RU"/>
              </w:rPr>
              <w:t>1</w:t>
            </w:r>
          </w:p>
        </w:tc>
        <w:tc>
          <w:tcPr>
            <w:tcW w:w="2798" w:type="dxa"/>
            <w:tcBorders>
              <w:top w:val="single" w:sz="4" w:space="0" w:color="auto"/>
              <w:left w:val="single" w:sz="4" w:space="0" w:color="auto"/>
              <w:bottom w:val="single" w:sz="4" w:space="0" w:color="auto"/>
              <w:right w:val="single" w:sz="4" w:space="0" w:color="auto"/>
            </w:tcBorders>
            <w:shd w:val="clear" w:color="auto" w:fill="auto"/>
          </w:tcPr>
          <w:p w14:paraId="4C1A4B1D" w14:textId="38378AEB" w:rsidR="0070236F" w:rsidRDefault="00075983" w:rsidP="0070236F">
            <w:pPr>
              <w:widowControl w:val="0"/>
              <w:ind w:right="56" w:firstLine="35"/>
              <w:jc w:val="center"/>
            </w:pPr>
            <w:r>
              <w:t>4500,0</w:t>
            </w:r>
          </w:p>
        </w:tc>
      </w:tr>
      <w:tr w:rsidR="00CD2E31" w:rsidRPr="00B30061" w14:paraId="58AF6352" w14:textId="77777777" w:rsidTr="000A3B8A">
        <w:trPr>
          <w:trHeight w:hRule="exact" w:val="437"/>
        </w:trPr>
        <w:tc>
          <w:tcPr>
            <w:tcW w:w="8397" w:type="dxa"/>
            <w:shd w:val="clear" w:color="auto" w:fill="auto"/>
            <w:vAlign w:val="center"/>
          </w:tcPr>
          <w:p w14:paraId="22C22FFB" w14:textId="77777777" w:rsidR="00CD2E31" w:rsidRPr="00B30061" w:rsidRDefault="00CD2E31" w:rsidP="004D3A8C">
            <w:pPr>
              <w:tabs>
                <w:tab w:val="left" w:pos="2895"/>
              </w:tabs>
              <w:textAlignment w:val="baseline"/>
              <w:rPr>
                <w:b/>
                <w:spacing w:val="2"/>
                <w:lang w:eastAsia="ru-RU"/>
              </w:rPr>
            </w:pPr>
            <w:r w:rsidRPr="00B30061">
              <w:rPr>
                <w:b/>
                <w:spacing w:val="2"/>
                <w:lang w:eastAsia="ru-RU"/>
              </w:rPr>
              <w:t>Итого:</w:t>
            </w:r>
          </w:p>
        </w:tc>
        <w:tc>
          <w:tcPr>
            <w:tcW w:w="1975" w:type="dxa"/>
            <w:shd w:val="clear" w:color="auto" w:fill="auto"/>
            <w:vAlign w:val="center"/>
          </w:tcPr>
          <w:p w14:paraId="0EB77472" w14:textId="77777777" w:rsidR="00CD2E31" w:rsidRPr="00B30061" w:rsidRDefault="00CD2E31" w:rsidP="004D3A8C">
            <w:pPr>
              <w:widowControl w:val="0"/>
              <w:ind w:right="56" w:firstLine="35"/>
              <w:jc w:val="center"/>
              <w:rPr>
                <w:b/>
                <w:lang w:eastAsia="ru-RU"/>
              </w:rPr>
            </w:pPr>
          </w:p>
        </w:tc>
        <w:tc>
          <w:tcPr>
            <w:tcW w:w="2139" w:type="dxa"/>
            <w:shd w:val="clear" w:color="auto" w:fill="auto"/>
            <w:vAlign w:val="center"/>
          </w:tcPr>
          <w:p w14:paraId="2EFAFF19" w14:textId="77777777" w:rsidR="00CD2E31" w:rsidRPr="00B30061" w:rsidRDefault="00CD2E31" w:rsidP="004D3A8C">
            <w:pPr>
              <w:widowControl w:val="0"/>
              <w:ind w:right="56" w:firstLine="35"/>
              <w:jc w:val="center"/>
              <w:rPr>
                <w:b/>
                <w:lang w:eastAsia="ru-RU"/>
              </w:rPr>
            </w:pPr>
          </w:p>
        </w:tc>
        <w:tc>
          <w:tcPr>
            <w:tcW w:w="2798" w:type="dxa"/>
            <w:tcBorders>
              <w:top w:val="single" w:sz="4" w:space="0" w:color="auto"/>
              <w:left w:val="single" w:sz="4" w:space="0" w:color="auto"/>
              <w:bottom w:val="single" w:sz="4" w:space="0" w:color="auto"/>
              <w:right w:val="single" w:sz="4" w:space="0" w:color="auto"/>
            </w:tcBorders>
            <w:shd w:val="clear" w:color="auto" w:fill="auto"/>
            <w:vAlign w:val="bottom"/>
          </w:tcPr>
          <w:p w14:paraId="6E193912" w14:textId="7C9D7B44" w:rsidR="00CD2E31" w:rsidRPr="00B30061" w:rsidRDefault="00075983" w:rsidP="004D3A8C">
            <w:pPr>
              <w:widowControl w:val="0"/>
              <w:ind w:right="56" w:firstLine="35"/>
              <w:jc w:val="center"/>
              <w:rPr>
                <w:b/>
                <w:lang w:eastAsia="ru-RU"/>
              </w:rPr>
            </w:pPr>
            <w:r>
              <w:rPr>
                <w:b/>
                <w:lang w:eastAsia="ru-RU"/>
              </w:rPr>
              <w:t>50428,91</w:t>
            </w:r>
          </w:p>
        </w:tc>
      </w:tr>
    </w:tbl>
    <w:p w14:paraId="5B821D53" w14:textId="77777777" w:rsidR="004D3A8C" w:rsidRDefault="004D3A8C" w:rsidP="00C1624E">
      <w:pPr>
        <w:ind w:right="-1"/>
        <w:jc w:val="right"/>
        <w:rPr>
          <w:bCs/>
          <w:sz w:val="28"/>
          <w:szCs w:val="28"/>
          <w:lang w:eastAsia="ru-RU"/>
        </w:rPr>
      </w:pPr>
    </w:p>
    <w:p w14:paraId="29ABDF82" w14:textId="77777777" w:rsidR="004D3A8C" w:rsidRDefault="004D3A8C" w:rsidP="00C1624E">
      <w:pPr>
        <w:ind w:right="-1"/>
        <w:jc w:val="right"/>
        <w:rPr>
          <w:bCs/>
          <w:sz w:val="28"/>
          <w:szCs w:val="28"/>
          <w:lang w:eastAsia="ru-RU"/>
        </w:rPr>
      </w:pPr>
    </w:p>
    <w:p w14:paraId="41AA3659" w14:textId="77777777" w:rsidR="004D3A8C" w:rsidRDefault="004D3A8C" w:rsidP="00C1624E">
      <w:pPr>
        <w:ind w:right="-1"/>
        <w:jc w:val="right"/>
        <w:rPr>
          <w:bCs/>
          <w:sz w:val="28"/>
          <w:szCs w:val="28"/>
          <w:lang w:eastAsia="ru-RU"/>
        </w:rPr>
      </w:pPr>
    </w:p>
    <w:p w14:paraId="39F3D00C" w14:textId="77777777" w:rsidR="004D3A8C" w:rsidRDefault="004D3A8C" w:rsidP="00C1624E">
      <w:pPr>
        <w:ind w:right="-1"/>
        <w:jc w:val="right"/>
        <w:rPr>
          <w:bCs/>
          <w:sz w:val="28"/>
          <w:szCs w:val="28"/>
          <w:lang w:eastAsia="ru-RU"/>
        </w:rPr>
      </w:pPr>
    </w:p>
    <w:p w14:paraId="59811C6C" w14:textId="77777777" w:rsidR="00DC342C" w:rsidRPr="004D3A8C" w:rsidRDefault="00DC342C" w:rsidP="004D3A8C">
      <w:pPr>
        <w:rPr>
          <w:sz w:val="28"/>
          <w:szCs w:val="28"/>
          <w:lang w:eastAsia="ru-RU"/>
        </w:rPr>
        <w:sectPr w:rsidR="00DC342C" w:rsidRPr="004D3A8C" w:rsidSect="00CD262E">
          <w:pgSz w:w="16840" w:h="11907" w:orient="landscape" w:code="9"/>
          <w:pgMar w:top="1701" w:right="538" w:bottom="1560" w:left="851" w:header="454" w:footer="720" w:gutter="0"/>
          <w:cols w:space="720"/>
          <w:docGrid w:linePitch="299"/>
        </w:sectPr>
      </w:pPr>
    </w:p>
    <w:p w14:paraId="492C40B0" w14:textId="77777777" w:rsidR="00505D72" w:rsidRPr="004466F5" w:rsidRDefault="00E22DF8" w:rsidP="003E6FF1">
      <w:pPr>
        <w:tabs>
          <w:tab w:val="left" w:pos="3660"/>
        </w:tabs>
        <w:spacing w:line="276" w:lineRule="auto"/>
        <w:ind w:right="-1"/>
        <w:jc w:val="center"/>
        <w:rPr>
          <w:b/>
          <w:sz w:val="28"/>
          <w:szCs w:val="28"/>
          <w:lang w:eastAsia="ru-RU"/>
        </w:rPr>
      </w:pPr>
      <w:r w:rsidRPr="004466F5">
        <w:rPr>
          <w:b/>
          <w:bCs/>
          <w:sz w:val="28"/>
          <w:szCs w:val="28"/>
          <w:lang w:eastAsia="ru-RU"/>
        </w:rPr>
        <w:t>1</w:t>
      </w:r>
      <w:r w:rsidR="00BB309B">
        <w:rPr>
          <w:b/>
          <w:bCs/>
          <w:sz w:val="28"/>
          <w:szCs w:val="28"/>
          <w:lang w:eastAsia="ru-RU"/>
        </w:rPr>
        <w:t>.</w:t>
      </w:r>
      <w:r w:rsidRPr="004466F5">
        <w:rPr>
          <w:b/>
          <w:bCs/>
          <w:sz w:val="28"/>
          <w:szCs w:val="28"/>
          <w:lang w:eastAsia="ru-RU"/>
        </w:rPr>
        <w:t>7</w:t>
      </w:r>
      <w:bookmarkStart w:id="31" w:name="_Toc380482172"/>
      <w:bookmarkStart w:id="32" w:name="_Toc388883709"/>
      <w:r w:rsidR="00BB309B">
        <w:rPr>
          <w:b/>
          <w:bCs/>
          <w:sz w:val="28"/>
          <w:szCs w:val="28"/>
          <w:lang w:eastAsia="ru-RU"/>
        </w:rPr>
        <w:t xml:space="preserve">. </w:t>
      </w:r>
      <w:r w:rsidR="00562C9C" w:rsidRPr="004466F5">
        <w:rPr>
          <w:b/>
          <w:sz w:val="28"/>
          <w:szCs w:val="28"/>
        </w:rPr>
        <w:t>ПЛАНОВЫЕ ЗНАЧЕНИЯ ПОКАЗАТЕЛЕЙ РАЗВИТИЯ ЦЕНТРАЛИЗОВАННЫХ СИСТЕМ ВОДОСНАБЖЕНИЯ</w:t>
      </w:r>
      <w:bookmarkEnd w:id="31"/>
      <w:bookmarkEnd w:id="32"/>
    </w:p>
    <w:p w14:paraId="41BA7787" w14:textId="77777777" w:rsidR="008B11C0" w:rsidRDefault="008B11C0" w:rsidP="003E6FF1">
      <w:pPr>
        <w:autoSpaceDE w:val="0"/>
        <w:autoSpaceDN w:val="0"/>
        <w:adjustRightInd w:val="0"/>
        <w:spacing w:line="276" w:lineRule="auto"/>
        <w:ind w:right="-1" w:firstLine="709"/>
        <w:contextualSpacing/>
        <w:jc w:val="both"/>
        <w:rPr>
          <w:sz w:val="28"/>
          <w:szCs w:val="28"/>
        </w:rPr>
      </w:pPr>
      <w:r w:rsidRPr="004466F5">
        <w:rPr>
          <w:sz w:val="28"/>
          <w:szCs w:val="28"/>
        </w:rPr>
        <w:t>Реализация описанных выше мероприятий положительно скажется на эксплуатационных показателях системы водоснабжения, в результате чего ожидается улучшение целевых показателей</w:t>
      </w:r>
      <w:r w:rsidR="00BB309B">
        <w:rPr>
          <w:sz w:val="28"/>
          <w:szCs w:val="28"/>
        </w:rPr>
        <w:t xml:space="preserve">. </w:t>
      </w:r>
      <w:r w:rsidR="00EE42C8" w:rsidRPr="004466F5">
        <w:rPr>
          <w:sz w:val="28"/>
          <w:szCs w:val="28"/>
        </w:rPr>
        <w:t>Плановые</w:t>
      </w:r>
      <w:r w:rsidRPr="004466F5">
        <w:rPr>
          <w:sz w:val="28"/>
          <w:szCs w:val="28"/>
        </w:rPr>
        <w:t xml:space="preserve"> показатели развития системы централизованного водоснабжения представлены ниже (Таблица </w:t>
      </w:r>
      <w:r w:rsidR="00994126">
        <w:rPr>
          <w:sz w:val="28"/>
          <w:szCs w:val="28"/>
        </w:rPr>
        <w:t>26</w:t>
      </w:r>
      <w:r w:rsidRPr="004466F5">
        <w:rPr>
          <w:sz w:val="28"/>
          <w:szCs w:val="28"/>
        </w:rPr>
        <w:t>):</w:t>
      </w:r>
    </w:p>
    <w:p w14:paraId="29885CD9" w14:textId="77777777" w:rsidR="008B11C0" w:rsidRPr="004466F5" w:rsidRDefault="008B11C0" w:rsidP="004466F5">
      <w:pPr>
        <w:autoSpaceDE w:val="0"/>
        <w:autoSpaceDN w:val="0"/>
        <w:adjustRightInd w:val="0"/>
        <w:ind w:right="-1" w:firstLine="709"/>
        <w:contextualSpacing/>
        <w:jc w:val="right"/>
        <w:rPr>
          <w:sz w:val="28"/>
          <w:szCs w:val="28"/>
        </w:rPr>
      </w:pPr>
      <w:r w:rsidRPr="004466F5">
        <w:rPr>
          <w:sz w:val="28"/>
          <w:szCs w:val="28"/>
        </w:rPr>
        <w:t xml:space="preserve">Таблица </w:t>
      </w:r>
      <w:r w:rsidR="00994126">
        <w:rPr>
          <w:sz w:val="28"/>
          <w:szCs w:val="28"/>
        </w:rPr>
        <w:t>26</w:t>
      </w:r>
    </w:p>
    <w:tbl>
      <w:tblPr>
        <w:tblW w:w="15436" w:type="dxa"/>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ayout w:type="fixed"/>
        <w:tblLook w:val="04A0" w:firstRow="1" w:lastRow="0" w:firstColumn="1" w:lastColumn="0" w:noHBand="0" w:noVBand="1"/>
      </w:tblPr>
      <w:tblGrid>
        <w:gridCol w:w="814"/>
        <w:gridCol w:w="3122"/>
        <w:gridCol w:w="1962"/>
        <w:gridCol w:w="849"/>
        <w:gridCol w:w="1318"/>
        <w:gridCol w:w="1134"/>
        <w:gridCol w:w="1134"/>
        <w:gridCol w:w="1134"/>
        <w:gridCol w:w="1276"/>
        <w:gridCol w:w="1134"/>
        <w:gridCol w:w="1559"/>
      </w:tblGrid>
      <w:tr w:rsidR="00EA5DA9" w:rsidRPr="00085503" w14:paraId="5A6F5922" w14:textId="77777777" w:rsidTr="00EA5DA9">
        <w:trPr>
          <w:tblHeader/>
        </w:trPr>
        <w:tc>
          <w:tcPr>
            <w:tcW w:w="814" w:type="dxa"/>
            <w:shd w:val="clear" w:color="auto" w:fill="auto"/>
            <w:vAlign w:val="center"/>
          </w:tcPr>
          <w:p w14:paraId="6F5EAC66" w14:textId="77777777" w:rsidR="00EA5DA9" w:rsidRPr="00085503" w:rsidRDefault="00EA5DA9" w:rsidP="00085503">
            <w:pPr>
              <w:autoSpaceDE w:val="0"/>
              <w:autoSpaceDN w:val="0"/>
              <w:adjustRightInd w:val="0"/>
              <w:ind w:right="-1"/>
              <w:contextualSpacing/>
              <w:jc w:val="center"/>
              <w:rPr>
                <w:b/>
                <w:bCs/>
                <w:lang w:eastAsia="ru-RU"/>
              </w:rPr>
            </w:pPr>
            <w:r w:rsidRPr="00085503">
              <w:rPr>
                <w:b/>
                <w:bCs/>
                <w:lang w:eastAsia="ru-RU"/>
              </w:rPr>
              <w:t>№ п/п</w:t>
            </w:r>
          </w:p>
        </w:tc>
        <w:tc>
          <w:tcPr>
            <w:tcW w:w="5084" w:type="dxa"/>
            <w:gridSpan w:val="2"/>
            <w:shd w:val="clear" w:color="auto" w:fill="auto"/>
            <w:vAlign w:val="center"/>
          </w:tcPr>
          <w:p w14:paraId="1E08AE68" w14:textId="77777777" w:rsidR="00EA5DA9" w:rsidRPr="00085503" w:rsidRDefault="00EA5DA9" w:rsidP="00085503">
            <w:pPr>
              <w:autoSpaceDE w:val="0"/>
              <w:autoSpaceDN w:val="0"/>
              <w:adjustRightInd w:val="0"/>
              <w:ind w:right="-1"/>
              <w:contextualSpacing/>
              <w:jc w:val="center"/>
              <w:rPr>
                <w:b/>
                <w:bCs/>
                <w:lang w:eastAsia="ru-RU"/>
              </w:rPr>
            </w:pPr>
            <w:r w:rsidRPr="00085503">
              <w:rPr>
                <w:b/>
                <w:bCs/>
                <w:lang w:eastAsia="ru-RU"/>
              </w:rPr>
              <w:t>Наименование показателя</w:t>
            </w:r>
          </w:p>
        </w:tc>
        <w:tc>
          <w:tcPr>
            <w:tcW w:w="849" w:type="dxa"/>
            <w:shd w:val="clear" w:color="auto" w:fill="auto"/>
            <w:vAlign w:val="center"/>
          </w:tcPr>
          <w:p w14:paraId="4E178E3E" w14:textId="77777777" w:rsidR="00EA5DA9" w:rsidRPr="00085503" w:rsidRDefault="00EA5DA9" w:rsidP="00085503">
            <w:pPr>
              <w:autoSpaceDE w:val="0"/>
              <w:autoSpaceDN w:val="0"/>
              <w:adjustRightInd w:val="0"/>
              <w:ind w:right="-1"/>
              <w:contextualSpacing/>
              <w:jc w:val="center"/>
              <w:rPr>
                <w:b/>
                <w:bCs/>
                <w:lang w:eastAsia="ru-RU"/>
              </w:rPr>
            </w:pPr>
            <w:r w:rsidRPr="00085503">
              <w:rPr>
                <w:b/>
                <w:bCs/>
                <w:lang w:eastAsia="ru-RU"/>
              </w:rPr>
              <w:t>Ед. изм.</w:t>
            </w:r>
          </w:p>
        </w:tc>
        <w:tc>
          <w:tcPr>
            <w:tcW w:w="1318" w:type="dxa"/>
            <w:shd w:val="clear" w:color="auto" w:fill="auto"/>
            <w:vAlign w:val="center"/>
          </w:tcPr>
          <w:p w14:paraId="78B8BEC8" w14:textId="77A28355" w:rsidR="00EA5DA9" w:rsidRDefault="00EA5DA9" w:rsidP="00085503">
            <w:pPr>
              <w:autoSpaceDE w:val="0"/>
              <w:autoSpaceDN w:val="0"/>
              <w:adjustRightInd w:val="0"/>
              <w:ind w:right="-1"/>
              <w:contextualSpacing/>
              <w:jc w:val="center"/>
              <w:rPr>
                <w:b/>
                <w:bCs/>
                <w:lang w:eastAsia="ru-RU"/>
              </w:rPr>
            </w:pPr>
            <w:r w:rsidRPr="00085503">
              <w:rPr>
                <w:b/>
                <w:bCs/>
                <w:lang w:eastAsia="ru-RU"/>
              </w:rPr>
              <w:t>202</w:t>
            </w:r>
            <w:r>
              <w:rPr>
                <w:b/>
                <w:bCs/>
                <w:lang w:eastAsia="ru-RU"/>
              </w:rPr>
              <w:t>4</w:t>
            </w:r>
          </w:p>
          <w:p w14:paraId="627BEBD3" w14:textId="77777777" w:rsidR="00EA5DA9" w:rsidRPr="00085503" w:rsidRDefault="00EA5DA9" w:rsidP="00085503">
            <w:pPr>
              <w:autoSpaceDE w:val="0"/>
              <w:autoSpaceDN w:val="0"/>
              <w:adjustRightInd w:val="0"/>
              <w:ind w:right="-1"/>
              <w:contextualSpacing/>
              <w:jc w:val="center"/>
              <w:rPr>
                <w:b/>
                <w:bCs/>
                <w:lang w:eastAsia="ru-RU"/>
              </w:rPr>
            </w:pPr>
            <w:r w:rsidRPr="00085503">
              <w:rPr>
                <w:b/>
                <w:bCs/>
                <w:lang w:eastAsia="ru-RU"/>
              </w:rPr>
              <w:t>(базовый год)</w:t>
            </w:r>
          </w:p>
        </w:tc>
        <w:tc>
          <w:tcPr>
            <w:tcW w:w="1134" w:type="dxa"/>
            <w:shd w:val="clear" w:color="auto" w:fill="auto"/>
            <w:vAlign w:val="center"/>
          </w:tcPr>
          <w:p w14:paraId="4712F084" w14:textId="6D45CA19" w:rsidR="00EA5DA9" w:rsidRPr="00085503" w:rsidRDefault="00EA5DA9" w:rsidP="00085503">
            <w:pPr>
              <w:autoSpaceDE w:val="0"/>
              <w:autoSpaceDN w:val="0"/>
              <w:adjustRightInd w:val="0"/>
              <w:ind w:right="-1"/>
              <w:contextualSpacing/>
              <w:jc w:val="center"/>
              <w:rPr>
                <w:b/>
                <w:bCs/>
                <w:lang w:eastAsia="ru-RU"/>
              </w:rPr>
            </w:pPr>
            <w:r w:rsidRPr="00085503">
              <w:rPr>
                <w:b/>
                <w:bCs/>
                <w:lang w:eastAsia="ru-RU"/>
              </w:rPr>
              <w:t>202</w:t>
            </w:r>
            <w:r>
              <w:rPr>
                <w:b/>
                <w:bCs/>
                <w:lang w:eastAsia="ru-RU"/>
              </w:rPr>
              <w:t>5</w:t>
            </w:r>
          </w:p>
        </w:tc>
        <w:tc>
          <w:tcPr>
            <w:tcW w:w="1134" w:type="dxa"/>
            <w:shd w:val="clear" w:color="auto" w:fill="auto"/>
            <w:vAlign w:val="center"/>
          </w:tcPr>
          <w:p w14:paraId="3CA1E340" w14:textId="72BCF320" w:rsidR="00EA5DA9" w:rsidRPr="00085503" w:rsidRDefault="00EA5DA9" w:rsidP="00085503">
            <w:pPr>
              <w:autoSpaceDE w:val="0"/>
              <w:autoSpaceDN w:val="0"/>
              <w:adjustRightInd w:val="0"/>
              <w:ind w:right="-1"/>
              <w:contextualSpacing/>
              <w:jc w:val="center"/>
              <w:rPr>
                <w:b/>
                <w:bCs/>
                <w:lang w:eastAsia="ru-RU"/>
              </w:rPr>
            </w:pPr>
            <w:r w:rsidRPr="00085503">
              <w:rPr>
                <w:b/>
                <w:bCs/>
                <w:lang w:eastAsia="ru-RU"/>
              </w:rPr>
              <w:t>202</w:t>
            </w:r>
            <w:r>
              <w:rPr>
                <w:b/>
                <w:bCs/>
                <w:lang w:eastAsia="ru-RU"/>
              </w:rPr>
              <w:t>6</w:t>
            </w:r>
          </w:p>
        </w:tc>
        <w:tc>
          <w:tcPr>
            <w:tcW w:w="1134" w:type="dxa"/>
            <w:shd w:val="clear" w:color="auto" w:fill="auto"/>
            <w:vAlign w:val="center"/>
          </w:tcPr>
          <w:p w14:paraId="2997EC49" w14:textId="764DCEEE" w:rsidR="00EA5DA9" w:rsidRPr="00085503" w:rsidRDefault="00EA5DA9" w:rsidP="00085503">
            <w:pPr>
              <w:autoSpaceDE w:val="0"/>
              <w:autoSpaceDN w:val="0"/>
              <w:adjustRightInd w:val="0"/>
              <w:ind w:right="-1"/>
              <w:contextualSpacing/>
              <w:jc w:val="center"/>
              <w:rPr>
                <w:b/>
                <w:bCs/>
                <w:lang w:eastAsia="ru-RU"/>
              </w:rPr>
            </w:pPr>
            <w:r w:rsidRPr="00085503">
              <w:rPr>
                <w:b/>
                <w:bCs/>
                <w:lang w:eastAsia="ru-RU"/>
              </w:rPr>
              <w:t>202</w:t>
            </w:r>
            <w:r>
              <w:rPr>
                <w:b/>
                <w:bCs/>
                <w:lang w:eastAsia="ru-RU"/>
              </w:rPr>
              <w:t>7</w:t>
            </w:r>
          </w:p>
        </w:tc>
        <w:tc>
          <w:tcPr>
            <w:tcW w:w="1276" w:type="dxa"/>
            <w:shd w:val="clear" w:color="auto" w:fill="auto"/>
            <w:vAlign w:val="center"/>
          </w:tcPr>
          <w:p w14:paraId="445084C9" w14:textId="3B95E792" w:rsidR="00EA5DA9" w:rsidRPr="00085503" w:rsidRDefault="00EA5DA9" w:rsidP="00085503">
            <w:pPr>
              <w:autoSpaceDE w:val="0"/>
              <w:autoSpaceDN w:val="0"/>
              <w:adjustRightInd w:val="0"/>
              <w:ind w:right="-1"/>
              <w:contextualSpacing/>
              <w:jc w:val="center"/>
              <w:rPr>
                <w:b/>
                <w:bCs/>
                <w:lang w:eastAsia="ru-RU"/>
              </w:rPr>
            </w:pPr>
            <w:r w:rsidRPr="00085503">
              <w:rPr>
                <w:b/>
                <w:bCs/>
                <w:lang w:eastAsia="ru-RU"/>
              </w:rPr>
              <w:t>202</w:t>
            </w:r>
            <w:r>
              <w:rPr>
                <w:b/>
                <w:bCs/>
                <w:lang w:eastAsia="ru-RU"/>
              </w:rPr>
              <w:t>8</w:t>
            </w:r>
          </w:p>
        </w:tc>
        <w:tc>
          <w:tcPr>
            <w:tcW w:w="1134" w:type="dxa"/>
            <w:shd w:val="clear" w:color="auto" w:fill="auto"/>
            <w:vAlign w:val="center"/>
          </w:tcPr>
          <w:p w14:paraId="6002EBCF" w14:textId="6BC518FC" w:rsidR="00EA5DA9" w:rsidRPr="00085503" w:rsidRDefault="00EA5DA9" w:rsidP="00085503">
            <w:pPr>
              <w:autoSpaceDE w:val="0"/>
              <w:autoSpaceDN w:val="0"/>
              <w:adjustRightInd w:val="0"/>
              <w:ind w:right="-1"/>
              <w:contextualSpacing/>
              <w:jc w:val="center"/>
              <w:rPr>
                <w:b/>
                <w:bCs/>
                <w:lang w:eastAsia="ru-RU"/>
              </w:rPr>
            </w:pPr>
            <w:r w:rsidRPr="00085503">
              <w:rPr>
                <w:b/>
                <w:bCs/>
                <w:lang w:eastAsia="ru-RU"/>
              </w:rPr>
              <w:t>202</w:t>
            </w:r>
            <w:r>
              <w:rPr>
                <w:b/>
                <w:bCs/>
                <w:lang w:eastAsia="ru-RU"/>
              </w:rPr>
              <w:t>9</w:t>
            </w:r>
          </w:p>
        </w:tc>
        <w:tc>
          <w:tcPr>
            <w:tcW w:w="1559" w:type="dxa"/>
            <w:shd w:val="clear" w:color="auto" w:fill="auto"/>
            <w:vAlign w:val="center"/>
          </w:tcPr>
          <w:p w14:paraId="5D492723" w14:textId="58548C24" w:rsidR="00EA5DA9" w:rsidRPr="00085503" w:rsidRDefault="00EA5DA9" w:rsidP="00085503">
            <w:pPr>
              <w:autoSpaceDE w:val="0"/>
              <w:autoSpaceDN w:val="0"/>
              <w:adjustRightInd w:val="0"/>
              <w:ind w:right="-1"/>
              <w:contextualSpacing/>
              <w:jc w:val="center"/>
              <w:rPr>
                <w:b/>
                <w:bCs/>
                <w:lang w:eastAsia="ru-RU"/>
              </w:rPr>
            </w:pPr>
            <w:r w:rsidRPr="00085503">
              <w:rPr>
                <w:b/>
                <w:bCs/>
                <w:lang w:eastAsia="ru-RU"/>
              </w:rPr>
              <w:t>203</w:t>
            </w:r>
            <w:r>
              <w:rPr>
                <w:b/>
                <w:bCs/>
                <w:lang w:eastAsia="ru-RU"/>
              </w:rPr>
              <w:t>1</w:t>
            </w:r>
            <w:r w:rsidRPr="00085503">
              <w:rPr>
                <w:b/>
                <w:bCs/>
                <w:lang w:eastAsia="ru-RU"/>
              </w:rPr>
              <w:t>-2034</w:t>
            </w:r>
          </w:p>
        </w:tc>
      </w:tr>
      <w:tr w:rsidR="000E33B4" w:rsidRPr="00085503" w14:paraId="1304B7D9" w14:textId="77777777" w:rsidTr="00EA5DA9">
        <w:tc>
          <w:tcPr>
            <w:tcW w:w="814" w:type="dxa"/>
            <w:shd w:val="clear" w:color="auto" w:fill="auto"/>
            <w:vAlign w:val="center"/>
          </w:tcPr>
          <w:p w14:paraId="7CBB4B02" w14:textId="77777777" w:rsidR="000E33B4" w:rsidRPr="00085503" w:rsidRDefault="000E33B4" w:rsidP="00085503">
            <w:pPr>
              <w:autoSpaceDE w:val="0"/>
              <w:autoSpaceDN w:val="0"/>
              <w:adjustRightInd w:val="0"/>
              <w:ind w:right="-1"/>
              <w:contextualSpacing/>
              <w:jc w:val="center"/>
              <w:rPr>
                <w:b/>
                <w:bCs/>
                <w:lang w:eastAsia="ru-RU"/>
              </w:rPr>
            </w:pPr>
            <w:r w:rsidRPr="00085503">
              <w:rPr>
                <w:b/>
                <w:bCs/>
                <w:lang w:eastAsia="ru-RU"/>
              </w:rPr>
              <w:t>1.</w:t>
            </w:r>
          </w:p>
        </w:tc>
        <w:tc>
          <w:tcPr>
            <w:tcW w:w="14622" w:type="dxa"/>
            <w:gridSpan w:val="10"/>
            <w:shd w:val="clear" w:color="auto" w:fill="auto"/>
            <w:vAlign w:val="center"/>
          </w:tcPr>
          <w:p w14:paraId="38398DE1" w14:textId="77777777" w:rsidR="000E33B4" w:rsidRPr="00085503" w:rsidRDefault="000E33B4" w:rsidP="00085503">
            <w:pPr>
              <w:autoSpaceDE w:val="0"/>
              <w:autoSpaceDN w:val="0"/>
              <w:adjustRightInd w:val="0"/>
              <w:ind w:right="-1"/>
              <w:contextualSpacing/>
              <w:jc w:val="center"/>
              <w:rPr>
                <w:b/>
                <w:bCs/>
                <w:lang w:eastAsia="ru-RU"/>
              </w:rPr>
            </w:pPr>
            <w:r w:rsidRPr="00085503">
              <w:rPr>
                <w:b/>
                <w:bCs/>
                <w:lang w:eastAsia="ru-RU"/>
              </w:rPr>
              <w:t>КАЧЕСТВО ВОДЫ</w:t>
            </w:r>
          </w:p>
        </w:tc>
      </w:tr>
      <w:tr w:rsidR="00EA5DA9" w:rsidRPr="00085503" w14:paraId="47883901" w14:textId="77777777" w:rsidTr="00EA5DA9">
        <w:tc>
          <w:tcPr>
            <w:tcW w:w="814" w:type="dxa"/>
            <w:shd w:val="clear" w:color="auto" w:fill="auto"/>
            <w:vAlign w:val="center"/>
          </w:tcPr>
          <w:p w14:paraId="370DC1C5" w14:textId="77777777" w:rsidR="00EA5DA9" w:rsidRPr="00085503" w:rsidRDefault="00EA5DA9" w:rsidP="00085503">
            <w:pPr>
              <w:autoSpaceDE w:val="0"/>
              <w:autoSpaceDN w:val="0"/>
              <w:adjustRightInd w:val="0"/>
              <w:ind w:right="-1"/>
              <w:contextualSpacing/>
              <w:jc w:val="center"/>
              <w:rPr>
                <w:bCs/>
                <w:lang w:eastAsia="ru-RU"/>
              </w:rPr>
            </w:pPr>
            <w:r>
              <w:rPr>
                <w:bCs/>
                <w:lang w:eastAsia="ru-RU"/>
              </w:rPr>
              <w:t>1.</w:t>
            </w:r>
            <w:r w:rsidRPr="00085503">
              <w:rPr>
                <w:bCs/>
                <w:lang w:eastAsia="ru-RU"/>
              </w:rPr>
              <w:t>1</w:t>
            </w:r>
          </w:p>
        </w:tc>
        <w:tc>
          <w:tcPr>
            <w:tcW w:w="5084" w:type="dxa"/>
            <w:gridSpan w:val="2"/>
            <w:shd w:val="clear" w:color="auto" w:fill="auto"/>
            <w:vAlign w:val="center"/>
          </w:tcPr>
          <w:p w14:paraId="25CF766A" w14:textId="77777777" w:rsidR="00EA5DA9" w:rsidRPr="00085503" w:rsidRDefault="00EA5DA9" w:rsidP="00085503">
            <w:pPr>
              <w:autoSpaceDE w:val="0"/>
              <w:autoSpaceDN w:val="0"/>
              <w:adjustRightInd w:val="0"/>
              <w:ind w:right="-1"/>
              <w:contextualSpacing/>
              <w:jc w:val="both"/>
              <w:rPr>
                <w:bCs/>
                <w:lang w:eastAsia="ru-RU"/>
              </w:rPr>
            </w:pPr>
            <w:r w:rsidRPr="00085503">
              <w:rPr>
                <w:lang w:eastAsia="ru-RU"/>
              </w:rPr>
              <w:t>Доля проб холодной питьевой воды, подаваемой с источников водоснабжения, 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849" w:type="dxa"/>
            <w:shd w:val="clear" w:color="auto" w:fill="auto"/>
            <w:vAlign w:val="center"/>
          </w:tcPr>
          <w:p w14:paraId="22FE7DCD" w14:textId="77777777" w:rsidR="00EA5DA9" w:rsidRPr="00085503" w:rsidRDefault="00EA5DA9" w:rsidP="00085503">
            <w:pPr>
              <w:autoSpaceDE w:val="0"/>
              <w:autoSpaceDN w:val="0"/>
              <w:adjustRightInd w:val="0"/>
              <w:ind w:right="-1"/>
              <w:contextualSpacing/>
              <w:jc w:val="center"/>
              <w:rPr>
                <w:bCs/>
                <w:lang w:eastAsia="ru-RU"/>
              </w:rPr>
            </w:pPr>
            <w:r w:rsidRPr="00085503">
              <w:rPr>
                <w:bCs/>
                <w:lang w:eastAsia="ru-RU"/>
              </w:rPr>
              <w:t>%</w:t>
            </w:r>
          </w:p>
        </w:tc>
        <w:tc>
          <w:tcPr>
            <w:tcW w:w="1318" w:type="dxa"/>
            <w:shd w:val="clear" w:color="auto" w:fill="auto"/>
            <w:vAlign w:val="center"/>
          </w:tcPr>
          <w:p w14:paraId="182CEB48" w14:textId="77777777" w:rsidR="00EA5DA9" w:rsidRPr="00085503" w:rsidRDefault="00EA5DA9" w:rsidP="00085503">
            <w:pPr>
              <w:autoSpaceDE w:val="0"/>
              <w:autoSpaceDN w:val="0"/>
              <w:adjustRightInd w:val="0"/>
              <w:ind w:right="-1"/>
              <w:contextualSpacing/>
              <w:jc w:val="center"/>
              <w:rPr>
                <w:bCs/>
                <w:lang w:eastAsia="ru-RU"/>
              </w:rPr>
            </w:pPr>
            <w:r w:rsidRPr="00085503">
              <w:rPr>
                <w:bCs/>
                <w:lang w:eastAsia="ru-RU"/>
              </w:rPr>
              <w:t>0</w:t>
            </w:r>
          </w:p>
        </w:tc>
        <w:tc>
          <w:tcPr>
            <w:tcW w:w="1134" w:type="dxa"/>
            <w:shd w:val="clear" w:color="auto" w:fill="auto"/>
            <w:vAlign w:val="center"/>
          </w:tcPr>
          <w:p w14:paraId="0E4AD96A" w14:textId="77777777" w:rsidR="00EA5DA9" w:rsidRPr="00085503" w:rsidRDefault="00EA5DA9" w:rsidP="00085503">
            <w:pPr>
              <w:autoSpaceDE w:val="0"/>
              <w:autoSpaceDN w:val="0"/>
              <w:adjustRightInd w:val="0"/>
              <w:ind w:right="-1"/>
              <w:contextualSpacing/>
              <w:jc w:val="center"/>
              <w:rPr>
                <w:bCs/>
                <w:lang w:eastAsia="ru-RU"/>
              </w:rPr>
            </w:pPr>
            <w:r w:rsidRPr="00085503">
              <w:rPr>
                <w:bCs/>
                <w:lang w:eastAsia="ru-RU"/>
              </w:rPr>
              <w:t>0</w:t>
            </w:r>
          </w:p>
        </w:tc>
        <w:tc>
          <w:tcPr>
            <w:tcW w:w="1134" w:type="dxa"/>
            <w:shd w:val="clear" w:color="auto" w:fill="auto"/>
            <w:vAlign w:val="center"/>
          </w:tcPr>
          <w:p w14:paraId="68836A15" w14:textId="77777777" w:rsidR="00EA5DA9" w:rsidRPr="00085503" w:rsidRDefault="00EA5DA9" w:rsidP="00085503">
            <w:pPr>
              <w:autoSpaceDE w:val="0"/>
              <w:autoSpaceDN w:val="0"/>
              <w:adjustRightInd w:val="0"/>
              <w:ind w:right="-1"/>
              <w:contextualSpacing/>
              <w:jc w:val="center"/>
              <w:rPr>
                <w:bCs/>
                <w:lang w:eastAsia="ru-RU"/>
              </w:rPr>
            </w:pPr>
            <w:r w:rsidRPr="00085503">
              <w:rPr>
                <w:bCs/>
                <w:lang w:eastAsia="ru-RU"/>
              </w:rPr>
              <w:t>0</w:t>
            </w:r>
          </w:p>
        </w:tc>
        <w:tc>
          <w:tcPr>
            <w:tcW w:w="1134" w:type="dxa"/>
            <w:shd w:val="clear" w:color="auto" w:fill="auto"/>
            <w:vAlign w:val="center"/>
          </w:tcPr>
          <w:p w14:paraId="148998C6" w14:textId="77777777" w:rsidR="00EA5DA9" w:rsidRPr="00085503" w:rsidRDefault="00EA5DA9" w:rsidP="00085503">
            <w:pPr>
              <w:autoSpaceDE w:val="0"/>
              <w:autoSpaceDN w:val="0"/>
              <w:adjustRightInd w:val="0"/>
              <w:ind w:right="-1"/>
              <w:contextualSpacing/>
              <w:jc w:val="center"/>
              <w:rPr>
                <w:bCs/>
                <w:lang w:eastAsia="ru-RU"/>
              </w:rPr>
            </w:pPr>
            <w:r w:rsidRPr="00085503">
              <w:rPr>
                <w:bCs/>
                <w:lang w:eastAsia="ru-RU"/>
              </w:rPr>
              <w:t>0</w:t>
            </w:r>
          </w:p>
        </w:tc>
        <w:tc>
          <w:tcPr>
            <w:tcW w:w="1276" w:type="dxa"/>
            <w:shd w:val="clear" w:color="auto" w:fill="auto"/>
            <w:vAlign w:val="center"/>
          </w:tcPr>
          <w:p w14:paraId="7DB6A20B" w14:textId="77777777" w:rsidR="00EA5DA9" w:rsidRPr="00085503" w:rsidRDefault="00EA5DA9" w:rsidP="00085503">
            <w:pPr>
              <w:autoSpaceDE w:val="0"/>
              <w:autoSpaceDN w:val="0"/>
              <w:adjustRightInd w:val="0"/>
              <w:ind w:right="-1"/>
              <w:contextualSpacing/>
              <w:jc w:val="center"/>
              <w:rPr>
                <w:bCs/>
                <w:lang w:eastAsia="ru-RU"/>
              </w:rPr>
            </w:pPr>
            <w:r w:rsidRPr="00085503">
              <w:rPr>
                <w:bCs/>
                <w:lang w:eastAsia="ru-RU"/>
              </w:rPr>
              <w:t>0</w:t>
            </w:r>
          </w:p>
        </w:tc>
        <w:tc>
          <w:tcPr>
            <w:tcW w:w="1134" w:type="dxa"/>
            <w:shd w:val="clear" w:color="auto" w:fill="auto"/>
            <w:vAlign w:val="center"/>
          </w:tcPr>
          <w:p w14:paraId="62737016" w14:textId="77777777" w:rsidR="00EA5DA9" w:rsidRPr="00085503" w:rsidRDefault="00EA5DA9" w:rsidP="00085503">
            <w:pPr>
              <w:autoSpaceDE w:val="0"/>
              <w:autoSpaceDN w:val="0"/>
              <w:adjustRightInd w:val="0"/>
              <w:ind w:right="-1"/>
              <w:contextualSpacing/>
              <w:jc w:val="center"/>
              <w:rPr>
                <w:bCs/>
                <w:lang w:eastAsia="ru-RU"/>
              </w:rPr>
            </w:pPr>
            <w:r w:rsidRPr="00085503">
              <w:rPr>
                <w:bCs/>
                <w:lang w:eastAsia="ru-RU"/>
              </w:rPr>
              <w:t>0</w:t>
            </w:r>
          </w:p>
        </w:tc>
        <w:tc>
          <w:tcPr>
            <w:tcW w:w="1559" w:type="dxa"/>
            <w:shd w:val="clear" w:color="auto" w:fill="auto"/>
            <w:vAlign w:val="center"/>
          </w:tcPr>
          <w:p w14:paraId="7013ED6C" w14:textId="77777777" w:rsidR="00EA5DA9" w:rsidRPr="00085503" w:rsidRDefault="00EA5DA9" w:rsidP="00085503">
            <w:pPr>
              <w:autoSpaceDE w:val="0"/>
              <w:autoSpaceDN w:val="0"/>
              <w:adjustRightInd w:val="0"/>
              <w:ind w:right="-1"/>
              <w:contextualSpacing/>
              <w:jc w:val="center"/>
              <w:rPr>
                <w:bCs/>
                <w:lang w:eastAsia="ru-RU"/>
              </w:rPr>
            </w:pPr>
            <w:r w:rsidRPr="00085503">
              <w:rPr>
                <w:bCs/>
                <w:lang w:eastAsia="ru-RU"/>
              </w:rPr>
              <w:t>0</w:t>
            </w:r>
          </w:p>
        </w:tc>
      </w:tr>
      <w:tr w:rsidR="00EA5DA9" w:rsidRPr="00085503" w14:paraId="4196AC75" w14:textId="77777777" w:rsidTr="00EA5DA9">
        <w:trPr>
          <w:trHeight w:val="1355"/>
        </w:trPr>
        <w:tc>
          <w:tcPr>
            <w:tcW w:w="814" w:type="dxa"/>
            <w:vAlign w:val="center"/>
          </w:tcPr>
          <w:p w14:paraId="4FFFA89D" w14:textId="77777777" w:rsidR="00EA5DA9" w:rsidRPr="00085503" w:rsidRDefault="00EA5DA9" w:rsidP="00085503">
            <w:pPr>
              <w:autoSpaceDE w:val="0"/>
              <w:autoSpaceDN w:val="0"/>
              <w:adjustRightInd w:val="0"/>
              <w:ind w:right="-1"/>
              <w:contextualSpacing/>
              <w:jc w:val="center"/>
              <w:rPr>
                <w:bCs/>
                <w:lang w:eastAsia="ru-RU"/>
              </w:rPr>
            </w:pPr>
            <w:r>
              <w:rPr>
                <w:bCs/>
                <w:lang w:eastAsia="ru-RU"/>
              </w:rPr>
              <w:t>1.</w:t>
            </w:r>
            <w:r w:rsidRPr="00085503">
              <w:rPr>
                <w:bCs/>
                <w:lang w:eastAsia="ru-RU"/>
              </w:rPr>
              <w:t>2</w:t>
            </w:r>
          </w:p>
        </w:tc>
        <w:tc>
          <w:tcPr>
            <w:tcW w:w="5084" w:type="dxa"/>
            <w:gridSpan w:val="2"/>
            <w:vAlign w:val="center"/>
          </w:tcPr>
          <w:p w14:paraId="1DF4734B" w14:textId="77777777" w:rsidR="00EA5DA9" w:rsidRPr="00085503" w:rsidRDefault="00EA5DA9" w:rsidP="00085503">
            <w:pPr>
              <w:autoSpaceDE w:val="0"/>
              <w:autoSpaceDN w:val="0"/>
              <w:adjustRightInd w:val="0"/>
              <w:ind w:right="-1"/>
              <w:contextualSpacing/>
              <w:jc w:val="both"/>
              <w:rPr>
                <w:bCs/>
                <w:lang w:eastAsia="ru-RU"/>
              </w:rPr>
            </w:pPr>
            <w:r w:rsidRPr="00085503">
              <w:rPr>
                <w:lang w:eastAsia="ru-RU"/>
              </w:rPr>
              <w:t>Доля проб холодной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849" w:type="dxa"/>
            <w:vAlign w:val="center"/>
          </w:tcPr>
          <w:p w14:paraId="45F7B912" w14:textId="77777777" w:rsidR="00EA5DA9" w:rsidRPr="00085503" w:rsidRDefault="00EA5DA9" w:rsidP="00085503">
            <w:pPr>
              <w:autoSpaceDE w:val="0"/>
              <w:autoSpaceDN w:val="0"/>
              <w:adjustRightInd w:val="0"/>
              <w:ind w:right="-1"/>
              <w:contextualSpacing/>
              <w:jc w:val="center"/>
              <w:rPr>
                <w:bCs/>
                <w:lang w:eastAsia="ru-RU"/>
              </w:rPr>
            </w:pPr>
            <w:r w:rsidRPr="00085503">
              <w:rPr>
                <w:bCs/>
                <w:lang w:eastAsia="ru-RU"/>
              </w:rPr>
              <w:t>%</w:t>
            </w:r>
          </w:p>
        </w:tc>
        <w:tc>
          <w:tcPr>
            <w:tcW w:w="1318" w:type="dxa"/>
            <w:vAlign w:val="center"/>
          </w:tcPr>
          <w:p w14:paraId="4B83C38D" w14:textId="77777777" w:rsidR="00EA5DA9" w:rsidRPr="00085503" w:rsidRDefault="00EA5DA9" w:rsidP="00085503">
            <w:pPr>
              <w:autoSpaceDE w:val="0"/>
              <w:autoSpaceDN w:val="0"/>
              <w:adjustRightInd w:val="0"/>
              <w:ind w:right="-1"/>
              <w:contextualSpacing/>
              <w:jc w:val="center"/>
              <w:rPr>
                <w:bCs/>
                <w:lang w:eastAsia="ru-RU"/>
              </w:rPr>
            </w:pPr>
            <w:r w:rsidRPr="00085503">
              <w:rPr>
                <w:bCs/>
                <w:lang w:eastAsia="ru-RU"/>
              </w:rPr>
              <w:t>0</w:t>
            </w:r>
          </w:p>
        </w:tc>
        <w:tc>
          <w:tcPr>
            <w:tcW w:w="1134" w:type="dxa"/>
            <w:vAlign w:val="center"/>
          </w:tcPr>
          <w:p w14:paraId="18F1D42A" w14:textId="77777777" w:rsidR="00EA5DA9" w:rsidRPr="00085503" w:rsidRDefault="00EA5DA9" w:rsidP="00085503">
            <w:pPr>
              <w:autoSpaceDE w:val="0"/>
              <w:autoSpaceDN w:val="0"/>
              <w:adjustRightInd w:val="0"/>
              <w:ind w:right="-1"/>
              <w:contextualSpacing/>
              <w:jc w:val="center"/>
              <w:rPr>
                <w:bCs/>
                <w:lang w:eastAsia="ru-RU"/>
              </w:rPr>
            </w:pPr>
            <w:r w:rsidRPr="00085503">
              <w:rPr>
                <w:bCs/>
                <w:lang w:eastAsia="ru-RU"/>
              </w:rPr>
              <w:t>0</w:t>
            </w:r>
          </w:p>
        </w:tc>
        <w:tc>
          <w:tcPr>
            <w:tcW w:w="1134" w:type="dxa"/>
            <w:vAlign w:val="center"/>
          </w:tcPr>
          <w:p w14:paraId="1064FDDE" w14:textId="77777777" w:rsidR="00EA5DA9" w:rsidRPr="00085503" w:rsidRDefault="00EA5DA9" w:rsidP="00085503">
            <w:pPr>
              <w:autoSpaceDE w:val="0"/>
              <w:autoSpaceDN w:val="0"/>
              <w:adjustRightInd w:val="0"/>
              <w:ind w:right="-1"/>
              <w:contextualSpacing/>
              <w:jc w:val="center"/>
              <w:rPr>
                <w:bCs/>
                <w:lang w:eastAsia="ru-RU"/>
              </w:rPr>
            </w:pPr>
            <w:r w:rsidRPr="00085503">
              <w:rPr>
                <w:bCs/>
                <w:lang w:eastAsia="ru-RU"/>
              </w:rPr>
              <w:t>0</w:t>
            </w:r>
          </w:p>
        </w:tc>
        <w:tc>
          <w:tcPr>
            <w:tcW w:w="1134" w:type="dxa"/>
            <w:vAlign w:val="center"/>
          </w:tcPr>
          <w:p w14:paraId="0D6BE061" w14:textId="77777777" w:rsidR="00EA5DA9" w:rsidRPr="00085503" w:rsidRDefault="00EA5DA9" w:rsidP="00085503">
            <w:pPr>
              <w:autoSpaceDE w:val="0"/>
              <w:autoSpaceDN w:val="0"/>
              <w:adjustRightInd w:val="0"/>
              <w:ind w:right="-1"/>
              <w:contextualSpacing/>
              <w:jc w:val="center"/>
              <w:rPr>
                <w:bCs/>
                <w:lang w:eastAsia="ru-RU"/>
              </w:rPr>
            </w:pPr>
            <w:r w:rsidRPr="00085503">
              <w:rPr>
                <w:bCs/>
                <w:lang w:eastAsia="ru-RU"/>
              </w:rPr>
              <w:t>0</w:t>
            </w:r>
          </w:p>
        </w:tc>
        <w:tc>
          <w:tcPr>
            <w:tcW w:w="1276" w:type="dxa"/>
            <w:vAlign w:val="center"/>
          </w:tcPr>
          <w:p w14:paraId="7E8B9B96" w14:textId="77777777" w:rsidR="00EA5DA9" w:rsidRPr="00085503" w:rsidRDefault="00EA5DA9" w:rsidP="00085503">
            <w:pPr>
              <w:autoSpaceDE w:val="0"/>
              <w:autoSpaceDN w:val="0"/>
              <w:adjustRightInd w:val="0"/>
              <w:ind w:right="-1"/>
              <w:contextualSpacing/>
              <w:jc w:val="center"/>
              <w:rPr>
                <w:bCs/>
                <w:lang w:eastAsia="ru-RU"/>
              </w:rPr>
            </w:pPr>
            <w:r w:rsidRPr="00085503">
              <w:rPr>
                <w:bCs/>
                <w:lang w:eastAsia="ru-RU"/>
              </w:rPr>
              <w:t>0</w:t>
            </w:r>
          </w:p>
        </w:tc>
        <w:tc>
          <w:tcPr>
            <w:tcW w:w="1134" w:type="dxa"/>
            <w:vAlign w:val="center"/>
          </w:tcPr>
          <w:p w14:paraId="4CDCCC17" w14:textId="77777777" w:rsidR="00EA5DA9" w:rsidRPr="00085503" w:rsidRDefault="00EA5DA9" w:rsidP="00085503">
            <w:pPr>
              <w:autoSpaceDE w:val="0"/>
              <w:autoSpaceDN w:val="0"/>
              <w:adjustRightInd w:val="0"/>
              <w:ind w:right="-1"/>
              <w:contextualSpacing/>
              <w:jc w:val="center"/>
              <w:rPr>
                <w:bCs/>
                <w:lang w:eastAsia="ru-RU"/>
              </w:rPr>
            </w:pPr>
            <w:r w:rsidRPr="00085503">
              <w:rPr>
                <w:bCs/>
                <w:lang w:eastAsia="ru-RU"/>
              </w:rPr>
              <w:t>0</w:t>
            </w:r>
          </w:p>
        </w:tc>
        <w:tc>
          <w:tcPr>
            <w:tcW w:w="1559" w:type="dxa"/>
            <w:vAlign w:val="center"/>
          </w:tcPr>
          <w:p w14:paraId="6EB57000" w14:textId="77777777" w:rsidR="00EA5DA9" w:rsidRPr="00085503" w:rsidRDefault="00EA5DA9" w:rsidP="00085503">
            <w:pPr>
              <w:autoSpaceDE w:val="0"/>
              <w:autoSpaceDN w:val="0"/>
              <w:adjustRightInd w:val="0"/>
              <w:ind w:right="-1"/>
              <w:contextualSpacing/>
              <w:jc w:val="center"/>
              <w:rPr>
                <w:bCs/>
                <w:lang w:eastAsia="ru-RU"/>
              </w:rPr>
            </w:pPr>
            <w:r w:rsidRPr="00085503">
              <w:rPr>
                <w:bCs/>
                <w:lang w:eastAsia="ru-RU"/>
              </w:rPr>
              <w:t>0</w:t>
            </w:r>
          </w:p>
        </w:tc>
      </w:tr>
      <w:tr w:rsidR="000E33B4" w:rsidRPr="00085503" w14:paraId="4C020C5E" w14:textId="77777777" w:rsidTr="00EA5DA9">
        <w:tc>
          <w:tcPr>
            <w:tcW w:w="814" w:type="dxa"/>
            <w:shd w:val="clear" w:color="auto" w:fill="auto"/>
            <w:vAlign w:val="center"/>
          </w:tcPr>
          <w:p w14:paraId="4C62D31A" w14:textId="77777777" w:rsidR="000E33B4" w:rsidRPr="00085503" w:rsidRDefault="000E33B4" w:rsidP="00085503">
            <w:pPr>
              <w:autoSpaceDE w:val="0"/>
              <w:autoSpaceDN w:val="0"/>
              <w:adjustRightInd w:val="0"/>
              <w:ind w:right="-1"/>
              <w:contextualSpacing/>
              <w:jc w:val="center"/>
              <w:rPr>
                <w:b/>
                <w:bCs/>
                <w:lang w:eastAsia="ru-RU"/>
              </w:rPr>
            </w:pPr>
            <w:r w:rsidRPr="00085503">
              <w:rPr>
                <w:b/>
                <w:bCs/>
                <w:lang w:eastAsia="ru-RU"/>
              </w:rPr>
              <w:t>2.</w:t>
            </w:r>
          </w:p>
        </w:tc>
        <w:tc>
          <w:tcPr>
            <w:tcW w:w="14622" w:type="dxa"/>
            <w:gridSpan w:val="10"/>
            <w:shd w:val="clear" w:color="auto" w:fill="auto"/>
            <w:vAlign w:val="center"/>
          </w:tcPr>
          <w:p w14:paraId="06497B0B" w14:textId="77777777" w:rsidR="000E33B4" w:rsidRPr="00085503" w:rsidRDefault="000E33B4" w:rsidP="00085503">
            <w:pPr>
              <w:autoSpaceDE w:val="0"/>
              <w:autoSpaceDN w:val="0"/>
              <w:adjustRightInd w:val="0"/>
              <w:ind w:right="-1"/>
              <w:contextualSpacing/>
              <w:jc w:val="center"/>
              <w:rPr>
                <w:b/>
                <w:bCs/>
                <w:lang w:eastAsia="ru-RU"/>
              </w:rPr>
            </w:pPr>
            <w:r w:rsidRPr="00085503">
              <w:rPr>
                <w:b/>
                <w:bCs/>
                <w:lang w:eastAsia="ru-RU"/>
              </w:rPr>
              <w:t>НАДЕЖНОСТЬ И БЕСПЕРЕБОЙНОСТЬ ВОДОСНАБЖЕНИЯ</w:t>
            </w:r>
          </w:p>
        </w:tc>
      </w:tr>
      <w:tr w:rsidR="00EA5DA9" w:rsidRPr="00085503" w14:paraId="78C3B2DA" w14:textId="77777777" w:rsidTr="00EA5DA9">
        <w:tc>
          <w:tcPr>
            <w:tcW w:w="814" w:type="dxa"/>
            <w:vAlign w:val="center"/>
          </w:tcPr>
          <w:p w14:paraId="05A154E8" w14:textId="77777777" w:rsidR="00EA5DA9" w:rsidRPr="00085503" w:rsidRDefault="00EA5DA9" w:rsidP="00075983">
            <w:pPr>
              <w:autoSpaceDE w:val="0"/>
              <w:autoSpaceDN w:val="0"/>
              <w:adjustRightInd w:val="0"/>
              <w:ind w:right="-1"/>
              <w:contextualSpacing/>
              <w:jc w:val="center"/>
              <w:rPr>
                <w:bCs/>
                <w:lang w:eastAsia="ru-RU"/>
              </w:rPr>
            </w:pPr>
            <w:r>
              <w:rPr>
                <w:bCs/>
                <w:lang w:eastAsia="ru-RU"/>
              </w:rPr>
              <w:t>2.</w:t>
            </w:r>
            <w:r w:rsidRPr="00085503">
              <w:rPr>
                <w:bCs/>
                <w:lang w:eastAsia="ru-RU"/>
              </w:rPr>
              <w:t>1</w:t>
            </w:r>
          </w:p>
        </w:tc>
        <w:tc>
          <w:tcPr>
            <w:tcW w:w="5084" w:type="dxa"/>
            <w:gridSpan w:val="2"/>
            <w:vAlign w:val="center"/>
          </w:tcPr>
          <w:p w14:paraId="19430B32" w14:textId="77777777" w:rsidR="00EA5DA9" w:rsidRPr="00085503" w:rsidRDefault="00EA5DA9" w:rsidP="00075983">
            <w:pPr>
              <w:autoSpaceDE w:val="0"/>
              <w:autoSpaceDN w:val="0"/>
              <w:adjustRightInd w:val="0"/>
              <w:ind w:right="-1"/>
              <w:contextualSpacing/>
              <w:jc w:val="both"/>
              <w:rPr>
                <w:bCs/>
                <w:lang w:eastAsia="ru-RU"/>
              </w:rPr>
            </w:pPr>
            <w:r w:rsidRPr="00085503">
              <w:rPr>
                <w:lang w:eastAsia="ru-RU"/>
              </w:rPr>
              <w:t>Количество перерывов в подаче воды, зафиксированных в местах исполнения обязательств организацией, осуществляющей холодное водоснабжение, по подаче холодной воды, возникших в результате аварий, повреждений и иных технологических нарушений на объектах централизованной системы холодного водоснабжения, принадлежащих организации, осуществляющей холодное водоснабжение, в расчете на протяженность водопроводной сети в год</w:t>
            </w:r>
          </w:p>
        </w:tc>
        <w:tc>
          <w:tcPr>
            <w:tcW w:w="849" w:type="dxa"/>
            <w:vAlign w:val="center"/>
          </w:tcPr>
          <w:p w14:paraId="3C113882" w14:textId="77777777" w:rsidR="00EA5DA9" w:rsidRPr="00085503" w:rsidRDefault="00EA5DA9" w:rsidP="00075983">
            <w:pPr>
              <w:autoSpaceDE w:val="0"/>
              <w:autoSpaceDN w:val="0"/>
              <w:adjustRightInd w:val="0"/>
              <w:ind w:right="-1"/>
              <w:contextualSpacing/>
              <w:jc w:val="center"/>
              <w:rPr>
                <w:bCs/>
                <w:lang w:eastAsia="ru-RU"/>
              </w:rPr>
            </w:pPr>
            <w:r w:rsidRPr="00085503">
              <w:rPr>
                <w:bCs/>
                <w:lang w:eastAsia="ru-RU"/>
              </w:rPr>
              <w:t>ед/км</w:t>
            </w:r>
          </w:p>
        </w:tc>
        <w:tc>
          <w:tcPr>
            <w:tcW w:w="1318" w:type="dxa"/>
            <w:vAlign w:val="center"/>
          </w:tcPr>
          <w:p w14:paraId="7BB1A7AB" w14:textId="18C57660" w:rsidR="00EA5DA9" w:rsidRPr="00085503" w:rsidRDefault="00EA5DA9" w:rsidP="00075983">
            <w:pPr>
              <w:tabs>
                <w:tab w:val="left" w:pos="-416"/>
              </w:tabs>
              <w:ind w:right="-1" w:hanging="137"/>
              <w:jc w:val="center"/>
            </w:pPr>
            <w:r>
              <w:rPr>
                <w:bCs/>
                <w:lang w:eastAsia="ru-RU"/>
              </w:rPr>
              <w:t>0</w:t>
            </w:r>
          </w:p>
        </w:tc>
        <w:tc>
          <w:tcPr>
            <w:tcW w:w="1134" w:type="dxa"/>
            <w:vAlign w:val="center"/>
          </w:tcPr>
          <w:p w14:paraId="697A4028" w14:textId="34A0FF1A" w:rsidR="00EA5DA9" w:rsidRPr="00085503" w:rsidRDefault="00EA5DA9" w:rsidP="00075983">
            <w:pPr>
              <w:ind w:right="-1"/>
              <w:jc w:val="center"/>
            </w:pPr>
            <w:r>
              <w:rPr>
                <w:bCs/>
                <w:lang w:eastAsia="ru-RU"/>
              </w:rPr>
              <w:t>0</w:t>
            </w:r>
          </w:p>
        </w:tc>
        <w:tc>
          <w:tcPr>
            <w:tcW w:w="1134" w:type="dxa"/>
            <w:vAlign w:val="center"/>
          </w:tcPr>
          <w:p w14:paraId="11FC343F" w14:textId="59DC7717" w:rsidR="00EA5DA9" w:rsidRPr="00085503" w:rsidRDefault="00EA5DA9" w:rsidP="00075983">
            <w:pPr>
              <w:ind w:right="-1"/>
              <w:jc w:val="center"/>
            </w:pPr>
            <w:r>
              <w:rPr>
                <w:bCs/>
                <w:lang w:eastAsia="ru-RU"/>
              </w:rPr>
              <w:t>0</w:t>
            </w:r>
          </w:p>
        </w:tc>
        <w:tc>
          <w:tcPr>
            <w:tcW w:w="1134" w:type="dxa"/>
            <w:vAlign w:val="center"/>
          </w:tcPr>
          <w:p w14:paraId="136D1614" w14:textId="782504D9" w:rsidR="00EA5DA9" w:rsidRPr="00085503" w:rsidRDefault="00EA5DA9" w:rsidP="00075983">
            <w:pPr>
              <w:ind w:right="-1"/>
              <w:jc w:val="center"/>
            </w:pPr>
            <w:r>
              <w:rPr>
                <w:bCs/>
                <w:lang w:eastAsia="ru-RU"/>
              </w:rPr>
              <w:t>0</w:t>
            </w:r>
          </w:p>
        </w:tc>
        <w:tc>
          <w:tcPr>
            <w:tcW w:w="1276" w:type="dxa"/>
            <w:vAlign w:val="center"/>
          </w:tcPr>
          <w:p w14:paraId="5AF4B1CA" w14:textId="5FC7321F" w:rsidR="00EA5DA9" w:rsidRPr="00085503" w:rsidRDefault="00EA5DA9" w:rsidP="00075983">
            <w:pPr>
              <w:ind w:right="-1"/>
              <w:jc w:val="center"/>
            </w:pPr>
            <w:r>
              <w:rPr>
                <w:bCs/>
                <w:lang w:eastAsia="ru-RU"/>
              </w:rPr>
              <w:t>0</w:t>
            </w:r>
          </w:p>
        </w:tc>
        <w:tc>
          <w:tcPr>
            <w:tcW w:w="1134" w:type="dxa"/>
            <w:vAlign w:val="center"/>
          </w:tcPr>
          <w:p w14:paraId="785578E2" w14:textId="1BC9AE48" w:rsidR="00EA5DA9" w:rsidRPr="00085503" w:rsidRDefault="00EA5DA9" w:rsidP="00075983">
            <w:pPr>
              <w:ind w:right="-1"/>
              <w:jc w:val="center"/>
            </w:pPr>
            <w:r>
              <w:rPr>
                <w:bCs/>
                <w:lang w:eastAsia="ru-RU"/>
              </w:rPr>
              <w:t>0</w:t>
            </w:r>
          </w:p>
        </w:tc>
        <w:tc>
          <w:tcPr>
            <w:tcW w:w="1559" w:type="dxa"/>
            <w:vAlign w:val="center"/>
          </w:tcPr>
          <w:p w14:paraId="09CF823A" w14:textId="36AFE158" w:rsidR="00EA5DA9" w:rsidRPr="00085503" w:rsidRDefault="00EA5DA9" w:rsidP="00075983">
            <w:pPr>
              <w:autoSpaceDE w:val="0"/>
              <w:autoSpaceDN w:val="0"/>
              <w:adjustRightInd w:val="0"/>
              <w:ind w:right="-1"/>
              <w:contextualSpacing/>
              <w:jc w:val="center"/>
              <w:rPr>
                <w:bCs/>
                <w:lang w:eastAsia="ru-RU"/>
              </w:rPr>
            </w:pPr>
            <w:r>
              <w:rPr>
                <w:bCs/>
                <w:lang w:eastAsia="ru-RU"/>
              </w:rPr>
              <w:t>0</w:t>
            </w:r>
          </w:p>
        </w:tc>
      </w:tr>
      <w:tr w:rsidR="000E33B4" w:rsidRPr="00085503" w14:paraId="71B67645" w14:textId="77777777" w:rsidTr="00EA5DA9">
        <w:tc>
          <w:tcPr>
            <w:tcW w:w="814" w:type="dxa"/>
            <w:shd w:val="clear" w:color="auto" w:fill="auto"/>
            <w:vAlign w:val="center"/>
          </w:tcPr>
          <w:p w14:paraId="06B1467B" w14:textId="77777777" w:rsidR="000E33B4" w:rsidRPr="00085503" w:rsidRDefault="000E33B4" w:rsidP="00085503">
            <w:pPr>
              <w:autoSpaceDE w:val="0"/>
              <w:autoSpaceDN w:val="0"/>
              <w:adjustRightInd w:val="0"/>
              <w:ind w:right="-1"/>
              <w:contextualSpacing/>
              <w:jc w:val="center"/>
              <w:rPr>
                <w:b/>
                <w:bCs/>
                <w:lang w:eastAsia="ru-RU"/>
              </w:rPr>
            </w:pPr>
            <w:r w:rsidRPr="00085503">
              <w:rPr>
                <w:b/>
                <w:bCs/>
                <w:lang w:eastAsia="ru-RU"/>
              </w:rPr>
              <w:t>3.</w:t>
            </w:r>
          </w:p>
        </w:tc>
        <w:tc>
          <w:tcPr>
            <w:tcW w:w="14622" w:type="dxa"/>
            <w:gridSpan w:val="10"/>
            <w:shd w:val="clear" w:color="auto" w:fill="auto"/>
            <w:vAlign w:val="center"/>
          </w:tcPr>
          <w:p w14:paraId="59E99999" w14:textId="77777777" w:rsidR="000E33B4" w:rsidRPr="00085503" w:rsidRDefault="000E33B4" w:rsidP="00085503">
            <w:pPr>
              <w:autoSpaceDE w:val="0"/>
              <w:autoSpaceDN w:val="0"/>
              <w:adjustRightInd w:val="0"/>
              <w:ind w:right="-1"/>
              <w:contextualSpacing/>
              <w:jc w:val="center"/>
              <w:rPr>
                <w:b/>
                <w:bCs/>
                <w:lang w:eastAsia="ru-RU"/>
              </w:rPr>
            </w:pPr>
            <w:r w:rsidRPr="00085503">
              <w:rPr>
                <w:b/>
                <w:bCs/>
                <w:lang w:eastAsia="ru-RU"/>
              </w:rPr>
              <w:t>КАЧЕСТВО ОБСЛУЖИВАНИЯ АБОНЕНТОВ</w:t>
            </w:r>
          </w:p>
        </w:tc>
      </w:tr>
      <w:tr w:rsidR="00EA5DA9" w:rsidRPr="00085503" w14:paraId="0471BFF9" w14:textId="77777777" w:rsidTr="00EA5DA9">
        <w:tc>
          <w:tcPr>
            <w:tcW w:w="814" w:type="dxa"/>
            <w:shd w:val="clear" w:color="auto" w:fill="auto"/>
            <w:vAlign w:val="center"/>
          </w:tcPr>
          <w:p w14:paraId="7FE42049" w14:textId="77777777" w:rsidR="00EA5DA9" w:rsidRPr="00085503" w:rsidRDefault="00EA5DA9" w:rsidP="00075983">
            <w:pPr>
              <w:autoSpaceDE w:val="0"/>
              <w:autoSpaceDN w:val="0"/>
              <w:adjustRightInd w:val="0"/>
              <w:ind w:right="-1"/>
              <w:contextualSpacing/>
              <w:jc w:val="center"/>
              <w:rPr>
                <w:bCs/>
                <w:lang w:eastAsia="ru-RU"/>
              </w:rPr>
            </w:pPr>
            <w:r>
              <w:rPr>
                <w:bCs/>
                <w:lang w:eastAsia="ru-RU"/>
              </w:rPr>
              <w:t>3.</w:t>
            </w:r>
            <w:r w:rsidRPr="00085503">
              <w:rPr>
                <w:bCs/>
                <w:lang w:eastAsia="ru-RU"/>
              </w:rPr>
              <w:t>1</w:t>
            </w:r>
          </w:p>
        </w:tc>
        <w:tc>
          <w:tcPr>
            <w:tcW w:w="5084" w:type="dxa"/>
            <w:gridSpan w:val="2"/>
            <w:shd w:val="clear" w:color="auto" w:fill="auto"/>
            <w:vAlign w:val="center"/>
          </w:tcPr>
          <w:p w14:paraId="6DB78E06" w14:textId="77777777" w:rsidR="00EA5DA9" w:rsidRPr="00085503" w:rsidRDefault="00EA5DA9" w:rsidP="00075983">
            <w:pPr>
              <w:autoSpaceDE w:val="0"/>
              <w:autoSpaceDN w:val="0"/>
              <w:adjustRightInd w:val="0"/>
              <w:ind w:right="-1"/>
              <w:contextualSpacing/>
              <w:jc w:val="both"/>
              <w:rPr>
                <w:bCs/>
                <w:lang w:eastAsia="ru-RU"/>
              </w:rPr>
            </w:pPr>
            <w:r w:rsidRPr="00085503">
              <w:t>Доля охвата населения централизованным водоснабжением</w:t>
            </w:r>
          </w:p>
        </w:tc>
        <w:tc>
          <w:tcPr>
            <w:tcW w:w="849" w:type="dxa"/>
            <w:shd w:val="clear" w:color="auto" w:fill="auto"/>
            <w:vAlign w:val="center"/>
          </w:tcPr>
          <w:p w14:paraId="35D05F9C" w14:textId="77777777" w:rsidR="00EA5DA9" w:rsidRPr="00085503" w:rsidRDefault="00EA5DA9" w:rsidP="00075983">
            <w:pPr>
              <w:autoSpaceDE w:val="0"/>
              <w:autoSpaceDN w:val="0"/>
              <w:adjustRightInd w:val="0"/>
              <w:ind w:right="-1"/>
              <w:contextualSpacing/>
              <w:jc w:val="center"/>
              <w:rPr>
                <w:bCs/>
                <w:lang w:eastAsia="ru-RU"/>
              </w:rPr>
            </w:pPr>
            <w:r w:rsidRPr="00085503">
              <w:rPr>
                <w:bCs/>
                <w:lang w:eastAsia="ru-RU"/>
              </w:rPr>
              <w:t>%</w:t>
            </w:r>
          </w:p>
        </w:tc>
        <w:tc>
          <w:tcPr>
            <w:tcW w:w="1318" w:type="dxa"/>
            <w:shd w:val="clear" w:color="auto" w:fill="auto"/>
            <w:vAlign w:val="center"/>
          </w:tcPr>
          <w:p w14:paraId="15F0BF03" w14:textId="077BBA8C" w:rsidR="00EA5DA9" w:rsidRPr="00637299" w:rsidRDefault="00EA5DA9" w:rsidP="00075983">
            <w:pPr>
              <w:autoSpaceDE w:val="0"/>
              <w:autoSpaceDN w:val="0"/>
              <w:adjustRightInd w:val="0"/>
              <w:ind w:right="-1"/>
              <w:contextualSpacing/>
              <w:jc w:val="center"/>
              <w:rPr>
                <w:bCs/>
                <w:lang w:eastAsia="ru-RU"/>
              </w:rPr>
            </w:pPr>
            <w:r>
              <w:rPr>
                <w:bCs/>
                <w:lang w:eastAsia="ru-RU"/>
              </w:rPr>
              <w:t>81,95</w:t>
            </w:r>
          </w:p>
        </w:tc>
        <w:tc>
          <w:tcPr>
            <w:tcW w:w="1134" w:type="dxa"/>
            <w:shd w:val="clear" w:color="auto" w:fill="auto"/>
            <w:vAlign w:val="center"/>
          </w:tcPr>
          <w:p w14:paraId="4FDC99AD" w14:textId="308EDA8F" w:rsidR="00EA5DA9" w:rsidRPr="00637299" w:rsidRDefault="00EA5DA9" w:rsidP="00075983">
            <w:pPr>
              <w:autoSpaceDE w:val="0"/>
              <w:autoSpaceDN w:val="0"/>
              <w:adjustRightInd w:val="0"/>
              <w:ind w:right="-1"/>
              <w:contextualSpacing/>
              <w:jc w:val="center"/>
              <w:rPr>
                <w:bCs/>
                <w:lang w:eastAsia="ru-RU"/>
              </w:rPr>
            </w:pPr>
            <w:r>
              <w:rPr>
                <w:bCs/>
                <w:lang w:eastAsia="ru-RU"/>
              </w:rPr>
              <w:t>81,95</w:t>
            </w:r>
          </w:p>
        </w:tc>
        <w:tc>
          <w:tcPr>
            <w:tcW w:w="1134" w:type="dxa"/>
            <w:shd w:val="clear" w:color="auto" w:fill="auto"/>
            <w:vAlign w:val="center"/>
          </w:tcPr>
          <w:p w14:paraId="5D00558B" w14:textId="479DAA93" w:rsidR="00EA5DA9" w:rsidRPr="00637299" w:rsidRDefault="00EA5DA9" w:rsidP="00075983">
            <w:pPr>
              <w:autoSpaceDE w:val="0"/>
              <w:autoSpaceDN w:val="0"/>
              <w:adjustRightInd w:val="0"/>
              <w:ind w:right="-1"/>
              <w:contextualSpacing/>
              <w:jc w:val="center"/>
              <w:rPr>
                <w:bCs/>
                <w:lang w:eastAsia="ru-RU"/>
              </w:rPr>
            </w:pPr>
            <w:r>
              <w:rPr>
                <w:bCs/>
                <w:lang w:eastAsia="ru-RU"/>
              </w:rPr>
              <w:t>81,95</w:t>
            </w:r>
          </w:p>
        </w:tc>
        <w:tc>
          <w:tcPr>
            <w:tcW w:w="1134" w:type="dxa"/>
            <w:shd w:val="clear" w:color="auto" w:fill="auto"/>
            <w:vAlign w:val="center"/>
          </w:tcPr>
          <w:p w14:paraId="70DE8B36" w14:textId="1D6E3C70" w:rsidR="00EA5DA9" w:rsidRPr="00637299" w:rsidRDefault="00EA5DA9" w:rsidP="00075983">
            <w:pPr>
              <w:autoSpaceDE w:val="0"/>
              <w:autoSpaceDN w:val="0"/>
              <w:adjustRightInd w:val="0"/>
              <w:ind w:right="-1"/>
              <w:contextualSpacing/>
              <w:jc w:val="center"/>
              <w:rPr>
                <w:bCs/>
                <w:lang w:eastAsia="ru-RU"/>
              </w:rPr>
            </w:pPr>
            <w:r>
              <w:rPr>
                <w:bCs/>
                <w:lang w:eastAsia="ru-RU"/>
              </w:rPr>
              <w:t>81,95</w:t>
            </w:r>
          </w:p>
        </w:tc>
        <w:tc>
          <w:tcPr>
            <w:tcW w:w="1276" w:type="dxa"/>
            <w:shd w:val="clear" w:color="auto" w:fill="auto"/>
            <w:vAlign w:val="center"/>
          </w:tcPr>
          <w:p w14:paraId="248F8F07" w14:textId="1782FF80" w:rsidR="00EA5DA9" w:rsidRPr="00637299" w:rsidRDefault="00EA5DA9" w:rsidP="00075983">
            <w:pPr>
              <w:autoSpaceDE w:val="0"/>
              <w:autoSpaceDN w:val="0"/>
              <w:adjustRightInd w:val="0"/>
              <w:ind w:right="-1"/>
              <w:contextualSpacing/>
              <w:jc w:val="center"/>
              <w:rPr>
                <w:bCs/>
                <w:lang w:eastAsia="ru-RU"/>
              </w:rPr>
            </w:pPr>
            <w:r>
              <w:rPr>
                <w:bCs/>
                <w:lang w:eastAsia="ru-RU"/>
              </w:rPr>
              <w:t>81,95</w:t>
            </w:r>
          </w:p>
        </w:tc>
        <w:tc>
          <w:tcPr>
            <w:tcW w:w="1134" w:type="dxa"/>
            <w:shd w:val="clear" w:color="auto" w:fill="auto"/>
            <w:vAlign w:val="center"/>
          </w:tcPr>
          <w:p w14:paraId="326ED57D" w14:textId="21079CF0" w:rsidR="00EA5DA9" w:rsidRPr="00637299" w:rsidRDefault="00EA5DA9" w:rsidP="00075983">
            <w:pPr>
              <w:autoSpaceDE w:val="0"/>
              <w:autoSpaceDN w:val="0"/>
              <w:adjustRightInd w:val="0"/>
              <w:ind w:right="-1"/>
              <w:contextualSpacing/>
              <w:jc w:val="center"/>
              <w:rPr>
                <w:bCs/>
                <w:lang w:eastAsia="ru-RU"/>
              </w:rPr>
            </w:pPr>
            <w:r>
              <w:rPr>
                <w:bCs/>
                <w:lang w:eastAsia="ru-RU"/>
              </w:rPr>
              <w:t>81,95</w:t>
            </w:r>
          </w:p>
        </w:tc>
        <w:tc>
          <w:tcPr>
            <w:tcW w:w="1559" w:type="dxa"/>
            <w:shd w:val="clear" w:color="auto" w:fill="auto"/>
            <w:vAlign w:val="center"/>
          </w:tcPr>
          <w:p w14:paraId="792B1280" w14:textId="2D326D9F" w:rsidR="00EA5DA9" w:rsidRPr="00637299" w:rsidRDefault="00EA5DA9" w:rsidP="00075983">
            <w:pPr>
              <w:autoSpaceDE w:val="0"/>
              <w:autoSpaceDN w:val="0"/>
              <w:adjustRightInd w:val="0"/>
              <w:ind w:right="-1"/>
              <w:contextualSpacing/>
              <w:jc w:val="center"/>
              <w:rPr>
                <w:bCs/>
                <w:lang w:eastAsia="ru-RU"/>
              </w:rPr>
            </w:pPr>
            <w:r>
              <w:rPr>
                <w:bCs/>
                <w:lang w:eastAsia="ru-RU"/>
              </w:rPr>
              <w:t>81,95</w:t>
            </w:r>
          </w:p>
        </w:tc>
      </w:tr>
      <w:tr w:rsidR="00EA5DA9" w:rsidRPr="00085503" w14:paraId="126C1364" w14:textId="77777777" w:rsidTr="00EA5DA9">
        <w:tc>
          <w:tcPr>
            <w:tcW w:w="814" w:type="dxa"/>
            <w:vMerge w:val="restart"/>
            <w:shd w:val="clear" w:color="auto" w:fill="auto"/>
            <w:vAlign w:val="center"/>
          </w:tcPr>
          <w:p w14:paraId="1ADE7685" w14:textId="77777777" w:rsidR="00EA5DA9" w:rsidRPr="00085503" w:rsidRDefault="00EA5DA9" w:rsidP="00BE107F">
            <w:pPr>
              <w:autoSpaceDE w:val="0"/>
              <w:autoSpaceDN w:val="0"/>
              <w:adjustRightInd w:val="0"/>
              <w:ind w:right="-1"/>
              <w:contextualSpacing/>
              <w:jc w:val="center"/>
              <w:rPr>
                <w:bCs/>
                <w:lang w:eastAsia="ru-RU"/>
              </w:rPr>
            </w:pPr>
            <w:r>
              <w:rPr>
                <w:bCs/>
                <w:lang w:eastAsia="ru-RU"/>
              </w:rPr>
              <w:t>3.</w:t>
            </w:r>
            <w:r w:rsidRPr="00085503">
              <w:rPr>
                <w:bCs/>
                <w:lang w:eastAsia="ru-RU"/>
              </w:rPr>
              <w:t>2</w:t>
            </w:r>
          </w:p>
        </w:tc>
        <w:tc>
          <w:tcPr>
            <w:tcW w:w="3122" w:type="dxa"/>
            <w:vMerge w:val="restart"/>
            <w:shd w:val="clear" w:color="auto" w:fill="auto"/>
            <w:vAlign w:val="center"/>
          </w:tcPr>
          <w:p w14:paraId="63759598" w14:textId="77777777" w:rsidR="00EA5DA9" w:rsidRPr="00085503" w:rsidRDefault="00EA5DA9" w:rsidP="00BE107F">
            <w:pPr>
              <w:autoSpaceDE w:val="0"/>
              <w:autoSpaceDN w:val="0"/>
              <w:adjustRightInd w:val="0"/>
              <w:ind w:right="-1"/>
              <w:contextualSpacing/>
              <w:jc w:val="both"/>
              <w:rPr>
                <w:bCs/>
                <w:lang w:eastAsia="ru-RU"/>
              </w:rPr>
            </w:pPr>
            <w:r w:rsidRPr="00085503">
              <w:t>Доля обеспеченности потребителей приборами учета воды</w:t>
            </w:r>
          </w:p>
        </w:tc>
        <w:tc>
          <w:tcPr>
            <w:tcW w:w="1962" w:type="dxa"/>
            <w:shd w:val="clear" w:color="auto" w:fill="auto"/>
          </w:tcPr>
          <w:p w14:paraId="30F8DAC9" w14:textId="77777777" w:rsidR="00EA5DA9" w:rsidRPr="00085503" w:rsidRDefault="00EA5DA9" w:rsidP="00BE107F">
            <w:pPr>
              <w:autoSpaceDE w:val="0"/>
              <w:autoSpaceDN w:val="0"/>
              <w:adjustRightInd w:val="0"/>
              <w:ind w:right="-1"/>
              <w:contextualSpacing/>
              <w:jc w:val="both"/>
              <w:rPr>
                <w:bCs/>
                <w:lang w:eastAsia="ru-RU"/>
              </w:rPr>
            </w:pPr>
            <w:r w:rsidRPr="00DD29BD">
              <w:t>население</w:t>
            </w:r>
          </w:p>
        </w:tc>
        <w:tc>
          <w:tcPr>
            <w:tcW w:w="849" w:type="dxa"/>
            <w:vMerge w:val="restart"/>
            <w:shd w:val="clear" w:color="auto" w:fill="auto"/>
            <w:vAlign w:val="center"/>
          </w:tcPr>
          <w:p w14:paraId="55EE2071" w14:textId="77777777" w:rsidR="00EA5DA9" w:rsidRPr="00085503" w:rsidRDefault="00EA5DA9" w:rsidP="00BE107F">
            <w:pPr>
              <w:autoSpaceDE w:val="0"/>
              <w:autoSpaceDN w:val="0"/>
              <w:adjustRightInd w:val="0"/>
              <w:ind w:right="-1"/>
              <w:contextualSpacing/>
              <w:jc w:val="center"/>
              <w:rPr>
                <w:bCs/>
                <w:lang w:eastAsia="ru-RU"/>
              </w:rPr>
            </w:pPr>
            <w:r w:rsidRPr="00085503">
              <w:rPr>
                <w:bCs/>
                <w:lang w:eastAsia="ru-RU"/>
              </w:rPr>
              <w:t>%</w:t>
            </w:r>
          </w:p>
        </w:tc>
        <w:tc>
          <w:tcPr>
            <w:tcW w:w="1318" w:type="dxa"/>
            <w:shd w:val="clear" w:color="auto" w:fill="auto"/>
            <w:vAlign w:val="center"/>
          </w:tcPr>
          <w:p w14:paraId="2B5F7D92" w14:textId="4860ADC0" w:rsidR="00EA5DA9" w:rsidRPr="00637299" w:rsidRDefault="00EA5DA9" w:rsidP="00BE107F">
            <w:pPr>
              <w:autoSpaceDE w:val="0"/>
              <w:autoSpaceDN w:val="0"/>
              <w:adjustRightInd w:val="0"/>
              <w:ind w:right="-1"/>
              <w:contextualSpacing/>
              <w:jc w:val="center"/>
              <w:rPr>
                <w:bCs/>
                <w:lang w:eastAsia="ru-RU"/>
              </w:rPr>
            </w:pPr>
            <w:r>
              <w:rPr>
                <w:bCs/>
                <w:lang w:eastAsia="ru-RU"/>
              </w:rPr>
              <w:t>92,9</w:t>
            </w:r>
          </w:p>
        </w:tc>
        <w:tc>
          <w:tcPr>
            <w:tcW w:w="1134" w:type="dxa"/>
            <w:shd w:val="clear" w:color="auto" w:fill="auto"/>
            <w:vAlign w:val="center"/>
          </w:tcPr>
          <w:p w14:paraId="096120CF" w14:textId="4BCEC342" w:rsidR="00EA5DA9" w:rsidRPr="00637299" w:rsidRDefault="00EA5DA9" w:rsidP="00BE107F">
            <w:pPr>
              <w:autoSpaceDE w:val="0"/>
              <w:autoSpaceDN w:val="0"/>
              <w:adjustRightInd w:val="0"/>
              <w:ind w:right="-1"/>
              <w:contextualSpacing/>
              <w:jc w:val="center"/>
              <w:rPr>
                <w:bCs/>
                <w:lang w:eastAsia="ru-RU"/>
              </w:rPr>
            </w:pPr>
            <w:r>
              <w:rPr>
                <w:bCs/>
                <w:lang w:eastAsia="ru-RU"/>
              </w:rPr>
              <w:t>93</w:t>
            </w:r>
          </w:p>
        </w:tc>
        <w:tc>
          <w:tcPr>
            <w:tcW w:w="1134" w:type="dxa"/>
            <w:shd w:val="clear" w:color="auto" w:fill="auto"/>
            <w:vAlign w:val="center"/>
          </w:tcPr>
          <w:p w14:paraId="6E3465B6" w14:textId="7943F92F" w:rsidR="00EA5DA9" w:rsidRPr="00637299" w:rsidRDefault="00EA5DA9" w:rsidP="00BE107F">
            <w:pPr>
              <w:autoSpaceDE w:val="0"/>
              <w:autoSpaceDN w:val="0"/>
              <w:adjustRightInd w:val="0"/>
              <w:ind w:right="-1"/>
              <w:contextualSpacing/>
              <w:jc w:val="center"/>
              <w:rPr>
                <w:bCs/>
                <w:lang w:eastAsia="ru-RU"/>
              </w:rPr>
            </w:pPr>
            <w:r>
              <w:rPr>
                <w:bCs/>
                <w:lang w:eastAsia="ru-RU"/>
              </w:rPr>
              <w:t>94</w:t>
            </w:r>
          </w:p>
        </w:tc>
        <w:tc>
          <w:tcPr>
            <w:tcW w:w="1134" w:type="dxa"/>
            <w:shd w:val="clear" w:color="auto" w:fill="auto"/>
            <w:vAlign w:val="center"/>
          </w:tcPr>
          <w:p w14:paraId="6B2EE004" w14:textId="29135A04" w:rsidR="00EA5DA9" w:rsidRPr="00637299" w:rsidRDefault="00EA5DA9" w:rsidP="00BE107F">
            <w:pPr>
              <w:autoSpaceDE w:val="0"/>
              <w:autoSpaceDN w:val="0"/>
              <w:adjustRightInd w:val="0"/>
              <w:ind w:right="-1"/>
              <w:contextualSpacing/>
              <w:jc w:val="center"/>
              <w:rPr>
                <w:bCs/>
                <w:lang w:eastAsia="ru-RU"/>
              </w:rPr>
            </w:pPr>
            <w:r>
              <w:rPr>
                <w:bCs/>
                <w:lang w:eastAsia="ru-RU"/>
              </w:rPr>
              <w:t>95</w:t>
            </w:r>
          </w:p>
        </w:tc>
        <w:tc>
          <w:tcPr>
            <w:tcW w:w="1276" w:type="dxa"/>
            <w:shd w:val="clear" w:color="auto" w:fill="auto"/>
            <w:vAlign w:val="center"/>
          </w:tcPr>
          <w:p w14:paraId="0054DEAF" w14:textId="0BBEDB61" w:rsidR="00EA5DA9" w:rsidRPr="00637299" w:rsidRDefault="00EA5DA9" w:rsidP="00BE107F">
            <w:pPr>
              <w:autoSpaceDE w:val="0"/>
              <w:autoSpaceDN w:val="0"/>
              <w:adjustRightInd w:val="0"/>
              <w:ind w:right="-1"/>
              <w:contextualSpacing/>
              <w:jc w:val="center"/>
              <w:rPr>
                <w:bCs/>
                <w:lang w:eastAsia="ru-RU"/>
              </w:rPr>
            </w:pPr>
            <w:r>
              <w:rPr>
                <w:bCs/>
                <w:lang w:eastAsia="ru-RU"/>
              </w:rPr>
              <w:t>96</w:t>
            </w:r>
          </w:p>
        </w:tc>
        <w:tc>
          <w:tcPr>
            <w:tcW w:w="1134" w:type="dxa"/>
            <w:shd w:val="clear" w:color="auto" w:fill="auto"/>
            <w:vAlign w:val="center"/>
          </w:tcPr>
          <w:p w14:paraId="52EFA256" w14:textId="19301BA6" w:rsidR="00EA5DA9" w:rsidRPr="00637299" w:rsidRDefault="00EA5DA9" w:rsidP="00BE107F">
            <w:pPr>
              <w:autoSpaceDE w:val="0"/>
              <w:autoSpaceDN w:val="0"/>
              <w:adjustRightInd w:val="0"/>
              <w:ind w:right="-1"/>
              <w:contextualSpacing/>
              <w:jc w:val="center"/>
              <w:rPr>
                <w:bCs/>
                <w:lang w:eastAsia="ru-RU"/>
              </w:rPr>
            </w:pPr>
            <w:r>
              <w:rPr>
                <w:bCs/>
                <w:lang w:eastAsia="ru-RU"/>
              </w:rPr>
              <w:t>97</w:t>
            </w:r>
          </w:p>
        </w:tc>
        <w:tc>
          <w:tcPr>
            <w:tcW w:w="1559" w:type="dxa"/>
            <w:shd w:val="clear" w:color="auto" w:fill="auto"/>
            <w:vAlign w:val="center"/>
          </w:tcPr>
          <w:p w14:paraId="2B4F0B2A" w14:textId="77777777" w:rsidR="00EA5DA9" w:rsidRPr="00637299" w:rsidRDefault="00EA5DA9" w:rsidP="00BE107F">
            <w:pPr>
              <w:autoSpaceDE w:val="0"/>
              <w:autoSpaceDN w:val="0"/>
              <w:adjustRightInd w:val="0"/>
              <w:ind w:right="-1"/>
              <w:contextualSpacing/>
              <w:jc w:val="center"/>
              <w:rPr>
                <w:bCs/>
                <w:lang w:eastAsia="ru-RU"/>
              </w:rPr>
            </w:pPr>
            <w:r w:rsidRPr="00637299">
              <w:rPr>
                <w:bCs/>
                <w:lang w:eastAsia="ru-RU"/>
              </w:rPr>
              <w:t>100</w:t>
            </w:r>
          </w:p>
        </w:tc>
      </w:tr>
      <w:tr w:rsidR="00EA5DA9" w:rsidRPr="00085503" w14:paraId="100DAECC" w14:textId="77777777" w:rsidTr="00EA5DA9">
        <w:tc>
          <w:tcPr>
            <w:tcW w:w="814" w:type="dxa"/>
            <w:vMerge/>
            <w:shd w:val="clear" w:color="auto" w:fill="auto"/>
            <w:vAlign w:val="center"/>
          </w:tcPr>
          <w:p w14:paraId="5730A198" w14:textId="77777777" w:rsidR="00EA5DA9" w:rsidRDefault="00EA5DA9" w:rsidP="00D06D2A">
            <w:pPr>
              <w:autoSpaceDE w:val="0"/>
              <w:autoSpaceDN w:val="0"/>
              <w:adjustRightInd w:val="0"/>
              <w:ind w:right="-1"/>
              <w:contextualSpacing/>
              <w:jc w:val="center"/>
              <w:rPr>
                <w:bCs/>
                <w:lang w:eastAsia="ru-RU"/>
              </w:rPr>
            </w:pPr>
          </w:p>
        </w:tc>
        <w:tc>
          <w:tcPr>
            <w:tcW w:w="3122" w:type="dxa"/>
            <w:vMerge/>
            <w:shd w:val="clear" w:color="auto" w:fill="auto"/>
            <w:vAlign w:val="center"/>
          </w:tcPr>
          <w:p w14:paraId="7FB41BE2" w14:textId="77777777" w:rsidR="00EA5DA9" w:rsidRPr="00085503" w:rsidRDefault="00EA5DA9" w:rsidP="00D06D2A">
            <w:pPr>
              <w:autoSpaceDE w:val="0"/>
              <w:autoSpaceDN w:val="0"/>
              <w:adjustRightInd w:val="0"/>
              <w:ind w:right="-1"/>
              <w:contextualSpacing/>
              <w:jc w:val="both"/>
            </w:pPr>
          </w:p>
        </w:tc>
        <w:tc>
          <w:tcPr>
            <w:tcW w:w="1962" w:type="dxa"/>
            <w:shd w:val="clear" w:color="auto" w:fill="auto"/>
          </w:tcPr>
          <w:p w14:paraId="3B9E9ADF" w14:textId="77777777" w:rsidR="00EA5DA9" w:rsidRPr="00085503" w:rsidRDefault="00EA5DA9" w:rsidP="00D06D2A">
            <w:pPr>
              <w:autoSpaceDE w:val="0"/>
              <w:autoSpaceDN w:val="0"/>
              <w:adjustRightInd w:val="0"/>
              <w:ind w:right="-1"/>
              <w:contextualSpacing/>
              <w:jc w:val="both"/>
              <w:rPr>
                <w:bCs/>
                <w:lang w:eastAsia="ru-RU"/>
              </w:rPr>
            </w:pPr>
            <w:r w:rsidRPr="00DD29BD">
              <w:t>бюджетные организации</w:t>
            </w:r>
          </w:p>
        </w:tc>
        <w:tc>
          <w:tcPr>
            <w:tcW w:w="849" w:type="dxa"/>
            <w:vMerge/>
            <w:shd w:val="clear" w:color="auto" w:fill="auto"/>
            <w:vAlign w:val="center"/>
          </w:tcPr>
          <w:p w14:paraId="4EA83AE5" w14:textId="77777777" w:rsidR="00EA5DA9" w:rsidRPr="00085503" w:rsidRDefault="00EA5DA9" w:rsidP="00D06D2A">
            <w:pPr>
              <w:autoSpaceDE w:val="0"/>
              <w:autoSpaceDN w:val="0"/>
              <w:adjustRightInd w:val="0"/>
              <w:ind w:right="-1"/>
              <w:contextualSpacing/>
              <w:jc w:val="center"/>
              <w:rPr>
                <w:bCs/>
                <w:lang w:eastAsia="ru-RU"/>
              </w:rPr>
            </w:pPr>
          </w:p>
        </w:tc>
        <w:tc>
          <w:tcPr>
            <w:tcW w:w="1318" w:type="dxa"/>
            <w:shd w:val="clear" w:color="auto" w:fill="auto"/>
            <w:vAlign w:val="center"/>
          </w:tcPr>
          <w:p w14:paraId="26E853E3" w14:textId="77777777" w:rsidR="00EA5DA9" w:rsidRPr="00637299" w:rsidRDefault="00EA5DA9" w:rsidP="00D06D2A">
            <w:pPr>
              <w:autoSpaceDE w:val="0"/>
              <w:autoSpaceDN w:val="0"/>
              <w:adjustRightInd w:val="0"/>
              <w:ind w:right="-1"/>
              <w:contextualSpacing/>
              <w:jc w:val="center"/>
              <w:rPr>
                <w:bCs/>
                <w:lang w:eastAsia="ru-RU"/>
              </w:rPr>
            </w:pPr>
            <w:r>
              <w:rPr>
                <w:bCs/>
                <w:lang w:eastAsia="ru-RU"/>
              </w:rPr>
              <w:t>100</w:t>
            </w:r>
          </w:p>
        </w:tc>
        <w:tc>
          <w:tcPr>
            <w:tcW w:w="1134" w:type="dxa"/>
            <w:shd w:val="clear" w:color="auto" w:fill="auto"/>
            <w:vAlign w:val="center"/>
          </w:tcPr>
          <w:p w14:paraId="39E6E622" w14:textId="77777777" w:rsidR="00EA5DA9" w:rsidRPr="00637299" w:rsidRDefault="00EA5DA9" w:rsidP="00D06D2A">
            <w:pPr>
              <w:autoSpaceDE w:val="0"/>
              <w:autoSpaceDN w:val="0"/>
              <w:adjustRightInd w:val="0"/>
              <w:ind w:right="-1"/>
              <w:contextualSpacing/>
              <w:jc w:val="center"/>
              <w:rPr>
                <w:bCs/>
                <w:lang w:eastAsia="ru-RU"/>
              </w:rPr>
            </w:pPr>
            <w:r w:rsidRPr="00637299">
              <w:rPr>
                <w:bCs/>
                <w:lang w:eastAsia="ru-RU"/>
              </w:rPr>
              <w:t>100</w:t>
            </w:r>
          </w:p>
        </w:tc>
        <w:tc>
          <w:tcPr>
            <w:tcW w:w="1134" w:type="dxa"/>
            <w:shd w:val="clear" w:color="auto" w:fill="auto"/>
            <w:vAlign w:val="center"/>
          </w:tcPr>
          <w:p w14:paraId="6A1788CE" w14:textId="77777777" w:rsidR="00EA5DA9" w:rsidRPr="00637299" w:rsidRDefault="00EA5DA9" w:rsidP="00D06D2A">
            <w:pPr>
              <w:autoSpaceDE w:val="0"/>
              <w:autoSpaceDN w:val="0"/>
              <w:adjustRightInd w:val="0"/>
              <w:ind w:right="-1"/>
              <w:contextualSpacing/>
              <w:jc w:val="center"/>
              <w:rPr>
                <w:bCs/>
                <w:lang w:eastAsia="ru-RU"/>
              </w:rPr>
            </w:pPr>
            <w:r w:rsidRPr="00637299">
              <w:rPr>
                <w:bCs/>
                <w:lang w:eastAsia="ru-RU"/>
              </w:rPr>
              <w:t>100</w:t>
            </w:r>
          </w:p>
        </w:tc>
        <w:tc>
          <w:tcPr>
            <w:tcW w:w="1134" w:type="dxa"/>
            <w:shd w:val="clear" w:color="auto" w:fill="auto"/>
            <w:vAlign w:val="center"/>
          </w:tcPr>
          <w:p w14:paraId="23E83A9A" w14:textId="77777777" w:rsidR="00EA5DA9" w:rsidRPr="00637299" w:rsidRDefault="00EA5DA9" w:rsidP="00D06D2A">
            <w:pPr>
              <w:autoSpaceDE w:val="0"/>
              <w:autoSpaceDN w:val="0"/>
              <w:adjustRightInd w:val="0"/>
              <w:ind w:right="-1"/>
              <w:contextualSpacing/>
              <w:jc w:val="center"/>
              <w:rPr>
                <w:bCs/>
                <w:lang w:eastAsia="ru-RU"/>
              </w:rPr>
            </w:pPr>
            <w:r w:rsidRPr="00637299">
              <w:rPr>
                <w:bCs/>
                <w:lang w:eastAsia="ru-RU"/>
              </w:rPr>
              <w:t>100</w:t>
            </w:r>
          </w:p>
        </w:tc>
        <w:tc>
          <w:tcPr>
            <w:tcW w:w="1276" w:type="dxa"/>
            <w:shd w:val="clear" w:color="auto" w:fill="auto"/>
            <w:vAlign w:val="center"/>
          </w:tcPr>
          <w:p w14:paraId="1F1CF1C6" w14:textId="77777777" w:rsidR="00EA5DA9" w:rsidRPr="00637299" w:rsidRDefault="00EA5DA9" w:rsidP="00D06D2A">
            <w:pPr>
              <w:autoSpaceDE w:val="0"/>
              <w:autoSpaceDN w:val="0"/>
              <w:adjustRightInd w:val="0"/>
              <w:ind w:right="-1"/>
              <w:contextualSpacing/>
              <w:jc w:val="center"/>
              <w:rPr>
                <w:bCs/>
                <w:lang w:eastAsia="ru-RU"/>
              </w:rPr>
            </w:pPr>
            <w:r w:rsidRPr="00637299">
              <w:rPr>
                <w:bCs/>
                <w:lang w:eastAsia="ru-RU"/>
              </w:rPr>
              <w:t>100</w:t>
            </w:r>
          </w:p>
        </w:tc>
        <w:tc>
          <w:tcPr>
            <w:tcW w:w="1134" w:type="dxa"/>
            <w:shd w:val="clear" w:color="auto" w:fill="auto"/>
            <w:vAlign w:val="center"/>
          </w:tcPr>
          <w:p w14:paraId="34740BE0" w14:textId="77777777" w:rsidR="00EA5DA9" w:rsidRPr="00637299" w:rsidRDefault="00EA5DA9" w:rsidP="00D06D2A">
            <w:pPr>
              <w:autoSpaceDE w:val="0"/>
              <w:autoSpaceDN w:val="0"/>
              <w:adjustRightInd w:val="0"/>
              <w:ind w:right="-1"/>
              <w:contextualSpacing/>
              <w:jc w:val="center"/>
              <w:rPr>
                <w:bCs/>
                <w:lang w:eastAsia="ru-RU"/>
              </w:rPr>
            </w:pPr>
            <w:r w:rsidRPr="00637299">
              <w:rPr>
                <w:bCs/>
                <w:lang w:eastAsia="ru-RU"/>
              </w:rPr>
              <w:t>100</w:t>
            </w:r>
          </w:p>
        </w:tc>
        <w:tc>
          <w:tcPr>
            <w:tcW w:w="1559" w:type="dxa"/>
            <w:shd w:val="clear" w:color="auto" w:fill="auto"/>
            <w:vAlign w:val="center"/>
          </w:tcPr>
          <w:p w14:paraId="6F7FAC9B" w14:textId="77777777" w:rsidR="00EA5DA9" w:rsidRPr="00637299" w:rsidRDefault="00EA5DA9" w:rsidP="00D06D2A">
            <w:pPr>
              <w:autoSpaceDE w:val="0"/>
              <w:autoSpaceDN w:val="0"/>
              <w:adjustRightInd w:val="0"/>
              <w:ind w:right="-1"/>
              <w:contextualSpacing/>
              <w:jc w:val="center"/>
              <w:rPr>
                <w:bCs/>
                <w:lang w:eastAsia="ru-RU"/>
              </w:rPr>
            </w:pPr>
            <w:r w:rsidRPr="00637299">
              <w:rPr>
                <w:bCs/>
                <w:lang w:eastAsia="ru-RU"/>
              </w:rPr>
              <w:t>100</w:t>
            </w:r>
          </w:p>
        </w:tc>
      </w:tr>
      <w:tr w:rsidR="00EA5DA9" w:rsidRPr="00085503" w14:paraId="313FD773" w14:textId="77777777" w:rsidTr="00EA5DA9">
        <w:tc>
          <w:tcPr>
            <w:tcW w:w="814" w:type="dxa"/>
            <w:vMerge/>
            <w:shd w:val="clear" w:color="auto" w:fill="auto"/>
            <w:vAlign w:val="center"/>
          </w:tcPr>
          <w:p w14:paraId="77F77E94" w14:textId="77777777" w:rsidR="00EA5DA9" w:rsidRDefault="00EA5DA9" w:rsidP="00BE107F">
            <w:pPr>
              <w:autoSpaceDE w:val="0"/>
              <w:autoSpaceDN w:val="0"/>
              <w:adjustRightInd w:val="0"/>
              <w:ind w:right="-1"/>
              <w:contextualSpacing/>
              <w:jc w:val="center"/>
              <w:rPr>
                <w:bCs/>
                <w:lang w:eastAsia="ru-RU"/>
              </w:rPr>
            </w:pPr>
          </w:p>
        </w:tc>
        <w:tc>
          <w:tcPr>
            <w:tcW w:w="3122" w:type="dxa"/>
            <w:vMerge/>
            <w:shd w:val="clear" w:color="auto" w:fill="auto"/>
            <w:vAlign w:val="center"/>
          </w:tcPr>
          <w:p w14:paraId="6CBFF5FD" w14:textId="77777777" w:rsidR="00EA5DA9" w:rsidRPr="00085503" w:rsidRDefault="00EA5DA9" w:rsidP="00BE107F">
            <w:pPr>
              <w:autoSpaceDE w:val="0"/>
              <w:autoSpaceDN w:val="0"/>
              <w:adjustRightInd w:val="0"/>
              <w:ind w:right="-1"/>
              <w:contextualSpacing/>
              <w:jc w:val="both"/>
            </w:pPr>
          </w:p>
        </w:tc>
        <w:tc>
          <w:tcPr>
            <w:tcW w:w="1962" w:type="dxa"/>
            <w:shd w:val="clear" w:color="auto" w:fill="auto"/>
          </w:tcPr>
          <w:p w14:paraId="1B4CDF6D" w14:textId="77777777" w:rsidR="00EA5DA9" w:rsidRPr="00085503" w:rsidRDefault="00EA5DA9" w:rsidP="00BE107F">
            <w:pPr>
              <w:autoSpaceDE w:val="0"/>
              <w:autoSpaceDN w:val="0"/>
              <w:adjustRightInd w:val="0"/>
              <w:ind w:right="-1"/>
              <w:contextualSpacing/>
              <w:jc w:val="both"/>
              <w:rPr>
                <w:bCs/>
                <w:lang w:eastAsia="ru-RU"/>
              </w:rPr>
            </w:pPr>
            <w:r w:rsidRPr="00DD29BD">
              <w:t>прочие потребители</w:t>
            </w:r>
          </w:p>
        </w:tc>
        <w:tc>
          <w:tcPr>
            <w:tcW w:w="849" w:type="dxa"/>
            <w:vMerge/>
            <w:shd w:val="clear" w:color="auto" w:fill="auto"/>
            <w:vAlign w:val="center"/>
          </w:tcPr>
          <w:p w14:paraId="6F241D74" w14:textId="77777777" w:rsidR="00EA5DA9" w:rsidRPr="00085503" w:rsidRDefault="00EA5DA9" w:rsidP="00BE107F">
            <w:pPr>
              <w:autoSpaceDE w:val="0"/>
              <w:autoSpaceDN w:val="0"/>
              <w:adjustRightInd w:val="0"/>
              <w:ind w:right="-1"/>
              <w:contextualSpacing/>
              <w:jc w:val="center"/>
              <w:rPr>
                <w:bCs/>
                <w:lang w:eastAsia="ru-RU"/>
              </w:rPr>
            </w:pPr>
          </w:p>
        </w:tc>
        <w:tc>
          <w:tcPr>
            <w:tcW w:w="1318" w:type="dxa"/>
            <w:shd w:val="clear" w:color="auto" w:fill="auto"/>
            <w:vAlign w:val="center"/>
          </w:tcPr>
          <w:p w14:paraId="578AE892" w14:textId="07208AE9" w:rsidR="00EA5DA9" w:rsidRPr="00637299" w:rsidRDefault="00EA5DA9" w:rsidP="00BE107F">
            <w:pPr>
              <w:autoSpaceDE w:val="0"/>
              <w:autoSpaceDN w:val="0"/>
              <w:adjustRightInd w:val="0"/>
              <w:ind w:right="-1"/>
              <w:contextualSpacing/>
              <w:jc w:val="center"/>
              <w:rPr>
                <w:bCs/>
                <w:lang w:eastAsia="ru-RU"/>
              </w:rPr>
            </w:pPr>
            <w:r>
              <w:rPr>
                <w:bCs/>
                <w:lang w:eastAsia="ru-RU"/>
              </w:rPr>
              <w:t>100</w:t>
            </w:r>
          </w:p>
        </w:tc>
        <w:tc>
          <w:tcPr>
            <w:tcW w:w="1134" w:type="dxa"/>
            <w:shd w:val="clear" w:color="auto" w:fill="auto"/>
            <w:vAlign w:val="center"/>
          </w:tcPr>
          <w:p w14:paraId="07090594" w14:textId="227F4895" w:rsidR="00EA5DA9" w:rsidRPr="00637299" w:rsidRDefault="00EA5DA9" w:rsidP="00BE107F">
            <w:pPr>
              <w:autoSpaceDE w:val="0"/>
              <w:autoSpaceDN w:val="0"/>
              <w:adjustRightInd w:val="0"/>
              <w:ind w:right="-1"/>
              <w:contextualSpacing/>
              <w:jc w:val="center"/>
              <w:rPr>
                <w:bCs/>
                <w:lang w:eastAsia="ru-RU"/>
              </w:rPr>
            </w:pPr>
            <w:r>
              <w:rPr>
                <w:bCs/>
                <w:lang w:eastAsia="ru-RU"/>
              </w:rPr>
              <w:t>100</w:t>
            </w:r>
          </w:p>
        </w:tc>
        <w:tc>
          <w:tcPr>
            <w:tcW w:w="1134" w:type="dxa"/>
            <w:shd w:val="clear" w:color="auto" w:fill="auto"/>
            <w:vAlign w:val="center"/>
          </w:tcPr>
          <w:p w14:paraId="0027BEC2" w14:textId="705DFAB6" w:rsidR="00EA5DA9" w:rsidRPr="00637299" w:rsidRDefault="00EA5DA9" w:rsidP="00BE107F">
            <w:pPr>
              <w:autoSpaceDE w:val="0"/>
              <w:autoSpaceDN w:val="0"/>
              <w:adjustRightInd w:val="0"/>
              <w:ind w:right="-1"/>
              <w:contextualSpacing/>
              <w:jc w:val="center"/>
              <w:rPr>
                <w:bCs/>
                <w:lang w:eastAsia="ru-RU"/>
              </w:rPr>
            </w:pPr>
            <w:r>
              <w:rPr>
                <w:bCs/>
                <w:lang w:eastAsia="ru-RU"/>
              </w:rPr>
              <w:t>100</w:t>
            </w:r>
          </w:p>
        </w:tc>
        <w:tc>
          <w:tcPr>
            <w:tcW w:w="1134" w:type="dxa"/>
            <w:shd w:val="clear" w:color="auto" w:fill="auto"/>
            <w:vAlign w:val="center"/>
          </w:tcPr>
          <w:p w14:paraId="0FCDD09A" w14:textId="11469879" w:rsidR="00EA5DA9" w:rsidRPr="00637299" w:rsidRDefault="00EA5DA9" w:rsidP="00BE107F">
            <w:pPr>
              <w:autoSpaceDE w:val="0"/>
              <w:autoSpaceDN w:val="0"/>
              <w:adjustRightInd w:val="0"/>
              <w:ind w:right="-1"/>
              <w:contextualSpacing/>
              <w:jc w:val="center"/>
              <w:rPr>
                <w:bCs/>
                <w:lang w:eastAsia="ru-RU"/>
              </w:rPr>
            </w:pPr>
            <w:r>
              <w:rPr>
                <w:bCs/>
                <w:lang w:eastAsia="ru-RU"/>
              </w:rPr>
              <w:t>100</w:t>
            </w:r>
          </w:p>
        </w:tc>
        <w:tc>
          <w:tcPr>
            <w:tcW w:w="1276" w:type="dxa"/>
            <w:shd w:val="clear" w:color="auto" w:fill="auto"/>
            <w:vAlign w:val="center"/>
          </w:tcPr>
          <w:p w14:paraId="65C8594B" w14:textId="1F634F32" w:rsidR="00EA5DA9" w:rsidRPr="00637299" w:rsidRDefault="00EA5DA9" w:rsidP="00BE107F">
            <w:pPr>
              <w:autoSpaceDE w:val="0"/>
              <w:autoSpaceDN w:val="0"/>
              <w:adjustRightInd w:val="0"/>
              <w:ind w:right="-1"/>
              <w:contextualSpacing/>
              <w:jc w:val="center"/>
              <w:rPr>
                <w:bCs/>
                <w:lang w:eastAsia="ru-RU"/>
              </w:rPr>
            </w:pPr>
            <w:r>
              <w:rPr>
                <w:bCs/>
                <w:lang w:eastAsia="ru-RU"/>
              </w:rPr>
              <w:t>100</w:t>
            </w:r>
          </w:p>
        </w:tc>
        <w:tc>
          <w:tcPr>
            <w:tcW w:w="1134" w:type="dxa"/>
            <w:shd w:val="clear" w:color="auto" w:fill="auto"/>
            <w:vAlign w:val="center"/>
          </w:tcPr>
          <w:p w14:paraId="5216870A" w14:textId="5CBBE352" w:rsidR="00EA5DA9" w:rsidRPr="00637299" w:rsidRDefault="00EA5DA9" w:rsidP="00BE107F">
            <w:pPr>
              <w:autoSpaceDE w:val="0"/>
              <w:autoSpaceDN w:val="0"/>
              <w:adjustRightInd w:val="0"/>
              <w:ind w:right="-1"/>
              <w:contextualSpacing/>
              <w:jc w:val="center"/>
              <w:rPr>
                <w:bCs/>
                <w:lang w:eastAsia="ru-RU"/>
              </w:rPr>
            </w:pPr>
            <w:r>
              <w:rPr>
                <w:bCs/>
                <w:lang w:eastAsia="ru-RU"/>
              </w:rPr>
              <w:t>100</w:t>
            </w:r>
          </w:p>
        </w:tc>
        <w:tc>
          <w:tcPr>
            <w:tcW w:w="1559" w:type="dxa"/>
            <w:shd w:val="clear" w:color="auto" w:fill="auto"/>
            <w:vAlign w:val="center"/>
          </w:tcPr>
          <w:p w14:paraId="6119AE48" w14:textId="5F700CD1" w:rsidR="00EA5DA9" w:rsidRPr="00637299" w:rsidRDefault="00EA5DA9" w:rsidP="00BE107F">
            <w:pPr>
              <w:autoSpaceDE w:val="0"/>
              <w:autoSpaceDN w:val="0"/>
              <w:adjustRightInd w:val="0"/>
              <w:ind w:right="-1"/>
              <w:contextualSpacing/>
              <w:jc w:val="center"/>
              <w:rPr>
                <w:bCs/>
                <w:lang w:eastAsia="ru-RU"/>
              </w:rPr>
            </w:pPr>
            <w:r>
              <w:rPr>
                <w:bCs/>
                <w:lang w:eastAsia="ru-RU"/>
              </w:rPr>
              <w:t>100</w:t>
            </w:r>
          </w:p>
        </w:tc>
      </w:tr>
      <w:tr w:rsidR="00B30061" w:rsidRPr="00085503" w14:paraId="5FC60EC3" w14:textId="77777777" w:rsidTr="00EA5DA9">
        <w:tc>
          <w:tcPr>
            <w:tcW w:w="814" w:type="dxa"/>
            <w:shd w:val="clear" w:color="auto" w:fill="auto"/>
            <w:vAlign w:val="center"/>
          </w:tcPr>
          <w:p w14:paraId="793921B4" w14:textId="77777777" w:rsidR="00B30061" w:rsidRPr="00085503" w:rsidRDefault="00B30061" w:rsidP="00B30061">
            <w:pPr>
              <w:autoSpaceDE w:val="0"/>
              <w:autoSpaceDN w:val="0"/>
              <w:adjustRightInd w:val="0"/>
              <w:ind w:right="-1"/>
              <w:contextualSpacing/>
              <w:jc w:val="center"/>
              <w:rPr>
                <w:b/>
                <w:bCs/>
                <w:lang w:eastAsia="ru-RU"/>
              </w:rPr>
            </w:pPr>
            <w:r w:rsidRPr="00085503">
              <w:rPr>
                <w:b/>
                <w:bCs/>
                <w:lang w:eastAsia="ru-RU"/>
              </w:rPr>
              <w:t>4.</w:t>
            </w:r>
          </w:p>
        </w:tc>
        <w:tc>
          <w:tcPr>
            <w:tcW w:w="14622" w:type="dxa"/>
            <w:gridSpan w:val="10"/>
            <w:shd w:val="clear" w:color="auto" w:fill="auto"/>
            <w:vAlign w:val="center"/>
          </w:tcPr>
          <w:p w14:paraId="1FCEE8CF" w14:textId="77777777" w:rsidR="00B30061" w:rsidRPr="00085503" w:rsidRDefault="00B30061" w:rsidP="00B30061">
            <w:pPr>
              <w:autoSpaceDE w:val="0"/>
              <w:autoSpaceDN w:val="0"/>
              <w:adjustRightInd w:val="0"/>
              <w:ind w:right="-1"/>
              <w:contextualSpacing/>
              <w:jc w:val="center"/>
              <w:rPr>
                <w:b/>
                <w:bCs/>
                <w:lang w:eastAsia="ru-RU"/>
              </w:rPr>
            </w:pPr>
            <w:r w:rsidRPr="00085503">
              <w:rPr>
                <w:b/>
                <w:bCs/>
                <w:lang w:eastAsia="ru-RU"/>
              </w:rPr>
              <w:t>ЭФФЕКТИВНОСТЬ ИСПОЛЬЗОВАНИЯ РЕСУРСОВ</w:t>
            </w:r>
          </w:p>
        </w:tc>
      </w:tr>
      <w:tr w:rsidR="00EA5DA9" w:rsidRPr="00085503" w14:paraId="6974A5F8" w14:textId="77777777" w:rsidTr="00EA5DA9">
        <w:trPr>
          <w:trHeight w:val="521"/>
        </w:trPr>
        <w:tc>
          <w:tcPr>
            <w:tcW w:w="814" w:type="dxa"/>
            <w:vAlign w:val="center"/>
          </w:tcPr>
          <w:p w14:paraId="4C312635" w14:textId="77777777" w:rsidR="00EA5DA9" w:rsidRPr="00085503" w:rsidRDefault="00EA5DA9" w:rsidP="00E429A4">
            <w:pPr>
              <w:autoSpaceDE w:val="0"/>
              <w:autoSpaceDN w:val="0"/>
              <w:adjustRightInd w:val="0"/>
              <w:ind w:right="-1"/>
              <w:contextualSpacing/>
              <w:jc w:val="center"/>
              <w:rPr>
                <w:bCs/>
                <w:lang w:eastAsia="ru-RU"/>
              </w:rPr>
            </w:pPr>
            <w:r>
              <w:rPr>
                <w:bCs/>
                <w:lang w:eastAsia="ru-RU"/>
              </w:rPr>
              <w:t>4.</w:t>
            </w:r>
            <w:r w:rsidRPr="00085503">
              <w:rPr>
                <w:bCs/>
                <w:lang w:eastAsia="ru-RU"/>
              </w:rPr>
              <w:t>1</w:t>
            </w:r>
          </w:p>
        </w:tc>
        <w:tc>
          <w:tcPr>
            <w:tcW w:w="5084" w:type="dxa"/>
            <w:gridSpan w:val="2"/>
            <w:vAlign w:val="center"/>
          </w:tcPr>
          <w:p w14:paraId="7C344D19" w14:textId="6EF7F848" w:rsidR="00EA5DA9" w:rsidRPr="00085503" w:rsidRDefault="00EA5DA9" w:rsidP="00E429A4">
            <w:pPr>
              <w:ind w:right="-1"/>
              <w:jc w:val="both"/>
            </w:pPr>
            <w:r w:rsidRPr="00085503">
              <w:t>Доля потерь воды в централизованных системах водоснабжения при транспортировке в общем объеме воды, поданной в водопроводную сеть</w:t>
            </w:r>
          </w:p>
        </w:tc>
        <w:tc>
          <w:tcPr>
            <w:tcW w:w="849" w:type="dxa"/>
            <w:vAlign w:val="center"/>
          </w:tcPr>
          <w:p w14:paraId="7D7EA04E" w14:textId="77777777" w:rsidR="00EA5DA9" w:rsidRPr="00085503" w:rsidRDefault="00EA5DA9" w:rsidP="00E429A4">
            <w:pPr>
              <w:ind w:right="-1"/>
              <w:jc w:val="center"/>
            </w:pPr>
            <w:r w:rsidRPr="00085503">
              <w:t>%</w:t>
            </w:r>
          </w:p>
        </w:tc>
        <w:tc>
          <w:tcPr>
            <w:tcW w:w="1318" w:type="dxa"/>
            <w:tcBorders>
              <w:top w:val="nil"/>
              <w:left w:val="nil"/>
              <w:bottom w:val="single" w:sz="12" w:space="0" w:color="auto"/>
              <w:right w:val="single" w:sz="12" w:space="0" w:color="auto"/>
            </w:tcBorders>
            <w:shd w:val="clear" w:color="auto" w:fill="auto"/>
            <w:vAlign w:val="center"/>
          </w:tcPr>
          <w:p w14:paraId="7DD8C3A6" w14:textId="6CEA4314" w:rsidR="00EA5DA9" w:rsidRPr="00E429A4" w:rsidRDefault="00EA5DA9" w:rsidP="00E429A4">
            <w:pPr>
              <w:autoSpaceDE w:val="0"/>
              <w:autoSpaceDN w:val="0"/>
              <w:adjustRightInd w:val="0"/>
              <w:ind w:right="-1"/>
              <w:jc w:val="center"/>
            </w:pPr>
            <w:r w:rsidRPr="00E429A4">
              <w:t>42,13</w:t>
            </w:r>
          </w:p>
        </w:tc>
        <w:tc>
          <w:tcPr>
            <w:tcW w:w="1134" w:type="dxa"/>
            <w:tcBorders>
              <w:top w:val="nil"/>
              <w:left w:val="nil"/>
              <w:bottom w:val="single" w:sz="12" w:space="0" w:color="auto"/>
              <w:right w:val="single" w:sz="12" w:space="0" w:color="auto"/>
            </w:tcBorders>
            <w:shd w:val="clear" w:color="auto" w:fill="auto"/>
            <w:vAlign w:val="center"/>
          </w:tcPr>
          <w:p w14:paraId="7FD6A61F" w14:textId="41A1889F" w:rsidR="00EA5DA9" w:rsidRPr="00E429A4" w:rsidRDefault="00EA5DA9" w:rsidP="00E429A4">
            <w:pPr>
              <w:autoSpaceDE w:val="0"/>
              <w:autoSpaceDN w:val="0"/>
              <w:adjustRightInd w:val="0"/>
              <w:ind w:right="-1"/>
              <w:jc w:val="center"/>
            </w:pPr>
            <w:r w:rsidRPr="00E429A4">
              <w:t>42,16</w:t>
            </w:r>
          </w:p>
        </w:tc>
        <w:tc>
          <w:tcPr>
            <w:tcW w:w="1134" w:type="dxa"/>
            <w:tcBorders>
              <w:top w:val="nil"/>
              <w:left w:val="nil"/>
              <w:bottom w:val="single" w:sz="12" w:space="0" w:color="auto"/>
              <w:right w:val="single" w:sz="12" w:space="0" w:color="auto"/>
            </w:tcBorders>
            <w:shd w:val="clear" w:color="auto" w:fill="auto"/>
            <w:vAlign w:val="center"/>
          </w:tcPr>
          <w:p w14:paraId="68AFE5FA" w14:textId="2C886DCA" w:rsidR="00EA5DA9" w:rsidRPr="00E429A4" w:rsidRDefault="00EA5DA9" w:rsidP="00E429A4">
            <w:pPr>
              <w:autoSpaceDE w:val="0"/>
              <w:autoSpaceDN w:val="0"/>
              <w:adjustRightInd w:val="0"/>
              <w:ind w:right="-1"/>
              <w:jc w:val="center"/>
            </w:pPr>
            <w:r w:rsidRPr="00E429A4">
              <w:t>37,14</w:t>
            </w:r>
          </w:p>
        </w:tc>
        <w:tc>
          <w:tcPr>
            <w:tcW w:w="1134" w:type="dxa"/>
            <w:tcBorders>
              <w:top w:val="nil"/>
              <w:left w:val="nil"/>
              <w:bottom w:val="single" w:sz="12" w:space="0" w:color="auto"/>
              <w:right w:val="single" w:sz="12" w:space="0" w:color="auto"/>
            </w:tcBorders>
            <w:shd w:val="clear" w:color="auto" w:fill="auto"/>
            <w:vAlign w:val="center"/>
          </w:tcPr>
          <w:p w14:paraId="3F168542" w14:textId="5F4CDE47" w:rsidR="00EA5DA9" w:rsidRPr="00E429A4" w:rsidRDefault="00EA5DA9" w:rsidP="00E429A4">
            <w:pPr>
              <w:autoSpaceDE w:val="0"/>
              <w:autoSpaceDN w:val="0"/>
              <w:adjustRightInd w:val="0"/>
              <w:ind w:right="-1"/>
              <w:jc w:val="center"/>
            </w:pPr>
            <w:r w:rsidRPr="00E429A4">
              <w:t>33,44</w:t>
            </w:r>
          </w:p>
        </w:tc>
        <w:tc>
          <w:tcPr>
            <w:tcW w:w="1276" w:type="dxa"/>
            <w:tcBorders>
              <w:top w:val="nil"/>
              <w:left w:val="nil"/>
              <w:bottom w:val="single" w:sz="12" w:space="0" w:color="auto"/>
              <w:right w:val="single" w:sz="12" w:space="0" w:color="auto"/>
            </w:tcBorders>
            <w:shd w:val="clear" w:color="auto" w:fill="auto"/>
            <w:vAlign w:val="center"/>
          </w:tcPr>
          <w:p w14:paraId="5E02FBDB" w14:textId="290ADB05" w:rsidR="00EA5DA9" w:rsidRPr="00E429A4" w:rsidRDefault="00EA5DA9" w:rsidP="00E429A4">
            <w:pPr>
              <w:autoSpaceDE w:val="0"/>
              <w:autoSpaceDN w:val="0"/>
              <w:adjustRightInd w:val="0"/>
              <w:ind w:right="-1"/>
              <w:jc w:val="center"/>
            </w:pPr>
            <w:r w:rsidRPr="00E429A4">
              <w:t>27,97</w:t>
            </w:r>
          </w:p>
        </w:tc>
        <w:tc>
          <w:tcPr>
            <w:tcW w:w="1134" w:type="dxa"/>
            <w:tcBorders>
              <w:top w:val="nil"/>
              <w:left w:val="nil"/>
              <w:bottom w:val="single" w:sz="12" w:space="0" w:color="auto"/>
              <w:right w:val="single" w:sz="12" w:space="0" w:color="auto"/>
            </w:tcBorders>
            <w:shd w:val="clear" w:color="auto" w:fill="auto"/>
            <w:vAlign w:val="center"/>
          </w:tcPr>
          <w:p w14:paraId="3384FA51" w14:textId="1269B017" w:rsidR="00EA5DA9" w:rsidRPr="00E429A4" w:rsidRDefault="00EA5DA9" w:rsidP="00E429A4">
            <w:pPr>
              <w:autoSpaceDE w:val="0"/>
              <w:autoSpaceDN w:val="0"/>
              <w:adjustRightInd w:val="0"/>
              <w:ind w:right="-1"/>
              <w:jc w:val="center"/>
            </w:pPr>
            <w:r w:rsidRPr="00E429A4">
              <w:t>25,93</w:t>
            </w:r>
          </w:p>
        </w:tc>
        <w:tc>
          <w:tcPr>
            <w:tcW w:w="1559" w:type="dxa"/>
            <w:tcBorders>
              <w:top w:val="nil"/>
              <w:left w:val="nil"/>
              <w:bottom w:val="single" w:sz="12" w:space="0" w:color="auto"/>
              <w:right w:val="single" w:sz="12" w:space="0" w:color="auto"/>
            </w:tcBorders>
            <w:shd w:val="clear" w:color="auto" w:fill="auto"/>
            <w:vAlign w:val="center"/>
          </w:tcPr>
          <w:p w14:paraId="4FA78A62" w14:textId="1926567A" w:rsidR="00EA5DA9" w:rsidRPr="00E429A4" w:rsidRDefault="00EA5DA9" w:rsidP="00E429A4">
            <w:pPr>
              <w:autoSpaceDE w:val="0"/>
              <w:autoSpaceDN w:val="0"/>
              <w:adjustRightInd w:val="0"/>
              <w:ind w:right="-1"/>
              <w:jc w:val="center"/>
            </w:pPr>
            <w:r w:rsidRPr="00E429A4">
              <w:t>23,37</w:t>
            </w:r>
          </w:p>
        </w:tc>
      </w:tr>
      <w:tr w:rsidR="00EA5DA9" w:rsidRPr="00085503" w14:paraId="70B2EE8C" w14:textId="77777777" w:rsidTr="00EA5DA9">
        <w:tc>
          <w:tcPr>
            <w:tcW w:w="814" w:type="dxa"/>
            <w:vAlign w:val="center"/>
          </w:tcPr>
          <w:p w14:paraId="313D01B8" w14:textId="77777777" w:rsidR="00EA5DA9" w:rsidRPr="00085503" w:rsidRDefault="00EA5DA9" w:rsidP="00075983">
            <w:pPr>
              <w:autoSpaceDE w:val="0"/>
              <w:autoSpaceDN w:val="0"/>
              <w:adjustRightInd w:val="0"/>
              <w:ind w:left="-142" w:right="-111"/>
              <w:contextualSpacing/>
              <w:jc w:val="center"/>
              <w:rPr>
                <w:bCs/>
                <w:lang w:eastAsia="ru-RU"/>
              </w:rPr>
            </w:pPr>
            <w:r>
              <w:rPr>
                <w:bCs/>
                <w:lang w:eastAsia="ru-RU"/>
              </w:rPr>
              <w:t>4.1.</w:t>
            </w:r>
            <w:r w:rsidRPr="00085503">
              <w:rPr>
                <w:bCs/>
                <w:lang w:eastAsia="ru-RU"/>
              </w:rPr>
              <w:t>1.</w:t>
            </w:r>
          </w:p>
        </w:tc>
        <w:tc>
          <w:tcPr>
            <w:tcW w:w="5084" w:type="dxa"/>
            <w:gridSpan w:val="2"/>
            <w:vAlign w:val="center"/>
          </w:tcPr>
          <w:p w14:paraId="0C77B515" w14:textId="77777777" w:rsidR="00EA5DA9" w:rsidRPr="00085503" w:rsidRDefault="00EA5DA9" w:rsidP="00075983">
            <w:pPr>
              <w:ind w:right="-1"/>
              <w:jc w:val="both"/>
            </w:pPr>
            <w:r w:rsidRPr="00085503">
              <w:t>Удельный расход электрической энергии, потребляемой в технологическом процессе забора и подготовки питьевой воды, на единицу объема воды, поднятой насосными станциями первого подъема</w:t>
            </w:r>
          </w:p>
        </w:tc>
        <w:tc>
          <w:tcPr>
            <w:tcW w:w="849" w:type="dxa"/>
            <w:vAlign w:val="center"/>
          </w:tcPr>
          <w:p w14:paraId="676A9F4F" w14:textId="77777777" w:rsidR="00EA5DA9" w:rsidRPr="00085503" w:rsidRDefault="00EA5DA9" w:rsidP="00075983">
            <w:pPr>
              <w:ind w:right="-1"/>
              <w:jc w:val="center"/>
            </w:pPr>
            <w:r w:rsidRPr="00085503">
              <w:t>кВт*ч/куб. м</w:t>
            </w:r>
          </w:p>
        </w:tc>
        <w:tc>
          <w:tcPr>
            <w:tcW w:w="1318" w:type="dxa"/>
            <w:vAlign w:val="center"/>
          </w:tcPr>
          <w:p w14:paraId="006E967F" w14:textId="5063F318" w:rsidR="00EA5DA9" w:rsidRPr="00085503" w:rsidRDefault="00EA5DA9" w:rsidP="00075983">
            <w:pPr>
              <w:tabs>
                <w:tab w:val="left" w:pos="-416"/>
              </w:tabs>
              <w:ind w:right="-1"/>
              <w:jc w:val="center"/>
            </w:pPr>
            <w:r>
              <w:t>-</w:t>
            </w:r>
          </w:p>
        </w:tc>
        <w:tc>
          <w:tcPr>
            <w:tcW w:w="1134" w:type="dxa"/>
            <w:vAlign w:val="center"/>
          </w:tcPr>
          <w:p w14:paraId="2D903A70" w14:textId="2DA492D8" w:rsidR="00EA5DA9" w:rsidRPr="00085503" w:rsidRDefault="00EA5DA9" w:rsidP="00075983">
            <w:pPr>
              <w:tabs>
                <w:tab w:val="left" w:pos="-416"/>
              </w:tabs>
              <w:ind w:right="-1"/>
              <w:jc w:val="center"/>
            </w:pPr>
            <w:r>
              <w:t>-</w:t>
            </w:r>
          </w:p>
        </w:tc>
        <w:tc>
          <w:tcPr>
            <w:tcW w:w="1134" w:type="dxa"/>
            <w:vAlign w:val="center"/>
          </w:tcPr>
          <w:p w14:paraId="111EAC4A" w14:textId="7574BB41" w:rsidR="00EA5DA9" w:rsidRPr="00085503" w:rsidRDefault="00EA5DA9" w:rsidP="00075983">
            <w:pPr>
              <w:tabs>
                <w:tab w:val="left" w:pos="-416"/>
              </w:tabs>
              <w:ind w:right="-1"/>
              <w:jc w:val="center"/>
            </w:pPr>
            <w:r>
              <w:t>-</w:t>
            </w:r>
          </w:p>
        </w:tc>
        <w:tc>
          <w:tcPr>
            <w:tcW w:w="1134" w:type="dxa"/>
            <w:vAlign w:val="center"/>
          </w:tcPr>
          <w:p w14:paraId="60C44A71" w14:textId="3EA87A4C" w:rsidR="00EA5DA9" w:rsidRPr="00085503" w:rsidRDefault="00EA5DA9" w:rsidP="00075983">
            <w:pPr>
              <w:tabs>
                <w:tab w:val="left" w:pos="-416"/>
              </w:tabs>
              <w:ind w:right="-1"/>
              <w:jc w:val="center"/>
            </w:pPr>
            <w:r>
              <w:t>-</w:t>
            </w:r>
          </w:p>
        </w:tc>
        <w:tc>
          <w:tcPr>
            <w:tcW w:w="1276" w:type="dxa"/>
            <w:vAlign w:val="center"/>
          </w:tcPr>
          <w:p w14:paraId="6568B20B" w14:textId="23EFBBFF" w:rsidR="00EA5DA9" w:rsidRPr="00085503" w:rsidRDefault="00EA5DA9" w:rsidP="00075983">
            <w:pPr>
              <w:tabs>
                <w:tab w:val="left" w:pos="-416"/>
              </w:tabs>
              <w:ind w:right="-1"/>
              <w:jc w:val="center"/>
            </w:pPr>
            <w:r>
              <w:t>-</w:t>
            </w:r>
          </w:p>
        </w:tc>
        <w:tc>
          <w:tcPr>
            <w:tcW w:w="1134" w:type="dxa"/>
            <w:vAlign w:val="center"/>
          </w:tcPr>
          <w:p w14:paraId="7C83422F" w14:textId="499425A8" w:rsidR="00EA5DA9" w:rsidRPr="00085503" w:rsidRDefault="00EA5DA9" w:rsidP="00075983">
            <w:pPr>
              <w:tabs>
                <w:tab w:val="left" w:pos="-416"/>
              </w:tabs>
              <w:ind w:right="-1"/>
              <w:jc w:val="center"/>
            </w:pPr>
            <w:r>
              <w:t>-</w:t>
            </w:r>
          </w:p>
        </w:tc>
        <w:tc>
          <w:tcPr>
            <w:tcW w:w="1559" w:type="dxa"/>
            <w:vAlign w:val="center"/>
          </w:tcPr>
          <w:p w14:paraId="52C1D270" w14:textId="373D8E38" w:rsidR="00EA5DA9" w:rsidRPr="00085503" w:rsidRDefault="00EA5DA9" w:rsidP="00075983">
            <w:pPr>
              <w:tabs>
                <w:tab w:val="left" w:pos="-416"/>
              </w:tabs>
              <w:ind w:right="-1"/>
              <w:jc w:val="center"/>
            </w:pPr>
            <w:r>
              <w:t>-</w:t>
            </w:r>
          </w:p>
        </w:tc>
      </w:tr>
    </w:tbl>
    <w:p w14:paraId="1B76653A" w14:textId="77777777" w:rsidR="008B11C0" w:rsidRPr="004466F5" w:rsidRDefault="008B11C0" w:rsidP="004466F5">
      <w:pPr>
        <w:ind w:right="-1"/>
        <w:rPr>
          <w:sz w:val="28"/>
          <w:szCs w:val="28"/>
        </w:rPr>
        <w:sectPr w:rsidR="008B11C0" w:rsidRPr="004466F5" w:rsidSect="005D4888">
          <w:pgSz w:w="16840" w:h="11907" w:orient="landscape" w:code="9"/>
          <w:pgMar w:top="1701" w:right="538" w:bottom="851" w:left="851" w:header="720" w:footer="720" w:gutter="0"/>
          <w:cols w:space="720"/>
        </w:sectPr>
      </w:pPr>
    </w:p>
    <w:p w14:paraId="281618FF" w14:textId="77777777" w:rsidR="00E22DF8" w:rsidRPr="004466F5" w:rsidRDefault="00E22DF8" w:rsidP="003E6FF1">
      <w:pPr>
        <w:pStyle w:val="2"/>
        <w:keepLines/>
        <w:spacing w:before="0" w:after="0" w:line="276" w:lineRule="auto"/>
        <w:ind w:right="-1134"/>
        <w:jc w:val="center"/>
        <w:rPr>
          <w:rFonts w:ascii="Times New Roman" w:hAnsi="Times New Roman"/>
          <w:i w:val="0"/>
        </w:rPr>
      </w:pPr>
      <w:r w:rsidRPr="004466F5">
        <w:rPr>
          <w:rFonts w:ascii="Times New Roman" w:hAnsi="Times New Roman"/>
          <w:bCs/>
          <w:i w:val="0"/>
          <w:lang w:eastAsia="ru-RU"/>
        </w:rPr>
        <w:t>1</w:t>
      </w:r>
      <w:r w:rsidR="00BB309B">
        <w:rPr>
          <w:rFonts w:ascii="Times New Roman" w:hAnsi="Times New Roman"/>
          <w:bCs/>
          <w:i w:val="0"/>
          <w:lang w:eastAsia="ru-RU"/>
        </w:rPr>
        <w:t>.</w:t>
      </w:r>
      <w:r w:rsidRPr="004466F5">
        <w:rPr>
          <w:rFonts w:ascii="Times New Roman" w:hAnsi="Times New Roman"/>
          <w:bCs/>
          <w:i w:val="0"/>
          <w:lang w:eastAsia="ru-RU"/>
        </w:rPr>
        <w:t>8</w:t>
      </w:r>
      <w:bookmarkStart w:id="33" w:name="_Toc388883710"/>
      <w:r w:rsidR="00BB309B">
        <w:rPr>
          <w:rFonts w:ascii="Times New Roman" w:hAnsi="Times New Roman"/>
          <w:bCs/>
          <w:i w:val="0"/>
          <w:lang w:eastAsia="ru-RU"/>
        </w:rPr>
        <w:t xml:space="preserve">. </w:t>
      </w:r>
      <w:r w:rsidR="00562C9C" w:rsidRPr="004466F5">
        <w:rPr>
          <w:rFonts w:ascii="Times New Roman" w:hAnsi="Times New Roman"/>
          <w:i w:val="0"/>
        </w:rPr>
        <w:t>ПЕРЕЧЕНЬ ВЫЯВЛЕННЫХ БЕСХОЗЯЙНЫХ ОБЪЕКТОВ ЦЕНТРАЛИЗОВАННЫХ СИСТЕМ ВОДОСНАБЖЕНИЯ</w:t>
      </w:r>
      <w:bookmarkEnd w:id="33"/>
    </w:p>
    <w:p w14:paraId="72C9A794" w14:textId="77777777" w:rsidR="00A4202A" w:rsidRPr="004466F5" w:rsidRDefault="00A4202A" w:rsidP="003E6FF1">
      <w:pPr>
        <w:pStyle w:val="affffffc"/>
        <w:spacing w:line="276" w:lineRule="auto"/>
        <w:ind w:right="-1134" w:firstLine="0"/>
        <w:rPr>
          <w:rFonts w:ascii="Times New Roman" w:hAnsi="Times New Roman"/>
        </w:rPr>
      </w:pPr>
      <w:r w:rsidRPr="004466F5">
        <w:rPr>
          <w:rFonts w:ascii="Times New Roman" w:hAnsi="Times New Roman"/>
        </w:rPr>
        <w:t>Сведения об объекте, имеющем признаки бесхозяйного, могут поступать от исполнительных органов государственной власти Российской Федерации, субъектов Российской Федерации, органов местного самоуправления, а также на основании заявлений юридических и физических лиц, а также выявляться эксплуатирующей организацией в ходе осуществления технического обследования централизованных сетей.</w:t>
      </w:r>
    </w:p>
    <w:p w14:paraId="3D2EDAC4" w14:textId="77777777" w:rsidR="00A4202A" w:rsidRPr="00685A05" w:rsidRDefault="00A4202A" w:rsidP="003E6FF1">
      <w:pPr>
        <w:pStyle w:val="affffffc"/>
        <w:spacing w:line="276" w:lineRule="auto"/>
        <w:ind w:right="-1134" w:firstLine="0"/>
        <w:rPr>
          <w:rFonts w:ascii="Times New Roman" w:hAnsi="Times New Roman"/>
        </w:rPr>
      </w:pPr>
      <w:r w:rsidRPr="004466F5">
        <w:rPr>
          <w:rFonts w:ascii="Times New Roman" w:hAnsi="Times New Roman"/>
        </w:rPr>
        <w:t xml:space="preserve">Эксплуатация выявленных бесхозяйных объектов централизованных систем водоотведения, путем эксплуатации которых обеспечивается водоснабжение, осуществляется в порядке, установленном Федеральным законом от 07.12.2011 г. № 416-ФЗ </w:t>
      </w:r>
      <w:r>
        <w:rPr>
          <w:rFonts w:ascii="Times New Roman" w:hAnsi="Times New Roman"/>
        </w:rPr>
        <w:t>«</w:t>
      </w:r>
      <w:r w:rsidRPr="004466F5">
        <w:rPr>
          <w:rFonts w:ascii="Times New Roman" w:hAnsi="Times New Roman"/>
        </w:rPr>
        <w:t>О водоснабжении и водоотведении</w:t>
      </w:r>
      <w:r>
        <w:rPr>
          <w:rFonts w:ascii="Times New Roman" w:hAnsi="Times New Roman"/>
        </w:rPr>
        <w:t>», статья 8, пункт 5:</w:t>
      </w:r>
    </w:p>
    <w:p w14:paraId="498B70BD" w14:textId="77777777" w:rsidR="00A4202A" w:rsidRPr="00CD798C" w:rsidRDefault="00A4202A" w:rsidP="003E6FF1">
      <w:pPr>
        <w:pStyle w:val="affffffc"/>
        <w:spacing w:line="276" w:lineRule="auto"/>
        <w:ind w:right="-1134" w:firstLine="0"/>
        <w:rPr>
          <w:rFonts w:ascii="Times New Roman" w:hAnsi="Times New Roman"/>
        </w:rPr>
      </w:pPr>
      <w:r w:rsidRPr="00CD798C">
        <w:rPr>
          <w:rFonts w:ascii="Times New Roman" w:hAnsi="Times New Roman"/>
        </w:rPr>
        <w:t>«В случае выявления бесхозяйных объектов централизованных систем горячего водоснабжения, холодного водоснабжения и (или) водоотведения, в том числе водопроводных и канализационных сетей, путем эксплуатации которых обеспечиваются водоснабжение и (или) водоотведение, эксплуатация таких объектов осуществляется гарантирующей организацией либо организацией, которая осуществляет горячее водоснабжение, холодное водоснабжение и (или) водоотведение и водопроводные и (или) канализационные сети которой непосредственно присоединены к указанным бесхозяйным объектам (в случае выявления бесхозяйных объектов централизованных систем горячего водоснабжения или в случае, если гарантирующая организация не определена в соответствии со статьей 12 настоящего Федерального закона), со дня подписания с органом местного самоуправления передаточного акта указанных объектов до признания на такие объекты права собственности или до принятия их во владение, пользование и распоряжение оставившим такие объекты собственником в соответствии с гражданским законодательством»</w:t>
      </w:r>
      <w:r>
        <w:rPr>
          <w:rFonts w:ascii="Times New Roman" w:hAnsi="Times New Roman"/>
        </w:rPr>
        <w:t>.</w:t>
      </w:r>
    </w:p>
    <w:p w14:paraId="0570CCD8" w14:textId="2F86CA62" w:rsidR="00D27049" w:rsidRPr="001F6493" w:rsidRDefault="00D27049" w:rsidP="003E6FF1">
      <w:pPr>
        <w:autoSpaceDE w:val="0"/>
        <w:autoSpaceDN w:val="0"/>
        <w:adjustRightInd w:val="0"/>
        <w:spacing w:line="276" w:lineRule="auto"/>
        <w:ind w:right="-1134" w:firstLine="709"/>
        <w:jc w:val="both"/>
        <w:rPr>
          <w:sz w:val="28"/>
          <w:szCs w:val="28"/>
        </w:rPr>
      </w:pPr>
      <w:r w:rsidRPr="00647BBF">
        <w:rPr>
          <w:sz w:val="28"/>
          <w:szCs w:val="28"/>
        </w:rPr>
        <w:t xml:space="preserve">На территории </w:t>
      </w:r>
      <w:r w:rsidR="007F326D">
        <w:rPr>
          <w:sz w:val="28"/>
          <w:szCs w:val="28"/>
        </w:rPr>
        <w:t>Пушкинско</w:t>
      </w:r>
      <w:r w:rsidR="00F01699">
        <w:rPr>
          <w:sz w:val="28"/>
          <w:szCs w:val="28"/>
        </w:rPr>
        <w:t>го</w:t>
      </w:r>
      <w:r w:rsidR="007F326D">
        <w:rPr>
          <w:sz w:val="28"/>
          <w:szCs w:val="28"/>
        </w:rPr>
        <w:t xml:space="preserve"> сельско</w:t>
      </w:r>
      <w:r w:rsidR="00F01699">
        <w:rPr>
          <w:sz w:val="28"/>
          <w:szCs w:val="28"/>
        </w:rPr>
        <w:t>го</w:t>
      </w:r>
      <w:r w:rsidR="007F326D">
        <w:rPr>
          <w:sz w:val="28"/>
          <w:szCs w:val="28"/>
        </w:rPr>
        <w:t xml:space="preserve"> поселени</w:t>
      </w:r>
      <w:r w:rsidR="00F01699">
        <w:rPr>
          <w:sz w:val="28"/>
          <w:szCs w:val="28"/>
        </w:rPr>
        <w:t>я</w:t>
      </w:r>
      <w:r w:rsidR="000E2F1B" w:rsidRPr="00647BBF">
        <w:rPr>
          <w:sz w:val="28"/>
          <w:szCs w:val="28"/>
        </w:rPr>
        <w:t xml:space="preserve"> </w:t>
      </w:r>
      <w:r w:rsidR="00774AE6">
        <w:rPr>
          <w:sz w:val="28"/>
          <w:szCs w:val="28"/>
        </w:rPr>
        <w:t>Гулькевичского</w:t>
      </w:r>
      <w:r w:rsidRPr="00647BBF">
        <w:rPr>
          <w:sz w:val="28"/>
          <w:szCs w:val="28"/>
        </w:rPr>
        <w:t xml:space="preserve"> муниципального района </w:t>
      </w:r>
      <w:r w:rsidR="00D50D99">
        <w:rPr>
          <w:sz w:val="28"/>
          <w:szCs w:val="28"/>
        </w:rPr>
        <w:t xml:space="preserve">Краснодарского края </w:t>
      </w:r>
      <w:r w:rsidRPr="00647BBF">
        <w:rPr>
          <w:sz w:val="28"/>
          <w:szCs w:val="28"/>
        </w:rPr>
        <w:t>отсутствуют бесхозяйные объекты системы водоснабжения.</w:t>
      </w:r>
    </w:p>
    <w:p w14:paraId="536F2733" w14:textId="77777777" w:rsidR="004A1613" w:rsidRPr="00A557DC" w:rsidRDefault="00E132BE" w:rsidP="003E6FF1">
      <w:pPr>
        <w:spacing w:line="276" w:lineRule="auto"/>
        <w:ind w:right="-1134"/>
        <w:jc w:val="center"/>
        <w:rPr>
          <w:b/>
          <w:color w:val="auto"/>
          <w:sz w:val="28"/>
          <w:szCs w:val="28"/>
        </w:rPr>
      </w:pPr>
      <w:r>
        <w:rPr>
          <w:b/>
          <w:i/>
          <w:sz w:val="28"/>
          <w:szCs w:val="28"/>
        </w:rPr>
        <w:br w:type="page"/>
      </w:r>
      <w:r w:rsidR="004A1613" w:rsidRPr="00A557DC">
        <w:rPr>
          <w:b/>
          <w:color w:val="auto"/>
          <w:sz w:val="28"/>
          <w:szCs w:val="28"/>
        </w:rPr>
        <w:t>2</w:t>
      </w:r>
      <w:r w:rsidR="00BB309B" w:rsidRPr="00A557DC">
        <w:rPr>
          <w:b/>
          <w:color w:val="auto"/>
          <w:sz w:val="28"/>
          <w:szCs w:val="28"/>
        </w:rPr>
        <w:t xml:space="preserve">. </w:t>
      </w:r>
      <w:r w:rsidR="004A1613" w:rsidRPr="00A557DC">
        <w:rPr>
          <w:b/>
          <w:color w:val="auto"/>
          <w:sz w:val="28"/>
          <w:szCs w:val="28"/>
        </w:rPr>
        <w:t>СХЕМА ВОДООТВЕДЕНИЯ</w:t>
      </w:r>
    </w:p>
    <w:p w14:paraId="6A3FBA39" w14:textId="77777777" w:rsidR="004A1613" w:rsidRPr="00A557DC" w:rsidRDefault="004A1613" w:rsidP="003E6FF1">
      <w:pPr>
        <w:spacing w:line="276" w:lineRule="auto"/>
        <w:ind w:right="-1134"/>
        <w:jc w:val="center"/>
        <w:rPr>
          <w:b/>
          <w:color w:val="auto"/>
          <w:sz w:val="28"/>
          <w:szCs w:val="28"/>
        </w:rPr>
      </w:pPr>
      <w:bookmarkStart w:id="34" w:name="_Toc388883712"/>
      <w:r w:rsidRPr="00A557DC">
        <w:rPr>
          <w:b/>
          <w:color w:val="auto"/>
          <w:sz w:val="28"/>
          <w:szCs w:val="28"/>
        </w:rPr>
        <w:t>2</w:t>
      </w:r>
      <w:r w:rsidR="00BB309B" w:rsidRPr="00A557DC">
        <w:rPr>
          <w:b/>
          <w:color w:val="auto"/>
          <w:sz w:val="28"/>
          <w:szCs w:val="28"/>
        </w:rPr>
        <w:t>.</w:t>
      </w:r>
      <w:r w:rsidRPr="00A557DC">
        <w:rPr>
          <w:b/>
          <w:color w:val="auto"/>
          <w:sz w:val="28"/>
          <w:szCs w:val="28"/>
        </w:rPr>
        <w:t>1</w:t>
      </w:r>
      <w:r w:rsidR="00BB309B" w:rsidRPr="00A557DC">
        <w:rPr>
          <w:b/>
          <w:color w:val="auto"/>
          <w:sz w:val="28"/>
          <w:szCs w:val="28"/>
        </w:rPr>
        <w:t xml:space="preserve">. </w:t>
      </w:r>
      <w:r w:rsidRPr="00A557DC">
        <w:rPr>
          <w:b/>
          <w:color w:val="auto"/>
          <w:sz w:val="28"/>
          <w:szCs w:val="28"/>
        </w:rPr>
        <w:t xml:space="preserve">СУЩЕСТВУЮЩЕЕ ПОЛОЖЕНИЕ В СФЕРЕ ВОДООТВЕДЕНИЯ </w:t>
      </w:r>
      <w:bookmarkEnd w:id="34"/>
    </w:p>
    <w:p w14:paraId="29D80FB9" w14:textId="77777777" w:rsidR="004A1613" w:rsidRPr="004466F5" w:rsidRDefault="004A1613" w:rsidP="003E6FF1">
      <w:pPr>
        <w:spacing w:line="276" w:lineRule="auto"/>
        <w:ind w:right="-1134"/>
        <w:jc w:val="center"/>
        <w:rPr>
          <w:b/>
          <w:sz w:val="28"/>
          <w:szCs w:val="28"/>
        </w:rPr>
      </w:pPr>
      <w:bookmarkStart w:id="35" w:name="_Toc388883713"/>
      <w:r w:rsidRPr="004466F5">
        <w:rPr>
          <w:b/>
          <w:sz w:val="28"/>
          <w:szCs w:val="28"/>
        </w:rPr>
        <w:t>2</w:t>
      </w:r>
      <w:r w:rsidR="00BB309B">
        <w:rPr>
          <w:b/>
          <w:sz w:val="28"/>
          <w:szCs w:val="28"/>
        </w:rPr>
        <w:t>.</w:t>
      </w:r>
      <w:r w:rsidRPr="004466F5">
        <w:rPr>
          <w:b/>
          <w:sz w:val="28"/>
          <w:szCs w:val="28"/>
        </w:rPr>
        <w:t>1</w:t>
      </w:r>
      <w:r w:rsidR="00BB309B">
        <w:rPr>
          <w:b/>
          <w:sz w:val="28"/>
          <w:szCs w:val="28"/>
        </w:rPr>
        <w:t>.</w:t>
      </w:r>
      <w:r w:rsidRPr="004466F5">
        <w:rPr>
          <w:b/>
          <w:sz w:val="28"/>
          <w:szCs w:val="28"/>
        </w:rPr>
        <w:t>1</w:t>
      </w:r>
      <w:r w:rsidR="00BB309B">
        <w:rPr>
          <w:b/>
          <w:sz w:val="28"/>
          <w:szCs w:val="28"/>
        </w:rPr>
        <w:t xml:space="preserve">. </w:t>
      </w:r>
      <w:r w:rsidRPr="004466F5">
        <w:rPr>
          <w:b/>
          <w:sz w:val="28"/>
          <w:szCs w:val="28"/>
        </w:rPr>
        <w:t>Описание структуры системы сбора, очистки и отведения сточных</w:t>
      </w:r>
      <w:r w:rsidR="00A86C44">
        <w:rPr>
          <w:b/>
          <w:sz w:val="28"/>
          <w:szCs w:val="28"/>
        </w:rPr>
        <w:t xml:space="preserve"> вод на территории </w:t>
      </w:r>
      <w:r w:rsidRPr="004466F5">
        <w:rPr>
          <w:b/>
          <w:bCs/>
          <w:sz w:val="28"/>
          <w:szCs w:val="28"/>
          <w:lang w:eastAsia="ru-RU"/>
        </w:rPr>
        <w:t>поселения</w:t>
      </w:r>
      <w:r w:rsidRPr="004466F5">
        <w:rPr>
          <w:b/>
          <w:sz w:val="28"/>
          <w:szCs w:val="28"/>
        </w:rPr>
        <w:t xml:space="preserve"> и деление территории поселения на эксплуатационные зоны</w:t>
      </w:r>
      <w:bookmarkStart w:id="36" w:name="_Toc388883714"/>
      <w:bookmarkEnd w:id="35"/>
    </w:p>
    <w:bookmarkEnd w:id="36"/>
    <w:p w14:paraId="2F63E90E" w14:textId="0AEBF663" w:rsidR="00F15BEC" w:rsidRPr="00F15BEC" w:rsidRDefault="0097616F" w:rsidP="003E6FF1">
      <w:pPr>
        <w:suppressAutoHyphens w:val="0"/>
        <w:spacing w:line="276" w:lineRule="auto"/>
        <w:ind w:right="-1134" w:firstLine="709"/>
        <w:jc w:val="both"/>
        <w:rPr>
          <w:rFonts w:eastAsia="Calibri"/>
          <w:color w:val="auto"/>
          <w:sz w:val="28"/>
          <w:szCs w:val="28"/>
          <w:lang w:eastAsia="ar-SA"/>
        </w:rPr>
      </w:pPr>
      <w:r>
        <w:rPr>
          <w:rFonts w:eastAsia="Calibri"/>
          <w:color w:val="auto"/>
          <w:sz w:val="28"/>
          <w:szCs w:val="28"/>
          <w:lang w:eastAsia="ar-SA"/>
        </w:rPr>
        <w:t>В Пушкинском сельском поселении</w:t>
      </w:r>
      <w:r w:rsidR="00D50D99" w:rsidRPr="00D50D99">
        <w:t xml:space="preserve"> </w:t>
      </w:r>
      <w:r w:rsidR="00D50D99" w:rsidRPr="00D50D99">
        <w:rPr>
          <w:rFonts w:eastAsia="Calibri"/>
          <w:color w:val="auto"/>
          <w:sz w:val="28"/>
          <w:szCs w:val="28"/>
          <w:lang w:eastAsia="ar-SA"/>
        </w:rPr>
        <w:t>Гулькевичского муниципального района Краснодарского края</w:t>
      </w:r>
      <w:r w:rsidR="00F15BEC" w:rsidRPr="00F15BEC">
        <w:rPr>
          <w:rFonts w:eastAsia="Calibri"/>
          <w:color w:val="auto"/>
          <w:sz w:val="28"/>
          <w:szCs w:val="28"/>
          <w:lang w:eastAsia="ar-SA"/>
        </w:rPr>
        <w:t xml:space="preserve">, который состоит из </w:t>
      </w:r>
      <w:r w:rsidR="005E5386">
        <w:rPr>
          <w:rFonts w:eastAsia="Calibri"/>
          <w:color w:val="auto"/>
          <w:sz w:val="28"/>
          <w:szCs w:val="28"/>
          <w:lang w:eastAsia="ar-SA"/>
        </w:rPr>
        <w:t xml:space="preserve">двух </w:t>
      </w:r>
      <w:r w:rsidR="00F15BEC" w:rsidRPr="00F15BEC">
        <w:rPr>
          <w:rFonts w:eastAsia="Calibri"/>
          <w:color w:val="auto"/>
          <w:sz w:val="28"/>
          <w:szCs w:val="28"/>
          <w:lang w:eastAsia="ar-SA"/>
        </w:rPr>
        <w:t xml:space="preserve">населенных пунктов, водоотведение организовано только в </w:t>
      </w:r>
      <w:r w:rsidR="00660D98">
        <w:rPr>
          <w:rFonts w:eastAsia="Calibri"/>
          <w:color w:val="auto"/>
          <w:sz w:val="28"/>
          <w:szCs w:val="28"/>
          <w:lang w:eastAsia="ar-SA"/>
        </w:rPr>
        <w:t>с. Пушкинско</w:t>
      </w:r>
      <w:r w:rsidR="00225FCD">
        <w:rPr>
          <w:rFonts w:eastAsia="Calibri"/>
          <w:color w:val="auto"/>
          <w:sz w:val="28"/>
          <w:szCs w:val="28"/>
          <w:lang w:eastAsia="ar-SA"/>
        </w:rPr>
        <w:t>м</w:t>
      </w:r>
      <w:r w:rsidR="00F15BEC" w:rsidRPr="00F15BEC">
        <w:rPr>
          <w:rFonts w:eastAsia="Calibri"/>
          <w:color w:val="auto"/>
          <w:sz w:val="28"/>
          <w:szCs w:val="28"/>
          <w:lang w:eastAsia="ar-SA"/>
        </w:rPr>
        <w:t>.</w:t>
      </w:r>
    </w:p>
    <w:p w14:paraId="2242889B" w14:textId="77777777" w:rsidR="00F15BEC" w:rsidRPr="00F15BEC" w:rsidRDefault="00F15BEC" w:rsidP="003E6FF1">
      <w:pPr>
        <w:suppressAutoHyphens w:val="0"/>
        <w:spacing w:line="276" w:lineRule="auto"/>
        <w:ind w:right="-1134"/>
        <w:jc w:val="both"/>
        <w:rPr>
          <w:b/>
          <w:bCs/>
          <w:sz w:val="28"/>
          <w:szCs w:val="28"/>
        </w:rPr>
      </w:pPr>
      <w:r w:rsidRPr="00F15BEC">
        <w:rPr>
          <w:b/>
          <w:bCs/>
          <w:sz w:val="28"/>
          <w:szCs w:val="28"/>
        </w:rPr>
        <w:t xml:space="preserve">с. Пушкинское </w:t>
      </w:r>
    </w:p>
    <w:p w14:paraId="49CE48E6" w14:textId="28FD041D" w:rsidR="00F15BEC" w:rsidRPr="00F15BEC" w:rsidRDefault="00F15BEC" w:rsidP="003E6FF1">
      <w:pPr>
        <w:suppressAutoHyphens w:val="0"/>
        <w:spacing w:line="276" w:lineRule="auto"/>
        <w:ind w:right="-1134" w:firstLine="709"/>
        <w:jc w:val="both"/>
        <w:rPr>
          <w:sz w:val="28"/>
          <w:szCs w:val="28"/>
        </w:rPr>
      </w:pPr>
      <w:r w:rsidRPr="00F15BEC">
        <w:rPr>
          <w:sz w:val="28"/>
          <w:szCs w:val="28"/>
        </w:rPr>
        <w:t>Централизованной системой водоотведения охвачена лишь часть территории с. Пушкинско</w:t>
      </w:r>
      <w:r w:rsidR="00225FCD">
        <w:rPr>
          <w:sz w:val="28"/>
          <w:szCs w:val="28"/>
        </w:rPr>
        <w:t>го</w:t>
      </w:r>
      <w:r w:rsidRPr="00F15BEC">
        <w:rPr>
          <w:sz w:val="28"/>
          <w:szCs w:val="28"/>
        </w:rPr>
        <w:t xml:space="preserve">. В районе жилой застройки хозяйственно-бытовые сточные воды собираются самотечной канализационной сетью и поступают на канализационную насосную станцию (далее КНС), откуда по напорным трубопроводам перекачиваются на канализационные очистные сооружения (далее КОС). </w:t>
      </w:r>
    </w:p>
    <w:p w14:paraId="75A4FE0D" w14:textId="77777777" w:rsidR="00F15BEC" w:rsidRPr="00F15BEC" w:rsidRDefault="00F15BEC" w:rsidP="003E6FF1">
      <w:pPr>
        <w:suppressAutoHyphens w:val="0"/>
        <w:spacing w:line="276" w:lineRule="auto"/>
        <w:ind w:right="-1134" w:firstLine="709"/>
        <w:jc w:val="both"/>
        <w:rPr>
          <w:sz w:val="28"/>
          <w:szCs w:val="28"/>
        </w:rPr>
      </w:pPr>
      <w:r w:rsidRPr="00F15BEC">
        <w:rPr>
          <w:sz w:val="28"/>
          <w:szCs w:val="28"/>
        </w:rPr>
        <w:t xml:space="preserve">Оставшаяся часть территории населенного пункта не оснащена централизованной системой канализации. Прием стоков осуществляется в выгребные ямы и септики, откуда они вывозятся спецавтотранспортом на очистные сооружения. </w:t>
      </w:r>
    </w:p>
    <w:p w14:paraId="19FD9B41" w14:textId="4F85D0CF" w:rsidR="00BE107F" w:rsidRPr="00F15BEC" w:rsidRDefault="00F15BEC" w:rsidP="003E6FF1">
      <w:pPr>
        <w:suppressAutoHyphens w:val="0"/>
        <w:spacing w:line="276" w:lineRule="auto"/>
        <w:ind w:right="-1134" w:firstLine="709"/>
        <w:jc w:val="both"/>
        <w:rPr>
          <w:rFonts w:eastAsia="Calibri"/>
          <w:color w:val="auto"/>
          <w:sz w:val="28"/>
          <w:szCs w:val="28"/>
          <w:lang w:eastAsia="ar-SA"/>
        </w:rPr>
      </w:pPr>
      <w:r w:rsidRPr="00F15BEC">
        <w:rPr>
          <w:sz w:val="28"/>
          <w:szCs w:val="28"/>
        </w:rPr>
        <w:t>Сброс очищенных сточных вод от КОС осуществляется на поля фильтрации</w:t>
      </w:r>
      <w:r w:rsidR="00BE107F" w:rsidRPr="00F15BEC">
        <w:rPr>
          <w:rFonts w:eastAsia="Calibri"/>
          <w:color w:val="auto"/>
          <w:sz w:val="28"/>
          <w:szCs w:val="28"/>
          <w:lang w:eastAsia="en-US"/>
        </w:rPr>
        <w:t>.</w:t>
      </w:r>
    </w:p>
    <w:p w14:paraId="3139CF87" w14:textId="77777777" w:rsidR="00BE107F" w:rsidRPr="00BE107F" w:rsidRDefault="00BE107F" w:rsidP="003E6FF1">
      <w:pPr>
        <w:suppressAutoHyphens w:val="0"/>
        <w:spacing w:line="276" w:lineRule="auto"/>
        <w:ind w:right="-1134"/>
        <w:jc w:val="center"/>
        <w:rPr>
          <w:rFonts w:eastAsia="Calibri"/>
          <w:b/>
          <w:color w:val="auto"/>
          <w:sz w:val="28"/>
          <w:szCs w:val="28"/>
          <w:lang w:eastAsia="en-US"/>
        </w:rPr>
      </w:pPr>
      <w:r w:rsidRPr="00BE107F">
        <w:rPr>
          <w:rFonts w:eastAsia="Calibri"/>
          <w:b/>
          <w:color w:val="auto"/>
          <w:sz w:val="28"/>
          <w:szCs w:val="28"/>
          <w:lang w:eastAsia="en-US"/>
        </w:rPr>
        <w:t>2.1.2. 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сооружений и описание локальных очистных сооружений, создаваемых абонентами</w:t>
      </w:r>
    </w:p>
    <w:p w14:paraId="098A507A" w14:textId="78765FB6" w:rsidR="00A73C67" w:rsidRPr="00A73C67" w:rsidRDefault="00A73C67" w:rsidP="003E6FF1">
      <w:pPr>
        <w:shd w:val="clear" w:color="auto" w:fill="FFFFFF"/>
        <w:suppressAutoHyphens w:val="0"/>
        <w:spacing w:line="276" w:lineRule="auto"/>
        <w:ind w:right="-1134" w:firstLine="709"/>
        <w:jc w:val="both"/>
        <w:textAlignment w:val="baseline"/>
        <w:rPr>
          <w:color w:val="auto"/>
          <w:sz w:val="28"/>
          <w:szCs w:val="28"/>
          <w:lang w:eastAsia="ru-RU"/>
        </w:rPr>
      </w:pPr>
      <w:r w:rsidRPr="00A73C67">
        <w:rPr>
          <w:color w:val="auto"/>
          <w:sz w:val="28"/>
          <w:szCs w:val="28"/>
          <w:lang w:eastAsia="ru-RU"/>
        </w:rPr>
        <w:t xml:space="preserve">Канализационные сточные воды </w:t>
      </w:r>
      <w:r w:rsidR="00660D98">
        <w:rPr>
          <w:color w:val="auto"/>
          <w:sz w:val="28"/>
          <w:szCs w:val="28"/>
          <w:lang w:eastAsia="ru-RU"/>
        </w:rPr>
        <w:t>с. Пушкинско</w:t>
      </w:r>
      <w:r w:rsidR="00225FCD">
        <w:rPr>
          <w:color w:val="auto"/>
          <w:sz w:val="28"/>
          <w:szCs w:val="28"/>
          <w:lang w:eastAsia="ru-RU"/>
        </w:rPr>
        <w:t>го</w:t>
      </w:r>
      <w:r w:rsidRPr="00A73C67">
        <w:rPr>
          <w:color w:val="auto"/>
          <w:sz w:val="28"/>
          <w:szCs w:val="28"/>
          <w:lang w:eastAsia="ru-RU"/>
        </w:rPr>
        <w:t xml:space="preserve"> поступают на очистные сооружения биологической очистки.</w:t>
      </w:r>
    </w:p>
    <w:p w14:paraId="11DB2964" w14:textId="1A3E1E15" w:rsidR="00BE107F" w:rsidRDefault="00A73C67" w:rsidP="003E6FF1">
      <w:pPr>
        <w:shd w:val="clear" w:color="auto" w:fill="FFFFFF"/>
        <w:suppressAutoHyphens w:val="0"/>
        <w:spacing w:line="276" w:lineRule="auto"/>
        <w:ind w:right="-1134"/>
        <w:jc w:val="both"/>
        <w:textAlignment w:val="baseline"/>
        <w:rPr>
          <w:color w:val="auto"/>
          <w:sz w:val="28"/>
          <w:szCs w:val="28"/>
          <w:lang w:eastAsia="ru-RU"/>
        </w:rPr>
      </w:pPr>
      <w:r w:rsidRPr="00A73C67">
        <w:rPr>
          <w:color w:val="auto"/>
          <w:sz w:val="28"/>
          <w:szCs w:val="28"/>
          <w:lang w:eastAsia="ru-RU"/>
        </w:rPr>
        <w:t>Таблица 27 - Характеристика очистного сооружения</w:t>
      </w:r>
      <w:r w:rsidR="00BE107F" w:rsidRPr="00BE107F">
        <w:rPr>
          <w:color w:val="auto"/>
          <w:sz w:val="28"/>
          <w:szCs w:val="28"/>
          <w:lang w:eastAsia="ru-RU"/>
        </w:rPr>
        <w:t>.</w:t>
      </w: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2706"/>
        <w:gridCol w:w="1353"/>
        <w:gridCol w:w="1557"/>
        <w:gridCol w:w="1353"/>
        <w:gridCol w:w="1297"/>
        <w:gridCol w:w="1373"/>
      </w:tblGrid>
      <w:tr w:rsidR="00A73C67" w:rsidRPr="00A73C67" w14:paraId="2BF3DCAD" w14:textId="77777777" w:rsidTr="003E6FF1">
        <w:tc>
          <w:tcPr>
            <w:tcW w:w="2268" w:type="dxa"/>
            <w:shd w:val="clear" w:color="auto" w:fill="auto"/>
            <w:vAlign w:val="center"/>
          </w:tcPr>
          <w:p w14:paraId="62088B6A" w14:textId="77777777" w:rsidR="00A73C67" w:rsidRPr="00A73C67" w:rsidRDefault="00A73C67" w:rsidP="003E2225">
            <w:pPr>
              <w:suppressAutoHyphens w:val="0"/>
              <w:spacing w:line="276" w:lineRule="auto"/>
              <w:ind w:right="-253"/>
              <w:jc w:val="center"/>
              <w:rPr>
                <w:rFonts w:eastAsia="Calibri"/>
                <w:b/>
                <w:bCs/>
                <w:color w:val="auto"/>
                <w:lang w:eastAsia="ru-RU"/>
              </w:rPr>
            </w:pPr>
            <w:r w:rsidRPr="00A73C67">
              <w:rPr>
                <w:rFonts w:eastAsia="Calibri"/>
                <w:b/>
                <w:bCs/>
                <w:color w:val="auto"/>
                <w:lang w:eastAsia="ru-RU"/>
              </w:rPr>
              <w:t>Наименование</w:t>
            </w:r>
          </w:p>
        </w:tc>
        <w:tc>
          <w:tcPr>
            <w:tcW w:w="1134" w:type="dxa"/>
            <w:shd w:val="clear" w:color="auto" w:fill="auto"/>
            <w:vAlign w:val="center"/>
          </w:tcPr>
          <w:p w14:paraId="7CD945C3" w14:textId="77777777" w:rsidR="00A73C67" w:rsidRPr="00A73C67" w:rsidRDefault="00A73C67" w:rsidP="003E2225">
            <w:pPr>
              <w:suppressAutoHyphens w:val="0"/>
              <w:spacing w:line="276" w:lineRule="auto"/>
              <w:ind w:right="-43"/>
              <w:jc w:val="center"/>
              <w:rPr>
                <w:rFonts w:eastAsia="Calibri"/>
                <w:b/>
                <w:color w:val="auto"/>
                <w:lang w:eastAsia="ru-RU"/>
              </w:rPr>
            </w:pPr>
            <w:r w:rsidRPr="00A73C67">
              <w:rPr>
                <w:rFonts w:eastAsia="Calibri"/>
                <w:b/>
                <w:color w:val="auto"/>
                <w:lang w:eastAsia="ru-RU"/>
              </w:rPr>
              <w:t>Кол-во, шт.</w:t>
            </w:r>
          </w:p>
        </w:tc>
        <w:tc>
          <w:tcPr>
            <w:tcW w:w="1305" w:type="dxa"/>
            <w:shd w:val="clear" w:color="auto" w:fill="auto"/>
            <w:vAlign w:val="center"/>
          </w:tcPr>
          <w:p w14:paraId="36563C08" w14:textId="77777777" w:rsidR="00A73C67" w:rsidRPr="00A73C67" w:rsidRDefault="00A73C67" w:rsidP="003E2225">
            <w:pPr>
              <w:suppressAutoHyphens w:val="0"/>
              <w:spacing w:line="276" w:lineRule="auto"/>
              <w:ind w:right="-43"/>
              <w:jc w:val="center"/>
              <w:rPr>
                <w:rFonts w:eastAsia="Calibri"/>
                <w:b/>
                <w:color w:val="auto"/>
                <w:lang w:eastAsia="ru-RU"/>
              </w:rPr>
            </w:pPr>
            <w:r w:rsidRPr="00A73C67">
              <w:rPr>
                <w:rFonts w:eastAsia="Calibri"/>
                <w:b/>
                <w:color w:val="auto"/>
                <w:lang w:eastAsia="ru-RU"/>
              </w:rPr>
              <w:t>Производительность</w:t>
            </w:r>
          </w:p>
        </w:tc>
        <w:tc>
          <w:tcPr>
            <w:tcW w:w="1134" w:type="dxa"/>
            <w:shd w:val="clear" w:color="auto" w:fill="auto"/>
            <w:vAlign w:val="center"/>
          </w:tcPr>
          <w:p w14:paraId="2549D1DB" w14:textId="77777777" w:rsidR="00A73C67" w:rsidRPr="00A73C67" w:rsidRDefault="00A73C67" w:rsidP="003E2225">
            <w:pPr>
              <w:suppressAutoHyphens w:val="0"/>
              <w:spacing w:line="276" w:lineRule="auto"/>
              <w:ind w:right="-43"/>
              <w:jc w:val="center"/>
              <w:rPr>
                <w:rFonts w:eastAsia="Calibri"/>
                <w:b/>
                <w:color w:val="auto"/>
                <w:lang w:eastAsia="ru-RU"/>
              </w:rPr>
            </w:pPr>
            <w:r w:rsidRPr="00A73C67">
              <w:rPr>
                <w:rFonts w:eastAsia="Calibri"/>
                <w:b/>
                <w:color w:val="auto"/>
                <w:lang w:eastAsia="ru-RU"/>
              </w:rPr>
              <w:t>Степень износа, %</w:t>
            </w:r>
          </w:p>
        </w:tc>
        <w:tc>
          <w:tcPr>
            <w:tcW w:w="1087" w:type="dxa"/>
            <w:shd w:val="clear" w:color="auto" w:fill="auto"/>
            <w:vAlign w:val="center"/>
          </w:tcPr>
          <w:p w14:paraId="1C0474F6" w14:textId="77777777" w:rsidR="00A73C67" w:rsidRPr="00A73C67" w:rsidRDefault="00A73C67" w:rsidP="003E2225">
            <w:pPr>
              <w:suppressAutoHyphens w:val="0"/>
              <w:spacing w:line="276" w:lineRule="auto"/>
              <w:ind w:right="-43"/>
              <w:jc w:val="center"/>
              <w:rPr>
                <w:rFonts w:eastAsia="Calibri"/>
                <w:b/>
                <w:color w:val="auto"/>
                <w:lang w:eastAsia="ru-RU"/>
              </w:rPr>
            </w:pPr>
            <w:r w:rsidRPr="00A73C67">
              <w:rPr>
                <w:rFonts w:eastAsia="Calibri"/>
                <w:b/>
                <w:color w:val="auto"/>
                <w:lang w:eastAsia="ru-RU"/>
              </w:rPr>
              <w:t>Режим работы, ч</w:t>
            </w:r>
          </w:p>
        </w:tc>
        <w:tc>
          <w:tcPr>
            <w:tcW w:w="1151" w:type="dxa"/>
            <w:shd w:val="clear" w:color="auto" w:fill="auto"/>
            <w:vAlign w:val="center"/>
          </w:tcPr>
          <w:p w14:paraId="7207AFE5" w14:textId="77777777" w:rsidR="00A73C67" w:rsidRPr="00A73C67" w:rsidRDefault="00A73C67" w:rsidP="003E2225">
            <w:pPr>
              <w:suppressAutoHyphens w:val="0"/>
              <w:spacing w:line="276" w:lineRule="auto"/>
              <w:ind w:right="-43"/>
              <w:jc w:val="center"/>
              <w:rPr>
                <w:rFonts w:eastAsia="Calibri"/>
                <w:b/>
                <w:color w:val="auto"/>
                <w:lang w:eastAsia="ru-RU"/>
              </w:rPr>
            </w:pPr>
            <w:r w:rsidRPr="00A73C67">
              <w:rPr>
                <w:rFonts w:eastAsia="Calibri"/>
                <w:b/>
                <w:color w:val="auto"/>
                <w:lang w:eastAsia="ru-RU"/>
              </w:rPr>
              <w:t>Расход эл. Энергии кВтч за 2020 г.</w:t>
            </w:r>
          </w:p>
        </w:tc>
      </w:tr>
      <w:tr w:rsidR="00A73C67" w:rsidRPr="00A73C67" w14:paraId="649E819C" w14:textId="77777777" w:rsidTr="003E6FF1">
        <w:tc>
          <w:tcPr>
            <w:tcW w:w="2268" w:type="dxa"/>
            <w:shd w:val="clear" w:color="auto" w:fill="auto"/>
            <w:vAlign w:val="center"/>
          </w:tcPr>
          <w:p w14:paraId="4565B5AF" w14:textId="7DD588FD" w:rsidR="00A73C67" w:rsidRPr="00A73C67" w:rsidRDefault="00A73C67" w:rsidP="003E2225">
            <w:pPr>
              <w:suppressAutoHyphens w:val="0"/>
              <w:spacing w:line="276" w:lineRule="auto"/>
              <w:ind w:right="-1134"/>
              <w:rPr>
                <w:rFonts w:eastAsia="Microsoft YaHei"/>
                <w:color w:val="auto"/>
                <w:spacing w:val="-5"/>
                <w:lang w:eastAsia="en-US"/>
              </w:rPr>
            </w:pPr>
            <w:r w:rsidRPr="00A73C67">
              <w:rPr>
                <w:rFonts w:eastAsia="Microsoft YaHei"/>
                <w:color w:val="auto"/>
                <w:spacing w:val="-5"/>
                <w:lang w:eastAsia="en-US"/>
              </w:rPr>
              <w:t>КОС</w:t>
            </w:r>
            <w:r w:rsidRPr="00A73C67">
              <w:rPr>
                <w:rFonts w:ascii="Calibri" w:eastAsia="Calibri" w:hAnsi="Calibri"/>
                <w:color w:val="auto"/>
                <w:sz w:val="22"/>
                <w:szCs w:val="22"/>
                <w:lang w:eastAsia="en-US"/>
              </w:rPr>
              <w:t xml:space="preserve"> </w:t>
            </w:r>
          </w:p>
        </w:tc>
        <w:tc>
          <w:tcPr>
            <w:tcW w:w="1134" w:type="dxa"/>
            <w:shd w:val="clear" w:color="auto" w:fill="auto"/>
            <w:vAlign w:val="center"/>
          </w:tcPr>
          <w:p w14:paraId="69F7D66F" w14:textId="77777777" w:rsidR="00A73C67" w:rsidRPr="00A73C67" w:rsidRDefault="00A73C67" w:rsidP="003E2225">
            <w:pPr>
              <w:suppressAutoHyphens w:val="0"/>
              <w:spacing w:line="276" w:lineRule="auto"/>
              <w:ind w:right="-43"/>
              <w:jc w:val="center"/>
              <w:rPr>
                <w:rFonts w:eastAsia="Microsoft YaHei"/>
                <w:color w:val="auto"/>
                <w:spacing w:val="-5"/>
                <w:lang w:eastAsia="en-US"/>
              </w:rPr>
            </w:pPr>
            <w:r w:rsidRPr="00A73C67">
              <w:rPr>
                <w:rFonts w:eastAsia="Microsoft YaHei"/>
                <w:color w:val="auto"/>
                <w:spacing w:val="-5"/>
                <w:lang w:eastAsia="en-US"/>
              </w:rPr>
              <w:t>1</w:t>
            </w:r>
          </w:p>
        </w:tc>
        <w:tc>
          <w:tcPr>
            <w:tcW w:w="1305" w:type="dxa"/>
            <w:shd w:val="clear" w:color="auto" w:fill="auto"/>
            <w:vAlign w:val="center"/>
          </w:tcPr>
          <w:p w14:paraId="63EA54B0" w14:textId="463BC3DB" w:rsidR="00A73C67" w:rsidRPr="00A73C67" w:rsidRDefault="00A73C67" w:rsidP="003E2225">
            <w:pPr>
              <w:suppressAutoHyphens w:val="0"/>
              <w:spacing w:line="276" w:lineRule="auto"/>
              <w:ind w:right="-43"/>
              <w:jc w:val="center"/>
              <w:rPr>
                <w:rFonts w:eastAsia="Microsoft YaHei"/>
                <w:color w:val="auto"/>
                <w:spacing w:val="-5"/>
                <w:lang w:eastAsia="en-US"/>
              </w:rPr>
            </w:pPr>
            <w:r w:rsidRPr="00A73C67">
              <w:rPr>
                <w:rFonts w:eastAsia="Microsoft YaHei"/>
                <w:color w:val="auto"/>
                <w:spacing w:val="-5"/>
                <w:lang w:eastAsia="en-US"/>
              </w:rPr>
              <w:t>0,</w:t>
            </w:r>
            <w:r>
              <w:rPr>
                <w:rFonts w:eastAsia="Microsoft YaHei"/>
                <w:color w:val="auto"/>
                <w:spacing w:val="-5"/>
                <w:lang w:eastAsia="en-US"/>
              </w:rPr>
              <w:t>1</w:t>
            </w:r>
            <w:r w:rsidRPr="00A73C67">
              <w:rPr>
                <w:rFonts w:eastAsia="Microsoft YaHei"/>
                <w:color w:val="auto"/>
                <w:spacing w:val="-5"/>
                <w:lang w:eastAsia="en-US"/>
              </w:rPr>
              <w:t xml:space="preserve"> тыс. м</w:t>
            </w:r>
            <w:r w:rsidRPr="00A73C67">
              <w:rPr>
                <w:rFonts w:eastAsia="Microsoft YaHei"/>
                <w:color w:val="auto"/>
                <w:spacing w:val="-5"/>
                <w:vertAlign w:val="superscript"/>
                <w:lang w:eastAsia="en-US"/>
              </w:rPr>
              <w:t xml:space="preserve">3 </w:t>
            </w:r>
            <w:r w:rsidRPr="00A73C67">
              <w:rPr>
                <w:rFonts w:eastAsia="Microsoft YaHei"/>
                <w:color w:val="auto"/>
                <w:spacing w:val="-5"/>
                <w:lang w:eastAsia="en-US"/>
              </w:rPr>
              <w:t>/сут.</w:t>
            </w:r>
          </w:p>
        </w:tc>
        <w:tc>
          <w:tcPr>
            <w:tcW w:w="1134" w:type="dxa"/>
            <w:shd w:val="clear" w:color="auto" w:fill="auto"/>
            <w:vAlign w:val="center"/>
          </w:tcPr>
          <w:p w14:paraId="2FBFC126" w14:textId="77777777" w:rsidR="00A73C67" w:rsidRPr="00A73C67" w:rsidRDefault="00A73C67" w:rsidP="003E2225">
            <w:pPr>
              <w:suppressAutoHyphens w:val="0"/>
              <w:spacing w:line="276" w:lineRule="auto"/>
              <w:ind w:right="-43"/>
              <w:jc w:val="center"/>
              <w:rPr>
                <w:rFonts w:eastAsia="Microsoft YaHei"/>
                <w:color w:val="auto"/>
                <w:spacing w:val="-5"/>
                <w:lang w:eastAsia="en-US"/>
              </w:rPr>
            </w:pPr>
            <w:r w:rsidRPr="00A73C67">
              <w:rPr>
                <w:rFonts w:eastAsia="Microsoft YaHei"/>
                <w:color w:val="auto"/>
                <w:spacing w:val="-5"/>
                <w:lang w:eastAsia="en-US"/>
              </w:rPr>
              <w:t>85</w:t>
            </w:r>
          </w:p>
        </w:tc>
        <w:tc>
          <w:tcPr>
            <w:tcW w:w="1087" w:type="dxa"/>
            <w:shd w:val="clear" w:color="auto" w:fill="auto"/>
            <w:vAlign w:val="center"/>
          </w:tcPr>
          <w:p w14:paraId="6A61A725" w14:textId="77777777" w:rsidR="00A73C67" w:rsidRPr="00A73C67" w:rsidRDefault="00A73C67" w:rsidP="003E2225">
            <w:pPr>
              <w:suppressAutoHyphens w:val="0"/>
              <w:spacing w:line="276" w:lineRule="auto"/>
              <w:ind w:right="-43"/>
              <w:jc w:val="center"/>
              <w:rPr>
                <w:rFonts w:eastAsia="Microsoft YaHei"/>
                <w:color w:val="auto"/>
                <w:spacing w:val="-5"/>
                <w:lang w:eastAsia="en-US"/>
              </w:rPr>
            </w:pPr>
            <w:r w:rsidRPr="00A73C67">
              <w:rPr>
                <w:rFonts w:eastAsia="Microsoft YaHei"/>
                <w:color w:val="auto"/>
                <w:spacing w:val="-5"/>
                <w:lang w:eastAsia="en-US"/>
              </w:rPr>
              <w:t>24</w:t>
            </w:r>
          </w:p>
        </w:tc>
        <w:tc>
          <w:tcPr>
            <w:tcW w:w="1151" w:type="dxa"/>
            <w:shd w:val="clear" w:color="auto" w:fill="auto"/>
            <w:vAlign w:val="center"/>
          </w:tcPr>
          <w:p w14:paraId="3F561633" w14:textId="77777777" w:rsidR="00A73C67" w:rsidRPr="00A73C67" w:rsidRDefault="00A73C67" w:rsidP="003E2225">
            <w:pPr>
              <w:suppressAutoHyphens w:val="0"/>
              <w:spacing w:line="276" w:lineRule="auto"/>
              <w:ind w:right="-43"/>
              <w:jc w:val="center"/>
              <w:rPr>
                <w:rFonts w:eastAsia="Microsoft YaHei"/>
                <w:color w:val="auto"/>
                <w:spacing w:val="-5"/>
                <w:lang w:eastAsia="en-US"/>
              </w:rPr>
            </w:pPr>
            <w:r w:rsidRPr="00A73C67">
              <w:rPr>
                <w:rFonts w:eastAsia="Microsoft YaHei"/>
                <w:color w:val="auto"/>
                <w:spacing w:val="-5"/>
                <w:lang w:eastAsia="en-US"/>
              </w:rPr>
              <w:t>-</w:t>
            </w:r>
          </w:p>
        </w:tc>
      </w:tr>
    </w:tbl>
    <w:p w14:paraId="63C196FC" w14:textId="77777777" w:rsidR="00A73C67" w:rsidRPr="00BE107F" w:rsidRDefault="00A73C67" w:rsidP="003E2225">
      <w:pPr>
        <w:shd w:val="clear" w:color="auto" w:fill="FFFFFF"/>
        <w:suppressAutoHyphens w:val="0"/>
        <w:spacing w:line="276" w:lineRule="auto"/>
        <w:ind w:right="-1134"/>
        <w:jc w:val="both"/>
        <w:textAlignment w:val="baseline"/>
        <w:rPr>
          <w:rFonts w:eastAsia="Calibri"/>
          <w:color w:val="auto"/>
          <w:spacing w:val="2"/>
          <w:sz w:val="28"/>
          <w:szCs w:val="28"/>
          <w:shd w:val="clear" w:color="auto" w:fill="FFFFFF"/>
          <w:lang w:eastAsia="en-US"/>
        </w:rPr>
      </w:pPr>
    </w:p>
    <w:p w14:paraId="1FCF8F69" w14:textId="77777777" w:rsidR="00BE107F" w:rsidRPr="00BE107F" w:rsidRDefault="00BE107F" w:rsidP="003E2225">
      <w:pPr>
        <w:suppressAutoHyphens w:val="0"/>
        <w:spacing w:line="276" w:lineRule="auto"/>
        <w:ind w:right="-1134"/>
        <w:jc w:val="center"/>
        <w:rPr>
          <w:rFonts w:eastAsia="Calibri"/>
          <w:b/>
          <w:color w:val="auto"/>
          <w:sz w:val="28"/>
          <w:szCs w:val="28"/>
          <w:lang w:eastAsia="en-US"/>
        </w:rPr>
      </w:pPr>
      <w:r w:rsidRPr="00BE107F">
        <w:rPr>
          <w:rFonts w:eastAsia="Calibri"/>
          <w:b/>
          <w:color w:val="auto"/>
          <w:sz w:val="28"/>
          <w:szCs w:val="28"/>
          <w:lang w:eastAsia="en-US"/>
        </w:rPr>
        <w:t>2.1.3. Описание технологических зон водоотведения, зон централизованного и нецентрализованного водоотведения (территорий, на которых водоотведение осуществляется с использованием централизованных и нецентрализованных систем водоотведения) и перечень централизованных систем водоотведения</w:t>
      </w:r>
    </w:p>
    <w:p w14:paraId="489D4B19" w14:textId="77777777" w:rsidR="00A73C67" w:rsidRPr="00A73C67" w:rsidRDefault="00A73C67" w:rsidP="003E2225">
      <w:pPr>
        <w:suppressAutoHyphens w:val="0"/>
        <w:spacing w:line="276" w:lineRule="auto"/>
        <w:ind w:right="-1134"/>
        <w:jc w:val="both"/>
        <w:rPr>
          <w:rFonts w:eastAsia="Calibri"/>
          <w:color w:val="auto"/>
          <w:spacing w:val="2"/>
          <w:sz w:val="22"/>
          <w:szCs w:val="22"/>
          <w:shd w:val="clear" w:color="auto" w:fill="FFFFFF"/>
          <w:lang w:eastAsia="en-US"/>
        </w:rPr>
      </w:pPr>
      <w:bookmarkStart w:id="37" w:name="_Hlk140238109"/>
      <w:r w:rsidRPr="00A73C67">
        <w:rPr>
          <w:rFonts w:eastAsia="Calibri"/>
          <w:color w:val="auto"/>
          <w:spacing w:val="2"/>
          <w:sz w:val="28"/>
          <w:szCs w:val="28"/>
          <w:shd w:val="clear" w:color="auto" w:fill="FFFFFF"/>
          <w:lang w:eastAsia="en-US"/>
        </w:rPr>
        <w:t>«Технологическая зона водоотведения» - часть канализационной сети, принадлежащей организации, осуществляющей водоотведение, в пределах которой обеспечиваются прием, транспортировка, очистка и отведение сточных вод или прямой (без очистки) выпуск сточных вод в водный объект.</w:t>
      </w:r>
    </w:p>
    <w:p w14:paraId="5556D12D" w14:textId="77777777" w:rsidR="00A73C67" w:rsidRPr="00A73C67" w:rsidRDefault="00A73C67" w:rsidP="003E2225">
      <w:pPr>
        <w:suppressAutoHyphens w:val="0"/>
        <w:spacing w:line="276" w:lineRule="auto"/>
        <w:ind w:right="-1134"/>
        <w:jc w:val="both"/>
        <w:rPr>
          <w:rFonts w:eastAsia="Calibri"/>
          <w:color w:val="auto"/>
          <w:sz w:val="28"/>
          <w:szCs w:val="28"/>
          <w:lang w:eastAsia="ar-SA"/>
        </w:rPr>
      </w:pPr>
      <w:r w:rsidRPr="00A73C67">
        <w:rPr>
          <w:rFonts w:eastAsia="Calibri"/>
          <w:color w:val="auto"/>
          <w:sz w:val="28"/>
          <w:szCs w:val="28"/>
          <w:lang w:eastAsia="ar-SA"/>
        </w:rPr>
        <w:t>Централизованная система водоотведения состоит из одной технологической зоны:</w:t>
      </w:r>
    </w:p>
    <w:p w14:paraId="7EA3960B" w14:textId="1CCBB465" w:rsidR="00A73C67" w:rsidRPr="00A73C67" w:rsidRDefault="00A73C67" w:rsidP="003E2225">
      <w:pPr>
        <w:numPr>
          <w:ilvl w:val="0"/>
          <w:numId w:val="24"/>
        </w:numPr>
        <w:suppressAutoHyphens w:val="0"/>
        <w:spacing w:after="200" w:line="276" w:lineRule="auto"/>
        <w:ind w:left="0" w:right="-1134" w:firstLine="0"/>
        <w:contextualSpacing/>
        <w:jc w:val="both"/>
        <w:rPr>
          <w:color w:val="auto"/>
          <w:sz w:val="28"/>
          <w:szCs w:val="28"/>
          <w:lang w:eastAsia="ru-RU"/>
        </w:rPr>
      </w:pPr>
      <w:r w:rsidRPr="00A73C67">
        <w:rPr>
          <w:color w:val="auto"/>
          <w:sz w:val="28"/>
          <w:szCs w:val="28"/>
          <w:lang w:eastAsia="ru-RU"/>
        </w:rPr>
        <w:t xml:space="preserve">Технологическая зона </w:t>
      </w:r>
      <w:r w:rsidR="00660D98">
        <w:rPr>
          <w:color w:val="auto"/>
          <w:sz w:val="28"/>
          <w:szCs w:val="28"/>
          <w:lang w:eastAsia="ru-RU"/>
        </w:rPr>
        <w:t>с. Пушкинско</w:t>
      </w:r>
      <w:r w:rsidR="00225FCD">
        <w:rPr>
          <w:color w:val="auto"/>
          <w:sz w:val="28"/>
          <w:szCs w:val="28"/>
          <w:lang w:eastAsia="ru-RU"/>
        </w:rPr>
        <w:t>го</w:t>
      </w:r>
      <w:r w:rsidRPr="00A73C67">
        <w:rPr>
          <w:color w:val="auto"/>
          <w:sz w:val="28"/>
          <w:szCs w:val="28"/>
          <w:lang w:eastAsia="ru-RU"/>
        </w:rPr>
        <w:t xml:space="preserve">, включающая в себя </w:t>
      </w:r>
      <w:r w:rsidR="003E5235">
        <w:rPr>
          <w:rFonts w:eastAsia="Calibri"/>
          <w:color w:val="auto"/>
          <w:sz w:val="28"/>
          <w:szCs w:val="28"/>
          <w:lang w:eastAsia="ar-SA"/>
        </w:rPr>
        <w:t>3680</w:t>
      </w:r>
      <w:r w:rsidRPr="00A73C67">
        <w:rPr>
          <w:rFonts w:eastAsia="Calibri"/>
          <w:color w:val="auto"/>
          <w:sz w:val="28"/>
          <w:szCs w:val="28"/>
          <w:lang w:eastAsia="ar-SA"/>
        </w:rPr>
        <w:t xml:space="preserve"> </w:t>
      </w:r>
      <w:r w:rsidRPr="00A73C67">
        <w:rPr>
          <w:color w:val="auto"/>
          <w:sz w:val="28"/>
          <w:szCs w:val="28"/>
          <w:lang w:eastAsia="ru-RU"/>
        </w:rPr>
        <w:t>м канализационных сетей.</w:t>
      </w:r>
    </w:p>
    <w:p w14:paraId="64C01702" w14:textId="77777777" w:rsidR="00A73C67" w:rsidRPr="00A73C67" w:rsidRDefault="00A73C67" w:rsidP="003E2225">
      <w:pPr>
        <w:widowControl w:val="0"/>
        <w:suppressAutoHyphens w:val="0"/>
        <w:spacing w:line="276" w:lineRule="auto"/>
        <w:ind w:right="-1134"/>
        <w:jc w:val="both"/>
        <w:rPr>
          <w:color w:val="auto"/>
          <w:sz w:val="28"/>
          <w:szCs w:val="28"/>
          <w:lang w:eastAsia="ru-RU"/>
        </w:rPr>
      </w:pPr>
      <w:r w:rsidRPr="00A73C67">
        <w:rPr>
          <w:color w:val="auto"/>
          <w:sz w:val="28"/>
          <w:szCs w:val="28"/>
          <w:lang w:eastAsia="ru-RU"/>
        </w:rPr>
        <w:t>Перечень централизованного водоотведения:</w:t>
      </w:r>
    </w:p>
    <w:p w14:paraId="3685BCB7" w14:textId="77777777" w:rsidR="00A73C67" w:rsidRPr="00F15BEC" w:rsidRDefault="00A73C67" w:rsidP="003E2225">
      <w:pPr>
        <w:suppressAutoHyphens w:val="0"/>
        <w:spacing w:line="276" w:lineRule="auto"/>
        <w:ind w:right="-1134"/>
        <w:jc w:val="both"/>
        <w:rPr>
          <w:sz w:val="28"/>
          <w:szCs w:val="28"/>
        </w:rPr>
      </w:pPr>
      <w:r w:rsidRPr="00F15BEC">
        <w:rPr>
          <w:sz w:val="28"/>
          <w:szCs w:val="28"/>
        </w:rPr>
        <w:t xml:space="preserve">– канализационные очистные сооружения, площадка которых расположена севернее села, производительностью 100 м3 /ч; </w:t>
      </w:r>
    </w:p>
    <w:p w14:paraId="43A58761" w14:textId="77777777" w:rsidR="00A73C67" w:rsidRPr="00F15BEC" w:rsidRDefault="00A73C67" w:rsidP="003E2225">
      <w:pPr>
        <w:suppressAutoHyphens w:val="0"/>
        <w:spacing w:line="276" w:lineRule="auto"/>
        <w:ind w:right="-1134"/>
        <w:jc w:val="both"/>
        <w:rPr>
          <w:sz w:val="28"/>
          <w:szCs w:val="28"/>
        </w:rPr>
      </w:pPr>
      <w:r w:rsidRPr="00F15BEC">
        <w:rPr>
          <w:sz w:val="28"/>
          <w:szCs w:val="28"/>
        </w:rPr>
        <w:t xml:space="preserve">– канализационную насосную станцию, расположенную в северной части населенного пункта, производительностью 50 м3 /ч; </w:t>
      </w:r>
    </w:p>
    <w:p w14:paraId="40477858" w14:textId="77777777" w:rsidR="00A73C67" w:rsidRPr="00F15BEC" w:rsidRDefault="00A73C67" w:rsidP="003E2225">
      <w:pPr>
        <w:suppressAutoHyphens w:val="0"/>
        <w:spacing w:line="276" w:lineRule="auto"/>
        <w:ind w:right="-1134"/>
        <w:jc w:val="both"/>
        <w:rPr>
          <w:sz w:val="28"/>
          <w:szCs w:val="28"/>
        </w:rPr>
      </w:pPr>
      <w:r w:rsidRPr="00F15BEC">
        <w:rPr>
          <w:sz w:val="28"/>
          <w:szCs w:val="28"/>
        </w:rPr>
        <w:t>– безнапорный коллектор хозяйственно-фекальной канализации. общей протяженностью 2,3 км;</w:t>
      </w:r>
    </w:p>
    <w:p w14:paraId="4E0E0ECD" w14:textId="3AD3B8AF" w:rsidR="00A73C67" w:rsidRPr="00A73C67" w:rsidRDefault="00A73C67" w:rsidP="003E2225">
      <w:pPr>
        <w:widowControl w:val="0"/>
        <w:suppressAutoHyphens w:val="0"/>
        <w:spacing w:line="276" w:lineRule="auto"/>
        <w:ind w:right="-1134"/>
        <w:jc w:val="both"/>
        <w:rPr>
          <w:color w:val="auto"/>
          <w:sz w:val="28"/>
          <w:szCs w:val="28"/>
          <w:lang w:eastAsia="ru-RU"/>
        </w:rPr>
      </w:pPr>
      <w:r w:rsidRPr="00F15BEC">
        <w:rPr>
          <w:sz w:val="28"/>
          <w:szCs w:val="28"/>
        </w:rPr>
        <w:t xml:space="preserve"> – напорный коллектор хозяйственно-фекальной канализации, из асбестоцементных труб диаметром 200 мм, общей протяженностью 1,</w:t>
      </w:r>
      <w:r w:rsidR="003E5235">
        <w:rPr>
          <w:sz w:val="28"/>
          <w:szCs w:val="28"/>
        </w:rPr>
        <w:t>3</w:t>
      </w:r>
      <w:r w:rsidRPr="00F15BEC">
        <w:rPr>
          <w:sz w:val="28"/>
          <w:szCs w:val="28"/>
        </w:rPr>
        <w:t>8 км</w:t>
      </w:r>
      <w:r>
        <w:rPr>
          <w:sz w:val="28"/>
          <w:szCs w:val="28"/>
        </w:rPr>
        <w:t>.</w:t>
      </w:r>
    </w:p>
    <w:p w14:paraId="0C5AA0AC" w14:textId="77777777" w:rsidR="00A73C67" w:rsidRPr="00A73C67" w:rsidRDefault="00A73C67" w:rsidP="003E2225">
      <w:pPr>
        <w:widowControl w:val="0"/>
        <w:suppressAutoHyphens w:val="0"/>
        <w:spacing w:line="276" w:lineRule="auto"/>
        <w:ind w:right="-1134"/>
        <w:jc w:val="both"/>
        <w:rPr>
          <w:color w:val="auto"/>
          <w:sz w:val="28"/>
          <w:szCs w:val="28"/>
          <w:lang w:eastAsia="ru-RU"/>
        </w:rPr>
      </w:pPr>
      <w:r w:rsidRPr="00A73C67">
        <w:rPr>
          <w:color w:val="auto"/>
          <w:sz w:val="28"/>
          <w:szCs w:val="28"/>
          <w:lang w:eastAsia="ru-RU"/>
        </w:rPr>
        <w:t>Характеристика насосного оборудования КНС представлены в таблице 28.</w:t>
      </w:r>
    </w:p>
    <w:p w14:paraId="0BD2A3EE" w14:textId="77777777" w:rsidR="00A73C67" w:rsidRPr="00A73C67" w:rsidRDefault="00A73C67" w:rsidP="003E2225">
      <w:pPr>
        <w:widowControl w:val="0"/>
        <w:suppressAutoHyphens w:val="0"/>
        <w:spacing w:line="276" w:lineRule="auto"/>
        <w:ind w:right="-1134"/>
        <w:jc w:val="right"/>
        <w:rPr>
          <w:color w:val="auto"/>
          <w:sz w:val="28"/>
          <w:szCs w:val="28"/>
          <w:lang w:eastAsia="ru-RU"/>
        </w:rPr>
      </w:pPr>
      <w:r w:rsidRPr="00A73C67">
        <w:rPr>
          <w:color w:val="auto"/>
          <w:sz w:val="28"/>
          <w:szCs w:val="28"/>
          <w:lang w:eastAsia="ru-RU"/>
        </w:rPr>
        <w:t>Таблица 28</w:t>
      </w:r>
    </w:p>
    <w:bookmarkEnd w:id="37"/>
    <w:tbl>
      <w:tblPr>
        <w:tblW w:w="9781" w:type="dxa"/>
        <w:tblInd w:w="-157" w:type="dxa"/>
        <w:tblBorders>
          <w:top w:val="single" w:sz="12" w:space="0" w:color="000000"/>
          <w:left w:val="single" w:sz="12" w:space="0" w:color="000000"/>
          <w:bottom w:val="single" w:sz="12" w:space="0" w:color="000000"/>
          <w:right w:val="single" w:sz="12" w:space="0" w:color="000000"/>
          <w:insideH w:val="single" w:sz="4" w:space="0" w:color="auto"/>
          <w:insideV w:val="single" w:sz="4" w:space="0" w:color="auto"/>
        </w:tblBorders>
        <w:tblLayout w:type="fixed"/>
        <w:tblLook w:val="04A0" w:firstRow="1" w:lastRow="0" w:firstColumn="1" w:lastColumn="0" w:noHBand="0" w:noVBand="1"/>
      </w:tblPr>
      <w:tblGrid>
        <w:gridCol w:w="1676"/>
        <w:gridCol w:w="1158"/>
        <w:gridCol w:w="862"/>
        <w:gridCol w:w="2559"/>
        <w:gridCol w:w="1187"/>
        <w:gridCol w:w="1244"/>
        <w:gridCol w:w="1095"/>
      </w:tblGrid>
      <w:tr w:rsidR="003E5235" w:rsidRPr="003E5235" w14:paraId="6C4D4AF9" w14:textId="77777777" w:rsidTr="003E6FF1">
        <w:tc>
          <w:tcPr>
            <w:tcW w:w="1676" w:type="dxa"/>
            <w:vAlign w:val="center"/>
          </w:tcPr>
          <w:p w14:paraId="48D735B3" w14:textId="77777777" w:rsidR="003E5235" w:rsidRPr="003E5235" w:rsidRDefault="003E5235" w:rsidP="003E2225">
            <w:pPr>
              <w:suppressAutoHyphens w:val="0"/>
              <w:ind w:right="63"/>
              <w:jc w:val="center"/>
              <w:rPr>
                <w:rFonts w:ascii="Cambria" w:hAnsi="Cambria"/>
                <w:lang w:eastAsia="ru-RU"/>
              </w:rPr>
            </w:pPr>
          </w:p>
        </w:tc>
        <w:tc>
          <w:tcPr>
            <w:tcW w:w="1158" w:type="dxa"/>
            <w:vAlign w:val="center"/>
            <w:hideMark/>
          </w:tcPr>
          <w:p w14:paraId="0334022D" w14:textId="77777777" w:rsidR="003E5235" w:rsidRPr="003E5235" w:rsidRDefault="003E5235" w:rsidP="003E2225">
            <w:pPr>
              <w:suppressAutoHyphens w:val="0"/>
              <w:ind w:right="63"/>
              <w:jc w:val="center"/>
              <w:rPr>
                <w:b/>
                <w:lang w:eastAsia="ru-RU"/>
              </w:rPr>
            </w:pPr>
            <w:r w:rsidRPr="003E5235">
              <w:rPr>
                <w:b/>
                <w:lang w:eastAsia="ru-RU"/>
              </w:rPr>
              <w:t>Насос (тип, модель)</w:t>
            </w:r>
          </w:p>
        </w:tc>
        <w:tc>
          <w:tcPr>
            <w:tcW w:w="862" w:type="dxa"/>
            <w:vAlign w:val="center"/>
            <w:hideMark/>
          </w:tcPr>
          <w:p w14:paraId="7D442C45" w14:textId="77777777" w:rsidR="003E5235" w:rsidRPr="003E5235" w:rsidRDefault="003E5235" w:rsidP="003E2225">
            <w:pPr>
              <w:suppressAutoHyphens w:val="0"/>
              <w:ind w:right="63"/>
              <w:jc w:val="center"/>
              <w:rPr>
                <w:b/>
                <w:lang w:eastAsia="ru-RU"/>
              </w:rPr>
            </w:pPr>
            <w:r w:rsidRPr="003E5235">
              <w:rPr>
                <w:b/>
                <w:lang w:eastAsia="ru-RU"/>
              </w:rPr>
              <w:t>Кол-во, шт.</w:t>
            </w:r>
          </w:p>
        </w:tc>
        <w:tc>
          <w:tcPr>
            <w:tcW w:w="2559" w:type="dxa"/>
            <w:vAlign w:val="center"/>
            <w:hideMark/>
          </w:tcPr>
          <w:p w14:paraId="3B634E8D" w14:textId="77777777" w:rsidR="003E5235" w:rsidRPr="003E5235" w:rsidRDefault="003E5235" w:rsidP="003E2225">
            <w:pPr>
              <w:suppressAutoHyphens w:val="0"/>
              <w:ind w:right="63"/>
              <w:jc w:val="center"/>
              <w:rPr>
                <w:b/>
                <w:lang w:eastAsia="ru-RU"/>
              </w:rPr>
            </w:pPr>
            <w:r w:rsidRPr="003E5235">
              <w:rPr>
                <w:b/>
                <w:lang w:eastAsia="ru-RU"/>
              </w:rPr>
              <w:t>Производительность</w:t>
            </w:r>
          </w:p>
        </w:tc>
        <w:tc>
          <w:tcPr>
            <w:tcW w:w="1187" w:type="dxa"/>
            <w:vAlign w:val="center"/>
            <w:hideMark/>
          </w:tcPr>
          <w:p w14:paraId="6BC94EF6" w14:textId="77777777" w:rsidR="003E5235" w:rsidRPr="003E5235" w:rsidRDefault="003E5235" w:rsidP="003E2225">
            <w:pPr>
              <w:suppressAutoHyphens w:val="0"/>
              <w:ind w:right="63"/>
              <w:jc w:val="center"/>
              <w:rPr>
                <w:b/>
                <w:lang w:eastAsia="ru-RU"/>
              </w:rPr>
            </w:pPr>
            <w:r w:rsidRPr="003E5235">
              <w:rPr>
                <w:b/>
                <w:lang w:eastAsia="ru-RU"/>
              </w:rPr>
              <w:t>Степень износа, %</w:t>
            </w:r>
          </w:p>
        </w:tc>
        <w:tc>
          <w:tcPr>
            <w:tcW w:w="1244" w:type="dxa"/>
            <w:vAlign w:val="center"/>
            <w:hideMark/>
          </w:tcPr>
          <w:p w14:paraId="24E7281C" w14:textId="77777777" w:rsidR="003E5235" w:rsidRPr="003E5235" w:rsidRDefault="003E5235" w:rsidP="003E2225">
            <w:pPr>
              <w:suppressAutoHyphens w:val="0"/>
              <w:ind w:right="63"/>
              <w:jc w:val="center"/>
              <w:rPr>
                <w:b/>
                <w:lang w:eastAsia="ru-RU"/>
              </w:rPr>
            </w:pPr>
            <w:r w:rsidRPr="003E5235">
              <w:rPr>
                <w:b/>
                <w:lang w:eastAsia="ru-RU"/>
              </w:rPr>
              <w:t>Режим работы, ч</w:t>
            </w:r>
          </w:p>
        </w:tc>
        <w:tc>
          <w:tcPr>
            <w:tcW w:w="1095" w:type="dxa"/>
            <w:vAlign w:val="center"/>
            <w:hideMark/>
          </w:tcPr>
          <w:p w14:paraId="52FA6DA6" w14:textId="77777777" w:rsidR="003E5235" w:rsidRPr="003E5235" w:rsidRDefault="003E5235" w:rsidP="003E2225">
            <w:pPr>
              <w:suppressAutoHyphens w:val="0"/>
              <w:ind w:right="63"/>
              <w:jc w:val="center"/>
              <w:rPr>
                <w:b/>
                <w:lang w:eastAsia="ru-RU"/>
              </w:rPr>
            </w:pPr>
            <w:r w:rsidRPr="003E5235">
              <w:rPr>
                <w:b/>
                <w:lang w:eastAsia="ru-RU"/>
              </w:rPr>
              <w:t>Расход эл. Энергии кВтч за 2024 г.</w:t>
            </w:r>
          </w:p>
        </w:tc>
      </w:tr>
      <w:tr w:rsidR="003E5235" w:rsidRPr="003E5235" w14:paraId="042EFE47" w14:textId="77777777" w:rsidTr="003E6FF1">
        <w:tc>
          <w:tcPr>
            <w:tcW w:w="1676" w:type="dxa"/>
            <w:vAlign w:val="center"/>
          </w:tcPr>
          <w:p w14:paraId="428D0FEB" w14:textId="0C4A6C43" w:rsidR="003E5235" w:rsidRPr="003E5235" w:rsidRDefault="003E5235" w:rsidP="003E2225">
            <w:pPr>
              <w:suppressAutoHyphens w:val="0"/>
              <w:autoSpaceDE w:val="0"/>
              <w:autoSpaceDN w:val="0"/>
              <w:adjustRightInd w:val="0"/>
              <w:ind w:right="63"/>
              <w:jc w:val="center"/>
              <w:rPr>
                <w:rFonts w:eastAsia="Microsoft YaHei"/>
                <w:b/>
                <w:spacing w:val="-5"/>
                <w:lang w:eastAsia="en-US"/>
              </w:rPr>
            </w:pPr>
            <w:r w:rsidRPr="003E5235">
              <w:rPr>
                <w:rFonts w:eastAsia="Calibri"/>
                <w:color w:val="auto"/>
                <w:lang w:eastAsia="ru-RU"/>
              </w:rPr>
              <w:t>КНС №1 пер. Октябрьский, 26 с. Пушкинское</w:t>
            </w:r>
          </w:p>
        </w:tc>
        <w:tc>
          <w:tcPr>
            <w:tcW w:w="1158" w:type="dxa"/>
            <w:vAlign w:val="center"/>
          </w:tcPr>
          <w:p w14:paraId="32D6A972" w14:textId="77777777" w:rsidR="003E5235" w:rsidRPr="003E5235" w:rsidRDefault="003E5235" w:rsidP="003E2225">
            <w:pPr>
              <w:suppressAutoHyphens w:val="0"/>
              <w:autoSpaceDE w:val="0"/>
              <w:autoSpaceDN w:val="0"/>
              <w:adjustRightInd w:val="0"/>
              <w:ind w:right="63"/>
              <w:jc w:val="center"/>
              <w:rPr>
                <w:rFonts w:eastAsia="Calibri"/>
                <w:color w:val="auto"/>
                <w:lang w:eastAsia="ru-RU"/>
              </w:rPr>
            </w:pPr>
            <w:r w:rsidRPr="003E5235">
              <w:rPr>
                <w:rFonts w:eastAsia="Calibri"/>
                <w:color w:val="auto"/>
                <w:lang w:eastAsia="ru-RU"/>
              </w:rPr>
              <w:t>СМ 80-50-200а/2</w:t>
            </w:r>
          </w:p>
          <w:p w14:paraId="702F578C" w14:textId="77777777" w:rsidR="003E5235" w:rsidRPr="003E5235" w:rsidRDefault="003E5235" w:rsidP="003E2225">
            <w:pPr>
              <w:suppressAutoHyphens w:val="0"/>
              <w:ind w:right="63"/>
              <w:jc w:val="center"/>
              <w:rPr>
                <w:rFonts w:eastAsia="Microsoft YaHei"/>
                <w:b/>
                <w:spacing w:val="-5"/>
                <w:lang w:eastAsia="en-US"/>
              </w:rPr>
            </w:pPr>
          </w:p>
        </w:tc>
        <w:tc>
          <w:tcPr>
            <w:tcW w:w="862" w:type="dxa"/>
            <w:vAlign w:val="center"/>
          </w:tcPr>
          <w:p w14:paraId="633E8D98" w14:textId="33C47FE3" w:rsidR="003E5235" w:rsidRPr="003E5235" w:rsidRDefault="003E5235" w:rsidP="003E2225">
            <w:pPr>
              <w:suppressAutoHyphens w:val="0"/>
              <w:ind w:right="63"/>
              <w:jc w:val="center"/>
              <w:rPr>
                <w:rFonts w:eastAsia="Microsoft YaHei"/>
                <w:bCs/>
                <w:spacing w:val="-5"/>
                <w:lang w:eastAsia="en-US"/>
              </w:rPr>
            </w:pPr>
            <w:r w:rsidRPr="003E5235">
              <w:rPr>
                <w:rFonts w:eastAsia="Microsoft YaHei"/>
                <w:bCs/>
                <w:spacing w:val="-5"/>
                <w:lang w:eastAsia="en-US"/>
              </w:rPr>
              <w:t>1</w:t>
            </w:r>
          </w:p>
        </w:tc>
        <w:tc>
          <w:tcPr>
            <w:tcW w:w="2559" w:type="dxa"/>
            <w:vAlign w:val="center"/>
          </w:tcPr>
          <w:p w14:paraId="02B016EF" w14:textId="77777777" w:rsidR="003E5235" w:rsidRPr="003E5235" w:rsidRDefault="003E5235" w:rsidP="003E2225">
            <w:pPr>
              <w:suppressAutoHyphens w:val="0"/>
              <w:ind w:right="63"/>
              <w:jc w:val="center"/>
              <w:rPr>
                <w:rFonts w:eastAsia="Microsoft YaHei"/>
                <w:spacing w:val="-5"/>
                <w:lang w:eastAsia="en-US"/>
              </w:rPr>
            </w:pPr>
            <w:r w:rsidRPr="003E5235">
              <w:rPr>
                <w:rFonts w:eastAsia="Microsoft YaHei"/>
                <w:spacing w:val="-5"/>
                <w:lang w:eastAsia="en-US"/>
              </w:rPr>
              <w:t>45</w:t>
            </w:r>
          </w:p>
        </w:tc>
        <w:tc>
          <w:tcPr>
            <w:tcW w:w="1187" w:type="dxa"/>
            <w:vAlign w:val="center"/>
          </w:tcPr>
          <w:p w14:paraId="386C9136" w14:textId="64D684C5" w:rsidR="003E5235" w:rsidRPr="003E5235" w:rsidRDefault="003E5235" w:rsidP="003E2225">
            <w:pPr>
              <w:suppressAutoHyphens w:val="0"/>
              <w:ind w:right="63"/>
              <w:jc w:val="center"/>
              <w:rPr>
                <w:rFonts w:eastAsia="Microsoft YaHei"/>
                <w:b/>
                <w:spacing w:val="-5"/>
                <w:lang w:eastAsia="en-US"/>
              </w:rPr>
            </w:pPr>
            <w:r>
              <w:rPr>
                <w:rFonts w:eastAsia="Microsoft YaHei"/>
                <w:b/>
                <w:spacing w:val="-5"/>
                <w:lang w:eastAsia="en-US"/>
              </w:rPr>
              <w:t>-</w:t>
            </w:r>
          </w:p>
        </w:tc>
        <w:tc>
          <w:tcPr>
            <w:tcW w:w="1244" w:type="dxa"/>
            <w:vAlign w:val="center"/>
          </w:tcPr>
          <w:p w14:paraId="4B53BFC0" w14:textId="77777777" w:rsidR="003E5235" w:rsidRPr="003E5235" w:rsidRDefault="003E5235" w:rsidP="003E2225">
            <w:pPr>
              <w:suppressAutoHyphens w:val="0"/>
              <w:ind w:right="63"/>
              <w:jc w:val="center"/>
              <w:rPr>
                <w:rFonts w:eastAsia="Microsoft YaHei"/>
                <w:spacing w:val="-5"/>
                <w:lang w:eastAsia="en-US"/>
              </w:rPr>
            </w:pPr>
            <w:r w:rsidRPr="003E5235">
              <w:rPr>
                <w:rFonts w:eastAsia="Microsoft YaHei"/>
                <w:spacing w:val="-5"/>
                <w:lang w:eastAsia="en-US"/>
              </w:rPr>
              <w:t>190,76 ч/ год</w:t>
            </w:r>
          </w:p>
        </w:tc>
        <w:tc>
          <w:tcPr>
            <w:tcW w:w="1095" w:type="dxa"/>
            <w:vMerge w:val="restart"/>
            <w:vAlign w:val="center"/>
          </w:tcPr>
          <w:p w14:paraId="2217C00A" w14:textId="77777777" w:rsidR="003E5235" w:rsidRPr="003E5235" w:rsidRDefault="003E5235" w:rsidP="003E2225">
            <w:pPr>
              <w:suppressAutoHyphens w:val="0"/>
              <w:ind w:right="63"/>
              <w:jc w:val="center"/>
              <w:rPr>
                <w:rFonts w:eastAsia="Microsoft YaHei"/>
                <w:spacing w:val="-5"/>
                <w:lang w:eastAsia="en-US"/>
              </w:rPr>
            </w:pPr>
            <w:r w:rsidRPr="003E5235">
              <w:rPr>
                <w:rFonts w:eastAsia="Microsoft YaHei"/>
                <w:spacing w:val="-5"/>
                <w:lang w:eastAsia="en-US"/>
              </w:rPr>
              <w:t>2366</w:t>
            </w:r>
          </w:p>
        </w:tc>
      </w:tr>
      <w:tr w:rsidR="003E5235" w:rsidRPr="003E5235" w14:paraId="0AA60CAB" w14:textId="77777777" w:rsidTr="003E6FF1">
        <w:tc>
          <w:tcPr>
            <w:tcW w:w="1676" w:type="dxa"/>
            <w:vAlign w:val="center"/>
          </w:tcPr>
          <w:p w14:paraId="650CBB91" w14:textId="1D84D775" w:rsidR="003E5235" w:rsidRPr="003E5235" w:rsidRDefault="003E5235" w:rsidP="003E2225">
            <w:pPr>
              <w:suppressAutoHyphens w:val="0"/>
              <w:autoSpaceDE w:val="0"/>
              <w:autoSpaceDN w:val="0"/>
              <w:adjustRightInd w:val="0"/>
              <w:ind w:right="-6"/>
              <w:jc w:val="center"/>
              <w:rPr>
                <w:rFonts w:eastAsia="Microsoft YaHei"/>
                <w:b/>
                <w:spacing w:val="-5"/>
                <w:lang w:eastAsia="en-US"/>
              </w:rPr>
            </w:pPr>
            <w:r w:rsidRPr="003E5235">
              <w:rPr>
                <w:rFonts w:eastAsia="Calibri"/>
                <w:color w:val="auto"/>
                <w:lang w:eastAsia="ru-RU"/>
              </w:rPr>
              <w:t>КНС №2 ул. Мира, 32 с. Пушкинское</w:t>
            </w:r>
          </w:p>
        </w:tc>
        <w:tc>
          <w:tcPr>
            <w:tcW w:w="1158" w:type="dxa"/>
            <w:vAlign w:val="center"/>
          </w:tcPr>
          <w:p w14:paraId="33E886FD" w14:textId="77777777" w:rsidR="003E5235" w:rsidRPr="003E5235" w:rsidRDefault="003E5235" w:rsidP="003E2225">
            <w:pPr>
              <w:suppressAutoHyphens w:val="0"/>
              <w:autoSpaceDE w:val="0"/>
              <w:autoSpaceDN w:val="0"/>
              <w:adjustRightInd w:val="0"/>
              <w:ind w:right="-6"/>
              <w:jc w:val="center"/>
              <w:rPr>
                <w:rFonts w:eastAsia="Calibri"/>
                <w:color w:val="auto"/>
                <w:lang w:eastAsia="ru-RU"/>
              </w:rPr>
            </w:pPr>
            <w:r w:rsidRPr="003E5235">
              <w:rPr>
                <w:rFonts w:eastAsia="Calibri"/>
                <w:color w:val="auto"/>
                <w:lang w:eastAsia="ru-RU"/>
              </w:rPr>
              <w:t>МС 30/50</w:t>
            </w:r>
          </w:p>
          <w:p w14:paraId="7A8F5CFE" w14:textId="77777777" w:rsidR="003E5235" w:rsidRPr="003E5235" w:rsidRDefault="003E5235" w:rsidP="003E2225">
            <w:pPr>
              <w:suppressAutoHyphens w:val="0"/>
              <w:ind w:right="-6"/>
              <w:jc w:val="center"/>
              <w:rPr>
                <w:rFonts w:eastAsia="Microsoft YaHei"/>
                <w:b/>
                <w:spacing w:val="-5"/>
                <w:lang w:eastAsia="en-US"/>
              </w:rPr>
            </w:pPr>
          </w:p>
        </w:tc>
        <w:tc>
          <w:tcPr>
            <w:tcW w:w="862" w:type="dxa"/>
            <w:vAlign w:val="center"/>
          </w:tcPr>
          <w:p w14:paraId="68EF683E" w14:textId="146AEB6E" w:rsidR="003E5235" w:rsidRPr="003E5235" w:rsidRDefault="003E5235" w:rsidP="003E2225">
            <w:pPr>
              <w:suppressAutoHyphens w:val="0"/>
              <w:ind w:right="-6"/>
              <w:jc w:val="center"/>
              <w:rPr>
                <w:rFonts w:eastAsia="Microsoft YaHei"/>
                <w:bCs/>
                <w:spacing w:val="-5"/>
                <w:lang w:eastAsia="en-US"/>
              </w:rPr>
            </w:pPr>
            <w:r w:rsidRPr="003E5235">
              <w:rPr>
                <w:rFonts w:eastAsia="Microsoft YaHei"/>
                <w:bCs/>
                <w:spacing w:val="-5"/>
                <w:lang w:eastAsia="en-US"/>
              </w:rPr>
              <w:t>1</w:t>
            </w:r>
          </w:p>
        </w:tc>
        <w:tc>
          <w:tcPr>
            <w:tcW w:w="2559" w:type="dxa"/>
            <w:vAlign w:val="center"/>
          </w:tcPr>
          <w:p w14:paraId="4071CD21" w14:textId="77777777" w:rsidR="003E5235" w:rsidRPr="003E5235" w:rsidRDefault="003E5235" w:rsidP="003E2225">
            <w:pPr>
              <w:suppressAutoHyphens w:val="0"/>
              <w:ind w:right="-1134"/>
              <w:jc w:val="center"/>
              <w:rPr>
                <w:rFonts w:eastAsia="Microsoft YaHei"/>
                <w:spacing w:val="-5"/>
                <w:lang w:eastAsia="en-US"/>
              </w:rPr>
            </w:pPr>
            <w:r w:rsidRPr="003E5235">
              <w:rPr>
                <w:rFonts w:eastAsia="Microsoft YaHei"/>
                <w:spacing w:val="-5"/>
                <w:lang w:eastAsia="en-US"/>
              </w:rPr>
              <w:t>36</w:t>
            </w:r>
          </w:p>
        </w:tc>
        <w:tc>
          <w:tcPr>
            <w:tcW w:w="1187" w:type="dxa"/>
            <w:vAlign w:val="center"/>
          </w:tcPr>
          <w:p w14:paraId="68D72EF2" w14:textId="14B0610C" w:rsidR="003E5235" w:rsidRPr="003E5235" w:rsidRDefault="003E5235" w:rsidP="003E2225">
            <w:pPr>
              <w:suppressAutoHyphens w:val="0"/>
              <w:ind w:right="-1134"/>
              <w:jc w:val="center"/>
              <w:rPr>
                <w:rFonts w:eastAsia="Microsoft YaHei"/>
                <w:b/>
                <w:spacing w:val="-5"/>
                <w:lang w:eastAsia="en-US"/>
              </w:rPr>
            </w:pPr>
            <w:r>
              <w:rPr>
                <w:rFonts w:eastAsia="Microsoft YaHei"/>
                <w:b/>
                <w:spacing w:val="-5"/>
                <w:lang w:eastAsia="en-US"/>
              </w:rPr>
              <w:t>-</w:t>
            </w:r>
          </w:p>
        </w:tc>
        <w:tc>
          <w:tcPr>
            <w:tcW w:w="1244" w:type="dxa"/>
            <w:vAlign w:val="center"/>
          </w:tcPr>
          <w:p w14:paraId="77D7B888" w14:textId="77777777" w:rsidR="003E5235" w:rsidRPr="003E5235" w:rsidRDefault="003E5235" w:rsidP="003E2225">
            <w:pPr>
              <w:suppressAutoHyphens w:val="0"/>
              <w:ind w:right="-1134"/>
              <w:jc w:val="center"/>
              <w:rPr>
                <w:rFonts w:eastAsia="Microsoft YaHei"/>
                <w:spacing w:val="-5"/>
                <w:lang w:eastAsia="en-US"/>
              </w:rPr>
            </w:pPr>
            <w:r w:rsidRPr="003E5235">
              <w:rPr>
                <w:rFonts w:eastAsia="Microsoft YaHei"/>
                <w:spacing w:val="-5"/>
                <w:lang w:eastAsia="en-US"/>
              </w:rPr>
              <w:t>1038,15 ч/год</w:t>
            </w:r>
          </w:p>
        </w:tc>
        <w:tc>
          <w:tcPr>
            <w:tcW w:w="1095" w:type="dxa"/>
            <w:vMerge/>
            <w:vAlign w:val="center"/>
            <w:hideMark/>
          </w:tcPr>
          <w:p w14:paraId="29CF2408" w14:textId="77777777" w:rsidR="003E5235" w:rsidRPr="003E5235" w:rsidRDefault="003E5235" w:rsidP="003E2225">
            <w:pPr>
              <w:suppressAutoHyphens w:val="0"/>
              <w:ind w:right="-1134"/>
              <w:jc w:val="center"/>
              <w:rPr>
                <w:rFonts w:eastAsia="Microsoft YaHei"/>
                <w:spacing w:val="-5"/>
                <w:lang w:eastAsia="en-US"/>
              </w:rPr>
            </w:pPr>
          </w:p>
        </w:tc>
      </w:tr>
    </w:tbl>
    <w:p w14:paraId="78BD7DD1" w14:textId="70B7A446" w:rsidR="00BE107F" w:rsidRPr="00BE107F" w:rsidRDefault="00BE107F" w:rsidP="003E2225">
      <w:pPr>
        <w:suppressAutoHyphens w:val="0"/>
        <w:autoSpaceDE w:val="0"/>
        <w:autoSpaceDN w:val="0"/>
        <w:adjustRightInd w:val="0"/>
        <w:spacing w:line="276" w:lineRule="auto"/>
        <w:ind w:right="-1134"/>
        <w:jc w:val="both"/>
        <w:rPr>
          <w:rFonts w:eastAsia="Calibri"/>
          <w:color w:val="auto"/>
          <w:sz w:val="28"/>
          <w:szCs w:val="28"/>
          <w:lang w:eastAsia="ru-RU"/>
        </w:rPr>
      </w:pPr>
    </w:p>
    <w:p w14:paraId="1890B07E" w14:textId="77777777" w:rsidR="00BE107F" w:rsidRPr="00BE107F" w:rsidRDefault="00BE107F" w:rsidP="003E2225">
      <w:pPr>
        <w:suppressAutoHyphens w:val="0"/>
        <w:spacing w:line="276" w:lineRule="auto"/>
        <w:ind w:right="-1134"/>
        <w:jc w:val="center"/>
        <w:rPr>
          <w:rFonts w:eastAsia="Calibri"/>
          <w:b/>
          <w:color w:val="auto"/>
          <w:sz w:val="28"/>
          <w:szCs w:val="28"/>
          <w:lang w:eastAsia="en-US"/>
        </w:rPr>
      </w:pPr>
      <w:r w:rsidRPr="00BE107F">
        <w:rPr>
          <w:rFonts w:eastAsia="Calibri"/>
          <w:b/>
          <w:color w:val="auto"/>
          <w:sz w:val="28"/>
          <w:szCs w:val="28"/>
          <w:lang w:eastAsia="en-US"/>
        </w:rPr>
        <w:t>2.1.4. Описание технической возможности утилизации осадков сточных вод на очистных сооружениях существующей централизованной системы водоотведения</w:t>
      </w:r>
    </w:p>
    <w:p w14:paraId="01CF851A" w14:textId="7FFC246C" w:rsidR="00BE107F" w:rsidRPr="00BE107F" w:rsidRDefault="003E5235" w:rsidP="003E2225">
      <w:pPr>
        <w:suppressAutoHyphens w:val="0"/>
        <w:autoSpaceDE w:val="0"/>
        <w:autoSpaceDN w:val="0"/>
        <w:adjustRightInd w:val="0"/>
        <w:spacing w:line="276" w:lineRule="auto"/>
        <w:ind w:right="-1134"/>
        <w:jc w:val="both"/>
        <w:rPr>
          <w:rFonts w:eastAsia="Calibri"/>
          <w:color w:val="auto"/>
          <w:sz w:val="28"/>
          <w:szCs w:val="28"/>
          <w:lang w:eastAsia="en-US"/>
        </w:rPr>
      </w:pPr>
      <w:r w:rsidRPr="003E5235">
        <w:rPr>
          <w:rFonts w:eastAsia="Calibri"/>
          <w:color w:val="auto"/>
          <w:sz w:val="28"/>
          <w:szCs w:val="28"/>
          <w:lang w:eastAsia="en-US"/>
        </w:rPr>
        <w:t>Осадки, получаемые в процессе эксплуатации сооружений биологической очистки сточных вод, подсушивают на иловых площадках, которые представляют собой огражденные земляными валами и разделенные на карты участки для равномерного распределения осадка. Иловые площадки устраиваются на естественном или искусственном основании.</w:t>
      </w:r>
      <w:r w:rsidR="0097616F">
        <w:rPr>
          <w:rFonts w:eastAsia="Calibri"/>
          <w:color w:val="auto"/>
          <w:sz w:val="28"/>
          <w:szCs w:val="28"/>
          <w:lang w:eastAsia="en-US"/>
        </w:rPr>
        <w:t xml:space="preserve"> </w:t>
      </w:r>
      <w:r w:rsidRPr="003E5235">
        <w:rPr>
          <w:rFonts w:eastAsia="Calibri"/>
          <w:color w:val="auto"/>
          <w:sz w:val="28"/>
          <w:szCs w:val="28"/>
          <w:lang w:eastAsia="en-US"/>
        </w:rPr>
        <w:t>Отдельные карты иловых площадок должны заполняться поочередно. Слой одновременно наливаемого на карту осадка принимается для летнего периода 20-30 см, для зимнего – на 0,1 м ниже ограждающих валов. Влажность подсушенного осадка колеблется в пределах 70-80%. Подачу иловой воды с иловых площадок следует предусматривать на очистные сооружения, при этом сооружения рассчитываются с учетом дополнительных загрязнений и количества иловой воды.</w:t>
      </w:r>
    </w:p>
    <w:p w14:paraId="1131FA2F" w14:textId="77777777" w:rsidR="00BE107F" w:rsidRPr="00BE107F" w:rsidRDefault="00BE107F" w:rsidP="003E2225">
      <w:pPr>
        <w:suppressAutoHyphens w:val="0"/>
        <w:spacing w:line="276" w:lineRule="auto"/>
        <w:ind w:right="-1134"/>
        <w:jc w:val="center"/>
        <w:rPr>
          <w:rFonts w:eastAsia="Calibri"/>
          <w:b/>
          <w:color w:val="auto"/>
          <w:sz w:val="28"/>
          <w:szCs w:val="28"/>
          <w:lang w:eastAsia="en-US"/>
        </w:rPr>
      </w:pPr>
      <w:r w:rsidRPr="00BE107F">
        <w:rPr>
          <w:rFonts w:eastAsia="Calibri"/>
          <w:b/>
          <w:color w:val="auto"/>
          <w:sz w:val="28"/>
          <w:szCs w:val="28"/>
          <w:lang w:eastAsia="en-US"/>
        </w:rPr>
        <w:t>2.1.5. Описание состояния и функционирования канализационных коллекторов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w:t>
      </w:r>
    </w:p>
    <w:p w14:paraId="1FAC251D" w14:textId="2E215E00" w:rsidR="005724E5" w:rsidRPr="005724E5" w:rsidRDefault="005724E5" w:rsidP="003E2225">
      <w:pPr>
        <w:suppressAutoHyphens w:val="0"/>
        <w:autoSpaceDE w:val="0"/>
        <w:autoSpaceDN w:val="0"/>
        <w:adjustRightInd w:val="0"/>
        <w:spacing w:line="276" w:lineRule="auto"/>
        <w:ind w:right="-1134"/>
        <w:jc w:val="both"/>
        <w:rPr>
          <w:rFonts w:eastAsia="Calibri"/>
          <w:color w:val="auto"/>
          <w:sz w:val="28"/>
          <w:szCs w:val="28"/>
          <w:lang w:eastAsia="en-US"/>
        </w:rPr>
      </w:pPr>
      <w:r w:rsidRPr="005724E5">
        <w:rPr>
          <w:rFonts w:eastAsia="Calibri"/>
          <w:color w:val="auto"/>
          <w:sz w:val="28"/>
          <w:szCs w:val="28"/>
          <w:lang w:eastAsia="en-US"/>
        </w:rPr>
        <w:t xml:space="preserve">В </w:t>
      </w:r>
      <w:r w:rsidR="00660D98">
        <w:rPr>
          <w:rFonts w:eastAsia="Calibri"/>
          <w:color w:val="auto"/>
          <w:sz w:val="28"/>
          <w:szCs w:val="28"/>
          <w:lang w:eastAsia="en-US"/>
        </w:rPr>
        <w:t>с. Пушкинско</w:t>
      </w:r>
      <w:r w:rsidR="00225FCD">
        <w:rPr>
          <w:rFonts w:eastAsia="Calibri"/>
          <w:color w:val="auto"/>
          <w:sz w:val="28"/>
          <w:szCs w:val="28"/>
          <w:lang w:eastAsia="en-US"/>
        </w:rPr>
        <w:t>м</w:t>
      </w:r>
      <w:r w:rsidRPr="005724E5">
        <w:rPr>
          <w:rFonts w:eastAsia="Calibri"/>
          <w:color w:val="auto"/>
          <w:sz w:val="28"/>
          <w:szCs w:val="28"/>
          <w:lang w:eastAsia="en-US"/>
        </w:rPr>
        <w:t xml:space="preserve"> </w:t>
      </w:r>
      <w:r w:rsidR="007F326D">
        <w:rPr>
          <w:rFonts w:eastAsia="Calibri"/>
          <w:color w:val="auto"/>
          <w:sz w:val="28"/>
          <w:szCs w:val="28"/>
          <w:lang w:eastAsia="en-US"/>
        </w:rPr>
        <w:t>Пушкинско</w:t>
      </w:r>
      <w:r w:rsidR="00F01699">
        <w:rPr>
          <w:rFonts w:eastAsia="Calibri"/>
          <w:color w:val="auto"/>
          <w:sz w:val="28"/>
          <w:szCs w:val="28"/>
          <w:lang w:eastAsia="en-US"/>
        </w:rPr>
        <w:t>го</w:t>
      </w:r>
      <w:r w:rsidR="007F326D">
        <w:rPr>
          <w:rFonts w:eastAsia="Calibri"/>
          <w:color w:val="auto"/>
          <w:sz w:val="28"/>
          <w:szCs w:val="28"/>
          <w:lang w:eastAsia="en-US"/>
        </w:rPr>
        <w:t xml:space="preserve"> сельско</w:t>
      </w:r>
      <w:r w:rsidR="00F01699">
        <w:rPr>
          <w:rFonts w:eastAsia="Calibri"/>
          <w:color w:val="auto"/>
          <w:sz w:val="28"/>
          <w:szCs w:val="28"/>
          <w:lang w:eastAsia="en-US"/>
        </w:rPr>
        <w:t>го</w:t>
      </w:r>
      <w:r w:rsidR="007F326D">
        <w:rPr>
          <w:rFonts w:eastAsia="Calibri"/>
          <w:color w:val="auto"/>
          <w:sz w:val="28"/>
          <w:szCs w:val="28"/>
          <w:lang w:eastAsia="en-US"/>
        </w:rPr>
        <w:t xml:space="preserve"> поселени</w:t>
      </w:r>
      <w:r w:rsidR="00F01699">
        <w:rPr>
          <w:rFonts w:eastAsia="Calibri"/>
          <w:color w:val="auto"/>
          <w:sz w:val="28"/>
          <w:szCs w:val="28"/>
          <w:lang w:eastAsia="en-US"/>
        </w:rPr>
        <w:t>я</w:t>
      </w:r>
      <w:r w:rsidRPr="005724E5">
        <w:rPr>
          <w:rFonts w:eastAsia="Calibri"/>
          <w:color w:val="auto"/>
          <w:sz w:val="28"/>
          <w:szCs w:val="28"/>
          <w:lang w:eastAsia="en-US"/>
        </w:rPr>
        <w:t xml:space="preserve"> </w:t>
      </w:r>
      <w:r w:rsidR="00D50D99" w:rsidRPr="00D50D99">
        <w:rPr>
          <w:rFonts w:eastAsia="Calibri"/>
          <w:color w:val="auto"/>
          <w:sz w:val="28"/>
          <w:szCs w:val="28"/>
          <w:lang w:eastAsia="en-US"/>
        </w:rPr>
        <w:t xml:space="preserve">Гулькевичского муниципального района Краснодарского края </w:t>
      </w:r>
      <w:r w:rsidRPr="005724E5">
        <w:rPr>
          <w:rFonts w:eastAsia="Calibri"/>
          <w:color w:val="auto"/>
          <w:sz w:val="28"/>
          <w:szCs w:val="28"/>
          <w:lang w:eastAsia="en-US"/>
        </w:rPr>
        <w:t xml:space="preserve">эксплуатируется </w:t>
      </w:r>
      <w:r w:rsidR="00660D98">
        <w:rPr>
          <w:rFonts w:eastAsia="Calibri"/>
          <w:color w:val="auto"/>
          <w:sz w:val="28"/>
          <w:szCs w:val="28"/>
          <w:lang w:eastAsia="en-US"/>
        </w:rPr>
        <w:t>3,68</w:t>
      </w:r>
      <w:r w:rsidRPr="005724E5">
        <w:rPr>
          <w:rFonts w:eastAsia="Calibri"/>
          <w:color w:val="auto"/>
          <w:sz w:val="28"/>
          <w:szCs w:val="28"/>
          <w:lang w:eastAsia="en-US"/>
        </w:rPr>
        <w:t xml:space="preserve"> км подземных магистральных канализационных трубопроводов. </w:t>
      </w:r>
    </w:p>
    <w:p w14:paraId="2A187BBD" w14:textId="671CFA91" w:rsidR="005724E5" w:rsidRPr="005724E5" w:rsidRDefault="005724E5" w:rsidP="003E2225">
      <w:pPr>
        <w:suppressAutoHyphens w:val="0"/>
        <w:autoSpaceDE w:val="0"/>
        <w:autoSpaceDN w:val="0"/>
        <w:adjustRightInd w:val="0"/>
        <w:spacing w:line="276" w:lineRule="auto"/>
        <w:ind w:right="-1134"/>
        <w:jc w:val="both"/>
        <w:rPr>
          <w:rFonts w:eastAsia="Calibri"/>
          <w:color w:val="auto"/>
          <w:sz w:val="28"/>
          <w:szCs w:val="28"/>
          <w:lang w:eastAsia="en-US"/>
        </w:rPr>
      </w:pPr>
      <w:r w:rsidRPr="005724E5">
        <w:rPr>
          <w:rFonts w:eastAsia="Calibri"/>
          <w:color w:val="auto"/>
          <w:sz w:val="28"/>
          <w:szCs w:val="28"/>
          <w:lang w:eastAsia="en-US"/>
        </w:rPr>
        <w:t>Износ сетей – 8</w:t>
      </w:r>
      <w:r w:rsidR="00660D98">
        <w:rPr>
          <w:rFonts w:eastAsia="Calibri"/>
          <w:color w:val="auto"/>
          <w:sz w:val="28"/>
          <w:szCs w:val="28"/>
          <w:lang w:eastAsia="en-US"/>
        </w:rPr>
        <w:t>5</w:t>
      </w:r>
      <w:r w:rsidRPr="005724E5">
        <w:rPr>
          <w:rFonts w:eastAsia="Calibri"/>
          <w:color w:val="auto"/>
          <w:sz w:val="28"/>
          <w:szCs w:val="28"/>
          <w:lang w:eastAsia="en-US"/>
        </w:rPr>
        <w:t xml:space="preserve"> %. </w:t>
      </w:r>
    </w:p>
    <w:p w14:paraId="084FCFF7" w14:textId="77777777" w:rsidR="005724E5" w:rsidRPr="005724E5" w:rsidRDefault="005724E5" w:rsidP="003E2225">
      <w:pPr>
        <w:suppressAutoHyphens w:val="0"/>
        <w:autoSpaceDE w:val="0"/>
        <w:autoSpaceDN w:val="0"/>
        <w:adjustRightInd w:val="0"/>
        <w:spacing w:line="276" w:lineRule="auto"/>
        <w:ind w:right="-1134"/>
        <w:jc w:val="both"/>
        <w:rPr>
          <w:rFonts w:eastAsia="Calibri"/>
          <w:color w:val="auto"/>
          <w:sz w:val="28"/>
          <w:szCs w:val="28"/>
          <w:lang w:eastAsia="en-US"/>
        </w:rPr>
      </w:pPr>
      <w:r w:rsidRPr="005724E5">
        <w:rPr>
          <w:rFonts w:eastAsia="Calibri"/>
          <w:color w:val="auto"/>
          <w:sz w:val="28"/>
          <w:szCs w:val="28"/>
          <w:lang w:eastAsia="en-US"/>
        </w:rPr>
        <w:t xml:space="preserve"> Функционирование и эксплуатация канализационных сетей систем централизованного водоотведения осуществляется на основании «Правил технической эксплуатации систем и сооружений коммунального водоснабжения и канализации», утвержденных приказом Госстроя РФ №168 от 30.12.1999г.</w:t>
      </w:r>
    </w:p>
    <w:p w14:paraId="78E9E316" w14:textId="307C8DC5" w:rsidR="005724E5" w:rsidRPr="005724E5" w:rsidRDefault="005724E5" w:rsidP="003E2225">
      <w:pPr>
        <w:suppressAutoHyphens w:val="0"/>
        <w:autoSpaceDE w:val="0"/>
        <w:autoSpaceDN w:val="0"/>
        <w:adjustRightInd w:val="0"/>
        <w:spacing w:line="276" w:lineRule="auto"/>
        <w:ind w:right="-1134"/>
        <w:jc w:val="both"/>
        <w:rPr>
          <w:rFonts w:eastAsia="Calibri"/>
          <w:color w:val="auto"/>
          <w:sz w:val="28"/>
          <w:szCs w:val="28"/>
          <w:lang w:eastAsia="en-US"/>
        </w:rPr>
      </w:pPr>
      <w:r w:rsidRPr="005724E5">
        <w:rPr>
          <w:rFonts w:eastAsia="Calibri"/>
          <w:color w:val="auto"/>
          <w:sz w:val="28"/>
          <w:szCs w:val="28"/>
          <w:lang w:eastAsia="en-US"/>
        </w:rPr>
        <w:t xml:space="preserve">В таблице 29 показаны сети, находящиеся на балансе администрации </w:t>
      </w:r>
      <w:r w:rsidR="00B67274" w:rsidRPr="00B67274">
        <w:rPr>
          <w:rFonts w:eastAsia="Calibri"/>
          <w:color w:val="auto"/>
          <w:sz w:val="28"/>
          <w:szCs w:val="28"/>
          <w:lang w:eastAsia="en-US"/>
        </w:rPr>
        <w:t>Гулькевичского муниципального района</w:t>
      </w:r>
      <w:r w:rsidR="00660D98">
        <w:rPr>
          <w:rFonts w:eastAsia="Calibri"/>
          <w:color w:val="auto"/>
          <w:sz w:val="28"/>
          <w:szCs w:val="28"/>
          <w:lang w:eastAsia="en-US"/>
        </w:rPr>
        <w:t>.</w:t>
      </w:r>
      <w:r w:rsidRPr="005724E5">
        <w:rPr>
          <w:rFonts w:eastAsia="Calibri"/>
          <w:color w:val="auto"/>
          <w:sz w:val="28"/>
          <w:szCs w:val="28"/>
          <w:lang w:eastAsia="en-US"/>
        </w:rPr>
        <w:t xml:space="preserve"> </w:t>
      </w:r>
    </w:p>
    <w:p w14:paraId="3E18533E" w14:textId="77777777" w:rsidR="005724E5" w:rsidRDefault="005724E5" w:rsidP="003E2225">
      <w:pPr>
        <w:suppressAutoHyphens w:val="0"/>
        <w:autoSpaceDE w:val="0"/>
        <w:autoSpaceDN w:val="0"/>
        <w:adjustRightInd w:val="0"/>
        <w:spacing w:line="276" w:lineRule="auto"/>
        <w:ind w:right="-1134"/>
        <w:jc w:val="right"/>
        <w:rPr>
          <w:rFonts w:eastAsia="Calibri"/>
          <w:color w:val="auto"/>
          <w:sz w:val="28"/>
          <w:szCs w:val="28"/>
          <w:lang w:eastAsia="en-US"/>
        </w:rPr>
      </w:pPr>
      <w:r w:rsidRPr="005724E5">
        <w:rPr>
          <w:rFonts w:eastAsia="Calibri"/>
          <w:color w:val="auto"/>
          <w:sz w:val="28"/>
          <w:szCs w:val="28"/>
          <w:lang w:eastAsia="en-US"/>
        </w:rPr>
        <w:t>Таблица 29</w:t>
      </w:r>
    </w:p>
    <w:tbl>
      <w:tblPr>
        <w:tblW w:w="9639" w:type="dxa"/>
        <w:tblInd w:w="-15" w:type="dxa"/>
        <w:tblBorders>
          <w:top w:val="single" w:sz="12" w:space="0" w:color="000000"/>
          <w:left w:val="single" w:sz="12" w:space="0" w:color="000000"/>
          <w:bottom w:val="single" w:sz="12" w:space="0" w:color="000000"/>
          <w:right w:val="single" w:sz="12" w:space="0" w:color="000000"/>
          <w:insideH w:val="single" w:sz="4" w:space="0" w:color="auto"/>
          <w:insideV w:val="single" w:sz="4" w:space="0" w:color="auto"/>
        </w:tblBorders>
        <w:tblLayout w:type="fixed"/>
        <w:tblLook w:val="04A0" w:firstRow="1" w:lastRow="0" w:firstColumn="1" w:lastColumn="0" w:noHBand="0" w:noVBand="1"/>
      </w:tblPr>
      <w:tblGrid>
        <w:gridCol w:w="2247"/>
        <w:gridCol w:w="2261"/>
        <w:gridCol w:w="2261"/>
        <w:gridCol w:w="2870"/>
      </w:tblGrid>
      <w:tr w:rsidR="005724E5" w:rsidRPr="005724E5" w14:paraId="0624FD07" w14:textId="77777777" w:rsidTr="003E6FF1">
        <w:tc>
          <w:tcPr>
            <w:tcW w:w="2247" w:type="dxa"/>
            <w:vAlign w:val="center"/>
            <w:hideMark/>
          </w:tcPr>
          <w:p w14:paraId="6B76805A" w14:textId="77777777" w:rsidR="005724E5" w:rsidRPr="005724E5" w:rsidRDefault="005724E5" w:rsidP="005E5386">
            <w:pPr>
              <w:suppressAutoHyphens w:val="0"/>
              <w:ind w:right="-132"/>
              <w:jc w:val="center"/>
              <w:rPr>
                <w:b/>
                <w:color w:val="auto"/>
                <w:lang w:eastAsia="en-US"/>
              </w:rPr>
            </w:pPr>
            <w:r w:rsidRPr="005724E5">
              <w:rPr>
                <w:b/>
                <w:color w:val="auto"/>
                <w:lang w:eastAsia="en-US"/>
              </w:rPr>
              <w:t>Наименование улиц</w:t>
            </w:r>
          </w:p>
        </w:tc>
        <w:tc>
          <w:tcPr>
            <w:tcW w:w="2261" w:type="dxa"/>
            <w:vAlign w:val="center"/>
            <w:hideMark/>
          </w:tcPr>
          <w:p w14:paraId="3C26EDC3" w14:textId="77777777" w:rsidR="005724E5" w:rsidRPr="005724E5" w:rsidRDefault="005724E5" w:rsidP="005E5386">
            <w:pPr>
              <w:suppressAutoHyphens w:val="0"/>
              <w:ind w:right="-132"/>
              <w:jc w:val="center"/>
              <w:rPr>
                <w:b/>
                <w:color w:val="auto"/>
                <w:lang w:eastAsia="en-US"/>
              </w:rPr>
            </w:pPr>
            <w:r w:rsidRPr="005724E5">
              <w:rPr>
                <w:b/>
                <w:color w:val="auto"/>
                <w:lang w:eastAsia="en-US"/>
              </w:rPr>
              <w:t>Протяженность, м</w:t>
            </w:r>
          </w:p>
        </w:tc>
        <w:tc>
          <w:tcPr>
            <w:tcW w:w="2261" w:type="dxa"/>
            <w:vAlign w:val="center"/>
            <w:hideMark/>
          </w:tcPr>
          <w:p w14:paraId="3C7C2F6D" w14:textId="77777777" w:rsidR="005724E5" w:rsidRPr="005724E5" w:rsidRDefault="005724E5" w:rsidP="005E5386">
            <w:pPr>
              <w:suppressAutoHyphens w:val="0"/>
              <w:ind w:right="-132"/>
              <w:jc w:val="center"/>
              <w:rPr>
                <w:b/>
                <w:color w:val="auto"/>
                <w:lang w:eastAsia="en-US"/>
              </w:rPr>
            </w:pPr>
            <w:r w:rsidRPr="005724E5">
              <w:rPr>
                <w:b/>
                <w:color w:val="auto"/>
                <w:lang w:eastAsia="en-US"/>
              </w:rPr>
              <w:t>Материал труб</w:t>
            </w:r>
          </w:p>
        </w:tc>
        <w:tc>
          <w:tcPr>
            <w:tcW w:w="2870" w:type="dxa"/>
            <w:vAlign w:val="center"/>
            <w:hideMark/>
          </w:tcPr>
          <w:p w14:paraId="03343D6C" w14:textId="77777777" w:rsidR="005724E5" w:rsidRPr="005724E5" w:rsidRDefault="005724E5" w:rsidP="005E5386">
            <w:pPr>
              <w:suppressAutoHyphens w:val="0"/>
              <w:ind w:right="-1134"/>
              <w:jc w:val="center"/>
              <w:rPr>
                <w:b/>
                <w:color w:val="auto"/>
                <w:lang w:eastAsia="en-US"/>
              </w:rPr>
            </w:pPr>
            <w:r w:rsidRPr="005724E5">
              <w:rPr>
                <w:b/>
                <w:color w:val="auto"/>
                <w:lang w:eastAsia="en-US"/>
              </w:rPr>
              <w:t>Степень износа, %</w:t>
            </w:r>
          </w:p>
        </w:tc>
      </w:tr>
      <w:tr w:rsidR="005724E5" w:rsidRPr="005724E5" w14:paraId="0417632F" w14:textId="77777777" w:rsidTr="003E6FF1">
        <w:tc>
          <w:tcPr>
            <w:tcW w:w="9639" w:type="dxa"/>
            <w:gridSpan w:val="4"/>
            <w:vAlign w:val="center"/>
            <w:hideMark/>
          </w:tcPr>
          <w:p w14:paraId="1B1B5EFA" w14:textId="6AB8E4B7" w:rsidR="005724E5" w:rsidRPr="005724E5" w:rsidRDefault="005724E5" w:rsidP="005E5386">
            <w:pPr>
              <w:suppressAutoHyphens w:val="0"/>
              <w:ind w:right="-132"/>
              <w:jc w:val="center"/>
              <w:rPr>
                <w:rFonts w:eastAsia="Microsoft YaHei"/>
                <w:spacing w:val="-5"/>
                <w:lang w:eastAsia="en-US"/>
              </w:rPr>
            </w:pPr>
            <w:r w:rsidRPr="005724E5">
              <w:rPr>
                <w:rFonts w:eastAsia="Microsoft YaHei"/>
                <w:spacing w:val="-5"/>
                <w:lang w:eastAsia="en-US"/>
              </w:rPr>
              <w:t>с. Пушкинское</w:t>
            </w:r>
          </w:p>
        </w:tc>
      </w:tr>
      <w:tr w:rsidR="005724E5" w:rsidRPr="005724E5" w14:paraId="7340C696" w14:textId="77777777" w:rsidTr="003E6FF1">
        <w:tc>
          <w:tcPr>
            <w:tcW w:w="2247" w:type="dxa"/>
            <w:vAlign w:val="center"/>
            <w:hideMark/>
          </w:tcPr>
          <w:p w14:paraId="1044A4B2" w14:textId="2EF27A87" w:rsidR="005724E5" w:rsidRPr="005724E5" w:rsidRDefault="005724E5" w:rsidP="005E5386">
            <w:pPr>
              <w:suppressAutoHyphens w:val="0"/>
              <w:ind w:right="-132"/>
              <w:jc w:val="center"/>
              <w:rPr>
                <w:rFonts w:eastAsia="Microsoft YaHei"/>
                <w:spacing w:val="-5"/>
                <w:lang w:eastAsia="en-US"/>
              </w:rPr>
            </w:pPr>
            <w:r w:rsidRPr="005724E5">
              <w:rPr>
                <w:rFonts w:eastAsia="Microsoft YaHei"/>
                <w:spacing w:val="-5"/>
                <w:lang w:eastAsia="en-US"/>
              </w:rPr>
              <w:t>ул.</w:t>
            </w:r>
            <w:r>
              <w:rPr>
                <w:rFonts w:eastAsia="Microsoft YaHei"/>
                <w:spacing w:val="-5"/>
                <w:lang w:eastAsia="en-US"/>
              </w:rPr>
              <w:t xml:space="preserve"> </w:t>
            </w:r>
            <w:r w:rsidRPr="005724E5">
              <w:rPr>
                <w:rFonts w:eastAsia="Microsoft YaHei"/>
                <w:spacing w:val="-5"/>
                <w:lang w:eastAsia="en-US"/>
              </w:rPr>
              <w:t>Мира</w:t>
            </w:r>
          </w:p>
        </w:tc>
        <w:tc>
          <w:tcPr>
            <w:tcW w:w="2261" w:type="dxa"/>
            <w:vAlign w:val="center"/>
            <w:hideMark/>
          </w:tcPr>
          <w:p w14:paraId="346EF0FE" w14:textId="77777777" w:rsidR="005724E5" w:rsidRPr="005724E5" w:rsidRDefault="005724E5" w:rsidP="005E5386">
            <w:pPr>
              <w:suppressAutoHyphens w:val="0"/>
              <w:ind w:right="-132"/>
              <w:jc w:val="center"/>
              <w:rPr>
                <w:rFonts w:eastAsia="Microsoft YaHei"/>
                <w:spacing w:val="-5"/>
                <w:lang w:eastAsia="en-US"/>
              </w:rPr>
            </w:pPr>
            <w:r w:rsidRPr="005724E5">
              <w:rPr>
                <w:rFonts w:eastAsia="Microsoft YaHei"/>
                <w:spacing w:val="-5"/>
                <w:lang w:eastAsia="en-US"/>
              </w:rPr>
              <w:t>1280</w:t>
            </w:r>
          </w:p>
        </w:tc>
        <w:tc>
          <w:tcPr>
            <w:tcW w:w="2261" w:type="dxa"/>
            <w:vAlign w:val="center"/>
            <w:hideMark/>
          </w:tcPr>
          <w:p w14:paraId="1F20202F" w14:textId="77777777" w:rsidR="005724E5" w:rsidRPr="005724E5" w:rsidRDefault="005724E5" w:rsidP="005E5386">
            <w:pPr>
              <w:suppressAutoHyphens w:val="0"/>
              <w:ind w:right="-132"/>
              <w:jc w:val="center"/>
              <w:rPr>
                <w:rFonts w:eastAsia="Microsoft YaHei"/>
                <w:spacing w:val="-5"/>
                <w:lang w:eastAsia="en-US"/>
              </w:rPr>
            </w:pPr>
            <w:r w:rsidRPr="005724E5">
              <w:rPr>
                <w:rFonts w:eastAsia="Microsoft YaHei"/>
                <w:spacing w:val="-5"/>
                <w:lang w:eastAsia="en-US"/>
              </w:rPr>
              <w:t>сталь</w:t>
            </w:r>
          </w:p>
        </w:tc>
        <w:tc>
          <w:tcPr>
            <w:tcW w:w="2870" w:type="dxa"/>
            <w:vMerge w:val="restart"/>
            <w:vAlign w:val="center"/>
          </w:tcPr>
          <w:p w14:paraId="2E7F71BC" w14:textId="77777777" w:rsidR="005724E5" w:rsidRPr="005724E5" w:rsidRDefault="005724E5" w:rsidP="005E5386">
            <w:pPr>
              <w:suppressAutoHyphens w:val="0"/>
              <w:ind w:right="-1134"/>
              <w:jc w:val="center"/>
              <w:rPr>
                <w:rFonts w:eastAsia="Microsoft YaHei"/>
                <w:spacing w:val="-5"/>
                <w:lang w:eastAsia="en-US"/>
              </w:rPr>
            </w:pPr>
          </w:p>
          <w:p w14:paraId="6A3AF7C9" w14:textId="77777777" w:rsidR="005724E5" w:rsidRPr="005724E5" w:rsidRDefault="005724E5" w:rsidP="005E5386">
            <w:pPr>
              <w:suppressAutoHyphens w:val="0"/>
              <w:ind w:right="12"/>
              <w:jc w:val="center"/>
              <w:rPr>
                <w:rFonts w:eastAsia="Microsoft YaHei"/>
                <w:spacing w:val="-5"/>
                <w:lang w:eastAsia="en-US"/>
              </w:rPr>
            </w:pPr>
            <w:r w:rsidRPr="005724E5">
              <w:rPr>
                <w:rFonts w:eastAsia="Microsoft YaHei"/>
                <w:spacing w:val="-5"/>
                <w:lang w:eastAsia="en-US"/>
              </w:rPr>
              <w:t>85</w:t>
            </w:r>
          </w:p>
        </w:tc>
      </w:tr>
      <w:tr w:rsidR="005724E5" w:rsidRPr="005724E5" w14:paraId="63BD5E49" w14:textId="77777777" w:rsidTr="003E6FF1">
        <w:tc>
          <w:tcPr>
            <w:tcW w:w="2247" w:type="dxa"/>
            <w:vAlign w:val="center"/>
            <w:hideMark/>
          </w:tcPr>
          <w:p w14:paraId="170F7044" w14:textId="275367B5" w:rsidR="005724E5" w:rsidRPr="005724E5" w:rsidRDefault="005724E5" w:rsidP="005E5386">
            <w:pPr>
              <w:suppressAutoHyphens w:val="0"/>
              <w:ind w:right="-132"/>
              <w:jc w:val="center"/>
              <w:rPr>
                <w:rFonts w:eastAsia="Microsoft YaHei"/>
                <w:spacing w:val="-5"/>
                <w:lang w:eastAsia="en-US"/>
              </w:rPr>
            </w:pPr>
            <w:r w:rsidRPr="005724E5">
              <w:rPr>
                <w:rFonts w:eastAsia="Microsoft YaHei"/>
                <w:spacing w:val="-5"/>
                <w:lang w:eastAsia="en-US"/>
              </w:rPr>
              <w:t>ул.</w:t>
            </w:r>
            <w:r>
              <w:rPr>
                <w:rFonts w:eastAsia="Microsoft YaHei"/>
                <w:spacing w:val="-5"/>
                <w:lang w:eastAsia="en-US"/>
              </w:rPr>
              <w:t xml:space="preserve"> </w:t>
            </w:r>
            <w:r w:rsidRPr="005724E5">
              <w:rPr>
                <w:rFonts w:eastAsia="Microsoft YaHei"/>
                <w:spacing w:val="-5"/>
                <w:lang w:eastAsia="en-US"/>
              </w:rPr>
              <w:t>Советская</w:t>
            </w:r>
          </w:p>
        </w:tc>
        <w:tc>
          <w:tcPr>
            <w:tcW w:w="2261" w:type="dxa"/>
            <w:vAlign w:val="center"/>
            <w:hideMark/>
          </w:tcPr>
          <w:p w14:paraId="46529946" w14:textId="77777777" w:rsidR="005724E5" w:rsidRPr="005724E5" w:rsidRDefault="005724E5" w:rsidP="005E5386">
            <w:pPr>
              <w:suppressAutoHyphens w:val="0"/>
              <w:ind w:right="-132"/>
              <w:jc w:val="center"/>
              <w:rPr>
                <w:rFonts w:eastAsia="Microsoft YaHei"/>
                <w:spacing w:val="-5"/>
                <w:lang w:eastAsia="en-US"/>
              </w:rPr>
            </w:pPr>
            <w:r w:rsidRPr="005724E5">
              <w:rPr>
                <w:rFonts w:eastAsia="Microsoft YaHei"/>
                <w:spacing w:val="-5"/>
                <w:lang w:eastAsia="en-US"/>
              </w:rPr>
              <w:t>1200</w:t>
            </w:r>
          </w:p>
        </w:tc>
        <w:tc>
          <w:tcPr>
            <w:tcW w:w="2261" w:type="dxa"/>
            <w:vAlign w:val="center"/>
            <w:hideMark/>
          </w:tcPr>
          <w:p w14:paraId="69CEF196" w14:textId="77777777" w:rsidR="005724E5" w:rsidRPr="005724E5" w:rsidRDefault="005724E5" w:rsidP="005E5386">
            <w:pPr>
              <w:suppressAutoHyphens w:val="0"/>
              <w:ind w:right="-132"/>
              <w:jc w:val="center"/>
              <w:rPr>
                <w:rFonts w:eastAsia="Microsoft YaHei"/>
                <w:spacing w:val="-5"/>
                <w:lang w:eastAsia="en-US"/>
              </w:rPr>
            </w:pPr>
            <w:r w:rsidRPr="005724E5">
              <w:rPr>
                <w:rFonts w:eastAsia="Microsoft YaHei"/>
                <w:spacing w:val="-5"/>
                <w:lang w:eastAsia="en-US"/>
              </w:rPr>
              <w:t>сталь</w:t>
            </w:r>
          </w:p>
        </w:tc>
        <w:tc>
          <w:tcPr>
            <w:tcW w:w="2870" w:type="dxa"/>
            <w:vMerge/>
            <w:vAlign w:val="center"/>
            <w:hideMark/>
          </w:tcPr>
          <w:p w14:paraId="4316FB8E" w14:textId="77777777" w:rsidR="005724E5" w:rsidRPr="005724E5" w:rsidRDefault="005724E5" w:rsidP="005E5386">
            <w:pPr>
              <w:suppressAutoHyphens w:val="0"/>
              <w:ind w:right="-1134"/>
              <w:jc w:val="center"/>
              <w:rPr>
                <w:rFonts w:eastAsia="Microsoft YaHei"/>
                <w:spacing w:val="-5"/>
                <w:lang w:eastAsia="en-US"/>
              </w:rPr>
            </w:pPr>
          </w:p>
        </w:tc>
      </w:tr>
      <w:tr w:rsidR="005724E5" w:rsidRPr="005724E5" w14:paraId="4038A38A" w14:textId="77777777" w:rsidTr="003E6FF1">
        <w:tc>
          <w:tcPr>
            <w:tcW w:w="2247" w:type="dxa"/>
            <w:vAlign w:val="center"/>
            <w:hideMark/>
          </w:tcPr>
          <w:p w14:paraId="72D6FF57" w14:textId="45BE5C5A" w:rsidR="005724E5" w:rsidRPr="005724E5" w:rsidRDefault="005724E5" w:rsidP="005E5386">
            <w:pPr>
              <w:suppressAutoHyphens w:val="0"/>
              <w:ind w:right="-132"/>
              <w:jc w:val="center"/>
              <w:rPr>
                <w:rFonts w:eastAsia="Microsoft YaHei"/>
                <w:spacing w:val="-5"/>
                <w:lang w:eastAsia="en-US"/>
              </w:rPr>
            </w:pPr>
            <w:r w:rsidRPr="005724E5">
              <w:rPr>
                <w:rFonts w:eastAsia="Microsoft YaHei"/>
                <w:spacing w:val="-5"/>
                <w:lang w:eastAsia="en-US"/>
              </w:rPr>
              <w:t>пер.</w:t>
            </w:r>
            <w:r>
              <w:rPr>
                <w:rFonts w:eastAsia="Microsoft YaHei"/>
                <w:spacing w:val="-5"/>
                <w:lang w:eastAsia="en-US"/>
              </w:rPr>
              <w:t xml:space="preserve"> </w:t>
            </w:r>
            <w:r w:rsidRPr="005724E5">
              <w:rPr>
                <w:rFonts w:eastAsia="Microsoft YaHei"/>
                <w:spacing w:val="-5"/>
                <w:lang w:eastAsia="en-US"/>
              </w:rPr>
              <w:t>Октябрьский</w:t>
            </w:r>
          </w:p>
        </w:tc>
        <w:tc>
          <w:tcPr>
            <w:tcW w:w="2261" w:type="dxa"/>
            <w:vAlign w:val="center"/>
            <w:hideMark/>
          </w:tcPr>
          <w:p w14:paraId="3D0EB13B" w14:textId="77777777" w:rsidR="005724E5" w:rsidRPr="005724E5" w:rsidRDefault="005724E5" w:rsidP="005E5386">
            <w:pPr>
              <w:suppressAutoHyphens w:val="0"/>
              <w:ind w:right="-132"/>
              <w:jc w:val="center"/>
              <w:rPr>
                <w:rFonts w:eastAsia="Microsoft YaHei"/>
                <w:spacing w:val="-5"/>
                <w:lang w:eastAsia="en-US"/>
              </w:rPr>
            </w:pPr>
            <w:r w:rsidRPr="005724E5">
              <w:rPr>
                <w:rFonts w:eastAsia="Microsoft YaHei"/>
                <w:spacing w:val="-5"/>
                <w:lang w:eastAsia="en-US"/>
              </w:rPr>
              <w:t>780</w:t>
            </w:r>
          </w:p>
        </w:tc>
        <w:tc>
          <w:tcPr>
            <w:tcW w:w="2261" w:type="dxa"/>
            <w:vAlign w:val="center"/>
            <w:hideMark/>
          </w:tcPr>
          <w:p w14:paraId="77B1EB63" w14:textId="77777777" w:rsidR="005724E5" w:rsidRPr="005724E5" w:rsidRDefault="005724E5" w:rsidP="005E5386">
            <w:pPr>
              <w:suppressAutoHyphens w:val="0"/>
              <w:ind w:right="-132"/>
              <w:jc w:val="center"/>
              <w:rPr>
                <w:rFonts w:eastAsia="Microsoft YaHei"/>
                <w:spacing w:val="-5"/>
                <w:lang w:eastAsia="en-US"/>
              </w:rPr>
            </w:pPr>
            <w:r w:rsidRPr="005724E5">
              <w:rPr>
                <w:rFonts w:eastAsia="Microsoft YaHei"/>
                <w:spacing w:val="-5"/>
                <w:lang w:eastAsia="en-US"/>
              </w:rPr>
              <w:t>сталь</w:t>
            </w:r>
          </w:p>
        </w:tc>
        <w:tc>
          <w:tcPr>
            <w:tcW w:w="2870" w:type="dxa"/>
            <w:vMerge/>
            <w:vAlign w:val="center"/>
            <w:hideMark/>
          </w:tcPr>
          <w:p w14:paraId="7FA035B0" w14:textId="77777777" w:rsidR="005724E5" w:rsidRPr="005724E5" w:rsidRDefault="005724E5" w:rsidP="005E5386">
            <w:pPr>
              <w:suppressAutoHyphens w:val="0"/>
              <w:ind w:right="-1134"/>
              <w:jc w:val="center"/>
              <w:rPr>
                <w:rFonts w:eastAsia="Microsoft YaHei"/>
                <w:spacing w:val="-5"/>
                <w:lang w:eastAsia="en-US"/>
              </w:rPr>
            </w:pPr>
          </w:p>
        </w:tc>
      </w:tr>
      <w:tr w:rsidR="005724E5" w:rsidRPr="005724E5" w14:paraId="2600C7B6" w14:textId="77777777" w:rsidTr="003E6FF1">
        <w:tc>
          <w:tcPr>
            <w:tcW w:w="2247" w:type="dxa"/>
            <w:vAlign w:val="center"/>
            <w:hideMark/>
          </w:tcPr>
          <w:p w14:paraId="57E6AFAF" w14:textId="32E9BB1E" w:rsidR="005724E5" w:rsidRPr="005724E5" w:rsidRDefault="005724E5" w:rsidP="005E5386">
            <w:pPr>
              <w:suppressAutoHyphens w:val="0"/>
              <w:ind w:right="-132"/>
              <w:jc w:val="center"/>
              <w:rPr>
                <w:rFonts w:eastAsia="Microsoft YaHei"/>
                <w:spacing w:val="-5"/>
                <w:lang w:eastAsia="en-US"/>
              </w:rPr>
            </w:pPr>
            <w:r w:rsidRPr="005724E5">
              <w:rPr>
                <w:rFonts w:eastAsia="Microsoft YaHei"/>
                <w:spacing w:val="-5"/>
                <w:lang w:eastAsia="en-US"/>
              </w:rPr>
              <w:t>ул.</w:t>
            </w:r>
            <w:r>
              <w:rPr>
                <w:rFonts w:eastAsia="Microsoft YaHei"/>
                <w:spacing w:val="-5"/>
                <w:lang w:eastAsia="en-US"/>
              </w:rPr>
              <w:t xml:space="preserve"> </w:t>
            </w:r>
            <w:r w:rsidRPr="005724E5">
              <w:rPr>
                <w:rFonts w:eastAsia="Microsoft YaHei"/>
                <w:spacing w:val="-5"/>
                <w:lang w:eastAsia="en-US"/>
              </w:rPr>
              <w:t>Энтузиастов</w:t>
            </w:r>
          </w:p>
        </w:tc>
        <w:tc>
          <w:tcPr>
            <w:tcW w:w="2261" w:type="dxa"/>
            <w:vAlign w:val="center"/>
            <w:hideMark/>
          </w:tcPr>
          <w:p w14:paraId="47EEC283" w14:textId="77777777" w:rsidR="005724E5" w:rsidRPr="005724E5" w:rsidRDefault="005724E5" w:rsidP="005E5386">
            <w:pPr>
              <w:suppressAutoHyphens w:val="0"/>
              <w:ind w:right="-132"/>
              <w:jc w:val="center"/>
              <w:rPr>
                <w:rFonts w:eastAsia="Microsoft YaHei"/>
                <w:spacing w:val="-5"/>
                <w:lang w:eastAsia="en-US"/>
              </w:rPr>
            </w:pPr>
            <w:r w:rsidRPr="005724E5">
              <w:rPr>
                <w:rFonts w:eastAsia="Microsoft YaHei"/>
                <w:spacing w:val="-5"/>
                <w:lang w:eastAsia="en-US"/>
              </w:rPr>
              <w:t>420</w:t>
            </w:r>
          </w:p>
        </w:tc>
        <w:tc>
          <w:tcPr>
            <w:tcW w:w="2261" w:type="dxa"/>
            <w:vAlign w:val="center"/>
            <w:hideMark/>
          </w:tcPr>
          <w:p w14:paraId="2DA8F1AF" w14:textId="77777777" w:rsidR="005724E5" w:rsidRPr="005724E5" w:rsidRDefault="005724E5" w:rsidP="005E5386">
            <w:pPr>
              <w:suppressAutoHyphens w:val="0"/>
              <w:ind w:right="-132"/>
              <w:jc w:val="center"/>
              <w:rPr>
                <w:rFonts w:eastAsia="Microsoft YaHei"/>
                <w:spacing w:val="-5"/>
                <w:lang w:eastAsia="en-US"/>
              </w:rPr>
            </w:pPr>
            <w:r w:rsidRPr="005724E5">
              <w:rPr>
                <w:rFonts w:eastAsia="Microsoft YaHei"/>
                <w:spacing w:val="-5"/>
                <w:lang w:eastAsia="en-US"/>
              </w:rPr>
              <w:t>сталь</w:t>
            </w:r>
          </w:p>
        </w:tc>
        <w:tc>
          <w:tcPr>
            <w:tcW w:w="2870" w:type="dxa"/>
            <w:vMerge/>
            <w:vAlign w:val="center"/>
            <w:hideMark/>
          </w:tcPr>
          <w:p w14:paraId="454C9519" w14:textId="77777777" w:rsidR="005724E5" w:rsidRPr="005724E5" w:rsidRDefault="005724E5" w:rsidP="005E5386">
            <w:pPr>
              <w:suppressAutoHyphens w:val="0"/>
              <w:ind w:right="-1134"/>
              <w:jc w:val="center"/>
              <w:rPr>
                <w:rFonts w:eastAsia="Microsoft YaHei"/>
                <w:spacing w:val="-5"/>
                <w:lang w:eastAsia="en-US"/>
              </w:rPr>
            </w:pPr>
          </w:p>
        </w:tc>
      </w:tr>
    </w:tbl>
    <w:p w14:paraId="06FA4C9D" w14:textId="77777777" w:rsidR="005724E5" w:rsidRPr="005724E5" w:rsidRDefault="005724E5" w:rsidP="003E2225">
      <w:pPr>
        <w:suppressAutoHyphens w:val="0"/>
        <w:ind w:right="-1134"/>
        <w:jc w:val="right"/>
        <w:rPr>
          <w:rFonts w:eastAsia="Microsoft YaHei"/>
          <w:b/>
          <w:spacing w:val="-5"/>
          <w:sz w:val="28"/>
          <w:szCs w:val="28"/>
          <w:lang w:eastAsia="en-US"/>
        </w:rPr>
      </w:pPr>
    </w:p>
    <w:p w14:paraId="4C7C4C72" w14:textId="77777777" w:rsidR="00BE107F" w:rsidRPr="00BE107F" w:rsidRDefault="00BE107F" w:rsidP="003E2225">
      <w:pPr>
        <w:suppressAutoHyphens w:val="0"/>
        <w:spacing w:line="276" w:lineRule="auto"/>
        <w:ind w:right="-1134"/>
        <w:jc w:val="center"/>
        <w:rPr>
          <w:rFonts w:eastAsia="Calibri"/>
          <w:b/>
          <w:color w:val="auto"/>
          <w:sz w:val="28"/>
          <w:szCs w:val="28"/>
          <w:lang w:eastAsia="en-US"/>
        </w:rPr>
      </w:pPr>
      <w:r w:rsidRPr="00BE107F">
        <w:rPr>
          <w:rFonts w:eastAsia="Calibri"/>
          <w:b/>
          <w:color w:val="auto"/>
          <w:sz w:val="28"/>
          <w:szCs w:val="28"/>
          <w:lang w:eastAsia="en-US"/>
        </w:rPr>
        <w:t>2.1.6. Оценка безопасности и надежности объектов централизованной системы водоотведения и их управляемости</w:t>
      </w:r>
    </w:p>
    <w:p w14:paraId="2EA018FF" w14:textId="77777777" w:rsidR="006669A7" w:rsidRPr="006669A7" w:rsidRDefault="006669A7" w:rsidP="00660D98">
      <w:pPr>
        <w:suppressAutoHyphens w:val="0"/>
        <w:spacing w:line="276" w:lineRule="auto"/>
        <w:ind w:right="-1134" w:firstLine="709"/>
        <w:jc w:val="both"/>
        <w:rPr>
          <w:rFonts w:eastAsia="Calibri"/>
          <w:iCs/>
          <w:color w:val="auto"/>
          <w:sz w:val="28"/>
          <w:szCs w:val="28"/>
          <w:lang w:eastAsia="en-US"/>
        </w:rPr>
      </w:pPr>
      <w:r w:rsidRPr="006669A7">
        <w:rPr>
          <w:rFonts w:eastAsia="Calibri"/>
          <w:iCs/>
          <w:color w:val="auto"/>
          <w:sz w:val="28"/>
          <w:szCs w:val="28"/>
          <w:lang w:eastAsia="en-US"/>
        </w:rPr>
        <w:t>Под надежностью системы транспортировки стоков понимается ее свойство бесперебойного отвода сточных вод от обслуживаемых объектов в расчетных количествах в соответствии с санитарно-гигиеническими требованиями и соблюдением мер по охране окружающей среды. Практика показывает, что сети являются не только наиболее функционально значимым элементом системы канализации, но и наиболее уязвимым с точки зрения надежности.</w:t>
      </w:r>
    </w:p>
    <w:p w14:paraId="4EEBC301" w14:textId="77777777" w:rsidR="006669A7" w:rsidRPr="006669A7" w:rsidRDefault="006669A7" w:rsidP="003E2225">
      <w:pPr>
        <w:suppressAutoHyphens w:val="0"/>
        <w:spacing w:line="276" w:lineRule="auto"/>
        <w:ind w:right="-1134"/>
        <w:jc w:val="center"/>
        <w:rPr>
          <w:rFonts w:eastAsia="Calibri"/>
          <w:iCs/>
          <w:color w:val="auto"/>
          <w:sz w:val="28"/>
          <w:szCs w:val="28"/>
          <w:lang w:eastAsia="en-US"/>
        </w:rPr>
      </w:pPr>
      <w:r w:rsidRPr="006669A7">
        <w:rPr>
          <w:rFonts w:eastAsia="Calibri"/>
          <w:iCs/>
          <w:color w:val="auto"/>
          <w:sz w:val="28"/>
          <w:szCs w:val="28"/>
          <w:lang w:eastAsia="en-US"/>
        </w:rPr>
        <w:t xml:space="preserve">Таблица 30 - Показатели надежности и бесперебойности водоотведения </w:t>
      </w:r>
    </w:p>
    <w:tbl>
      <w:tblPr>
        <w:tblW w:w="9639" w:type="dxa"/>
        <w:tblInd w:w="-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826"/>
        <w:gridCol w:w="3642"/>
        <w:gridCol w:w="1678"/>
        <w:gridCol w:w="2493"/>
      </w:tblGrid>
      <w:tr w:rsidR="006669A7" w:rsidRPr="006669A7" w14:paraId="2CA111C8" w14:textId="77777777" w:rsidTr="003E2225">
        <w:trPr>
          <w:trHeight w:val="1102"/>
        </w:trPr>
        <w:tc>
          <w:tcPr>
            <w:tcW w:w="0" w:type="auto"/>
            <w:shd w:val="clear" w:color="auto" w:fill="auto"/>
            <w:vAlign w:val="center"/>
          </w:tcPr>
          <w:p w14:paraId="45A4EB6F" w14:textId="77777777" w:rsidR="006669A7" w:rsidRPr="006669A7" w:rsidRDefault="006669A7" w:rsidP="003E2225">
            <w:pPr>
              <w:suppressAutoHyphens w:val="0"/>
              <w:ind w:right="-120"/>
              <w:jc w:val="center"/>
              <w:rPr>
                <w:b/>
                <w:color w:val="auto"/>
                <w:sz w:val="22"/>
                <w:szCs w:val="22"/>
                <w:lang w:eastAsia="ru-RU"/>
              </w:rPr>
            </w:pPr>
            <w:r w:rsidRPr="006669A7">
              <w:rPr>
                <w:b/>
                <w:color w:val="auto"/>
                <w:sz w:val="22"/>
                <w:szCs w:val="22"/>
                <w:lang w:eastAsia="ru-RU"/>
              </w:rPr>
              <w:t>Формула расчета</w:t>
            </w:r>
          </w:p>
        </w:tc>
        <w:tc>
          <w:tcPr>
            <w:tcW w:w="3642" w:type="dxa"/>
            <w:shd w:val="clear" w:color="auto" w:fill="auto"/>
            <w:vAlign w:val="center"/>
          </w:tcPr>
          <w:p w14:paraId="62E8D4A5" w14:textId="77777777" w:rsidR="006669A7" w:rsidRPr="006669A7" w:rsidRDefault="006669A7" w:rsidP="003E2225">
            <w:pPr>
              <w:suppressAutoHyphens w:val="0"/>
              <w:ind w:right="-120"/>
              <w:jc w:val="center"/>
              <w:rPr>
                <w:b/>
                <w:color w:val="auto"/>
                <w:sz w:val="22"/>
                <w:szCs w:val="22"/>
                <w:lang w:eastAsia="ru-RU"/>
              </w:rPr>
            </w:pPr>
            <w:r w:rsidRPr="006669A7">
              <w:rPr>
                <w:b/>
                <w:color w:val="auto"/>
                <w:sz w:val="22"/>
                <w:szCs w:val="22"/>
                <w:lang w:eastAsia="ru-RU"/>
              </w:rPr>
              <w:t>Наименование показателя</w:t>
            </w:r>
          </w:p>
        </w:tc>
        <w:tc>
          <w:tcPr>
            <w:tcW w:w="1678" w:type="dxa"/>
            <w:shd w:val="clear" w:color="auto" w:fill="auto"/>
            <w:vAlign w:val="center"/>
          </w:tcPr>
          <w:p w14:paraId="1932972F" w14:textId="77777777" w:rsidR="006669A7" w:rsidRPr="006669A7" w:rsidRDefault="006669A7" w:rsidP="003E2225">
            <w:pPr>
              <w:suppressAutoHyphens w:val="0"/>
              <w:ind w:right="-120"/>
              <w:jc w:val="center"/>
              <w:rPr>
                <w:b/>
                <w:color w:val="auto"/>
                <w:sz w:val="22"/>
                <w:szCs w:val="22"/>
                <w:lang w:eastAsia="ru-RU"/>
              </w:rPr>
            </w:pPr>
            <w:r w:rsidRPr="006669A7">
              <w:rPr>
                <w:b/>
                <w:color w:val="auto"/>
                <w:sz w:val="22"/>
                <w:szCs w:val="22"/>
                <w:lang w:eastAsia="ru-RU"/>
              </w:rPr>
              <w:t>Ед. изм.</w:t>
            </w:r>
          </w:p>
        </w:tc>
        <w:tc>
          <w:tcPr>
            <w:tcW w:w="2493" w:type="dxa"/>
            <w:shd w:val="clear" w:color="auto" w:fill="auto"/>
            <w:vAlign w:val="center"/>
          </w:tcPr>
          <w:p w14:paraId="44DEA65D" w14:textId="6B565F5A" w:rsidR="006669A7" w:rsidRPr="006669A7" w:rsidRDefault="006669A7" w:rsidP="003E2225">
            <w:pPr>
              <w:suppressAutoHyphens w:val="0"/>
              <w:ind w:right="-120"/>
              <w:jc w:val="center"/>
              <w:rPr>
                <w:b/>
                <w:color w:val="auto"/>
                <w:sz w:val="22"/>
                <w:szCs w:val="22"/>
                <w:lang w:eastAsia="ru-RU"/>
              </w:rPr>
            </w:pPr>
            <w:r w:rsidRPr="006669A7">
              <w:rPr>
                <w:b/>
                <w:color w:val="auto"/>
                <w:sz w:val="22"/>
                <w:szCs w:val="22"/>
                <w:lang w:eastAsia="ru-RU"/>
              </w:rPr>
              <w:t xml:space="preserve">Фактические значения за период </w:t>
            </w:r>
            <w:r w:rsidR="003E2225">
              <w:rPr>
                <w:b/>
                <w:color w:val="auto"/>
                <w:sz w:val="22"/>
                <w:szCs w:val="22"/>
                <w:lang w:eastAsia="ru-RU"/>
              </w:rPr>
              <w:t>2024</w:t>
            </w:r>
            <w:r w:rsidRPr="006669A7">
              <w:rPr>
                <w:b/>
                <w:color w:val="auto"/>
                <w:sz w:val="22"/>
                <w:szCs w:val="22"/>
                <w:lang w:eastAsia="ru-RU"/>
              </w:rPr>
              <w:t xml:space="preserve"> г.</w:t>
            </w:r>
          </w:p>
        </w:tc>
      </w:tr>
      <w:tr w:rsidR="006669A7" w:rsidRPr="006669A7" w14:paraId="1B75B12C" w14:textId="77777777" w:rsidTr="003E2225">
        <w:trPr>
          <w:trHeight w:val="600"/>
        </w:trPr>
        <w:tc>
          <w:tcPr>
            <w:tcW w:w="0" w:type="auto"/>
            <w:shd w:val="clear" w:color="auto" w:fill="auto"/>
            <w:vAlign w:val="center"/>
          </w:tcPr>
          <w:p w14:paraId="3A33F0E3" w14:textId="77777777" w:rsidR="006669A7" w:rsidRPr="006669A7" w:rsidRDefault="006669A7" w:rsidP="003E2225">
            <w:pPr>
              <w:suppressAutoHyphens w:val="0"/>
              <w:ind w:right="-120"/>
              <w:jc w:val="center"/>
              <w:rPr>
                <w:i/>
                <w:iCs/>
                <w:color w:val="auto"/>
                <w:sz w:val="22"/>
                <w:szCs w:val="22"/>
                <w:lang w:eastAsia="ru-RU"/>
              </w:rPr>
            </w:pPr>
            <w:r w:rsidRPr="006669A7">
              <w:rPr>
                <w:i/>
                <w:iCs/>
                <w:color w:val="auto"/>
                <w:sz w:val="22"/>
                <w:szCs w:val="22"/>
                <w:lang w:eastAsia="ru-RU"/>
              </w:rPr>
              <w:t>Пн=Ка/Lсети</w:t>
            </w:r>
          </w:p>
        </w:tc>
        <w:tc>
          <w:tcPr>
            <w:tcW w:w="3642" w:type="dxa"/>
            <w:shd w:val="clear" w:color="auto" w:fill="auto"/>
            <w:vAlign w:val="center"/>
          </w:tcPr>
          <w:p w14:paraId="75ACF606" w14:textId="77777777" w:rsidR="006669A7" w:rsidRPr="006669A7" w:rsidRDefault="006669A7" w:rsidP="003E2225">
            <w:pPr>
              <w:suppressAutoHyphens w:val="0"/>
              <w:ind w:right="-120"/>
              <w:jc w:val="both"/>
              <w:rPr>
                <w:color w:val="auto"/>
                <w:sz w:val="22"/>
                <w:szCs w:val="22"/>
                <w:lang w:eastAsia="ru-RU"/>
              </w:rPr>
            </w:pPr>
            <w:r w:rsidRPr="006669A7">
              <w:rPr>
                <w:color w:val="auto"/>
                <w:sz w:val="22"/>
                <w:szCs w:val="22"/>
                <w:lang w:eastAsia="ru-RU"/>
              </w:rPr>
              <w:t xml:space="preserve">удельное количество аварий и засоров в расчете на протяженность канализационной сети в год </w:t>
            </w:r>
          </w:p>
        </w:tc>
        <w:tc>
          <w:tcPr>
            <w:tcW w:w="1678" w:type="dxa"/>
            <w:shd w:val="clear" w:color="auto" w:fill="auto"/>
            <w:vAlign w:val="center"/>
          </w:tcPr>
          <w:p w14:paraId="076741EA" w14:textId="77777777" w:rsidR="006669A7" w:rsidRPr="006669A7" w:rsidRDefault="006669A7" w:rsidP="003E2225">
            <w:pPr>
              <w:suppressAutoHyphens w:val="0"/>
              <w:ind w:right="-120"/>
              <w:jc w:val="center"/>
              <w:rPr>
                <w:color w:val="auto"/>
                <w:sz w:val="22"/>
                <w:szCs w:val="22"/>
                <w:lang w:eastAsia="ru-RU"/>
              </w:rPr>
            </w:pPr>
            <w:r w:rsidRPr="006669A7">
              <w:rPr>
                <w:color w:val="auto"/>
                <w:sz w:val="22"/>
                <w:szCs w:val="22"/>
                <w:lang w:eastAsia="ru-RU"/>
              </w:rPr>
              <w:t>ед./км</w:t>
            </w:r>
          </w:p>
        </w:tc>
        <w:tc>
          <w:tcPr>
            <w:tcW w:w="2493" w:type="dxa"/>
            <w:shd w:val="clear" w:color="auto" w:fill="auto"/>
            <w:vAlign w:val="center"/>
          </w:tcPr>
          <w:p w14:paraId="1F5859B1" w14:textId="77777777" w:rsidR="006669A7" w:rsidRPr="006669A7" w:rsidRDefault="006669A7" w:rsidP="003E2225">
            <w:pPr>
              <w:suppressAutoHyphens w:val="0"/>
              <w:ind w:right="-120"/>
              <w:jc w:val="center"/>
              <w:rPr>
                <w:color w:val="auto"/>
                <w:sz w:val="22"/>
                <w:szCs w:val="22"/>
                <w:lang w:eastAsia="ru-RU"/>
              </w:rPr>
            </w:pPr>
            <w:r w:rsidRPr="006669A7">
              <w:rPr>
                <w:color w:val="auto"/>
                <w:sz w:val="22"/>
                <w:szCs w:val="22"/>
                <w:lang w:eastAsia="ru-RU"/>
              </w:rPr>
              <w:t>0</w:t>
            </w:r>
          </w:p>
        </w:tc>
      </w:tr>
      <w:tr w:rsidR="006669A7" w:rsidRPr="006669A7" w14:paraId="7FA73D4A" w14:textId="77777777" w:rsidTr="003E2225">
        <w:trPr>
          <w:trHeight w:val="300"/>
        </w:trPr>
        <w:tc>
          <w:tcPr>
            <w:tcW w:w="0" w:type="auto"/>
            <w:shd w:val="clear" w:color="auto" w:fill="auto"/>
            <w:vAlign w:val="center"/>
          </w:tcPr>
          <w:p w14:paraId="0D1A9E9C" w14:textId="77777777" w:rsidR="006669A7" w:rsidRPr="006669A7" w:rsidRDefault="006669A7" w:rsidP="003E2225">
            <w:pPr>
              <w:suppressAutoHyphens w:val="0"/>
              <w:ind w:right="-120"/>
              <w:jc w:val="center"/>
              <w:rPr>
                <w:i/>
                <w:iCs/>
                <w:color w:val="auto"/>
                <w:sz w:val="22"/>
                <w:szCs w:val="22"/>
                <w:lang w:eastAsia="ru-RU"/>
              </w:rPr>
            </w:pPr>
            <w:r w:rsidRPr="006669A7">
              <w:rPr>
                <w:i/>
                <w:iCs/>
                <w:color w:val="auto"/>
                <w:sz w:val="22"/>
                <w:szCs w:val="22"/>
                <w:lang w:eastAsia="ru-RU"/>
              </w:rPr>
              <w:t>Ка</w:t>
            </w:r>
          </w:p>
        </w:tc>
        <w:tc>
          <w:tcPr>
            <w:tcW w:w="3642" w:type="dxa"/>
            <w:shd w:val="clear" w:color="auto" w:fill="auto"/>
            <w:vAlign w:val="center"/>
          </w:tcPr>
          <w:p w14:paraId="51436DEF" w14:textId="77777777" w:rsidR="006669A7" w:rsidRPr="006669A7" w:rsidRDefault="006669A7" w:rsidP="003E2225">
            <w:pPr>
              <w:suppressAutoHyphens w:val="0"/>
              <w:ind w:right="-120"/>
              <w:jc w:val="both"/>
              <w:rPr>
                <w:color w:val="auto"/>
                <w:sz w:val="22"/>
                <w:szCs w:val="22"/>
                <w:lang w:eastAsia="ru-RU"/>
              </w:rPr>
            </w:pPr>
            <w:r w:rsidRPr="006669A7">
              <w:rPr>
                <w:color w:val="auto"/>
                <w:sz w:val="22"/>
                <w:szCs w:val="22"/>
                <w:lang w:eastAsia="ru-RU"/>
              </w:rPr>
              <w:t>количество аварий и засоров на канализационных сетях</w:t>
            </w:r>
          </w:p>
        </w:tc>
        <w:tc>
          <w:tcPr>
            <w:tcW w:w="1678" w:type="dxa"/>
            <w:shd w:val="clear" w:color="auto" w:fill="auto"/>
            <w:vAlign w:val="center"/>
          </w:tcPr>
          <w:p w14:paraId="22DD4A8F" w14:textId="77777777" w:rsidR="006669A7" w:rsidRPr="006669A7" w:rsidRDefault="006669A7" w:rsidP="003E2225">
            <w:pPr>
              <w:suppressAutoHyphens w:val="0"/>
              <w:ind w:right="-120"/>
              <w:jc w:val="center"/>
              <w:rPr>
                <w:color w:val="auto"/>
                <w:sz w:val="22"/>
                <w:szCs w:val="22"/>
                <w:lang w:eastAsia="ru-RU"/>
              </w:rPr>
            </w:pPr>
            <w:r w:rsidRPr="006669A7">
              <w:rPr>
                <w:color w:val="auto"/>
                <w:sz w:val="22"/>
                <w:szCs w:val="22"/>
                <w:lang w:eastAsia="ru-RU"/>
              </w:rPr>
              <w:t>ед.</w:t>
            </w:r>
          </w:p>
        </w:tc>
        <w:tc>
          <w:tcPr>
            <w:tcW w:w="2493" w:type="dxa"/>
            <w:shd w:val="clear" w:color="auto" w:fill="auto"/>
            <w:vAlign w:val="center"/>
          </w:tcPr>
          <w:p w14:paraId="1E821689" w14:textId="77777777" w:rsidR="006669A7" w:rsidRPr="006669A7" w:rsidRDefault="006669A7" w:rsidP="003E2225">
            <w:pPr>
              <w:suppressAutoHyphens w:val="0"/>
              <w:ind w:right="-120"/>
              <w:jc w:val="center"/>
              <w:rPr>
                <w:color w:val="auto"/>
                <w:sz w:val="22"/>
                <w:szCs w:val="22"/>
                <w:lang w:eastAsia="ru-RU"/>
              </w:rPr>
            </w:pPr>
            <w:r w:rsidRPr="006669A7">
              <w:rPr>
                <w:color w:val="auto"/>
                <w:sz w:val="22"/>
                <w:szCs w:val="22"/>
                <w:lang w:eastAsia="ru-RU"/>
              </w:rPr>
              <w:t>0</w:t>
            </w:r>
          </w:p>
        </w:tc>
      </w:tr>
      <w:tr w:rsidR="006669A7" w:rsidRPr="006669A7" w14:paraId="069A5548" w14:textId="77777777" w:rsidTr="003E2225">
        <w:trPr>
          <w:trHeight w:val="261"/>
        </w:trPr>
        <w:tc>
          <w:tcPr>
            <w:tcW w:w="0" w:type="auto"/>
            <w:shd w:val="clear" w:color="auto" w:fill="auto"/>
            <w:vAlign w:val="center"/>
          </w:tcPr>
          <w:p w14:paraId="4DE73093" w14:textId="77777777" w:rsidR="006669A7" w:rsidRPr="006669A7" w:rsidRDefault="006669A7" w:rsidP="003E2225">
            <w:pPr>
              <w:suppressAutoHyphens w:val="0"/>
              <w:ind w:right="-120"/>
              <w:jc w:val="center"/>
              <w:rPr>
                <w:i/>
                <w:iCs/>
                <w:color w:val="auto"/>
                <w:sz w:val="22"/>
                <w:szCs w:val="22"/>
                <w:lang w:eastAsia="ru-RU"/>
              </w:rPr>
            </w:pPr>
            <w:r w:rsidRPr="006669A7">
              <w:rPr>
                <w:i/>
                <w:iCs/>
                <w:color w:val="auto"/>
                <w:sz w:val="22"/>
                <w:szCs w:val="22"/>
                <w:lang w:eastAsia="ru-RU"/>
              </w:rPr>
              <w:t>Lсети</w:t>
            </w:r>
          </w:p>
        </w:tc>
        <w:tc>
          <w:tcPr>
            <w:tcW w:w="3642" w:type="dxa"/>
            <w:shd w:val="clear" w:color="auto" w:fill="auto"/>
            <w:vAlign w:val="center"/>
          </w:tcPr>
          <w:p w14:paraId="393F586F" w14:textId="77777777" w:rsidR="006669A7" w:rsidRPr="006669A7" w:rsidRDefault="006669A7" w:rsidP="003E2225">
            <w:pPr>
              <w:suppressAutoHyphens w:val="0"/>
              <w:ind w:right="-120"/>
              <w:jc w:val="both"/>
              <w:rPr>
                <w:color w:val="auto"/>
                <w:sz w:val="22"/>
                <w:szCs w:val="22"/>
                <w:lang w:eastAsia="ru-RU"/>
              </w:rPr>
            </w:pPr>
            <w:r w:rsidRPr="006669A7">
              <w:rPr>
                <w:color w:val="auto"/>
                <w:sz w:val="22"/>
                <w:szCs w:val="22"/>
                <w:lang w:eastAsia="ru-RU"/>
              </w:rPr>
              <w:t>протяженность канализационных сетей</w:t>
            </w:r>
          </w:p>
        </w:tc>
        <w:tc>
          <w:tcPr>
            <w:tcW w:w="1678" w:type="dxa"/>
            <w:shd w:val="clear" w:color="auto" w:fill="auto"/>
            <w:vAlign w:val="center"/>
          </w:tcPr>
          <w:p w14:paraId="4E307CC8" w14:textId="77777777" w:rsidR="006669A7" w:rsidRPr="006669A7" w:rsidRDefault="006669A7" w:rsidP="003E2225">
            <w:pPr>
              <w:suppressAutoHyphens w:val="0"/>
              <w:ind w:right="-120"/>
              <w:jc w:val="center"/>
              <w:rPr>
                <w:color w:val="auto"/>
                <w:sz w:val="22"/>
                <w:szCs w:val="22"/>
                <w:lang w:eastAsia="ru-RU"/>
              </w:rPr>
            </w:pPr>
            <w:r w:rsidRPr="006669A7">
              <w:rPr>
                <w:color w:val="auto"/>
                <w:sz w:val="22"/>
                <w:szCs w:val="22"/>
                <w:lang w:eastAsia="ru-RU"/>
              </w:rPr>
              <w:t>км</w:t>
            </w:r>
          </w:p>
        </w:tc>
        <w:tc>
          <w:tcPr>
            <w:tcW w:w="2493" w:type="dxa"/>
            <w:shd w:val="clear" w:color="auto" w:fill="auto"/>
            <w:vAlign w:val="center"/>
          </w:tcPr>
          <w:p w14:paraId="352FD20F" w14:textId="3219BA16" w:rsidR="006669A7" w:rsidRPr="006669A7" w:rsidRDefault="00660D98" w:rsidP="003E2225">
            <w:pPr>
              <w:suppressAutoHyphens w:val="0"/>
              <w:ind w:right="-120"/>
              <w:jc w:val="center"/>
              <w:rPr>
                <w:color w:val="auto"/>
                <w:sz w:val="22"/>
                <w:szCs w:val="22"/>
                <w:lang w:eastAsia="ru-RU"/>
              </w:rPr>
            </w:pPr>
            <w:r>
              <w:rPr>
                <w:color w:val="auto"/>
                <w:sz w:val="22"/>
                <w:szCs w:val="22"/>
                <w:lang w:eastAsia="ru-RU"/>
              </w:rPr>
              <w:t>3</w:t>
            </w:r>
            <w:r w:rsidR="006669A7">
              <w:rPr>
                <w:color w:val="auto"/>
                <w:sz w:val="22"/>
                <w:szCs w:val="22"/>
                <w:lang w:eastAsia="ru-RU"/>
              </w:rPr>
              <w:t>,68</w:t>
            </w:r>
          </w:p>
        </w:tc>
      </w:tr>
    </w:tbl>
    <w:p w14:paraId="578DA181" w14:textId="457EDAE3" w:rsidR="00BE107F" w:rsidRPr="00BE107F" w:rsidRDefault="00BE107F" w:rsidP="003E2225">
      <w:pPr>
        <w:suppressAutoHyphens w:val="0"/>
        <w:autoSpaceDE w:val="0"/>
        <w:autoSpaceDN w:val="0"/>
        <w:adjustRightInd w:val="0"/>
        <w:spacing w:line="276" w:lineRule="auto"/>
        <w:ind w:right="-1134"/>
        <w:jc w:val="both"/>
        <w:rPr>
          <w:rFonts w:eastAsia="Calibri"/>
          <w:color w:val="auto"/>
          <w:sz w:val="28"/>
          <w:szCs w:val="28"/>
          <w:lang w:eastAsia="en-US"/>
        </w:rPr>
      </w:pPr>
      <w:r w:rsidRPr="00BE107F">
        <w:rPr>
          <w:rFonts w:eastAsia="Calibri"/>
          <w:color w:val="auto"/>
          <w:sz w:val="28"/>
          <w:szCs w:val="28"/>
          <w:lang w:eastAsia="en-US"/>
        </w:rPr>
        <w:t>.</w:t>
      </w:r>
    </w:p>
    <w:p w14:paraId="6F79C7DF" w14:textId="77777777" w:rsidR="00BE107F" w:rsidRPr="00BE107F" w:rsidRDefault="00BE107F" w:rsidP="003E2225">
      <w:pPr>
        <w:suppressAutoHyphens w:val="0"/>
        <w:spacing w:line="276" w:lineRule="auto"/>
        <w:ind w:right="-1134"/>
        <w:jc w:val="center"/>
        <w:rPr>
          <w:rFonts w:eastAsia="Calibri"/>
          <w:b/>
          <w:color w:val="auto"/>
          <w:sz w:val="28"/>
          <w:szCs w:val="28"/>
          <w:lang w:eastAsia="en-US"/>
        </w:rPr>
      </w:pPr>
      <w:r w:rsidRPr="00BE107F">
        <w:rPr>
          <w:rFonts w:eastAsia="Calibri"/>
          <w:b/>
          <w:color w:val="auto"/>
          <w:sz w:val="28"/>
          <w:szCs w:val="28"/>
          <w:lang w:eastAsia="en-US"/>
        </w:rPr>
        <w:t>2.1.7. Оценка воздействия сбросов сточных вод через централизованную систему водоотведения на окружающую среду</w:t>
      </w:r>
    </w:p>
    <w:p w14:paraId="774C4B35" w14:textId="2CAF7ACA" w:rsidR="006669A7" w:rsidRPr="006669A7" w:rsidRDefault="006669A7" w:rsidP="003E2225">
      <w:pPr>
        <w:suppressAutoHyphens w:val="0"/>
        <w:spacing w:line="276" w:lineRule="auto"/>
        <w:ind w:right="-1134"/>
        <w:jc w:val="both"/>
        <w:rPr>
          <w:rFonts w:eastAsia="Calibri"/>
          <w:color w:val="auto"/>
          <w:sz w:val="28"/>
          <w:szCs w:val="28"/>
          <w:lang w:eastAsia="ru-RU"/>
        </w:rPr>
      </w:pPr>
      <w:r w:rsidRPr="006669A7">
        <w:rPr>
          <w:rFonts w:eastAsia="Calibri"/>
          <w:color w:val="auto"/>
          <w:sz w:val="28"/>
          <w:szCs w:val="28"/>
          <w:lang w:eastAsia="ru-RU"/>
        </w:rPr>
        <w:t xml:space="preserve">Основным видом деятельности предприятия </w:t>
      </w:r>
      <w:r w:rsidR="00660D98">
        <w:rPr>
          <w:rFonts w:eastAsia="Calibri"/>
          <w:color w:val="auto"/>
          <w:sz w:val="28"/>
          <w:szCs w:val="28"/>
          <w:lang w:eastAsia="ru-RU"/>
        </w:rPr>
        <w:t>МП «Водоканал»</w:t>
      </w:r>
      <w:r w:rsidR="0097616F">
        <w:rPr>
          <w:rFonts w:eastAsia="Calibri"/>
          <w:color w:val="auto"/>
          <w:sz w:val="28"/>
          <w:szCs w:val="28"/>
          <w:lang w:eastAsia="ru-RU"/>
        </w:rPr>
        <w:t xml:space="preserve"> </w:t>
      </w:r>
      <w:r w:rsidRPr="006669A7">
        <w:rPr>
          <w:rFonts w:eastAsia="Calibri"/>
          <w:color w:val="auto"/>
          <w:sz w:val="28"/>
          <w:szCs w:val="28"/>
          <w:lang w:eastAsia="ru-RU"/>
        </w:rPr>
        <w:t xml:space="preserve">является осуществление работ по выполнению заказа на предоставление населению услуг по водоснабжению и канализации </w:t>
      </w:r>
      <w:r w:rsidR="007F326D">
        <w:rPr>
          <w:rFonts w:eastAsia="Calibri"/>
          <w:color w:val="auto"/>
          <w:sz w:val="28"/>
          <w:szCs w:val="28"/>
          <w:lang w:eastAsia="ru-RU"/>
        </w:rPr>
        <w:t>Пушкинско</w:t>
      </w:r>
      <w:r w:rsidR="00F01699">
        <w:rPr>
          <w:rFonts w:eastAsia="Calibri"/>
          <w:color w:val="auto"/>
          <w:sz w:val="28"/>
          <w:szCs w:val="28"/>
          <w:lang w:eastAsia="ru-RU"/>
        </w:rPr>
        <w:t>го</w:t>
      </w:r>
      <w:r w:rsidR="007F326D">
        <w:rPr>
          <w:rFonts w:eastAsia="Calibri"/>
          <w:color w:val="auto"/>
          <w:sz w:val="28"/>
          <w:szCs w:val="28"/>
          <w:lang w:eastAsia="ru-RU"/>
        </w:rPr>
        <w:t xml:space="preserve"> сельско</w:t>
      </w:r>
      <w:r w:rsidR="00F01699">
        <w:rPr>
          <w:rFonts w:eastAsia="Calibri"/>
          <w:color w:val="auto"/>
          <w:sz w:val="28"/>
          <w:szCs w:val="28"/>
          <w:lang w:eastAsia="ru-RU"/>
        </w:rPr>
        <w:t>го</w:t>
      </w:r>
      <w:r w:rsidR="007F326D">
        <w:rPr>
          <w:rFonts w:eastAsia="Calibri"/>
          <w:color w:val="auto"/>
          <w:sz w:val="28"/>
          <w:szCs w:val="28"/>
          <w:lang w:eastAsia="ru-RU"/>
        </w:rPr>
        <w:t xml:space="preserve"> поселени</w:t>
      </w:r>
      <w:r w:rsidR="00F01699">
        <w:rPr>
          <w:rFonts w:eastAsia="Calibri"/>
          <w:color w:val="auto"/>
          <w:sz w:val="28"/>
          <w:szCs w:val="28"/>
          <w:lang w:eastAsia="ru-RU"/>
        </w:rPr>
        <w:t>я</w:t>
      </w:r>
      <w:r w:rsidR="00D50D99" w:rsidRPr="00D50D99">
        <w:t xml:space="preserve"> </w:t>
      </w:r>
      <w:r w:rsidR="00D50D99" w:rsidRPr="00D50D99">
        <w:rPr>
          <w:rFonts w:eastAsia="Calibri"/>
          <w:color w:val="auto"/>
          <w:sz w:val="28"/>
          <w:szCs w:val="28"/>
          <w:lang w:eastAsia="ru-RU"/>
        </w:rPr>
        <w:t>Гулькевичского муниципального района Краснодарского края</w:t>
      </w:r>
      <w:r w:rsidRPr="006669A7">
        <w:rPr>
          <w:rFonts w:eastAsia="Calibri"/>
          <w:color w:val="auto"/>
          <w:sz w:val="28"/>
          <w:szCs w:val="28"/>
          <w:lang w:eastAsia="ru-RU"/>
        </w:rPr>
        <w:t>. В рамках этих задач предприятие производит забор и распределение воды, удаление сточных вод.</w:t>
      </w:r>
    </w:p>
    <w:p w14:paraId="44EE1D33" w14:textId="77777777" w:rsidR="006669A7" w:rsidRPr="006669A7" w:rsidRDefault="006669A7" w:rsidP="003E2225">
      <w:pPr>
        <w:suppressAutoHyphens w:val="0"/>
        <w:spacing w:line="276" w:lineRule="auto"/>
        <w:ind w:right="-1134"/>
        <w:jc w:val="both"/>
        <w:rPr>
          <w:rFonts w:eastAsia="Calibri"/>
          <w:color w:val="auto"/>
          <w:sz w:val="28"/>
          <w:szCs w:val="28"/>
          <w:lang w:eastAsia="ru-RU"/>
        </w:rPr>
      </w:pPr>
      <w:r w:rsidRPr="006669A7">
        <w:rPr>
          <w:rFonts w:eastAsia="Calibri"/>
          <w:color w:val="auto"/>
          <w:sz w:val="28"/>
          <w:szCs w:val="28"/>
          <w:lang w:eastAsia="ru-RU"/>
        </w:rPr>
        <w:t>Предприятие проводит своевременную экологическую политику, направленную на сохранение и восстановление природной среды, рациональное использование природных ресурсов, предотвращение негативного воздействия хозяйственной деятельности на окружающую среду и ликвидацию ее последствий.</w:t>
      </w:r>
    </w:p>
    <w:p w14:paraId="7DE30B8F" w14:textId="77777777" w:rsidR="006669A7" w:rsidRPr="006669A7" w:rsidRDefault="006669A7" w:rsidP="003E2225">
      <w:pPr>
        <w:suppressAutoHyphens w:val="0"/>
        <w:spacing w:line="276" w:lineRule="auto"/>
        <w:ind w:right="-1134"/>
        <w:jc w:val="both"/>
        <w:rPr>
          <w:rFonts w:eastAsia="Calibri"/>
          <w:color w:val="auto"/>
          <w:sz w:val="28"/>
          <w:szCs w:val="28"/>
          <w:lang w:eastAsia="ru-RU"/>
        </w:rPr>
      </w:pPr>
      <w:r w:rsidRPr="006669A7">
        <w:rPr>
          <w:rFonts w:eastAsia="Calibri"/>
          <w:color w:val="auto"/>
          <w:sz w:val="28"/>
          <w:szCs w:val="28"/>
          <w:lang w:eastAsia="ru-RU"/>
        </w:rPr>
        <w:t>Принципами экологической политики являются:</w:t>
      </w:r>
    </w:p>
    <w:p w14:paraId="0A3F6B95" w14:textId="77777777" w:rsidR="006669A7" w:rsidRPr="006669A7" w:rsidRDefault="006669A7" w:rsidP="003E2225">
      <w:pPr>
        <w:suppressAutoHyphens w:val="0"/>
        <w:spacing w:line="276" w:lineRule="auto"/>
        <w:ind w:right="-1134"/>
        <w:jc w:val="both"/>
        <w:rPr>
          <w:rFonts w:eastAsia="Calibri"/>
          <w:color w:val="auto"/>
          <w:sz w:val="28"/>
          <w:szCs w:val="28"/>
          <w:lang w:eastAsia="ru-RU"/>
        </w:rPr>
      </w:pPr>
      <w:r w:rsidRPr="006669A7">
        <w:rPr>
          <w:rFonts w:eastAsia="Calibri"/>
          <w:color w:val="auto"/>
          <w:sz w:val="28"/>
          <w:szCs w:val="28"/>
          <w:lang w:eastAsia="ru-RU"/>
        </w:rPr>
        <w:t>− постепенное снижение сбросов и выбросов загрязняющих веществ в окружающую природную среду;</w:t>
      </w:r>
    </w:p>
    <w:p w14:paraId="3E0EE5B5" w14:textId="77777777" w:rsidR="006669A7" w:rsidRPr="006669A7" w:rsidRDefault="006669A7" w:rsidP="003E2225">
      <w:pPr>
        <w:suppressAutoHyphens w:val="0"/>
        <w:spacing w:line="276" w:lineRule="auto"/>
        <w:ind w:right="-1134"/>
        <w:jc w:val="both"/>
        <w:rPr>
          <w:rFonts w:eastAsia="Calibri"/>
          <w:color w:val="auto"/>
          <w:sz w:val="28"/>
          <w:szCs w:val="28"/>
          <w:lang w:eastAsia="ru-RU"/>
        </w:rPr>
      </w:pPr>
      <w:r w:rsidRPr="006669A7">
        <w:rPr>
          <w:rFonts w:eastAsia="Calibri"/>
          <w:color w:val="auto"/>
          <w:sz w:val="28"/>
          <w:szCs w:val="28"/>
          <w:lang w:eastAsia="ru-RU"/>
        </w:rPr>
        <w:t>− стабильное улучшение экологических показателей работы очистных сооружений;</w:t>
      </w:r>
    </w:p>
    <w:p w14:paraId="5C8F1B88" w14:textId="77777777" w:rsidR="006669A7" w:rsidRPr="006669A7" w:rsidRDefault="006669A7" w:rsidP="003E2225">
      <w:pPr>
        <w:suppressAutoHyphens w:val="0"/>
        <w:spacing w:line="276" w:lineRule="auto"/>
        <w:ind w:right="-1134"/>
        <w:jc w:val="both"/>
        <w:rPr>
          <w:rFonts w:eastAsia="Calibri"/>
          <w:color w:val="auto"/>
          <w:sz w:val="28"/>
          <w:szCs w:val="28"/>
          <w:lang w:eastAsia="ru-RU"/>
        </w:rPr>
      </w:pPr>
      <w:r w:rsidRPr="006669A7">
        <w:rPr>
          <w:rFonts w:eastAsia="Calibri"/>
          <w:color w:val="auto"/>
          <w:sz w:val="28"/>
          <w:szCs w:val="28"/>
          <w:lang w:eastAsia="ru-RU"/>
        </w:rPr>
        <w:t>− обеспечение надежной работы систем водоснабжения и водоотведения;</w:t>
      </w:r>
    </w:p>
    <w:p w14:paraId="792014E2" w14:textId="77777777" w:rsidR="006669A7" w:rsidRPr="006669A7" w:rsidRDefault="006669A7" w:rsidP="003E2225">
      <w:pPr>
        <w:suppressAutoHyphens w:val="0"/>
        <w:spacing w:line="276" w:lineRule="auto"/>
        <w:ind w:right="-1134"/>
        <w:jc w:val="both"/>
        <w:rPr>
          <w:rFonts w:eastAsia="Calibri"/>
          <w:color w:val="auto"/>
          <w:sz w:val="28"/>
          <w:szCs w:val="28"/>
          <w:lang w:eastAsia="ru-RU"/>
        </w:rPr>
      </w:pPr>
      <w:r w:rsidRPr="006669A7">
        <w:rPr>
          <w:rFonts w:eastAsia="Calibri"/>
          <w:color w:val="auto"/>
          <w:sz w:val="28"/>
          <w:szCs w:val="28"/>
          <w:lang w:eastAsia="ru-RU"/>
        </w:rPr>
        <w:t>− рациональное использование природных и энергетических ресурсов;</w:t>
      </w:r>
    </w:p>
    <w:p w14:paraId="2DF5B970" w14:textId="5ECE1231" w:rsidR="00BE107F" w:rsidRPr="00BE107F" w:rsidRDefault="006669A7" w:rsidP="003E2225">
      <w:pPr>
        <w:suppressAutoHyphens w:val="0"/>
        <w:spacing w:line="276" w:lineRule="auto"/>
        <w:ind w:right="-1134"/>
        <w:jc w:val="both"/>
        <w:rPr>
          <w:rFonts w:eastAsia="Calibri"/>
          <w:color w:val="auto"/>
          <w:sz w:val="28"/>
          <w:szCs w:val="28"/>
          <w:lang w:eastAsia="ru-RU"/>
        </w:rPr>
      </w:pPr>
      <w:r w:rsidRPr="006669A7">
        <w:rPr>
          <w:rFonts w:eastAsia="Calibri"/>
          <w:color w:val="auto"/>
          <w:sz w:val="28"/>
          <w:szCs w:val="28"/>
          <w:lang w:eastAsia="ru-RU"/>
        </w:rPr>
        <w:t>− соблюдение требований природоохранного законодательства</w:t>
      </w:r>
    </w:p>
    <w:p w14:paraId="46D7C83E" w14:textId="27F944B8" w:rsidR="00BE107F" w:rsidRPr="00BE107F" w:rsidRDefault="00BE107F" w:rsidP="003E2225">
      <w:pPr>
        <w:suppressAutoHyphens w:val="0"/>
        <w:spacing w:line="276" w:lineRule="auto"/>
        <w:ind w:right="-1134"/>
        <w:jc w:val="center"/>
        <w:rPr>
          <w:rFonts w:eastAsia="Calibri"/>
          <w:b/>
          <w:color w:val="auto"/>
          <w:sz w:val="28"/>
          <w:szCs w:val="28"/>
          <w:lang w:eastAsia="en-US"/>
        </w:rPr>
      </w:pPr>
      <w:r w:rsidRPr="00BE107F">
        <w:rPr>
          <w:rFonts w:eastAsia="Calibri"/>
          <w:b/>
          <w:color w:val="auto"/>
          <w:sz w:val="28"/>
          <w:szCs w:val="28"/>
          <w:lang w:eastAsia="en-US"/>
        </w:rPr>
        <w:t xml:space="preserve">2.1.8. Описание территорий </w:t>
      </w:r>
      <w:r w:rsidR="00AB38FE" w:rsidRPr="00AB38FE">
        <w:rPr>
          <w:rFonts w:eastAsia="Calibri"/>
          <w:b/>
          <w:color w:val="auto"/>
          <w:sz w:val="28"/>
          <w:szCs w:val="28"/>
          <w:lang w:eastAsia="en-US"/>
        </w:rPr>
        <w:t>сельского поселения</w:t>
      </w:r>
      <w:r w:rsidRPr="00BE107F">
        <w:rPr>
          <w:rFonts w:eastAsia="Calibri"/>
          <w:b/>
          <w:color w:val="auto"/>
          <w:sz w:val="28"/>
          <w:szCs w:val="28"/>
          <w:lang w:eastAsia="en-US"/>
        </w:rPr>
        <w:t>, не охваченных централизованной системой водоотведения</w:t>
      </w:r>
    </w:p>
    <w:p w14:paraId="6A98CC6D" w14:textId="3A7F7C4E" w:rsidR="006669A7" w:rsidRPr="006669A7" w:rsidRDefault="006669A7" w:rsidP="00660D98">
      <w:pPr>
        <w:suppressAutoHyphens w:val="0"/>
        <w:autoSpaceDE w:val="0"/>
        <w:autoSpaceDN w:val="0"/>
        <w:adjustRightInd w:val="0"/>
        <w:spacing w:line="276" w:lineRule="auto"/>
        <w:ind w:right="-1134" w:firstLine="709"/>
        <w:jc w:val="both"/>
        <w:rPr>
          <w:rFonts w:eastAsia="Microsoft YaHei"/>
          <w:bCs/>
          <w:iCs/>
          <w:noProof/>
          <w:color w:val="auto"/>
          <w:spacing w:val="-5"/>
          <w:sz w:val="28"/>
          <w:szCs w:val="28"/>
          <w:lang w:eastAsia="en-US"/>
        </w:rPr>
      </w:pPr>
      <w:r w:rsidRPr="006669A7">
        <w:rPr>
          <w:rFonts w:eastAsia="Microsoft YaHei"/>
          <w:bCs/>
          <w:iCs/>
          <w:noProof/>
          <w:color w:val="auto"/>
          <w:spacing w:val="-5"/>
          <w:sz w:val="28"/>
          <w:szCs w:val="28"/>
          <w:lang w:eastAsia="en-US"/>
        </w:rPr>
        <w:t xml:space="preserve">Централизованное водоотведение </w:t>
      </w:r>
      <w:r w:rsidR="007F326D">
        <w:rPr>
          <w:rFonts w:eastAsia="Microsoft YaHei"/>
          <w:bCs/>
          <w:iCs/>
          <w:noProof/>
          <w:color w:val="auto"/>
          <w:spacing w:val="-5"/>
          <w:sz w:val="28"/>
          <w:szCs w:val="28"/>
          <w:lang w:eastAsia="en-US"/>
        </w:rPr>
        <w:t>Пушкинско</w:t>
      </w:r>
      <w:r w:rsidR="00F01699">
        <w:rPr>
          <w:rFonts w:eastAsia="Microsoft YaHei"/>
          <w:bCs/>
          <w:iCs/>
          <w:noProof/>
          <w:color w:val="auto"/>
          <w:spacing w:val="-5"/>
          <w:sz w:val="28"/>
          <w:szCs w:val="28"/>
          <w:lang w:eastAsia="en-US"/>
        </w:rPr>
        <w:t>го</w:t>
      </w:r>
      <w:r w:rsidR="007F326D">
        <w:rPr>
          <w:rFonts w:eastAsia="Microsoft YaHei"/>
          <w:bCs/>
          <w:iCs/>
          <w:noProof/>
          <w:color w:val="auto"/>
          <w:spacing w:val="-5"/>
          <w:sz w:val="28"/>
          <w:szCs w:val="28"/>
          <w:lang w:eastAsia="en-US"/>
        </w:rPr>
        <w:t xml:space="preserve"> сельско</w:t>
      </w:r>
      <w:r w:rsidR="00F01699">
        <w:rPr>
          <w:rFonts w:eastAsia="Microsoft YaHei"/>
          <w:bCs/>
          <w:iCs/>
          <w:noProof/>
          <w:color w:val="auto"/>
          <w:spacing w:val="-5"/>
          <w:sz w:val="28"/>
          <w:szCs w:val="28"/>
          <w:lang w:eastAsia="en-US"/>
        </w:rPr>
        <w:t>го</w:t>
      </w:r>
      <w:r w:rsidR="007F326D">
        <w:rPr>
          <w:rFonts w:eastAsia="Microsoft YaHei"/>
          <w:bCs/>
          <w:iCs/>
          <w:noProof/>
          <w:color w:val="auto"/>
          <w:spacing w:val="-5"/>
          <w:sz w:val="28"/>
          <w:szCs w:val="28"/>
          <w:lang w:eastAsia="en-US"/>
        </w:rPr>
        <w:t xml:space="preserve"> поселени</w:t>
      </w:r>
      <w:r w:rsidR="00F01699">
        <w:rPr>
          <w:rFonts w:eastAsia="Microsoft YaHei"/>
          <w:bCs/>
          <w:iCs/>
          <w:noProof/>
          <w:color w:val="auto"/>
          <w:spacing w:val="-5"/>
          <w:sz w:val="28"/>
          <w:szCs w:val="28"/>
          <w:lang w:eastAsia="en-US"/>
        </w:rPr>
        <w:t>я</w:t>
      </w:r>
      <w:r w:rsidR="00D50D99" w:rsidRPr="00D50D99">
        <w:t xml:space="preserve"> </w:t>
      </w:r>
      <w:r w:rsidR="00D50D99" w:rsidRPr="00D50D99">
        <w:rPr>
          <w:rFonts w:eastAsia="Microsoft YaHei"/>
          <w:bCs/>
          <w:iCs/>
          <w:noProof/>
          <w:color w:val="auto"/>
          <w:spacing w:val="-5"/>
          <w:sz w:val="28"/>
          <w:szCs w:val="28"/>
          <w:lang w:eastAsia="en-US"/>
        </w:rPr>
        <w:t>Гулькевичского муниципального района Краснодарского края</w:t>
      </w:r>
      <w:r w:rsidRPr="006669A7">
        <w:rPr>
          <w:rFonts w:eastAsia="Microsoft YaHei"/>
          <w:bCs/>
          <w:iCs/>
          <w:noProof/>
          <w:color w:val="auto"/>
          <w:spacing w:val="-5"/>
          <w:sz w:val="28"/>
          <w:szCs w:val="28"/>
          <w:lang w:eastAsia="en-US"/>
        </w:rPr>
        <w:t xml:space="preserve"> присутствует только в </w:t>
      </w:r>
      <w:r w:rsidR="00660D98">
        <w:rPr>
          <w:rFonts w:eastAsia="Microsoft YaHei"/>
          <w:bCs/>
          <w:iCs/>
          <w:noProof/>
          <w:color w:val="auto"/>
          <w:spacing w:val="-5"/>
          <w:sz w:val="28"/>
          <w:szCs w:val="28"/>
          <w:lang w:eastAsia="en-US"/>
        </w:rPr>
        <w:t>с. Пушкинско</w:t>
      </w:r>
      <w:r w:rsidR="00225FCD">
        <w:rPr>
          <w:rFonts w:eastAsia="Microsoft YaHei"/>
          <w:bCs/>
          <w:iCs/>
          <w:noProof/>
          <w:color w:val="auto"/>
          <w:spacing w:val="-5"/>
          <w:sz w:val="28"/>
          <w:szCs w:val="28"/>
          <w:lang w:eastAsia="en-US"/>
        </w:rPr>
        <w:t>м</w:t>
      </w:r>
      <w:r w:rsidRPr="006669A7">
        <w:rPr>
          <w:rFonts w:eastAsia="Microsoft YaHei"/>
          <w:bCs/>
          <w:iCs/>
          <w:noProof/>
          <w:color w:val="auto"/>
          <w:spacing w:val="-5"/>
          <w:sz w:val="28"/>
          <w:szCs w:val="28"/>
          <w:lang w:eastAsia="en-US"/>
        </w:rPr>
        <w:t xml:space="preserve">. Самом системой централизованного водоотведения охвачена лишь часть </w:t>
      </w:r>
      <w:r w:rsidR="00660D98">
        <w:rPr>
          <w:rFonts w:eastAsia="Microsoft YaHei"/>
          <w:bCs/>
          <w:iCs/>
          <w:noProof/>
          <w:color w:val="auto"/>
          <w:spacing w:val="-5"/>
          <w:sz w:val="28"/>
          <w:szCs w:val="28"/>
          <w:lang w:eastAsia="en-US"/>
        </w:rPr>
        <w:t>с. Пушкинско</w:t>
      </w:r>
      <w:r w:rsidR="00225FCD">
        <w:rPr>
          <w:rFonts w:eastAsia="Microsoft YaHei"/>
          <w:bCs/>
          <w:iCs/>
          <w:noProof/>
          <w:color w:val="auto"/>
          <w:spacing w:val="-5"/>
          <w:sz w:val="28"/>
          <w:szCs w:val="28"/>
          <w:lang w:eastAsia="en-US"/>
        </w:rPr>
        <w:t>го</w:t>
      </w:r>
      <w:r w:rsidRPr="006669A7">
        <w:rPr>
          <w:rFonts w:eastAsia="Microsoft YaHei"/>
          <w:bCs/>
          <w:iCs/>
          <w:noProof/>
          <w:color w:val="auto"/>
          <w:spacing w:val="-5"/>
          <w:sz w:val="28"/>
          <w:szCs w:val="28"/>
          <w:lang w:eastAsia="en-US"/>
        </w:rPr>
        <w:t>.</w:t>
      </w:r>
    </w:p>
    <w:p w14:paraId="5F29C219" w14:textId="7BC0E7FC" w:rsidR="00BE107F" w:rsidRPr="00BE107F" w:rsidRDefault="006669A7" w:rsidP="003E2225">
      <w:pPr>
        <w:suppressAutoHyphens w:val="0"/>
        <w:autoSpaceDE w:val="0"/>
        <w:autoSpaceDN w:val="0"/>
        <w:adjustRightInd w:val="0"/>
        <w:spacing w:line="276" w:lineRule="auto"/>
        <w:ind w:right="-1134"/>
        <w:jc w:val="both"/>
        <w:rPr>
          <w:rFonts w:eastAsia="Microsoft YaHei"/>
          <w:bCs/>
          <w:iCs/>
          <w:noProof/>
          <w:color w:val="auto"/>
          <w:spacing w:val="-5"/>
          <w:sz w:val="28"/>
          <w:szCs w:val="28"/>
          <w:lang w:eastAsia="en-US"/>
        </w:rPr>
      </w:pPr>
      <w:r w:rsidRPr="006669A7">
        <w:rPr>
          <w:rFonts w:eastAsia="Microsoft YaHei"/>
          <w:bCs/>
          <w:iCs/>
          <w:noProof/>
          <w:color w:val="auto"/>
          <w:spacing w:val="-5"/>
          <w:sz w:val="28"/>
          <w:szCs w:val="28"/>
          <w:lang w:eastAsia="en-US"/>
        </w:rPr>
        <w:t>Население и населенные пункты, не охваченные централизованным водоотведением, пользу</w:t>
      </w:r>
      <w:r w:rsidR="00B67274">
        <w:rPr>
          <w:rFonts w:eastAsia="Microsoft YaHei"/>
          <w:bCs/>
          <w:iCs/>
          <w:noProof/>
          <w:color w:val="auto"/>
          <w:spacing w:val="-5"/>
          <w:sz w:val="28"/>
          <w:szCs w:val="28"/>
          <w:lang w:eastAsia="en-US"/>
        </w:rPr>
        <w:t>ю</w:t>
      </w:r>
      <w:r w:rsidRPr="006669A7">
        <w:rPr>
          <w:rFonts w:eastAsia="Microsoft YaHei"/>
          <w:bCs/>
          <w:iCs/>
          <w:noProof/>
          <w:color w:val="auto"/>
          <w:spacing w:val="-5"/>
          <w:sz w:val="28"/>
          <w:szCs w:val="28"/>
          <w:lang w:eastAsia="en-US"/>
        </w:rPr>
        <w:t>тся выгребными ямами.</w:t>
      </w:r>
    </w:p>
    <w:p w14:paraId="60080F2C" w14:textId="77777777" w:rsidR="00BE107F" w:rsidRPr="00BE107F" w:rsidRDefault="00BE107F" w:rsidP="003E2225">
      <w:pPr>
        <w:suppressAutoHyphens w:val="0"/>
        <w:spacing w:line="276" w:lineRule="auto"/>
        <w:ind w:right="-1134"/>
        <w:jc w:val="center"/>
        <w:rPr>
          <w:rFonts w:eastAsia="Calibri"/>
          <w:b/>
          <w:color w:val="auto"/>
          <w:sz w:val="28"/>
          <w:szCs w:val="28"/>
          <w:lang w:eastAsia="en-US"/>
        </w:rPr>
      </w:pPr>
      <w:r w:rsidRPr="00BE107F">
        <w:rPr>
          <w:rFonts w:eastAsia="Calibri"/>
          <w:b/>
          <w:color w:val="auto"/>
          <w:sz w:val="28"/>
          <w:szCs w:val="28"/>
          <w:lang w:eastAsia="en-US"/>
        </w:rPr>
        <w:t>2.1.9. Описание существующих технических и технологических проблем системы водоотведения поселения</w:t>
      </w:r>
    </w:p>
    <w:p w14:paraId="3E44DD82" w14:textId="77777777" w:rsidR="006669A7" w:rsidRPr="006669A7" w:rsidRDefault="006669A7" w:rsidP="003E6FF1">
      <w:pPr>
        <w:suppressAutoHyphens w:val="0"/>
        <w:autoSpaceDE w:val="0"/>
        <w:autoSpaceDN w:val="0"/>
        <w:adjustRightInd w:val="0"/>
        <w:spacing w:line="276" w:lineRule="auto"/>
        <w:ind w:right="-1134" w:firstLine="709"/>
        <w:jc w:val="both"/>
        <w:rPr>
          <w:rFonts w:eastAsia="Calibri"/>
          <w:spacing w:val="2"/>
          <w:sz w:val="28"/>
          <w:szCs w:val="28"/>
          <w:shd w:val="clear" w:color="auto" w:fill="FFFFFF"/>
          <w:lang w:eastAsia="en-US"/>
        </w:rPr>
      </w:pPr>
      <w:r w:rsidRPr="006669A7">
        <w:rPr>
          <w:rFonts w:eastAsia="Calibri"/>
          <w:spacing w:val="2"/>
          <w:sz w:val="28"/>
          <w:szCs w:val="28"/>
          <w:shd w:val="clear" w:color="auto" w:fill="FFFFFF"/>
          <w:lang w:eastAsia="en-US"/>
        </w:rPr>
        <w:t>Основными техническими проблемами системы водоотведения, как у большинства населенных пунктов России, являются износ оборудования канализационных станций, наличие ветхих и аварийных сетей канализации, наличие неучтенных стоков, проблемы с ливневой канализацией, отсутствие полноценной автоматизации и диспетчеризации процессов водоотведения.</w:t>
      </w:r>
    </w:p>
    <w:p w14:paraId="6276F5A3" w14:textId="72F2894F" w:rsidR="00BE107F" w:rsidRPr="00BE107F" w:rsidRDefault="006669A7" w:rsidP="003E6FF1">
      <w:pPr>
        <w:suppressAutoHyphens w:val="0"/>
        <w:autoSpaceDE w:val="0"/>
        <w:autoSpaceDN w:val="0"/>
        <w:adjustRightInd w:val="0"/>
        <w:spacing w:line="276" w:lineRule="auto"/>
        <w:ind w:right="-1134"/>
        <w:jc w:val="both"/>
        <w:rPr>
          <w:rFonts w:eastAsia="Microsoft YaHei"/>
          <w:bCs/>
          <w:iCs/>
          <w:noProof/>
          <w:color w:val="auto"/>
          <w:spacing w:val="-5"/>
          <w:sz w:val="28"/>
          <w:szCs w:val="28"/>
          <w:lang w:eastAsia="en-US"/>
        </w:rPr>
      </w:pPr>
      <w:r w:rsidRPr="006669A7">
        <w:rPr>
          <w:rFonts w:eastAsia="Calibri"/>
          <w:spacing w:val="2"/>
          <w:sz w:val="28"/>
          <w:szCs w:val="28"/>
          <w:shd w:val="clear" w:color="auto" w:fill="FFFFFF"/>
          <w:lang w:eastAsia="en-US"/>
        </w:rPr>
        <w:tab/>
        <w:t>Проблемным вопросом в части сетевого канализационного хозяйства является истечение срока эксплуатации трубопроводов, а также истечение срока эксплуатации запорно-регулирующей арматуры на напорных канализационных трубопроводах. Износ магистральных коллекторов составляет более 80%. Это приводит к аварийности на сетях - образованию утечек, засорений. Поэтому необходима своевременная реконструкция и модернизация сетей хозяйственно-бытовой канализации и запорно-регулирующей арматуры</w:t>
      </w:r>
      <w:r w:rsidR="00BE107F" w:rsidRPr="00BE107F">
        <w:rPr>
          <w:rFonts w:eastAsia="Microsoft YaHei"/>
          <w:bCs/>
          <w:iCs/>
          <w:noProof/>
          <w:color w:val="auto"/>
          <w:spacing w:val="-5"/>
          <w:sz w:val="28"/>
          <w:szCs w:val="28"/>
          <w:lang w:eastAsia="en-US"/>
        </w:rPr>
        <w:t>.</w:t>
      </w:r>
    </w:p>
    <w:p w14:paraId="08BA5013" w14:textId="77777777" w:rsidR="00BE107F" w:rsidRPr="00BE107F" w:rsidRDefault="00BE107F" w:rsidP="003E6FF1">
      <w:pPr>
        <w:suppressAutoHyphens w:val="0"/>
        <w:autoSpaceDE w:val="0"/>
        <w:autoSpaceDN w:val="0"/>
        <w:adjustRightInd w:val="0"/>
        <w:spacing w:line="276" w:lineRule="auto"/>
        <w:ind w:right="-1134"/>
        <w:jc w:val="center"/>
        <w:rPr>
          <w:rFonts w:eastAsia="Calibri"/>
          <w:b/>
          <w:spacing w:val="2"/>
          <w:sz w:val="28"/>
          <w:szCs w:val="28"/>
          <w:shd w:val="clear" w:color="auto" w:fill="FFFFFF"/>
          <w:lang w:eastAsia="en-US"/>
        </w:rPr>
      </w:pPr>
      <w:r w:rsidRPr="00BE107F">
        <w:rPr>
          <w:rFonts w:eastAsia="Calibri"/>
          <w:b/>
          <w:spacing w:val="2"/>
          <w:sz w:val="28"/>
          <w:szCs w:val="28"/>
          <w:shd w:val="clear" w:color="auto" w:fill="FFFFFF"/>
          <w:lang w:eastAsia="en-US"/>
        </w:rPr>
        <w:t>2.1.10. Сведения об отнесении централизованное системы водоотведения (канализации) к централизованным системам водоотведения поселения, включающие перечень и описание централизованных систем водоотведения (канализации), отнесенных к централизованным системам водоотведения поселений, а также информацию об очистных сооружениях (при их наличии) , на которые поступают сточные воды, отводимые через указанные централизованные системы водоотведения (канализации), о мощности очистных сооружений и применяемых на них технологиях очистки сточных вод, среднегодовом объеме принимаемых сточных вод</w:t>
      </w:r>
    </w:p>
    <w:p w14:paraId="247E0D18" w14:textId="77777777" w:rsidR="006669A7" w:rsidRPr="006669A7" w:rsidRDefault="00BE107F" w:rsidP="003E6FF1">
      <w:pPr>
        <w:shd w:val="clear" w:color="auto" w:fill="FFFFFF"/>
        <w:suppressAutoHyphens w:val="0"/>
        <w:spacing w:line="276" w:lineRule="auto"/>
        <w:ind w:right="-1134" w:firstLine="709"/>
        <w:jc w:val="both"/>
        <w:rPr>
          <w:spacing w:val="2"/>
          <w:sz w:val="28"/>
          <w:szCs w:val="28"/>
          <w:lang w:eastAsia="ru-RU"/>
        </w:rPr>
      </w:pPr>
      <w:r w:rsidRPr="00BE107F">
        <w:rPr>
          <w:spacing w:val="2"/>
          <w:sz w:val="28"/>
          <w:szCs w:val="28"/>
          <w:lang w:eastAsia="ru-RU"/>
        </w:rPr>
        <w:tab/>
      </w:r>
      <w:r w:rsidR="006669A7" w:rsidRPr="006669A7">
        <w:rPr>
          <w:spacing w:val="2"/>
          <w:sz w:val="28"/>
          <w:szCs w:val="28"/>
          <w:lang w:eastAsia="ru-RU"/>
        </w:rPr>
        <w:t>Отнесение централизованной системы водоотведения к централизованным системам водоотведения осуществляется в соответствии с Постановлением Правительства РФ от 31.05.2019 N 691 «Об утверждении Правил отнесения централизованных систем водоотведения (канализации) к централизованным системам водоотведения поселений или городских округов и о внесении изменений в Постановление Правительства Российской Федерации от 5 сентября 2013 г. N 782».</w:t>
      </w:r>
    </w:p>
    <w:p w14:paraId="698781E1" w14:textId="12C90F50" w:rsidR="00BE107F" w:rsidRPr="00BE107F" w:rsidRDefault="006669A7" w:rsidP="003E6FF1">
      <w:pPr>
        <w:shd w:val="clear" w:color="auto" w:fill="FFFFFF"/>
        <w:suppressAutoHyphens w:val="0"/>
        <w:spacing w:line="276" w:lineRule="auto"/>
        <w:ind w:right="-1134" w:firstLine="709"/>
        <w:jc w:val="both"/>
        <w:rPr>
          <w:spacing w:val="2"/>
          <w:sz w:val="28"/>
          <w:szCs w:val="28"/>
          <w:lang w:eastAsia="ru-RU"/>
        </w:rPr>
      </w:pPr>
      <w:r w:rsidRPr="006669A7">
        <w:rPr>
          <w:spacing w:val="2"/>
          <w:sz w:val="28"/>
          <w:szCs w:val="28"/>
          <w:lang w:eastAsia="ru-RU"/>
        </w:rPr>
        <w:tab/>
        <w:t>Перечень объектов с характеристиками, необходимых к отнесению к централизованным системам водоотведения представлены в таблицах выше</w:t>
      </w:r>
      <w:r w:rsidR="00BE107F" w:rsidRPr="00BE107F">
        <w:rPr>
          <w:spacing w:val="2"/>
          <w:sz w:val="28"/>
          <w:szCs w:val="28"/>
          <w:lang w:eastAsia="ru-RU"/>
        </w:rPr>
        <w:t xml:space="preserve">. </w:t>
      </w:r>
    </w:p>
    <w:p w14:paraId="0E8E831C" w14:textId="77777777" w:rsidR="00BE107F" w:rsidRPr="00BE107F" w:rsidRDefault="00BE107F" w:rsidP="003E6FF1">
      <w:pPr>
        <w:tabs>
          <w:tab w:val="left" w:pos="729"/>
          <w:tab w:val="center" w:pos="5174"/>
        </w:tabs>
        <w:suppressAutoHyphens w:val="0"/>
        <w:spacing w:line="276" w:lineRule="auto"/>
        <w:ind w:right="-1134"/>
        <w:jc w:val="center"/>
        <w:rPr>
          <w:rFonts w:eastAsia="Calibri"/>
          <w:b/>
          <w:color w:val="auto"/>
          <w:sz w:val="28"/>
          <w:szCs w:val="28"/>
          <w:lang w:eastAsia="en-US"/>
        </w:rPr>
      </w:pPr>
      <w:r w:rsidRPr="00BE107F">
        <w:rPr>
          <w:rFonts w:eastAsia="Calibri"/>
          <w:b/>
          <w:color w:val="auto"/>
          <w:sz w:val="28"/>
          <w:szCs w:val="28"/>
          <w:lang w:eastAsia="en-US"/>
        </w:rPr>
        <w:t>2.2. БАЛАНСЫ СТОЧНЫХ ВОД В СИСТЕМЕ ВОДООТВЕДЕНИЯ</w:t>
      </w:r>
    </w:p>
    <w:p w14:paraId="0C489201" w14:textId="77777777" w:rsidR="00BE107F" w:rsidRPr="00BE107F" w:rsidRDefault="00BE107F" w:rsidP="003E6FF1">
      <w:pPr>
        <w:suppressAutoHyphens w:val="0"/>
        <w:spacing w:line="276" w:lineRule="auto"/>
        <w:ind w:right="-1134"/>
        <w:jc w:val="center"/>
        <w:rPr>
          <w:rFonts w:eastAsia="Calibri"/>
          <w:b/>
          <w:color w:val="auto"/>
          <w:sz w:val="28"/>
          <w:szCs w:val="28"/>
          <w:lang w:eastAsia="en-US"/>
        </w:rPr>
      </w:pPr>
      <w:r w:rsidRPr="00BE107F">
        <w:rPr>
          <w:rFonts w:eastAsia="TimesNewRomanPS-BoldMT"/>
          <w:b/>
          <w:iCs/>
          <w:color w:val="auto"/>
          <w:sz w:val="28"/>
          <w:szCs w:val="28"/>
          <w:lang w:eastAsia="en-US"/>
        </w:rPr>
        <w:t>2.2.1. Баланс поступления сточных вод в централизованную систему водоотведения и отведения стоков по технологическим зонам водоотведения</w:t>
      </w:r>
    </w:p>
    <w:p w14:paraId="4EBDD62C" w14:textId="77777777" w:rsidR="006669A7" w:rsidRPr="006669A7" w:rsidRDefault="006669A7" w:rsidP="003E2225">
      <w:pPr>
        <w:suppressAutoHyphens w:val="0"/>
        <w:autoSpaceDE w:val="0"/>
        <w:autoSpaceDN w:val="0"/>
        <w:adjustRightInd w:val="0"/>
        <w:spacing w:line="276" w:lineRule="auto"/>
        <w:ind w:right="-1134"/>
        <w:jc w:val="center"/>
        <w:rPr>
          <w:rFonts w:eastAsia="Calibri"/>
          <w:color w:val="auto"/>
          <w:spacing w:val="2"/>
          <w:sz w:val="28"/>
          <w:szCs w:val="28"/>
          <w:shd w:val="clear" w:color="auto" w:fill="FFFFFF"/>
          <w:lang w:eastAsia="en-US"/>
        </w:rPr>
      </w:pPr>
      <w:r w:rsidRPr="006669A7">
        <w:rPr>
          <w:rFonts w:eastAsia="Calibri"/>
          <w:color w:val="auto"/>
          <w:spacing w:val="2"/>
          <w:sz w:val="28"/>
          <w:szCs w:val="28"/>
          <w:shd w:val="clear" w:color="auto" w:fill="FFFFFF"/>
          <w:lang w:eastAsia="en-US"/>
        </w:rPr>
        <w:t>Таблица 31 – Фактический приток сточных вод по предоставленным данным</w:t>
      </w:r>
    </w:p>
    <w:tbl>
      <w:tblPr>
        <w:tblW w:w="963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67"/>
        <w:gridCol w:w="3716"/>
        <w:gridCol w:w="4956"/>
      </w:tblGrid>
      <w:tr w:rsidR="006669A7" w:rsidRPr="006669A7" w14:paraId="4F5D229A" w14:textId="77777777" w:rsidTr="00660D98">
        <w:trPr>
          <w:trHeight w:val="858"/>
        </w:trPr>
        <w:tc>
          <w:tcPr>
            <w:tcW w:w="967" w:type="dxa"/>
            <w:shd w:val="clear" w:color="auto" w:fill="auto"/>
            <w:vAlign w:val="center"/>
          </w:tcPr>
          <w:p w14:paraId="63CE2302" w14:textId="77777777" w:rsidR="006669A7" w:rsidRPr="006669A7" w:rsidRDefault="006669A7" w:rsidP="003E2225">
            <w:pPr>
              <w:suppressAutoHyphens w:val="0"/>
              <w:ind w:right="-117"/>
              <w:jc w:val="center"/>
              <w:rPr>
                <w:rFonts w:eastAsia="Calibri"/>
                <w:b/>
                <w:iCs/>
                <w:color w:val="auto"/>
                <w:lang w:eastAsia="en-US"/>
              </w:rPr>
            </w:pPr>
            <w:r w:rsidRPr="006669A7">
              <w:rPr>
                <w:rFonts w:eastAsia="Calibri"/>
                <w:b/>
                <w:iCs/>
                <w:color w:val="auto"/>
                <w:lang w:eastAsia="en-US"/>
              </w:rPr>
              <w:t>№</w:t>
            </w:r>
          </w:p>
          <w:p w14:paraId="7621F970" w14:textId="77777777" w:rsidR="006669A7" w:rsidRPr="006669A7" w:rsidRDefault="006669A7" w:rsidP="003E2225">
            <w:pPr>
              <w:suppressAutoHyphens w:val="0"/>
              <w:ind w:right="-117"/>
              <w:jc w:val="center"/>
              <w:rPr>
                <w:rFonts w:eastAsia="Calibri"/>
                <w:b/>
                <w:color w:val="auto"/>
                <w:lang w:eastAsia="en-US"/>
              </w:rPr>
            </w:pPr>
            <w:r w:rsidRPr="006669A7">
              <w:rPr>
                <w:rFonts w:eastAsia="Calibri"/>
                <w:b/>
                <w:iCs/>
                <w:color w:val="auto"/>
                <w:lang w:eastAsia="en-US"/>
              </w:rPr>
              <w:t>п/п</w:t>
            </w:r>
          </w:p>
        </w:tc>
        <w:tc>
          <w:tcPr>
            <w:tcW w:w="3716" w:type="dxa"/>
            <w:shd w:val="clear" w:color="auto" w:fill="auto"/>
            <w:vAlign w:val="center"/>
          </w:tcPr>
          <w:p w14:paraId="106B253E" w14:textId="77777777" w:rsidR="006669A7" w:rsidRPr="006669A7" w:rsidRDefault="006669A7" w:rsidP="003E2225">
            <w:pPr>
              <w:suppressAutoHyphens w:val="0"/>
              <w:ind w:right="-117"/>
              <w:jc w:val="center"/>
              <w:rPr>
                <w:rFonts w:eastAsia="Calibri"/>
                <w:b/>
                <w:color w:val="auto"/>
                <w:lang w:eastAsia="en-US"/>
              </w:rPr>
            </w:pPr>
            <w:r w:rsidRPr="006669A7">
              <w:rPr>
                <w:rFonts w:eastAsia="Calibri"/>
                <w:b/>
                <w:iCs/>
                <w:color w:val="auto"/>
                <w:lang w:eastAsia="en-US"/>
              </w:rPr>
              <w:t>Наименование населенных пунктов</w:t>
            </w:r>
          </w:p>
        </w:tc>
        <w:tc>
          <w:tcPr>
            <w:tcW w:w="4956" w:type="dxa"/>
            <w:shd w:val="clear" w:color="auto" w:fill="auto"/>
            <w:vAlign w:val="center"/>
          </w:tcPr>
          <w:p w14:paraId="79807032" w14:textId="77777777" w:rsidR="006669A7" w:rsidRPr="006669A7" w:rsidRDefault="006669A7" w:rsidP="003E2225">
            <w:pPr>
              <w:suppressAutoHyphens w:val="0"/>
              <w:ind w:right="-117"/>
              <w:contextualSpacing/>
              <w:jc w:val="center"/>
              <w:rPr>
                <w:rFonts w:eastAsia="Calibri"/>
                <w:b/>
                <w:color w:val="auto"/>
                <w:lang w:eastAsia="ru-RU"/>
              </w:rPr>
            </w:pPr>
            <w:r w:rsidRPr="006669A7">
              <w:rPr>
                <w:rFonts w:eastAsia="Calibri"/>
                <w:b/>
                <w:iCs/>
                <w:color w:val="auto"/>
                <w:lang w:eastAsia="en-US"/>
              </w:rPr>
              <w:t>Среднесуточный отпуск сточных вод, м</w:t>
            </w:r>
            <w:r w:rsidRPr="006669A7">
              <w:rPr>
                <w:rFonts w:eastAsia="Calibri"/>
                <w:b/>
                <w:iCs/>
                <w:color w:val="auto"/>
                <w:vertAlign w:val="superscript"/>
                <w:lang w:eastAsia="en-US"/>
              </w:rPr>
              <w:t>3</w:t>
            </w:r>
            <w:r w:rsidRPr="006669A7">
              <w:rPr>
                <w:rFonts w:eastAsia="Calibri"/>
                <w:b/>
                <w:iCs/>
                <w:color w:val="auto"/>
                <w:lang w:eastAsia="en-US"/>
              </w:rPr>
              <w:t>/сут за 2024г.</w:t>
            </w:r>
          </w:p>
        </w:tc>
      </w:tr>
      <w:tr w:rsidR="006669A7" w:rsidRPr="006669A7" w14:paraId="29C386EA" w14:textId="77777777" w:rsidTr="00660D98">
        <w:tc>
          <w:tcPr>
            <w:tcW w:w="967" w:type="dxa"/>
            <w:shd w:val="clear" w:color="auto" w:fill="auto"/>
            <w:vAlign w:val="center"/>
          </w:tcPr>
          <w:p w14:paraId="43055246" w14:textId="77777777" w:rsidR="006669A7" w:rsidRPr="006669A7" w:rsidRDefault="006669A7" w:rsidP="003E2225">
            <w:pPr>
              <w:suppressAutoHyphens w:val="0"/>
              <w:ind w:right="-117"/>
              <w:contextualSpacing/>
              <w:jc w:val="center"/>
              <w:rPr>
                <w:rFonts w:eastAsia="Calibri"/>
                <w:bCs/>
                <w:color w:val="auto"/>
                <w:lang w:eastAsia="ru-RU"/>
              </w:rPr>
            </w:pPr>
            <w:r w:rsidRPr="006669A7">
              <w:rPr>
                <w:rFonts w:eastAsia="Calibri"/>
                <w:bCs/>
                <w:color w:val="auto"/>
                <w:lang w:eastAsia="ru-RU"/>
              </w:rPr>
              <w:t>1</w:t>
            </w:r>
          </w:p>
        </w:tc>
        <w:tc>
          <w:tcPr>
            <w:tcW w:w="3716" w:type="dxa"/>
            <w:shd w:val="clear" w:color="auto" w:fill="auto"/>
            <w:vAlign w:val="center"/>
          </w:tcPr>
          <w:p w14:paraId="3E322996" w14:textId="69517416" w:rsidR="006669A7" w:rsidRPr="006669A7" w:rsidRDefault="00660D98" w:rsidP="003E2225">
            <w:pPr>
              <w:suppressAutoHyphens w:val="0"/>
              <w:ind w:right="-117"/>
              <w:rPr>
                <w:rFonts w:eastAsia="Calibri"/>
                <w:bCs/>
                <w:iCs/>
                <w:color w:val="auto"/>
                <w:lang w:eastAsia="en-US"/>
              </w:rPr>
            </w:pPr>
            <w:r>
              <w:rPr>
                <w:rFonts w:eastAsia="Calibri"/>
                <w:bCs/>
                <w:iCs/>
                <w:color w:val="auto"/>
                <w:lang w:eastAsia="en-US"/>
              </w:rPr>
              <w:t>с. Пушкинское</w:t>
            </w:r>
          </w:p>
        </w:tc>
        <w:tc>
          <w:tcPr>
            <w:tcW w:w="4956" w:type="dxa"/>
            <w:shd w:val="clear" w:color="auto" w:fill="auto"/>
            <w:vAlign w:val="center"/>
          </w:tcPr>
          <w:p w14:paraId="25723763" w14:textId="1A42844F" w:rsidR="006669A7" w:rsidRPr="006669A7" w:rsidRDefault="00075983" w:rsidP="003E2225">
            <w:pPr>
              <w:suppressAutoHyphens w:val="0"/>
              <w:ind w:right="-117"/>
              <w:contextualSpacing/>
              <w:jc w:val="center"/>
              <w:rPr>
                <w:rFonts w:eastAsia="Calibri"/>
                <w:bCs/>
                <w:color w:val="auto"/>
                <w:lang w:eastAsia="ru-RU"/>
              </w:rPr>
            </w:pPr>
            <w:r>
              <w:rPr>
                <w:rFonts w:eastAsia="TimesNewRomanPS-BoldMT"/>
                <w:bCs/>
                <w:color w:val="auto"/>
                <w:lang w:eastAsia="en-US"/>
              </w:rPr>
              <w:t>39,14</w:t>
            </w:r>
          </w:p>
        </w:tc>
      </w:tr>
    </w:tbl>
    <w:p w14:paraId="31BBED0C" w14:textId="77777777" w:rsidR="00BE107F" w:rsidRPr="00BE107F" w:rsidRDefault="00BE107F" w:rsidP="003E2225">
      <w:pPr>
        <w:suppressAutoHyphens w:val="0"/>
        <w:spacing w:line="276" w:lineRule="auto"/>
        <w:ind w:right="-1134"/>
        <w:jc w:val="center"/>
        <w:rPr>
          <w:rFonts w:eastAsia="Calibri"/>
          <w:b/>
          <w:color w:val="auto"/>
          <w:sz w:val="28"/>
          <w:szCs w:val="28"/>
          <w:lang w:eastAsia="en-US"/>
        </w:rPr>
      </w:pPr>
    </w:p>
    <w:p w14:paraId="1181C33F" w14:textId="77777777" w:rsidR="00BE107F" w:rsidRPr="00BE107F" w:rsidRDefault="00BE107F" w:rsidP="003E2225">
      <w:pPr>
        <w:suppressAutoHyphens w:val="0"/>
        <w:spacing w:line="276" w:lineRule="auto"/>
        <w:ind w:right="-1134"/>
        <w:jc w:val="center"/>
        <w:rPr>
          <w:rFonts w:eastAsia="Calibri"/>
          <w:b/>
          <w:color w:val="auto"/>
          <w:sz w:val="28"/>
          <w:szCs w:val="28"/>
          <w:lang w:eastAsia="en-US"/>
        </w:rPr>
      </w:pPr>
      <w:r w:rsidRPr="00BE107F">
        <w:rPr>
          <w:rFonts w:eastAsia="Calibri"/>
          <w:b/>
          <w:color w:val="auto"/>
          <w:sz w:val="28"/>
          <w:szCs w:val="28"/>
          <w:lang w:eastAsia="en-US"/>
        </w:rPr>
        <w:t>2.2.2. Оценка фактического притока неорганизованного стока (сточных вод, поступающих по поверхности рельефа местности) по технологическим зонам водоотведения</w:t>
      </w:r>
    </w:p>
    <w:p w14:paraId="3A2C1237" w14:textId="3F9DF164" w:rsidR="00BE107F" w:rsidRPr="00BE107F" w:rsidRDefault="006669A7" w:rsidP="003E6FF1">
      <w:pPr>
        <w:suppressAutoHyphens w:val="0"/>
        <w:autoSpaceDE w:val="0"/>
        <w:autoSpaceDN w:val="0"/>
        <w:adjustRightInd w:val="0"/>
        <w:spacing w:line="276" w:lineRule="auto"/>
        <w:ind w:right="-1134"/>
        <w:jc w:val="both"/>
        <w:rPr>
          <w:rFonts w:eastAsia="Calibri"/>
          <w:bCs/>
          <w:color w:val="auto"/>
          <w:sz w:val="28"/>
          <w:szCs w:val="28"/>
          <w:lang w:eastAsia="ru-RU"/>
        </w:rPr>
      </w:pPr>
      <w:r w:rsidRPr="006669A7">
        <w:rPr>
          <w:rFonts w:eastAsia="Calibri"/>
          <w:bCs/>
          <w:color w:val="auto"/>
          <w:sz w:val="28"/>
          <w:szCs w:val="28"/>
          <w:lang w:eastAsia="ru-RU"/>
        </w:rPr>
        <w:t>Фактический приток сточных вод представлен в таблице 31. Учет сточных вод, поступающих по поверхности рельефа местности, не ведется</w:t>
      </w:r>
      <w:r w:rsidR="00BE107F" w:rsidRPr="00BE107F">
        <w:rPr>
          <w:rFonts w:eastAsia="Calibri"/>
          <w:bCs/>
          <w:color w:val="auto"/>
          <w:sz w:val="28"/>
          <w:szCs w:val="28"/>
          <w:lang w:eastAsia="ru-RU"/>
        </w:rPr>
        <w:t>.</w:t>
      </w:r>
    </w:p>
    <w:p w14:paraId="47C3A903" w14:textId="77777777" w:rsidR="00BE107F" w:rsidRPr="00BE107F" w:rsidRDefault="00BE107F" w:rsidP="003E6FF1">
      <w:pPr>
        <w:suppressAutoHyphens w:val="0"/>
        <w:spacing w:line="276" w:lineRule="auto"/>
        <w:ind w:right="-1134"/>
        <w:jc w:val="center"/>
        <w:rPr>
          <w:rFonts w:eastAsia="Calibri"/>
          <w:b/>
          <w:color w:val="auto"/>
          <w:sz w:val="28"/>
          <w:szCs w:val="28"/>
          <w:lang w:eastAsia="en-US"/>
        </w:rPr>
      </w:pPr>
      <w:r w:rsidRPr="00BE107F">
        <w:rPr>
          <w:rFonts w:eastAsia="Calibri"/>
          <w:b/>
          <w:color w:val="auto"/>
          <w:sz w:val="28"/>
          <w:szCs w:val="28"/>
          <w:lang w:eastAsia="en-US"/>
        </w:rPr>
        <w:t>2.2.3. Сведения об оснащенности зданий, строений, сооружений приборами учета принимаемых сточных вод и их применении при осуществлении коммерческих расчетов</w:t>
      </w:r>
    </w:p>
    <w:p w14:paraId="0BDE3504" w14:textId="77777777" w:rsidR="006669A7" w:rsidRPr="006669A7" w:rsidRDefault="006669A7" w:rsidP="003E6FF1">
      <w:pPr>
        <w:suppressAutoHyphens w:val="0"/>
        <w:autoSpaceDE w:val="0"/>
        <w:autoSpaceDN w:val="0"/>
        <w:adjustRightInd w:val="0"/>
        <w:spacing w:line="276" w:lineRule="auto"/>
        <w:ind w:right="-1134"/>
        <w:jc w:val="both"/>
        <w:rPr>
          <w:rFonts w:eastAsia="Calibri"/>
          <w:color w:val="auto"/>
          <w:sz w:val="28"/>
          <w:szCs w:val="28"/>
          <w:lang w:eastAsia="en-US"/>
        </w:rPr>
      </w:pPr>
      <w:r w:rsidRPr="006669A7">
        <w:rPr>
          <w:rFonts w:eastAsia="Calibri"/>
          <w:color w:val="auto"/>
          <w:sz w:val="28"/>
          <w:szCs w:val="28"/>
          <w:lang w:eastAsia="en-US"/>
        </w:rPr>
        <w:t xml:space="preserve">В настоящее время учет принимаемых сточных вод от потребителей осуществляется в соответствии с действующим законодательством, количество принятых сточных вод принимается равным количеству потребленной воды. </w:t>
      </w:r>
    </w:p>
    <w:p w14:paraId="66A493EC" w14:textId="77777777" w:rsidR="006669A7" w:rsidRPr="006669A7" w:rsidRDefault="006669A7" w:rsidP="003E6FF1">
      <w:pPr>
        <w:suppressAutoHyphens w:val="0"/>
        <w:autoSpaceDE w:val="0"/>
        <w:autoSpaceDN w:val="0"/>
        <w:adjustRightInd w:val="0"/>
        <w:spacing w:line="276" w:lineRule="auto"/>
        <w:ind w:right="-1134"/>
        <w:jc w:val="both"/>
        <w:rPr>
          <w:rFonts w:eastAsia="Calibri"/>
          <w:color w:val="auto"/>
          <w:sz w:val="28"/>
          <w:szCs w:val="28"/>
          <w:lang w:eastAsia="en-US"/>
        </w:rPr>
      </w:pPr>
      <w:r w:rsidRPr="006669A7">
        <w:rPr>
          <w:rFonts w:eastAsia="Calibri"/>
          <w:color w:val="auto"/>
          <w:sz w:val="28"/>
          <w:szCs w:val="28"/>
          <w:lang w:eastAsia="en-US"/>
        </w:rPr>
        <w:t>Коммерческий учёт принимаемых сточных вод от потребителей осуществляется в соответствии с действующими нормативными актами, и количество принятых сточных вод принимается равным количеству потреблённой воды с учетом корректирующих коэффициентов.</w:t>
      </w:r>
    </w:p>
    <w:p w14:paraId="3837BA8C" w14:textId="52CBAAC9" w:rsidR="00BE107F" w:rsidRPr="00BE107F" w:rsidRDefault="006669A7" w:rsidP="003E6FF1">
      <w:pPr>
        <w:suppressAutoHyphens w:val="0"/>
        <w:autoSpaceDE w:val="0"/>
        <w:autoSpaceDN w:val="0"/>
        <w:adjustRightInd w:val="0"/>
        <w:spacing w:line="276" w:lineRule="auto"/>
        <w:ind w:right="-1134"/>
        <w:jc w:val="both"/>
        <w:rPr>
          <w:rFonts w:eastAsia="Calibri"/>
          <w:color w:val="auto"/>
          <w:sz w:val="28"/>
          <w:szCs w:val="28"/>
          <w:lang w:eastAsia="en-US"/>
        </w:rPr>
      </w:pPr>
      <w:r w:rsidRPr="006669A7">
        <w:rPr>
          <w:rFonts w:eastAsia="Calibri"/>
          <w:color w:val="auto"/>
          <w:sz w:val="28"/>
          <w:szCs w:val="28"/>
          <w:lang w:eastAsia="en-US"/>
        </w:rPr>
        <w:t>Дальнейшее развитие коммерческого учета сточных вод будет, осуществляется в соответствии с федеральным законом «О водоснабжении и водоотведении» № 416 от 07.12.2011г. Для напорных трубопроводов применяются ультразвуковые или электромагнитные расходомеры, которые необходимо подбирать, учитывая расчетный расход сточных вод. Рекомендуется использовать и ультразвуковые приборы учета расхода жидкости, снабженные датчиками доплеровского типа. Намного сложнее наладить учет количества стоков в трубопроводах, в которых вода движется самотеком</w:t>
      </w:r>
      <w:r w:rsidR="00BE107F" w:rsidRPr="00BE107F">
        <w:rPr>
          <w:rFonts w:eastAsia="Calibri"/>
          <w:color w:val="auto"/>
          <w:sz w:val="28"/>
          <w:szCs w:val="28"/>
          <w:lang w:eastAsia="en-US"/>
        </w:rPr>
        <w:t xml:space="preserve">. </w:t>
      </w:r>
    </w:p>
    <w:p w14:paraId="4CFC5A43" w14:textId="77777777" w:rsidR="00BE107F" w:rsidRPr="00BE107F" w:rsidRDefault="00BE107F" w:rsidP="003E6FF1">
      <w:pPr>
        <w:suppressAutoHyphens w:val="0"/>
        <w:spacing w:line="276" w:lineRule="auto"/>
        <w:ind w:right="-1134"/>
        <w:jc w:val="center"/>
        <w:rPr>
          <w:rFonts w:eastAsia="Calibri"/>
          <w:b/>
          <w:color w:val="auto"/>
          <w:sz w:val="28"/>
          <w:szCs w:val="28"/>
          <w:lang w:eastAsia="en-US"/>
        </w:rPr>
      </w:pPr>
      <w:r w:rsidRPr="00BE107F">
        <w:rPr>
          <w:rFonts w:eastAsia="Calibri"/>
          <w:b/>
          <w:color w:val="auto"/>
          <w:sz w:val="28"/>
          <w:szCs w:val="28"/>
          <w:lang w:eastAsia="en-US"/>
        </w:rPr>
        <w:t>2.2.4. 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и по поселению, с выделением зон дефицитов и резервов производственных мощностей</w:t>
      </w:r>
    </w:p>
    <w:p w14:paraId="081F882C" w14:textId="0831ECBD" w:rsidR="00BE107F" w:rsidRPr="00BE107F" w:rsidRDefault="006669A7" w:rsidP="003E6FF1">
      <w:pPr>
        <w:suppressAutoHyphens w:val="0"/>
        <w:spacing w:line="276" w:lineRule="auto"/>
        <w:ind w:right="-1134"/>
        <w:jc w:val="both"/>
        <w:rPr>
          <w:rFonts w:eastAsia="Calibri"/>
          <w:color w:val="auto"/>
          <w:sz w:val="28"/>
          <w:szCs w:val="28"/>
          <w:lang w:eastAsia="en-US"/>
        </w:rPr>
      </w:pPr>
      <w:r w:rsidRPr="006669A7">
        <w:rPr>
          <w:rFonts w:eastAsia="Calibri"/>
          <w:color w:val="auto"/>
          <w:sz w:val="28"/>
          <w:szCs w:val="28"/>
          <w:lang w:eastAsia="en-US"/>
        </w:rPr>
        <w:t>Результаты ретроспективного анализа за последние 10 лет, не может быть отражен в данной схеме, так как такие данные не ведутся</w:t>
      </w:r>
      <w:r w:rsidR="00BE107F" w:rsidRPr="00BE107F">
        <w:rPr>
          <w:rFonts w:eastAsia="Calibri"/>
          <w:color w:val="auto"/>
          <w:sz w:val="28"/>
          <w:szCs w:val="28"/>
          <w:lang w:eastAsia="en-US"/>
        </w:rPr>
        <w:t>.</w:t>
      </w:r>
    </w:p>
    <w:p w14:paraId="3CB7AC91" w14:textId="77777777" w:rsidR="00BE107F" w:rsidRPr="00BE107F" w:rsidRDefault="00BE107F" w:rsidP="003E6FF1">
      <w:pPr>
        <w:suppressAutoHyphens w:val="0"/>
        <w:autoSpaceDE w:val="0"/>
        <w:autoSpaceDN w:val="0"/>
        <w:adjustRightInd w:val="0"/>
        <w:spacing w:line="276" w:lineRule="auto"/>
        <w:ind w:right="-1134"/>
        <w:jc w:val="center"/>
        <w:rPr>
          <w:rFonts w:eastAsia="Calibri"/>
          <w:b/>
          <w:bCs/>
          <w:color w:val="auto"/>
          <w:sz w:val="28"/>
          <w:szCs w:val="28"/>
          <w:lang w:eastAsia="ru-RU"/>
        </w:rPr>
      </w:pPr>
      <w:r w:rsidRPr="00BE107F">
        <w:rPr>
          <w:rFonts w:eastAsia="Calibri"/>
          <w:b/>
          <w:bCs/>
          <w:color w:val="auto"/>
          <w:sz w:val="28"/>
          <w:szCs w:val="28"/>
          <w:lang w:eastAsia="ru-RU"/>
        </w:rPr>
        <w:t>2.2.5. 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поселения</w:t>
      </w:r>
    </w:p>
    <w:p w14:paraId="6899B527" w14:textId="207E1F04" w:rsidR="006669A7" w:rsidRPr="006669A7" w:rsidRDefault="0097616F" w:rsidP="003E6FF1">
      <w:pPr>
        <w:suppressAutoHyphens w:val="0"/>
        <w:autoSpaceDE w:val="0"/>
        <w:autoSpaceDN w:val="0"/>
        <w:adjustRightInd w:val="0"/>
        <w:spacing w:line="276" w:lineRule="auto"/>
        <w:ind w:right="-1134"/>
        <w:jc w:val="both"/>
        <w:rPr>
          <w:rFonts w:eastAsia="Calibri"/>
          <w:bCs/>
          <w:color w:val="auto"/>
          <w:sz w:val="28"/>
          <w:szCs w:val="28"/>
          <w:lang w:eastAsia="ru-RU"/>
        </w:rPr>
      </w:pPr>
      <w:r>
        <w:rPr>
          <w:rFonts w:eastAsia="Calibri"/>
          <w:bCs/>
          <w:color w:val="auto"/>
          <w:sz w:val="28"/>
          <w:szCs w:val="28"/>
          <w:lang w:eastAsia="ru-RU"/>
        </w:rPr>
        <w:t xml:space="preserve">В Пушкинском сельском поселении </w:t>
      </w:r>
      <w:r w:rsidR="00D50D99" w:rsidRPr="00D50D99">
        <w:rPr>
          <w:rFonts w:eastAsia="Calibri"/>
          <w:bCs/>
          <w:color w:val="auto"/>
          <w:sz w:val="28"/>
          <w:szCs w:val="28"/>
          <w:lang w:eastAsia="ru-RU"/>
        </w:rPr>
        <w:t xml:space="preserve">Гулькевичского муниципального района Краснодарского края </w:t>
      </w:r>
      <w:r w:rsidR="006669A7" w:rsidRPr="006669A7">
        <w:rPr>
          <w:rFonts w:eastAsia="Calibri"/>
          <w:bCs/>
          <w:color w:val="auto"/>
          <w:sz w:val="28"/>
          <w:szCs w:val="28"/>
          <w:lang w:eastAsia="ru-RU"/>
        </w:rPr>
        <w:t>предусмотрен только 1 сценарий развития поселений, предусмотренный генеральным планом и программой комплексного развития.</w:t>
      </w:r>
    </w:p>
    <w:p w14:paraId="6BC78D3B" w14:textId="77777777" w:rsidR="006669A7" w:rsidRPr="006669A7" w:rsidRDefault="006669A7" w:rsidP="003E2225">
      <w:pPr>
        <w:suppressAutoHyphens w:val="0"/>
        <w:autoSpaceDE w:val="0"/>
        <w:autoSpaceDN w:val="0"/>
        <w:adjustRightInd w:val="0"/>
        <w:spacing w:line="276" w:lineRule="auto"/>
        <w:ind w:right="-1134"/>
        <w:jc w:val="right"/>
        <w:rPr>
          <w:rFonts w:eastAsia="Calibri"/>
          <w:b/>
          <w:bCs/>
          <w:i/>
          <w:color w:val="auto"/>
          <w:sz w:val="28"/>
          <w:szCs w:val="28"/>
          <w:lang w:eastAsia="ru-RU"/>
        </w:rPr>
      </w:pPr>
      <w:r w:rsidRPr="006669A7">
        <w:rPr>
          <w:rFonts w:eastAsia="Calibri"/>
          <w:color w:val="auto"/>
          <w:sz w:val="28"/>
          <w:szCs w:val="28"/>
          <w:lang w:eastAsia="ru-RU"/>
        </w:rPr>
        <w:t>Таблица 32</w:t>
      </w:r>
    </w:p>
    <w:tbl>
      <w:tblPr>
        <w:tblW w:w="962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4490"/>
        <w:gridCol w:w="5134"/>
      </w:tblGrid>
      <w:tr w:rsidR="006669A7" w:rsidRPr="006669A7" w14:paraId="27E7B19C" w14:textId="77777777" w:rsidTr="003E6FF1">
        <w:trPr>
          <w:trHeight w:val="842"/>
        </w:trPr>
        <w:tc>
          <w:tcPr>
            <w:tcW w:w="4490" w:type="dxa"/>
            <w:shd w:val="clear" w:color="auto" w:fill="auto"/>
            <w:vAlign w:val="center"/>
          </w:tcPr>
          <w:p w14:paraId="6181F822" w14:textId="77777777" w:rsidR="006669A7" w:rsidRPr="006669A7" w:rsidRDefault="006669A7" w:rsidP="003E2225">
            <w:pPr>
              <w:tabs>
                <w:tab w:val="left" w:pos="355"/>
                <w:tab w:val="center" w:pos="5174"/>
              </w:tabs>
              <w:suppressAutoHyphens w:val="0"/>
              <w:ind w:right="-144"/>
              <w:jc w:val="center"/>
              <w:rPr>
                <w:rFonts w:eastAsia="TimesNewRomanPS-BoldMT"/>
                <w:b/>
                <w:color w:val="auto"/>
                <w:lang w:eastAsia="en-US"/>
              </w:rPr>
            </w:pPr>
            <w:r w:rsidRPr="006669A7">
              <w:rPr>
                <w:rFonts w:eastAsia="TimesNewRomanPS-BoldMT"/>
                <w:b/>
                <w:color w:val="auto"/>
                <w:lang w:eastAsia="en-US"/>
              </w:rPr>
              <w:t>Год</w:t>
            </w:r>
          </w:p>
        </w:tc>
        <w:tc>
          <w:tcPr>
            <w:tcW w:w="5134" w:type="dxa"/>
            <w:shd w:val="clear" w:color="auto" w:fill="auto"/>
            <w:vAlign w:val="center"/>
          </w:tcPr>
          <w:p w14:paraId="5219192D" w14:textId="77777777" w:rsidR="006669A7" w:rsidRPr="006669A7" w:rsidRDefault="006669A7" w:rsidP="003E2225">
            <w:pPr>
              <w:tabs>
                <w:tab w:val="left" w:pos="355"/>
                <w:tab w:val="center" w:pos="5174"/>
              </w:tabs>
              <w:suppressAutoHyphens w:val="0"/>
              <w:ind w:right="-144"/>
              <w:jc w:val="center"/>
              <w:rPr>
                <w:rFonts w:eastAsia="TimesNewRomanPS-BoldMT"/>
                <w:b/>
                <w:color w:val="auto"/>
                <w:lang w:eastAsia="en-US"/>
              </w:rPr>
            </w:pPr>
            <w:r w:rsidRPr="006669A7">
              <w:rPr>
                <w:rFonts w:eastAsia="TimesNewRomanPS-BoldMT"/>
                <w:b/>
                <w:color w:val="auto"/>
                <w:lang w:eastAsia="en-US"/>
              </w:rPr>
              <w:t>Среднесуточное поступление сточных вод, м</w:t>
            </w:r>
            <w:r w:rsidRPr="006669A7">
              <w:rPr>
                <w:rFonts w:eastAsia="TimesNewRomanPS-BoldMT"/>
                <w:b/>
                <w:color w:val="auto"/>
                <w:vertAlign w:val="superscript"/>
                <w:lang w:eastAsia="en-US"/>
              </w:rPr>
              <w:t>3</w:t>
            </w:r>
            <w:r w:rsidRPr="006669A7">
              <w:rPr>
                <w:rFonts w:eastAsia="TimesNewRomanPS-BoldMT"/>
                <w:b/>
                <w:color w:val="auto"/>
                <w:lang w:eastAsia="en-US"/>
              </w:rPr>
              <w:t>/сут</w:t>
            </w:r>
          </w:p>
        </w:tc>
      </w:tr>
      <w:tr w:rsidR="006669A7" w:rsidRPr="006669A7" w14:paraId="5E279980" w14:textId="77777777" w:rsidTr="003E6FF1">
        <w:trPr>
          <w:trHeight w:val="274"/>
        </w:trPr>
        <w:tc>
          <w:tcPr>
            <w:tcW w:w="4490" w:type="dxa"/>
            <w:shd w:val="clear" w:color="auto" w:fill="auto"/>
          </w:tcPr>
          <w:p w14:paraId="7E95747A" w14:textId="77777777" w:rsidR="006669A7" w:rsidRPr="006669A7" w:rsidRDefault="006669A7" w:rsidP="003E2225">
            <w:pPr>
              <w:tabs>
                <w:tab w:val="left" w:pos="355"/>
                <w:tab w:val="center" w:pos="5174"/>
              </w:tabs>
              <w:suppressAutoHyphens w:val="0"/>
              <w:ind w:right="-144"/>
              <w:jc w:val="center"/>
              <w:rPr>
                <w:rFonts w:eastAsia="TimesNewRomanPS-BoldMT"/>
                <w:bCs/>
                <w:color w:val="auto"/>
                <w:lang w:eastAsia="en-US"/>
              </w:rPr>
            </w:pPr>
            <w:r w:rsidRPr="006669A7">
              <w:rPr>
                <w:rFonts w:eastAsia="TimesNewRomanPS-BoldMT"/>
                <w:bCs/>
                <w:color w:val="auto"/>
                <w:lang w:eastAsia="en-US"/>
              </w:rPr>
              <w:t>2024</w:t>
            </w:r>
          </w:p>
        </w:tc>
        <w:tc>
          <w:tcPr>
            <w:tcW w:w="5134" w:type="dxa"/>
            <w:shd w:val="clear" w:color="auto" w:fill="auto"/>
            <w:vAlign w:val="center"/>
          </w:tcPr>
          <w:p w14:paraId="46A25F1C" w14:textId="504951F0" w:rsidR="006669A7" w:rsidRPr="006669A7" w:rsidRDefault="00075983" w:rsidP="003E2225">
            <w:pPr>
              <w:tabs>
                <w:tab w:val="left" w:pos="355"/>
                <w:tab w:val="center" w:pos="5174"/>
              </w:tabs>
              <w:suppressAutoHyphens w:val="0"/>
              <w:ind w:right="-144"/>
              <w:jc w:val="center"/>
              <w:rPr>
                <w:rFonts w:eastAsia="TimesNewRomanPS-BoldMT"/>
                <w:bCs/>
                <w:i/>
                <w:color w:val="2F5496" w:themeColor="accent1" w:themeShade="BF"/>
                <w:highlight w:val="yellow"/>
                <w:lang w:eastAsia="en-US"/>
              </w:rPr>
            </w:pPr>
            <w:r>
              <w:rPr>
                <w:rFonts w:eastAsia="TimesNewRomanPS-BoldMT"/>
                <w:bCs/>
                <w:color w:val="auto"/>
                <w:lang w:eastAsia="en-US"/>
              </w:rPr>
              <w:t>39,14</w:t>
            </w:r>
          </w:p>
        </w:tc>
      </w:tr>
      <w:tr w:rsidR="006669A7" w:rsidRPr="006669A7" w14:paraId="65E23B0B" w14:textId="77777777" w:rsidTr="003E6FF1">
        <w:trPr>
          <w:trHeight w:val="274"/>
        </w:trPr>
        <w:tc>
          <w:tcPr>
            <w:tcW w:w="4490" w:type="dxa"/>
            <w:shd w:val="clear" w:color="auto" w:fill="auto"/>
          </w:tcPr>
          <w:p w14:paraId="3038A5A8" w14:textId="77777777" w:rsidR="006669A7" w:rsidRPr="006669A7" w:rsidRDefault="006669A7" w:rsidP="003E2225">
            <w:pPr>
              <w:tabs>
                <w:tab w:val="left" w:pos="355"/>
                <w:tab w:val="center" w:pos="5174"/>
              </w:tabs>
              <w:suppressAutoHyphens w:val="0"/>
              <w:ind w:right="-144"/>
              <w:jc w:val="center"/>
              <w:rPr>
                <w:rFonts w:eastAsia="TimesNewRomanPS-BoldMT"/>
                <w:bCs/>
                <w:color w:val="auto"/>
                <w:lang w:eastAsia="en-US"/>
              </w:rPr>
            </w:pPr>
            <w:r w:rsidRPr="006669A7">
              <w:rPr>
                <w:rFonts w:eastAsia="TimesNewRomanPS-BoldMT"/>
                <w:bCs/>
                <w:color w:val="auto"/>
                <w:lang w:eastAsia="en-US"/>
              </w:rPr>
              <w:t>2025</w:t>
            </w:r>
          </w:p>
        </w:tc>
        <w:tc>
          <w:tcPr>
            <w:tcW w:w="5134" w:type="dxa"/>
            <w:shd w:val="clear" w:color="auto" w:fill="auto"/>
            <w:vAlign w:val="center"/>
          </w:tcPr>
          <w:p w14:paraId="0837F5ED" w14:textId="5447430D" w:rsidR="006669A7" w:rsidRPr="006669A7" w:rsidRDefault="00075983" w:rsidP="003E2225">
            <w:pPr>
              <w:tabs>
                <w:tab w:val="left" w:pos="355"/>
                <w:tab w:val="center" w:pos="5174"/>
              </w:tabs>
              <w:suppressAutoHyphens w:val="0"/>
              <w:ind w:right="-144"/>
              <w:jc w:val="center"/>
              <w:rPr>
                <w:rFonts w:eastAsia="TimesNewRomanPS-BoldMT"/>
                <w:bCs/>
                <w:color w:val="auto"/>
                <w:highlight w:val="yellow"/>
                <w:lang w:eastAsia="en-US"/>
              </w:rPr>
            </w:pPr>
            <w:r>
              <w:rPr>
                <w:rFonts w:eastAsia="TimesNewRomanPS-BoldMT"/>
                <w:bCs/>
                <w:color w:val="auto"/>
                <w:lang w:eastAsia="en-US"/>
              </w:rPr>
              <w:t>39,14</w:t>
            </w:r>
          </w:p>
        </w:tc>
      </w:tr>
      <w:tr w:rsidR="00075983" w:rsidRPr="006669A7" w14:paraId="01CA852B" w14:textId="77777777" w:rsidTr="003E6FF1">
        <w:trPr>
          <w:trHeight w:val="291"/>
        </w:trPr>
        <w:tc>
          <w:tcPr>
            <w:tcW w:w="4490" w:type="dxa"/>
            <w:shd w:val="clear" w:color="auto" w:fill="auto"/>
          </w:tcPr>
          <w:p w14:paraId="33000CCF" w14:textId="77777777" w:rsidR="00075983" w:rsidRPr="006669A7" w:rsidRDefault="00075983" w:rsidP="00075983">
            <w:pPr>
              <w:tabs>
                <w:tab w:val="left" w:pos="355"/>
                <w:tab w:val="center" w:pos="5174"/>
              </w:tabs>
              <w:suppressAutoHyphens w:val="0"/>
              <w:ind w:right="-144"/>
              <w:jc w:val="center"/>
              <w:rPr>
                <w:rFonts w:eastAsia="TimesNewRomanPS-BoldMT"/>
                <w:bCs/>
                <w:color w:val="auto"/>
                <w:lang w:eastAsia="en-US"/>
              </w:rPr>
            </w:pPr>
            <w:r w:rsidRPr="006669A7">
              <w:rPr>
                <w:rFonts w:eastAsia="TimesNewRomanPS-BoldMT"/>
                <w:bCs/>
                <w:color w:val="auto"/>
                <w:lang w:eastAsia="en-US"/>
              </w:rPr>
              <w:t>2026</w:t>
            </w:r>
          </w:p>
        </w:tc>
        <w:tc>
          <w:tcPr>
            <w:tcW w:w="5134" w:type="dxa"/>
            <w:shd w:val="clear" w:color="auto" w:fill="auto"/>
            <w:vAlign w:val="center"/>
          </w:tcPr>
          <w:p w14:paraId="23F825B0" w14:textId="71673799" w:rsidR="00075983" w:rsidRPr="006669A7" w:rsidRDefault="00075983" w:rsidP="00075983">
            <w:pPr>
              <w:tabs>
                <w:tab w:val="left" w:pos="355"/>
                <w:tab w:val="center" w:pos="5174"/>
              </w:tabs>
              <w:suppressAutoHyphens w:val="0"/>
              <w:ind w:right="-144"/>
              <w:jc w:val="center"/>
              <w:rPr>
                <w:rFonts w:eastAsia="TimesNewRomanPS-BoldMT"/>
                <w:bCs/>
                <w:color w:val="auto"/>
                <w:highlight w:val="yellow"/>
                <w:lang w:eastAsia="en-US"/>
              </w:rPr>
            </w:pPr>
            <w:r>
              <w:rPr>
                <w:rFonts w:eastAsia="TimesNewRomanPS-BoldMT"/>
                <w:bCs/>
                <w:color w:val="auto"/>
                <w:lang w:eastAsia="en-US"/>
              </w:rPr>
              <w:t>39,14</w:t>
            </w:r>
          </w:p>
        </w:tc>
      </w:tr>
      <w:tr w:rsidR="00075983" w:rsidRPr="006669A7" w14:paraId="52EDDAB3" w14:textId="77777777" w:rsidTr="003E6FF1">
        <w:trPr>
          <w:trHeight w:val="274"/>
        </w:trPr>
        <w:tc>
          <w:tcPr>
            <w:tcW w:w="4490" w:type="dxa"/>
            <w:shd w:val="clear" w:color="auto" w:fill="auto"/>
          </w:tcPr>
          <w:p w14:paraId="516366E3" w14:textId="77777777" w:rsidR="00075983" w:rsidRPr="006669A7" w:rsidRDefault="00075983" w:rsidP="00075983">
            <w:pPr>
              <w:tabs>
                <w:tab w:val="left" w:pos="355"/>
                <w:tab w:val="center" w:pos="5174"/>
              </w:tabs>
              <w:suppressAutoHyphens w:val="0"/>
              <w:ind w:right="-144"/>
              <w:jc w:val="center"/>
              <w:rPr>
                <w:rFonts w:eastAsia="TimesNewRomanPS-BoldMT"/>
                <w:bCs/>
                <w:color w:val="auto"/>
                <w:lang w:eastAsia="en-US"/>
              </w:rPr>
            </w:pPr>
            <w:r w:rsidRPr="006669A7">
              <w:rPr>
                <w:rFonts w:eastAsia="TimesNewRomanPS-BoldMT"/>
                <w:bCs/>
                <w:color w:val="auto"/>
                <w:lang w:eastAsia="en-US"/>
              </w:rPr>
              <w:t>2027</w:t>
            </w:r>
          </w:p>
        </w:tc>
        <w:tc>
          <w:tcPr>
            <w:tcW w:w="5134" w:type="dxa"/>
            <w:shd w:val="clear" w:color="auto" w:fill="auto"/>
            <w:vAlign w:val="center"/>
          </w:tcPr>
          <w:p w14:paraId="6D6EE902" w14:textId="11B52816" w:rsidR="00075983" w:rsidRPr="006669A7" w:rsidRDefault="00075983" w:rsidP="00075983">
            <w:pPr>
              <w:tabs>
                <w:tab w:val="left" w:pos="355"/>
                <w:tab w:val="center" w:pos="5174"/>
              </w:tabs>
              <w:suppressAutoHyphens w:val="0"/>
              <w:ind w:right="-144"/>
              <w:jc w:val="center"/>
              <w:rPr>
                <w:rFonts w:eastAsia="TimesNewRomanPS-BoldMT"/>
                <w:bCs/>
                <w:color w:val="auto"/>
                <w:highlight w:val="yellow"/>
                <w:lang w:eastAsia="en-US"/>
              </w:rPr>
            </w:pPr>
            <w:r>
              <w:rPr>
                <w:rFonts w:eastAsia="TimesNewRomanPS-BoldMT"/>
                <w:bCs/>
                <w:color w:val="auto"/>
                <w:lang w:eastAsia="en-US"/>
              </w:rPr>
              <w:t>39,14</w:t>
            </w:r>
          </w:p>
        </w:tc>
      </w:tr>
      <w:tr w:rsidR="00075983" w:rsidRPr="006669A7" w14:paraId="58DC3048" w14:textId="77777777" w:rsidTr="003E6FF1">
        <w:trPr>
          <w:trHeight w:val="291"/>
        </w:trPr>
        <w:tc>
          <w:tcPr>
            <w:tcW w:w="4490" w:type="dxa"/>
            <w:shd w:val="clear" w:color="auto" w:fill="auto"/>
          </w:tcPr>
          <w:p w14:paraId="09EBF14D" w14:textId="77777777" w:rsidR="00075983" w:rsidRPr="006669A7" w:rsidRDefault="00075983" w:rsidP="00075983">
            <w:pPr>
              <w:tabs>
                <w:tab w:val="left" w:pos="355"/>
                <w:tab w:val="center" w:pos="5174"/>
              </w:tabs>
              <w:suppressAutoHyphens w:val="0"/>
              <w:ind w:right="-144"/>
              <w:jc w:val="center"/>
              <w:rPr>
                <w:rFonts w:eastAsia="TimesNewRomanPS-BoldMT"/>
                <w:bCs/>
                <w:color w:val="auto"/>
                <w:lang w:eastAsia="en-US"/>
              </w:rPr>
            </w:pPr>
            <w:r w:rsidRPr="006669A7">
              <w:rPr>
                <w:rFonts w:eastAsia="TimesNewRomanPS-BoldMT"/>
                <w:bCs/>
                <w:color w:val="auto"/>
                <w:lang w:eastAsia="en-US"/>
              </w:rPr>
              <w:t>2028</w:t>
            </w:r>
          </w:p>
        </w:tc>
        <w:tc>
          <w:tcPr>
            <w:tcW w:w="5134" w:type="dxa"/>
            <w:shd w:val="clear" w:color="auto" w:fill="auto"/>
            <w:vAlign w:val="center"/>
          </w:tcPr>
          <w:p w14:paraId="3B94DC82" w14:textId="4C3C8765" w:rsidR="00075983" w:rsidRPr="006669A7" w:rsidRDefault="00075983" w:rsidP="00075983">
            <w:pPr>
              <w:tabs>
                <w:tab w:val="left" w:pos="355"/>
                <w:tab w:val="center" w:pos="5174"/>
              </w:tabs>
              <w:suppressAutoHyphens w:val="0"/>
              <w:ind w:right="-144"/>
              <w:jc w:val="center"/>
              <w:rPr>
                <w:rFonts w:eastAsia="TimesNewRomanPS-BoldMT"/>
                <w:bCs/>
                <w:color w:val="auto"/>
                <w:highlight w:val="yellow"/>
                <w:lang w:eastAsia="en-US"/>
              </w:rPr>
            </w:pPr>
            <w:r>
              <w:rPr>
                <w:rFonts w:eastAsia="TimesNewRomanPS-BoldMT"/>
                <w:bCs/>
                <w:color w:val="auto"/>
                <w:lang w:eastAsia="en-US"/>
              </w:rPr>
              <w:t>39,14</w:t>
            </w:r>
          </w:p>
        </w:tc>
      </w:tr>
      <w:tr w:rsidR="00075983" w:rsidRPr="006669A7" w14:paraId="2F8C9B84" w14:textId="77777777" w:rsidTr="003E6FF1">
        <w:trPr>
          <w:trHeight w:val="274"/>
        </w:trPr>
        <w:tc>
          <w:tcPr>
            <w:tcW w:w="4490" w:type="dxa"/>
            <w:shd w:val="clear" w:color="auto" w:fill="auto"/>
          </w:tcPr>
          <w:p w14:paraId="123517D2" w14:textId="77777777" w:rsidR="00075983" w:rsidRPr="006669A7" w:rsidRDefault="00075983" w:rsidP="00075983">
            <w:pPr>
              <w:tabs>
                <w:tab w:val="left" w:pos="355"/>
                <w:tab w:val="center" w:pos="5174"/>
              </w:tabs>
              <w:suppressAutoHyphens w:val="0"/>
              <w:ind w:right="-144"/>
              <w:jc w:val="center"/>
              <w:rPr>
                <w:rFonts w:eastAsia="TimesNewRomanPS-BoldMT"/>
                <w:bCs/>
                <w:color w:val="auto"/>
                <w:lang w:eastAsia="en-US"/>
              </w:rPr>
            </w:pPr>
            <w:r w:rsidRPr="006669A7">
              <w:rPr>
                <w:rFonts w:eastAsia="TimesNewRomanPS-BoldMT"/>
                <w:bCs/>
                <w:color w:val="auto"/>
                <w:lang w:eastAsia="en-US"/>
              </w:rPr>
              <w:t>2029</w:t>
            </w:r>
          </w:p>
        </w:tc>
        <w:tc>
          <w:tcPr>
            <w:tcW w:w="5134" w:type="dxa"/>
            <w:shd w:val="clear" w:color="auto" w:fill="auto"/>
            <w:vAlign w:val="center"/>
          </w:tcPr>
          <w:p w14:paraId="19DF88B7" w14:textId="631AD917" w:rsidR="00075983" w:rsidRPr="006669A7" w:rsidRDefault="00075983" w:rsidP="00075983">
            <w:pPr>
              <w:tabs>
                <w:tab w:val="left" w:pos="355"/>
                <w:tab w:val="center" w:pos="5174"/>
              </w:tabs>
              <w:suppressAutoHyphens w:val="0"/>
              <w:ind w:right="-144"/>
              <w:jc w:val="center"/>
              <w:rPr>
                <w:rFonts w:eastAsia="TimesNewRomanPS-BoldMT"/>
                <w:bCs/>
                <w:color w:val="auto"/>
                <w:highlight w:val="yellow"/>
                <w:lang w:eastAsia="en-US"/>
              </w:rPr>
            </w:pPr>
            <w:r>
              <w:rPr>
                <w:rFonts w:eastAsia="TimesNewRomanPS-BoldMT"/>
                <w:bCs/>
                <w:color w:val="auto"/>
                <w:lang w:eastAsia="en-US"/>
              </w:rPr>
              <w:t>39,14</w:t>
            </w:r>
          </w:p>
        </w:tc>
      </w:tr>
      <w:tr w:rsidR="00075983" w:rsidRPr="006669A7" w14:paraId="75E0104E" w14:textId="77777777" w:rsidTr="003E6FF1">
        <w:trPr>
          <w:trHeight w:val="274"/>
        </w:trPr>
        <w:tc>
          <w:tcPr>
            <w:tcW w:w="4490" w:type="dxa"/>
            <w:shd w:val="clear" w:color="auto" w:fill="auto"/>
          </w:tcPr>
          <w:p w14:paraId="4036D1EC" w14:textId="77777777" w:rsidR="00075983" w:rsidRPr="006669A7" w:rsidRDefault="00075983" w:rsidP="00075983">
            <w:pPr>
              <w:tabs>
                <w:tab w:val="left" w:pos="355"/>
                <w:tab w:val="center" w:pos="5174"/>
              </w:tabs>
              <w:suppressAutoHyphens w:val="0"/>
              <w:ind w:right="-144"/>
              <w:jc w:val="center"/>
              <w:rPr>
                <w:rFonts w:eastAsia="TimesNewRomanPS-BoldMT"/>
                <w:bCs/>
                <w:color w:val="auto"/>
                <w:lang w:eastAsia="en-US"/>
              </w:rPr>
            </w:pPr>
            <w:r w:rsidRPr="006669A7">
              <w:rPr>
                <w:rFonts w:eastAsia="TimesNewRomanPS-BoldMT"/>
                <w:bCs/>
                <w:color w:val="auto"/>
                <w:lang w:eastAsia="en-US"/>
              </w:rPr>
              <w:t>2030</w:t>
            </w:r>
          </w:p>
        </w:tc>
        <w:tc>
          <w:tcPr>
            <w:tcW w:w="5134" w:type="dxa"/>
            <w:shd w:val="clear" w:color="auto" w:fill="auto"/>
            <w:vAlign w:val="center"/>
          </w:tcPr>
          <w:p w14:paraId="122022B4" w14:textId="66183B3F" w:rsidR="00075983" w:rsidRPr="006669A7" w:rsidRDefault="00075983" w:rsidP="00075983">
            <w:pPr>
              <w:tabs>
                <w:tab w:val="left" w:pos="355"/>
                <w:tab w:val="center" w:pos="5174"/>
              </w:tabs>
              <w:suppressAutoHyphens w:val="0"/>
              <w:ind w:right="-144"/>
              <w:jc w:val="center"/>
              <w:rPr>
                <w:rFonts w:eastAsia="TimesNewRomanPS-BoldMT"/>
                <w:bCs/>
                <w:color w:val="auto"/>
                <w:highlight w:val="yellow"/>
                <w:lang w:eastAsia="en-US"/>
              </w:rPr>
            </w:pPr>
            <w:r>
              <w:rPr>
                <w:rFonts w:eastAsia="TimesNewRomanPS-BoldMT"/>
                <w:bCs/>
                <w:color w:val="auto"/>
                <w:lang w:eastAsia="en-US"/>
              </w:rPr>
              <w:t>39,14</w:t>
            </w:r>
          </w:p>
        </w:tc>
      </w:tr>
    </w:tbl>
    <w:p w14:paraId="36A0F96F" w14:textId="77777777" w:rsidR="003E2225" w:rsidRDefault="003E2225" w:rsidP="003E2225">
      <w:pPr>
        <w:suppressAutoHyphens w:val="0"/>
        <w:ind w:right="-1134"/>
        <w:jc w:val="center"/>
        <w:rPr>
          <w:rFonts w:eastAsia="Calibri"/>
          <w:color w:val="auto"/>
          <w:sz w:val="28"/>
          <w:szCs w:val="28"/>
          <w:lang w:eastAsia="en-US"/>
        </w:rPr>
      </w:pPr>
      <w:r>
        <w:rPr>
          <w:rFonts w:eastAsia="Calibri"/>
          <w:color w:val="auto"/>
          <w:sz w:val="28"/>
          <w:szCs w:val="28"/>
          <w:lang w:eastAsia="en-US"/>
        </w:rPr>
        <w:br w:type="page"/>
      </w:r>
    </w:p>
    <w:p w14:paraId="588DEF97" w14:textId="77777777" w:rsidR="003E2225" w:rsidRDefault="003E2225" w:rsidP="006669A7">
      <w:pPr>
        <w:suppressAutoHyphens w:val="0"/>
        <w:ind w:right="-142"/>
        <w:jc w:val="center"/>
        <w:rPr>
          <w:rFonts w:eastAsia="Calibri"/>
          <w:color w:val="auto"/>
          <w:sz w:val="28"/>
          <w:szCs w:val="28"/>
          <w:lang w:eastAsia="en-US"/>
        </w:rPr>
        <w:sectPr w:rsidR="003E2225" w:rsidSect="003E2225">
          <w:pgSz w:w="11907" w:h="16840" w:code="9"/>
          <w:pgMar w:top="851" w:right="1701" w:bottom="851" w:left="1701" w:header="720" w:footer="720" w:gutter="0"/>
          <w:cols w:space="720"/>
        </w:sectPr>
      </w:pPr>
    </w:p>
    <w:p w14:paraId="20516BFC" w14:textId="670B469E" w:rsidR="006669A7" w:rsidRPr="006669A7" w:rsidRDefault="006669A7" w:rsidP="006669A7">
      <w:pPr>
        <w:suppressAutoHyphens w:val="0"/>
        <w:ind w:right="-142"/>
        <w:jc w:val="center"/>
        <w:rPr>
          <w:rFonts w:eastAsia="Calibri"/>
          <w:color w:val="auto"/>
          <w:sz w:val="28"/>
          <w:szCs w:val="28"/>
          <w:lang w:eastAsia="en-US"/>
        </w:rPr>
      </w:pPr>
      <w:r w:rsidRPr="006669A7">
        <w:rPr>
          <w:rFonts w:eastAsia="Calibri"/>
          <w:color w:val="auto"/>
          <w:sz w:val="28"/>
          <w:szCs w:val="28"/>
          <w:lang w:eastAsia="en-US"/>
        </w:rPr>
        <w:t>Таблица 33 – Оценка численности населения подключенного к централизованному водоотведению</w:t>
      </w:r>
    </w:p>
    <w:tbl>
      <w:tblPr>
        <w:tblW w:w="15309" w:type="dxa"/>
        <w:tblInd w:w="5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4A0" w:firstRow="1" w:lastRow="0" w:firstColumn="1" w:lastColumn="0" w:noHBand="0" w:noVBand="1"/>
      </w:tblPr>
      <w:tblGrid>
        <w:gridCol w:w="4417"/>
        <w:gridCol w:w="2509"/>
        <w:gridCol w:w="2267"/>
        <w:gridCol w:w="3058"/>
        <w:gridCol w:w="3058"/>
      </w:tblGrid>
      <w:tr w:rsidR="006669A7" w:rsidRPr="006669A7" w14:paraId="58CD2C11" w14:textId="77777777" w:rsidTr="003E6FF1">
        <w:trPr>
          <w:trHeight w:val="485"/>
        </w:trPr>
        <w:tc>
          <w:tcPr>
            <w:tcW w:w="4417" w:type="dxa"/>
            <w:vMerge w:val="restart"/>
            <w:vAlign w:val="center"/>
          </w:tcPr>
          <w:p w14:paraId="6EA86409" w14:textId="77777777" w:rsidR="006669A7" w:rsidRPr="006669A7" w:rsidRDefault="006669A7" w:rsidP="006669A7">
            <w:pPr>
              <w:suppressAutoHyphens w:val="0"/>
              <w:ind w:right="-142"/>
              <w:jc w:val="center"/>
              <w:rPr>
                <w:rFonts w:eastAsia="Calibri"/>
                <w:b/>
                <w:color w:val="auto"/>
                <w:lang w:eastAsia="en-US"/>
              </w:rPr>
            </w:pPr>
            <w:r w:rsidRPr="006669A7">
              <w:rPr>
                <w:rFonts w:eastAsia="Calibri"/>
                <w:b/>
                <w:color w:val="auto"/>
                <w:lang w:eastAsia="en-US"/>
              </w:rPr>
              <w:t>Наименование</w:t>
            </w:r>
          </w:p>
        </w:tc>
        <w:tc>
          <w:tcPr>
            <w:tcW w:w="4776" w:type="dxa"/>
            <w:gridSpan w:val="2"/>
            <w:vAlign w:val="center"/>
          </w:tcPr>
          <w:p w14:paraId="4D1294AC" w14:textId="77777777" w:rsidR="006669A7" w:rsidRPr="006669A7" w:rsidRDefault="006669A7" w:rsidP="006669A7">
            <w:pPr>
              <w:suppressAutoHyphens w:val="0"/>
              <w:ind w:right="-38"/>
              <w:jc w:val="center"/>
              <w:rPr>
                <w:rFonts w:eastAsia="Calibri"/>
                <w:b/>
                <w:color w:val="auto"/>
                <w:lang w:eastAsia="en-US"/>
              </w:rPr>
            </w:pPr>
            <w:r w:rsidRPr="006669A7">
              <w:rPr>
                <w:rFonts w:eastAsia="Calibri"/>
                <w:b/>
                <w:color w:val="auto"/>
                <w:lang w:eastAsia="en-US"/>
              </w:rPr>
              <w:t>Численность населения, подключенного к централизованному водоотведению, чел</w:t>
            </w:r>
          </w:p>
        </w:tc>
        <w:tc>
          <w:tcPr>
            <w:tcW w:w="6116" w:type="dxa"/>
            <w:gridSpan w:val="2"/>
            <w:vAlign w:val="center"/>
          </w:tcPr>
          <w:p w14:paraId="5CDE576F" w14:textId="7BF592D1" w:rsidR="006669A7" w:rsidRPr="006669A7" w:rsidRDefault="006669A7" w:rsidP="006669A7">
            <w:pPr>
              <w:suppressAutoHyphens w:val="0"/>
              <w:ind w:right="-142"/>
              <w:jc w:val="center"/>
              <w:rPr>
                <w:rFonts w:eastAsia="Calibri"/>
                <w:b/>
                <w:color w:val="auto"/>
                <w:lang w:eastAsia="en-US"/>
              </w:rPr>
            </w:pPr>
            <w:r w:rsidRPr="006669A7">
              <w:rPr>
                <w:rFonts w:eastAsia="Calibri"/>
                <w:b/>
                <w:color w:val="auto"/>
                <w:lang w:eastAsia="en-US"/>
              </w:rPr>
              <w:t>Динамика численности населения (2024/</w:t>
            </w:r>
            <w:r w:rsidR="00EA5DA9">
              <w:rPr>
                <w:rFonts w:eastAsia="Calibri"/>
                <w:b/>
                <w:color w:val="auto"/>
                <w:lang w:eastAsia="en-US"/>
              </w:rPr>
              <w:t>2030</w:t>
            </w:r>
            <w:r w:rsidRPr="006669A7">
              <w:rPr>
                <w:rFonts w:eastAsia="Calibri"/>
                <w:b/>
                <w:color w:val="auto"/>
                <w:lang w:eastAsia="en-US"/>
              </w:rPr>
              <w:t xml:space="preserve"> гг.)</w:t>
            </w:r>
          </w:p>
        </w:tc>
      </w:tr>
      <w:tr w:rsidR="006669A7" w:rsidRPr="006669A7" w14:paraId="668B532E" w14:textId="77777777" w:rsidTr="003E6FF1">
        <w:tc>
          <w:tcPr>
            <w:tcW w:w="4417" w:type="dxa"/>
            <w:vMerge/>
            <w:vAlign w:val="center"/>
          </w:tcPr>
          <w:p w14:paraId="522073D9" w14:textId="77777777" w:rsidR="006669A7" w:rsidRPr="006669A7" w:rsidRDefault="006669A7" w:rsidP="006669A7">
            <w:pPr>
              <w:suppressAutoHyphens w:val="0"/>
              <w:ind w:right="-142"/>
              <w:rPr>
                <w:rFonts w:eastAsia="Calibri"/>
                <w:color w:val="auto"/>
                <w:lang w:eastAsia="en-US"/>
              </w:rPr>
            </w:pPr>
          </w:p>
        </w:tc>
        <w:tc>
          <w:tcPr>
            <w:tcW w:w="2509" w:type="dxa"/>
            <w:vAlign w:val="center"/>
          </w:tcPr>
          <w:p w14:paraId="42092658" w14:textId="77777777" w:rsidR="006669A7" w:rsidRPr="006669A7" w:rsidRDefault="006669A7" w:rsidP="006669A7">
            <w:pPr>
              <w:suppressAutoHyphens w:val="0"/>
              <w:ind w:right="-142"/>
              <w:jc w:val="center"/>
              <w:rPr>
                <w:rFonts w:eastAsia="Calibri"/>
                <w:b/>
                <w:color w:val="auto"/>
                <w:lang w:eastAsia="en-US"/>
              </w:rPr>
            </w:pPr>
            <w:r w:rsidRPr="006669A7">
              <w:rPr>
                <w:rFonts w:eastAsia="Calibri"/>
                <w:b/>
                <w:color w:val="auto"/>
                <w:lang w:eastAsia="en-US"/>
              </w:rPr>
              <w:t>2024 г.</w:t>
            </w:r>
          </w:p>
        </w:tc>
        <w:tc>
          <w:tcPr>
            <w:tcW w:w="2267" w:type="dxa"/>
            <w:vAlign w:val="center"/>
          </w:tcPr>
          <w:p w14:paraId="7410E7FD" w14:textId="1E6F7E76" w:rsidR="006669A7" w:rsidRPr="006669A7" w:rsidRDefault="00EA5DA9" w:rsidP="006669A7">
            <w:pPr>
              <w:suppressAutoHyphens w:val="0"/>
              <w:ind w:right="-142"/>
              <w:jc w:val="center"/>
              <w:rPr>
                <w:rFonts w:eastAsia="Calibri"/>
                <w:b/>
                <w:color w:val="auto"/>
                <w:lang w:eastAsia="en-US"/>
              </w:rPr>
            </w:pPr>
            <w:r>
              <w:rPr>
                <w:rFonts w:eastAsia="Calibri"/>
                <w:b/>
                <w:color w:val="auto"/>
                <w:lang w:eastAsia="en-US"/>
              </w:rPr>
              <w:t>2030</w:t>
            </w:r>
            <w:r w:rsidR="006669A7" w:rsidRPr="006669A7">
              <w:rPr>
                <w:rFonts w:eastAsia="Calibri"/>
                <w:b/>
                <w:color w:val="auto"/>
                <w:lang w:eastAsia="en-US"/>
              </w:rPr>
              <w:t xml:space="preserve"> г.</w:t>
            </w:r>
          </w:p>
        </w:tc>
        <w:tc>
          <w:tcPr>
            <w:tcW w:w="3058" w:type="dxa"/>
          </w:tcPr>
          <w:p w14:paraId="47A0D5F0" w14:textId="77777777" w:rsidR="006669A7" w:rsidRPr="006669A7" w:rsidRDefault="006669A7" w:rsidP="006669A7">
            <w:pPr>
              <w:suppressAutoHyphens w:val="0"/>
              <w:ind w:right="-142"/>
              <w:jc w:val="center"/>
              <w:rPr>
                <w:rFonts w:eastAsia="Calibri"/>
                <w:b/>
                <w:color w:val="auto"/>
                <w:lang w:eastAsia="en-US"/>
              </w:rPr>
            </w:pPr>
            <w:r w:rsidRPr="006669A7">
              <w:rPr>
                <w:rFonts w:eastAsia="Calibri"/>
                <w:b/>
                <w:color w:val="auto"/>
                <w:lang w:eastAsia="en-US"/>
              </w:rPr>
              <w:t xml:space="preserve">абсолютное изменение, </w:t>
            </w:r>
          </w:p>
          <w:p w14:paraId="003C29F0" w14:textId="77777777" w:rsidR="006669A7" w:rsidRPr="006669A7" w:rsidRDefault="006669A7" w:rsidP="006669A7">
            <w:pPr>
              <w:suppressAutoHyphens w:val="0"/>
              <w:ind w:right="-142"/>
              <w:jc w:val="center"/>
              <w:rPr>
                <w:rFonts w:eastAsia="Calibri"/>
                <w:b/>
                <w:color w:val="auto"/>
                <w:lang w:eastAsia="en-US"/>
              </w:rPr>
            </w:pPr>
            <w:r w:rsidRPr="006669A7">
              <w:rPr>
                <w:rFonts w:eastAsia="Calibri"/>
                <w:b/>
                <w:color w:val="auto"/>
                <w:lang w:eastAsia="en-US"/>
              </w:rPr>
              <w:t>чел</w:t>
            </w:r>
          </w:p>
        </w:tc>
        <w:tc>
          <w:tcPr>
            <w:tcW w:w="3058" w:type="dxa"/>
          </w:tcPr>
          <w:p w14:paraId="1F21962F" w14:textId="77777777" w:rsidR="006669A7" w:rsidRPr="006669A7" w:rsidRDefault="006669A7" w:rsidP="006669A7">
            <w:pPr>
              <w:suppressAutoHyphens w:val="0"/>
              <w:ind w:right="-142"/>
              <w:jc w:val="center"/>
              <w:rPr>
                <w:rFonts w:eastAsia="Calibri"/>
                <w:b/>
                <w:color w:val="auto"/>
                <w:lang w:eastAsia="en-US"/>
              </w:rPr>
            </w:pPr>
            <w:r w:rsidRPr="006669A7">
              <w:rPr>
                <w:rFonts w:eastAsia="Calibri"/>
                <w:b/>
                <w:color w:val="auto"/>
                <w:lang w:eastAsia="en-US"/>
              </w:rPr>
              <w:t>относительное изменение, %</w:t>
            </w:r>
          </w:p>
        </w:tc>
      </w:tr>
      <w:tr w:rsidR="006669A7" w:rsidRPr="006669A7" w14:paraId="210C5EB3" w14:textId="77777777" w:rsidTr="003E6FF1">
        <w:tc>
          <w:tcPr>
            <w:tcW w:w="4417" w:type="dxa"/>
            <w:vAlign w:val="bottom"/>
          </w:tcPr>
          <w:p w14:paraId="0A02E63A" w14:textId="37BB240C" w:rsidR="006669A7" w:rsidRPr="006669A7" w:rsidRDefault="00660D98" w:rsidP="006669A7">
            <w:pPr>
              <w:suppressAutoHyphens w:val="0"/>
              <w:ind w:left="34"/>
              <w:rPr>
                <w:rFonts w:eastAsia="Calibri"/>
                <w:szCs w:val="22"/>
                <w:lang w:eastAsia="en-US"/>
              </w:rPr>
            </w:pPr>
            <w:r>
              <w:rPr>
                <w:rFonts w:eastAsia="Calibri"/>
                <w:color w:val="auto"/>
                <w:lang w:eastAsia="ru-RU"/>
              </w:rPr>
              <w:t>с. Пушкинское</w:t>
            </w:r>
          </w:p>
        </w:tc>
        <w:tc>
          <w:tcPr>
            <w:tcW w:w="2509" w:type="dxa"/>
            <w:vAlign w:val="center"/>
          </w:tcPr>
          <w:p w14:paraId="2C4702BB" w14:textId="04F6B390" w:rsidR="006669A7" w:rsidRPr="006669A7" w:rsidRDefault="00075983" w:rsidP="006669A7">
            <w:pPr>
              <w:suppressAutoHyphens w:val="0"/>
              <w:ind w:right="-142"/>
              <w:jc w:val="center"/>
              <w:rPr>
                <w:rFonts w:eastAsia="Calibri"/>
                <w:color w:val="auto"/>
                <w:szCs w:val="28"/>
                <w:lang w:eastAsia="en-US"/>
              </w:rPr>
            </w:pPr>
            <w:r>
              <w:rPr>
                <w:rFonts w:eastAsia="Calibri"/>
                <w:color w:val="auto"/>
                <w:szCs w:val="28"/>
                <w:lang w:eastAsia="en-US"/>
              </w:rPr>
              <w:t>315</w:t>
            </w:r>
          </w:p>
        </w:tc>
        <w:tc>
          <w:tcPr>
            <w:tcW w:w="2267" w:type="dxa"/>
            <w:vAlign w:val="center"/>
          </w:tcPr>
          <w:p w14:paraId="3B409A99" w14:textId="7D665590" w:rsidR="006669A7" w:rsidRPr="006669A7" w:rsidRDefault="00075983" w:rsidP="006669A7">
            <w:pPr>
              <w:suppressAutoHyphens w:val="0"/>
              <w:ind w:left="-186" w:right="-142"/>
              <w:jc w:val="center"/>
              <w:rPr>
                <w:rFonts w:eastAsia="Calibri"/>
                <w:lang w:eastAsia="en-US"/>
              </w:rPr>
            </w:pPr>
            <w:r>
              <w:rPr>
                <w:rFonts w:eastAsia="Calibri"/>
                <w:lang w:eastAsia="en-US"/>
              </w:rPr>
              <w:t>315</w:t>
            </w:r>
          </w:p>
        </w:tc>
        <w:tc>
          <w:tcPr>
            <w:tcW w:w="3058" w:type="dxa"/>
            <w:vAlign w:val="center"/>
          </w:tcPr>
          <w:p w14:paraId="3877B12E" w14:textId="0232E3C6" w:rsidR="006669A7" w:rsidRPr="006669A7" w:rsidRDefault="00075983" w:rsidP="006669A7">
            <w:pPr>
              <w:suppressAutoHyphens w:val="0"/>
              <w:ind w:right="-142"/>
              <w:jc w:val="center"/>
              <w:rPr>
                <w:rFonts w:eastAsia="Calibri"/>
                <w:color w:val="auto"/>
                <w:lang w:eastAsia="en-US"/>
              </w:rPr>
            </w:pPr>
            <w:r>
              <w:rPr>
                <w:rFonts w:eastAsia="Calibri"/>
                <w:color w:val="auto"/>
                <w:lang w:eastAsia="en-US"/>
              </w:rPr>
              <w:t>0</w:t>
            </w:r>
          </w:p>
        </w:tc>
        <w:tc>
          <w:tcPr>
            <w:tcW w:w="3058" w:type="dxa"/>
            <w:vAlign w:val="center"/>
          </w:tcPr>
          <w:p w14:paraId="62D50421" w14:textId="6E792AAF" w:rsidR="006669A7" w:rsidRPr="006669A7" w:rsidRDefault="00075983" w:rsidP="006669A7">
            <w:pPr>
              <w:suppressAutoHyphens w:val="0"/>
              <w:ind w:right="-142"/>
              <w:jc w:val="center"/>
              <w:rPr>
                <w:rFonts w:eastAsia="Calibri"/>
                <w:color w:val="auto"/>
                <w:lang w:eastAsia="en-US"/>
              </w:rPr>
            </w:pPr>
            <w:r>
              <w:rPr>
                <w:rFonts w:eastAsia="Calibri"/>
                <w:color w:val="auto"/>
                <w:lang w:eastAsia="en-US"/>
              </w:rPr>
              <w:t>0</w:t>
            </w:r>
          </w:p>
        </w:tc>
      </w:tr>
    </w:tbl>
    <w:p w14:paraId="7299C467" w14:textId="77777777" w:rsidR="006669A7" w:rsidRPr="006669A7" w:rsidRDefault="006669A7" w:rsidP="006669A7">
      <w:pPr>
        <w:suppressAutoHyphens w:val="0"/>
        <w:autoSpaceDE w:val="0"/>
        <w:autoSpaceDN w:val="0"/>
        <w:adjustRightInd w:val="0"/>
        <w:spacing w:line="276" w:lineRule="auto"/>
        <w:ind w:firstLine="708"/>
        <w:jc w:val="center"/>
        <w:rPr>
          <w:rFonts w:eastAsia="Calibri"/>
          <w:bCs/>
          <w:color w:val="auto"/>
          <w:sz w:val="28"/>
          <w:szCs w:val="28"/>
          <w:lang w:eastAsia="ru-RU"/>
        </w:rPr>
      </w:pPr>
    </w:p>
    <w:p w14:paraId="10109949" w14:textId="77777777" w:rsidR="006669A7" w:rsidRPr="006669A7" w:rsidRDefault="006669A7" w:rsidP="006669A7">
      <w:pPr>
        <w:suppressAutoHyphens w:val="0"/>
        <w:autoSpaceDE w:val="0"/>
        <w:autoSpaceDN w:val="0"/>
        <w:adjustRightInd w:val="0"/>
        <w:spacing w:line="276" w:lineRule="auto"/>
        <w:ind w:firstLine="708"/>
        <w:jc w:val="center"/>
        <w:rPr>
          <w:rFonts w:eastAsia="Calibri"/>
          <w:bCs/>
          <w:color w:val="auto"/>
          <w:sz w:val="28"/>
          <w:szCs w:val="28"/>
          <w:lang w:eastAsia="ru-RU"/>
        </w:rPr>
      </w:pPr>
      <w:r w:rsidRPr="006669A7">
        <w:rPr>
          <w:rFonts w:eastAsia="Calibri"/>
          <w:bCs/>
          <w:color w:val="auto"/>
          <w:sz w:val="28"/>
          <w:szCs w:val="28"/>
          <w:lang w:eastAsia="ru-RU"/>
        </w:rPr>
        <w:t>Таблица 34 – Среднесуточное поступление сточных вод</w:t>
      </w:r>
    </w:p>
    <w:tbl>
      <w:tblPr>
        <w:tblW w:w="15276" w:type="dxa"/>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ook w:val="04A0" w:firstRow="1" w:lastRow="0" w:firstColumn="1" w:lastColumn="0" w:noHBand="0" w:noVBand="1"/>
      </w:tblPr>
      <w:tblGrid>
        <w:gridCol w:w="2893"/>
        <w:gridCol w:w="1518"/>
        <w:gridCol w:w="1725"/>
        <w:gridCol w:w="1894"/>
        <w:gridCol w:w="1531"/>
        <w:gridCol w:w="1539"/>
        <w:gridCol w:w="1525"/>
        <w:gridCol w:w="1258"/>
        <w:gridCol w:w="1393"/>
      </w:tblGrid>
      <w:tr w:rsidR="006669A7" w:rsidRPr="006669A7" w14:paraId="1C39836C" w14:textId="77777777" w:rsidTr="003E6FF1">
        <w:tc>
          <w:tcPr>
            <w:tcW w:w="2893" w:type="dxa"/>
            <w:vMerge w:val="restart"/>
            <w:vAlign w:val="center"/>
          </w:tcPr>
          <w:p w14:paraId="67D52E5A" w14:textId="77777777" w:rsidR="006669A7" w:rsidRPr="006669A7" w:rsidRDefault="006669A7" w:rsidP="006669A7">
            <w:pPr>
              <w:suppressAutoHyphens w:val="0"/>
              <w:autoSpaceDE w:val="0"/>
              <w:autoSpaceDN w:val="0"/>
              <w:adjustRightInd w:val="0"/>
              <w:contextualSpacing/>
              <w:jc w:val="center"/>
              <w:rPr>
                <w:rFonts w:eastAsia="Calibri"/>
                <w:b/>
                <w:bCs/>
                <w:color w:val="auto"/>
                <w:lang w:eastAsia="ru-RU"/>
              </w:rPr>
            </w:pPr>
            <w:r w:rsidRPr="006669A7">
              <w:rPr>
                <w:rFonts w:eastAsia="Calibri"/>
                <w:b/>
                <w:bCs/>
                <w:color w:val="auto"/>
                <w:lang w:eastAsia="ru-RU"/>
              </w:rPr>
              <w:t>Наименование</w:t>
            </w:r>
          </w:p>
        </w:tc>
        <w:tc>
          <w:tcPr>
            <w:tcW w:w="1518" w:type="dxa"/>
            <w:vMerge w:val="restart"/>
            <w:vAlign w:val="center"/>
          </w:tcPr>
          <w:p w14:paraId="786032AB" w14:textId="77777777" w:rsidR="006669A7" w:rsidRPr="006669A7" w:rsidRDefault="006669A7" w:rsidP="006669A7">
            <w:pPr>
              <w:suppressAutoHyphens w:val="0"/>
              <w:autoSpaceDE w:val="0"/>
              <w:autoSpaceDN w:val="0"/>
              <w:adjustRightInd w:val="0"/>
              <w:contextualSpacing/>
              <w:jc w:val="center"/>
              <w:rPr>
                <w:rFonts w:eastAsia="Calibri"/>
                <w:b/>
                <w:bCs/>
                <w:color w:val="auto"/>
                <w:lang w:eastAsia="ru-RU"/>
              </w:rPr>
            </w:pPr>
            <w:r w:rsidRPr="006669A7">
              <w:rPr>
                <w:rFonts w:eastAsia="Calibri"/>
                <w:b/>
                <w:bCs/>
                <w:color w:val="auto"/>
                <w:lang w:eastAsia="ru-RU"/>
              </w:rPr>
              <w:t>Ед. изм.</w:t>
            </w:r>
          </w:p>
        </w:tc>
        <w:tc>
          <w:tcPr>
            <w:tcW w:w="1725" w:type="dxa"/>
            <w:vMerge w:val="restart"/>
            <w:vAlign w:val="center"/>
          </w:tcPr>
          <w:p w14:paraId="1D84D39E" w14:textId="77777777" w:rsidR="006669A7" w:rsidRPr="006669A7" w:rsidRDefault="006669A7" w:rsidP="006669A7">
            <w:pPr>
              <w:suppressAutoHyphens w:val="0"/>
              <w:autoSpaceDE w:val="0"/>
              <w:autoSpaceDN w:val="0"/>
              <w:adjustRightInd w:val="0"/>
              <w:contextualSpacing/>
              <w:jc w:val="center"/>
              <w:rPr>
                <w:rFonts w:eastAsia="Calibri"/>
                <w:b/>
                <w:bCs/>
                <w:color w:val="auto"/>
                <w:lang w:eastAsia="ru-RU"/>
              </w:rPr>
            </w:pPr>
            <w:r w:rsidRPr="006669A7">
              <w:rPr>
                <w:rFonts w:eastAsia="Calibri"/>
                <w:b/>
                <w:bCs/>
                <w:color w:val="auto"/>
                <w:lang w:eastAsia="ru-RU"/>
              </w:rPr>
              <w:t>Нормы расхода, м</w:t>
            </w:r>
            <w:r w:rsidRPr="006669A7">
              <w:rPr>
                <w:rFonts w:eastAsia="Calibri"/>
                <w:b/>
                <w:bCs/>
                <w:color w:val="auto"/>
                <w:vertAlign w:val="superscript"/>
                <w:lang w:eastAsia="ru-RU"/>
              </w:rPr>
              <w:t>3</w:t>
            </w:r>
            <w:r w:rsidRPr="006669A7">
              <w:rPr>
                <w:rFonts w:eastAsia="Calibri"/>
                <w:b/>
                <w:bCs/>
                <w:color w:val="auto"/>
                <w:lang w:eastAsia="ru-RU"/>
              </w:rPr>
              <w:t>/сут</w:t>
            </w:r>
          </w:p>
        </w:tc>
        <w:tc>
          <w:tcPr>
            <w:tcW w:w="3425" w:type="dxa"/>
            <w:gridSpan w:val="2"/>
            <w:vAlign w:val="center"/>
          </w:tcPr>
          <w:p w14:paraId="0BB713DE" w14:textId="77777777" w:rsidR="006669A7" w:rsidRPr="006669A7" w:rsidRDefault="006669A7" w:rsidP="006669A7">
            <w:pPr>
              <w:suppressAutoHyphens w:val="0"/>
              <w:autoSpaceDE w:val="0"/>
              <w:autoSpaceDN w:val="0"/>
              <w:adjustRightInd w:val="0"/>
              <w:contextualSpacing/>
              <w:jc w:val="center"/>
              <w:rPr>
                <w:rFonts w:eastAsia="Calibri"/>
                <w:b/>
                <w:bCs/>
                <w:color w:val="auto"/>
                <w:lang w:eastAsia="ru-RU"/>
              </w:rPr>
            </w:pPr>
            <w:r w:rsidRPr="006669A7">
              <w:rPr>
                <w:rFonts w:eastAsia="Calibri"/>
                <w:b/>
                <w:bCs/>
                <w:color w:val="auto"/>
                <w:lang w:eastAsia="ru-RU"/>
              </w:rPr>
              <w:t>Количество</w:t>
            </w:r>
          </w:p>
        </w:tc>
        <w:tc>
          <w:tcPr>
            <w:tcW w:w="3064" w:type="dxa"/>
            <w:gridSpan w:val="2"/>
            <w:vAlign w:val="center"/>
          </w:tcPr>
          <w:p w14:paraId="0981D95C" w14:textId="77777777" w:rsidR="006669A7" w:rsidRPr="006669A7" w:rsidRDefault="006669A7" w:rsidP="006669A7">
            <w:pPr>
              <w:suppressAutoHyphens w:val="0"/>
              <w:autoSpaceDE w:val="0"/>
              <w:autoSpaceDN w:val="0"/>
              <w:adjustRightInd w:val="0"/>
              <w:contextualSpacing/>
              <w:jc w:val="center"/>
              <w:rPr>
                <w:rFonts w:eastAsia="Calibri"/>
                <w:b/>
                <w:bCs/>
                <w:color w:val="auto"/>
                <w:lang w:eastAsia="ru-RU"/>
              </w:rPr>
            </w:pPr>
            <w:r w:rsidRPr="006669A7">
              <w:rPr>
                <w:rFonts w:eastAsia="Calibri"/>
                <w:b/>
                <w:bCs/>
                <w:color w:val="auto"/>
                <w:lang w:eastAsia="ru-RU"/>
              </w:rPr>
              <w:t>Показатель, м</w:t>
            </w:r>
            <w:r w:rsidRPr="006669A7">
              <w:rPr>
                <w:rFonts w:eastAsia="Calibri"/>
                <w:b/>
                <w:bCs/>
                <w:color w:val="auto"/>
                <w:vertAlign w:val="superscript"/>
                <w:lang w:eastAsia="ru-RU"/>
              </w:rPr>
              <w:t>3</w:t>
            </w:r>
            <w:r w:rsidRPr="006669A7">
              <w:rPr>
                <w:rFonts w:eastAsia="Calibri"/>
                <w:b/>
                <w:bCs/>
                <w:color w:val="auto"/>
                <w:lang w:eastAsia="ru-RU"/>
              </w:rPr>
              <w:t>/сут</w:t>
            </w:r>
          </w:p>
        </w:tc>
        <w:tc>
          <w:tcPr>
            <w:tcW w:w="2651" w:type="dxa"/>
            <w:gridSpan w:val="2"/>
          </w:tcPr>
          <w:p w14:paraId="557C4A41" w14:textId="77777777" w:rsidR="006669A7" w:rsidRPr="006669A7" w:rsidRDefault="006669A7" w:rsidP="006669A7">
            <w:pPr>
              <w:suppressAutoHyphens w:val="0"/>
              <w:autoSpaceDE w:val="0"/>
              <w:autoSpaceDN w:val="0"/>
              <w:adjustRightInd w:val="0"/>
              <w:contextualSpacing/>
              <w:jc w:val="center"/>
              <w:rPr>
                <w:rFonts w:eastAsia="Calibri"/>
                <w:b/>
                <w:bCs/>
                <w:color w:val="auto"/>
                <w:lang w:eastAsia="ru-RU"/>
              </w:rPr>
            </w:pPr>
            <w:r w:rsidRPr="006669A7">
              <w:rPr>
                <w:rFonts w:eastAsia="Calibri"/>
                <w:b/>
                <w:bCs/>
                <w:color w:val="auto"/>
                <w:lang w:eastAsia="ru-RU"/>
              </w:rPr>
              <w:t>Показатель, м</w:t>
            </w:r>
            <w:r w:rsidRPr="006669A7">
              <w:rPr>
                <w:rFonts w:eastAsia="Calibri"/>
                <w:b/>
                <w:bCs/>
                <w:color w:val="auto"/>
                <w:vertAlign w:val="superscript"/>
                <w:lang w:eastAsia="ru-RU"/>
              </w:rPr>
              <w:t>3</w:t>
            </w:r>
            <w:r w:rsidRPr="006669A7">
              <w:rPr>
                <w:rFonts w:eastAsia="Calibri"/>
                <w:b/>
                <w:bCs/>
                <w:color w:val="auto"/>
                <w:lang w:eastAsia="ru-RU"/>
              </w:rPr>
              <w:t>/год</w:t>
            </w:r>
          </w:p>
        </w:tc>
      </w:tr>
      <w:tr w:rsidR="006669A7" w:rsidRPr="006669A7" w14:paraId="650C753B" w14:textId="77777777" w:rsidTr="003E6FF1">
        <w:tc>
          <w:tcPr>
            <w:tcW w:w="2893" w:type="dxa"/>
            <w:vMerge/>
          </w:tcPr>
          <w:p w14:paraId="6573779C" w14:textId="77777777" w:rsidR="006669A7" w:rsidRPr="006669A7" w:rsidRDefault="006669A7" w:rsidP="006669A7">
            <w:pPr>
              <w:suppressAutoHyphens w:val="0"/>
              <w:autoSpaceDE w:val="0"/>
              <w:autoSpaceDN w:val="0"/>
              <w:adjustRightInd w:val="0"/>
              <w:contextualSpacing/>
              <w:jc w:val="center"/>
              <w:rPr>
                <w:rFonts w:eastAsia="Calibri"/>
                <w:b/>
                <w:bCs/>
                <w:color w:val="auto"/>
                <w:lang w:eastAsia="ru-RU"/>
              </w:rPr>
            </w:pPr>
          </w:p>
        </w:tc>
        <w:tc>
          <w:tcPr>
            <w:tcW w:w="1518" w:type="dxa"/>
            <w:vMerge/>
            <w:vAlign w:val="center"/>
          </w:tcPr>
          <w:p w14:paraId="19C0906A" w14:textId="77777777" w:rsidR="006669A7" w:rsidRPr="006669A7" w:rsidRDefault="006669A7" w:rsidP="006669A7">
            <w:pPr>
              <w:suppressAutoHyphens w:val="0"/>
              <w:autoSpaceDE w:val="0"/>
              <w:autoSpaceDN w:val="0"/>
              <w:adjustRightInd w:val="0"/>
              <w:contextualSpacing/>
              <w:jc w:val="center"/>
              <w:rPr>
                <w:rFonts w:eastAsia="Calibri"/>
                <w:b/>
                <w:bCs/>
                <w:color w:val="auto"/>
                <w:lang w:eastAsia="ru-RU"/>
              </w:rPr>
            </w:pPr>
          </w:p>
        </w:tc>
        <w:tc>
          <w:tcPr>
            <w:tcW w:w="1725" w:type="dxa"/>
            <w:vMerge/>
            <w:vAlign w:val="center"/>
          </w:tcPr>
          <w:p w14:paraId="0B70E5D6" w14:textId="77777777" w:rsidR="006669A7" w:rsidRPr="006669A7" w:rsidRDefault="006669A7" w:rsidP="006669A7">
            <w:pPr>
              <w:suppressAutoHyphens w:val="0"/>
              <w:autoSpaceDE w:val="0"/>
              <w:autoSpaceDN w:val="0"/>
              <w:adjustRightInd w:val="0"/>
              <w:contextualSpacing/>
              <w:jc w:val="center"/>
              <w:rPr>
                <w:rFonts w:eastAsia="Calibri"/>
                <w:b/>
                <w:bCs/>
                <w:color w:val="auto"/>
                <w:lang w:eastAsia="ru-RU"/>
              </w:rPr>
            </w:pPr>
          </w:p>
        </w:tc>
        <w:tc>
          <w:tcPr>
            <w:tcW w:w="1894" w:type="dxa"/>
            <w:vAlign w:val="center"/>
          </w:tcPr>
          <w:p w14:paraId="052E067B" w14:textId="77777777" w:rsidR="006669A7" w:rsidRPr="006669A7" w:rsidRDefault="006669A7" w:rsidP="006669A7">
            <w:pPr>
              <w:suppressAutoHyphens w:val="0"/>
              <w:autoSpaceDE w:val="0"/>
              <w:autoSpaceDN w:val="0"/>
              <w:adjustRightInd w:val="0"/>
              <w:contextualSpacing/>
              <w:jc w:val="center"/>
              <w:rPr>
                <w:rFonts w:eastAsia="Calibri"/>
                <w:b/>
                <w:bCs/>
                <w:color w:val="auto"/>
                <w:lang w:eastAsia="ru-RU"/>
              </w:rPr>
            </w:pPr>
            <w:r w:rsidRPr="006669A7">
              <w:rPr>
                <w:rFonts w:eastAsia="Calibri"/>
                <w:b/>
                <w:bCs/>
                <w:color w:val="auto"/>
                <w:lang w:eastAsia="ru-RU"/>
              </w:rPr>
              <w:t>2024</w:t>
            </w:r>
          </w:p>
        </w:tc>
        <w:tc>
          <w:tcPr>
            <w:tcW w:w="1531" w:type="dxa"/>
            <w:vAlign w:val="center"/>
          </w:tcPr>
          <w:p w14:paraId="51BB57F3" w14:textId="33477B37" w:rsidR="006669A7" w:rsidRPr="006669A7" w:rsidRDefault="00EA5DA9" w:rsidP="006669A7">
            <w:pPr>
              <w:suppressAutoHyphens w:val="0"/>
              <w:autoSpaceDE w:val="0"/>
              <w:autoSpaceDN w:val="0"/>
              <w:adjustRightInd w:val="0"/>
              <w:contextualSpacing/>
              <w:jc w:val="center"/>
              <w:rPr>
                <w:rFonts w:eastAsia="Calibri"/>
                <w:b/>
                <w:bCs/>
                <w:color w:val="auto"/>
                <w:lang w:eastAsia="ru-RU"/>
              </w:rPr>
            </w:pPr>
            <w:r>
              <w:rPr>
                <w:rFonts w:eastAsia="Calibri"/>
                <w:b/>
                <w:bCs/>
                <w:color w:val="auto"/>
                <w:lang w:eastAsia="ru-RU"/>
              </w:rPr>
              <w:t>2030</w:t>
            </w:r>
          </w:p>
        </w:tc>
        <w:tc>
          <w:tcPr>
            <w:tcW w:w="1539" w:type="dxa"/>
            <w:vAlign w:val="center"/>
          </w:tcPr>
          <w:p w14:paraId="1B29F91E" w14:textId="77777777" w:rsidR="006669A7" w:rsidRPr="006669A7" w:rsidRDefault="006669A7" w:rsidP="006669A7">
            <w:pPr>
              <w:suppressAutoHyphens w:val="0"/>
              <w:autoSpaceDE w:val="0"/>
              <w:autoSpaceDN w:val="0"/>
              <w:adjustRightInd w:val="0"/>
              <w:contextualSpacing/>
              <w:jc w:val="center"/>
              <w:rPr>
                <w:rFonts w:eastAsia="Calibri"/>
                <w:b/>
                <w:bCs/>
                <w:color w:val="auto"/>
                <w:lang w:eastAsia="ru-RU"/>
              </w:rPr>
            </w:pPr>
            <w:r w:rsidRPr="006669A7">
              <w:rPr>
                <w:rFonts w:eastAsia="Calibri"/>
                <w:b/>
                <w:bCs/>
                <w:color w:val="auto"/>
                <w:lang w:eastAsia="ru-RU"/>
              </w:rPr>
              <w:t>2024</w:t>
            </w:r>
          </w:p>
        </w:tc>
        <w:tc>
          <w:tcPr>
            <w:tcW w:w="1525" w:type="dxa"/>
            <w:vAlign w:val="center"/>
          </w:tcPr>
          <w:p w14:paraId="3446C6B2" w14:textId="5DDE3E1C" w:rsidR="006669A7" w:rsidRPr="006669A7" w:rsidRDefault="00EA5DA9" w:rsidP="006669A7">
            <w:pPr>
              <w:suppressAutoHyphens w:val="0"/>
              <w:autoSpaceDE w:val="0"/>
              <w:autoSpaceDN w:val="0"/>
              <w:adjustRightInd w:val="0"/>
              <w:contextualSpacing/>
              <w:jc w:val="center"/>
              <w:rPr>
                <w:rFonts w:eastAsia="Calibri"/>
                <w:b/>
                <w:bCs/>
                <w:color w:val="auto"/>
                <w:lang w:eastAsia="ru-RU"/>
              </w:rPr>
            </w:pPr>
            <w:r>
              <w:rPr>
                <w:rFonts w:eastAsia="Calibri"/>
                <w:b/>
                <w:bCs/>
                <w:color w:val="auto"/>
                <w:lang w:eastAsia="ru-RU"/>
              </w:rPr>
              <w:t>2030</w:t>
            </w:r>
          </w:p>
        </w:tc>
        <w:tc>
          <w:tcPr>
            <w:tcW w:w="1258" w:type="dxa"/>
            <w:vAlign w:val="center"/>
          </w:tcPr>
          <w:p w14:paraId="1A41697E" w14:textId="77777777" w:rsidR="006669A7" w:rsidRPr="006669A7" w:rsidRDefault="006669A7" w:rsidP="006669A7">
            <w:pPr>
              <w:suppressAutoHyphens w:val="0"/>
              <w:autoSpaceDE w:val="0"/>
              <w:autoSpaceDN w:val="0"/>
              <w:adjustRightInd w:val="0"/>
              <w:contextualSpacing/>
              <w:jc w:val="center"/>
              <w:rPr>
                <w:rFonts w:eastAsia="Calibri"/>
                <w:b/>
                <w:bCs/>
                <w:color w:val="auto"/>
                <w:lang w:eastAsia="ru-RU"/>
              </w:rPr>
            </w:pPr>
            <w:r w:rsidRPr="006669A7">
              <w:rPr>
                <w:rFonts w:eastAsia="Calibri"/>
                <w:b/>
                <w:bCs/>
                <w:color w:val="auto"/>
                <w:lang w:eastAsia="ru-RU"/>
              </w:rPr>
              <w:t>2024</w:t>
            </w:r>
          </w:p>
        </w:tc>
        <w:tc>
          <w:tcPr>
            <w:tcW w:w="1393" w:type="dxa"/>
            <w:vAlign w:val="center"/>
          </w:tcPr>
          <w:p w14:paraId="5A78BD8B" w14:textId="0530C1E4" w:rsidR="006669A7" w:rsidRPr="006669A7" w:rsidRDefault="00EA5DA9" w:rsidP="006669A7">
            <w:pPr>
              <w:suppressAutoHyphens w:val="0"/>
              <w:autoSpaceDE w:val="0"/>
              <w:autoSpaceDN w:val="0"/>
              <w:adjustRightInd w:val="0"/>
              <w:contextualSpacing/>
              <w:jc w:val="center"/>
              <w:rPr>
                <w:rFonts w:eastAsia="Calibri"/>
                <w:b/>
                <w:bCs/>
                <w:color w:val="auto"/>
                <w:lang w:eastAsia="ru-RU"/>
              </w:rPr>
            </w:pPr>
            <w:r>
              <w:rPr>
                <w:rFonts w:eastAsia="Calibri"/>
                <w:b/>
                <w:bCs/>
                <w:color w:val="auto"/>
                <w:lang w:eastAsia="ru-RU"/>
              </w:rPr>
              <w:t>2030</w:t>
            </w:r>
          </w:p>
        </w:tc>
      </w:tr>
      <w:tr w:rsidR="006669A7" w:rsidRPr="006669A7" w14:paraId="7FE8A7C5" w14:textId="77777777" w:rsidTr="003E6FF1">
        <w:tc>
          <w:tcPr>
            <w:tcW w:w="15276" w:type="dxa"/>
            <w:gridSpan w:val="9"/>
            <w:vAlign w:val="center"/>
          </w:tcPr>
          <w:p w14:paraId="29FA3C51" w14:textId="63F5838B" w:rsidR="006669A7" w:rsidRPr="006669A7" w:rsidRDefault="00660D98" w:rsidP="006669A7">
            <w:pPr>
              <w:suppressAutoHyphens w:val="0"/>
              <w:autoSpaceDE w:val="0"/>
              <w:autoSpaceDN w:val="0"/>
              <w:adjustRightInd w:val="0"/>
              <w:contextualSpacing/>
              <w:jc w:val="center"/>
              <w:rPr>
                <w:rFonts w:eastAsia="Calibri"/>
                <w:b/>
                <w:bCs/>
                <w:color w:val="auto"/>
                <w:lang w:eastAsia="ru-RU"/>
              </w:rPr>
            </w:pPr>
            <w:r>
              <w:rPr>
                <w:rFonts w:eastAsia="Calibri"/>
                <w:b/>
                <w:bCs/>
                <w:color w:val="auto"/>
                <w:lang w:eastAsia="ru-RU"/>
              </w:rPr>
              <w:t>с. Пушкинское</w:t>
            </w:r>
          </w:p>
        </w:tc>
      </w:tr>
      <w:tr w:rsidR="006669A7" w:rsidRPr="006669A7" w14:paraId="0C40BFBB" w14:textId="77777777" w:rsidTr="003E6FF1">
        <w:tc>
          <w:tcPr>
            <w:tcW w:w="2893" w:type="dxa"/>
            <w:vAlign w:val="center"/>
          </w:tcPr>
          <w:p w14:paraId="1B792130" w14:textId="77777777" w:rsidR="006669A7" w:rsidRPr="006669A7" w:rsidRDefault="006669A7" w:rsidP="006669A7">
            <w:pPr>
              <w:suppressAutoHyphens w:val="0"/>
              <w:autoSpaceDE w:val="0"/>
              <w:autoSpaceDN w:val="0"/>
              <w:adjustRightInd w:val="0"/>
              <w:contextualSpacing/>
              <w:rPr>
                <w:rFonts w:eastAsia="Calibri"/>
                <w:b/>
                <w:bCs/>
                <w:i/>
                <w:color w:val="auto"/>
                <w:lang w:eastAsia="ru-RU"/>
              </w:rPr>
            </w:pPr>
            <w:r w:rsidRPr="006669A7">
              <w:rPr>
                <w:rFonts w:eastAsia="Calibri"/>
                <w:b/>
                <w:bCs/>
                <w:i/>
                <w:color w:val="auto"/>
                <w:lang w:eastAsia="ru-RU"/>
              </w:rPr>
              <w:t>Население:</w:t>
            </w:r>
          </w:p>
        </w:tc>
        <w:tc>
          <w:tcPr>
            <w:tcW w:w="1518" w:type="dxa"/>
          </w:tcPr>
          <w:p w14:paraId="10FAE237" w14:textId="77777777" w:rsidR="006669A7" w:rsidRPr="006669A7" w:rsidRDefault="006669A7" w:rsidP="006669A7">
            <w:pPr>
              <w:suppressAutoHyphens w:val="0"/>
              <w:autoSpaceDE w:val="0"/>
              <w:autoSpaceDN w:val="0"/>
              <w:adjustRightInd w:val="0"/>
              <w:contextualSpacing/>
              <w:jc w:val="center"/>
              <w:rPr>
                <w:rFonts w:eastAsia="Calibri"/>
                <w:bCs/>
                <w:color w:val="auto"/>
                <w:lang w:eastAsia="ru-RU"/>
              </w:rPr>
            </w:pPr>
          </w:p>
        </w:tc>
        <w:tc>
          <w:tcPr>
            <w:tcW w:w="1725" w:type="dxa"/>
          </w:tcPr>
          <w:p w14:paraId="03C51F2B" w14:textId="77777777" w:rsidR="006669A7" w:rsidRPr="006669A7" w:rsidRDefault="006669A7" w:rsidP="006669A7">
            <w:pPr>
              <w:suppressAutoHyphens w:val="0"/>
              <w:autoSpaceDE w:val="0"/>
              <w:autoSpaceDN w:val="0"/>
              <w:adjustRightInd w:val="0"/>
              <w:contextualSpacing/>
              <w:jc w:val="center"/>
              <w:rPr>
                <w:rFonts w:eastAsia="Calibri"/>
                <w:bCs/>
                <w:color w:val="auto"/>
                <w:lang w:eastAsia="ru-RU"/>
              </w:rPr>
            </w:pPr>
          </w:p>
        </w:tc>
        <w:tc>
          <w:tcPr>
            <w:tcW w:w="1894" w:type="dxa"/>
          </w:tcPr>
          <w:p w14:paraId="3C49572A" w14:textId="77777777" w:rsidR="006669A7" w:rsidRPr="006669A7" w:rsidRDefault="006669A7" w:rsidP="006669A7">
            <w:pPr>
              <w:suppressAutoHyphens w:val="0"/>
              <w:autoSpaceDE w:val="0"/>
              <w:autoSpaceDN w:val="0"/>
              <w:adjustRightInd w:val="0"/>
              <w:contextualSpacing/>
              <w:jc w:val="center"/>
              <w:rPr>
                <w:rFonts w:eastAsia="Calibri"/>
                <w:bCs/>
                <w:color w:val="auto"/>
                <w:lang w:eastAsia="ru-RU"/>
              </w:rPr>
            </w:pPr>
          </w:p>
        </w:tc>
        <w:tc>
          <w:tcPr>
            <w:tcW w:w="1531" w:type="dxa"/>
          </w:tcPr>
          <w:p w14:paraId="64A1B5FB" w14:textId="77777777" w:rsidR="006669A7" w:rsidRPr="006669A7" w:rsidRDefault="006669A7" w:rsidP="006669A7">
            <w:pPr>
              <w:suppressAutoHyphens w:val="0"/>
              <w:autoSpaceDE w:val="0"/>
              <w:autoSpaceDN w:val="0"/>
              <w:adjustRightInd w:val="0"/>
              <w:contextualSpacing/>
              <w:jc w:val="center"/>
              <w:rPr>
                <w:rFonts w:eastAsia="Calibri"/>
                <w:bCs/>
                <w:color w:val="auto"/>
                <w:lang w:eastAsia="ru-RU"/>
              </w:rPr>
            </w:pPr>
          </w:p>
        </w:tc>
        <w:tc>
          <w:tcPr>
            <w:tcW w:w="1539" w:type="dxa"/>
          </w:tcPr>
          <w:p w14:paraId="2ACF4237" w14:textId="77777777" w:rsidR="006669A7" w:rsidRPr="006669A7" w:rsidRDefault="006669A7" w:rsidP="006669A7">
            <w:pPr>
              <w:suppressAutoHyphens w:val="0"/>
              <w:autoSpaceDE w:val="0"/>
              <w:autoSpaceDN w:val="0"/>
              <w:adjustRightInd w:val="0"/>
              <w:contextualSpacing/>
              <w:jc w:val="center"/>
              <w:rPr>
                <w:rFonts w:eastAsia="Calibri"/>
                <w:bCs/>
                <w:color w:val="auto"/>
                <w:lang w:eastAsia="ru-RU"/>
              </w:rPr>
            </w:pPr>
          </w:p>
        </w:tc>
        <w:tc>
          <w:tcPr>
            <w:tcW w:w="1525" w:type="dxa"/>
          </w:tcPr>
          <w:p w14:paraId="6C2BFE43" w14:textId="77777777" w:rsidR="006669A7" w:rsidRPr="006669A7" w:rsidRDefault="006669A7" w:rsidP="006669A7">
            <w:pPr>
              <w:suppressAutoHyphens w:val="0"/>
              <w:autoSpaceDE w:val="0"/>
              <w:autoSpaceDN w:val="0"/>
              <w:adjustRightInd w:val="0"/>
              <w:contextualSpacing/>
              <w:jc w:val="center"/>
              <w:rPr>
                <w:rFonts w:eastAsia="Calibri"/>
                <w:bCs/>
                <w:color w:val="auto"/>
                <w:lang w:eastAsia="ru-RU"/>
              </w:rPr>
            </w:pPr>
          </w:p>
        </w:tc>
        <w:tc>
          <w:tcPr>
            <w:tcW w:w="1258" w:type="dxa"/>
          </w:tcPr>
          <w:p w14:paraId="6EC638B6" w14:textId="77777777" w:rsidR="006669A7" w:rsidRPr="006669A7" w:rsidRDefault="006669A7" w:rsidP="006669A7">
            <w:pPr>
              <w:suppressAutoHyphens w:val="0"/>
              <w:autoSpaceDE w:val="0"/>
              <w:autoSpaceDN w:val="0"/>
              <w:adjustRightInd w:val="0"/>
              <w:contextualSpacing/>
              <w:jc w:val="center"/>
              <w:rPr>
                <w:rFonts w:eastAsia="Calibri"/>
                <w:bCs/>
                <w:color w:val="auto"/>
                <w:lang w:eastAsia="ru-RU"/>
              </w:rPr>
            </w:pPr>
          </w:p>
        </w:tc>
        <w:tc>
          <w:tcPr>
            <w:tcW w:w="1393" w:type="dxa"/>
          </w:tcPr>
          <w:p w14:paraId="457A9F5E" w14:textId="77777777" w:rsidR="006669A7" w:rsidRPr="006669A7" w:rsidRDefault="006669A7" w:rsidP="006669A7">
            <w:pPr>
              <w:suppressAutoHyphens w:val="0"/>
              <w:autoSpaceDE w:val="0"/>
              <w:autoSpaceDN w:val="0"/>
              <w:adjustRightInd w:val="0"/>
              <w:contextualSpacing/>
              <w:jc w:val="center"/>
              <w:rPr>
                <w:rFonts w:eastAsia="Calibri"/>
                <w:bCs/>
                <w:color w:val="auto"/>
                <w:lang w:eastAsia="ru-RU"/>
              </w:rPr>
            </w:pPr>
          </w:p>
        </w:tc>
      </w:tr>
      <w:tr w:rsidR="006669A7" w:rsidRPr="006669A7" w14:paraId="6C8D76F5" w14:textId="77777777" w:rsidTr="003E6FF1">
        <w:tc>
          <w:tcPr>
            <w:tcW w:w="2893" w:type="dxa"/>
            <w:vAlign w:val="center"/>
          </w:tcPr>
          <w:p w14:paraId="2B080F99" w14:textId="77777777" w:rsidR="006669A7" w:rsidRPr="006669A7" w:rsidRDefault="006669A7" w:rsidP="006669A7">
            <w:pPr>
              <w:suppressAutoHyphens w:val="0"/>
              <w:autoSpaceDE w:val="0"/>
              <w:autoSpaceDN w:val="0"/>
              <w:adjustRightInd w:val="0"/>
              <w:contextualSpacing/>
              <w:rPr>
                <w:rFonts w:eastAsia="Calibri"/>
                <w:bCs/>
                <w:color w:val="auto"/>
                <w:lang w:eastAsia="ru-RU"/>
              </w:rPr>
            </w:pPr>
            <w:r w:rsidRPr="006669A7">
              <w:rPr>
                <w:rFonts w:eastAsia="Calibri"/>
                <w:color w:val="auto"/>
                <w:lang w:eastAsia="en-US"/>
              </w:rPr>
              <w:t>Застройка зданиями, оборудованными внутренним водопроводом и канализацией, с ванными и местными водонагревателями</w:t>
            </w:r>
          </w:p>
        </w:tc>
        <w:tc>
          <w:tcPr>
            <w:tcW w:w="1518" w:type="dxa"/>
            <w:vAlign w:val="center"/>
          </w:tcPr>
          <w:p w14:paraId="6F4B2FEE" w14:textId="77777777" w:rsidR="006669A7" w:rsidRPr="006669A7" w:rsidRDefault="006669A7" w:rsidP="006669A7">
            <w:pPr>
              <w:suppressAutoHyphens w:val="0"/>
              <w:autoSpaceDE w:val="0"/>
              <w:autoSpaceDN w:val="0"/>
              <w:adjustRightInd w:val="0"/>
              <w:contextualSpacing/>
              <w:jc w:val="center"/>
              <w:rPr>
                <w:rFonts w:eastAsia="Calibri"/>
                <w:bCs/>
                <w:color w:val="auto"/>
                <w:lang w:eastAsia="ru-RU"/>
              </w:rPr>
            </w:pPr>
            <w:r w:rsidRPr="006669A7">
              <w:rPr>
                <w:rFonts w:eastAsia="Calibri"/>
                <w:bCs/>
                <w:color w:val="auto"/>
                <w:lang w:eastAsia="ru-RU"/>
              </w:rPr>
              <w:t>1 житель</w:t>
            </w:r>
          </w:p>
        </w:tc>
        <w:tc>
          <w:tcPr>
            <w:tcW w:w="1725" w:type="dxa"/>
            <w:vAlign w:val="center"/>
          </w:tcPr>
          <w:p w14:paraId="327AA503" w14:textId="77777777" w:rsidR="006669A7" w:rsidRPr="006669A7" w:rsidRDefault="006669A7" w:rsidP="006669A7">
            <w:pPr>
              <w:suppressAutoHyphens w:val="0"/>
              <w:autoSpaceDE w:val="0"/>
              <w:autoSpaceDN w:val="0"/>
              <w:adjustRightInd w:val="0"/>
              <w:contextualSpacing/>
              <w:jc w:val="center"/>
              <w:rPr>
                <w:rFonts w:eastAsia="Calibri"/>
                <w:bCs/>
                <w:color w:val="auto"/>
                <w:lang w:eastAsia="ru-RU"/>
              </w:rPr>
            </w:pPr>
            <w:r w:rsidRPr="006669A7">
              <w:rPr>
                <w:rFonts w:eastAsia="Calibri"/>
                <w:bCs/>
                <w:color w:val="auto"/>
                <w:lang w:eastAsia="ru-RU"/>
              </w:rPr>
              <w:t>0,18</w:t>
            </w:r>
          </w:p>
        </w:tc>
        <w:tc>
          <w:tcPr>
            <w:tcW w:w="1894" w:type="dxa"/>
            <w:vAlign w:val="center"/>
          </w:tcPr>
          <w:p w14:paraId="26193F21" w14:textId="4E39850F" w:rsidR="006669A7" w:rsidRPr="006669A7" w:rsidRDefault="00075983" w:rsidP="006669A7">
            <w:pPr>
              <w:suppressAutoHyphens w:val="0"/>
              <w:autoSpaceDE w:val="0"/>
              <w:autoSpaceDN w:val="0"/>
              <w:adjustRightInd w:val="0"/>
              <w:contextualSpacing/>
              <w:jc w:val="center"/>
              <w:rPr>
                <w:rFonts w:eastAsia="Calibri"/>
                <w:bCs/>
                <w:color w:val="auto"/>
                <w:lang w:eastAsia="ru-RU"/>
              </w:rPr>
            </w:pPr>
            <w:r>
              <w:rPr>
                <w:rFonts w:eastAsia="Calibri"/>
                <w:bCs/>
                <w:color w:val="auto"/>
                <w:lang w:eastAsia="ru-RU"/>
              </w:rPr>
              <w:t>315</w:t>
            </w:r>
          </w:p>
        </w:tc>
        <w:tc>
          <w:tcPr>
            <w:tcW w:w="1531" w:type="dxa"/>
            <w:vAlign w:val="center"/>
          </w:tcPr>
          <w:p w14:paraId="3197A311" w14:textId="63E03B6A" w:rsidR="006669A7" w:rsidRPr="006669A7" w:rsidRDefault="00075983" w:rsidP="006669A7">
            <w:pPr>
              <w:suppressAutoHyphens w:val="0"/>
              <w:autoSpaceDE w:val="0"/>
              <w:autoSpaceDN w:val="0"/>
              <w:adjustRightInd w:val="0"/>
              <w:contextualSpacing/>
              <w:jc w:val="center"/>
              <w:rPr>
                <w:rFonts w:eastAsia="Calibri"/>
                <w:bCs/>
                <w:color w:val="auto"/>
                <w:lang w:eastAsia="ru-RU"/>
              </w:rPr>
            </w:pPr>
            <w:r>
              <w:rPr>
                <w:rFonts w:eastAsia="Calibri"/>
                <w:bCs/>
                <w:color w:val="auto"/>
                <w:lang w:eastAsia="ru-RU"/>
              </w:rPr>
              <w:t>315</w:t>
            </w:r>
          </w:p>
        </w:tc>
        <w:tc>
          <w:tcPr>
            <w:tcW w:w="1539" w:type="dxa"/>
            <w:vAlign w:val="center"/>
          </w:tcPr>
          <w:p w14:paraId="215780FE" w14:textId="6754BB8F" w:rsidR="006669A7" w:rsidRPr="006669A7" w:rsidRDefault="00075983" w:rsidP="006669A7">
            <w:pPr>
              <w:suppressAutoHyphens w:val="0"/>
              <w:autoSpaceDE w:val="0"/>
              <w:autoSpaceDN w:val="0"/>
              <w:adjustRightInd w:val="0"/>
              <w:contextualSpacing/>
              <w:jc w:val="center"/>
              <w:rPr>
                <w:rFonts w:eastAsia="Calibri"/>
                <w:bCs/>
                <w:color w:val="auto"/>
                <w:lang w:eastAsia="ru-RU"/>
              </w:rPr>
            </w:pPr>
            <w:r>
              <w:rPr>
                <w:rFonts w:eastAsia="Calibri"/>
                <w:bCs/>
                <w:color w:val="auto"/>
                <w:lang w:eastAsia="ru-RU"/>
              </w:rPr>
              <w:t>39,14</w:t>
            </w:r>
          </w:p>
        </w:tc>
        <w:tc>
          <w:tcPr>
            <w:tcW w:w="1525" w:type="dxa"/>
            <w:vAlign w:val="center"/>
          </w:tcPr>
          <w:p w14:paraId="34FC647E" w14:textId="10D511E2" w:rsidR="006669A7" w:rsidRPr="006669A7" w:rsidRDefault="00A85F1F" w:rsidP="006669A7">
            <w:pPr>
              <w:suppressAutoHyphens w:val="0"/>
              <w:autoSpaceDE w:val="0"/>
              <w:autoSpaceDN w:val="0"/>
              <w:adjustRightInd w:val="0"/>
              <w:contextualSpacing/>
              <w:jc w:val="center"/>
              <w:rPr>
                <w:rFonts w:eastAsia="Calibri"/>
                <w:bCs/>
                <w:color w:val="auto"/>
                <w:lang w:eastAsia="ru-RU"/>
              </w:rPr>
            </w:pPr>
            <w:r>
              <w:rPr>
                <w:rFonts w:eastAsia="Calibri"/>
                <w:bCs/>
                <w:color w:val="auto"/>
                <w:lang w:eastAsia="ru-RU"/>
              </w:rPr>
              <w:t>39,14</w:t>
            </w:r>
          </w:p>
        </w:tc>
        <w:tc>
          <w:tcPr>
            <w:tcW w:w="1258" w:type="dxa"/>
            <w:vAlign w:val="center"/>
          </w:tcPr>
          <w:p w14:paraId="51A815E8" w14:textId="4F48DEEB" w:rsidR="006669A7" w:rsidRPr="006669A7" w:rsidRDefault="00A85F1F" w:rsidP="006669A7">
            <w:pPr>
              <w:suppressAutoHyphens w:val="0"/>
              <w:autoSpaceDE w:val="0"/>
              <w:autoSpaceDN w:val="0"/>
              <w:adjustRightInd w:val="0"/>
              <w:contextualSpacing/>
              <w:jc w:val="center"/>
              <w:rPr>
                <w:rFonts w:eastAsia="Calibri"/>
                <w:bCs/>
                <w:color w:val="auto"/>
                <w:lang w:eastAsia="ru-RU"/>
              </w:rPr>
            </w:pPr>
            <w:r>
              <w:rPr>
                <w:rFonts w:eastAsia="Calibri"/>
                <w:bCs/>
                <w:color w:val="auto"/>
                <w:lang w:eastAsia="ru-RU"/>
              </w:rPr>
              <w:t>14286,79</w:t>
            </w:r>
          </w:p>
        </w:tc>
        <w:tc>
          <w:tcPr>
            <w:tcW w:w="1393" w:type="dxa"/>
            <w:vAlign w:val="center"/>
          </w:tcPr>
          <w:p w14:paraId="385D40D8" w14:textId="646E6672" w:rsidR="006669A7" w:rsidRPr="006669A7" w:rsidRDefault="00A85F1F" w:rsidP="006669A7">
            <w:pPr>
              <w:suppressAutoHyphens w:val="0"/>
              <w:autoSpaceDE w:val="0"/>
              <w:autoSpaceDN w:val="0"/>
              <w:adjustRightInd w:val="0"/>
              <w:contextualSpacing/>
              <w:jc w:val="center"/>
              <w:rPr>
                <w:rFonts w:eastAsia="Calibri"/>
                <w:bCs/>
                <w:color w:val="auto"/>
                <w:lang w:eastAsia="ru-RU"/>
              </w:rPr>
            </w:pPr>
            <w:r>
              <w:rPr>
                <w:rFonts w:eastAsia="Calibri"/>
                <w:bCs/>
                <w:color w:val="auto"/>
                <w:lang w:eastAsia="ru-RU"/>
              </w:rPr>
              <w:t>14286,79</w:t>
            </w:r>
          </w:p>
        </w:tc>
      </w:tr>
      <w:tr w:rsidR="006669A7" w:rsidRPr="006669A7" w14:paraId="557A6E12" w14:textId="77777777" w:rsidTr="003E6FF1">
        <w:tc>
          <w:tcPr>
            <w:tcW w:w="2893" w:type="dxa"/>
            <w:vAlign w:val="center"/>
          </w:tcPr>
          <w:p w14:paraId="0A1982B4" w14:textId="7156FDE5" w:rsidR="006669A7" w:rsidRPr="006669A7" w:rsidRDefault="006669A7" w:rsidP="006669A7">
            <w:pPr>
              <w:suppressAutoHyphens w:val="0"/>
              <w:autoSpaceDE w:val="0"/>
              <w:autoSpaceDN w:val="0"/>
              <w:adjustRightInd w:val="0"/>
              <w:contextualSpacing/>
              <w:rPr>
                <w:rFonts w:eastAsia="Calibri"/>
                <w:color w:val="auto"/>
                <w:lang w:eastAsia="en-US"/>
              </w:rPr>
            </w:pPr>
            <w:r w:rsidRPr="006669A7">
              <w:rPr>
                <w:rFonts w:eastAsia="Calibri"/>
                <w:b/>
                <w:color w:val="auto"/>
                <w:lang w:eastAsia="ru-RU"/>
              </w:rPr>
              <w:t xml:space="preserve">Итого </w:t>
            </w:r>
            <w:r w:rsidR="00660D98">
              <w:rPr>
                <w:rFonts w:eastAsia="Calibri"/>
                <w:b/>
                <w:color w:val="auto"/>
                <w:lang w:eastAsia="ru-RU"/>
              </w:rPr>
              <w:t>с. Пушкинское</w:t>
            </w:r>
          </w:p>
        </w:tc>
        <w:tc>
          <w:tcPr>
            <w:tcW w:w="1518" w:type="dxa"/>
            <w:vAlign w:val="center"/>
          </w:tcPr>
          <w:p w14:paraId="0FB7E3DF" w14:textId="77777777" w:rsidR="006669A7" w:rsidRPr="006669A7" w:rsidRDefault="006669A7" w:rsidP="006669A7">
            <w:pPr>
              <w:suppressAutoHyphens w:val="0"/>
              <w:autoSpaceDE w:val="0"/>
              <w:autoSpaceDN w:val="0"/>
              <w:adjustRightInd w:val="0"/>
              <w:contextualSpacing/>
              <w:jc w:val="center"/>
              <w:rPr>
                <w:rFonts w:eastAsia="Calibri"/>
                <w:bCs/>
                <w:color w:val="auto"/>
                <w:lang w:eastAsia="ru-RU"/>
              </w:rPr>
            </w:pPr>
          </w:p>
        </w:tc>
        <w:tc>
          <w:tcPr>
            <w:tcW w:w="1725" w:type="dxa"/>
            <w:vAlign w:val="center"/>
          </w:tcPr>
          <w:p w14:paraId="1CADA97F" w14:textId="77777777" w:rsidR="006669A7" w:rsidRPr="006669A7" w:rsidRDefault="006669A7" w:rsidP="006669A7">
            <w:pPr>
              <w:suppressAutoHyphens w:val="0"/>
              <w:autoSpaceDE w:val="0"/>
              <w:autoSpaceDN w:val="0"/>
              <w:adjustRightInd w:val="0"/>
              <w:contextualSpacing/>
              <w:jc w:val="center"/>
              <w:rPr>
                <w:rFonts w:eastAsia="Calibri"/>
                <w:bCs/>
                <w:color w:val="auto"/>
                <w:lang w:eastAsia="ru-RU"/>
              </w:rPr>
            </w:pPr>
          </w:p>
        </w:tc>
        <w:tc>
          <w:tcPr>
            <w:tcW w:w="1894" w:type="dxa"/>
            <w:vAlign w:val="center"/>
          </w:tcPr>
          <w:p w14:paraId="4D4C2B8D" w14:textId="77777777" w:rsidR="006669A7" w:rsidRPr="006669A7" w:rsidRDefault="006669A7" w:rsidP="006669A7">
            <w:pPr>
              <w:suppressAutoHyphens w:val="0"/>
              <w:autoSpaceDE w:val="0"/>
              <w:autoSpaceDN w:val="0"/>
              <w:adjustRightInd w:val="0"/>
              <w:contextualSpacing/>
              <w:jc w:val="center"/>
              <w:rPr>
                <w:rFonts w:eastAsia="Calibri"/>
                <w:bCs/>
                <w:color w:val="auto"/>
                <w:lang w:eastAsia="ru-RU"/>
              </w:rPr>
            </w:pPr>
          </w:p>
        </w:tc>
        <w:tc>
          <w:tcPr>
            <w:tcW w:w="1531" w:type="dxa"/>
            <w:vAlign w:val="center"/>
          </w:tcPr>
          <w:p w14:paraId="7E2FA5D2" w14:textId="77777777" w:rsidR="006669A7" w:rsidRPr="006669A7" w:rsidRDefault="006669A7" w:rsidP="006669A7">
            <w:pPr>
              <w:suppressAutoHyphens w:val="0"/>
              <w:autoSpaceDE w:val="0"/>
              <w:autoSpaceDN w:val="0"/>
              <w:adjustRightInd w:val="0"/>
              <w:contextualSpacing/>
              <w:jc w:val="center"/>
              <w:rPr>
                <w:rFonts w:eastAsia="Calibri"/>
                <w:bCs/>
                <w:color w:val="auto"/>
                <w:lang w:eastAsia="ru-RU"/>
              </w:rPr>
            </w:pPr>
          </w:p>
        </w:tc>
        <w:tc>
          <w:tcPr>
            <w:tcW w:w="1539" w:type="dxa"/>
            <w:tcBorders>
              <w:top w:val="single" w:sz="4" w:space="0" w:color="auto"/>
              <w:left w:val="single" w:sz="4" w:space="0" w:color="auto"/>
              <w:bottom w:val="single" w:sz="4" w:space="0" w:color="auto"/>
              <w:right w:val="single" w:sz="4" w:space="0" w:color="auto"/>
            </w:tcBorders>
            <w:shd w:val="clear" w:color="auto" w:fill="auto"/>
            <w:vAlign w:val="center"/>
          </w:tcPr>
          <w:p w14:paraId="04F9752F" w14:textId="4661DFA5" w:rsidR="006669A7" w:rsidRPr="006669A7" w:rsidRDefault="00075983" w:rsidP="006669A7">
            <w:pPr>
              <w:suppressAutoHyphens w:val="0"/>
              <w:autoSpaceDE w:val="0"/>
              <w:autoSpaceDN w:val="0"/>
              <w:adjustRightInd w:val="0"/>
              <w:contextualSpacing/>
              <w:jc w:val="center"/>
              <w:rPr>
                <w:rFonts w:eastAsia="Calibri"/>
                <w:b/>
                <w:bCs/>
                <w:color w:val="auto"/>
                <w:lang w:eastAsia="ru-RU"/>
              </w:rPr>
            </w:pPr>
            <w:r>
              <w:rPr>
                <w:rFonts w:eastAsia="Calibri"/>
                <w:b/>
                <w:bCs/>
                <w:lang w:eastAsia="en-US"/>
              </w:rPr>
              <w:t>39,14</w:t>
            </w:r>
          </w:p>
        </w:tc>
        <w:tc>
          <w:tcPr>
            <w:tcW w:w="1525" w:type="dxa"/>
            <w:tcBorders>
              <w:top w:val="single" w:sz="4" w:space="0" w:color="auto"/>
              <w:left w:val="nil"/>
              <w:bottom w:val="single" w:sz="4" w:space="0" w:color="auto"/>
              <w:right w:val="single" w:sz="4" w:space="0" w:color="auto"/>
            </w:tcBorders>
            <w:shd w:val="clear" w:color="auto" w:fill="auto"/>
            <w:vAlign w:val="center"/>
          </w:tcPr>
          <w:p w14:paraId="71114458" w14:textId="1887C426" w:rsidR="006669A7" w:rsidRPr="006669A7" w:rsidRDefault="00A85F1F" w:rsidP="006669A7">
            <w:pPr>
              <w:suppressAutoHyphens w:val="0"/>
              <w:autoSpaceDE w:val="0"/>
              <w:autoSpaceDN w:val="0"/>
              <w:adjustRightInd w:val="0"/>
              <w:contextualSpacing/>
              <w:jc w:val="center"/>
              <w:rPr>
                <w:rFonts w:eastAsia="Calibri"/>
                <w:b/>
                <w:bCs/>
                <w:color w:val="auto"/>
                <w:lang w:eastAsia="ru-RU"/>
              </w:rPr>
            </w:pPr>
            <w:r>
              <w:rPr>
                <w:rFonts w:eastAsia="Calibri"/>
                <w:b/>
                <w:bCs/>
                <w:lang w:eastAsia="en-US"/>
              </w:rPr>
              <w:t>39,14</w:t>
            </w:r>
          </w:p>
        </w:tc>
        <w:tc>
          <w:tcPr>
            <w:tcW w:w="1258" w:type="dxa"/>
            <w:tcBorders>
              <w:top w:val="single" w:sz="4" w:space="0" w:color="auto"/>
              <w:left w:val="nil"/>
              <w:bottom w:val="single" w:sz="4" w:space="0" w:color="auto"/>
              <w:right w:val="single" w:sz="4" w:space="0" w:color="auto"/>
            </w:tcBorders>
            <w:shd w:val="clear" w:color="auto" w:fill="auto"/>
            <w:vAlign w:val="center"/>
          </w:tcPr>
          <w:p w14:paraId="3E77CD9E" w14:textId="4AB4D53B" w:rsidR="006669A7" w:rsidRPr="006669A7" w:rsidRDefault="00A85F1F" w:rsidP="006669A7">
            <w:pPr>
              <w:suppressAutoHyphens w:val="0"/>
              <w:autoSpaceDE w:val="0"/>
              <w:autoSpaceDN w:val="0"/>
              <w:adjustRightInd w:val="0"/>
              <w:contextualSpacing/>
              <w:jc w:val="center"/>
              <w:rPr>
                <w:rFonts w:eastAsia="Calibri"/>
                <w:b/>
                <w:bCs/>
                <w:color w:val="auto"/>
                <w:lang w:eastAsia="ru-RU"/>
              </w:rPr>
            </w:pPr>
            <w:r>
              <w:rPr>
                <w:rFonts w:eastAsia="Calibri"/>
                <w:b/>
                <w:bCs/>
                <w:color w:val="auto"/>
                <w:lang w:eastAsia="ru-RU"/>
              </w:rPr>
              <w:t>14286,79</w:t>
            </w:r>
          </w:p>
        </w:tc>
        <w:tc>
          <w:tcPr>
            <w:tcW w:w="1393" w:type="dxa"/>
            <w:tcBorders>
              <w:top w:val="single" w:sz="4" w:space="0" w:color="auto"/>
              <w:left w:val="nil"/>
              <w:bottom w:val="single" w:sz="4" w:space="0" w:color="auto"/>
              <w:right w:val="single" w:sz="4" w:space="0" w:color="auto"/>
            </w:tcBorders>
            <w:shd w:val="clear" w:color="auto" w:fill="auto"/>
            <w:vAlign w:val="center"/>
          </w:tcPr>
          <w:p w14:paraId="151804BC" w14:textId="5C6C7849" w:rsidR="006669A7" w:rsidRPr="006669A7" w:rsidRDefault="00A85F1F" w:rsidP="006669A7">
            <w:pPr>
              <w:suppressAutoHyphens w:val="0"/>
              <w:autoSpaceDE w:val="0"/>
              <w:autoSpaceDN w:val="0"/>
              <w:adjustRightInd w:val="0"/>
              <w:contextualSpacing/>
              <w:jc w:val="center"/>
              <w:rPr>
                <w:rFonts w:eastAsia="Calibri"/>
                <w:b/>
                <w:bCs/>
                <w:color w:val="auto"/>
                <w:lang w:eastAsia="ru-RU"/>
              </w:rPr>
            </w:pPr>
            <w:r>
              <w:rPr>
                <w:rFonts w:eastAsia="Calibri"/>
                <w:b/>
                <w:bCs/>
                <w:color w:val="auto"/>
                <w:lang w:eastAsia="ru-RU"/>
              </w:rPr>
              <w:t>14286,79</w:t>
            </w:r>
          </w:p>
        </w:tc>
      </w:tr>
    </w:tbl>
    <w:p w14:paraId="54DD9735" w14:textId="77777777" w:rsidR="006669A7" w:rsidRPr="006669A7" w:rsidRDefault="006669A7" w:rsidP="006669A7">
      <w:pPr>
        <w:suppressAutoHyphens w:val="0"/>
        <w:autoSpaceDE w:val="0"/>
        <w:autoSpaceDN w:val="0"/>
        <w:adjustRightInd w:val="0"/>
        <w:spacing w:line="276" w:lineRule="auto"/>
        <w:ind w:firstLine="708"/>
        <w:jc w:val="both"/>
        <w:rPr>
          <w:rFonts w:eastAsia="Calibri"/>
          <w:bCs/>
          <w:color w:val="auto"/>
          <w:sz w:val="28"/>
          <w:szCs w:val="28"/>
          <w:lang w:eastAsia="ru-RU"/>
        </w:rPr>
      </w:pPr>
      <w:r w:rsidRPr="006669A7">
        <w:rPr>
          <w:rFonts w:eastAsia="Calibri"/>
          <w:bCs/>
          <w:color w:val="auto"/>
          <w:sz w:val="28"/>
          <w:szCs w:val="28"/>
          <w:lang w:eastAsia="ru-RU"/>
        </w:rPr>
        <w:t>Согласно СП32.13330.2018 (изм. 3) п.5.1.5. для существующих населенных пунктов, следует учитывать дополнительный приток неучтенных сточных вод, включающий в себя воду, поступающую от абонентов имеющих незаконные врезки, занизивших водопотребление, имеющих неучтенные скважины и т.д, в размере 4-8% и неорганизованный приток поверхностных и дренажных вод в объеме 4-8%.</w:t>
      </w:r>
    </w:p>
    <w:p w14:paraId="53FEB0F5" w14:textId="77777777" w:rsidR="006669A7" w:rsidRPr="006669A7" w:rsidRDefault="006669A7" w:rsidP="006669A7">
      <w:pPr>
        <w:suppressAutoHyphens w:val="0"/>
        <w:autoSpaceDE w:val="0"/>
        <w:autoSpaceDN w:val="0"/>
        <w:adjustRightInd w:val="0"/>
        <w:spacing w:line="276" w:lineRule="auto"/>
        <w:ind w:firstLine="708"/>
        <w:jc w:val="both"/>
        <w:rPr>
          <w:rFonts w:eastAsia="Calibri"/>
          <w:bCs/>
          <w:color w:val="auto"/>
          <w:sz w:val="28"/>
          <w:szCs w:val="28"/>
          <w:lang w:eastAsia="ru-RU"/>
        </w:rPr>
      </w:pPr>
      <w:r w:rsidRPr="006669A7">
        <w:rPr>
          <w:rFonts w:eastAsia="Calibri"/>
          <w:bCs/>
          <w:color w:val="auto"/>
          <w:sz w:val="28"/>
          <w:szCs w:val="28"/>
          <w:lang w:eastAsia="ru-RU"/>
        </w:rPr>
        <w:t>С учетом п.5.1.5. средние суточные расходы сточных вод, поступающие на очистные сооружения составляют:</w:t>
      </w:r>
    </w:p>
    <w:p w14:paraId="6CD785A3" w14:textId="77777777" w:rsidR="006669A7" w:rsidRPr="006669A7" w:rsidRDefault="006669A7" w:rsidP="006669A7">
      <w:pPr>
        <w:suppressAutoHyphens w:val="0"/>
        <w:autoSpaceDE w:val="0"/>
        <w:autoSpaceDN w:val="0"/>
        <w:adjustRightInd w:val="0"/>
        <w:spacing w:line="276" w:lineRule="auto"/>
        <w:contextualSpacing/>
        <w:jc w:val="center"/>
        <w:rPr>
          <w:rFonts w:eastAsia="Calibri"/>
          <w:bCs/>
          <w:color w:val="auto"/>
          <w:sz w:val="28"/>
          <w:szCs w:val="28"/>
          <w:lang w:eastAsia="ru-RU"/>
        </w:rPr>
      </w:pPr>
      <w:r w:rsidRPr="006669A7">
        <w:rPr>
          <w:rFonts w:eastAsia="Calibri"/>
          <w:bCs/>
          <w:color w:val="auto"/>
          <w:sz w:val="28"/>
          <w:szCs w:val="28"/>
          <w:lang w:val="en-US" w:eastAsia="ru-RU"/>
        </w:rPr>
        <w:t>q</w:t>
      </w:r>
      <w:r w:rsidRPr="006669A7">
        <w:rPr>
          <w:rFonts w:eastAsia="Calibri"/>
          <w:bCs/>
          <w:color w:val="auto"/>
          <w:sz w:val="28"/>
          <w:szCs w:val="28"/>
          <w:vertAlign w:val="subscript"/>
          <w:lang w:eastAsia="ru-RU"/>
        </w:rPr>
        <w:t>сут сточ</w:t>
      </w:r>
      <w:r w:rsidRPr="006669A7">
        <w:rPr>
          <w:rFonts w:eastAsia="Calibri"/>
          <w:bCs/>
          <w:color w:val="auto"/>
          <w:sz w:val="28"/>
          <w:szCs w:val="28"/>
          <w:lang w:eastAsia="ru-RU"/>
        </w:rPr>
        <w:t xml:space="preserve"> =</w:t>
      </w:r>
      <w:r w:rsidRPr="006669A7">
        <w:rPr>
          <w:rFonts w:eastAsia="Calibri"/>
          <w:bCs/>
          <w:color w:val="auto"/>
          <w:sz w:val="28"/>
          <w:szCs w:val="28"/>
          <w:lang w:val="en-US" w:eastAsia="ru-RU"/>
        </w:rPr>
        <w:t>Q</w:t>
      </w:r>
      <w:r w:rsidRPr="006669A7">
        <w:rPr>
          <w:rFonts w:eastAsia="Calibri"/>
          <w:bCs/>
          <w:color w:val="auto"/>
          <w:sz w:val="28"/>
          <w:szCs w:val="28"/>
          <w:vertAlign w:val="subscript"/>
          <w:lang w:eastAsia="ru-RU"/>
        </w:rPr>
        <w:t>сред.</w:t>
      </w:r>
      <w:r w:rsidRPr="006669A7">
        <w:rPr>
          <w:rFonts w:eastAsia="Calibri"/>
          <w:bCs/>
          <w:color w:val="auto"/>
          <w:sz w:val="28"/>
          <w:szCs w:val="28"/>
          <w:lang w:eastAsia="ru-RU"/>
        </w:rPr>
        <w:t xml:space="preserve"> </w:t>
      </w:r>
      <w:r w:rsidRPr="006669A7">
        <w:rPr>
          <w:rFonts w:eastAsia="Calibri"/>
          <w:bCs/>
          <w:color w:val="auto"/>
          <w:sz w:val="28"/>
          <w:szCs w:val="28"/>
          <w:lang w:eastAsia="ru-RU"/>
        </w:rPr>
        <w:sym w:font="Symbol" w:char="F0B4"/>
      </w:r>
      <w:r w:rsidRPr="006669A7">
        <w:rPr>
          <w:rFonts w:eastAsia="Calibri"/>
          <w:bCs/>
          <w:color w:val="auto"/>
          <w:sz w:val="28"/>
          <w:szCs w:val="28"/>
          <w:lang w:eastAsia="ru-RU"/>
        </w:rPr>
        <w:t xml:space="preserve"> (1+6/100+6/100), м</w:t>
      </w:r>
      <w:r w:rsidRPr="006669A7">
        <w:rPr>
          <w:rFonts w:eastAsia="Calibri"/>
          <w:bCs/>
          <w:color w:val="auto"/>
          <w:sz w:val="28"/>
          <w:szCs w:val="28"/>
          <w:vertAlign w:val="superscript"/>
          <w:lang w:eastAsia="ru-RU"/>
        </w:rPr>
        <w:t>3</w:t>
      </w:r>
      <w:r w:rsidRPr="006669A7">
        <w:rPr>
          <w:rFonts w:eastAsia="Calibri"/>
          <w:bCs/>
          <w:color w:val="auto"/>
          <w:sz w:val="28"/>
          <w:szCs w:val="28"/>
          <w:lang w:eastAsia="ru-RU"/>
        </w:rPr>
        <w:t>/сут,</w:t>
      </w:r>
    </w:p>
    <w:p w14:paraId="232EA7DE" w14:textId="77777777" w:rsidR="006669A7" w:rsidRPr="006669A7" w:rsidRDefault="006669A7" w:rsidP="006669A7">
      <w:pPr>
        <w:suppressAutoHyphens w:val="0"/>
        <w:autoSpaceDE w:val="0"/>
        <w:autoSpaceDN w:val="0"/>
        <w:adjustRightInd w:val="0"/>
        <w:spacing w:line="276" w:lineRule="auto"/>
        <w:rPr>
          <w:rFonts w:eastAsia="TimesNewRomanPS-BoldMT"/>
          <w:b/>
          <w:color w:val="auto"/>
          <w:sz w:val="28"/>
          <w:szCs w:val="28"/>
          <w:lang w:eastAsia="en-US"/>
        </w:rPr>
        <w:sectPr w:rsidR="006669A7" w:rsidRPr="006669A7" w:rsidSect="006669A7">
          <w:pgSz w:w="16840" w:h="11907" w:orient="landscape" w:code="9"/>
          <w:pgMar w:top="1701" w:right="851" w:bottom="567" w:left="851" w:header="720" w:footer="720" w:gutter="0"/>
          <w:cols w:space="720"/>
        </w:sectPr>
      </w:pPr>
    </w:p>
    <w:p w14:paraId="4FEAA79F" w14:textId="77777777" w:rsidR="006669A7" w:rsidRPr="006669A7" w:rsidRDefault="006669A7" w:rsidP="006669A7">
      <w:pPr>
        <w:suppressAutoHyphens w:val="0"/>
        <w:autoSpaceDE w:val="0"/>
        <w:autoSpaceDN w:val="0"/>
        <w:adjustRightInd w:val="0"/>
        <w:spacing w:line="276" w:lineRule="auto"/>
        <w:ind w:firstLine="708"/>
        <w:jc w:val="right"/>
        <w:rPr>
          <w:rFonts w:eastAsia="Calibri"/>
          <w:b/>
          <w:bCs/>
          <w:i/>
          <w:color w:val="auto"/>
          <w:sz w:val="28"/>
          <w:szCs w:val="28"/>
          <w:lang w:eastAsia="ru-RU"/>
        </w:rPr>
      </w:pPr>
      <w:r w:rsidRPr="006669A7">
        <w:rPr>
          <w:rFonts w:eastAsia="TimesNewRomanPS-BoldMT"/>
          <w:b/>
          <w:color w:val="auto"/>
          <w:sz w:val="28"/>
          <w:szCs w:val="28"/>
          <w:lang w:eastAsia="en-US"/>
        </w:rPr>
        <w:tab/>
      </w:r>
      <w:r w:rsidRPr="006669A7">
        <w:rPr>
          <w:rFonts w:eastAsia="TimesNewRomanPS-BoldMT"/>
          <w:b/>
          <w:color w:val="auto"/>
          <w:sz w:val="28"/>
          <w:szCs w:val="28"/>
          <w:lang w:eastAsia="en-US"/>
        </w:rPr>
        <w:tab/>
      </w:r>
      <w:r w:rsidRPr="006669A7">
        <w:rPr>
          <w:rFonts w:eastAsia="Calibri"/>
          <w:color w:val="auto"/>
          <w:sz w:val="28"/>
          <w:szCs w:val="28"/>
          <w:lang w:eastAsia="ru-RU"/>
        </w:rPr>
        <w:t xml:space="preserve"> Таблица 35</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2127"/>
        <w:gridCol w:w="3166"/>
        <w:gridCol w:w="1965"/>
      </w:tblGrid>
      <w:tr w:rsidR="006669A7" w:rsidRPr="006669A7" w14:paraId="0F6171DB" w14:textId="77777777" w:rsidTr="00BF4EFB">
        <w:trPr>
          <w:trHeight w:val="1128"/>
        </w:trPr>
        <w:tc>
          <w:tcPr>
            <w:tcW w:w="2376" w:type="dxa"/>
            <w:shd w:val="clear" w:color="auto" w:fill="auto"/>
            <w:vAlign w:val="center"/>
          </w:tcPr>
          <w:p w14:paraId="782D4C89" w14:textId="77777777" w:rsidR="006669A7" w:rsidRPr="006669A7" w:rsidRDefault="006669A7" w:rsidP="006669A7">
            <w:pPr>
              <w:tabs>
                <w:tab w:val="left" w:pos="355"/>
                <w:tab w:val="center" w:pos="5174"/>
              </w:tabs>
              <w:suppressAutoHyphens w:val="0"/>
              <w:spacing w:line="276" w:lineRule="auto"/>
              <w:ind w:right="-1"/>
              <w:jc w:val="center"/>
              <w:rPr>
                <w:rFonts w:eastAsia="TimesNewRomanPS-BoldMT"/>
                <w:b/>
                <w:color w:val="auto"/>
                <w:lang w:eastAsia="en-US"/>
              </w:rPr>
            </w:pPr>
            <w:r w:rsidRPr="006669A7">
              <w:rPr>
                <w:rFonts w:eastAsia="TimesNewRomanPS-BoldMT"/>
                <w:b/>
                <w:color w:val="auto"/>
                <w:lang w:eastAsia="en-US"/>
              </w:rPr>
              <w:t>Год</w:t>
            </w:r>
          </w:p>
        </w:tc>
        <w:tc>
          <w:tcPr>
            <w:tcW w:w="2127" w:type="dxa"/>
            <w:vAlign w:val="center"/>
          </w:tcPr>
          <w:p w14:paraId="7CDE126F" w14:textId="77777777" w:rsidR="006669A7" w:rsidRPr="006669A7" w:rsidRDefault="006669A7" w:rsidP="006669A7">
            <w:pPr>
              <w:tabs>
                <w:tab w:val="left" w:pos="355"/>
                <w:tab w:val="center" w:pos="5174"/>
              </w:tabs>
              <w:suppressAutoHyphens w:val="0"/>
              <w:spacing w:line="276" w:lineRule="auto"/>
              <w:ind w:right="-1"/>
              <w:jc w:val="center"/>
              <w:rPr>
                <w:rFonts w:eastAsia="TimesNewRomanPS-BoldMT"/>
                <w:b/>
                <w:color w:val="auto"/>
                <w:lang w:eastAsia="en-US"/>
              </w:rPr>
            </w:pPr>
            <w:r w:rsidRPr="006669A7">
              <w:rPr>
                <w:rFonts w:eastAsia="TimesNewRomanPS-BoldMT"/>
                <w:b/>
                <w:color w:val="auto"/>
                <w:lang w:eastAsia="en-US"/>
              </w:rPr>
              <w:t>Численность населения</w:t>
            </w:r>
          </w:p>
        </w:tc>
        <w:tc>
          <w:tcPr>
            <w:tcW w:w="3166" w:type="dxa"/>
            <w:shd w:val="clear" w:color="auto" w:fill="auto"/>
            <w:vAlign w:val="center"/>
          </w:tcPr>
          <w:p w14:paraId="6E763777" w14:textId="77777777" w:rsidR="006669A7" w:rsidRPr="006669A7" w:rsidRDefault="006669A7" w:rsidP="006669A7">
            <w:pPr>
              <w:tabs>
                <w:tab w:val="left" w:pos="355"/>
                <w:tab w:val="center" w:pos="5174"/>
              </w:tabs>
              <w:suppressAutoHyphens w:val="0"/>
              <w:spacing w:line="276" w:lineRule="auto"/>
              <w:ind w:right="-1"/>
              <w:jc w:val="center"/>
              <w:rPr>
                <w:rFonts w:eastAsia="TimesNewRomanPS-BoldMT"/>
                <w:b/>
                <w:color w:val="auto"/>
                <w:lang w:eastAsia="en-US"/>
              </w:rPr>
            </w:pPr>
            <w:r w:rsidRPr="006669A7">
              <w:rPr>
                <w:rFonts w:eastAsia="TimesNewRomanPS-BoldMT"/>
                <w:b/>
                <w:color w:val="auto"/>
                <w:lang w:eastAsia="en-US"/>
              </w:rPr>
              <w:t xml:space="preserve">Среднесуточное поступление сточных вод с учетом коэффициентов согласно п. 5.1.5 СП </w:t>
            </w:r>
            <w:r w:rsidRPr="006669A7">
              <w:rPr>
                <w:rFonts w:eastAsia="Calibri"/>
                <w:b/>
                <w:bCs/>
                <w:color w:val="auto"/>
                <w:lang w:eastAsia="ru-RU"/>
              </w:rPr>
              <w:t xml:space="preserve">32.13330.2018 </w:t>
            </w:r>
            <w:r w:rsidRPr="006669A7">
              <w:rPr>
                <w:rFonts w:eastAsia="TimesNewRomanPS-BoldMT"/>
                <w:b/>
                <w:color w:val="auto"/>
                <w:lang w:eastAsia="en-US"/>
              </w:rPr>
              <w:t>м</w:t>
            </w:r>
            <w:r w:rsidRPr="006669A7">
              <w:rPr>
                <w:rFonts w:eastAsia="TimesNewRomanPS-BoldMT"/>
                <w:b/>
                <w:color w:val="auto"/>
                <w:vertAlign w:val="superscript"/>
                <w:lang w:eastAsia="en-US"/>
              </w:rPr>
              <w:t>3</w:t>
            </w:r>
            <w:r w:rsidRPr="006669A7">
              <w:rPr>
                <w:rFonts w:eastAsia="TimesNewRomanPS-BoldMT"/>
                <w:b/>
                <w:color w:val="auto"/>
                <w:lang w:eastAsia="en-US"/>
              </w:rPr>
              <w:t>/сут</w:t>
            </w:r>
          </w:p>
        </w:tc>
        <w:tc>
          <w:tcPr>
            <w:tcW w:w="1965" w:type="dxa"/>
            <w:vAlign w:val="center"/>
          </w:tcPr>
          <w:p w14:paraId="483AB5E8" w14:textId="77777777" w:rsidR="006669A7" w:rsidRPr="006669A7" w:rsidRDefault="006669A7" w:rsidP="006669A7">
            <w:pPr>
              <w:tabs>
                <w:tab w:val="left" w:pos="355"/>
                <w:tab w:val="center" w:pos="5174"/>
              </w:tabs>
              <w:suppressAutoHyphens w:val="0"/>
              <w:spacing w:line="276" w:lineRule="auto"/>
              <w:ind w:right="-1"/>
              <w:jc w:val="center"/>
              <w:rPr>
                <w:rFonts w:eastAsia="TimesNewRomanPS-BoldMT"/>
                <w:b/>
                <w:color w:val="auto"/>
                <w:lang w:eastAsia="en-US"/>
              </w:rPr>
            </w:pPr>
            <w:r w:rsidRPr="006669A7">
              <w:rPr>
                <w:rFonts w:eastAsia="TimesNewRomanPS-BoldMT"/>
                <w:b/>
                <w:color w:val="auto"/>
                <w:lang w:eastAsia="en-US"/>
              </w:rPr>
              <w:t>Годовое поступление сточных вод (согласно таблице 31), тыс. м</w:t>
            </w:r>
            <w:r w:rsidRPr="006669A7">
              <w:rPr>
                <w:rFonts w:eastAsia="TimesNewRomanPS-BoldMT"/>
                <w:b/>
                <w:color w:val="auto"/>
                <w:vertAlign w:val="superscript"/>
                <w:lang w:eastAsia="en-US"/>
              </w:rPr>
              <w:t>3</w:t>
            </w:r>
            <w:r w:rsidRPr="006669A7">
              <w:rPr>
                <w:rFonts w:eastAsia="TimesNewRomanPS-BoldMT"/>
                <w:b/>
                <w:color w:val="auto"/>
                <w:lang w:eastAsia="en-US"/>
              </w:rPr>
              <w:t>/год</w:t>
            </w:r>
          </w:p>
        </w:tc>
      </w:tr>
      <w:tr w:rsidR="006669A7" w:rsidRPr="006669A7" w14:paraId="564B1F50" w14:textId="77777777" w:rsidTr="00BF4EFB">
        <w:trPr>
          <w:trHeight w:val="271"/>
        </w:trPr>
        <w:tc>
          <w:tcPr>
            <w:tcW w:w="2376" w:type="dxa"/>
            <w:shd w:val="clear" w:color="auto" w:fill="auto"/>
          </w:tcPr>
          <w:p w14:paraId="2859999B" w14:textId="77777777" w:rsidR="006669A7" w:rsidRPr="006669A7" w:rsidRDefault="006669A7" w:rsidP="006669A7">
            <w:pPr>
              <w:tabs>
                <w:tab w:val="left" w:pos="355"/>
                <w:tab w:val="center" w:pos="5174"/>
              </w:tabs>
              <w:suppressAutoHyphens w:val="0"/>
              <w:spacing w:line="276" w:lineRule="auto"/>
              <w:ind w:right="-1"/>
              <w:jc w:val="center"/>
              <w:rPr>
                <w:rFonts w:eastAsia="TimesNewRomanPS-BoldMT"/>
                <w:bCs/>
                <w:color w:val="auto"/>
                <w:lang w:eastAsia="en-US"/>
              </w:rPr>
            </w:pPr>
            <w:r w:rsidRPr="006669A7">
              <w:rPr>
                <w:rFonts w:eastAsia="TimesNewRomanPS-BoldMT"/>
                <w:bCs/>
                <w:color w:val="auto"/>
                <w:lang w:eastAsia="en-US"/>
              </w:rPr>
              <w:t>2024</w:t>
            </w:r>
          </w:p>
        </w:tc>
        <w:tc>
          <w:tcPr>
            <w:tcW w:w="2127" w:type="dxa"/>
            <w:tcBorders>
              <w:top w:val="single" w:sz="8" w:space="0" w:color="auto"/>
              <w:left w:val="single" w:sz="8" w:space="0" w:color="auto"/>
              <w:bottom w:val="single" w:sz="8" w:space="0" w:color="auto"/>
              <w:right w:val="single" w:sz="8" w:space="0" w:color="auto"/>
            </w:tcBorders>
            <w:shd w:val="clear" w:color="auto" w:fill="auto"/>
            <w:vAlign w:val="center"/>
          </w:tcPr>
          <w:p w14:paraId="106687E2" w14:textId="2871B59D" w:rsidR="006669A7" w:rsidRPr="006669A7" w:rsidRDefault="00A85F1F" w:rsidP="006669A7">
            <w:pPr>
              <w:tabs>
                <w:tab w:val="left" w:pos="355"/>
                <w:tab w:val="center" w:pos="5174"/>
              </w:tabs>
              <w:suppressAutoHyphens w:val="0"/>
              <w:ind w:right="-1"/>
              <w:jc w:val="center"/>
              <w:rPr>
                <w:rFonts w:eastAsia="TimesNewRomanPS-BoldMT"/>
                <w:bCs/>
                <w:color w:val="auto"/>
                <w:lang w:eastAsia="en-US"/>
              </w:rPr>
            </w:pPr>
            <w:r>
              <w:rPr>
                <w:rFonts w:eastAsia="TimesNewRomanPS-BoldMT"/>
                <w:bCs/>
                <w:color w:val="auto"/>
                <w:lang w:eastAsia="en-US"/>
              </w:rPr>
              <w:t>315</w:t>
            </w:r>
          </w:p>
        </w:tc>
        <w:tc>
          <w:tcPr>
            <w:tcW w:w="3166" w:type="dxa"/>
            <w:tcBorders>
              <w:top w:val="single" w:sz="8" w:space="0" w:color="auto"/>
              <w:left w:val="single" w:sz="8" w:space="0" w:color="auto"/>
              <w:bottom w:val="single" w:sz="8" w:space="0" w:color="auto"/>
              <w:right w:val="single" w:sz="8" w:space="0" w:color="auto"/>
            </w:tcBorders>
            <w:shd w:val="clear" w:color="auto" w:fill="auto"/>
            <w:vAlign w:val="center"/>
          </w:tcPr>
          <w:p w14:paraId="4877A1E6" w14:textId="6EF38149" w:rsidR="006669A7" w:rsidRPr="006669A7" w:rsidRDefault="00075983" w:rsidP="006669A7">
            <w:pPr>
              <w:tabs>
                <w:tab w:val="left" w:pos="355"/>
                <w:tab w:val="center" w:pos="5174"/>
              </w:tabs>
              <w:suppressAutoHyphens w:val="0"/>
              <w:ind w:right="-1"/>
              <w:jc w:val="center"/>
              <w:rPr>
                <w:rFonts w:eastAsia="TimesNewRomanPS-BoldMT"/>
                <w:bCs/>
                <w:color w:val="auto"/>
                <w:lang w:eastAsia="en-US"/>
              </w:rPr>
            </w:pPr>
            <w:r>
              <w:rPr>
                <w:rFonts w:eastAsia="TimesNewRomanPS-BoldMT"/>
                <w:bCs/>
                <w:color w:val="auto"/>
                <w:lang w:eastAsia="en-US"/>
              </w:rPr>
              <w:t>39,14</w:t>
            </w:r>
          </w:p>
        </w:tc>
        <w:tc>
          <w:tcPr>
            <w:tcW w:w="1965" w:type="dxa"/>
            <w:tcBorders>
              <w:top w:val="single" w:sz="8" w:space="0" w:color="auto"/>
              <w:left w:val="nil"/>
              <w:bottom w:val="single" w:sz="8" w:space="0" w:color="auto"/>
              <w:right w:val="single" w:sz="8" w:space="0" w:color="auto"/>
            </w:tcBorders>
            <w:shd w:val="clear" w:color="auto" w:fill="auto"/>
            <w:vAlign w:val="center"/>
          </w:tcPr>
          <w:p w14:paraId="308AC242" w14:textId="634BAF80" w:rsidR="006669A7" w:rsidRPr="006669A7" w:rsidRDefault="00A85F1F" w:rsidP="006669A7">
            <w:pPr>
              <w:tabs>
                <w:tab w:val="left" w:pos="355"/>
                <w:tab w:val="center" w:pos="5174"/>
              </w:tabs>
              <w:suppressAutoHyphens w:val="0"/>
              <w:ind w:right="-1"/>
              <w:jc w:val="center"/>
              <w:rPr>
                <w:rFonts w:eastAsia="Calibri"/>
                <w:lang w:eastAsia="en-US"/>
              </w:rPr>
            </w:pPr>
            <w:r>
              <w:rPr>
                <w:rFonts w:eastAsia="Calibri"/>
                <w:lang w:eastAsia="en-US"/>
              </w:rPr>
              <w:t>14,287</w:t>
            </w:r>
          </w:p>
        </w:tc>
      </w:tr>
      <w:tr w:rsidR="00A85F1F" w:rsidRPr="006669A7" w14:paraId="046D86F6" w14:textId="77777777" w:rsidTr="00BF4EFB">
        <w:trPr>
          <w:trHeight w:val="271"/>
        </w:trPr>
        <w:tc>
          <w:tcPr>
            <w:tcW w:w="2376" w:type="dxa"/>
            <w:shd w:val="clear" w:color="auto" w:fill="auto"/>
          </w:tcPr>
          <w:p w14:paraId="1AFD28E4" w14:textId="77777777" w:rsidR="00A85F1F" w:rsidRPr="006669A7" w:rsidRDefault="00A85F1F" w:rsidP="00A85F1F">
            <w:pPr>
              <w:tabs>
                <w:tab w:val="left" w:pos="355"/>
                <w:tab w:val="center" w:pos="5174"/>
              </w:tabs>
              <w:suppressAutoHyphens w:val="0"/>
              <w:spacing w:line="276" w:lineRule="auto"/>
              <w:ind w:right="-1"/>
              <w:jc w:val="center"/>
              <w:rPr>
                <w:rFonts w:eastAsia="TimesNewRomanPS-BoldMT"/>
                <w:bCs/>
                <w:color w:val="auto"/>
                <w:lang w:eastAsia="en-US"/>
              </w:rPr>
            </w:pPr>
            <w:r w:rsidRPr="006669A7">
              <w:rPr>
                <w:rFonts w:eastAsia="TimesNewRomanPS-BoldMT"/>
                <w:bCs/>
                <w:color w:val="auto"/>
                <w:lang w:eastAsia="en-US"/>
              </w:rPr>
              <w:t>2025</w:t>
            </w:r>
          </w:p>
        </w:tc>
        <w:tc>
          <w:tcPr>
            <w:tcW w:w="2127" w:type="dxa"/>
            <w:tcBorders>
              <w:top w:val="nil"/>
              <w:left w:val="single" w:sz="8" w:space="0" w:color="auto"/>
              <w:bottom w:val="single" w:sz="8" w:space="0" w:color="auto"/>
              <w:right w:val="single" w:sz="8" w:space="0" w:color="auto"/>
            </w:tcBorders>
            <w:shd w:val="clear" w:color="auto" w:fill="auto"/>
            <w:vAlign w:val="center"/>
          </w:tcPr>
          <w:p w14:paraId="7D166AB9" w14:textId="1934C697" w:rsidR="00A85F1F" w:rsidRPr="006669A7" w:rsidRDefault="00A85F1F" w:rsidP="00A85F1F">
            <w:pPr>
              <w:tabs>
                <w:tab w:val="left" w:pos="355"/>
                <w:tab w:val="center" w:pos="5174"/>
              </w:tabs>
              <w:suppressAutoHyphens w:val="0"/>
              <w:ind w:right="-1"/>
              <w:jc w:val="center"/>
              <w:rPr>
                <w:rFonts w:eastAsia="TimesNewRomanPS-BoldMT"/>
                <w:bCs/>
                <w:color w:val="auto"/>
                <w:lang w:eastAsia="en-US"/>
              </w:rPr>
            </w:pPr>
            <w:r>
              <w:rPr>
                <w:rFonts w:eastAsia="TimesNewRomanPS-BoldMT"/>
                <w:bCs/>
                <w:color w:val="auto"/>
                <w:lang w:eastAsia="en-US"/>
              </w:rPr>
              <w:t>315</w:t>
            </w:r>
          </w:p>
        </w:tc>
        <w:tc>
          <w:tcPr>
            <w:tcW w:w="3166" w:type="dxa"/>
            <w:tcBorders>
              <w:top w:val="nil"/>
              <w:left w:val="single" w:sz="8" w:space="0" w:color="auto"/>
              <w:bottom w:val="single" w:sz="8" w:space="0" w:color="auto"/>
              <w:right w:val="single" w:sz="8" w:space="0" w:color="auto"/>
            </w:tcBorders>
            <w:shd w:val="clear" w:color="auto" w:fill="auto"/>
            <w:vAlign w:val="center"/>
          </w:tcPr>
          <w:p w14:paraId="60092860" w14:textId="214CF660" w:rsidR="00A85F1F" w:rsidRPr="006669A7" w:rsidRDefault="00A85F1F" w:rsidP="00A85F1F">
            <w:pPr>
              <w:tabs>
                <w:tab w:val="left" w:pos="355"/>
                <w:tab w:val="center" w:pos="5174"/>
              </w:tabs>
              <w:suppressAutoHyphens w:val="0"/>
              <w:ind w:right="-1"/>
              <w:jc w:val="center"/>
              <w:rPr>
                <w:rFonts w:eastAsia="TimesNewRomanPS-BoldMT"/>
                <w:bCs/>
                <w:color w:val="auto"/>
                <w:lang w:eastAsia="en-US"/>
              </w:rPr>
            </w:pPr>
            <w:r>
              <w:rPr>
                <w:rFonts w:eastAsia="TimesNewRomanPS-BoldMT"/>
                <w:bCs/>
                <w:color w:val="auto"/>
                <w:lang w:eastAsia="en-US"/>
              </w:rPr>
              <w:t>39,14</w:t>
            </w:r>
          </w:p>
        </w:tc>
        <w:tc>
          <w:tcPr>
            <w:tcW w:w="1965" w:type="dxa"/>
            <w:tcBorders>
              <w:top w:val="nil"/>
              <w:left w:val="nil"/>
              <w:bottom w:val="single" w:sz="8" w:space="0" w:color="auto"/>
              <w:right w:val="single" w:sz="8" w:space="0" w:color="auto"/>
            </w:tcBorders>
            <w:shd w:val="clear" w:color="auto" w:fill="auto"/>
            <w:vAlign w:val="center"/>
          </w:tcPr>
          <w:p w14:paraId="5A5EDDBD" w14:textId="238D25F7" w:rsidR="00A85F1F" w:rsidRPr="006669A7" w:rsidRDefault="00A85F1F" w:rsidP="00A85F1F">
            <w:pPr>
              <w:tabs>
                <w:tab w:val="left" w:pos="355"/>
                <w:tab w:val="center" w:pos="5174"/>
              </w:tabs>
              <w:suppressAutoHyphens w:val="0"/>
              <w:ind w:right="-1"/>
              <w:jc w:val="center"/>
              <w:rPr>
                <w:rFonts w:eastAsia="Calibri"/>
                <w:lang w:eastAsia="en-US"/>
              </w:rPr>
            </w:pPr>
            <w:r>
              <w:rPr>
                <w:rFonts w:eastAsia="Calibri"/>
                <w:lang w:eastAsia="en-US"/>
              </w:rPr>
              <w:t>14,287</w:t>
            </w:r>
          </w:p>
        </w:tc>
      </w:tr>
      <w:tr w:rsidR="00A85F1F" w:rsidRPr="006669A7" w14:paraId="779B757C" w14:textId="77777777" w:rsidTr="00BF4EFB">
        <w:trPr>
          <w:trHeight w:val="271"/>
        </w:trPr>
        <w:tc>
          <w:tcPr>
            <w:tcW w:w="2376" w:type="dxa"/>
            <w:shd w:val="clear" w:color="auto" w:fill="auto"/>
          </w:tcPr>
          <w:p w14:paraId="78DF4309" w14:textId="77777777" w:rsidR="00A85F1F" w:rsidRPr="006669A7" w:rsidRDefault="00A85F1F" w:rsidP="00A85F1F">
            <w:pPr>
              <w:tabs>
                <w:tab w:val="left" w:pos="355"/>
                <w:tab w:val="center" w:pos="5174"/>
              </w:tabs>
              <w:suppressAutoHyphens w:val="0"/>
              <w:spacing w:line="276" w:lineRule="auto"/>
              <w:ind w:right="-1"/>
              <w:jc w:val="center"/>
              <w:rPr>
                <w:rFonts w:eastAsia="TimesNewRomanPS-BoldMT"/>
                <w:bCs/>
                <w:color w:val="auto"/>
                <w:lang w:eastAsia="en-US"/>
              </w:rPr>
            </w:pPr>
            <w:r w:rsidRPr="006669A7">
              <w:rPr>
                <w:rFonts w:eastAsia="TimesNewRomanPS-BoldMT"/>
                <w:bCs/>
                <w:color w:val="auto"/>
                <w:lang w:eastAsia="en-US"/>
              </w:rPr>
              <w:t>2026</w:t>
            </w:r>
          </w:p>
        </w:tc>
        <w:tc>
          <w:tcPr>
            <w:tcW w:w="2127" w:type="dxa"/>
            <w:tcBorders>
              <w:top w:val="single" w:sz="8" w:space="0" w:color="auto"/>
              <w:left w:val="single" w:sz="8" w:space="0" w:color="auto"/>
              <w:bottom w:val="single" w:sz="8" w:space="0" w:color="auto"/>
              <w:right w:val="single" w:sz="8" w:space="0" w:color="auto"/>
            </w:tcBorders>
            <w:shd w:val="clear" w:color="auto" w:fill="auto"/>
            <w:vAlign w:val="center"/>
          </w:tcPr>
          <w:p w14:paraId="281BAEE6" w14:textId="3004888D" w:rsidR="00A85F1F" w:rsidRPr="006669A7" w:rsidRDefault="00A85F1F" w:rsidP="00A85F1F">
            <w:pPr>
              <w:tabs>
                <w:tab w:val="left" w:pos="355"/>
                <w:tab w:val="center" w:pos="5174"/>
              </w:tabs>
              <w:suppressAutoHyphens w:val="0"/>
              <w:ind w:right="-1"/>
              <w:jc w:val="center"/>
              <w:rPr>
                <w:rFonts w:eastAsia="TimesNewRomanPS-BoldMT"/>
                <w:bCs/>
                <w:color w:val="auto"/>
                <w:lang w:eastAsia="en-US"/>
              </w:rPr>
            </w:pPr>
            <w:r>
              <w:rPr>
                <w:rFonts w:eastAsia="TimesNewRomanPS-BoldMT"/>
                <w:bCs/>
                <w:color w:val="auto"/>
                <w:lang w:eastAsia="en-US"/>
              </w:rPr>
              <w:t>315</w:t>
            </w:r>
          </w:p>
        </w:tc>
        <w:tc>
          <w:tcPr>
            <w:tcW w:w="3166" w:type="dxa"/>
            <w:tcBorders>
              <w:top w:val="single" w:sz="8" w:space="0" w:color="auto"/>
              <w:left w:val="single" w:sz="8" w:space="0" w:color="auto"/>
              <w:bottom w:val="single" w:sz="8" w:space="0" w:color="auto"/>
              <w:right w:val="single" w:sz="8" w:space="0" w:color="auto"/>
            </w:tcBorders>
            <w:shd w:val="clear" w:color="auto" w:fill="auto"/>
            <w:vAlign w:val="center"/>
          </w:tcPr>
          <w:p w14:paraId="4911867F" w14:textId="1ABD111D" w:rsidR="00A85F1F" w:rsidRPr="006669A7" w:rsidRDefault="00A85F1F" w:rsidP="00A85F1F">
            <w:pPr>
              <w:tabs>
                <w:tab w:val="left" w:pos="355"/>
                <w:tab w:val="center" w:pos="5174"/>
              </w:tabs>
              <w:suppressAutoHyphens w:val="0"/>
              <w:ind w:right="-1"/>
              <w:jc w:val="center"/>
              <w:rPr>
                <w:rFonts w:eastAsia="TimesNewRomanPS-BoldMT"/>
                <w:bCs/>
                <w:color w:val="auto"/>
                <w:lang w:eastAsia="en-US"/>
              </w:rPr>
            </w:pPr>
            <w:r>
              <w:rPr>
                <w:rFonts w:eastAsia="TimesNewRomanPS-BoldMT"/>
                <w:bCs/>
                <w:color w:val="auto"/>
                <w:lang w:eastAsia="en-US"/>
              </w:rPr>
              <w:t>39,14</w:t>
            </w:r>
          </w:p>
        </w:tc>
        <w:tc>
          <w:tcPr>
            <w:tcW w:w="1965" w:type="dxa"/>
            <w:tcBorders>
              <w:top w:val="nil"/>
              <w:left w:val="nil"/>
              <w:bottom w:val="single" w:sz="8" w:space="0" w:color="auto"/>
              <w:right w:val="single" w:sz="8" w:space="0" w:color="auto"/>
            </w:tcBorders>
            <w:shd w:val="clear" w:color="auto" w:fill="auto"/>
            <w:vAlign w:val="center"/>
          </w:tcPr>
          <w:p w14:paraId="406180EA" w14:textId="18263745" w:rsidR="00A85F1F" w:rsidRPr="006669A7" w:rsidRDefault="00A85F1F" w:rsidP="00A85F1F">
            <w:pPr>
              <w:tabs>
                <w:tab w:val="left" w:pos="355"/>
                <w:tab w:val="center" w:pos="5174"/>
              </w:tabs>
              <w:suppressAutoHyphens w:val="0"/>
              <w:ind w:right="-1"/>
              <w:jc w:val="center"/>
              <w:rPr>
                <w:rFonts w:eastAsia="Calibri"/>
                <w:lang w:eastAsia="en-US"/>
              </w:rPr>
            </w:pPr>
            <w:r>
              <w:rPr>
                <w:rFonts w:eastAsia="Calibri"/>
                <w:lang w:eastAsia="en-US"/>
              </w:rPr>
              <w:t>14,287</w:t>
            </w:r>
          </w:p>
        </w:tc>
      </w:tr>
      <w:tr w:rsidR="00A85F1F" w:rsidRPr="006669A7" w14:paraId="1BEC589E" w14:textId="77777777" w:rsidTr="00BF4EFB">
        <w:trPr>
          <w:trHeight w:val="288"/>
        </w:trPr>
        <w:tc>
          <w:tcPr>
            <w:tcW w:w="2376" w:type="dxa"/>
            <w:shd w:val="clear" w:color="auto" w:fill="auto"/>
          </w:tcPr>
          <w:p w14:paraId="21F70624" w14:textId="77777777" w:rsidR="00A85F1F" w:rsidRPr="006669A7" w:rsidRDefault="00A85F1F" w:rsidP="00A85F1F">
            <w:pPr>
              <w:tabs>
                <w:tab w:val="left" w:pos="355"/>
                <w:tab w:val="center" w:pos="5174"/>
              </w:tabs>
              <w:suppressAutoHyphens w:val="0"/>
              <w:spacing w:line="276" w:lineRule="auto"/>
              <w:ind w:right="-1"/>
              <w:jc w:val="center"/>
              <w:rPr>
                <w:rFonts w:eastAsia="TimesNewRomanPS-BoldMT"/>
                <w:bCs/>
                <w:color w:val="auto"/>
                <w:lang w:eastAsia="en-US"/>
              </w:rPr>
            </w:pPr>
            <w:r w:rsidRPr="006669A7">
              <w:rPr>
                <w:rFonts w:eastAsia="TimesNewRomanPS-BoldMT"/>
                <w:bCs/>
                <w:color w:val="auto"/>
                <w:lang w:eastAsia="en-US"/>
              </w:rPr>
              <w:t>2027</w:t>
            </w:r>
          </w:p>
        </w:tc>
        <w:tc>
          <w:tcPr>
            <w:tcW w:w="2127" w:type="dxa"/>
            <w:tcBorders>
              <w:top w:val="nil"/>
              <w:left w:val="single" w:sz="8" w:space="0" w:color="auto"/>
              <w:bottom w:val="single" w:sz="8" w:space="0" w:color="auto"/>
              <w:right w:val="single" w:sz="8" w:space="0" w:color="auto"/>
            </w:tcBorders>
            <w:shd w:val="clear" w:color="auto" w:fill="auto"/>
            <w:vAlign w:val="center"/>
          </w:tcPr>
          <w:p w14:paraId="1CB362BB" w14:textId="058EEF44" w:rsidR="00A85F1F" w:rsidRPr="006669A7" w:rsidRDefault="00A85F1F" w:rsidP="00A85F1F">
            <w:pPr>
              <w:tabs>
                <w:tab w:val="left" w:pos="355"/>
                <w:tab w:val="center" w:pos="5174"/>
              </w:tabs>
              <w:suppressAutoHyphens w:val="0"/>
              <w:ind w:right="-1"/>
              <w:jc w:val="center"/>
              <w:rPr>
                <w:rFonts w:eastAsia="TimesNewRomanPS-BoldMT"/>
                <w:bCs/>
                <w:color w:val="auto"/>
                <w:lang w:eastAsia="en-US"/>
              </w:rPr>
            </w:pPr>
            <w:r>
              <w:rPr>
                <w:rFonts w:eastAsia="TimesNewRomanPS-BoldMT"/>
                <w:bCs/>
                <w:color w:val="auto"/>
                <w:lang w:eastAsia="en-US"/>
              </w:rPr>
              <w:t>315</w:t>
            </w:r>
          </w:p>
        </w:tc>
        <w:tc>
          <w:tcPr>
            <w:tcW w:w="3166" w:type="dxa"/>
            <w:tcBorders>
              <w:top w:val="single" w:sz="8" w:space="0" w:color="auto"/>
              <w:left w:val="single" w:sz="8" w:space="0" w:color="auto"/>
              <w:bottom w:val="single" w:sz="8" w:space="0" w:color="auto"/>
              <w:right w:val="single" w:sz="8" w:space="0" w:color="auto"/>
            </w:tcBorders>
            <w:shd w:val="clear" w:color="auto" w:fill="auto"/>
            <w:vAlign w:val="center"/>
          </w:tcPr>
          <w:p w14:paraId="28DF56A2" w14:textId="3BD4F073" w:rsidR="00A85F1F" w:rsidRPr="006669A7" w:rsidRDefault="00A85F1F" w:rsidP="00A85F1F">
            <w:pPr>
              <w:tabs>
                <w:tab w:val="left" w:pos="355"/>
                <w:tab w:val="center" w:pos="5174"/>
              </w:tabs>
              <w:suppressAutoHyphens w:val="0"/>
              <w:ind w:right="-1"/>
              <w:jc w:val="center"/>
              <w:rPr>
                <w:rFonts w:eastAsia="TimesNewRomanPS-BoldMT"/>
                <w:bCs/>
                <w:color w:val="auto"/>
                <w:lang w:eastAsia="en-US"/>
              </w:rPr>
            </w:pPr>
            <w:r>
              <w:rPr>
                <w:rFonts w:eastAsia="TimesNewRomanPS-BoldMT"/>
                <w:bCs/>
                <w:color w:val="auto"/>
                <w:lang w:eastAsia="en-US"/>
              </w:rPr>
              <w:t>39,14</w:t>
            </w:r>
          </w:p>
        </w:tc>
        <w:tc>
          <w:tcPr>
            <w:tcW w:w="1965" w:type="dxa"/>
            <w:tcBorders>
              <w:top w:val="nil"/>
              <w:left w:val="nil"/>
              <w:bottom w:val="single" w:sz="8" w:space="0" w:color="auto"/>
              <w:right w:val="single" w:sz="8" w:space="0" w:color="auto"/>
            </w:tcBorders>
            <w:shd w:val="clear" w:color="auto" w:fill="auto"/>
            <w:vAlign w:val="center"/>
          </w:tcPr>
          <w:p w14:paraId="1B0B4F42" w14:textId="1769CB33" w:rsidR="00A85F1F" w:rsidRPr="006669A7" w:rsidRDefault="00A85F1F" w:rsidP="00A85F1F">
            <w:pPr>
              <w:tabs>
                <w:tab w:val="left" w:pos="355"/>
                <w:tab w:val="center" w:pos="5174"/>
              </w:tabs>
              <w:suppressAutoHyphens w:val="0"/>
              <w:ind w:right="-1"/>
              <w:jc w:val="center"/>
              <w:rPr>
                <w:rFonts w:eastAsia="Calibri"/>
                <w:lang w:eastAsia="en-US"/>
              </w:rPr>
            </w:pPr>
            <w:r>
              <w:rPr>
                <w:rFonts w:eastAsia="Calibri"/>
                <w:lang w:eastAsia="en-US"/>
              </w:rPr>
              <w:t>14,287</w:t>
            </w:r>
          </w:p>
        </w:tc>
      </w:tr>
      <w:tr w:rsidR="00A85F1F" w:rsidRPr="006669A7" w14:paraId="40245795" w14:textId="77777777" w:rsidTr="00BF4EFB">
        <w:trPr>
          <w:trHeight w:val="271"/>
        </w:trPr>
        <w:tc>
          <w:tcPr>
            <w:tcW w:w="2376" w:type="dxa"/>
            <w:shd w:val="clear" w:color="auto" w:fill="auto"/>
          </w:tcPr>
          <w:p w14:paraId="55105D5E" w14:textId="77777777" w:rsidR="00A85F1F" w:rsidRPr="006669A7" w:rsidRDefault="00A85F1F" w:rsidP="00A85F1F">
            <w:pPr>
              <w:tabs>
                <w:tab w:val="left" w:pos="355"/>
                <w:tab w:val="center" w:pos="5174"/>
              </w:tabs>
              <w:suppressAutoHyphens w:val="0"/>
              <w:spacing w:line="276" w:lineRule="auto"/>
              <w:ind w:right="-1"/>
              <w:jc w:val="center"/>
              <w:rPr>
                <w:rFonts w:eastAsia="TimesNewRomanPS-BoldMT"/>
                <w:bCs/>
                <w:color w:val="auto"/>
                <w:lang w:eastAsia="en-US"/>
              </w:rPr>
            </w:pPr>
            <w:r w:rsidRPr="006669A7">
              <w:rPr>
                <w:rFonts w:eastAsia="TimesNewRomanPS-BoldMT"/>
                <w:bCs/>
                <w:color w:val="auto"/>
                <w:lang w:eastAsia="en-US"/>
              </w:rPr>
              <w:t>2028</w:t>
            </w:r>
          </w:p>
        </w:tc>
        <w:tc>
          <w:tcPr>
            <w:tcW w:w="2127" w:type="dxa"/>
            <w:tcBorders>
              <w:top w:val="single" w:sz="8" w:space="0" w:color="auto"/>
              <w:left w:val="single" w:sz="8" w:space="0" w:color="auto"/>
              <w:bottom w:val="single" w:sz="8" w:space="0" w:color="auto"/>
              <w:right w:val="single" w:sz="8" w:space="0" w:color="auto"/>
            </w:tcBorders>
            <w:shd w:val="clear" w:color="auto" w:fill="auto"/>
            <w:vAlign w:val="center"/>
          </w:tcPr>
          <w:p w14:paraId="6FDAD349" w14:textId="0ACCC9B3" w:rsidR="00A85F1F" w:rsidRPr="006669A7" w:rsidRDefault="00A85F1F" w:rsidP="00A85F1F">
            <w:pPr>
              <w:tabs>
                <w:tab w:val="left" w:pos="355"/>
                <w:tab w:val="center" w:pos="5174"/>
              </w:tabs>
              <w:suppressAutoHyphens w:val="0"/>
              <w:ind w:right="-1"/>
              <w:jc w:val="center"/>
              <w:rPr>
                <w:rFonts w:eastAsia="TimesNewRomanPS-BoldMT"/>
                <w:bCs/>
                <w:color w:val="auto"/>
                <w:lang w:eastAsia="en-US"/>
              </w:rPr>
            </w:pPr>
            <w:r>
              <w:rPr>
                <w:rFonts w:eastAsia="TimesNewRomanPS-BoldMT"/>
                <w:bCs/>
                <w:color w:val="auto"/>
                <w:lang w:eastAsia="en-US"/>
              </w:rPr>
              <w:t>315</w:t>
            </w:r>
          </w:p>
        </w:tc>
        <w:tc>
          <w:tcPr>
            <w:tcW w:w="3166" w:type="dxa"/>
            <w:tcBorders>
              <w:top w:val="single" w:sz="8" w:space="0" w:color="auto"/>
              <w:left w:val="single" w:sz="8" w:space="0" w:color="auto"/>
              <w:bottom w:val="single" w:sz="8" w:space="0" w:color="auto"/>
              <w:right w:val="single" w:sz="8" w:space="0" w:color="auto"/>
            </w:tcBorders>
            <w:shd w:val="clear" w:color="auto" w:fill="auto"/>
            <w:vAlign w:val="center"/>
          </w:tcPr>
          <w:p w14:paraId="38E88630" w14:textId="2D063F42" w:rsidR="00A85F1F" w:rsidRPr="006669A7" w:rsidRDefault="00A85F1F" w:rsidP="00A85F1F">
            <w:pPr>
              <w:tabs>
                <w:tab w:val="left" w:pos="355"/>
                <w:tab w:val="center" w:pos="5174"/>
              </w:tabs>
              <w:suppressAutoHyphens w:val="0"/>
              <w:ind w:right="-1"/>
              <w:jc w:val="center"/>
              <w:rPr>
                <w:rFonts w:eastAsia="TimesNewRomanPS-BoldMT"/>
                <w:bCs/>
                <w:color w:val="auto"/>
                <w:lang w:eastAsia="en-US"/>
              </w:rPr>
            </w:pPr>
            <w:r>
              <w:rPr>
                <w:rFonts w:eastAsia="TimesNewRomanPS-BoldMT"/>
                <w:bCs/>
                <w:color w:val="auto"/>
                <w:lang w:eastAsia="en-US"/>
              </w:rPr>
              <w:t>39,14</w:t>
            </w:r>
          </w:p>
        </w:tc>
        <w:tc>
          <w:tcPr>
            <w:tcW w:w="1965" w:type="dxa"/>
            <w:tcBorders>
              <w:top w:val="nil"/>
              <w:left w:val="nil"/>
              <w:bottom w:val="single" w:sz="8" w:space="0" w:color="auto"/>
              <w:right w:val="single" w:sz="8" w:space="0" w:color="auto"/>
            </w:tcBorders>
            <w:shd w:val="clear" w:color="auto" w:fill="auto"/>
            <w:vAlign w:val="center"/>
          </w:tcPr>
          <w:p w14:paraId="4B70C437" w14:textId="6B1C7441" w:rsidR="00A85F1F" w:rsidRPr="006669A7" w:rsidRDefault="00A85F1F" w:rsidP="00A85F1F">
            <w:pPr>
              <w:tabs>
                <w:tab w:val="left" w:pos="355"/>
                <w:tab w:val="center" w:pos="5174"/>
              </w:tabs>
              <w:suppressAutoHyphens w:val="0"/>
              <w:ind w:right="-1"/>
              <w:jc w:val="center"/>
              <w:rPr>
                <w:rFonts w:eastAsia="Calibri"/>
                <w:lang w:eastAsia="en-US"/>
              </w:rPr>
            </w:pPr>
            <w:r>
              <w:rPr>
                <w:rFonts w:eastAsia="Calibri"/>
                <w:lang w:eastAsia="en-US"/>
              </w:rPr>
              <w:t>14,287</w:t>
            </w:r>
          </w:p>
        </w:tc>
      </w:tr>
      <w:tr w:rsidR="00A85F1F" w:rsidRPr="006669A7" w14:paraId="281766BB" w14:textId="77777777" w:rsidTr="00BF4EFB">
        <w:trPr>
          <w:trHeight w:val="288"/>
        </w:trPr>
        <w:tc>
          <w:tcPr>
            <w:tcW w:w="2376" w:type="dxa"/>
            <w:shd w:val="clear" w:color="auto" w:fill="auto"/>
          </w:tcPr>
          <w:p w14:paraId="4D40D4A8" w14:textId="77777777" w:rsidR="00A85F1F" w:rsidRPr="006669A7" w:rsidRDefault="00A85F1F" w:rsidP="00A85F1F">
            <w:pPr>
              <w:tabs>
                <w:tab w:val="left" w:pos="355"/>
                <w:tab w:val="center" w:pos="5174"/>
              </w:tabs>
              <w:suppressAutoHyphens w:val="0"/>
              <w:spacing w:line="276" w:lineRule="auto"/>
              <w:ind w:right="-1"/>
              <w:jc w:val="center"/>
              <w:rPr>
                <w:rFonts w:eastAsia="TimesNewRomanPS-BoldMT"/>
                <w:bCs/>
                <w:color w:val="auto"/>
                <w:lang w:eastAsia="en-US"/>
              </w:rPr>
            </w:pPr>
            <w:r w:rsidRPr="006669A7">
              <w:rPr>
                <w:rFonts w:eastAsia="TimesNewRomanPS-BoldMT"/>
                <w:bCs/>
                <w:color w:val="auto"/>
                <w:lang w:eastAsia="en-US"/>
              </w:rPr>
              <w:t>2029</w:t>
            </w:r>
          </w:p>
        </w:tc>
        <w:tc>
          <w:tcPr>
            <w:tcW w:w="2127" w:type="dxa"/>
            <w:tcBorders>
              <w:top w:val="nil"/>
              <w:left w:val="single" w:sz="8" w:space="0" w:color="auto"/>
              <w:bottom w:val="single" w:sz="8" w:space="0" w:color="auto"/>
              <w:right w:val="single" w:sz="8" w:space="0" w:color="auto"/>
            </w:tcBorders>
            <w:shd w:val="clear" w:color="auto" w:fill="auto"/>
            <w:vAlign w:val="center"/>
          </w:tcPr>
          <w:p w14:paraId="4B2B0F97" w14:textId="799CD960" w:rsidR="00A85F1F" w:rsidRPr="006669A7" w:rsidRDefault="00A85F1F" w:rsidP="00A85F1F">
            <w:pPr>
              <w:tabs>
                <w:tab w:val="left" w:pos="355"/>
                <w:tab w:val="center" w:pos="5174"/>
              </w:tabs>
              <w:suppressAutoHyphens w:val="0"/>
              <w:ind w:right="-1"/>
              <w:jc w:val="center"/>
              <w:rPr>
                <w:rFonts w:eastAsia="TimesNewRomanPS-BoldMT"/>
                <w:bCs/>
                <w:color w:val="auto"/>
                <w:lang w:eastAsia="en-US"/>
              </w:rPr>
            </w:pPr>
            <w:r>
              <w:rPr>
                <w:rFonts w:eastAsia="TimesNewRomanPS-BoldMT"/>
                <w:bCs/>
                <w:color w:val="auto"/>
                <w:lang w:eastAsia="en-US"/>
              </w:rPr>
              <w:t>315</w:t>
            </w:r>
          </w:p>
        </w:tc>
        <w:tc>
          <w:tcPr>
            <w:tcW w:w="3166" w:type="dxa"/>
            <w:tcBorders>
              <w:top w:val="single" w:sz="8" w:space="0" w:color="auto"/>
              <w:left w:val="single" w:sz="8" w:space="0" w:color="auto"/>
              <w:bottom w:val="single" w:sz="8" w:space="0" w:color="auto"/>
              <w:right w:val="single" w:sz="8" w:space="0" w:color="auto"/>
            </w:tcBorders>
            <w:shd w:val="clear" w:color="auto" w:fill="auto"/>
            <w:vAlign w:val="center"/>
          </w:tcPr>
          <w:p w14:paraId="4E01F689" w14:textId="4A09C20C" w:rsidR="00A85F1F" w:rsidRPr="006669A7" w:rsidRDefault="00A85F1F" w:rsidP="00A85F1F">
            <w:pPr>
              <w:tabs>
                <w:tab w:val="left" w:pos="355"/>
                <w:tab w:val="center" w:pos="5174"/>
              </w:tabs>
              <w:suppressAutoHyphens w:val="0"/>
              <w:ind w:right="-1"/>
              <w:jc w:val="center"/>
              <w:rPr>
                <w:rFonts w:eastAsia="TimesNewRomanPS-BoldMT"/>
                <w:bCs/>
                <w:color w:val="auto"/>
                <w:lang w:eastAsia="en-US"/>
              </w:rPr>
            </w:pPr>
            <w:r>
              <w:rPr>
                <w:rFonts w:eastAsia="TimesNewRomanPS-BoldMT"/>
                <w:bCs/>
                <w:color w:val="auto"/>
                <w:lang w:eastAsia="en-US"/>
              </w:rPr>
              <w:t>39,14</w:t>
            </w:r>
          </w:p>
        </w:tc>
        <w:tc>
          <w:tcPr>
            <w:tcW w:w="1965" w:type="dxa"/>
            <w:tcBorders>
              <w:top w:val="nil"/>
              <w:left w:val="nil"/>
              <w:bottom w:val="single" w:sz="8" w:space="0" w:color="auto"/>
              <w:right w:val="single" w:sz="8" w:space="0" w:color="auto"/>
            </w:tcBorders>
            <w:shd w:val="clear" w:color="auto" w:fill="auto"/>
            <w:vAlign w:val="center"/>
          </w:tcPr>
          <w:p w14:paraId="3C5BC813" w14:textId="762506F3" w:rsidR="00A85F1F" w:rsidRPr="006669A7" w:rsidRDefault="00A85F1F" w:rsidP="00A85F1F">
            <w:pPr>
              <w:tabs>
                <w:tab w:val="left" w:pos="355"/>
                <w:tab w:val="center" w:pos="5174"/>
              </w:tabs>
              <w:suppressAutoHyphens w:val="0"/>
              <w:ind w:right="-1"/>
              <w:jc w:val="center"/>
              <w:rPr>
                <w:rFonts w:eastAsia="Calibri"/>
                <w:lang w:eastAsia="en-US"/>
              </w:rPr>
            </w:pPr>
            <w:r>
              <w:rPr>
                <w:rFonts w:eastAsia="Calibri"/>
                <w:lang w:eastAsia="en-US"/>
              </w:rPr>
              <w:t>14,287</w:t>
            </w:r>
          </w:p>
        </w:tc>
      </w:tr>
      <w:tr w:rsidR="00A85F1F" w:rsidRPr="006669A7" w14:paraId="4CAC4FEF" w14:textId="77777777" w:rsidTr="00BF4EFB">
        <w:trPr>
          <w:trHeight w:val="271"/>
        </w:trPr>
        <w:tc>
          <w:tcPr>
            <w:tcW w:w="2376" w:type="dxa"/>
            <w:shd w:val="clear" w:color="auto" w:fill="auto"/>
          </w:tcPr>
          <w:p w14:paraId="24CCE801" w14:textId="7BAA6A30" w:rsidR="00A85F1F" w:rsidRPr="006669A7" w:rsidRDefault="00EA5DA9" w:rsidP="00A85F1F">
            <w:pPr>
              <w:tabs>
                <w:tab w:val="left" w:pos="355"/>
                <w:tab w:val="center" w:pos="5174"/>
              </w:tabs>
              <w:suppressAutoHyphens w:val="0"/>
              <w:spacing w:line="276" w:lineRule="auto"/>
              <w:ind w:right="-1"/>
              <w:jc w:val="center"/>
              <w:rPr>
                <w:rFonts w:eastAsia="TimesNewRomanPS-BoldMT"/>
                <w:bCs/>
                <w:color w:val="auto"/>
                <w:lang w:eastAsia="en-US"/>
              </w:rPr>
            </w:pPr>
            <w:r>
              <w:rPr>
                <w:rFonts w:eastAsia="TimesNewRomanPS-BoldMT"/>
                <w:bCs/>
                <w:color w:val="auto"/>
                <w:lang w:eastAsia="en-US"/>
              </w:rPr>
              <w:t>2030</w:t>
            </w:r>
          </w:p>
        </w:tc>
        <w:tc>
          <w:tcPr>
            <w:tcW w:w="2127" w:type="dxa"/>
            <w:tcBorders>
              <w:top w:val="nil"/>
              <w:left w:val="single" w:sz="8" w:space="0" w:color="auto"/>
              <w:bottom w:val="single" w:sz="8" w:space="0" w:color="auto"/>
              <w:right w:val="single" w:sz="8" w:space="0" w:color="auto"/>
            </w:tcBorders>
            <w:shd w:val="clear" w:color="auto" w:fill="auto"/>
            <w:vAlign w:val="center"/>
          </w:tcPr>
          <w:p w14:paraId="63ED408F" w14:textId="336F3041" w:rsidR="00A85F1F" w:rsidRPr="006669A7" w:rsidRDefault="00A85F1F" w:rsidP="00A85F1F">
            <w:pPr>
              <w:tabs>
                <w:tab w:val="left" w:pos="355"/>
                <w:tab w:val="center" w:pos="5174"/>
              </w:tabs>
              <w:suppressAutoHyphens w:val="0"/>
              <w:ind w:right="-1"/>
              <w:jc w:val="center"/>
              <w:rPr>
                <w:rFonts w:eastAsia="TimesNewRomanPS-BoldMT"/>
                <w:bCs/>
                <w:color w:val="auto"/>
                <w:lang w:eastAsia="en-US"/>
              </w:rPr>
            </w:pPr>
            <w:r>
              <w:rPr>
                <w:rFonts w:eastAsia="TimesNewRomanPS-BoldMT"/>
                <w:bCs/>
                <w:color w:val="auto"/>
                <w:lang w:eastAsia="en-US"/>
              </w:rPr>
              <w:t>315</w:t>
            </w:r>
          </w:p>
        </w:tc>
        <w:tc>
          <w:tcPr>
            <w:tcW w:w="3166" w:type="dxa"/>
            <w:tcBorders>
              <w:top w:val="single" w:sz="8" w:space="0" w:color="auto"/>
              <w:left w:val="single" w:sz="8" w:space="0" w:color="auto"/>
              <w:bottom w:val="single" w:sz="8" w:space="0" w:color="auto"/>
              <w:right w:val="single" w:sz="8" w:space="0" w:color="auto"/>
            </w:tcBorders>
            <w:shd w:val="clear" w:color="auto" w:fill="auto"/>
            <w:vAlign w:val="center"/>
          </w:tcPr>
          <w:p w14:paraId="1FD291C2" w14:textId="6592B684" w:rsidR="00A85F1F" w:rsidRPr="006669A7" w:rsidRDefault="00A85F1F" w:rsidP="00A85F1F">
            <w:pPr>
              <w:tabs>
                <w:tab w:val="left" w:pos="355"/>
                <w:tab w:val="center" w:pos="5174"/>
              </w:tabs>
              <w:suppressAutoHyphens w:val="0"/>
              <w:ind w:right="-1"/>
              <w:jc w:val="center"/>
              <w:rPr>
                <w:rFonts w:eastAsia="TimesNewRomanPS-BoldMT"/>
                <w:bCs/>
                <w:color w:val="auto"/>
                <w:lang w:eastAsia="en-US"/>
              </w:rPr>
            </w:pPr>
            <w:r>
              <w:rPr>
                <w:rFonts w:eastAsia="TimesNewRomanPS-BoldMT"/>
                <w:bCs/>
                <w:color w:val="auto"/>
                <w:lang w:eastAsia="en-US"/>
              </w:rPr>
              <w:t>39,14</w:t>
            </w:r>
          </w:p>
        </w:tc>
        <w:tc>
          <w:tcPr>
            <w:tcW w:w="1965" w:type="dxa"/>
            <w:tcBorders>
              <w:top w:val="nil"/>
              <w:left w:val="nil"/>
              <w:bottom w:val="single" w:sz="8" w:space="0" w:color="auto"/>
              <w:right w:val="single" w:sz="8" w:space="0" w:color="auto"/>
            </w:tcBorders>
            <w:shd w:val="clear" w:color="auto" w:fill="auto"/>
            <w:vAlign w:val="center"/>
          </w:tcPr>
          <w:p w14:paraId="6C2E70DA" w14:textId="641D9AB4" w:rsidR="00A85F1F" w:rsidRPr="006669A7" w:rsidRDefault="00A85F1F" w:rsidP="00A85F1F">
            <w:pPr>
              <w:tabs>
                <w:tab w:val="left" w:pos="355"/>
                <w:tab w:val="center" w:pos="5174"/>
              </w:tabs>
              <w:suppressAutoHyphens w:val="0"/>
              <w:ind w:right="-1"/>
              <w:jc w:val="center"/>
              <w:rPr>
                <w:rFonts w:eastAsia="Calibri"/>
                <w:lang w:eastAsia="en-US"/>
              </w:rPr>
            </w:pPr>
            <w:r>
              <w:rPr>
                <w:rFonts w:eastAsia="Calibri"/>
                <w:lang w:eastAsia="en-US"/>
              </w:rPr>
              <w:t>14,287</w:t>
            </w:r>
          </w:p>
        </w:tc>
      </w:tr>
    </w:tbl>
    <w:p w14:paraId="11E01310" w14:textId="77777777" w:rsidR="006669A7" w:rsidRDefault="006669A7" w:rsidP="00BE107F">
      <w:pPr>
        <w:tabs>
          <w:tab w:val="left" w:pos="355"/>
          <w:tab w:val="center" w:pos="5174"/>
        </w:tabs>
        <w:suppressAutoHyphens w:val="0"/>
        <w:spacing w:line="276" w:lineRule="auto"/>
        <w:ind w:right="-284"/>
        <w:jc w:val="center"/>
        <w:rPr>
          <w:rFonts w:eastAsia="TimesNewRomanPS-BoldMT"/>
          <w:b/>
          <w:color w:val="auto"/>
          <w:sz w:val="28"/>
          <w:szCs w:val="28"/>
          <w:lang w:eastAsia="en-US"/>
        </w:rPr>
      </w:pPr>
    </w:p>
    <w:p w14:paraId="334A8495" w14:textId="7CB39ECD" w:rsidR="00BE107F" w:rsidRPr="00BE107F" w:rsidRDefault="00BE107F" w:rsidP="00E64FFC">
      <w:pPr>
        <w:tabs>
          <w:tab w:val="left" w:pos="355"/>
          <w:tab w:val="center" w:pos="5174"/>
        </w:tabs>
        <w:suppressAutoHyphens w:val="0"/>
        <w:spacing w:line="276" w:lineRule="auto"/>
        <w:jc w:val="center"/>
        <w:rPr>
          <w:rFonts w:eastAsia="Calibri"/>
          <w:b/>
          <w:color w:val="auto"/>
          <w:sz w:val="28"/>
          <w:szCs w:val="28"/>
          <w:lang w:eastAsia="en-US"/>
        </w:rPr>
      </w:pPr>
      <w:r w:rsidRPr="00BE107F">
        <w:rPr>
          <w:rFonts w:eastAsia="TimesNewRomanPS-BoldMT"/>
          <w:b/>
          <w:color w:val="auto"/>
          <w:sz w:val="28"/>
          <w:szCs w:val="28"/>
          <w:lang w:eastAsia="en-US"/>
        </w:rPr>
        <w:t>2.3. ПРОГНОЗ ОБЪЕМА СТОЧНЫХ ВОД</w:t>
      </w:r>
    </w:p>
    <w:p w14:paraId="4CCD1A53" w14:textId="77777777" w:rsidR="00BE107F" w:rsidRPr="00BE107F" w:rsidRDefault="00BE107F" w:rsidP="00E64FFC">
      <w:pPr>
        <w:suppressAutoHyphens w:val="0"/>
        <w:spacing w:line="276" w:lineRule="auto"/>
        <w:ind w:left="708"/>
        <w:jc w:val="center"/>
        <w:rPr>
          <w:rFonts w:eastAsia="Calibri"/>
          <w:b/>
          <w:color w:val="auto"/>
          <w:sz w:val="28"/>
          <w:szCs w:val="28"/>
          <w:lang w:eastAsia="en-US"/>
        </w:rPr>
      </w:pPr>
      <w:r w:rsidRPr="00BE107F">
        <w:rPr>
          <w:rFonts w:eastAsia="TimesNewRomanPS-BoldMT"/>
          <w:b/>
          <w:iCs/>
          <w:color w:val="auto"/>
          <w:sz w:val="28"/>
          <w:szCs w:val="28"/>
          <w:lang w:eastAsia="en-US"/>
        </w:rPr>
        <w:t>2.3.1. Сведения о фактическом и ожидаемом поступлении сточных вод в централизованную систему водоотведения</w:t>
      </w:r>
    </w:p>
    <w:p w14:paraId="37C92DC5" w14:textId="77777777" w:rsidR="006669A7" w:rsidRPr="006669A7" w:rsidRDefault="006669A7" w:rsidP="006669A7">
      <w:pPr>
        <w:suppressAutoHyphens w:val="0"/>
        <w:autoSpaceDE w:val="0"/>
        <w:autoSpaceDN w:val="0"/>
        <w:adjustRightInd w:val="0"/>
        <w:spacing w:line="276" w:lineRule="auto"/>
        <w:ind w:right="-1" w:firstLine="708"/>
        <w:jc w:val="both"/>
        <w:rPr>
          <w:rFonts w:eastAsia="Calibri"/>
          <w:sz w:val="28"/>
          <w:szCs w:val="28"/>
          <w:lang w:eastAsia="en-US"/>
        </w:rPr>
      </w:pPr>
      <w:r w:rsidRPr="006669A7">
        <w:rPr>
          <w:rFonts w:eastAsia="Calibri"/>
          <w:sz w:val="28"/>
          <w:szCs w:val="28"/>
          <w:lang w:eastAsia="en-US"/>
        </w:rPr>
        <w:t xml:space="preserve">Максимальный расчетный суточный приток сточных вод на очистные сооружения определяются, как произведение среднесуточного расхода, на значение коэффициента суточной неравномерности (К=1,1 - 1,3) и на дополнительный коэффициент неравномерности, учитывающий поступление неорганизованного притока в сильные ливни и паводки (К=1,15-1,3) согласно СП 32.13330.2018 (пункт Г 3.2). </w:t>
      </w:r>
    </w:p>
    <w:p w14:paraId="3BEDBC87" w14:textId="77777777" w:rsidR="006669A7" w:rsidRPr="006669A7" w:rsidRDefault="006669A7" w:rsidP="006669A7">
      <w:pPr>
        <w:suppressAutoHyphens w:val="0"/>
        <w:autoSpaceDE w:val="0"/>
        <w:autoSpaceDN w:val="0"/>
        <w:adjustRightInd w:val="0"/>
        <w:spacing w:line="276" w:lineRule="auto"/>
        <w:ind w:firstLine="709"/>
        <w:contextualSpacing/>
        <w:jc w:val="both"/>
        <w:rPr>
          <w:rFonts w:eastAsia="Calibri"/>
          <w:bCs/>
          <w:color w:val="auto"/>
          <w:sz w:val="28"/>
          <w:szCs w:val="28"/>
          <w:lang w:eastAsia="ru-RU"/>
        </w:rPr>
      </w:pPr>
      <w:r w:rsidRPr="006669A7">
        <w:rPr>
          <w:rFonts w:eastAsia="Calibri"/>
          <w:bCs/>
          <w:color w:val="auto"/>
          <w:sz w:val="28"/>
          <w:szCs w:val="28"/>
          <w:lang w:eastAsia="ru-RU"/>
        </w:rPr>
        <w:t>Тогда итоговая формула максимального суточного притока сточных вод на ОСК будет определяться по формуле:</w:t>
      </w:r>
    </w:p>
    <w:p w14:paraId="2A665858" w14:textId="77777777" w:rsidR="006669A7" w:rsidRPr="006669A7" w:rsidRDefault="006669A7" w:rsidP="006669A7">
      <w:pPr>
        <w:suppressAutoHyphens w:val="0"/>
        <w:autoSpaceDE w:val="0"/>
        <w:autoSpaceDN w:val="0"/>
        <w:adjustRightInd w:val="0"/>
        <w:spacing w:line="276" w:lineRule="auto"/>
        <w:contextualSpacing/>
        <w:jc w:val="center"/>
        <w:rPr>
          <w:rFonts w:eastAsia="Calibri"/>
          <w:bCs/>
          <w:color w:val="auto"/>
          <w:sz w:val="28"/>
          <w:szCs w:val="28"/>
          <w:lang w:eastAsia="ru-RU"/>
        </w:rPr>
      </w:pPr>
      <w:r w:rsidRPr="006669A7">
        <w:rPr>
          <w:rFonts w:eastAsia="Calibri"/>
          <w:bCs/>
          <w:color w:val="auto"/>
          <w:sz w:val="28"/>
          <w:szCs w:val="28"/>
          <w:lang w:val="en-US" w:eastAsia="ru-RU"/>
        </w:rPr>
        <w:t>Q</w:t>
      </w:r>
      <w:r w:rsidRPr="006669A7">
        <w:rPr>
          <w:rFonts w:eastAsia="Calibri"/>
          <w:bCs/>
          <w:color w:val="auto"/>
          <w:sz w:val="28"/>
          <w:szCs w:val="28"/>
          <w:vertAlign w:val="subscript"/>
          <w:lang w:eastAsia="ru-RU"/>
        </w:rPr>
        <w:t>ма</w:t>
      </w:r>
      <w:r w:rsidRPr="006669A7">
        <w:rPr>
          <w:rFonts w:eastAsia="Calibri"/>
          <w:bCs/>
          <w:color w:val="auto"/>
          <w:sz w:val="28"/>
          <w:szCs w:val="28"/>
          <w:vertAlign w:val="subscript"/>
          <w:lang w:val="en-US" w:eastAsia="ru-RU"/>
        </w:rPr>
        <w:t>x</w:t>
      </w:r>
      <w:r w:rsidRPr="006669A7">
        <w:rPr>
          <w:rFonts w:eastAsia="Calibri"/>
          <w:bCs/>
          <w:color w:val="auto"/>
          <w:sz w:val="28"/>
          <w:szCs w:val="28"/>
          <w:lang w:eastAsia="ru-RU"/>
        </w:rPr>
        <w:t xml:space="preserve"> = </w:t>
      </w:r>
      <w:r w:rsidRPr="006669A7">
        <w:rPr>
          <w:rFonts w:eastAsia="Calibri"/>
          <w:bCs/>
          <w:color w:val="auto"/>
          <w:sz w:val="28"/>
          <w:szCs w:val="28"/>
          <w:lang w:val="en-US" w:eastAsia="ru-RU"/>
        </w:rPr>
        <w:t>Q</w:t>
      </w:r>
      <w:r w:rsidRPr="006669A7">
        <w:rPr>
          <w:rFonts w:eastAsia="Calibri"/>
          <w:bCs/>
          <w:color w:val="auto"/>
          <w:sz w:val="28"/>
          <w:szCs w:val="28"/>
          <w:vertAlign w:val="subscript"/>
          <w:lang w:eastAsia="ru-RU"/>
        </w:rPr>
        <w:t>ср</w:t>
      </w:r>
      <w:r w:rsidRPr="006669A7">
        <w:rPr>
          <w:rFonts w:eastAsia="Calibri"/>
          <w:bCs/>
          <w:color w:val="auto"/>
          <w:sz w:val="28"/>
          <w:szCs w:val="28"/>
          <w:lang w:eastAsia="ru-RU"/>
        </w:rPr>
        <w:t>∙ 1,3 ∙ 1,2, м</w:t>
      </w:r>
      <w:r w:rsidRPr="006669A7">
        <w:rPr>
          <w:rFonts w:eastAsia="Calibri"/>
          <w:bCs/>
          <w:color w:val="auto"/>
          <w:sz w:val="28"/>
          <w:szCs w:val="28"/>
          <w:vertAlign w:val="superscript"/>
          <w:lang w:eastAsia="ru-RU"/>
        </w:rPr>
        <w:t>3</w:t>
      </w:r>
      <w:r w:rsidRPr="006669A7">
        <w:rPr>
          <w:rFonts w:eastAsia="Calibri"/>
          <w:bCs/>
          <w:color w:val="auto"/>
          <w:sz w:val="28"/>
          <w:szCs w:val="28"/>
          <w:lang w:eastAsia="ru-RU"/>
        </w:rPr>
        <w:t>/сут.,</w:t>
      </w:r>
    </w:p>
    <w:p w14:paraId="3357DE85" w14:textId="77777777" w:rsidR="006669A7" w:rsidRPr="006669A7" w:rsidRDefault="006669A7" w:rsidP="006669A7">
      <w:pPr>
        <w:suppressAutoHyphens w:val="0"/>
        <w:autoSpaceDE w:val="0"/>
        <w:autoSpaceDN w:val="0"/>
        <w:adjustRightInd w:val="0"/>
        <w:spacing w:line="276" w:lineRule="auto"/>
        <w:contextualSpacing/>
        <w:jc w:val="both"/>
        <w:rPr>
          <w:rFonts w:eastAsia="Calibri"/>
          <w:bCs/>
          <w:color w:val="auto"/>
          <w:sz w:val="28"/>
          <w:szCs w:val="28"/>
          <w:lang w:eastAsia="ru-RU"/>
        </w:rPr>
      </w:pPr>
      <w:r w:rsidRPr="006669A7">
        <w:rPr>
          <w:rFonts w:eastAsia="Calibri"/>
          <w:bCs/>
          <w:color w:val="auto"/>
          <w:sz w:val="28"/>
          <w:szCs w:val="28"/>
          <w:lang w:eastAsia="ru-RU"/>
        </w:rPr>
        <w:t xml:space="preserve">где </w:t>
      </w:r>
      <w:r w:rsidRPr="006669A7">
        <w:rPr>
          <w:rFonts w:eastAsia="Calibri"/>
          <w:bCs/>
          <w:color w:val="auto"/>
          <w:sz w:val="28"/>
          <w:szCs w:val="28"/>
          <w:lang w:val="en-US" w:eastAsia="ru-RU"/>
        </w:rPr>
        <w:t>Q</w:t>
      </w:r>
      <w:r w:rsidRPr="006669A7">
        <w:rPr>
          <w:rFonts w:eastAsia="Calibri"/>
          <w:bCs/>
          <w:color w:val="auto"/>
          <w:sz w:val="28"/>
          <w:szCs w:val="28"/>
          <w:vertAlign w:val="subscript"/>
          <w:lang w:eastAsia="ru-RU"/>
        </w:rPr>
        <w:t xml:space="preserve">год </w:t>
      </w:r>
      <w:r w:rsidRPr="006669A7">
        <w:rPr>
          <w:rFonts w:eastAsia="Calibri"/>
          <w:bCs/>
          <w:color w:val="auto"/>
          <w:sz w:val="28"/>
          <w:szCs w:val="28"/>
          <w:lang w:eastAsia="ru-RU"/>
        </w:rPr>
        <w:t>– среднесуточное поступление сточных вод;</w:t>
      </w:r>
    </w:p>
    <w:p w14:paraId="4D0050C8" w14:textId="77777777" w:rsidR="006669A7" w:rsidRPr="006669A7" w:rsidRDefault="006669A7" w:rsidP="006669A7">
      <w:pPr>
        <w:suppressAutoHyphens w:val="0"/>
        <w:autoSpaceDE w:val="0"/>
        <w:autoSpaceDN w:val="0"/>
        <w:adjustRightInd w:val="0"/>
        <w:spacing w:line="276" w:lineRule="auto"/>
        <w:contextualSpacing/>
        <w:jc w:val="both"/>
        <w:rPr>
          <w:rFonts w:eastAsia="Calibri"/>
          <w:sz w:val="28"/>
          <w:szCs w:val="28"/>
          <w:lang w:eastAsia="en-US"/>
        </w:rPr>
      </w:pPr>
      <w:r w:rsidRPr="006669A7">
        <w:rPr>
          <w:rFonts w:eastAsia="Calibri"/>
          <w:bCs/>
          <w:color w:val="auto"/>
          <w:sz w:val="28"/>
          <w:szCs w:val="28"/>
          <w:lang w:eastAsia="ru-RU"/>
        </w:rPr>
        <w:t xml:space="preserve">1,3 - </w:t>
      </w:r>
      <w:r w:rsidRPr="006669A7">
        <w:rPr>
          <w:rFonts w:eastAsia="Calibri"/>
          <w:sz w:val="28"/>
          <w:szCs w:val="28"/>
          <w:lang w:eastAsia="en-US"/>
        </w:rPr>
        <w:t>коэффициент суточной неравномерности;</w:t>
      </w:r>
    </w:p>
    <w:p w14:paraId="2027F8E7" w14:textId="77777777" w:rsidR="006669A7" w:rsidRPr="006669A7" w:rsidRDefault="006669A7" w:rsidP="006669A7">
      <w:pPr>
        <w:suppressAutoHyphens w:val="0"/>
        <w:autoSpaceDE w:val="0"/>
        <w:autoSpaceDN w:val="0"/>
        <w:adjustRightInd w:val="0"/>
        <w:spacing w:line="276" w:lineRule="auto"/>
        <w:contextualSpacing/>
        <w:jc w:val="both"/>
        <w:rPr>
          <w:rFonts w:eastAsia="Calibri"/>
          <w:sz w:val="28"/>
          <w:szCs w:val="28"/>
          <w:lang w:eastAsia="en-US"/>
        </w:rPr>
      </w:pPr>
      <w:r w:rsidRPr="006669A7">
        <w:rPr>
          <w:rFonts w:eastAsia="Calibri"/>
          <w:sz w:val="28"/>
          <w:szCs w:val="28"/>
          <w:lang w:eastAsia="en-US"/>
        </w:rPr>
        <w:t>1,2 – коэффициент, учитывающий поступление неорганизованного притока в сильные ливни и паводки.</w:t>
      </w:r>
    </w:p>
    <w:p w14:paraId="38846D24" w14:textId="77777777" w:rsidR="006669A7" w:rsidRPr="006669A7" w:rsidRDefault="006669A7" w:rsidP="006669A7">
      <w:pPr>
        <w:suppressAutoHyphens w:val="0"/>
        <w:autoSpaceDE w:val="0"/>
        <w:autoSpaceDN w:val="0"/>
        <w:adjustRightInd w:val="0"/>
        <w:spacing w:line="276" w:lineRule="auto"/>
        <w:ind w:firstLine="708"/>
        <w:jc w:val="right"/>
        <w:rPr>
          <w:rFonts w:eastAsia="Calibri"/>
          <w:color w:val="auto"/>
          <w:sz w:val="28"/>
          <w:szCs w:val="28"/>
          <w:lang w:eastAsia="ru-RU"/>
        </w:rPr>
      </w:pPr>
      <w:r w:rsidRPr="006669A7">
        <w:rPr>
          <w:rFonts w:eastAsia="Calibri"/>
          <w:sz w:val="28"/>
          <w:szCs w:val="28"/>
          <w:lang w:eastAsia="en-US"/>
        </w:rPr>
        <w:tab/>
      </w:r>
      <w:r w:rsidRPr="006669A7">
        <w:rPr>
          <w:rFonts w:eastAsia="TimesNewRomanPS-BoldMT"/>
          <w:b/>
          <w:color w:val="auto"/>
          <w:sz w:val="28"/>
          <w:szCs w:val="28"/>
          <w:lang w:eastAsia="en-US"/>
        </w:rPr>
        <w:tab/>
      </w:r>
      <w:r w:rsidRPr="006669A7">
        <w:rPr>
          <w:rFonts w:eastAsia="TimesNewRomanPS-BoldMT"/>
          <w:b/>
          <w:color w:val="auto"/>
          <w:sz w:val="28"/>
          <w:szCs w:val="28"/>
          <w:lang w:eastAsia="en-US"/>
        </w:rPr>
        <w:tab/>
      </w:r>
      <w:r w:rsidRPr="006669A7">
        <w:rPr>
          <w:rFonts w:eastAsia="Calibri"/>
          <w:color w:val="auto"/>
          <w:sz w:val="28"/>
          <w:szCs w:val="28"/>
          <w:lang w:eastAsia="ru-RU"/>
        </w:rPr>
        <w:t xml:space="preserve"> Таблица 36</w:t>
      </w:r>
    </w:p>
    <w:tbl>
      <w:tblPr>
        <w:tblW w:w="962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652"/>
        <w:gridCol w:w="3702"/>
        <w:gridCol w:w="3270"/>
      </w:tblGrid>
      <w:tr w:rsidR="006669A7" w:rsidRPr="006669A7" w14:paraId="2D600D9B" w14:textId="77777777" w:rsidTr="003E6FF1">
        <w:trPr>
          <w:trHeight w:val="1114"/>
        </w:trPr>
        <w:tc>
          <w:tcPr>
            <w:tcW w:w="2652" w:type="dxa"/>
            <w:shd w:val="clear" w:color="auto" w:fill="auto"/>
            <w:vAlign w:val="center"/>
          </w:tcPr>
          <w:p w14:paraId="4B5BD2E6" w14:textId="77777777" w:rsidR="006669A7" w:rsidRPr="006669A7" w:rsidRDefault="006669A7" w:rsidP="006669A7">
            <w:pPr>
              <w:tabs>
                <w:tab w:val="left" w:pos="355"/>
                <w:tab w:val="center" w:pos="5174"/>
              </w:tabs>
              <w:suppressAutoHyphens w:val="0"/>
              <w:ind w:right="-1"/>
              <w:jc w:val="center"/>
              <w:rPr>
                <w:rFonts w:eastAsia="TimesNewRomanPS-BoldMT"/>
                <w:b/>
                <w:lang w:eastAsia="en-US"/>
              </w:rPr>
            </w:pPr>
            <w:r w:rsidRPr="006669A7">
              <w:rPr>
                <w:rFonts w:eastAsia="TimesNewRomanPS-BoldMT"/>
                <w:b/>
                <w:lang w:eastAsia="en-US"/>
              </w:rPr>
              <w:t>Год</w:t>
            </w:r>
          </w:p>
        </w:tc>
        <w:tc>
          <w:tcPr>
            <w:tcW w:w="3702" w:type="dxa"/>
            <w:shd w:val="clear" w:color="auto" w:fill="auto"/>
            <w:vAlign w:val="center"/>
          </w:tcPr>
          <w:p w14:paraId="1CB68CB6" w14:textId="77777777" w:rsidR="006669A7" w:rsidRPr="006669A7" w:rsidRDefault="006669A7" w:rsidP="006669A7">
            <w:pPr>
              <w:tabs>
                <w:tab w:val="left" w:pos="355"/>
                <w:tab w:val="center" w:pos="5174"/>
              </w:tabs>
              <w:suppressAutoHyphens w:val="0"/>
              <w:ind w:right="-1"/>
              <w:jc w:val="center"/>
              <w:rPr>
                <w:rFonts w:eastAsia="TimesNewRomanPS-BoldMT"/>
                <w:b/>
                <w:lang w:eastAsia="en-US"/>
              </w:rPr>
            </w:pPr>
            <w:r w:rsidRPr="006669A7">
              <w:rPr>
                <w:rFonts w:eastAsia="TimesNewRomanPS-BoldMT"/>
                <w:b/>
                <w:lang w:eastAsia="en-US"/>
              </w:rPr>
              <w:t xml:space="preserve">Среднесуточное поступление сточных вод с учетом коэффициентов согласно п. 5.1.5 СП </w:t>
            </w:r>
            <w:r w:rsidRPr="006669A7">
              <w:rPr>
                <w:rFonts w:eastAsia="Calibri"/>
                <w:b/>
                <w:bCs/>
                <w:lang w:eastAsia="ru-RU"/>
              </w:rPr>
              <w:t xml:space="preserve">32.13330.2018 </w:t>
            </w:r>
            <w:r w:rsidRPr="006669A7">
              <w:rPr>
                <w:rFonts w:eastAsia="TimesNewRomanPS-BoldMT"/>
                <w:b/>
                <w:lang w:eastAsia="en-US"/>
              </w:rPr>
              <w:t>м</w:t>
            </w:r>
            <w:r w:rsidRPr="006669A7">
              <w:rPr>
                <w:rFonts w:eastAsia="TimesNewRomanPS-BoldMT"/>
                <w:b/>
                <w:vertAlign w:val="superscript"/>
                <w:lang w:eastAsia="en-US"/>
              </w:rPr>
              <w:t>3</w:t>
            </w:r>
            <w:r w:rsidRPr="006669A7">
              <w:rPr>
                <w:rFonts w:eastAsia="TimesNewRomanPS-BoldMT"/>
                <w:b/>
                <w:lang w:eastAsia="en-US"/>
              </w:rPr>
              <w:t xml:space="preserve">/сут </w:t>
            </w:r>
          </w:p>
        </w:tc>
        <w:tc>
          <w:tcPr>
            <w:tcW w:w="3270" w:type="dxa"/>
            <w:vAlign w:val="center"/>
          </w:tcPr>
          <w:p w14:paraId="2240DCB7" w14:textId="77777777" w:rsidR="006669A7" w:rsidRPr="006669A7" w:rsidRDefault="006669A7" w:rsidP="006669A7">
            <w:pPr>
              <w:tabs>
                <w:tab w:val="left" w:pos="355"/>
                <w:tab w:val="center" w:pos="5174"/>
              </w:tabs>
              <w:suppressAutoHyphens w:val="0"/>
              <w:ind w:right="-1"/>
              <w:jc w:val="center"/>
              <w:rPr>
                <w:rFonts w:eastAsia="TimesNewRomanPS-BoldMT"/>
                <w:b/>
                <w:lang w:eastAsia="en-US"/>
              </w:rPr>
            </w:pPr>
            <w:r w:rsidRPr="006669A7">
              <w:rPr>
                <w:rFonts w:eastAsia="TimesNewRomanPS-BoldMT"/>
                <w:b/>
                <w:lang w:eastAsia="en-US"/>
              </w:rPr>
              <w:t>Максимально суточное поступление точных вод, м</w:t>
            </w:r>
            <w:r w:rsidRPr="006669A7">
              <w:rPr>
                <w:rFonts w:eastAsia="TimesNewRomanPS-BoldMT"/>
                <w:b/>
                <w:vertAlign w:val="superscript"/>
                <w:lang w:eastAsia="en-US"/>
              </w:rPr>
              <w:t>3</w:t>
            </w:r>
            <w:r w:rsidRPr="006669A7">
              <w:rPr>
                <w:rFonts w:eastAsia="TimesNewRomanPS-BoldMT"/>
                <w:b/>
                <w:lang w:eastAsia="en-US"/>
              </w:rPr>
              <w:t>/сут</w:t>
            </w:r>
          </w:p>
        </w:tc>
      </w:tr>
      <w:tr w:rsidR="006669A7" w:rsidRPr="006669A7" w14:paraId="538026D6" w14:textId="77777777" w:rsidTr="003E6FF1">
        <w:trPr>
          <w:trHeight w:val="271"/>
        </w:trPr>
        <w:tc>
          <w:tcPr>
            <w:tcW w:w="2652" w:type="dxa"/>
            <w:shd w:val="clear" w:color="auto" w:fill="auto"/>
          </w:tcPr>
          <w:p w14:paraId="58F6C4D4" w14:textId="77777777" w:rsidR="006669A7" w:rsidRPr="006669A7" w:rsidRDefault="006669A7" w:rsidP="006669A7">
            <w:pPr>
              <w:tabs>
                <w:tab w:val="left" w:pos="355"/>
                <w:tab w:val="center" w:pos="5174"/>
              </w:tabs>
              <w:suppressAutoHyphens w:val="0"/>
              <w:spacing w:line="276" w:lineRule="auto"/>
              <w:ind w:right="-1"/>
              <w:jc w:val="center"/>
              <w:rPr>
                <w:rFonts w:eastAsia="TimesNewRomanPS-BoldMT"/>
                <w:bCs/>
                <w:color w:val="auto"/>
                <w:lang w:eastAsia="en-US"/>
              </w:rPr>
            </w:pPr>
            <w:r w:rsidRPr="006669A7">
              <w:rPr>
                <w:rFonts w:eastAsia="TimesNewRomanPS-BoldMT"/>
                <w:bCs/>
                <w:color w:val="auto"/>
                <w:lang w:eastAsia="en-US"/>
              </w:rPr>
              <w:t>2024</w:t>
            </w:r>
          </w:p>
        </w:tc>
        <w:tc>
          <w:tcPr>
            <w:tcW w:w="3702" w:type="dxa"/>
            <w:shd w:val="clear" w:color="auto" w:fill="auto"/>
            <w:vAlign w:val="center"/>
          </w:tcPr>
          <w:p w14:paraId="0DE9EAD6" w14:textId="7C42FB37" w:rsidR="006669A7" w:rsidRPr="006669A7" w:rsidRDefault="00075983" w:rsidP="006669A7">
            <w:pPr>
              <w:tabs>
                <w:tab w:val="left" w:pos="355"/>
                <w:tab w:val="center" w:pos="5174"/>
              </w:tabs>
              <w:suppressAutoHyphens w:val="0"/>
              <w:ind w:right="-1"/>
              <w:jc w:val="center"/>
              <w:rPr>
                <w:rFonts w:eastAsia="TimesNewRomanPS-BoldMT"/>
                <w:bCs/>
                <w:color w:val="auto"/>
                <w:lang w:eastAsia="en-US"/>
              </w:rPr>
            </w:pPr>
            <w:r>
              <w:rPr>
                <w:rFonts w:eastAsia="TimesNewRomanPS-BoldMT"/>
                <w:bCs/>
                <w:color w:val="auto"/>
                <w:lang w:eastAsia="en-US"/>
              </w:rPr>
              <w:t>39,14</w:t>
            </w:r>
          </w:p>
        </w:tc>
        <w:tc>
          <w:tcPr>
            <w:tcW w:w="3270" w:type="dxa"/>
            <w:shd w:val="clear" w:color="auto" w:fill="auto"/>
          </w:tcPr>
          <w:p w14:paraId="61E2C3D8" w14:textId="063A6401" w:rsidR="006669A7" w:rsidRPr="006669A7" w:rsidRDefault="00A85F1F" w:rsidP="006669A7">
            <w:pPr>
              <w:tabs>
                <w:tab w:val="left" w:pos="355"/>
                <w:tab w:val="center" w:pos="5174"/>
              </w:tabs>
              <w:suppressAutoHyphens w:val="0"/>
              <w:ind w:right="-1"/>
              <w:jc w:val="center"/>
              <w:rPr>
                <w:rFonts w:eastAsia="Calibri"/>
                <w:lang w:eastAsia="en-US"/>
              </w:rPr>
            </w:pPr>
            <w:r>
              <w:rPr>
                <w:rFonts w:eastAsia="Calibri"/>
                <w:color w:val="auto"/>
                <w:lang w:eastAsia="en-US"/>
              </w:rPr>
              <w:t>44,5</w:t>
            </w:r>
          </w:p>
        </w:tc>
      </w:tr>
      <w:tr w:rsidR="00A85F1F" w:rsidRPr="006669A7" w14:paraId="6CB4A0ED" w14:textId="77777777" w:rsidTr="003E6FF1">
        <w:trPr>
          <w:trHeight w:val="271"/>
        </w:trPr>
        <w:tc>
          <w:tcPr>
            <w:tcW w:w="2652" w:type="dxa"/>
            <w:shd w:val="clear" w:color="auto" w:fill="auto"/>
          </w:tcPr>
          <w:p w14:paraId="765EB2C2" w14:textId="77777777" w:rsidR="00A85F1F" w:rsidRPr="006669A7" w:rsidRDefault="00A85F1F" w:rsidP="00A85F1F">
            <w:pPr>
              <w:tabs>
                <w:tab w:val="left" w:pos="355"/>
                <w:tab w:val="center" w:pos="5174"/>
              </w:tabs>
              <w:suppressAutoHyphens w:val="0"/>
              <w:spacing w:line="276" w:lineRule="auto"/>
              <w:ind w:right="-1"/>
              <w:jc w:val="center"/>
              <w:rPr>
                <w:rFonts w:eastAsia="TimesNewRomanPS-BoldMT"/>
                <w:bCs/>
                <w:color w:val="auto"/>
                <w:lang w:eastAsia="en-US"/>
              </w:rPr>
            </w:pPr>
            <w:r w:rsidRPr="006669A7">
              <w:rPr>
                <w:rFonts w:eastAsia="TimesNewRomanPS-BoldMT"/>
                <w:bCs/>
                <w:color w:val="auto"/>
                <w:lang w:eastAsia="en-US"/>
              </w:rPr>
              <w:t>2025</w:t>
            </w:r>
          </w:p>
        </w:tc>
        <w:tc>
          <w:tcPr>
            <w:tcW w:w="3702" w:type="dxa"/>
            <w:shd w:val="clear" w:color="auto" w:fill="auto"/>
            <w:vAlign w:val="center"/>
          </w:tcPr>
          <w:p w14:paraId="29FCC692" w14:textId="6083E5A7" w:rsidR="00A85F1F" w:rsidRPr="006669A7" w:rsidRDefault="00A85F1F" w:rsidP="00A85F1F">
            <w:pPr>
              <w:tabs>
                <w:tab w:val="left" w:pos="355"/>
                <w:tab w:val="center" w:pos="5174"/>
              </w:tabs>
              <w:suppressAutoHyphens w:val="0"/>
              <w:ind w:right="-1"/>
              <w:jc w:val="center"/>
              <w:rPr>
                <w:rFonts w:eastAsia="TimesNewRomanPS-BoldMT"/>
                <w:bCs/>
                <w:color w:val="auto"/>
                <w:lang w:eastAsia="en-US"/>
              </w:rPr>
            </w:pPr>
            <w:r>
              <w:rPr>
                <w:rFonts w:eastAsia="TimesNewRomanPS-BoldMT"/>
                <w:bCs/>
                <w:color w:val="auto"/>
                <w:lang w:eastAsia="en-US"/>
              </w:rPr>
              <w:t>39,14</w:t>
            </w:r>
          </w:p>
        </w:tc>
        <w:tc>
          <w:tcPr>
            <w:tcW w:w="3270" w:type="dxa"/>
            <w:shd w:val="clear" w:color="auto" w:fill="auto"/>
          </w:tcPr>
          <w:p w14:paraId="615A9FE3" w14:textId="6F427BB4" w:rsidR="00A85F1F" w:rsidRPr="006669A7" w:rsidRDefault="00A85F1F" w:rsidP="00A85F1F">
            <w:pPr>
              <w:tabs>
                <w:tab w:val="left" w:pos="355"/>
                <w:tab w:val="center" w:pos="5174"/>
              </w:tabs>
              <w:suppressAutoHyphens w:val="0"/>
              <w:ind w:right="-1"/>
              <w:jc w:val="center"/>
              <w:rPr>
                <w:rFonts w:eastAsia="Calibri"/>
                <w:lang w:eastAsia="en-US"/>
              </w:rPr>
            </w:pPr>
            <w:r>
              <w:rPr>
                <w:rFonts w:eastAsia="Calibri"/>
                <w:color w:val="auto"/>
                <w:lang w:eastAsia="en-US"/>
              </w:rPr>
              <w:t>44,5</w:t>
            </w:r>
          </w:p>
        </w:tc>
      </w:tr>
      <w:tr w:rsidR="00A85F1F" w:rsidRPr="006669A7" w14:paraId="7A94966C" w14:textId="77777777" w:rsidTr="003E6FF1">
        <w:trPr>
          <w:trHeight w:val="288"/>
        </w:trPr>
        <w:tc>
          <w:tcPr>
            <w:tcW w:w="2652" w:type="dxa"/>
            <w:shd w:val="clear" w:color="auto" w:fill="auto"/>
          </w:tcPr>
          <w:p w14:paraId="688E9FA7" w14:textId="77777777" w:rsidR="00A85F1F" w:rsidRPr="006669A7" w:rsidRDefault="00A85F1F" w:rsidP="00A85F1F">
            <w:pPr>
              <w:tabs>
                <w:tab w:val="left" w:pos="355"/>
                <w:tab w:val="center" w:pos="5174"/>
              </w:tabs>
              <w:suppressAutoHyphens w:val="0"/>
              <w:spacing w:line="276" w:lineRule="auto"/>
              <w:ind w:right="-1"/>
              <w:jc w:val="center"/>
              <w:rPr>
                <w:rFonts w:eastAsia="TimesNewRomanPS-BoldMT"/>
                <w:bCs/>
                <w:color w:val="auto"/>
                <w:lang w:eastAsia="en-US"/>
              </w:rPr>
            </w:pPr>
            <w:r w:rsidRPr="006669A7">
              <w:rPr>
                <w:rFonts w:eastAsia="TimesNewRomanPS-BoldMT"/>
                <w:bCs/>
                <w:color w:val="auto"/>
                <w:lang w:eastAsia="en-US"/>
              </w:rPr>
              <w:t>2026</w:t>
            </w:r>
          </w:p>
        </w:tc>
        <w:tc>
          <w:tcPr>
            <w:tcW w:w="3702" w:type="dxa"/>
            <w:shd w:val="clear" w:color="auto" w:fill="auto"/>
            <w:vAlign w:val="center"/>
          </w:tcPr>
          <w:p w14:paraId="428FB7BD" w14:textId="1E73DD03" w:rsidR="00A85F1F" w:rsidRPr="006669A7" w:rsidRDefault="00A85F1F" w:rsidP="00A85F1F">
            <w:pPr>
              <w:tabs>
                <w:tab w:val="left" w:pos="355"/>
                <w:tab w:val="center" w:pos="5174"/>
              </w:tabs>
              <w:suppressAutoHyphens w:val="0"/>
              <w:ind w:right="-1"/>
              <w:jc w:val="center"/>
              <w:rPr>
                <w:rFonts w:eastAsia="TimesNewRomanPS-BoldMT"/>
                <w:bCs/>
                <w:color w:val="auto"/>
                <w:lang w:eastAsia="en-US"/>
              </w:rPr>
            </w:pPr>
            <w:r>
              <w:rPr>
                <w:rFonts w:eastAsia="TimesNewRomanPS-BoldMT"/>
                <w:bCs/>
                <w:color w:val="auto"/>
                <w:lang w:eastAsia="en-US"/>
              </w:rPr>
              <w:t>39,14</w:t>
            </w:r>
          </w:p>
        </w:tc>
        <w:tc>
          <w:tcPr>
            <w:tcW w:w="3270" w:type="dxa"/>
            <w:shd w:val="clear" w:color="auto" w:fill="auto"/>
          </w:tcPr>
          <w:p w14:paraId="1E88A0FC" w14:textId="19E90044" w:rsidR="00A85F1F" w:rsidRPr="006669A7" w:rsidRDefault="00A85F1F" w:rsidP="00A85F1F">
            <w:pPr>
              <w:tabs>
                <w:tab w:val="left" w:pos="355"/>
                <w:tab w:val="center" w:pos="5174"/>
              </w:tabs>
              <w:suppressAutoHyphens w:val="0"/>
              <w:ind w:right="-1"/>
              <w:jc w:val="center"/>
              <w:rPr>
                <w:rFonts w:eastAsia="Calibri"/>
                <w:lang w:eastAsia="en-US"/>
              </w:rPr>
            </w:pPr>
            <w:r>
              <w:rPr>
                <w:rFonts w:eastAsia="Calibri"/>
                <w:color w:val="auto"/>
                <w:lang w:eastAsia="en-US"/>
              </w:rPr>
              <w:t>44,5</w:t>
            </w:r>
          </w:p>
        </w:tc>
      </w:tr>
      <w:tr w:rsidR="00A85F1F" w:rsidRPr="006669A7" w14:paraId="17AD1D6E" w14:textId="77777777" w:rsidTr="003E6FF1">
        <w:trPr>
          <w:trHeight w:val="271"/>
        </w:trPr>
        <w:tc>
          <w:tcPr>
            <w:tcW w:w="2652" w:type="dxa"/>
            <w:shd w:val="clear" w:color="auto" w:fill="auto"/>
          </w:tcPr>
          <w:p w14:paraId="315B93E3" w14:textId="77777777" w:rsidR="00A85F1F" w:rsidRPr="006669A7" w:rsidRDefault="00A85F1F" w:rsidP="00A85F1F">
            <w:pPr>
              <w:tabs>
                <w:tab w:val="left" w:pos="355"/>
                <w:tab w:val="center" w:pos="5174"/>
              </w:tabs>
              <w:suppressAutoHyphens w:val="0"/>
              <w:spacing w:line="276" w:lineRule="auto"/>
              <w:ind w:right="-1"/>
              <w:jc w:val="center"/>
              <w:rPr>
                <w:rFonts w:eastAsia="TimesNewRomanPS-BoldMT"/>
                <w:bCs/>
                <w:color w:val="auto"/>
                <w:lang w:eastAsia="en-US"/>
              </w:rPr>
            </w:pPr>
            <w:r w:rsidRPr="006669A7">
              <w:rPr>
                <w:rFonts w:eastAsia="TimesNewRomanPS-BoldMT"/>
                <w:bCs/>
                <w:color w:val="auto"/>
                <w:lang w:eastAsia="en-US"/>
              </w:rPr>
              <w:t>2027</w:t>
            </w:r>
          </w:p>
        </w:tc>
        <w:tc>
          <w:tcPr>
            <w:tcW w:w="3702" w:type="dxa"/>
            <w:shd w:val="clear" w:color="auto" w:fill="auto"/>
            <w:vAlign w:val="center"/>
          </w:tcPr>
          <w:p w14:paraId="21453F9D" w14:textId="3BC55BC9" w:rsidR="00A85F1F" w:rsidRPr="006669A7" w:rsidRDefault="00A85F1F" w:rsidP="00A85F1F">
            <w:pPr>
              <w:tabs>
                <w:tab w:val="left" w:pos="355"/>
                <w:tab w:val="center" w:pos="5174"/>
              </w:tabs>
              <w:suppressAutoHyphens w:val="0"/>
              <w:ind w:right="-1"/>
              <w:jc w:val="center"/>
              <w:rPr>
                <w:rFonts w:eastAsia="TimesNewRomanPS-BoldMT"/>
                <w:bCs/>
                <w:color w:val="auto"/>
                <w:lang w:eastAsia="en-US"/>
              </w:rPr>
            </w:pPr>
            <w:r>
              <w:rPr>
                <w:rFonts w:eastAsia="TimesNewRomanPS-BoldMT"/>
                <w:bCs/>
                <w:color w:val="auto"/>
                <w:lang w:eastAsia="en-US"/>
              </w:rPr>
              <w:t>39,14</w:t>
            </w:r>
          </w:p>
        </w:tc>
        <w:tc>
          <w:tcPr>
            <w:tcW w:w="3270" w:type="dxa"/>
            <w:shd w:val="clear" w:color="auto" w:fill="auto"/>
          </w:tcPr>
          <w:p w14:paraId="78A61CD5" w14:textId="3621DF64" w:rsidR="00A85F1F" w:rsidRPr="006669A7" w:rsidRDefault="00A85F1F" w:rsidP="00A85F1F">
            <w:pPr>
              <w:tabs>
                <w:tab w:val="left" w:pos="355"/>
                <w:tab w:val="center" w:pos="5174"/>
              </w:tabs>
              <w:suppressAutoHyphens w:val="0"/>
              <w:ind w:right="-1"/>
              <w:jc w:val="center"/>
              <w:rPr>
                <w:rFonts w:eastAsia="Calibri"/>
                <w:lang w:eastAsia="en-US"/>
              </w:rPr>
            </w:pPr>
            <w:r>
              <w:rPr>
                <w:rFonts w:eastAsia="Calibri"/>
                <w:color w:val="auto"/>
                <w:lang w:eastAsia="en-US"/>
              </w:rPr>
              <w:t>44,5</w:t>
            </w:r>
          </w:p>
        </w:tc>
      </w:tr>
      <w:tr w:rsidR="00A85F1F" w:rsidRPr="006669A7" w14:paraId="568F7153" w14:textId="77777777" w:rsidTr="003E6FF1">
        <w:trPr>
          <w:trHeight w:val="288"/>
        </w:trPr>
        <w:tc>
          <w:tcPr>
            <w:tcW w:w="2652" w:type="dxa"/>
            <w:shd w:val="clear" w:color="auto" w:fill="auto"/>
          </w:tcPr>
          <w:p w14:paraId="674EB6C9" w14:textId="77777777" w:rsidR="00A85F1F" w:rsidRPr="006669A7" w:rsidRDefault="00A85F1F" w:rsidP="00A85F1F">
            <w:pPr>
              <w:tabs>
                <w:tab w:val="left" w:pos="355"/>
                <w:tab w:val="center" w:pos="5174"/>
              </w:tabs>
              <w:suppressAutoHyphens w:val="0"/>
              <w:spacing w:line="276" w:lineRule="auto"/>
              <w:ind w:right="-1"/>
              <w:jc w:val="center"/>
              <w:rPr>
                <w:rFonts w:eastAsia="TimesNewRomanPS-BoldMT"/>
                <w:bCs/>
                <w:color w:val="auto"/>
                <w:lang w:eastAsia="en-US"/>
              </w:rPr>
            </w:pPr>
            <w:r w:rsidRPr="006669A7">
              <w:rPr>
                <w:rFonts w:eastAsia="TimesNewRomanPS-BoldMT"/>
                <w:bCs/>
                <w:color w:val="auto"/>
                <w:lang w:eastAsia="en-US"/>
              </w:rPr>
              <w:t>2028</w:t>
            </w:r>
          </w:p>
        </w:tc>
        <w:tc>
          <w:tcPr>
            <w:tcW w:w="3702" w:type="dxa"/>
            <w:shd w:val="clear" w:color="auto" w:fill="auto"/>
            <w:vAlign w:val="center"/>
          </w:tcPr>
          <w:p w14:paraId="51C73534" w14:textId="5E8FD931" w:rsidR="00A85F1F" w:rsidRPr="006669A7" w:rsidRDefault="00A85F1F" w:rsidP="00A85F1F">
            <w:pPr>
              <w:tabs>
                <w:tab w:val="left" w:pos="355"/>
                <w:tab w:val="center" w:pos="5174"/>
              </w:tabs>
              <w:suppressAutoHyphens w:val="0"/>
              <w:ind w:right="-1"/>
              <w:jc w:val="center"/>
              <w:rPr>
                <w:rFonts w:eastAsia="TimesNewRomanPS-BoldMT"/>
                <w:bCs/>
                <w:color w:val="auto"/>
                <w:lang w:eastAsia="en-US"/>
              </w:rPr>
            </w:pPr>
            <w:r>
              <w:rPr>
                <w:rFonts w:eastAsia="TimesNewRomanPS-BoldMT"/>
                <w:bCs/>
                <w:color w:val="auto"/>
                <w:lang w:eastAsia="en-US"/>
              </w:rPr>
              <w:t>39,14</w:t>
            </w:r>
          </w:p>
        </w:tc>
        <w:tc>
          <w:tcPr>
            <w:tcW w:w="3270" w:type="dxa"/>
            <w:shd w:val="clear" w:color="auto" w:fill="auto"/>
          </w:tcPr>
          <w:p w14:paraId="6250F337" w14:textId="785D41BB" w:rsidR="00A85F1F" w:rsidRPr="006669A7" w:rsidRDefault="00A85F1F" w:rsidP="00A85F1F">
            <w:pPr>
              <w:tabs>
                <w:tab w:val="left" w:pos="355"/>
                <w:tab w:val="center" w:pos="5174"/>
              </w:tabs>
              <w:suppressAutoHyphens w:val="0"/>
              <w:ind w:right="-1"/>
              <w:jc w:val="center"/>
              <w:rPr>
                <w:rFonts w:eastAsia="Calibri"/>
                <w:lang w:eastAsia="en-US"/>
              </w:rPr>
            </w:pPr>
            <w:r>
              <w:rPr>
                <w:rFonts w:eastAsia="Calibri"/>
                <w:color w:val="auto"/>
                <w:lang w:eastAsia="en-US"/>
              </w:rPr>
              <w:t>44,5</w:t>
            </w:r>
          </w:p>
        </w:tc>
      </w:tr>
      <w:tr w:rsidR="00A85F1F" w:rsidRPr="006669A7" w14:paraId="52F70249" w14:textId="77777777" w:rsidTr="003E6FF1">
        <w:trPr>
          <w:trHeight w:val="271"/>
        </w:trPr>
        <w:tc>
          <w:tcPr>
            <w:tcW w:w="2652" w:type="dxa"/>
            <w:shd w:val="clear" w:color="auto" w:fill="auto"/>
          </w:tcPr>
          <w:p w14:paraId="57FB7004" w14:textId="77777777" w:rsidR="00A85F1F" w:rsidRPr="006669A7" w:rsidRDefault="00A85F1F" w:rsidP="00A85F1F">
            <w:pPr>
              <w:tabs>
                <w:tab w:val="left" w:pos="355"/>
                <w:tab w:val="center" w:pos="5174"/>
              </w:tabs>
              <w:suppressAutoHyphens w:val="0"/>
              <w:spacing w:line="276" w:lineRule="auto"/>
              <w:ind w:right="-1"/>
              <w:jc w:val="center"/>
              <w:rPr>
                <w:rFonts w:eastAsia="TimesNewRomanPS-BoldMT"/>
                <w:bCs/>
                <w:color w:val="auto"/>
                <w:lang w:eastAsia="en-US"/>
              </w:rPr>
            </w:pPr>
            <w:r w:rsidRPr="006669A7">
              <w:rPr>
                <w:rFonts w:eastAsia="TimesNewRomanPS-BoldMT"/>
                <w:bCs/>
                <w:color w:val="auto"/>
                <w:lang w:eastAsia="en-US"/>
              </w:rPr>
              <w:t>2029</w:t>
            </w:r>
          </w:p>
        </w:tc>
        <w:tc>
          <w:tcPr>
            <w:tcW w:w="3702" w:type="dxa"/>
            <w:shd w:val="clear" w:color="auto" w:fill="auto"/>
            <w:vAlign w:val="center"/>
          </w:tcPr>
          <w:p w14:paraId="640534C0" w14:textId="4C239984" w:rsidR="00A85F1F" w:rsidRPr="006669A7" w:rsidRDefault="00A85F1F" w:rsidP="00A85F1F">
            <w:pPr>
              <w:tabs>
                <w:tab w:val="left" w:pos="355"/>
                <w:tab w:val="center" w:pos="5174"/>
              </w:tabs>
              <w:suppressAutoHyphens w:val="0"/>
              <w:ind w:right="-1"/>
              <w:jc w:val="center"/>
              <w:rPr>
                <w:rFonts w:eastAsia="TimesNewRomanPS-BoldMT"/>
                <w:bCs/>
                <w:color w:val="auto"/>
                <w:lang w:eastAsia="en-US"/>
              </w:rPr>
            </w:pPr>
            <w:r>
              <w:rPr>
                <w:rFonts w:eastAsia="TimesNewRomanPS-BoldMT"/>
                <w:bCs/>
                <w:color w:val="auto"/>
                <w:lang w:eastAsia="en-US"/>
              </w:rPr>
              <w:t>39,14</w:t>
            </w:r>
          </w:p>
        </w:tc>
        <w:tc>
          <w:tcPr>
            <w:tcW w:w="3270" w:type="dxa"/>
            <w:shd w:val="clear" w:color="auto" w:fill="auto"/>
          </w:tcPr>
          <w:p w14:paraId="36C587C9" w14:textId="681832A3" w:rsidR="00A85F1F" w:rsidRPr="006669A7" w:rsidRDefault="00A85F1F" w:rsidP="00A85F1F">
            <w:pPr>
              <w:tabs>
                <w:tab w:val="left" w:pos="355"/>
                <w:tab w:val="center" w:pos="5174"/>
              </w:tabs>
              <w:suppressAutoHyphens w:val="0"/>
              <w:ind w:right="-1"/>
              <w:jc w:val="center"/>
              <w:rPr>
                <w:rFonts w:eastAsia="Calibri"/>
                <w:lang w:eastAsia="en-US"/>
              </w:rPr>
            </w:pPr>
            <w:r>
              <w:rPr>
                <w:rFonts w:eastAsia="Calibri"/>
                <w:color w:val="auto"/>
                <w:lang w:eastAsia="en-US"/>
              </w:rPr>
              <w:t>44,5</w:t>
            </w:r>
          </w:p>
        </w:tc>
      </w:tr>
      <w:tr w:rsidR="00A85F1F" w:rsidRPr="006669A7" w14:paraId="3CDA4EA2" w14:textId="77777777" w:rsidTr="003E6FF1">
        <w:trPr>
          <w:trHeight w:val="271"/>
        </w:trPr>
        <w:tc>
          <w:tcPr>
            <w:tcW w:w="2652" w:type="dxa"/>
            <w:shd w:val="clear" w:color="auto" w:fill="auto"/>
          </w:tcPr>
          <w:p w14:paraId="691F834F" w14:textId="5C1F9BDA" w:rsidR="00A85F1F" w:rsidRPr="006669A7" w:rsidRDefault="00EA5DA9" w:rsidP="00A85F1F">
            <w:pPr>
              <w:tabs>
                <w:tab w:val="left" w:pos="355"/>
                <w:tab w:val="center" w:pos="5174"/>
              </w:tabs>
              <w:suppressAutoHyphens w:val="0"/>
              <w:spacing w:line="276" w:lineRule="auto"/>
              <w:ind w:right="-1"/>
              <w:jc w:val="center"/>
              <w:rPr>
                <w:rFonts w:eastAsia="TimesNewRomanPS-BoldMT"/>
                <w:bCs/>
                <w:color w:val="auto"/>
                <w:lang w:eastAsia="en-US"/>
              </w:rPr>
            </w:pPr>
            <w:r>
              <w:rPr>
                <w:rFonts w:eastAsia="TimesNewRomanPS-BoldMT"/>
                <w:bCs/>
                <w:color w:val="auto"/>
                <w:lang w:eastAsia="en-US"/>
              </w:rPr>
              <w:t>2030</w:t>
            </w:r>
          </w:p>
        </w:tc>
        <w:tc>
          <w:tcPr>
            <w:tcW w:w="3702" w:type="dxa"/>
            <w:shd w:val="clear" w:color="auto" w:fill="auto"/>
            <w:vAlign w:val="center"/>
          </w:tcPr>
          <w:p w14:paraId="78FD50E7" w14:textId="2C96B116" w:rsidR="00A85F1F" w:rsidRPr="006669A7" w:rsidRDefault="00A85F1F" w:rsidP="00A85F1F">
            <w:pPr>
              <w:tabs>
                <w:tab w:val="left" w:pos="355"/>
                <w:tab w:val="center" w:pos="5174"/>
              </w:tabs>
              <w:suppressAutoHyphens w:val="0"/>
              <w:ind w:right="-1"/>
              <w:jc w:val="center"/>
              <w:rPr>
                <w:rFonts w:eastAsia="TimesNewRomanPS-BoldMT"/>
                <w:bCs/>
                <w:color w:val="auto"/>
                <w:lang w:eastAsia="en-US"/>
              </w:rPr>
            </w:pPr>
            <w:r>
              <w:rPr>
                <w:rFonts w:eastAsia="TimesNewRomanPS-BoldMT"/>
                <w:bCs/>
                <w:color w:val="auto"/>
                <w:lang w:eastAsia="en-US"/>
              </w:rPr>
              <w:t>39,14</w:t>
            </w:r>
          </w:p>
        </w:tc>
        <w:tc>
          <w:tcPr>
            <w:tcW w:w="3270" w:type="dxa"/>
            <w:shd w:val="clear" w:color="auto" w:fill="auto"/>
          </w:tcPr>
          <w:p w14:paraId="29159AA4" w14:textId="67F881A4" w:rsidR="00A85F1F" w:rsidRPr="006669A7" w:rsidRDefault="00A85F1F" w:rsidP="00A85F1F">
            <w:pPr>
              <w:tabs>
                <w:tab w:val="left" w:pos="355"/>
                <w:tab w:val="center" w:pos="5174"/>
              </w:tabs>
              <w:suppressAutoHyphens w:val="0"/>
              <w:ind w:right="-1"/>
              <w:jc w:val="center"/>
              <w:rPr>
                <w:rFonts w:eastAsia="Calibri"/>
                <w:lang w:eastAsia="en-US"/>
              </w:rPr>
            </w:pPr>
            <w:r>
              <w:rPr>
                <w:rFonts w:eastAsia="Calibri"/>
                <w:color w:val="auto"/>
                <w:lang w:eastAsia="en-US"/>
              </w:rPr>
              <w:t>44,5</w:t>
            </w:r>
          </w:p>
        </w:tc>
      </w:tr>
    </w:tbl>
    <w:p w14:paraId="1E077A84" w14:textId="77777777" w:rsidR="006669A7" w:rsidRPr="006669A7" w:rsidRDefault="006669A7" w:rsidP="006669A7">
      <w:pPr>
        <w:suppressAutoHyphens w:val="0"/>
        <w:spacing w:line="276" w:lineRule="auto"/>
        <w:ind w:right="-1"/>
        <w:jc w:val="center"/>
        <w:rPr>
          <w:rFonts w:eastAsia="Calibri"/>
          <w:color w:val="auto"/>
          <w:sz w:val="28"/>
          <w:szCs w:val="28"/>
          <w:lang w:eastAsia="ru-RU"/>
        </w:rPr>
      </w:pPr>
    </w:p>
    <w:p w14:paraId="1FF3CF61" w14:textId="1899F3FE" w:rsidR="006669A7" w:rsidRPr="006669A7" w:rsidRDefault="006669A7" w:rsidP="006669A7">
      <w:pPr>
        <w:suppressAutoHyphens w:val="0"/>
        <w:spacing w:line="276" w:lineRule="auto"/>
        <w:ind w:right="-1"/>
        <w:jc w:val="center"/>
        <w:rPr>
          <w:rFonts w:eastAsia="Calibri"/>
          <w:color w:val="auto"/>
          <w:sz w:val="28"/>
          <w:szCs w:val="28"/>
          <w:lang w:eastAsia="ru-RU"/>
        </w:rPr>
      </w:pPr>
      <w:r w:rsidRPr="006669A7">
        <w:rPr>
          <w:rFonts w:eastAsia="Calibri"/>
          <w:color w:val="auto"/>
          <w:sz w:val="28"/>
          <w:szCs w:val="28"/>
          <w:lang w:eastAsia="ru-RU"/>
        </w:rPr>
        <w:t xml:space="preserve">Таблица 37 - Сведения о фактическом поступлении сточных вод в централизованную систему водоотведения за </w:t>
      </w:r>
      <w:r w:rsidR="003E2225">
        <w:rPr>
          <w:rFonts w:eastAsia="Calibri"/>
          <w:color w:val="auto"/>
          <w:sz w:val="28"/>
          <w:szCs w:val="28"/>
          <w:lang w:eastAsia="ru-RU"/>
        </w:rPr>
        <w:t>2024</w:t>
      </w:r>
      <w:r w:rsidRPr="006669A7">
        <w:rPr>
          <w:rFonts w:eastAsia="Calibri"/>
          <w:color w:val="auto"/>
          <w:sz w:val="28"/>
          <w:szCs w:val="28"/>
          <w:lang w:eastAsia="ru-RU"/>
        </w:rPr>
        <w:t xml:space="preserve"> год.</w:t>
      </w:r>
    </w:p>
    <w:tbl>
      <w:tblPr>
        <w:tblW w:w="9588"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ook w:val="04A0" w:firstRow="1" w:lastRow="0" w:firstColumn="1" w:lastColumn="0" w:noHBand="0" w:noVBand="1"/>
      </w:tblPr>
      <w:tblGrid>
        <w:gridCol w:w="5030"/>
        <w:gridCol w:w="4558"/>
      </w:tblGrid>
      <w:tr w:rsidR="006669A7" w:rsidRPr="006669A7" w14:paraId="0923CF67" w14:textId="77777777" w:rsidTr="003E6FF1">
        <w:trPr>
          <w:trHeight w:val="57"/>
        </w:trPr>
        <w:tc>
          <w:tcPr>
            <w:tcW w:w="9588" w:type="dxa"/>
            <w:gridSpan w:val="2"/>
            <w:shd w:val="clear" w:color="auto" w:fill="auto"/>
            <w:vAlign w:val="center"/>
          </w:tcPr>
          <w:p w14:paraId="67678345" w14:textId="77777777" w:rsidR="006669A7" w:rsidRPr="006669A7" w:rsidRDefault="006669A7" w:rsidP="006669A7">
            <w:pPr>
              <w:suppressAutoHyphens w:val="0"/>
              <w:autoSpaceDE w:val="0"/>
              <w:autoSpaceDN w:val="0"/>
              <w:adjustRightInd w:val="0"/>
              <w:spacing w:line="276" w:lineRule="auto"/>
              <w:ind w:right="-1"/>
              <w:jc w:val="center"/>
              <w:rPr>
                <w:rFonts w:eastAsia="Calibri"/>
                <w:b/>
                <w:color w:val="auto"/>
                <w:lang w:eastAsia="ru-RU"/>
              </w:rPr>
            </w:pPr>
            <w:r w:rsidRPr="006669A7">
              <w:rPr>
                <w:rFonts w:eastAsia="Calibri"/>
                <w:b/>
                <w:color w:val="auto"/>
                <w:lang w:eastAsia="ru-RU"/>
              </w:rPr>
              <w:t>Поступление сточных вод централизованную систему водоотведения</w:t>
            </w:r>
          </w:p>
        </w:tc>
      </w:tr>
      <w:tr w:rsidR="006669A7" w:rsidRPr="006669A7" w14:paraId="6614B768" w14:textId="77777777" w:rsidTr="003E6FF1">
        <w:trPr>
          <w:trHeight w:val="72"/>
        </w:trPr>
        <w:tc>
          <w:tcPr>
            <w:tcW w:w="5030" w:type="dxa"/>
            <w:shd w:val="clear" w:color="auto" w:fill="auto"/>
          </w:tcPr>
          <w:p w14:paraId="3DD85405" w14:textId="77777777" w:rsidR="006669A7" w:rsidRPr="006669A7" w:rsidRDefault="006669A7" w:rsidP="006669A7">
            <w:pPr>
              <w:suppressAutoHyphens w:val="0"/>
              <w:spacing w:line="276" w:lineRule="auto"/>
              <w:jc w:val="center"/>
              <w:rPr>
                <w:rFonts w:eastAsia="Calibri"/>
                <w:b/>
                <w:bCs/>
                <w:color w:val="auto"/>
                <w:spacing w:val="2"/>
                <w:shd w:val="clear" w:color="auto" w:fill="FFFFFF"/>
                <w:lang w:eastAsia="en-US"/>
              </w:rPr>
            </w:pPr>
            <w:r w:rsidRPr="006669A7">
              <w:rPr>
                <w:rFonts w:eastAsia="Calibri"/>
                <w:b/>
                <w:bCs/>
                <w:color w:val="auto"/>
                <w:spacing w:val="2"/>
                <w:shd w:val="clear" w:color="auto" w:fill="FFFFFF"/>
                <w:lang w:eastAsia="en-US"/>
              </w:rPr>
              <w:t>м</w:t>
            </w:r>
            <w:r w:rsidRPr="006669A7">
              <w:rPr>
                <w:rFonts w:eastAsia="Calibri"/>
                <w:b/>
                <w:bCs/>
                <w:color w:val="auto"/>
                <w:spacing w:val="2"/>
                <w:shd w:val="clear" w:color="auto" w:fill="FFFFFF"/>
                <w:vertAlign w:val="superscript"/>
                <w:lang w:eastAsia="en-US"/>
              </w:rPr>
              <w:t>3</w:t>
            </w:r>
            <w:r w:rsidRPr="006669A7">
              <w:rPr>
                <w:rFonts w:eastAsia="Calibri"/>
                <w:b/>
                <w:bCs/>
                <w:color w:val="auto"/>
                <w:spacing w:val="2"/>
                <w:shd w:val="clear" w:color="auto" w:fill="FFFFFF"/>
                <w:lang w:eastAsia="en-US"/>
              </w:rPr>
              <w:t>/сут</w:t>
            </w:r>
          </w:p>
        </w:tc>
        <w:tc>
          <w:tcPr>
            <w:tcW w:w="4558" w:type="dxa"/>
            <w:shd w:val="clear" w:color="auto" w:fill="auto"/>
          </w:tcPr>
          <w:p w14:paraId="2F1C2719" w14:textId="77777777" w:rsidR="006669A7" w:rsidRPr="006669A7" w:rsidRDefault="006669A7" w:rsidP="006669A7">
            <w:pPr>
              <w:suppressAutoHyphens w:val="0"/>
              <w:spacing w:line="276" w:lineRule="auto"/>
              <w:jc w:val="center"/>
              <w:rPr>
                <w:b/>
                <w:bCs/>
                <w:lang w:eastAsia="ru-RU"/>
              </w:rPr>
            </w:pPr>
            <w:r w:rsidRPr="006669A7">
              <w:rPr>
                <w:b/>
                <w:bCs/>
                <w:lang w:eastAsia="ru-RU"/>
              </w:rPr>
              <w:t>тыс. м</w:t>
            </w:r>
            <w:r w:rsidRPr="006669A7">
              <w:rPr>
                <w:b/>
                <w:bCs/>
                <w:vertAlign w:val="superscript"/>
                <w:lang w:eastAsia="ru-RU"/>
              </w:rPr>
              <w:t>3</w:t>
            </w:r>
            <w:r w:rsidRPr="006669A7">
              <w:rPr>
                <w:b/>
                <w:bCs/>
                <w:lang w:eastAsia="ru-RU"/>
              </w:rPr>
              <w:t>/год</w:t>
            </w:r>
          </w:p>
        </w:tc>
      </w:tr>
      <w:tr w:rsidR="006669A7" w:rsidRPr="006669A7" w14:paraId="72611D58" w14:textId="77777777" w:rsidTr="003E6FF1">
        <w:trPr>
          <w:trHeight w:val="72"/>
        </w:trPr>
        <w:tc>
          <w:tcPr>
            <w:tcW w:w="5030" w:type="dxa"/>
            <w:shd w:val="clear" w:color="auto" w:fill="auto"/>
            <w:vAlign w:val="center"/>
          </w:tcPr>
          <w:p w14:paraId="43CCFC01" w14:textId="1AEA8C95" w:rsidR="006669A7" w:rsidRPr="006669A7" w:rsidRDefault="00075983" w:rsidP="006669A7">
            <w:pPr>
              <w:suppressAutoHyphens w:val="0"/>
              <w:spacing w:line="276" w:lineRule="auto"/>
              <w:jc w:val="center"/>
              <w:rPr>
                <w:rFonts w:eastAsia="Calibri"/>
                <w:color w:val="auto"/>
                <w:lang w:eastAsia="ru-RU"/>
              </w:rPr>
            </w:pPr>
            <w:r>
              <w:rPr>
                <w:rFonts w:eastAsia="TimesNewRomanPS-BoldMT"/>
                <w:bCs/>
                <w:color w:val="auto"/>
                <w:lang w:eastAsia="en-US"/>
              </w:rPr>
              <w:t>39,14</w:t>
            </w:r>
          </w:p>
        </w:tc>
        <w:tc>
          <w:tcPr>
            <w:tcW w:w="4558" w:type="dxa"/>
            <w:shd w:val="clear" w:color="auto" w:fill="auto"/>
            <w:vAlign w:val="center"/>
          </w:tcPr>
          <w:p w14:paraId="29EC896E" w14:textId="77DC2DA8" w:rsidR="006669A7" w:rsidRPr="006669A7" w:rsidRDefault="00A85F1F" w:rsidP="006669A7">
            <w:pPr>
              <w:suppressAutoHyphens w:val="0"/>
              <w:spacing w:line="276" w:lineRule="auto"/>
              <w:jc w:val="center"/>
              <w:rPr>
                <w:rFonts w:eastAsia="Calibri"/>
                <w:color w:val="auto"/>
                <w:lang w:eastAsia="en-US"/>
              </w:rPr>
            </w:pPr>
            <w:r>
              <w:rPr>
                <w:rFonts w:eastAsia="Calibri"/>
                <w:lang w:eastAsia="en-US"/>
              </w:rPr>
              <w:t>14,287</w:t>
            </w:r>
          </w:p>
        </w:tc>
      </w:tr>
    </w:tbl>
    <w:p w14:paraId="12AFB7C0" w14:textId="77777777" w:rsidR="006669A7" w:rsidRPr="006669A7" w:rsidRDefault="006669A7" w:rsidP="006669A7">
      <w:pPr>
        <w:suppressAutoHyphens w:val="0"/>
        <w:spacing w:line="276" w:lineRule="auto"/>
        <w:ind w:right="-1"/>
        <w:jc w:val="both"/>
        <w:rPr>
          <w:rFonts w:eastAsia="Calibri"/>
          <w:bCs/>
          <w:color w:val="auto"/>
          <w:sz w:val="28"/>
          <w:szCs w:val="28"/>
          <w:lang w:eastAsia="en-US"/>
        </w:rPr>
      </w:pPr>
    </w:p>
    <w:p w14:paraId="7A29011C" w14:textId="77777777" w:rsidR="006669A7" w:rsidRPr="006669A7" w:rsidRDefault="006669A7" w:rsidP="006669A7">
      <w:pPr>
        <w:suppressAutoHyphens w:val="0"/>
        <w:spacing w:line="276" w:lineRule="auto"/>
        <w:ind w:right="-1"/>
        <w:jc w:val="center"/>
        <w:rPr>
          <w:rFonts w:eastAsia="Calibri"/>
          <w:bCs/>
          <w:color w:val="auto"/>
          <w:sz w:val="28"/>
          <w:szCs w:val="28"/>
          <w:lang w:eastAsia="en-US"/>
        </w:rPr>
      </w:pPr>
      <w:r w:rsidRPr="006669A7">
        <w:rPr>
          <w:rFonts w:eastAsia="Calibri"/>
          <w:color w:val="auto"/>
          <w:sz w:val="28"/>
          <w:szCs w:val="28"/>
          <w:lang w:eastAsia="ru-RU"/>
        </w:rPr>
        <w:t>Таблица 38 - Сведения об ожидаемом поступлении сточных вод в централизованную систему водоотведения к концу расчётного периода</w:t>
      </w:r>
    </w:p>
    <w:tbl>
      <w:tblPr>
        <w:tblW w:w="9588"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ook w:val="04A0" w:firstRow="1" w:lastRow="0" w:firstColumn="1" w:lastColumn="0" w:noHBand="0" w:noVBand="1"/>
      </w:tblPr>
      <w:tblGrid>
        <w:gridCol w:w="5030"/>
        <w:gridCol w:w="4558"/>
      </w:tblGrid>
      <w:tr w:rsidR="006669A7" w:rsidRPr="006669A7" w14:paraId="6CE045C1" w14:textId="77777777" w:rsidTr="003E6FF1">
        <w:trPr>
          <w:trHeight w:val="57"/>
        </w:trPr>
        <w:tc>
          <w:tcPr>
            <w:tcW w:w="9588" w:type="dxa"/>
            <w:gridSpan w:val="2"/>
            <w:shd w:val="clear" w:color="auto" w:fill="auto"/>
            <w:vAlign w:val="center"/>
          </w:tcPr>
          <w:p w14:paraId="121C9080" w14:textId="77777777" w:rsidR="006669A7" w:rsidRPr="006669A7" w:rsidRDefault="006669A7" w:rsidP="006669A7">
            <w:pPr>
              <w:suppressAutoHyphens w:val="0"/>
              <w:autoSpaceDE w:val="0"/>
              <w:autoSpaceDN w:val="0"/>
              <w:adjustRightInd w:val="0"/>
              <w:spacing w:line="276" w:lineRule="auto"/>
              <w:ind w:right="-1"/>
              <w:jc w:val="center"/>
              <w:rPr>
                <w:rFonts w:eastAsia="Calibri"/>
                <w:b/>
                <w:color w:val="auto"/>
                <w:lang w:eastAsia="ru-RU"/>
              </w:rPr>
            </w:pPr>
            <w:r w:rsidRPr="006669A7">
              <w:rPr>
                <w:rFonts w:eastAsia="Calibri"/>
                <w:b/>
                <w:color w:val="auto"/>
                <w:lang w:eastAsia="ru-RU"/>
              </w:rPr>
              <w:t>Поступление сточных вод централизованную систему водоотведения</w:t>
            </w:r>
          </w:p>
        </w:tc>
      </w:tr>
      <w:tr w:rsidR="006669A7" w:rsidRPr="006669A7" w14:paraId="6D5FFAD4" w14:textId="77777777" w:rsidTr="003E6FF1">
        <w:trPr>
          <w:trHeight w:val="72"/>
        </w:trPr>
        <w:tc>
          <w:tcPr>
            <w:tcW w:w="5030" w:type="dxa"/>
            <w:shd w:val="clear" w:color="auto" w:fill="auto"/>
          </w:tcPr>
          <w:p w14:paraId="72E0F359" w14:textId="77777777" w:rsidR="006669A7" w:rsidRPr="006669A7" w:rsidRDefault="006669A7" w:rsidP="006669A7">
            <w:pPr>
              <w:suppressAutoHyphens w:val="0"/>
              <w:spacing w:line="276" w:lineRule="auto"/>
              <w:jc w:val="center"/>
              <w:rPr>
                <w:rFonts w:eastAsia="Calibri"/>
                <w:b/>
                <w:bCs/>
                <w:color w:val="auto"/>
                <w:spacing w:val="2"/>
                <w:shd w:val="clear" w:color="auto" w:fill="FFFFFF"/>
                <w:lang w:eastAsia="en-US"/>
              </w:rPr>
            </w:pPr>
            <w:r w:rsidRPr="006669A7">
              <w:rPr>
                <w:rFonts w:eastAsia="Calibri"/>
                <w:b/>
                <w:bCs/>
                <w:color w:val="auto"/>
                <w:spacing w:val="2"/>
                <w:shd w:val="clear" w:color="auto" w:fill="FFFFFF"/>
                <w:lang w:eastAsia="en-US"/>
              </w:rPr>
              <w:t>м</w:t>
            </w:r>
            <w:r w:rsidRPr="006669A7">
              <w:rPr>
                <w:rFonts w:eastAsia="Calibri"/>
                <w:b/>
                <w:bCs/>
                <w:color w:val="auto"/>
                <w:spacing w:val="2"/>
                <w:shd w:val="clear" w:color="auto" w:fill="FFFFFF"/>
                <w:vertAlign w:val="superscript"/>
                <w:lang w:eastAsia="en-US"/>
              </w:rPr>
              <w:t>3</w:t>
            </w:r>
            <w:r w:rsidRPr="006669A7">
              <w:rPr>
                <w:rFonts w:eastAsia="Calibri"/>
                <w:b/>
                <w:bCs/>
                <w:color w:val="auto"/>
                <w:spacing w:val="2"/>
                <w:shd w:val="clear" w:color="auto" w:fill="FFFFFF"/>
                <w:lang w:eastAsia="en-US"/>
              </w:rPr>
              <w:t>/сут</w:t>
            </w:r>
          </w:p>
        </w:tc>
        <w:tc>
          <w:tcPr>
            <w:tcW w:w="4558" w:type="dxa"/>
            <w:shd w:val="clear" w:color="auto" w:fill="auto"/>
          </w:tcPr>
          <w:p w14:paraId="3AE48F73" w14:textId="77777777" w:rsidR="006669A7" w:rsidRPr="006669A7" w:rsidRDefault="006669A7" w:rsidP="006669A7">
            <w:pPr>
              <w:suppressAutoHyphens w:val="0"/>
              <w:spacing w:line="276" w:lineRule="auto"/>
              <w:jc w:val="center"/>
              <w:rPr>
                <w:b/>
                <w:bCs/>
                <w:lang w:eastAsia="ru-RU"/>
              </w:rPr>
            </w:pPr>
            <w:r w:rsidRPr="006669A7">
              <w:rPr>
                <w:b/>
                <w:bCs/>
                <w:lang w:eastAsia="ru-RU"/>
              </w:rPr>
              <w:t>тыс. м</w:t>
            </w:r>
            <w:r w:rsidRPr="006669A7">
              <w:rPr>
                <w:b/>
                <w:bCs/>
                <w:vertAlign w:val="superscript"/>
                <w:lang w:eastAsia="ru-RU"/>
              </w:rPr>
              <w:t>3</w:t>
            </w:r>
            <w:r w:rsidRPr="006669A7">
              <w:rPr>
                <w:b/>
                <w:bCs/>
                <w:lang w:eastAsia="ru-RU"/>
              </w:rPr>
              <w:t>/год</w:t>
            </w:r>
          </w:p>
        </w:tc>
      </w:tr>
      <w:tr w:rsidR="00A85F1F" w:rsidRPr="006669A7" w14:paraId="232EF11F" w14:textId="77777777" w:rsidTr="003E6FF1">
        <w:trPr>
          <w:trHeight w:val="72"/>
        </w:trPr>
        <w:tc>
          <w:tcPr>
            <w:tcW w:w="5030" w:type="dxa"/>
            <w:shd w:val="clear" w:color="auto" w:fill="auto"/>
            <w:vAlign w:val="center"/>
          </w:tcPr>
          <w:p w14:paraId="16267EDE" w14:textId="25A33CC8" w:rsidR="00A85F1F" w:rsidRPr="006669A7" w:rsidRDefault="00A85F1F" w:rsidP="00A85F1F">
            <w:pPr>
              <w:suppressAutoHyphens w:val="0"/>
              <w:spacing w:line="276" w:lineRule="auto"/>
              <w:jc w:val="center"/>
              <w:rPr>
                <w:rFonts w:eastAsia="Calibri"/>
                <w:color w:val="auto"/>
                <w:lang w:eastAsia="ru-RU"/>
              </w:rPr>
            </w:pPr>
            <w:r>
              <w:rPr>
                <w:rFonts w:eastAsia="TimesNewRomanPS-BoldMT"/>
                <w:bCs/>
                <w:color w:val="auto"/>
                <w:lang w:eastAsia="en-US"/>
              </w:rPr>
              <w:t>39,14</w:t>
            </w:r>
          </w:p>
        </w:tc>
        <w:tc>
          <w:tcPr>
            <w:tcW w:w="4558" w:type="dxa"/>
            <w:shd w:val="clear" w:color="auto" w:fill="auto"/>
            <w:vAlign w:val="center"/>
          </w:tcPr>
          <w:p w14:paraId="5DDDDB32" w14:textId="42506300" w:rsidR="00A85F1F" w:rsidRPr="006669A7" w:rsidRDefault="00A85F1F" w:rsidP="00A85F1F">
            <w:pPr>
              <w:suppressAutoHyphens w:val="0"/>
              <w:spacing w:line="276" w:lineRule="auto"/>
              <w:jc w:val="center"/>
              <w:rPr>
                <w:rFonts w:eastAsia="Calibri"/>
                <w:color w:val="auto"/>
                <w:lang w:eastAsia="en-US"/>
              </w:rPr>
            </w:pPr>
            <w:r>
              <w:rPr>
                <w:rFonts w:eastAsia="Calibri"/>
                <w:lang w:eastAsia="en-US"/>
              </w:rPr>
              <w:t>14,287</w:t>
            </w:r>
          </w:p>
        </w:tc>
      </w:tr>
    </w:tbl>
    <w:p w14:paraId="5AE4F193" w14:textId="77777777" w:rsidR="006669A7" w:rsidRPr="006669A7" w:rsidRDefault="006669A7" w:rsidP="006669A7">
      <w:pPr>
        <w:suppressAutoHyphens w:val="0"/>
        <w:spacing w:line="276" w:lineRule="auto"/>
        <w:ind w:right="-1"/>
        <w:jc w:val="both"/>
        <w:rPr>
          <w:rFonts w:eastAsia="Calibri"/>
          <w:bCs/>
          <w:color w:val="auto"/>
          <w:sz w:val="28"/>
          <w:szCs w:val="28"/>
          <w:lang w:eastAsia="en-US"/>
        </w:rPr>
      </w:pPr>
    </w:p>
    <w:p w14:paraId="54F21FBE" w14:textId="77777777" w:rsidR="00BE107F" w:rsidRPr="00BE107F" w:rsidRDefault="00BE107F" w:rsidP="00E64FFC">
      <w:pPr>
        <w:suppressAutoHyphens w:val="0"/>
        <w:spacing w:line="276" w:lineRule="auto"/>
        <w:jc w:val="center"/>
        <w:rPr>
          <w:rFonts w:eastAsia="Calibri"/>
          <w:b/>
          <w:color w:val="auto"/>
          <w:sz w:val="28"/>
          <w:szCs w:val="28"/>
          <w:lang w:eastAsia="en-US"/>
        </w:rPr>
      </w:pPr>
      <w:r w:rsidRPr="00BE107F">
        <w:rPr>
          <w:rFonts w:eastAsia="Calibri"/>
          <w:b/>
          <w:color w:val="auto"/>
          <w:sz w:val="28"/>
          <w:szCs w:val="28"/>
          <w:lang w:eastAsia="en-US"/>
        </w:rPr>
        <w:t>2.3.2. Описание структуры централизованной системы водоотведения (эксплуатационные и технологические зоны)</w:t>
      </w:r>
    </w:p>
    <w:p w14:paraId="3AC841F1" w14:textId="77777777" w:rsidR="00E029F8" w:rsidRPr="00E029F8" w:rsidRDefault="00E029F8" w:rsidP="00E64FFC">
      <w:pPr>
        <w:suppressAutoHyphens w:val="0"/>
        <w:autoSpaceDE w:val="0"/>
        <w:autoSpaceDN w:val="0"/>
        <w:adjustRightInd w:val="0"/>
        <w:spacing w:line="276" w:lineRule="auto"/>
        <w:ind w:firstLine="708"/>
        <w:jc w:val="both"/>
        <w:rPr>
          <w:rFonts w:eastAsia="Calibri"/>
          <w:color w:val="auto"/>
          <w:sz w:val="28"/>
          <w:szCs w:val="28"/>
          <w:lang w:eastAsia="ru-RU"/>
        </w:rPr>
      </w:pPr>
      <w:r w:rsidRPr="00E029F8">
        <w:rPr>
          <w:rFonts w:eastAsia="Calibri"/>
          <w:color w:val="auto"/>
          <w:sz w:val="28"/>
          <w:szCs w:val="28"/>
          <w:lang w:eastAsia="ru-RU"/>
        </w:rPr>
        <w:t>«Технологическая зона водоотведения» - часть канализационной сети, принадлежащей организации, осуществляющей водоотведение, в пределах которой обеспечиваются прием, транспортировка, очистка и отведение сточных вод или прямой (без очистки) выпуск сточных вод в водный объект;</w:t>
      </w:r>
    </w:p>
    <w:p w14:paraId="2F967B4A" w14:textId="77777777" w:rsidR="00E029F8" w:rsidRPr="00E029F8" w:rsidRDefault="00E029F8" w:rsidP="00E64FFC">
      <w:pPr>
        <w:suppressAutoHyphens w:val="0"/>
        <w:autoSpaceDE w:val="0"/>
        <w:autoSpaceDN w:val="0"/>
        <w:adjustRightInd w:val="0"/>
        <w:spacing w:line="276" w:lineRule="auto"/>
        <w:ind w:firstLine="708"/>
        <w:jc w:val="both"/>
        <w:rPr>
          <w:rFonts w:eastAsia="Calibri"/>
          <w:color w:val="auto"/>
          <w:sz w:val="28"/>
          <w:szCs w:val="28"/>
          <w:lang w:eastAsia="ru-RU"/>
        </w:rPr>
      </w:pPr>
      <w:r w:rsidRPr="00E029F8">
        <w:rPr>
          <w:rFonts w:eastAsia="Calibri"/>
          <w:color w:val="auto"/>
          <w:sz w:val="28"/>
          <w:szCs w:val="28"/>
          <w:lang w:eastAsia="ru-RU"/>
        </w:rPr>
        <w:t xml:space="preserve">«Эксплуатационная зона» - зона эксплуатационной ответственности организации, осуществляющей водоотведение, определенная по признаку обязанностей (ответственности) организации по эксплуатации централизованных систем водоснабжения и (или) водоотведения. </w:t>
      </w:r>
    </w:p>
    <w:p w14:paraId="67B8B0D6" w14:textId="41D6D9C5" w:rsidR="00BE107F" w:rsidRPr="00BE107F" w:rsidRDefault="00E029F8" w:rsidP="00E64FFC">
      <w:pPr>
        <w:suppressAutoHyphens w:val="0"/>
        <w:autoSpaceDE w:val="0"/>
        <w:autoSpaceDN w:val="0"/>
        <w:adjustRightInd w:val="0"/>
        <w:spacing w:line="276" w:lineRule="auto"/>
        <w:ind w:firstLine="708"/>
        <w:jc w:val="both"/>
        <w:rPr>
          <w:rFonts w:eastAsia="Calibri"/>
          <w:color w:val="auto"/>
          <w:sz w:val="28"/>
          <w:szCs w:val="28"/>
          <w:lang w:eastAsia="ru-RU"/>
        </w:rPr>
      </w:pPr>
      <w:r w:rsidRPr="00E029F8">
        <w:rPr>
          <w:rFonts w:eastAsia="Calibri"/>
          <w:color w:val="auto"/>
          <w:sz w:val="28"/>
          <w:szCs w:val="28"/>
          <w:lang w:eastAsia="ru-RU"/>
        </w:rPr>
        <w:t xml:space="preserve">В связи с тем, что эксплуатацией сетей и объектов системы водоотведения занимается одна организация </w:t>
      </w:r>
      <w:r w:rsidR="00660D98">
        <w:rPr>
          <w:rFonts w:eastAsia="Calibri"/>
          <w:color w:val="auto"/>
          <w:sz w:val="28"/>
          <w:szCs w:val="28"/>
          <w:lang w:eastAsia="ru-RU"/>
        </w:rPr>
        <w:t>МП «Водоканал»</w:t>
      </w:r>
      <w:r w:rsidRPr="00E029F8">
        <w:rPr>
          <w:rFonts w:eastAsia="Calibri"/>
          <w:color w:val="auto"/>
          <w:sz w:val="28"/>
          <w:szCs w:val="28"/>
          <w:lang w:eastAsia="ru-RU"/>
        </w:rPr>
        <w:t xml:space="preserve"> эксплуатационной зоной водоотведения является часть </w:t>
      </w:r>
      <w:r w:rsidR="00660D98">
        <w:rPr>
          <w:rFonts w:eastAsia="Calibri"/>
          <w:color w:val="auto"/>
          <w:sz w:val="28"/>
          <w:szCs w:val="28"/>
          <w:lang w:eastAsia="ru-RU"/>
        </w:rPr>
        <w:t>с. Пушкинско</w:t>
      </w:r>
      <w:r w:rsidR="00225FCD">
        <w:rPr>
          <w:rFonts w:eastAsia="Calibri"/>
          <w:color w:val="auto"/>
          <w:sz w:val="28"/>
          <w:szCs w:val="28"/>
          <w:lang w:eastAsia="ru-RU"/>
        </w:rPr>
        <w:t>го</w:t>
      </w:r>
      <w:r w:rsidRPr="00E029F8">
        <w:rPr>
          <w:rFonts w:eastAsia="Calibri"/>
          <w:color w:val="auto"/>
          <w:sz w:val="28"/>
          <w:szCs w:val="28"/>
          <w:lang w:eastAsia="ru-RU"/>
        </w:rPr>
        <w:t>. Эксплуатационные зоны ответственности совпадают с технологическими зонами</w:t>
      </w:r>
      <w:r w:rsidR="00BE107F" w:rsidRPr="00BE107F">
        <w:rPr>
          <w:rFonts w:eastAsia="Calibri"/>
          <w:color w:val="auto"/>
          <w:sz w:val="28"/>
          <w:szCs w:val="28"/>
          <w:lang w:eastAsia="ru-RU"/>
        </w:rPr>
        <w:t>.</w:t>
      </w:r>
    </w:p>
    <w:p w14:paraId="3364E267" w14:textId="77777777" w:rsidR="00BE107F" w:rsidRPr="00BE107F" w:rsidRDefault="00BE107F" w:rsidP="00E64FFC">
      <w:pPr>
        <w:suppressAutoHyphens w:val="0"/>
        <w:spacing w:line="276" w:lineRule="auto"/>
        <w:jc w:val="center"/>
        <w:rPr>
          <w:rFonts w:eastAsia="Calibri"/>
          <w:b/>
          <w:color w:val="auto"/>
          <w:sz w:val="28"/>
          <w:szCs w:val="28"/>
          <w:lang w:eastAsia="en-US"/>
        </w:rPr>
      </w:pPr>
      <w:r w:rsidRPr="00BE107F">
        <w:rPr>
          <w:rFonts w:eastAsia="Calibri"/>
          <w:b/>
          <w:color w:val="auto"/>
          <w:sz w:val="28"/>
          <w:szCs w:val="28"/>
          <w:lang w:eastAsia="en-US"/>
        </w:rPr>
        <w:t>2.3.3. Расчет требуемой мощности очистных сооружений исходя из данных о расчетном расходе сточных вод, дефицита (резерва) мощностей по технологическим зонам водоотведения с разбивкой по годам</w:t>
      </w:r>
    </w:p>
    <w:p w14:paraId="48460621" w14:textId="77777777" w:rsidR="00E029F8" w:rsidRPr="00E029F8" w:rsidRDefault="00E029F8" w:rsidP="00E64FFC">
      <w:pPr>
        <w:suppressAutoHyphens w:val="0"/>
        <w:spacing w:line="276" w:lineRule="auto"/>
        <w:ind w:firstLine="720"/>
        <w:jc w:val="center"/>
        <w:rPr>
          <w:color w:val="auto"/>
          <w:sz w:val="28"/>
          <w:szCs w:val="28"/>
          <w:lang w:eastAsia="ru-RU"/>
        </w:rPr>
      </w:pPr>
      <w:r w:rsidRPr="00E029F8">
        <w:rPr>
          <w:color w:val="auto"/>
          <w:sz w:val="28"/>
          <w:szCs w:val="28"/>
          <w:lang w:eastAsia="ru-RU"/>
        </w:rPr>
        <w:t>Таблица 39 – Расчет требуемой мощности ОСК</w:t>
      </w:r>
    </w:p>
    <w:tbl>
      <w:tblPr>
        <w:tblW w:w="5000"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2381"/>
        <w:gridCol w:w="2627"/>
        <w:gridCol w:w="2521"/>
        <w:gridCol w:w="1224"/>
        <w:gridCol w:w="1102"/>
      </w:tblGrid>
      <w:tr w:rsidR="00E029F8" w:rsidRPr="00E029F8" w14:paraId="3C4C05B4" w14:textId="77777777" w:rsidTr="003E6FF1">
        <w:trPr>
          <w:trHeight w:val="227"/>
        </w:trPr>
        <w:tc>
          <w:tcPr>
            <w:tcW w:w="1208" w:type="pct"/>
            <w:vMerge w:val="restart"/>
            <w:shd w:val="clear" w:color="auto" w:fill="auto"/>
            <w:vAlign w:val="center"/>
            <w:hideMark/>
          </w:tcPr>
          <w:p w14:paraId="416608F7" w14:textId="77777777" w:rsidR="00E029F8" w:rsidRPr="00E029F8" w:rsidRDefault="00E029F8" w:rsidP="00E64FFC">
            <w:pPr>
              <w:suppressAutoHyphens w:val="0"/>
              <w:jc w:val="center"/>
              <w:rPr>
                <w:b/>
                <w:bCs/>
                <w:lang w:eastAsia="ru-RU"/>
              </w:rPr>
            </w:pPr>
            <w:r w:rsidRPr="00E029F8">
              <w:rPr>
                <w:b/>
                <w:bCs/>
                <w:lang w:eastAsia="ru-RU"/>
              </w:rPr>
              <w:t>Адрес очистного сооружения</w:t>
            </w:r>
          </w:p>
        </w:tc>
        <w:tc>
          <w:tcPr>
            <w:tcW w:w="1333" w:type="pct"/>
            <w:vMerge w:val="restart"/>
            <w:shd w:val="clear" w:color="auto" w:fill="auto"/>
            <w:vAlign w:val="center"/>
            <w:hideMark/>
          </w:tcPr>
          <w:p w14:paraId="0272B191" w14:textId="77777777" w:rsidR="00E029F8" w:rsidRPr="00E029F8" w:rsidRDefault="00E029F8" w:rsidP="00E64FFC">
            <w:pPr>
              <w:suppressAutoHyphens w:val="0"/>
              <w:jc w:val="center"/>
              <w:rPr>
                <w:b/>
                <w:bCs/>
                <w:lang w:eastAsia="ru-RU"/>
              </w:rPr>
            </w:pPr>
            <w:r w:rsidRPr="00E029F8">
              <w:rPr>
                <w:b/>
                <w:bCs/>
                <w:lang w:eastAsia="ru-RU"/>
              </w:rPr>
              <w:t>Проектная мощность, м</w:t>
            </w:r>
            <w:r w:rsidRPr="00E029F8">
              <w:rPr>
                <w:b/>
                <w:bCs/>
                <w:vertAlign w:val="superscript"/>
                <w:lang w:eastAsia="ru-RU"/>
              </w:rPr>
              <w:t>3</w:t>
            </w:r>
            <w:r w:rsidRPr="00E029F8">
              <w:rPr>
                <w:b/>
                <w:bCs/>
                <w:lang w:eastAsia="ru-RU"/>
              </w:rPr>
              <w:t>/сутки</w:t>
            </w:r>
          </w:p>
        </w:tc>
        <w:tc>
          <w:tcPr>
            <w:tcW w:w="2459" w:type="pct"/>
            <w:gridSpan w:val="3"/>
            <w:vAlign w:val="center"/>
          </w:tcPr>
          <w:p w14:paraId="0512C63F" w14:textId="076C4CE7" w:rsidR="00E029F8" w:rsidRPr="00E029F8" w:rsidRDefault="00EA5DA9" w:rsidP="00E64FFC">
            <w:pPr>
              <w:suppressAutoHyphens w:val="0"/>
              <w:jc w:val="center"/>
              <w:rPr>
                <w:b/>
                <w:bCs/>
                <w:lang w:eastAsia="ru-RU"/>
              </w:rPr>
            </w:pPr>
            <w:r>
              <w:rPr>
                <w:b/>
                <w:bCs/>
                <w:lang w:eastAsia="ru-RU"/>
              </w:rPr>
              <w:t>2030</w:t>
            </w:r>
            <w:r w:rsidR="00E029F8" w:rsidRPr="00E029F8">
              <w:rPr>
                <w:b/>
                <w:bCs/>
                <w:lang w:eastAsia="ru-RU"/>
              </w:rPr>
              <w:t xml:space="preserve"> г.</w:t>
            </w:r>
          </w:p>
        </w:tc>
      </w:tr>
      <w:tr w:rsidR="00E029F8" w:rsidRPr="00E029F8" w14:paraId="4AE68C3F" w14:textId="77777777" w:rsidTr="003E6FF1">
        <w:trPr>
          <w:trHeight w:val="227"/>
        </w:trPr>
        <w:tc>
          <w:tcPr>
            <w:tcW w:w="1208" w:type="pct"/>
            <w:vMerge/>
            <w:vAlign w:val="center"/>
            <w:hideMark/>
          </w:tcPr>
          <w:p w14:paraId="4B83984E" w14:textId="77777777" w:rsidR="00E029F8" w:rsidRPr="00E029F8" w:rsidRDefault="00E029F8" w:rsidP="00E64FFC">
            <w:pPr>
              <w:suppressAutoHyphens w:val="0"/>
              <w:jc w:val="center"/>
              <w:rPr>
                <w:b/>
                <w:bCs/>
                <w:lang w:eastAsia="ru-RU"/>
              </w:rPr>
            </w:pPr>
          </w:p>
        </w:tc>
        <w:tc>
          <w:tcPr>
            <w:tcW w:w="1333" w:type="pct"/>
            <w:vMerge/>
            <w:vAlign w:val="center"/>
            <w:hideMark/>
          </w:tcPr>
          <w:p w14:paraId="1276D5A9" w14:textId="77777777" w:rsidR="00E029F8" w:rsidRPr="00E029F8" w:rsidRDefault="00E029F8" w:rsidP="00E64FFC">
            <w:pPr>
              <w:suppressAutoHyphens w:val="0"/>
              <w:jc w:val="center"/>
              <w:rPr>
                <w:b/>
                <w:bCs/>
                <w:lang w:eastAsia="ru-RU"/>
              </w:rPr>
            </w:pPr>
          </w:p>
        </w:tc>
        <w:tc>
          <w:tcPr>
            <w:tcW w:w="1279" w:type="pct"/>
            <w:vMerge w:val="restart"/>
            <w:vAlign w:val="center"/>
          </w:tcPr>
          <w:p w14:paraId="73EF6864" w14:textId="77777777" w:rsidR="00E029F8" w:rsidRPr="00E029F8" w:rsidRDefault="00E029F8" w:rsidP="00E64FFC">
            <w:pPr>
              <w:suppressAutoHyphens w:val="0"/>
              <w:jc w:val="center"/>
              <w:rPr>
                <w:b/>
                <w:bCs/>
                <w:lang w:eastAsia="ru-RU"/>
              </w:rPr>
            </w:pPr>
            <w:r w:rsidRPr="00E029F8">
              <w:rPr>
                <w:b/>
                <w:bCs/>
                <w:lang w:eastAsia="ru-RU"/>
              </w:rPr>
              <w:t>Среднесуточный приток, м</w:t>
            </w:r>
            <w:r w:rsidRPr="00E029F8">
              <w:rPr>
                <w:b/>
                <w:bCs/>
                <w:vertAlign w:val="superscript"/>
                <w:lang w:eastAsia="ru-RU"/>
              </w:rPr>
              <w:t>3</w:t>
            </w:r>
            <w:r w:rsidRPr="00E029F8">
              <w:rPr>
                <w:b/>
                <w:bCs/>
                <w:lang w:eastAsia="ru-RU"/>
              </w:rPr>
              <w:t>/сутки</w:t>
            </w:r>
          </w:p>
        </w:tc>
        <w:tc>
          <w:tcPr>
            <w:tcW w:w="1180" w:type="pct"/>
            <w:gridSpan w:val="2"/>
            <w:vAlign w:val="center"/>
          </w:tcPr>
          <w:p w14:paraId="4284C6C7" w14:textId="77777777" w:rsidR="00E029F8" w:rsidRPr="00E029F8" w:rsidRDefault="00E029F8" w:rsidP="00E64FFC">
            <w:pPr>
              <w:suppressAutoHyphens w:val="0"/>
              <w:jc w:val="center"/>
              <w:rPr>
                <w:b/>
                <w:bCs/>
                <w:lang w:eastAsia="ru-RU"/>
              </w:rPr>
            </w:pPr>
            <w:r w:rsidRPr="00E029F8">
              <w:rPr>
                <w:b/>
                <w:bCs/>
                <w:lang w:eastAsia="ru-RU"/>
              </w:rPr>
              <w:t>Резерв/</w:t>
            </w:r>
          </w:p>
          <w:p w14:paraId="7ACAA345" w14:textId="77777777" w:rsidR="00E029F8" w:rsidRPr="00E029F8" w:rsidRDefault="00E029F8" w:rsidP="00E64FFC">
            <w:pPr>
              <w:suppressAutoHyphens w:val="0"/>
              <w:jc w:val="center"/>
              <w:rPr>
                <w:b/>
                <w:bCs/>
                <w:lang w:eastAsia="ru-RU"/>
              </w:rPr>
            </w:pPr>
            <w:r w:rsidRPr="00E029F8">
              <w:rPr>
                <w:b/>
                <w:bCs/>
                <w:lang w:eastAsia="ru-RU"/>
              </w:rPr>
              <w:t>дефицит</w:t>
            </w:r>
          </w:p>
        </w:tc>
      </w:tr>
      <w:tr w:rsidR="00E029F8" w:rsidRPr="00E029F8" w14:paraId="3A97B8D0" w14:textId="77777777" w:rsidTr="003E6FF1">
        <w:trPr>
          <w:trHeight w:val="227"/>
        </w:trPr>
        <w:tc>
          <w:tcPr>
            <w:tcW w:w="1208" w:type="pct"/>
            <w:vMerge/>
            <w:vAlign w:val="center"/>
            <w:hideMark/>
          </w:tcPr>
          <w:p w14:paraId="099F223C" w14:textId="77777777" w:rsidR="00E029F8" w:rsidRPr="00E029F8" w:rsidRDefault="00E029F8" w:rsidP="00E64FFC">
            <w:pPr>
              <w:suppressAutoHyphens w:val="0"/>
              <w:jc w:val="center"/>
              <w:rPr>
                <w:b/>
                <w:bCs/>
                <w:lang w:eastAsia="ru-RU"/>
              </w:rPr>
            </w:pPr>
          </w:p>
        </w:tc>
        <w:tc>
          <w:tcPr>
            <w:tcW w:w="1333" w:type="pct"/>
            <w:vMerge/>
            <w:vAlign w:val="center"/>
            <w:hideMark/>
          </w:tcPr>
          <w:p w14:paraId="38F10701" w14:textId="77777777" w:rsidR="00E029F8" w:rsidRPr="00E029F8" w:rsidRDefault="00E029F8" w:rsidP="00E64FFC">
            <w:pPr>
              <w:suppressAutoHyphens w:val="0"/>
              <w:jc w:val="center"/>
              <w:rPr>
                <w:b/>
                <w:bCs/>
                <w:lang w:eastAsia="ru-RU"/>
              </w:rPr>
            </w:pPr>
          </w:p>
        </w:tc>
        <w:tc>
          <w:tcPr>
            <w:tcW w:w="1279" w:type="pct"/>
            <w:vMerge/>
            <w:vAlign w:val="center"/>
          </w:tcPr>
          <w:p w14:paraId="11A6757A" w14:textId="77777777" w:rsidR="00E029F8" w:rsidRPr="00E029F8" w:rsidRDefault="00E029F8" w:rsidP="00E64FFC">
            <w:pPr>
              <w:suppressAutoHyphens w:val="0"/>
              <w:jc w:val="center"/>
              <w:rPr>
                <w:lang w:eastAsia="ru-RU"/>
              </w:rPr>
            </w:pPr>
          </w:p>
        </w:tc>
        <w:tc>
          <w:tcPr>
            <w:tcW w:w="621" w:type="pct"/>
            <w:vAlign w:val="center"/>
          </w:tcPr>
          <w:p w14:paraId="39F58111" w14:textId="77777777" w:rsidR="00E029F8" w:rsidRPr="00E029F8" w:rsidRDefault="00E029F8" w:rsidP="00E64FFC">
            <w:pPr>
              <w:suppressAutoHyphens w:val="0"/>
              <w:jc w:val="center"/>
              <w:rPr>
                <w:lang w:eastAsia="ru-RU"/>
              </w:rPr>
            </w:pPr>
            <w:r w:rsidRPr="00E029F8">
              <w:rPr>
                <w:b/>
                <w:bCs/>
                <w:lang w:eastAsia="ru-RU"/>
              </w:rPr>
              <w:t>м</w:t>
            </w:r>
            <w:r w:rsidRPr="00E029F8">
              <w:rPr>
                <w:b/>
                <w:bCs/>
                <w:vertAlign w:val="superscript"/>
                <w:lang w:eastAsia="ru-RU"/>
              </w:rPr>
              <w:t>3</w:t>
            </w:r>
            <w:r w:rsidRPr="00E029F8">
              <w:rPr>
                <w:b/>
                <w:bCs/>
                <w:lang w:eastAsia="ru-RU"/>
              </w:rPr>
              <w:t>/сутки</w:t>
            </w:r>
          </w:p>
        </w:tc>
        <w:tc>
          <w:tcPr>
            <w:tcW w:w="559" w:type="pct"/>
            <w:vAlign w:val="center"/>
          </w:tcPr>
          <w:p w14:paraId="1A65486A" w14:textId="77777777" w:rsidR="00E029F8" w:rsidRPr="00E029F8" w:rsidRDefault="00E029F8" w:rsidP="00E64FFC">
            <w:pPr>
              <w:suppressAutoHyphens w:val="0"/>
              <w:jc w:val="center"/>
              <w:rPr>
                <w:lang w:eastAsia="ru-RU"/>
              </w:rPr>
            </w:pPr>
            <w:r w:rsidRPr="00E029F8">
              <w:rPr>
                <w:lang w:eastAsia="ru-RU"/>
              </w:rPr>
              <w:t>%</w:t>
            </w:r>
          </w:p>
        </w:tc>
      </w:tr>
      <w:tr w:rsidR="00E029F8" w:rsidRPr="00E029F8" w14:paraId="06558B34" w14:textId="77777777" w:rsidTr="003E6FF1">
        <w:trPr>
          <w:trHeight w:val="227"/>
        </w:trPr>
        <w:tc>
          <w:tcPr>
            <w:tcW w:w="1208" w:type="pct"/>
            <w:shd w:val="clear" w:color="auto" w:fill="auto"/>
            <w:noWrap/>
            <w:vAlign w:val="center"/>
            <w:hideMark/>
          </w:tcPr>
          <w:p w14:paraId="6999E724" w14:textId="4F79EBDC" w:rsidR="00E029F8" w:rsidRPr="00E029F8" w:rsidRDefault="00660D98" w:rsidP="00E64FFC">
            <w:pPr>
              <w:suppressAutoHyphens w:val="0"/>
              <w:rPr>
                <w:lang w:eastAsia="ru-RU"/>
              </w:rPr>
            </w:pPr>
            <w:r>
              <w:rPr>
                <w:rFonts w:eastAsia="Calibri"/>
                <w:color w:val="auto"/>
                <w:lang w:eastAsia="ru-RU"/>
              </w:rPr>
              <w:t>с. Пушкинское</w:t>
            </w:r>
          </w:p>
        </w:tc>
        <w:tc>
          <w:tcPr>
            <w:tcW w:w="1333" w:type="pct"/>
            <w:shd w:val="clear" w:color="auto" w:fill="auto"/>
            <w:noWrap/>
            <w:vAlign w:val="center"/>
          </w:tcPr>
          <w:p w14:paraId="50453947" w14:textId="550A4A69" w:rsidR="00E029F8" w:rsidRPr="00E029F8" w:rsidRDefault="00903D41" w:rsidP="00E64FFC">
            <w:pPr>
              <w:suppressAutoHyphens w:val="0"/>
              <w:jc w:val="center"/>
              <w:rPr>
                <w:color w:val="auto"/>
                <w:lang w:eastAsia="ru-RU"/>
              </w:rPr>
            </w:pPr>
            <w:r>
              <w:rPr>
                <w:color w:val="auto"/>
                <w:lang w:eastAsia="ru-RU"/>
              </w:rPr>
              <w:t>1</w:t>
            </w:r>
            <w:r w:rsidR="00E029F8" w:rsidRPr="00E029F8">
              <w:rPr>
                <w:color w:val="auto"/>
                <w:lang w:eastAsia="ru-RU"/>
              </w:rPr>
              <w:t>00</w:t>
            </w:r>
          </w:p>
        </w:tc>
        <w:tc>
          <w:tcPr>
            <w:tcW w:w="1279" w:type="pct"/>
            <w:vAlign w:val="center"/>
          </w:tcPr>
          <w:p w14:paraId="0AB33389" w14:textId="23C43FB3" w:rsidR="00E029F8" w:rsidRPr="00E029F8" w:rsidRDefault="00A85F1F" w:rsidP="00E64FFC">
            <w:pPr>
              <w:suppressAutoHyphens w:val="0"/>
              <w:jc w:val="center"/>
              <w:rPr>
                <w:color w:val="auto"/>
                <w:lang w:eastAsia="ru-RU"/>
              </w:rPr>
            </w:pPr>
            <w:r>
              <w:rPr>
                <w:color w:val="auto"/>
                <w:lang w:eastAsia="ru-RU"/>
              </w:rPr>
              <w:t>39,14</w:t>
            </w:r>
          </w:p>
        </w:tc>
        <w:tc>
          <w:tcPr>
            <w:tcW w:w="621" w:type="pct"/>
            <w:vAlign w:val="center"/>
          </w:tcPr>
          <w:p w14:paraId="17CCC0F9" w14:textId="3E46012D" w:rsidR="00E029F8" w:rsidRPr="00E029F8" w:rsidRDefault="00903D41" w:rsidP="00E64FFC">
            <w:pPr>
              <w:suppressAutoHyphens w:val="0"/>
              <w:jc w:val="center"/>
              <w:rPr>
                <w:color w:val="auto"/>
                <w:lang w:eastAsia="ru-RU"/>
              </w:rPr>
            </w:pPr>
            <w:r>
              <w:rPr>
                <w:color w:val="auto"/>
                <w:lang w:eastAsia="ru-RU"/>
              </w:rPr>
              <w:t>60,86</w:t>
            </w:r>
          </w:p>
        </w:tc>
        <w:tc>
          <w:tcPr>
            <w:tcW w:w="559" w:type="pct"/>
            <w:vAlign w:val="center"/>
          </w:tcPr>
          <w:p w14:paraId="2513DEC2" w14:textId="1ABA983A" w:rsidR="00E029F8" w:rsidRPr="00E029F8" w:rsidRDefault="00903D41" w:rsidP="00E64FFC">
            <w:pPr>
              <w:suppressAutoHyphens w:val="0"/>
              <w:jc w:val="center"/>
              <w:rPr>
                <w:color w:val="auto"/>
                <w:lang w:eastAsia="ru-RU"/>
              </w:rPr>
            </w:pPr>
            <w:r>
              <w:rPr>
                <w:color w:val="auto"/>
                <w:lang w:eastAsia="ru-RU"/>
              </w:rPr>
              <w:t>60,86</w:t>
            </w:r>
          </w:p>
        </w:tc>
      </w:tr>
    </w:tbl>
    <w:p w14:paraId="404E4908" w14:textId="4EECBBA3" w:rsidR="00BE107F" w:rsidRPr="00BE107F" w:rsidRDefault="00BE107F" w:rsidP="00E64FFC">
      <w:pPr>
        <w:suppressAutoHyphens w:val="0"/>
        <w:spacing w:line="276" w:lineRule="auto"/>
        <w:ind w:firstLine="708"/>
        <w:jc w:val="both"/>
        <w:rPr>
          <w:rFonts w:eastAsia="Calibri"/>
          <w:color w:val="auto"/>
          <w:sz w:val="28"/>
          <w:szCs w:val="28"/>
          <w:lang w:eastAsia="en-US"/>
        </w:rPr>
      </w:pPr>
    </w:p>
    <w:p w14:paraId="165499EA" w14:textId="77777777" w:rsidR="00BE107F" w:rsidRPr="00BE107F" w:rsidRDefault="00BE107F" w:rsidP="00E64FFC">
      <w:pPr>
        <w:suppressAutoHyphens w:val="0"/>
        <w:spacing w:line="276" w:lineRule="auto"/>
        <w:jc w:val="center"/>
        <w:rPr>
          <w:rFonts w:eastAsia="Calibri"/>
          <w:b/>
          <w:color w:val="auto"/>
          <w:sz w:val="28"/>
          <w:szCs w:val="28"/>
          <w:lang w:eastAsia="en-US"/>
        </w:rPr>
      </w:pPr>
      <w:r w:rsidRPr="00BE107F">
        <w:rPr>
          <w:rFonts w:eastAsia="Calibri"/>
          <w:b/>
          <w:color w:val="auto"/>
          <w:sz w:val="28"/>
          <w:szCs w:val="28"/>
          <w:lang w:eastAsia="en-US"/>
        </w:rPr>
        <w:t>2.3.4. Результаты анализа гидравлических режимов и режимов работы элементов централизованной системы водоотведения</w:t>
      </w:r>
    </w:p>
    <w:p w14:paraId="26A32ACB" w14:textId="77777777" w:rsidR="00E029F8" w:rsidRPr="00E029F8" w:rsidRDefault="00E029F8" w:rsidP="00E64FFC">
      <w:pPr>
        <w:suppressAutoHyphens w:val="0"/>
        <w:autoSpaceDE w:val="0"/>
        <w:autoSpaceDN w:val="0"/>
        <w:adjustRightInd w:val="0"/>
        <w:spacing w:line="276" w:lineRule="auto"/>
        <w:ind w:firstLine="708"/>
        <w:jc w:val="both"/>
        <w:rPr>
          <w:rFonts w:eastAsia="Calibri"/>
          <w:color w:val="auto"/>
          <w:sz w:val="28"/>
          <w:szCs w:val="28"/>
          <w:lang w:eastAsia="en-US"/>
        </w:rPr>
      </w:pPr>
      <w:r w:rsidRPr="00E029F8">
        <w:rPr>
          <w:rFonts w:eastAsia="Calibri"/>
          <w:color w:val="auto"/>
          <w:sz w:val="28"/>
          <w:szCs w:val="28"/>
          <w:lang w:eastAsia="en-US"/>
        </w:rPr>
        <w:t>Сброс сточных вод от населения и социальных объектов, осуществляется в канализационную сеть, затем по сети трубопроводов водоотведения сточные воды попадают на канализационную очистную станцию. Затем по напорному трубопроводу перекачиваются на очистные сооружения канализации.</w:t>
      </w:r>
    </w:p>
    <w:p w14:paraId="5CAD626B" w14:textId="77777777" w:rsidR="00E029F8" w:rsidRPr="00E029F8" w:rsidRDefault="00E029F8" w:rsidP="00E64FFC">
      <w:pPr>
        <w:suppressAutoHyphens w:val="0"/>
        <w:autoSpaceDE w:val="0"/>
        <w:autoSpaceDN w:val="0"/>
        <w:adjustRightInd w:val="0"/>
        <w:spacing w:line="276" w:lineRule="auto"/>
        <w:ind w:firstLine="708"/>
        <w:jc w:val="both"/>
        <w:rPr>
          <w:rFonts w:eastAsia="Calibri"/>
          <w:color w:val="auto"/>
          <w:sz w:val="28"/>
          <w:szCs w:val="28"/>
          <w:lang w:eastAsia="en-US"/>
        </w:rPr>
      </w:pPr>
      <w:r w:rsidRPr="00E029F8">
        <w:rPr>
          <w:rFonts w:eastAsia="Calibri"/>
          <w:color w:val="auto"/>
          <w:sz w:val="28"/>
          <w:szCs w:val="28"/>
          <w:lang w:eastAsia="en-US"/>
        </w:rPr>
        <w:t>Канализационные насосные станции предназначена для перекачивания сточных вод на очистные сооружения. КНС откачивает хозяйственно-бытовые, сточные воды. Канализационные насосные станции размещены в конце главного самотечного коллектора, т.е. в наиболее пониженной зоне канализируемой территории, куда целесообразно отдавать сточную воду самотеком. Место расположения насосной станции выбрана с учетом возможности устройства аварийного выпуска.</w:t>
      </w:r>
    </w:p>
    <w:p w14:paraId="02A59750" w14:textId="77777777" w:rsidR="00E029F8" w:rsidRPr="00E029F8" w:rsidRDefault="00E029F8" w:rsidP="00E64FFC">
      <w:pPr>
        <w:suppressAutoHyphens w:val="0"/>
        <w:autoSpaceDE w:val="0"/>
        <w:autoSpaceDN w:val="0"/>
        <w:adjustRightInd w:val="0"/>
        <w:spacing w:line="276" w:lineRule="auto"/>
        <w:ind w:firstLine="708"/>
        <w:jc w:val="both"/>
        <w:rPr>
          <w:rFonts w:eastAsia="Calibri"/>
          <w:color w:val="auto"/>
          <w:sz w:val="28"/>
          <w:szCs w:val="28"/>
          <w:lang w:eastAsia="en-US"/>
        </w:rPr>
      </w:pPr>
      <w:r w:rsidRPr="00E029F8">
        <w:rPr>
          <w:rFonts w:eastAsia="Calibri"/>
          <w:color w:val="auto"/>
          <w:sz w:val="28"/>
          <w:szCs w:val="28"/>
          <w:lang w:eastAsia="en-US"/>
        </w:rPr>
        <w:t>В целях поддержания надежного технического уровня оборудования, установок, сооружений и инженерных сетей в процессе эксплуатации необходимо регулярно выполнять графики планово-предупредительных ремонтов по выполнению комплекса работ, направленных на обеспечение исправного состояния оборудования, надежной и экономичной эксплуатации.</w:t>
      </w:r>
    </w:p>
    <w:p w14:paraId="46A16FF6" w14:textId="25AA95E1" w:rsidR="00BE107F" w:rsidRPr="00BE107F" w:rsidRDefault="00E029F8" w:rsidP="00E64FFC">
      <w:pPr>
        <w:suppressAutoHyphens w:val="0"/>
        <w:autoSpaceDE w:val="0"/>
        <w:autoSpaceDN w:val="0"/>
        <w:adjustRightInd w:val="0"/>
        <w:spacing w:line="276" w:lineRule="auto"/>
        <w:ind w:firstLine="708"/>
        <w:jc w:val="both"/>
        <w:rPr>
          <w:rFonts w:eastAsia="Calibri"/>
          <w:color w:val="auto"/>
          <w:sz w:val="28"/>
          <w:szCs w:val="28"/>
          <w:lang w:eastAsia="en-US"/>
        </w:rPr>
      </w:pPr>
      <w:r w:rsidRPr="00E029F8">
        <w:rPr>
          <w:rFonts w:eastAsia="Calibri"/>
          <w:color w:val="auto"/>
          <w:sz w:val="28"/>
          <w:szCs w:val="28"/>
          <w:lang w:eastAsia="en-US"/>
        </w:rPr>
        <w:tab/>
        <w:t>Для выявления дефектов на сетях водоотведения необходимо проводить гидравлические испытания канализационных сетей для выявления утечек, прорывов и для своевременного проведения ремонтных работ</w:t>
      </w:r>
      <w:r w:rsidR="00BE107F" w:rsidRPr="00BE107F">
        <w:rPr>
          <w:rFonts w:eastAsia="Calibri"/>
          <w:color w:val="auto"/>
          <w:sz w:val="28"/>
          <w:szCs w:val="28"/>
          <w:lang w:eastAsia="en-US"/>
        </w:rPr>
        <w:t>.</w:t>
      </w:r>
    </w:p>
    <w:p w14:paraId="3A5114EC" w14:textId="77777777" w:rsidR="00BE107F" w:rsidRPr="00BE107F" w:rsidRDefault="00BE107F" w:rsidP="00E64FFC">
      <w:pPr>
        <w:suppressAutoHyphens w:val="0"/>
        <w:spacing w:line="276" w:lineRule="auto"/>
        <w:jc w:val="center"/>
        <w:rPr>
          <w:rFonts w:eastAsia="Calibri"/>
          <w:b/>
          <w:color w:val="auto"/>
          <w:sz w:val="28"/>
          <w:szCs w:val="28"/>
          <w:lang w:eastAsia="en-US"/>
        </w:rPr>
      </w:pPr>
      <w:r w:rsidRPr="00BE107F">
        <w:rPr>
          <w:rFonts w:eastAsia="Calibri"/>
          <w:b/>
          <w:color w:val="auto"/>
          <w:sz w:val="28"/>
          <w:szCs w:val="28"/>
          <w:lang w:eastAsia="en-US"/>
        </w:rPr>
        <w:t>2.3.5. Анализ резервов производственных мощностей очистных сооружений системы водоотведения и возможности расширения зоны их действия</w:t>
      </w:r>
    </w:p>
    <w:p w14:paraId="539C726E" w14:textId="55F7F105" w:rsidR="00BE107F" w:rsidRPr="00BE107F" w:rsidRDefault="00E029F8" w:rsidP="00E64FFC">
      <w:pPr>
        <w:suppressAutoHyphens w:val="0"/>
        <w:autoSpaceDE w:val="0"/>
        <w:autoSpaceDN w:val="0"/>
        <w:adjustRightInd w:val="0"/>
        <w:spacing w:line="276" w:lineRule="auto"/>
        <w:ind w:firstLine="708"/>
        <w:jc w:val="both"/>
        <w:rPr>
          <w:rFonts w:eastAsia="Calibri"/>
          <w:bCs/>
          <w:color w:val="auto"/>
          <w:sz w:val="28"/>
          <w:szCs w:val="28"/>
          <w:lang w:eastAsia="ru-RU"/>
        </w:rPr>
      </w:pPr>
      <w:r w:rsidRPr="00E029F8">
        <w:rPr>
          <w:rFonts w:eastAsia="Calibri"/>
          <w:bCs/>
          <w:color w:val="auto"/>
          <w:sz w:val="28"/>
          <w:szCs w:val="28"/>
          <w:lang w:eastAsia="ru-RU"/>
        </w:rPr>
        <w:t>Анализ резервов производственных мощностей очистных сооружений системы водоотведения произведен в п.2.3.3, из анализа видно, что имеется возможность расширения зоны действия централизованной системы водоотведения</w:t>
      </w:r>
      <w:r w:rsidR="00BE107F" w:rsidRPr="00BE107F">
        <w:rPr>
          <w:rFonts w:eastAsia="Calibri"/>
          <w:bCs/>
          <w:color w:val="auto"/>
          <w:sz w:val="28"/>
          <w:szCs w:val="28"/>
          <w:lang w:eastAsia="ru-RU"/>
        </w:rPr>
        <w:t xml:space="preserve">. </w:t>
      </w:r>
    </w:p>
    <w:p w14:paraId="33DED7DA" w14:textId="77777777" w:rsidR="00BE107F" w:rsidRPr="00BE107F" w:rsidRDefault="00BE107F" w:rsidP="00E64FFC">
      <w:pPr>
        <w:tabs>
          <w:tab w:val="left" w:pos="935"/>
          <w:tab w:val="center" w:pos="5174"/>
        </w:tabs>
        <w:suppressAutoHyphens w:val="0"/>
        <w:spacing w:line="276" w:lineRule="auto"/>
        <w:jc w:val="center"/>
        <w:rPr>
          <w:rFonts w:eastAsia="Calibri"/>
          <w:b/>
          <w:color w:val="auto"/>
          <w:sz w:val="28"/>
          <w:szCs w:val="28"/>
          <w:lang w:eastAsia="en-US"/>
        </w:rPr>
      </w:pPr>
      <w:r w:rsidRPr="00BE107F">
        <w:rPr>
          <w:rFonts w:eastAsia="TimesNewRomanPS-BoldMT"/>
          <w:b/>
          <w:color w:val="auto"/>
          <w:sz w:val="28"/>
          <w:szCs w:val="28"/>
          <w:lang w:eastAsia="en-US"/>
        </w:rPr>
        <w:t>2.4. ПРЕДЛОЖЕНИЯ ПО СТРОИТЕЛЬСТВУ, РЕКОНСТРУКЦИИ И МОДЕРНИЗАЦИИ (ТЕХНИЧЕСКОМУ ПЕРЕВООРУЖЕНИЮ) ОБЪЕКТОВ ЦЕНТРАЛИЗОВАННОЙ СИСТЕМЫ ВОДООТВЕДЕНИЯ</w:t>
      </w:r>
    </w:p>
    <w:p w14:paraId="070BA3A2" w14:textId="77777777" w:rsidR="00BE107F" w:rsidRPr="00BE107F" w:rsidRDefault="00BE107F" w:rsidP="00E64FFC">
      <w:pPr>
        <w:suppressAutoHyphens w:val="0"/>
        <w:spacing w:line="276" w:lineRule="auto"/>
        <w:jc w:val="center"/>
        <w:rPr>
          <w:rFonts w:eastAsia="Calibri"/>
          <w:b/>
          <w:color w:val="auto"/>
          <w:sz w:val="28"/>
          <w:szCs w:val="28"/>
          <w:lang w:eastAsia="en-US"/>
        </w:rPr>
      </w:pPr>
      <w:r w:rsidRPr="00BE107F">
        <w:rPr>
          <w:rFonts w:eastAsia="TimesNewRomanPS-BoldMT"/>
          <w:b/>
          <w:iCs/>
          <w:color w:val="auto"/>
          <w:sz w:val="28"/>
          <w:szCs w:val="28"/>
          <w:lang w:eastAsia="en-US"/>
        </w:rPr>
        <w:t>2.4.1. Основные направления, принципы, задачи и плановые значения показателей развития централизованной системы водоотведения</w:t>
      </w:r>
    </w:p>
    <w:p w14:paraId="649144BB" w14:textId="77777777" w:rsidR="00BE107F" w:rsidRPr="00BE107F" w:rsidRDefault="00BE107F" w:rsidP="00E64FFC">
      <w:pPr>
        <w:suppressAutoHyphens w:val="0"/>
        <w:spacing w:line="276" w:lineRule="auto"/>
        <w:ind w:firstLine="567"/>
        <w:jc w:val="both"/>
        <w:rPr>
          <w:rFonts w:eastAsia="Calibri"/>
          <w:color w:val="auto"/>
          <w:sz w:val="28"/>
          <w:szCs w:val="28"/>
          <w:lang w:eastAsia="en-US"/>
        </w:rPr>
      </w:pPr>
      <w:r w:rsidRPr="00BE107F">
        <w:rPr>
          <w:rFonts w:eastAsia="Calibri"/>
          <w:color w:val="auto"/>
          <w:sz w:val="28"/>
          <w:szCs w:val="28"/>
          <w:lang w:eastAsia="en-US"/>
        </w:rPr>
        <w:t>Основные направления развития централизованной системы водоотведения связаны с реализацией государственной политики в сфере водоотведения, направленной на обеспечение охраны здоровья населения и улучшения качества жизни населения путем обеспечения бесперебойного и качественного водоотведения, снижение негативного воздействия на водные объекты путем повышения качества очистки сточных вод, обеспечение доступности услуг водоотведения для абонентов за счет развития централизованной системы водоотведения.</w:t>
      </w:r>
    </w:p>
    <w:p w14:paraId="3406B3B1" w14:textId="77777777" w:rsidR="00BE107F" w:rsidRPr="00BE107F" w:rsidRDefault="00BE107F" w:rsidP="00E64FFC">
      <w:pPr>
        <w:suppressAutoHyphens w:val="0"/>
        <w:spacing w:line="276" w:lineRule="auto"/>
        <w:ind w:firstLine="567"/>
        <w:jc w:val="both"/>
        <w:rPr>
          <w:rFonts w:eastAsia="Calibri"/>
          <w:color w:val="auto"/>
          <w:sz w:val="28"/>
          <w:szCs w:val="28"/>
          <w:lang w:eastAsia="en-US"/>
        </w:rPr>
      </w:pPr>
      <w:r w:rsidRPr="00BE107F">
        <w:rPr>
          <w:rFonts w:eastAsia="Calibri"/>
          <w:color w:val="auto"/>
          <w:sz w:val="28"/>
          <w:szCs w:val="28"/>
          <w:lang w:eastAsia="en-US"/>
        </w:rPr>
        <w:t xml:space="preserve">Принципами развития централизованной системы водоотведения являются: </w:t>
      </w:r>
    </w:p>
    <w:p w14:paraId="00286D83" w14:textId="77777777" w:rsidR="00BE107F" w:rsidRPr="00BE107F" w:rsidRDefault="00BE107F" w:rsidP="00E64FFC">
      <w:pPr>
        <w:suppressAutoHyphens w:val="0"/>
        <w:spacing w:line="276" w:lineRule="auto"/>
        <w:jc w:val="both"/>
        <w:rPr>
          <w:rFonts w:eastAsia="Calibri"/>
          <w:color w:val="auto"/>
          <w:sz w:val="28"/>
          <w:szCs w:val="28"/>
          <w:lang w:eastAsia="en-US"/>
        </w:rPr>
      </w:pPr>
      <w:r w:rsidRPr="00BE107F">
        <w:rPr>
          <w:rFonts w:eastAsia="Calibri"/>
          <w:color w:val="auto"/>
          <w:sz w:val="28"/>
          <w:szCs w:val="28"/>
          <w:lang w:eastAsia="en-US"/>
        </w:rPr>
        <w:t xml:space="preserve">- постоянное улучшение качества предоставления услуг водоотведения потребителям (абонентам); </w:t>
      </w:r>
    </w:p>
    <w:p w14:paraId="29FDF6C2" w14:textId="77777777" w:rsidR="00BE107F" w:rsidRPr="00BE107F" w:rsidRDefault="00BE107F" w:rsidP="00E64FFC">
      <w:pPr>
        <w:suppressAutoHyphens w:val="0"/>
        <w:spacing w:line="276" w:lineRule="auto"/>
        <w:jc w:val="both"/>
        <w:rPr>
          <w:rFonts w:eastAsia="Calibri"/>
          <w:color w:val="auto"/>
          <w:sz w:val="28"/>
          <w:szCs w:val="28"/>
          <w:lang w:eastAsia="en-US"/>
        </w:rPr>
      </w:pPr>
      <w:r w:rsidRPr="00BE107F">
        <w:rPr>
          <w:rFonts w:eastAsia="Calibri"/>
          <w:color w:val="auto"/>
          <w:sz w:val="28"/>
          <w:szCs w:val="28"/>
          <w:lang w:eastAsia="en-US"/>
        </w:rPr>
        <w:t xml:space="preserve">- удовлетворение потребности в обеспечении услугой водоотведения новых объектов капитального строительства; </w:t>
      </w:r>
    </w:p>
    <w:p w14:paraId="0EF044DA" w14:textId="77777777" w:rsidR="00BE107F" w:rsidRPr="00BE107F" w:rsidRDefault="00BE107F" w:rsidP="00E64FFC">
      <w:pPr>
        <w:suppressAutoHyphens w:val="0"/>
        <w:spacing w:line="276" w:lineRule="auto"/>
        <w:jc w:val="both"/>
        <w:rPr>
          <w:rFonts w:eastAsia="Calibri"/>
          <w:color w:val="auto"/>
          <w:sz w:val="28"/>
          <w:szCs w:val="28"/>
          <w:lang w:eastAsia="en-US"/>
        </w:rPr>
      </w:pPr>
      <w:r w:rsidRPr="00BE107F">
        <w:rPr>
          <w:rFonts w:eastAsia="Calibri"/>
          <w:color w:val="auto"/>
          <w:sz w:val="28"/>
          <w:szCs w:val="28"/>
          <w:lang w:eastAsia="en-US"/>
        </w:rPr>
        <w:t xml:space="preserve">- постоянное совершенствование системы водоотведения путем планирования, реализации, проверки и корректировки технических решений и мероприятий. </w:t>
      </w:r>
    </w:p>
    <w:p w14:paraId="328E0EED" w14:textId="77777777" w:rsidR="00BE107F" w:rsidRPr="00BE107F" w:rsidRDefault="00BE107F" w:rsidP="00E64FFC">
      <w:pPr>
        <w:suppressAutoHyphens w:val="0"/>
        <w:spacing w:line="276" w:lineRule="auto"/>
        <w:ind w:firstLine="708"/>
        <w:jc w:val="both"/>
        <w:rPr>
          <w:rFonts w:eastAsia="Calibri"/>
          <w:color w:val="auto"/>
          <w:sz w:val="28"/>
          <w:szCs w:val="28"/>
          <w:lang w:eastAsia="en-US"/>
        </w:rPr>
      </w:pPr>
      <w:r w:rsidRPr="00BE107F">
        <w:rPr>
          <w:rFonts w:eastAsia="Calibri"/>
          <w:color w:val="auto"/>
          <w:sz w:val="28"/>
          <w:szCs w:val="28"/>
          <w:lang w:eastAsia="en-US"/>
        </w:rPr>
        <w:t xml:space="preserve">В соответствии с постановлением Правительства РФ от 05.09.2013 №782 «О схемах водоснабжения и водоотведения» (вместе с «Правилами разработки и утверждения схем водоснабжения и водоотведения», «Требованиями к содержанию схем водоснабжения и водоотведения») к целевым показателям развития централизованных систем водоотведения относятся: </w:t>
      </w:r>
    </w:p>
    <w:p w14:paraId="0EDF68A0" w14:textId="77777777" w:rsidR="00BE107F" w:rsidRPr="00BE107F" w:rsidRDefault="00BE107F" w:rsidP="00E64FFC">
      <w:pPr>
        <w:suppressAutoHyphens w:val="0"/>
        <w:spacing w:line="276" w:lineRule="auto"/>
        <w:jc w:val="both"/>
        <w:rPr>
          <w:rFonts w:eastAsia="Calibri"/>
          <w:color w:val="auto"/>
          <w:sz w:val="28"/>
          <w:szCs w:val="28"/>
          <w:lang w:eastAsia="en-US"/>
        </w:rPr>
      </w:pPr>
      <w:r w:rsidRPr="00BE107F">
        <w:rPr>
          <w:rFonts w:eastAsia="Calibri"/>
          <w:color w:val="auto"/>
          <w:sz w:val="28"/>
          <w:szCs w:val="28"/>
          <w:lang w:eastAsia="en-US"/>
        </w:rPr>
        <w:t xml:space="preserve">- показатели надежности и бесперебойности водоотведения; </w:t>
      </w:r>
    </w:p>
    <w:p w14:paraId="2BBD8364" w14:textId="77777777" w:rsidR="00BE107F" w:rsidRPr="00BE107F" w:rsidRDefault="00BE107F" w:rsidP="00E64FFC">
      <w:pPr>
        <w:suppressAutoHyphens w:val="0"/>
        <w:spacing w:line="276" w:lineRule="auto"/>
        <w:jc w:val="both"/>
        <w:rPr>
          <w:rFonts w:eastAsia="Calibri"/>
          <w:color w:val="auto"/>
          <w:sz w:val="28"/>
          <w:szCs w:val="28"/>
          <w:lang w:eastAsia="en-US"/>
        </w:rPr>
      </w:pPr>
      <w:r w:rsidRPr="00BE107F">
        <w:rPr>
          <w:rFonts w:eastAsia="Calibri"/>
          <w:color w:val="auto"/>
          <w:sz w:val="28"/>
          <w:szCs w:val="28"/>
          <w:lang w:eastAsia="en-US"/>
        </w:rPr>
        <w:t xml:space="preserve">- показатели качества обслуживания абонентов; </w:t>
      </w:r>
    </w:p>
    <w:p w14:paraId="20664ED3" w14:textId="77777777" w:rsidR="00BE107F" w:rsidRPr="00BE107F" w:rsidRDefault="00BE107F" w:rsidP="00E64FFC">
      <w:pPr>
        <w:suppressAutoHyphens w:val="0"/>
        <w:spacing w:line="276" w:lineRule="auto"/>
        <w:jc w:val="both"/>
        <w:rPr>
          <w:rFonts w:eastAsia="Calibri"/>
          <w:color w:val="auto"/>
          <w:sz w:val="28"/>
          <w:szCs w:val="28"/>
          <w:lang w:eastAsia="en-US"/>
        </w:rPr>
      </w:pPr>
      <w:r w:rsidRPr="00BE107F">
        <w:rPr>
          <w:rFonts w:eastAsia="Calibri"/>
          <w:color w:val="auto"/>
          <w:sz w:val="28"/>
          <w:szCs w:val="28"/>
          <w:lang w:eastAsia="en-US"/>
        </w:rPr>
        <w:t xml:space="preserve">- показатели качества очистки сточных вод; </w:t>
      </w:r>
    </w:p>
    <w:p w14:paraId="0FEAB0AC" w14:textId="77777777" w:rsidR="00BE107F" w:rsidRPr="00BE107F" w:rsidRDefault="00BE107F" w:rsidP="00E64FFC">
      <w:pPr>
        <w:suppressAutoHyphens w:val="0"/>
        <w:spacing w:line="276" w:lineRule="auto"/>
        <w:jc w:val="both"/>
        <w:rPr>
          <w:rFonts w:eastAsia="Calibri"/>
          <w:color w:val="auto"/>
          <w:sz w:val="28"/>
          <w:szCs w:val="28"/>
          <w:lang w:eastAsia="en-US"/>
        </w:rPr>
      </w:pPr>
      <w:r w:rsidRPr="00BE107F">
        <w:rPr>
          <w:rFonts w:eastAsia="Calibri"/>
          <w:color w:val="auto"/>
          <w:sz w:val="28"/>
          <w:szCs w:val="28"/>
          <w:lang w:eastAsia="en-US"/>
        </w:rPr>
        <w:t xml:space="preserve">- показатели эффективности использования ресурсов при транспортировке сточных вод; </w:t>
      </w:r>
    </w:p>
    <w:p w14:paraId="39887CEB" w14:textId="77777777" w:rsidR="00BE107F" w:rsidRPr="00BE107F" w:rsidRDefault="00BE107F" w:rsidP="00E64FFC">
      <w:pPr>
        <w:suppressAutoHyphens w:val="0"/>
        <w:spacing w:line="276" w:lineRule="auto"/>
        <w:jc w:val="both"/>
        <w:rPr>
          <w:rFonts w:eastAsia="Calibri"/>
          <w:color w:val="auto"/>
          <w:sz w:val="28"/>
          <w:szCs w:val="28"/>
          <w:lang w:eastAsia="en-US"/>
        </w:rPr>
      </w:pPr>
      <w:r w:rsidRPr="00BE107F">
        <w:rPr>
          <w:rFonts w:eastAsia="Calibri"/>
          <w:color w:val="auto"/>
          <w:sz w:val="28"/>
          <w:szCs w:val="28"/>
          <w:lang w:eastAsia="en-US"/>
        </w:rPr>
        <w:t>- соотношение цены реализации мероприятий инвестиционной программы и их эффективности - улучшение качества очистки сточных вод;</w:t>
      </w:r>
    </w:p>
    <w:p w14:paraId="442D1352" w14:textId="77777777" w:rsidR="00BE107F" w:rsidRPr="00BE107F" w:rsidRDefault="00BE107F" w:rsidP="00E64FFC">
      <w:pPr>
        <w:suppressAutoHyphens w:val="0"/>
        <w:spacing w:line="276" w:lineRule="auto"/>
        <w:jc w:val="both"/>
        <w:rPr>
          <w:rFonts w:eastAsia="Calibri"/>
          <w:color w:val="auto"/>
          <w:sz w:val="28"/>
          <w:szCs w:val="28"/>
          <w:lang w:eastAsia="en-US"/>
        </w:rPr>
      </w:pPr>
      <w:r w:rsidRPr="00BE107F">
        <w:rPr>
          <w:rFonts w:eastAsia="Calibri"/>
          <w:color w:val="auto"/>
          <w:sz w:val="28"/>
          <w:szCs w:val="28"/>
          <w:lang w:eastAsia="en-US"/>
        </w:rPr>
        <w:t>- 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p w14:paraId="104B035D" w14:textId="77777777" w:rsidR="00BE107F" w:rsidRPr="00BE107F" w:rsidRDefault="00BE107F" w:rsidP="00BE107F">
      <w:pPr>
        <w:suppressAutoHyphens w:val="0"/>
        <w:spacing w:line="276" w:lineRule="auto"/>
        <w:ind w:right="-284"/>
        <w:jc w:val="center"/>
        <w:rPr>
          <w:rFonts w:eastAsia="Calibri"/>
          <w:b/>
          <w:color w:val="auto"/>
          <w:sz w:val="28"/>
          <w:szCs w:val="28"/>
          <w:lang w:eastAsia="en-US"/>
        </w:rPr>
      </w:pPr>
      <w:r w:rsidRPr="00BE107F">
        <w:rPr>
          <w:rFonts w:eastAsia="Calibri"/>
          <w:b/>
          <w:color w:val="auto"/>
          <w:sz w:val="28"/>
          <w:szCs w:val="28"/>
          <w:lang w:eastAsia="en-US"/>
        </w:rPr>
        <w:t>2.4.2. Перечень основных мероприятий по реализации схем водоотведения с разбивкой по годам, включая технические обоснования этих мероприятий</w:t>
      </w:r>
    </w:p>
    <w:p w14:paraId="2A1B8AFA" w14:textId="77777777" w:rsidR="00E029F8" w:rsidRPr="00E029F8" w:rsidRDefault="00BE107F" w:rsidP="00E029F8">
      <w:pPr>
        <w:shd w:val="clear" w:color="auto" w:fill="FFFFFF"/>
        <w:ind w:right="-1"/>
        <w:jc w:val="center"/>
        <w:textAlignment w:val="baseline"/>
        <w:rPr>
          <w:spacing w:val="2"/>
          <w:sz w:val="28"/>
          <w:szCs w:val="28"/>
          <w:lang w:eastAsia="ru-RU"/>
        </w:rPr>
      </w:pPr>
      <w:r w:rsidRPr="00BE107F">
        <w:rPr>
          <w:spacing w:val="2"/>
          <w:sz w:val="28"/>
          <w:szCs w:val="28"/>
          <w:lang w:eastAsia="ru-RU"/>
        </w:rPr>
        <w:tab/>
      </w:r>
      <w:r w:rsidR="00E029F8" w:rsidRPr="00E029F8">
        <w:rPr>
          <w:spacing w:val="2"/>
          <w:sz w:val="28"/>
          <w:szCs w:val="28"/>
          <w:lang w:eastAsia="ru-RU"/>
        </w:rPr>
        <w:t xml:space="preserve">Таблица 40 – Перечень основных мероприятий по реализации схемы водоотведения </w:t>
      </w:r>
    </w:p>
    <w:tbl>
      <w:tblPr>
        <w:tblW w:w="963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ayout w:type="fixed"/>
        <w:tblLook w:val="04A0" w:firstRow="1" w:lastRow="0" w:firstColumn="1" w:lastColumn="0" w:noHBand="0" w:noVBand="1"/>
      </w:tblPr>
      <w:tblGrid>
        <w:gridCol w:w="783"/>
        <w:gridCol w:w="4289"/>
        <w:gridCol w:w="2032"/>
        <w:gridCol w:w="2535"/>
      </w:tblGrid>
      <w:tr w:rsidR="00903D41" w:rsidRPr="00E029F8" w14:paraId="3F9AAA10" w14:textId="77777777" w:rsidTr="00903D41">
        <w:trPr>
          <w:trHeight w:val="317"/>
        </w:trPr>
        <w:tc>
          <w:tcPr>
            <w:tcW w:w="783" w:type="dxa"/>
            <w:vMerge w:val="restart"/>
            <w:tcBorders>
              <w:top w:val="single" w:sz="12" w:space="0" w:color="auto"/>
              <w:left w:val="single" w:sz="12" w:space="0" w:color="auto"/>
              <w:bottom w:val="single" w:sz="6" w:space="0" w:color="auto"/>
              <w:right w:val="single" w:sz="12" w:space="0" w:color="auto"/>
            </w:tcBorders>
            <w:shd w:val="clear" w:color="auto" w:fill="FFFFFF"/>
            <w:vAlign w:val="center"/>
            <w:hideMark/>
          </w:tcPr>
          <w:p w14:paraId="7DAF5DAD" w14:textId="77777777" w:rsidR="00903D41" w:rsidRPr="00E029F8" w:rsidRDefault="00903D41" w:rsidP="00E029F8">
            <w:pPr>
              <w:tabs>
                <w:tab w:val="left" w:pos="2895"/>
              </w:tabs>
              <w:suppressAutoHyphens w:val="0"/>
              <w:spacing w:line="276" w:lineRule="auto"/>
              <w:jc w:val="center"/>
              <w:textAlignment w:val="baseline"/>
              <w:rPr>
                <w:b/>
                <w:spacing w:val="2"/>
                <w:lang w:eastAsia="ru-RU"/>
              </w:rPr>
            </w:pPr>
            <w:r w:rsidRPr="00E029F8">
              <w:rPr>
                <w:b/>
                <w:spacing w:val="2"/>
                <w:lang w:eastAsia="ru-RU"/>
              </w:rPr>
              <w:t>№ п/п</w:t>
            </w:r>
          </w:p>
        </w:tc>
        <w:tc>
          <w:tcPr>
            <w:tcW w:w="4289" w:type="dxa"/>
            <w:vMerge w:val="restart"/>
            <w:tcBorders>
              <w:top w:val="single" w:sz="12" w:space="0" w:color="auto"/>
              <w:left w:val="single" w:sz="12" w:space="0" w:color="auto"/>
              <w:bottom w:val="single" w:sz="6" w:space="0" w:color="auto"/>
              <w:right w:val="single" w:sz="12" w:space="0" w:color="auto"/>
            </w:tcBorders>
            <w:shd w:val="clear" w:color="auto" w:fill="FFFFFF"/>
            <w:vAlign w:val="center"/>
            <w:hideMark/>
          </w:tcPr>
          <w:p w14:paraId="4BA9B347" w14:textId="77777777" w:rsidR="00903D41" w:rsidRPr="00E029F8" w:rsidRDefault="00903D41" w:rsidP="00E029F8">
            <w:pPr>
              <w:tabs>
                <w:tab w:val="left" w:pos="2895"/>
              </w:tabs>
              <w:suppressAutoHyphens w:val="0"/>
              <w:spacing w:line="276" w:lineRule="auto"/>
              <w:jc w:val="center"/>
              <w:textAlignment w:val="baseline"/>
              <w:rPr>
                <w:b/>
                <w:spacing w:val="2"/>
                <w:lang w:eastAsia="ru-RU"/>
              </w:rPr>
            </w:pPr>
            <w:r w:rsidRPr="00E029F8">
              <w:rPr>
                <w:b/>
                <w:spacing w:val="2"/>
                <w:lang w:eastAsia="ru-RU"/>
              </w:rPr>
              <w:t>Виды работ</w:t>
            </w:r>
          </w:p>
        </w:tc>
        <w:tc>
          <w:tcPr>
            <w:tcW w:w="2032" w:type="dxa"/>
            <w:vMerge w:val="restart"/>
            <w:tcBorders>
              <w:top w:val="single" w:sz="12" w:space="0" w:color="auto"/>
              <w:left w:val="single" w:sz="12" w:space="0" w:color="auto"/>
              <w:bottom w:val="single" w:sz="6" w:space="0" w:color="auto"/>
              <w:right w:val="single" w:sz="12" w:space="0" w:color="auto"/>
            </w:tcBorders>
            <w:shd w:val="clear" w:color="auto" w:fill="FFFFFF"/>
            <w:vAlign w:val="center"/>
            <w:hideMark/>
          </w:tcPr>
          <w:p w14:paraId="2E0787DE" w14:textId="77777777" w:rsidR="00903D41" w:rsidRPr="00E029F8" w:rsidRDefault="00903D41" w:rsidP="00E029F8">
            <w:pPr>
              <w:tabs>
                <w:tab w:val="left" w:pos="2895"/>
              </w:tabs>
              <w:suppressAutoHyphens w:val="0"/>
              <w:spacing w:line="276" w:lineRule="auto"/>
              <w:jc w:val="center"/>
              <w:textAlignment w:val="baseline"/>
              <w:rPr>
                <w:b/>
                <w:spacing w:val="2"/>
                <w:lang w:eastAsia="ru-RU"/>
              </w:rPr>
            </w:pPr>
            <w:r w:rsidRPr="00E029F8">
              <w:rPr>
                <w:b/>
                <w:bCs/>
                <w:lang w:eastAsia="ru-RU"/>
              </w:rPr>
              <w:t>Год реализации</w:t>
            </w:r>
          </w:p>
        </w:tc>
        <w:tc>
          <w:tcPr>
            <w:tcW w:w="2535" w:type="dxa"/>
            <w:vMerge w:val="restart"/>
            <w:tcBorders>
              <w:top w:val="single" w:sz="12" w:space="0" w:color="auto"/>
              <w:left w:val="single" w:sz="12" w:space="0" w:color="auto"/>
              <w:bottom w:val="single" w:sz="6" w:space="0" w:color="auto"/>
              <w:right w:val="single" w:sz="12" w:space="0" w:color="auto"/>
            </w:tcBorders>
            <w:shd w:val="clear" w:color="auto" w:fill="FFFFFF"/>
            <w:vAlign w:val="center"/>
            <w:hideMark/>
          </w:tcPr>
          <w:p w14:paraId="71F42E21" w14:textId="77777777" w:rsidR="00903D41" w:rsidRPr="00E029F8" w:rsidRDefault="00903D41" w:rsidP="00E029F8">
            <w:pPr>
              <w:suppressAutoHyphens w:val="0"/>
              <w:spacing w:line="276" w:lineRule="auto"/>
              <w:jc w:val="center"/>
              <w:textAlignment w:val="baseline"/>
              <w:rPr>
                <w:b/>
                <w:lang w:eastAsia="ru-RU"/>
              </w:rPr>
            </w:pPr>
            <w:r w:rsidRPr="00E029F8">
              <w:rPr>
                <w:b/>
                <w:bCs/>
                <w:lang w:eastAsia="ru-RU"/>
              </w:rPr>
              <w:t>Строительство, реконструкция объектов, эффективность выполнения работ</w:t>
            </w:r>
          </w:p>
        </w:tc>
      </w:tr>
      <w:tr w:rsidR="00903D41" w:rsidRPr="00E029F8" w14:paraId="7D1108E4" w14:textId="77777777" w:rsidTr="00903D41">
        <w:trPr>
          <w:trHeight w:val="317"/>
        </w:trPr>
        <w:tc>
          <w:tcPr>
            <w:tcW w:w="783" w:type="dxa"/>
            <w:vMerge/>
            <w:tcBorders>
              <w:top w:val="single" w:sz="12" w:space="0" w:color="auto"/>
              <w:left w:val="single" w:sz="12" w:space="0" w:color="auto"/>
              <w:bottom w:val="single" w:sz="6" w:space="0" w:color="auto"/>
              <w:right w:val="single" w:sz="12" w:space="0" w:color="auto"/>
            </w:tcBorders>
            <w:vAlign w:val="center"/>
            <w:hideMark/>
          </w:tcPr>
          <w:p w14:paraId="2B7B0E3E" w14:textId="77777777" w:rsidR="00903D41" w:rsidRPr="00E029F8" w:rsidRDefault="00903D41" w:rsidP="00E029F8">
            <w:pPr>
              <w:suppressAutoHyphens w:val="0"/>
              <w:rPr>
                <w:b/>
                <w:spacing w:val="2"/>
                <w:lang w:eastAsia="ru-RU"/>
              </w:rPr>
            </w:pPr>
          </w:p>
        </w:tc>
        <w:tc>
          <w:tcPr>
            <w:tcW w:w="4289" w:type="dxa"/>
            <w:vMerge/>
            <w:tcBorders>
              <w:top w:val="single" w:sz="12" w:space="0" w:color="auto"/>
              <w:left w:val="single" w:sz="12" w:space="0" w:color="auto"/>
              <w:bottom w:val="single" w:sz="6" w:space="0" w:color="auto"/>
              <w:right w:val="single" w:sz="12" w:space="0" w:color="auto"/>
            </w:tcBorders>
            <w:vAlign w:val="center"/>
            <w:hideMark/>
          </w:tcPr>
          <w:p w14:paraId="2ADE1F9D" w14:textId="77777777" w:rsidR="00903D41" w:rsidRPr="00E029F8" w:rsidRDefault="00903D41" w:rsidP="00E029F8">
            <w:pPr>
              <w:suppressAutoHyphens w:val="0"/>
              <w:rPr>
                <w:b/>
                <w:spacing w:val="2"/>
                <w:lang w:eastAsia="ru-RU"/>
              </w:rPr>
            </w:pPr>
          </w:p>
        </w:tc>
        <w:tc>
          <w:tcPr>
            <w:tcW w:w="2032" w:type="dxa"/>
            <w:vMerge/>
            <w:tcBorders>
              <w:top w:val="single" w:sz="12" w:space="0" w:color="auto"/>
              <w:left w:val="single" w:sz="12" w:space="0" w:color="auto"/>
              <w:bottom w:val="single" w:sz="6" w:space="0" w:color="auto"/>
              <w:right w:val="single" w:sz="12" w:space="0" w:color="auto"/>
            </w:tcBorders>
            <w:vAlign w:val="center"/>
            <w:hideMark/>
          </w:tcPr>
          <w:p w14:paraId="23985DEE" w14:textId="77777777" w:rsidR="00903D41" w:rsidRPr="00E029F8" w:rsidRDefault="00903D41" w:rsidP="00E029F8">
            <w:pPr>
              <w:suppressAutoHyphens w:val="0"/>
              <w:rPr>
                <w:b/>
                <w:spacing w:val="2"/>
                <w:lang w:eastAsia="ru-RU"/>
              </w:rPr>
            </w:pPr>
          </w:p>
        </w:tc>
        <w:tc>
          <w:tcPr>
            <w:tcW w:w="2535" w:type="dxa"/>
            <w:vMerge/>
            <w:tcBorders>
              <w:top w:val="single" w:sz="12" w:space="0" w:color="auto"/>
              <w:left w:val="single" w:sz="12" w:space="0" w:color="auto"/>
              <w:bottom w:val="single" w:sz="6" w:space="0" w:color="auto"/>
              <w:right w:val="single" w:sz="12" w:space="0" w:color="auto"/>
            </w:tcBorders>
            <w:vAlign w:val="center"/>
            <w:hideMark/>
          </w:tcPr>
          <w:p w14:paraId="27582F08" w14:textId="77777777" w:rsidR="00903D41" w:rsidRPr="00E029F8" w:rsidRDefault="00903D41" w:rsidP="00E029F8">
            <w:pPr>
              <w:suppressAutoHyphens w:val="0"/>
              <w:rPr>
                <w:b/>
                <w:lang w:eastAsia="ru-RU"/>
              </w:rPr>
            </w:pPr>
          </w:p>
        </w:tc>
      </w:tr>
      <w:tr w:rsidR="00903D41" w:rsidRPr="00E029F8" w14:paraId="616D3A28" w14:textId="77777777" w:rsidTr="00903D41">
        <w:tc>
          <w:tcPr>
            <w:tcW w:w="783" w:type="dxa"/>
            <w:tcBorders>
              <w:top w:val="single" w:sz="6" w:space="0" w:color="auto"/>
              <w:left w:val="single" w:sz="12" w:space="0" w:color="auto"/>
              <w:bottom w:val="single" w:sz="6" w:space="0" w:color="auto"/>
              <w:right w:val="single" w:sz="12" w:space="0" w:color="auto"/>
            </w:tcBorders>
            <w:vAlign w:val="center"/>
          </w:tcPr>
          <w:p w14:paraId="118EFB82" w14:textId="77777777" w:rsidR="00903D41" w:rsidRPr="00E029F8" w:rsidRDefault="00903D41" w:rsidP="00E029F8">
            <w:pPr>
              <w:numPr>
                <w:ilvl w:val="0"/>
                <w:numId w:val="33"/>
              </w:numPr>
              <w:tabs>
                <w:tab w:val="left" w:pos="2895"/>
              </w:tabs>
              <w:suppressAutoHyphens w:val="0"/>
              <w:spacing w:after="200" w:line="276" w:lineRule="auto"/>
              <w:ind w:left="527" w:hanging="357"/>
              <w:jc w:val="center"/>
              <w:textAlignment w:val="baseline"/>
              <w:rPr>
                <w:spacing w:val="2"/>
                <w:lang w:eastAsia="ru-RU"/>
              </w:rPr>
            </w:pPr>
          </w:p>
        </w:tc>
        <w:tc>
          <w:tcPr>
            <w:tcW w:w="4289" w:type="dxa"/>
            <w:tcBorders>
              <w:top w:val="single" w:sz="6" w:space="0" w:color="auto"/>
              <w:left w:val="single" w:sz="12" w:space="0" w:color="auto"/>
              <w:bottom w:val="single" w:sz="6" w:space="0" w:color="auto"/>
              <w:right w:val="single" w:sz="12" w:space="0" w:color="auto"/>
            </w:tcBorders>
            <w:vAlign w:val="center"/>
            <w:hideMark/>
          </w:tcPr>
          <w:p w14:paraId="35535443" w14:textId="184A54F8" w:rsidR="00903D41" w:rsidRPr="00E029F8" w:rsidRDefault="00903D41" w:rsidP="00E029F8">
            <w:pPr>
              <w:suppressAutoHyphens w:val="0"/>
              <w:rPr>
                <w:rFonts w:eastAsia="Calibri"/>
                <w:color w:val="auto"/>
                <w:lang w:eastAsia="en-US"/>
              </w:rPr>
            </w:pPr>
            <w:r>
              <w:rPr>
                <w:rFonts w:eastAsia="Calibri"/>
                <w:bCs/>
                <w:color w:val="auto"/>
                <w:shd w:val="clear" w:color="auto" w:fill="FFFFFF"/>
                <w:lang w:eastAsia="en-US"/>
              </w:rPr>
              <w:t>Модернизация</w:t>
            </w:r>
            <w:r w:rsidRPr="00E029F8">
              <w:rPr>
                <w:rFonts w:eastAsia="Calibri"/>
                <w:bCs/>
                <w:color w:val="auto"/>
                <w:shd w:val="clear" w:color="auto" w:fill="FFFFFF"/>
                <w:lang w:eastAsia="en-US"/>
              </w:rPr>
              <w:t xml:space="preserve"> участка трубопровода системы водоотведения в </w:t>
            </w:r>
            <w:r>
              <w:rPr>
                <w:rFonts w:eastAsia="Calibri"/>
                <w:bCs/>
                <w:color w:val="auto"/>
                <w:shd w:val="clear" w:color="auto" w:fill="FFFFFF"/>
                <w:lang w:eastAsia="en-US"/>
              </w:rPr>
              <w:t>с. Пушкинско</w:t>
            </w:r>
            <w:r w:rsidR="00EC086F">
              <w:rPr>
                <w:rFonts w:eastAsia="Calibri"/>
                <w:bCs/>
                <w:color w:val="auto"/>
                <w:shd w:val="clear" w:color="auto" w:fill="FFFFFF"/>
                <w:lang w:eastAsia="en-US"/>
              </w:rPr>
              <w:t>м</w:t>
            </w:r>
            <w:r w:rsidR="00F01699">
              <w:rPr>
                <w:rFonts w:eastAsia="Calibri"/>
                <w:bCs/>
                <w:color w:val="auto"/>
                <w:shd w:val="clear" w:color="auto" w:fill="FFFFFF"/>
                <w:lang w:eastAsia="en-US"/>
              </w:rPr>
              <w:t xml:space="preserve"> </w:t>
            </w:r>
            <w:r w:rsidR="007F326D">
              <w:rPr>
                <w:rFonts w:eastAsia="Calibri"/>
                <w:bCs/>
                <w:color w:val="auto"/>
                <w:shd w:val="clear" w:color="auto" w:fill="FFFFFF"/>
                <w:lang w:eastAsia="en-US"/>
              </w:rPr>
              <w:t>Пушкинско</w:t>
            </w:r>
            <w:r w:rsidR="00F01699">
              <w:rPr>
                <w:rFonts w:eastAsia="Calibri"/>
                <w:bCs/>
                <w:color w:val="auto"/>
                <w:shd w:val="clear" w:color="auto" w:fill="FFFFFF"/>
                <w:lang w:eastAsia="en-US"/>
              </w:rPr>
              <w:t>го</w:t>
            </w:r>
            <w:r w:rsidR="007F326D">
              <w:rPr>
                <w:rFonts w:eastAsia="Calibri"/>
                <w:bCs/>
                <w:color w:val="auto"/>
                <w:shd w:val="clear" w:color="auto" w:fill="FFFFFF"/>
                <w:lang w:eastAsia="en-US"/>
              </w:rPr>
              <w:t xml:space="preserve"> сельско</w:t>
            </w:r>
            <w:r w:rsidR="00F01699">
              <w:rPr>
                <w:rFonts w:eastAsia="Calibri"/>
                <w:bCs/>
                <w:color w:val="auto"/>
                <w:shd w:val="clear" w:color="auto" w:fill="FFFFFF"/>
                <w:lang w:eastAsia="en-US"/>
              </w:rPr>
              <w:t>го</w:t>
            </w:r>
            <w:r w:rsidR="007F326D">
              <w:rPr>
                <w:rFonts w:eastAsia="Calibri"/>
                <w:bCs/>
                <w:color w:val="auto"/>
                <w:shd w:val="clear" w:color="auto" w:fill="FFFFFF"/>
                <w:lang w:eastAsia="en-US"/>
              </w:rPr>
              <w:t xml:space="preserve"> поселени</w:t>
            </w:r>
            <w:r w:rsidR="00F01699">
              <w:rPr>
                <w:rFonts w:eastAsia="Calibri"/>
                <w:bCs/>
                <w:color w:val="auto"/>
                <w:shd w:val="clear" w:color="auto" w:fill="FFFFFF"/>
                <w:lang w:eastAsia="en-US"/>
              </w:rPr>
              <w:t>я</w:t>
            </w:r>
            <w:r w:rsidRPr="00E029F8">
              <w:rPr>
                <w:rFonts w:eastAsia="Calibri"/>
                <w:bCs/>
                <w:color w:val="auto"/>
                <w:shd w:val="clear" w:color="auto" w:fill="FFFFFF"/>
                <w:lang w:eastAsia="en-US"/>
              </w:rPr>
              <w:t xml:space="preserve"> по </w:t>
            </w:r>
            <w:r w:rsidRPr="00903D41">
              <w:rPr>
                <w:rFonts w:eastAsia="Calibri"/>
                <w:bCs/>
                <w:color w:val="auto"/>
                <w:shd w:val="clear" w:color="auto" w:fill="FFFFFF"/>
                <w:lang w:eastAsia="en-US"/>
              </w:rPr>
              <w:t>ул.</w:t>
            </w:r>
            <w:r>
              <w:rPr>
                <w:rFonts w:eastAsia="Calibri"/>
                <w:bCs/>
                <w:color w:val="auto"/>
                <w:shd w:val="clear" w:color="auto" w:fill="FFFFFF"/>
                <w:lang w:eastAsia="en-US"/>
              </w:rPr>
              <w:t xml:space="preserve"> </w:t>
            </w:r>
            <w:r w:rsidRPr="00903D41">
              <w:rPr>
                <w:rFonts w:eastAsia="Calibri"/>
                <w:bCs/>
                <w:color w:val="auto"/>
                <w:shd w:val="clear" w:color="auto" w:fill="FFFFFF"/>
                <w:lang w:eastAsia="en-US"/>
              </w:rPr>
              <w:t>Мира</w:t>
            </w:r>
            <w:r w:rsidRPr="00E029F8">
              <w:rPr>
                <w:rFonts w:eastAsia="Microsoft YaHei"/>
                <w:color w:val="auto"/>
                <w:spacing w:val="-5"/>
                <w:lang w:eastAsia="en-US"/>
              </w:rPr>
              <w:t xml:space="preserve">, </w:t>
            </w:r>
            <w:r w:rsidRPr="00E029F8">
              <w:rPr>
                <w:rFonts w:eastAsia="Microsoft YaHei"/>
                <w:color w:val="auto"/>
                <w:spacing w:val="-5"/>
                <w:lang w:val="en-US" w:eastAsia="en-US"/>
              </w:rPr>
              <w:t>L</w:t>
            </w:r>
            <w:r w:rsidRPr="00E029F8">
              <w:rPr>
                <w:rFonts w:eastAsia="Microsoft YaHei"/>
                <w:color w:val="auto"/>
                <w:spacing w:val="-5"/>
                <w:lang w:eastAsia="en-US"/>
              </w:rPr>
              <w:t xml:space="preserve"> = </w:t>
            </w:r>
            <w:r>
              <w:rPr>
                <w:rFonts w:eastAsia="Microsoft YaHei"/>
                <w:color w:val="auto"/>
                <w:spacing w:val="-5"/>
                <w:lang w:eastAsia="en-US"/>
              </w:rPr>
              <w:t>1280</w:t>
            </w:r>
            <w:r w:rsidRPr="00E029F8">
              <w:rPr>
                <w:rFonts w:eastAsia="Microsoft YaHei"/>
                <w:color w:val="auto"/>
                <w:spacing w:val="-5"/>
                <w:lang w:eastAsia="en-US"/>
              </w:rPr>
              <w:t xml:space="preserve"> м</w:t>
            </w:r>
          </w:p>
        </w:tc>
        <w:tc>
          <w:tcPr>
            <w:tcW w:w="2032" w:type="dxa"/>
            <w:tcBorders>
              <w:top w:val="single" w:sz="6" w:space="0" w:color="auto"/>
              <w:left w:val="single" w:sz="12" w:space="0" w:color="auto"/>
              <w:bottom w:val="single" w:sz="6" w:space="0" w:color="auto"/>
              <w:right w:val="single" w:sz="12" w:space="0" w:color="auto"/>
            </w:tcBorders>
            <w:vAlign w:val="center"/>
            <w:hideMark/>
          </w:tcPr>
          <w:p w14:paraId="671AE4FA" w14:textId="7FB213A0" w:rsidR="00903D41" w:rsidRPr="00903D41" w:rsidRDefault="00903D41" w:rsidP="00E029F8">
            <w:pPr>
              <w:tabs>
                <w:tab w:val="left" w:pos="2895"/>
              </w:tabs>
              <w:suppressAutoHyphens w:val="0"/>
              <w:jc w:val="center"/>
              <w:textAlignment w:val="baseline"/>
              <w:rPr>
                <w:spacing w:val="2"/>
                <w:lang w:eastAsia="ru-RU"/>
              </w:rPr>
            </w:pPr>
            <w:r w:rsidRPr="00E029F8">
              <w:rPr>
                <w:rFonts w:eastAsia="Calibri"/>
                <w:color w:val="auto"/>
                <w:lang w:val="en-US" w:eastAsia="en-US"/>
              </w:rPr>
              <w:t>2025-</w:t>
            </w:r>
            <w:r w:rsidR="00EA5DA9">
              <w:rPr>
                <w:rFonts w:eastAsia="Calibri"/>
                <w:color w:val="auto"/>
                <w:lang w:val="en-US" w:eastAsia="en-US"/>
              </w:rPr>
              <w:t>2030</w:t>
            </w:r>
          </w:p>
        </w:tc>
        <w:tc>
          <w:tcPr>
            <w:tcW w:w="2535" w:type="dxa"/>
            <w:tcBorders>
              <w:top w:val="single" w:sz="6" w:space="0" w:color="auto"/>
              <w:left w:val="single" w:sz="12" w:space="0" w:color="auto"/>
              <w:bottom w:val="single" w:sz="6" w:space="0" w:color="auto"/>
              <w:right w:val="single" w:sz="12" w:space="0" w:color="auto"/>
            </w:tcBorders>
            <w:vAlign w:val="center"/>
            <w:hideMark/>
          </w:tcPr>
          <w:p w14:paraId="0DCF3692" w14:textId="3F972B6A" w:rsidR="00903D41" w:rsidRPr="00E029F8" w:rsidRDefault="006324B1" w:rsidP="00E029F8">
            <w:pPr>
              <w:tabs>
                <w:tab w:val="left" w:pos="2895"/>
              </w:tabs>
              <w:suppressAutoHyphens w:val="0"/>
              <w:jc w:val="center"/>
              <w:textAlignment w:val="baseline"/>
              <w:rPr>
                <w:spacing w:val="2"/>
                <w:lang w:eastAsia="ru-RU"/>
              </w:rPr>
            </w:pPr>
            <w:r>
              <w:rPr>
                <w:spacing w:val="2"/>
                <w:lang w:eastAsia="ru-RU"/>
              </w:rPr>
              <w:t>модернизация</w:t>
            </w:r>
          </w:p>
        </w:tc>
      </w:tr>
      <w:tr w:rsidR="006324B1" w:rsidRPr="00E029F8" w14:paraId="6160C6E4" w14:textId="77777777" w:rsidTr="00903D41">
        <w:tc>
          <w:tcPr>
            <w:tcW w:w="783" w:type="dxa"/>
            <w:tcBorders>
              <w:top w:val="single" w:sz="6" w:space="0" w:color="auto"/>
              <w:left w:val="single" w:sz="12" w:space="0" w:color="auto"/>
              <w:bottom w:val="single" w:sz="6" w:space="0" w:color="auto"/>
              <w:right w:val="single" w:sz="12" w:space="0" w:color="auto"/>
            </w:tcBorders>
            <w:vAlign w:val="center"/>
          </w:tcPr>
          <w:p w14:paraId="365CF66F" w14:textId="77777777" w:rsidR="006324B1" w:rsidRPr="00E029F8" w:rsidRDefault="006324B1" w:rsidP="006324B1">
            <w:pPr>
              <w:numPr>
                <w:ilvl w:val="0"/>
                <w:numId w:val="33"/>
              </w:numPr>
              <w:tabs>
                <w:tab w:val="left" w:pos="2895"/>
              </w:tabs>
              <w:suppressAutoHyphens w:val="0"/>
              <w:spacing w:after="200" w:line="276" w:lineRule="auto"/>
              <w:ind w:left="527" w:hanging="357"/>
              <w:jc w:val="center"/>
              <w:textAlignment w:val="baseline"/>
              <w:rPr>
                <w:spacing w:val="2"/>
                <w:lang w:eastAsia="ru-RU"/>
              </w:rPr>
            </w:pPr>
          </w:p>
        </w:tc>
        <w:tc>
          <w:tcPr>
            <w:tcW w:w="4289" w:type="dxa"/>
            <w:tcBorders>
              <w:top w:val="single" w:sz="6" w:space="0" w:color="auto"/>
              <w:left w:val="single" w:sz="12" w:space="0" w:color="auto"/>
              <w:bottom w:val="single" w:sz="6" w:space="0" w:color="auto"/>
              <w:right w:val="single" w:sz="12" w:space="0" w:color="auto"/>
            </w:tcBorders>
            <w:vAlign w:val="center"/>
            <w:hideMark/>
          </w:tcPr>
          <w:p w14:paraId="2766DB5D" w14:textId="3798FD00" w:rsidR="006324B1" w:rsidRPr="00E029F8" w:rsidRDefault="006324B1" w:rsidP="006324B1">
            <w:pPr>
              <w:suppressAutoHyphens w:val="0"/>
              <w:rPr>
                <w:rFonts w:eastAsia="Calibri"/>
                <w:color w:val="auto"/>
                <w:lang w:eastAsia="en-US"/>
              </w:rPr>
            </w:pPr>
            <w:r>
              <w:rPr>
                <w:rFonts w:eastAsia="Calibri"/>
                <w:bCs/>
                <w:color w:val="auto"/>
                <w:shd w:val="clear" w:color="auto" w:fill="FFFFFF"/>
                <w:lang w:eastAsia="en-US"/>
              </w:rPr>
              <w:t>Модернизация</w:t>
            </w:r>
            <w:r w:rsidRPr="00E029F8">
              <w:rPr>
                <w:rFonts w:eastAsia="Calibri"/>
                <w:bCs/>
                <w:color w:val="auto"/>
                <w:shd w:val="clear" w:color="auto" w:fill="FFFFFF"/>
                <w:lang w:eastAsia="en-US"/>
              </w:rPr>
              <w:t xml:space="preserve"> участка трубопровода системы водоотведения в </w:t>
            </w:r>
            <w:r>
              <w:rPr>
                <w:rFonts w:eastAsia="Calibri"/>
                <w:bCs/>
                <w:color w:val="auto"/>
                <w:shd w:val="clear" w:color="auto" w:fill="FFFFFF"/>
                <w:lang w:eastAsia="en-US"/>
              </w:rPr>
              <w:t>с. Пушкинско</w:t>
            </w:r>
            <w:r w:rsidR="00EC086F">
              <w:rPr>
                <w:rFonts w:eastAsia="Calibri"/>
                <w:bCs/>
                <w:color w:val="auto"/>
                <w:shd w:val="clear" w:color="auto" w:fill="FFFFFF"/>
                <w:lang w:eastAsia="en-US"/>
              </w:rPr>
              <w:t>м</w:t>
            </w:r>
            <w:r w:rsidRPr="00E029F8">
              <w:rPr>
                <w:rFonts w:eastAsia="Calibri"/>
                <w:bCs/>
                <w:color w:val="auto"/>
                <w:shd w:val="clear" w:color="auto" w:fill="FFFFFF"/>
                <w:lang w:eastAsia="en-US"/>
              </w:rPr>
              <w:t xml:space="preserve"> </w:t>
            </w:r>
            <w:r w:rsidR="00F01699">
              <w:rPr>
                <w:rFonts w:eastAsia="Calibri"/>
                <w:bCs/>
                <w:color w:val="auto"/>
                <w:shd w:val="clear" w:color="auto" w:fill="FFFFFF"/>
                <w:lang w:eastAsia="en-US"/>
              </w:rPr>
              <w:t>Пушкинского сельского поселения</w:t>
            </w:r>
            <w:r w:rsidRPr="00E029F8">
              <w:rPr>
                <w:rFonts w:eastAsia="Calibri"/>
                <w:bCs/>
                <w:color w:val="auto"/>
                <w:shd w:val="clear" w:color="auto" w:fill="FFFFFF"/>
                <w:lang w:eastAsia="en-US"/>
              </w:rPr>
              <w:t xml:space="preserve"> по </w:t>
            </w:r>
            <w:r w:rsidRPr="006324B1">
              <w:rPr>
                <w:rFonts w:eastAsia="Calibri"/>
                <w:bCs/>
                <w:color w:val="auto"/>
                <w:shd w:val="clear" w:color="auto" w:fill="FFFFFF"/>
                <w:lang w:eastAsia="en-US"/>
              </w:rPr>
              <w:t>ул.</w:t>
            </w:r>
            <w:r>
              <w:rPr>
                <w:rFonts w:eastAsia="Calibri"/>
                <w:bCs/>
                <w:color w:val="auto"/>
                <w:shd w:val="clear" w:color="auto" w:fill="FFFFFF"/>
                <w:lang w:eastAsia="en-US"/>
              </w:rPr>
              <w:t xml:space="preserve"> </w:t>
            </w:r>
            <w:r w:rsidRPr="006324B1">
              <w:rPr>
                <w:rFonts w:eastAsia="Calibri"/>
                <w:bCs/>
                <w:color w:val="auto"/>
                <w:shd w:val="clear" w:color="auto" w:fill="FFFFFF"/>
                <w:lang w:eastAsia="en-US"/>
              </w:rPr>
              <w:t>Советская</w:t>
            </w:r>
            <w:r w:rsidRPr="00E029F8">
              <w:rPr>
                <w:rFonts w:eastAsia="Microsoft YaHei"/>
                <w:color w:val="auto"/>
                <w:spacing w:val="-5"/>
                <w:lang w:eastAsia="en-US"/>
              </w:rPr>
              <w:t xml:space="preserve">, </w:t>
            </w:r>
            <w:r w:rsidRPr="00E029F8">
              <w:rPr>
                <w:rFonts w:eastAsia="Microsoft YaHei"/>
                <w:color w:val="auto"/>
                <w:spacing w:val="-5"/>
                <w:lang w:val="en-US" w:eastAsia="en-US"/>
              </w:rPr>
              <w:t>L</w:t>
            </w:r>
            <w:r w:rsidRPr="00E029F8">
              <w:rPr>
                <w:rFonts w:eastAsia="Microsoft YaHei"/>
                <w:color w:val="auto"/>
                <w:spacing w:val="-5"/>
                <w:lang w:eastAsia="en-US"/>
              </w:rPr>
              <w:t xml:space="preserve"> = </w:t>
            </w:r>
            <w:r>
              <w:rPr>
                <w:rFonts w:eastAsia="Microsoft YaHei"/>
                <w:color w:val="auto"/>
                <w:spacing w:val="-5"/>
                <w:lang w:eastAsia="en-US"/>
              </w:rPr>
              <w:t>1200</w:t>
            </w:r>
            <w:r w:rsidRPr="00E029F8">
              <w:rPr>
                <w:rFonts w:eastAsia="Microsoft YaHei"/>
                <w:color w:val="auto"/>
                <w:spacing w:val="-5"/>
                <w:lang w:eastAsia="en-US"/>
              </w:rPr>
              <w:t xml:space="preserve"> м</w:t>
            </w:r>
          </w:p>
        </w:tc>
        <w:tc>
          <w:tcPr>
            <w:tcW w:w="2032" w:type="dxa"/>
            <w:tcBorders>
              <w:top w:val="single" w:sz="6" w:space="0" w:color="auto"/>
              <w:left w:val="single" w:sz="12" w:space="0" w:color="auto"/>
              <w:bottom w:val="single" w:sz="6" w:space="0" w:color="auto"/>
              <w:right w:val="single" w:sz="12" w:space="0" w:color="auto"/>
            </w:tcBorders>
            <w:vAlign w:val="center"/>
            <w:hideMark/>
          </w:tcPr>
          <w:p w14:paraId="3063781A" w14:textId="5A401EEC" w:rsidR="006324B1" w:rsidRPr="00E029F8" w:rsidRDefault="006324B1" w:rsidP="006324B1">
            <w:pPr>
              <w:tabs>
                <w:tab w:val="left" w:pos="2895"/>
              </w:tabs>
              <w:suppressAutoHyphens w:val="0"/>
              <w:jc w:val="center"/>
              <w:textAlignment w:val="baseline"/>
              <w:rPr>
                <w:spacing w:val="2"/>
                <w:lang w:eastAsia="ru-RU"/>
              </w:rPr>
            </w:pPr>
            <w:r w:rsidRPr="00E029F8">
              <w:rPr>
                <w:rFonts w:eastAsia="Calibri"/>
                <w:color w:val="auto"/>
                <w:lang w:val="en-US" w:eastAsia="en-US"/>
              </w:rPr>
              <w:t>2025-</w:t>
            </w:r>
            <w:r w:rsidR="00EA5DA9">
              <w:rPr>
                <w:rFonts w:eastAsia="Calibri"/>
                <w:color w:val="auto"/>
                <w:lang w:val="en-US" w:eastAsia="en-US"/>
              </w:rPr>
              <w:t>2030</w:t>
            </w:r>
          </w:p>
        </w:tc>
        <w:tc>
          <w:tcPr>
            <w:tcW w:w="2535" w:type="dxa"/>
            <w:tcBorders>
              <w:top w:val="single" w:sz="6" w:space="0" w:color="auto"/>
              <w:left w:val="single" w:sz="12" w:space="0" w:color="auto"/>
              <w:bottom w:val="single" w:sz="6" w:space="0" w:color="auto"/>
              <w:right w:val="single" w:sz="12" w:space="0" w:color="auto"/>
            </w:tcBorders>
            <w:vAlign w:val="center"/>
            <w:hideMark/>
          </w:tcPr>
          <w:p w14:paraId="730351A9" w14:textId="6421EF7A" w:rsidR="006324B1" w:rsidRPr="00E029F8" w:rsidRDefault="006324B1" w:rsidP="006324B1">
            <w:pPr>
              <w:suppressAutoHyphens w:val="0"/>
              <w:jc w:val="center"/>
              <w:rPr>
                <w:rFonts w:eastAsia="Calibri"/>
                <w:color w:val="auto"/>
                <w:lang w:eastAsia="en-US"/>
              </w:rPr>
            </w:pPr>
            <w:r>
              <w:rPr>
                <w:spacing w:val="2"/>
                <w:lang w:eastAsia="ru-RU"/>
              </w:rPr>
              <w:t>модернизация</w:t>
            </w:r>
          </w:p>
        </w:tc>
      </w:tr>
      <w:tr w:rsidR="006324B1" w:rsidRPr="00E029F8" w14:paraId="71747724" w14:textId="77777777" w:rsidTr="00903D41">
        <w:tc>
          <w:tcPr>
            <w:tcW w:w="783" w:type="dxa"/>
            <w:tcBorders>
              <w:top w:val="single" w:sz="6" w:space="0" w:color="auto"/>
              <w:left w:val="single" w:sz="12" w:space="0" w:color="auto"/>
              <w:bottom w:val="single" w:sz="6" w:space="0" w:color="auto"/>
              <w:right w:val="single" w:sz="12" w:space="0" w:color="auto"/>
            </w:tcBorders>
            <w:vAlign w:val="center"/>
          </w:tcPr>
          <w:p w14:paraId="58BAF477" w14:textId="77777777" w:rsidR="006324B1" w:rsidRPr="00E029F8" w:rsidRDefault="006324B1" w:rsidP="006324B1">
            <w:pPr>
              <w:numPr>
                <w:ilvl w:val="0"/>
                <w:numId w:val="33"/>
              </w:numPr>
              <w:tabs>
                <w:tab w:val="left" w:pos="2895"/>
              </w:tabs>
              <w:suppressAutoHyphens w:val="0"/>
              <w:spacing w:after="200" w:line="276" w:lineRule="auto"/>
              <w:ind w:left="527" w:hanging="357"/>
              <w:jc w:val="center"/>
              <w:textAlignment w:val="baseline"/>
              <w:rPr>
                <w:spacing w:val="2"/>
                <w:lang w:eastAsia="ru-RU"/>
              </w:rPr>
            </w:pPr>
          </w:p>
        </w:tc>
        <w:tc>
          <w:tcPr>
            <w:tcW w:w="4289" w:type="dxa"/>
            <w:tcBorders>
              <w:top w:val="single" w:sz="6" w:space="0" w:color="auto"/>
              <w:left w:val="single" w:sz="12" w:space="0" w:color="auto"/>
              <w:bottom w:val="single" w:sz="6" w:space="0" w:color="auto"/>
              <w:right w:val="single" w:sz="12" w:space="0" w:color="auto"/>
            </w:tcBorders>
            <w:vAlign w:val="center"/>
            <w:hideMark/>
          </w:tcPr>
          <w:p w14:paraId="174158B1" w14:textId="33FB4385" w:rsidR="006324B1" w:rsidRPr="00E029F8" w:rsidRDefault="006324B1" w:rsidP="006324B1">
            <w:pPr>
              <w:suppressAutoHyphens w:val="0"/>
              <w:rPr>
                <w:rFonts w:eastAsia="Calibri"/>
                <w:color w:val="auto"/>
                <w:lang w:eastAsia="en-US"/>
              </w:rPr>
            </w:pPr>
            <w:r>
              <w:rPr>
                <w:rFonts w:eastAsia="Calibri"/>
                <w:bCs/>
                <w:color w:val="auto"/>
                <w:shd w:val="clear" w:color="auto" w:fill="FFFFFF"/>
                <w:lang w:eastAsia="en-US"/>
              </w:rPr>
              <w:t>Модернизация</w:t>
            </w:r>
            <w:r w:rsidRPr="00E029F8">
              <w:rPr>
                <w:rFonts w:eastAsia="Calibri"/>
                <w:bCs/>
                <w:color w:val="auto"/>
                <w:shd w:val="clear" w:color="auto" w:fill="FFFFFF"/>
                <w:lang w:eastAsia="en-US"/>
              </w:rPr>
              <w:t xml:space="preserve"> участка трубопровода системы водоотведения в </w:t>
            </w:r>
            <w:r>
              <w:rPr>
                <w:rFonts w:eastAsia="Calibri"/>
                <w:bCs/>
                <w:color w:val="auto"/>
                <w:shd w:val="clear" w:color="auto" w:fill="FFFFFF"/>
                <w:lang w:eastAsia="en-US"/>
              </w:rPr>
              <w:t>с. Пушкинско</w:t>
            </w:r>
            <w:r w:rsidR="00EC086F">
              <w:rPr>
                <w:rFonts w:eastAsia="Calibri"/>
                <w:bCs/>
                <w:color w:val="auto"/>
                <w:shd w:val="clear" w:color="auto" w:fill="FFFFFF"/>
                <w:lang w:eastAsia="en-US"/>
              </w:rPr>
              <w:t>м</w:t>
            </w:r>
            <w:r w:rsidRPr="00E029F8">
              <w:rPr>
                <w:rFonts w:eastAsia="Calibri"/>
                <w:bCs/>
                <w:color w:val="auto"/>
                <w:shd w:val="clear" w:color="auto" w:fill="FFFFFF"/>
                <w:lang w:eastAsia="en-US"/>
              </w:rPr>
              <w:t xml:space="preserve"> </w:t>
            </w:r>
            <w:r w:rsidR="00F01699">
              <w:rPr>
                <w:rFonts w:eastAsia="Calibri"/>
                <w:bCs/>
                <w:color w:val="auto"/>
                <w:shd w:val="clear" w:color="auto" w:fill="FFFFFF"/>
                <w:lang w:eastAsia="en-US"/>
              </w:rPr>
              <w:t>Пушкинского сельского поселения</w:t>
            </w:r>
            <w:r w:rsidRPr="00E029F8">
              <w:rPr>
                <w:rFonts w:eastAsia="Calibri"/>
                <w:bCs/>
                <w:color w:val="auto"/>
                <w:shd w:val="clear" w:color="auto" w:fill="FFFFFF"/>
                <w:lang w:eastAsia="en-US"/>
              </w:rPr>
              <w:t xml:space="preserve"> по </w:t>
            </w:r>
            <w:r w:rsidRPr="006324B1">
              <w:rPr>
                <w:rFonts w:eastAsia="Calibri"/>
                <w:bCs/>
                <w:color w:val="auto"/>
                <w:shd w:val="clear" w:color="auto" w:fill="FFFFFF"/>
                <w:lang w:eastAsia="en-US"/>
              </w:rPr>
              <w:t>пер.</w:t>
            </w:r>
            <w:r>
              <w:rPr>
                <w:rFonts w:eastAsia="Calibri"/>
                <w:bCs/>
                <w:color w:val="auto"/>
                <w:shd w:val="clear" w:color="auto" w:fill="FFFFFF"/>
                <w:lang w:eastAsia="en-US"/>
              </w:rPr>
              <w:t xml:space="preserve"> </w:t>
            </w:r>
            <w:r w:rsidRPr="006324B1">
              <w:rPr>
                <w:rFonts w:eastAsia="Calibri"/>
                <w:bCs/>
                <w:color w:val="auto"/>
                <w:shd w:val="clear" w:color="auto" w:fill="FFFFFF"/>
                <w:lang w:eastAsia="en-US"/>
              </w:rPr>
              <w:t>Октябрьский</w:t>
            </w:r>
            <w:r w:rsidRPr="00E029F8">
              <w:rPr>
                <w:rFonts w:eastAsia="Microsoft YaHei"/>
                <w:color w:val="auto"/>
                <w:spacing w:val="-5"/>
                <w:lang w:eastAsia="en-US"/>
              </w:rPr>
              <w:t xml:space="preserve">, </w:t>
            </w:r>
            <w:r w:rsidRPr="00E029F8">
              <w:rPr>
                <w:rFonts w:eastAsia="Microsoft YaHei"/>
                <w:color w:val="auto"/>
                <w:spacing w:val="-5"/>
                <w:lang w:val="en-US" w:eastAsia="en-US"/>
              </w:rPr>
              <w:t>L</w:t>
            </w:r>
            <w:r w:rsidRPr="00E029F8">
              <w:rPr>
                <w:rFonts w:eastAsia="Microsoft YaHei"/>
                <w:color w:val="auto"/>
                <w:spacing w:val="-5"/>
                <w:lang w:eastAsia="en-US"/>
              </w:rPr>
              <w:t xml:space="preserve"> = </w:t>
            </w:r>
            <w:r>
              <w:rPr>
                <w:rFonts w:eastAsia="Microsoft YaHei"/>
                <w:color w:val="auto"/>
                <w:spacing w:val="-5"/>
                <w:lang w:eastAsia="en-US"/>
              </w:rPr>
              <w:t>780</w:t>
            </w:r>
            <w:r w:rsidRPr="00E029F8">
              <w:rPr>
                <w:rFonts w:eastAsia="Microsoft YaHei"/>
                <w:color w:val="auto"/>
                <w:spacing w:val="-5"/>
                <w:lang w:eastAsia="en-US"/>
              </w:rPr>
              <w:t xml:space="preserve"> м</w:t>
            </w:r>
          </w:p>
        </w:tc>
        <w:tc>
          <w:tcPr>
            <w:tcW w:w="2032" w:type="dxa"/>
            <w:tcBorders>
              <w:top w:val="single" w:sz="6" w:space="0" w:color="auto"/>
              <w:left w:val="single" w:sz="12" w:space="0" w:color="auto"/>
              <w:bottom w:val="single" w:sz="6" w:space="0" w:color="auto"/>
              <w:right w:val="single" w:sz="12" w:space="0" w:color="auto"/>
            </w:tcBorders>
            <w:vAlign w:val="center"/>
            <w:hideMark/>
          </w:tcPr>
          <w:p w14:paraId="758215CE" w14:textId="3A6AC9C3" w:rsidR="006324B1" w:rsidRPr="00E029F8" w:rsidRDefault="006324B1" w:rsidP="006324B1">
            <w:pPr>
              <w:tabs>
                <w:tab w:val="left" w:pos="2895"/>
              </w:tabs>
              <w:suppressAutoHyphens w:val="0"/>
              <w:jc w:val="center"/>
              <w:textAlignment w:val="baseline"/>
              <w:rPr>
                <w:spacing w:val="2"/>
                <w:lang w:eastAsia="ru-RU"/>
              </w:rPr>
            </w:pPr>
            <w:r w:rsidRPr="00E029F8">
              <w:rPr>
                <w:rFonts w:eastAsia="Calibri"/>
                <w:color w:val="auto"/>
                <w:lang w:val="en-US" w:eastAsia="en-US"/>
              </w:rPr>
              <w:t>2025-</w:t>
            </w:r>
            <w:r w:rsidR="00EA5DA9">
              <w:rPr>
                <w:rFonts w:eastAsia="Calibri"/>
                <w:color w:val="auto"/>
                <w:lang w:val="en-US" w:eastAsia="en-US"/>
              </w:rPr>
              <w:t>2030</w:t>
            </w:r>
          </w:p>
        </w:tc>
        <w:tc>
          <w:tcPr>
            <w:tcW w:w="2535" w:type="dxa"/>
            <w:tcBorders>
              <w:top w:val="single" w:sz="6" w:space="0" w:color="auto"/>
              <w:left w:val="single" w:sz="12" w:space="0" w:color="auto"/>
              <w:bottom w:val="single" w:sz="6" w:space="0" w:color="auto"/>
              <w:right w:val="single" w:sz="12" w:space="0" w:color="auto"/>
            </w:tcBorders>
            <w:vAlign w:val="center"/>
            <w:hideMark/>
          </w:tcPr>
          <w:p w14:paraId="1A8B6A29" w14:textId="122F8FF0" w:rsidR="006324B1" w:rsidRPr="00E029F8" w:rsidRDefault="006324B1" w:rsidP="006324B1">
            <w:pPr>
              <w:suppressAutoHyphens w:val="0"/>
              <w:jc w:val="center"/>
              <w:rPr>
                <w:rFonts w:eastAsia="Calibri"/>
                <w:color w:val="auto"/>
                <w:lang w:eastAsia="en-US"/>
              </w:rPr>
            </w:pPr>
            <w:r>
              <w:rPr>
                <w:spacing w:val="2"/>
                <w:lang w:eastAsia="ru-RU"/>
              </w:rPr>
              <w:t>модернизация</w:t>
            </w:r>
          </w:p>
        </w:tc>
      </w:tr>
      <w:tr w:rsidR="006324B1" w:rsidRPr="00E029F8" w14:paraId="20CC6DDF" w14:textId="77777777" w:rsidTr="00903D41">
        <w:tc>
          <w:tcPr>
            <w:tcW w:w="783" w:type="dxa"/>
            <w:tcBorders>
              <w:top w:val="single" w:sz="6" w:space="0" w:color="auto"/>
              <w:left w:val="single" w:sz="12" w:space="0" w:color="auto"/>
              <w:bottom w:val="single" w:sz="6" w:space="0" w:color="auto"/>
              <w:right w:val="single" w:sz="12" w:space="0" w:color="auto"/>
            </w:tcBorders>
            <w:vAlign w:val="center"/>
          </w:tcPr>
          <w:p w14:paraId="1C0B8E86" w14:textId="77777777" w:rsidR="006324B1" w:rsidRPr="00E029F8" w:rsidRDefault="006324B1" w:rsidP="006324B1">
            <w:pPr>
              <w:numPr>
                <w:ilvl w:val="0"/>
                <w:numId w:val="33"/>
              </w:numPr>
              <w:tabs>
                <w:tab w:val="left" w:pos="2895"/>
              </w:tabs>
              <w:suppressAutoHyphens w:val="0"/>
              <w:spacing w:after="200" w:line="276" w:lineRule="auto"/>
              <w:ind w:left="527" w:hanging="357"/>
              <w:jc w:val="center"/>
              <w:textAlignment w:val="baseline"/>
              <w:rPr>
                <w:spacing w:val="2"/>
                <w:lang w:eastAsia="ru-RU"/>
              </w:rPr>
            </w:pPr>
          </w:p>
        </w:tc>
        <w:tc>
          <w:tcPr>
            <w:tcW w:w="4289" w:type="dxa"/>
            <w:tcBorders>
              <w:top w:val="single" w:sz="6" w:space="0" w:color="auto"/>
              <w:left w:val="single" w:sz="12" w:space="0" w:color="auto"/>
              <w:bottom w:val="single" w:sz="6" w:space="0" w:color="auto"/>
              <w:right w:val="single" w:sz="12" w:space="0" w:color="auto"/>
            </w:tcBorders>
            <w:vAlign w:val="center"/>
            <w:hideMark/>
          </w:tcPr>
          <w:p w14:paraId="02677AA2" w14:textId="201CB936" w:rsidR="006324B1" w:rsidRPr="00E029F8" w:rsidRDefault="006324B1" w:rsidP="006324B1">
            <w:pPr>
              <w:suppressAutoHyphens w:val="0"/>
              <w:rPr>
                <w:rFonts w:eastAsia="Calibri"/>
                <w:color w:val="auto"/>
                <w:lang w:eastAsia="en-US"/>
              </w:rPr>
            </w:pPr>
            <w:r>
              <w:rPr>
                <w:rFonts w:eastAsia="Calibri"/>
                <w:bCs/>
                <w:color w:val="auto"/>
                <w:shd w:val="clear" w:color="auto" w:fill="FFFFFF"/>
                <w:lang w:eastAsia="en-US"/>
              </w:rPr>
              <w:t>Модернизация</w:t>
            </w:r>
            <w:r w:rsidRPr="00E029F8">
              <w:rPr>
                <w:rFonts w:eastAsia="Calibri"/>
                <w:bCs/>
                <w:color w:val="auto"/>
                <w:shd w:val="clear" w:color="auto" w:fill="FFFFFF"/>
                <w:lang w:eastAsia="en-US"/>
              </w:rPr>
              <w:t xml:space="preserve"> участка трубопровода системы водоотведения в </w:t>
            </w:r>
            <w:r>
              <w:rPr>
                <w:rFonts w:eastAsia="Calibri"/>
                <w:bCs/>
                <w:color w:val="auto"/>
                <w:shd w:val="clear" w:color="auto" w:fill="FFFFFF"/>
                <w:lang w:eastAsia="en-US"/>
              </w:rPr>
              <w:t>с. Пушкинско</w:t>
            </w:r>
            <w:r w:rsidR="00EC086F">
              <w:rPr>
                <w:rFonts w:eastAsia="Calibri"/>
                <w:bCs/>
                <w:color w:val="auto"/>
                <w:shd w:val="clear" w:color="auto" w:fill="FFFFFF"/>
                <w:lang w:eastAsia="en-US"/>
              </w:rPr>
              <w:t>м</w:t>
            </w:r>
            <w:r w:rsidRPr="00E029F8">
              <w:rPr>
                <w:rFonts w:eastAsia="Calibri"/>
                <w:bCs/>
                <w:color w:val="auto"/>
                <w:shd w:val="clear" w:color="auto" w:fill="FFFFFF"/>
                <w:lang w:eastAsia="en-US"/>
              </w:rPr>
              <w:t xml:space="preserve"> </w:t>
            </w:r>
            <w:r w:rsidR="00F01699">
              <w:rPr>
                <w:rFonts w:eastAsia="Calibri"/>
                <w:bCs/>
                <w:color w:val="auto"/>
                <w:shd w:val="clear" w:color="auto" w:fill="FFFFFF"/>
                <w:lang w:eastAsia="en-US"/>
              </w:rPr>
              <w:t>Пушкинского сельского поселения</w:t>
            </w:r>
            <w:r w:rsidRPr="00E029F8">
              <w:rPr>
                <w:rFonts w:eastAsia="Calibri"/>
                <w:bCs/>
                <w:color w:val="auto"/>
                <w:shd w:val="clear" w:color="auto" w:fill="FFFFFF"/>
                <w:lang w:eastAsia="en-US"/>
              </w:rPr>
              <w:t xml:space="preserve"> по </w:t>
            </w:r>
            <w:r w:rsidRPr="006324B1">
              <w:rPr>
                <w:rFonts w:eastAsia="Calibri"/>
                <w:bCs/>
                <w:color w:val="auto"/>
                <w:shd w:val="clear" w:color="auto" w:fill="FFFFFF"/>
                <w:lang w:eastAsia="en-US"/>
              </w:rPr>
              <w:t>ул.</w:t>
            </w:r>
            <w:r>
              <w:rPr>
                <w:rFonts w:eastAsia="Calibri"/>
                <w:bCs/>
                <w:color w:val="auto"/>
                <w:shd w:val="clear" w:color="auto" w:fill="FFFFFF"/>
                <w:lang w:eastAsia="en-US"/>
              </w:rPr>
              <w:t xml:space="preserve"> </w:t>
            </w:r>
            <w:r w:rsidRPr="006324B1">
              <w:rPr>
                <w:rFonts w:eastAsia="Calibri"/>
                <w:bCs/>
                <w:color w:val="auto"/>
                <w:shd w:val="clear" w:color="auto" w:fill="FFFFFF"/>
                <w:lang w:eastAsia="en-US"/>
              </w:rPr>
              <w:t>Энтузиастов</w:t>
            </w:r>
            <w:r w:rsidRPr="00E029F8">
              <w:rPr>
                <w:rFonts w:eastAsia="Microsoft YaHei"/>
                <w:color w:val="auto"/>
                <w:spacing w:val="-5"/>
                <w:lang w:eastAsia="en-US"/>
              </w:rPr>
              <w:t xml:space="preserve">, </w:t>
            </w:r>
            <w:r w:rsidRPr="00E029F8">
              <w:rPr>
                <w:rFonts w:eastAsia="Microsoft YaHei"/>
                <w:color w:val="auto"/>
                <w:spacing w:val="-5"/>
                <w:lang w:val="en-US" w:eastAsia="en-US"/>
              </w:rPr>
              <w:t>L</w:t>
            </w:r>
            <w:r w:rsidRPr="00E029F8">
              <w:rPr>
                <w:rFonts w:eastAsia="Microsoft YaHei"/>
                <w:color w:val="auto"/>
                <w:spacing w:val="-5"/>
                <w:lang w:eastAsia="en-US"/>
              </w:rPr>
              <w:t xml:space="preserve"> = </w:t>
            </w:r>
            <w:r>
              <w:rPr>
                <w:rFonts w:eastAsia="Microsoft YaHei"/>
                <w:color w:val="auto"/>
                <w:spacing w:val="-5"/>
                <w:lang w:eastAsia="en-US"/>
              </w:rPr>
              <w:t>420</w:t>
            </w:r>
            <w:r w:rsidRPr="00E029F8">
              <w:rPr>
                <w:rFonts w:eastAsia="Microsoft YaHei"/>
                <w:color w:val="auto"/>
                <w:spacing w:val="-5"/>
                <w:lang w:eastAsia="en-US"/>
              </w:rPr>
              <w:t xml:space="preserve"> м</w:t>
            </w:r>
          </w:p>
        </w:tc>
        <w:tc>
          <w:tcPr>
            <w:tcW w:w="2032" w:type="dxa"/>
            <w:tcBorders>
              <w:top w:val="single" w:sz="6" w:space="0" w:color="auto"/>
              <w:left w:val="single" w:sz="12" w:space="0" w:color="auto"/>
              <w:bottom w:val="single" w:sz="6" w:space="0" w:color="auto"/>
              <w:right w:val="single" w:sz="12" w:space="0" w:color="auto"/>
            </w:tcBorders>
            <w:vAlign w:val="center"/>
            <w:hideMark/>
          </w:tcPr>
          <w:p w14:paraId="41DE30BC" w14:textId="62278D97" w:rsidR="006324B1" w:rsidRPr="00E029F8" w:rsidRDefault="006324B1" w:rsidP="006324B1">
            <w:pPr>
              <w:tabs>
                <w:tab w:val="left" w:pos="2895"/>
              </w:tabs>
              <w:suppressAutoHyphens w:val="0"/>
              <w:jc w:val="center"/>
              <w:textAlignment w:val="baseline"/>
              <w:rPr>
                <w:spacing w:val="2"/>
                <w:lang w:eastAsia="ru-RU"/>
              </w:rPr>
            </w:pPr>
            <w:r w:rsidRPr="00E029F8">
              <w:rPr>
                <w:rFonts w:eastAsia="Calibri"/>
                <w:color w:val="auto"/>
                <w:lang w:val="en-US" w:eastAsia="en-US"/>
              </w:rPr>
              <w:t>2025-</w:t>
            </w:r>
            <w:r w:rsidR="00EA5DA9">
              <w:rPr>
                <w:rFonts w:eastAsia="Calibri"/>
                <w:color w:val="auto"/>
                <w:lang w:val="en-US" w:eastAsia="en-US"/>
              </w:rPr>
              <w:t>2030</w:t>
            </w:r>
          </w:p>
        </w:tc>
        <w:tc>
          <w:tcPr>
            <w:tcW w:w="2535" w:type="dxa"/>
            <w:tcBorders>
              <w:top w:val="single" w:sz="6" w:space="0" w:color="auto"/>
              <w:left w:val="single" w:sz="12" w:space="0" w:color="auto"/>
              <w:bottom w:val="single" w:sz="6" w:space="0" w:color="auto"/>
              <w:right w:val="single" w:sz="12" w:space="0" w:color="auto"/>
            </w:tcBorders>
            <w:vAlign w:val="center"/>
            <w:hideMark/>
          </w:tcPr>
          <w:p w14:paraId="04007671" w14:textId="4DB7895D" w:rsidR="006324B1" w:rsidRPr="00E029F8" w:rsidRDefault="006324B1" w:rsidP="006324B1">
            <w:pPr>
              <w:suppressAutoHyphens w:val="0"/>
              <w:jc w:val="center"/>
              <w:rPr>
                <w:rFonts w:eastAsia="Calibri"/>
                <w:color w:val="auto"/>
                <w:lang w:eastAsia="en-US"/>
              </w:rPr>
            </w:pPr>
            <w:r>
              <w:rPr>
                <w:spacing w:val="2"/>
                <w:lang w:eastAsia="ru-RU"/>
              </w:rPr>
              <w:t>модернизация</w:t>
            </w:r>
          </w:p>
        </w:tc>
      </w:tr>
      <w:tr w:rsidR="00903D41" w:rsidRPr="00E029F8" w14:paraId="2B2D5EF9" w14:textId="77777777" w:rsidTr="00903D41">
        <w:tc>
          <w:tcPr>
            <w:tcW w:w="783" w:type="dxa"/>
            <w:tcBorders>
              <w:top w:val="single" w:sz="6" w:space="0" w:color="auto"/>
              <w:left w:val="single" w:sz="12" w:space="0" w:color="auto"/>
              <w:bottom w:val="single" w:sz="6" w:space="0" w:color="auto"/>
              <w:right w:val="single" w:sz="12" w:space="0" w:color="auto"/>
            </w:tcBorders>
            <w:vAlign w:val="center"/>
          </w:tcPr>
          <w:p w14:paraId="5D9FCCEA" w14:textId="77777777" w:rsidR="00903D41" w:rsidRPr="00E029F8" w:rsidRDefault="00903D41" w:rsidP="00903D41">
            <w:pPr>
              <w:numPr>
                <w:ilvl w:val="0"/>
                <w:numId w:val="33"/>
              </w:numPr>
              <w:tabs>
                <w:tab w:val="left" w:pos="2895"/>
              </w:tabs>
              <w:suppressAutoHyphens w:val="0"/>
              <w:spacing w:after="200" w:line="276" w:lineRule="auto"/>
              <w:ind w:left="527" w:hanging="357"/>
              <w:jc w:val="center"/>
              <w:textAlignment w:val="baseline"/>
              <w:rPr>
                <w:spacing w:val="2"/>
                <w:lang w:eastAsia="ru-RU"/>
              </w:rPr>
            </w:pPr>
          </w:p>
        </w:tc>
        <w:tc>
          <w:tcPr>
            <w:tcW w:w="4289" w:type="dxa"/>
            <w:tcBorders>
              <w:top w:val="single" w:sz="6" w:space="0" w:color="auto"/>
              <w:left w:val="single" w:sz="12" w:space="0" w:color="auto"/>
              <w:bottom w:val="single" w:sz="6" w:space="0" w:color="auto"/>
              <w:right w:val="single" w:sz="12" w:space="0" w:color="auto"/>
            </w:tcBorders>
            <w:vAlign w:val="center"/>
            <w:hideMark/>
          </w:tcPr>
          <w:p w14:paraId="56852318" w14:textId="40B4E4DF" w:rsidR="00903D41" w:rsidRPr="00E029F8" w:rsidRDefault="00903D41" w:rsidP="00903D41">
            <w:pPr>
              <w:suppressAutoHyphens w:val="0"/>
              <w:rPr>
                <w:rFonts w:eastAsia="Calibri"/>
                <w:color w:val="auto"/>
                <w:lang w:eastAsia="en-US"/>
              </w:rPr>
            </w:pPr>
            <w:r>
              <w:rPr>
                <w:rFonts w:eastAsia="Calibri"/>
                <w:bCs/>
                <w:color w:val="auto"/>
                <w:shd w:val="clear" w:color="auto" w:fill="FFFFFF"/>
                <w:lang w:eastAsia="en-US"/>
              </w:rPr>
              <w:t>С</w:t>
            </w:r>
            <w:r w:rsidRPr="00903D41">
              <w:rPr>
                <w:rFonts w:eastAsia="Calibri"/>
                <w:bCs/>
                <w:color w:val="auto"/>
                <w:shd w:val="clear" w:color="auto" w:fill="FFFFFF"/>
                <w:lang w:eastAsia="en-US"/>
              </w:rPr>
              <w:t>троительство или реконструкция очистных сооружений, КНС в с. Пушкинском</w:t>
            </w:r>
          </w:p>
        </w:tc>
        <w:tc>
          <w:tcPr>
            <w:tcW w:w="2032" w:type="dxa"/>
            <w:tcBorders>
              <w:top w:val="single" w:sz="6" w:space="0" w:color="auto"/>
              <w:left w:val="single" w:sz="12" w:space="0" w:color="auto"/>
              <w:bottom w:val="single" w:sz="6" w:space="0" w:color="auto"/>
              <w:right w:val="single" w:sz="12" w:space="0" w:color="auto"/>
            </w:tcBorders>
            <w:vAlign w:val="center"/>
            <w:hideMark/>
          </w:tcPr>
          <w:p w14:paraId="38EE1309" w14:textId="34756C82" w:rsidR="00903D41" w:rsidRPr="00E029F8" w:rsidRDefault="00903D41" w:rsidP="00903D41">
            <w:pPr>
              <w:tabs>
                <w:tab w:val="left" w:pos="2895"/>
              </w:tabs>
              <w:suppressAutoHyphens w:val="0"/>
              <w:jc w:val="center"/>
              <w:textAlignment w:val="baseline"/>
              <w:rPr>
                <w:spacing w:val="2"/>
                <w:lang w:eastAsia="ru-RU"/>
              </w:rPr>
            </w:pPr>
            <w:r w:rsidRPr="00E029F8">
              <w:rPr>
                <w:rFonts w:eastAsia="Calibri"/>
                <w:color w:val="auto"/>
                <w:lang w:val="en-US" w:eastAsia="en-US"/>
              </w:rPr>
              <w:t>2025-</w:t>
            </w:r>
            <w:r w:rsidR="00EA5DA9">
              <w:rPr>
                <w:rFonts w:eastAsia="Calibri"/>
                <w:color w:val="auto"/>
                <w:lang w:val="en-US" w:eastAsia="en-US"/>
              </w:rPr>
              <w:t>2030</w:t>
            </w:r>
          </w:p>
        </w:tc>
        <w:tc>
          <w:tcPr>
            <w:tcW w:w="2535" w:type="dxa"/>
            <w:tcBorders>
              <w:top w:val="single" w:sz="6" w:space="0" w:color="auto"/>
              <w:left w:val="single" w:sz="12" w:space="0" w:color="auto"/>
              <w:bottom w:val="single" w:sz="6" w:space="0" w:color="auto"/>
              <w:right w:val="single" w:sz="12" w:space="0" w:color="auto"/>
            </w:tcBorders>
            <w:vAlign w:val="center"/>
            <w:hideMark/>
          </w:tcPr>
          <w:p w14:paraId="205D0249" w14:textId="77777777" w:rsidR="00903D41" w:rsidRPr="00E029F8" w:rsidRDefault="00903D41" w:rsidP="00903D41">
            <w:pPr>
              <w:suppressAutoHyphens w:val="0"/>
              <w:jc w:val="center"/>
              <w:rPr>
                <w:rFonts w:eastAsia="Calibri"/>
                <w:color w:val="auto"/>
                <w:lang w:eastAsia="en-US"/>
              </w:rPr>
            </w:pPr>
            <w:r w:rsidRPr="00E029F8">
              <w:rPr>
                <w:spacing w:val="2"/>
                <w:lang w:eastAsia="ru-RU"/>
              </w:rPr>
              <w:t>строительство</w:t>
            </w:r>
          </w:p>
        </w:tc>
      </w:tr>
    </w:tbl>
    <w:p w14:paraId="28CCC0B5" w14:textId="0E42AC9B" w:rsidR="00BE107F" w:rsidRPr="00BE107F" w:rsidRDefault="00BE107F" w:rsidP="00BE107F">
      <w:pPr>
        <w:suppressAutoHyphens w:val="0"/>
        <w:spacing w:line="276" w:lineRule="auto"/>
        <w:ind w:right="-284"/>
        <w:jc w:val="both"/>
        <w:rPr>
          <w:spacing w:val="2"/>
          <w:sz w:val="28"/>
          <w:szCs w:val="28"/>
          <w:lang w:eastAsia="ru-RU"/>
        </w:rPr>
      </w:pPr>
    </w:p>
    <w:p w14:paraId="5209A2E4" w14:textId="77777777" w:rsidR="00BE107F" w:rsidRPr="00BE107F" w:rsidRDefault="00BE107F" w:rsidP="00E64FFC">
      <w:pPr>
        <w:suppressAutoHyphens w:val="0"/>
        <w:spacing w:line="276" w:lineRule="auto"/>
        <w:jc w:val="center"/>
        <w:rPr>
          <w:rFonts w:eastAsia="Calibri"/>
          <w:b/>
          <w:color w:val="auto"/>
          <w:sz w:val="28"/>
          <w:szCs w:val="28"/>
          <w:lang w:eastAsia="en-US"/>
        </w:rPr>
      </w:pPr>
      <w:r w:rsidRPr="00BE107F">
        <w:rPr>
          <w:rFonts w:eastAsia="Calibri"/>
          <w:b/>
          <w:color w:val="auto"/>
          <w:sz w:val="28"/>
          <w:szCs w:val="28"/>
          <w:lang w:eastAsia="en-US"/>
        </w:rPr>
        <w:t>2.4.3. Технические обоснования основных мероприятий по реализации схем водоотведения</w:t>
      </w:r>
    </w:p>
    <w:p w14:paraId="6291F925" w14:textId="77777777" w:rsidR="00E029F8" w:rsidRPr="00E029F8" w:rsidRDefault="00E029F8" w:rsidP="003E6FF1">
      <w:pPr>
        <w:suppressAutoHyphens w:val="0"/>
        <w:spacing w:line="276" w:lineRule="auto"/>
        <w:ind w:firstLine="708"/>
        <w:jc w:val="both"/>
        <w:rPr>
          <w:spacing w:val="2"/>
          <w:sz w:val="28"/>
          <w:szCs w:val="28"/>
          <w:lang w:eastAsia="ru-RU"/>
        </w:rPr>
      </w:pPr>
      <w:r w:rsidRPr="00E029F8">
        <w:rPr>
          <w:spacing w:val="2"/>
          <w:sz w:val="28"/>
          <w:szCs w:val="28"/>
          <w:lang w:eastAsia="ru-RU"/>
        </w:rPr>
        <w:t xml:space="preserve">При замене и строительстве трубопроводов в качестве альтернативы существующим чугунным рекомендуется применять полиэтиленовые трубы. Применение полиэтиленовых трубопроводов в системе водоотведения оправдано как в технологическом, эксплуатационном, так и в экономическом плане. </w:t>
      </w:r>
    </w:p>
    <w:p w14:paraId="150FE79F" w14:textId="77777777" w:rsidR="00E029F8" w:rsidRPr="00E029F8" w:rsidRDefault="00E029F8" w:rsidP="003E6FF1">
      <w:pPr>
        <w:suppressAutoHyphens w:val="0"/>
        <w:spacing w:line="276" w:lineRule="auto"/>
        <w:ind w:firstLine="708"/>
        <w:jc w:val="both"/>
        <w:rPr>
          <w:spacing w:val="2"/>
          <w:sz w:val="28"/>
          <w:szCs w:val="28"/>
          <w:lang w:eastAsia="ru-RU"/>
        </w:rPr>
      </w:pPr>
      <w:r w:rsidRPr="00E029F8">
        <w:rPr>
          <w:spacing w:val="2"/>
          <w:sz w:val="28"/>
          <w:szCs w:val="28"/>
          <w:lang w:eastAsia="ru-RU"/>
        </w:rPr>
        <w:t>Основные преимущества труб, изготовленных из ПНД:</w:t>
      </w:r>
    </w:p>
    <w:p w14:paraId="1E3576CF" w14:textId="77777777" w:rsidR="00E029F8" w:rsidRPr="00E029F8" w:rsidRDefault="00E029F8" w:rsidP="003E6FF1">
      <w:pPr>
        <w:suppressAutoHyphens w:val="0"/>
        <w:spacing w:line="276" w:lineRule="auto"/>
        <w:ind w:firstLine="708"/>
        <w:jc w:val="both"/>
        <w:rPr>
          <w:spacing w:val="2"/>
          <w:sz w:val="28"/>
          <w:szCs w:val="28"/>
          <w:lang w:eastAsia="ru-RU"/>
        </w:rPr>
      </w:pPr>
      <w:r w:rsidRPr="00E029F8">
        <w:rPr>
          <w:spacing w:val="2"/>
          <w:sz w:val="28"/>
          <w:szCs w:val="28"/>
          <w:lang w:eastAsia="ru-RU"/>
        </w:rPr>
        <w:t>- затраты на транспортировку ПНД труб для водоотведения до 2 раз меньше, чем на транспортировку стальных;</w:t>
      </w:r>
    </w:p>
    <w:p w14:paraId="041BB7F2" w14:textId="77777777" w:rsidR="00E029F8" w:rsidRPr="00E029F8" w:rsidRDefault="00E029F8" w:rsidP="003E6FF1">
      <w:pPr>
        <w:suppressAutoHyphens w:val="0"/>
        <w:spacing w:line="276" w:lineRule="auto"/>
        <w:ind w:firstLine="708"/>
        <w:jc w:val="both"/>
        <w:rPr>
          <w:spacing w:val="2"/>
          <w:sz w:val="28"/>
          <w:szCs w:val="28"/>
          <w:lang w:eastAsia="ru-RU"/>
        </w:rPr>
      </w:pPr>
      <w:r w:rsidRPr="00E029F8">
        <w:rPr>
          <w:spacing w:val="2"/>
          <w:sz w:val="28"/>
          <w:szCs w:val="28"/>
          <w:lang w:eastAsia="ru-RU"/>
        </w:rPr>
        <w:t>- масса ПЭ трубы для водоотведения более чем в 8 раз меньше массы металлических аналогов;</w:t>
      </w:r>
    </w:p>
    <w:p w14:paraId="366C831A" w14:textId="77777777" w:rsidR="00E029F8" w:rsidRPr="00E029F8" w:rsidRDefault="00E029F8" w:rsidP="003E6FF1">
      <w:pPr>
        <w:suppressAutoHyphens w:val="0"/>
        <w:spacing w:line="276" w:lineRule="auto"/>
        <w:ind w:firstLine="708"/>
        <w:jc w:val="both"/>
        <w:rPr>
          <w:spacing w:val="2"/>
          <w:sz w:val="28"/>
          <w:szCs w:val="28"/>
          <w:lang w:eastAsia="ru-RU"/>
        </w:rPr>
      </w:pPr>
      <w:r w:rsidRPr="00E029F8">
        <w:rPr>
          <w:spacing w:val="2"/>
          <w:sz w:val="28"/>
          <w:szCs w:val="28"/>
          <w:lang w:eastAsia="ru-RU"/>
        </w:rPr>
        <w:t>- стоимость выполнения строительно-монтажных работ даже при использовании традиционных открытых методов, сокращается до 2,5 раз;</w:t>
      </w:r>
    </w:p>
    <w:p w14:paraId="7BEE3B28" w14:textId="77777777" w:rsidR="00E029F8" w:rsidRPr="00E029F8" w:rsidRDefault="00E029F8" w:rsidP="003E6FF1">
      <w:pPr>
        <w:suppressAutoHyphens w:val="0"/>
        <w:spacing w:line="276" w:lineRule="auto"/>
        <w:ind w:firstLine="708"/>
        <w:jc w:val="both"/>
        <w:rPr>
          <w:spacing w:val="2"/>
          <w:sz w:val="28"/>
          <w:szCs w:val="28"/>
          <w:lang w:eastAsia="ru-RU"/>
        </w:rPr>
      </w:pPr>
      <w:r w:rsidRPr="00E029F8">
        <w:rPr>
          <w:spacing w:val="2"/>
          <w:sz w:val="28"/>
          <w:szCs w:val="28"/>
          <w:lang w:eastAsia="ru-RU"/>
        </w:rPr>
        <w:t>- большая эластичность, что позволяет их легко вписывать в повороты трассы;</w:t>
      </w:r>
    </w:p>
    <w:p w14:paraId="56BAD513" w14:textId="778F74C4" w:rsidR="00BE107F" w:rsidRPr="00BE107F" w:rsidRDefault="00E029F8" w:rsidP="003E6FF1">
      <w:pPr>
        <w:suppressAutoHyphens w:val="0"/>
        <w:spacing w:line="276" w:lineRule="auto"/>
        <w:ind w:firstLine="708"/>
        <w:jc w:val="both"/>
        <w:rPr>
          <w:spacing w:val="2"/>
          <w:sz w:val="28"/>
          <w:szCs w:val="28"/>
          <w:lang w:eastAsia="ru-RU"/>
        </w:rPr>
      </w:pPr>
      <w:r w:rsidRPr="00E029F8">
        <w:rPr>
          <w:spacing w:val="2"/>
          <w:sz w:val="28"/>
          <w:szCs w:val="28"/>
          <w:lang w:eastAsia="ru-RU"/>
        </w:rPr>
        <w:t>- труба канализационная полиэтиленовая обладает высокой антикоррозийной стойкостью ко всем минеральным кислотам, стойкость к щелочам, что позволяет отказаться от изоляции, не требует устройства систем электрохимической защиты</w:t>
      </w:r>
      <w:r w:rsidR="00BE107F" w:rsidRPr="00BE107F">
        <w:rPr>
          <w:spacing w:val="2"/>
          <w:sz w:val="28"/>
          <w:szCs w:val="28"/>
          <w:lang w:eastAsia="ru-RU"/>
        </w:rPr>
        <w:t>.</w:t>
      </w:r>
    </w:p>
    <w:p w14:paraId="588D2858" w14:textId="77777777" w:rsidR="00BE107F" w:rsidRPr="00BE107F" w:rsidRDefault="00BE107F" w:rsidP="003E6FF1">
      <w:pPr>
        <w:suppressAutoHyphens w:val="0"/>
        <w:spacing w:line="276" w:lineRule="auto"/>
        <w:jc w:val="center"/>
        <w:rPr>
          <w:rFonts w:eastAsia="Calibri"/>
          <w:b/>
          <w:color w:val="auto"/>
          <w:sz w:val="28"/>
          <w:szCs w:val="28"/>
          <w:lang w:eastAsia="en-US"/>
        </w:rPr>
      </w:pPr>
      <w:r w:rsidRPr="00BE107F">
        <w:rPr>
          <w:rFonts w:eastAsia="Calibri"/>
          <w:b/>
          <w:color w:val="auto"/>
          <w:sz w:val="28"/>
          <w:szCs w:val="28"/>
          <w:lang w:eastAsia="en-US"/>
        </w:rPr>
        <w:t>2.4.4. Сведения о вновь строящихся, реконструируемых и предлагаемых к выводу из эксплуатации объектах централизованной системы водоотведения</w:t>
      </w:r>
    </w:p>
    <w:p w14:paraId="3A51AE22" w14:textId="77777777" w:rsidR="00BE107F" w:rsidRPr="00BE107F" w:rsidRDefault="00BE107F" w:rsidP="003E6FF1">
      <w:pPr>
        <w:shd w:val="clear" w:color="auto" w:fill="FFFFFF"/>
        <w:suppressAutoHyphens w:val="0"/>
        <w:spacing w:line="276" w:lineRule="auto"/>
        <w:jc w:val="center"/>
        <w:textAlignment w:val="baseline"/>
        <w:rPr>
          <w:spacing w:val="2"/>
          <w:sz w:val="28"/>
          <w:szCs w:val="28"/>
          <w:lang w:eastAsia="ru-RU"/>
        </w:rPr>
      </w:pPr>
      <w:r w:rsidRPr="00BE107F">
        <w:rPr>
          <w:b/>
          <w:bCs/>
          <w:spacing w:val="2"/>
          <w:sz w:val="28"/>
          <w:szCs w:val="28"/>
          <w:lang w:eastAsia="ru-RU"/>
        </w:rPr>
        <w:t>Сведения об объектах, планируемых к новому строительству:</w:t>
      </w:r>
    </w:p>
    <w:p w14:paraId="6A9212FC" w14:textId="067ED411" w:rsidR="00BE107F" w:rsidRPr="00BE107F" w:rsidRDefault="00BE107F" w:rsidP="003E6FF1">
      <w:pPr>
        <w:shd w:val="clear" w:color="auto" w:fill="FFFFFF"/>
        <w:suppressAutoHyphens w:val="0"/>
        <w:spacing w:line="276" w:lineRule="auto"/>
        <w:jc w:val="both"/>
        <w:textAlignment w:val="baseline"/>
        <w:rPr>
          <w:spacing w:val="2"/>
          <w:sz w:val="28"/>
          <w:szCs w:val="28"/>
          <w:lang w:eastAsia="ru-RU"/>
        </w:rPr>
      </w:pPr>
      <w:r w:rsidRPr="00BE107F">
        <w:rPr>
          <w:spacing w:val="2"/>
          <w:sz w:val="28"/>
          <w:szCs w:val="28"/>
          <w:lang w:eastAsia="ru-RU"/>
        </w:rPr>
        <w:tab/>
      </w:r>
      <w:r w:rsidR="00E029F8" w:rsidRPr="00E029F8">
        <w:rPr>
          <w:spacing w:val="2"/>
          <w:sz w:val="28"/>
          <w:szCs w:val="28"/>
          <w:lang w:eastAsia="ru-RU"/>
        </w:rPr>
        <w:t xml:space="preserve">В </w:t>
      </w:r>
      <w:r w:rsidR="00660D98">
        <w:rPr>
          <w:spacing w:val="2"/>
          <w:sz w:val="28"/>
          <w:szCs w:val="28"/>
          <w:lang w:eastAsia="ru-RU"/>
        </w:rPr>
        <w:t>с. Пушкинско</w:t>
      </w:r>
      <w:r w:rsidR="00EC086F">
        <w:rPr>
          <w:spacing w:val="2"/>
          <w:sz w:val="28"/>
          <w:szCs w:val="28"/>
          <w:lang w:eastAsia="ru-RU"/>
        </w:rPr>
        <w:t>м</w:t>
      </w:r>
      <w:r w:rsidR="00E029F8" w:rsidRPr="00E029F8">
        <w:rPr>
          <w:spacing w:val="2"/>
          <w:sz w:val="28"/>
          <w:szCs w:val="28"/>
          <w:lang w:eastAsia="ru-RU"/>
        </w:rPr>
        <w:t xml:space="preserve"> планируется </w:t>
      </w:r>
      <w:r w:rsidR="006324B1">
        <w:rPr>
          <w:spacing w:val="2"/>
          <w:sz w:val="28"/>
          <w:szCs w:val="28"/>
          <w:lang w:eastAsia="ru-RU"/>
        </w:rPr>
        <w:t>модернизация</w:t>
      </w:r>
      <w:r w:rsidR="00E029F8" w:rsidRPr="00E029F8">
        <w:rPr>
          <w:spacing w:val="2"/>
          <w:sz w:val="28"/>
          <w:szCs w:val="28"/>
          <w:lang w:eastAsia="ru-RU"/>
        </w:rPr>
        <w:t xml:space="preserve"> участков канализационной сети протяженностью </w:t>
      </w:r>
      <w:r w:rsidR="006324B1">
        <w:rPr>
          <w:spacing w:val="2"/>
          <w:sz w:val="28"/>
          <w:szCs w:val="28"/>
          <w:lang w:eastAsia="ru-RU"/>
        </w:rPr>
        <w:t>3,68</w:t>
      </w:r>
      <w:r w:rsidR="00E029F8" w:rsidRPr="00E029F8">
        <w:rPr>
          <w:spacing w:val="2"/>
          <w:sz w:val="28"/>
          <w:szCs w:val="28"/>
          <w:lang w:eastAsia="ru-RU"/>
        </w:rPr>
        <w:t xml:space="preserve"> км. </w:t>
      </w:r>
      <w:r w:rsidR="00EC086F">
        <w:rPr>
          <w:spacing w:val="2"/>
          <w:sz w:val="28"/>
          <w:szCs w:val="28"/>
          <w:lang w:eastAsia="ru-RU"/>
        </w:rPr>
        <w:t>Также запланировано с</w:t>
      </w:r>
      <w:r w:rsidR="00E029F8" w:rsidRPr="00E029F8">
        <w:rPr>
          <w:spacing w:val="2"/>
          <w:sz w:val="28"/>
          <w:szCs w:val="28"/>
          <w:lang w:eastAsia="ru-RU"/>
        </w:rPr>
        <w:t xml:space="preserve">троительство очистных сооружений в восточной части </w:t>
      </w:r>
      <w:r w:rsidR="00660D98">
        <w:rPr>
          <w:spacing w:val="2"/>
          <w:sz w:val="28"/>
          <w:szCs w:val="28"/>
          <w:lang w:eastAsia="ru-RU"/>
        </w:rPr>
        <w:t>с. Пушкинско</w:t>
      </w:r>
      <w:r w:rsidR="00EC086F">
        <w:rPr>
          <w:spacing w:val="2"/>
          <w:sz w:val="28"/>
          <w:szCs w:val="28"/>
          <w:lang w:eastAsia="ru-RU"/>
        </w:rPr>
        <w:t>го,</w:t>
      </w:r>
      <w:r w:rsidR="00E029F8" w:rsidRPr="00E029F8">
        <w:rPr>
          <w:spacing w:val="2"/>
          <w:sz w:val="28"/>
          <w:szCs w:val="28"/>
          <w:lang w:eastAsia="ru-RU"/>
        </w:rPr>
        <w:t xml:space="preserve"> производительностью 150 куб.</w:t>
      </w:r>
      <w:r w:rsidR="00EC086F">
        <w:rPr>
          <w:spacing w:val="2"/>
          <w:sz w:val="28"/>
          <w:szCs w:val="28"/>
          <w:lang w:eastAsia="ru-RU"/>
        </w:rPr>
        <w:t xml:space="preserve"> </w:t>
      </w:r>
      <w:r w:rsidR="00E029F8" w:rsidRPr="00E029F8">
        <w:rPr>
          <w:spacing w:val="2"/>
          <w:sz w:val="28"/>
          <w:szCs w:val="28"/>
          <w:lang w:eastAsia="ru-RU"/>
        </w:rPr>
        <w:t>м. в сут</w:t>
      </w:r>
      <w:r w:rsidRPr="00BE107F">
        <w:rPr>
          <w:spacing w:val="2"/>
          <w:sz w:val="28"/>
          <w:szCs w:val="28"/>
          <w:lang w:eastAsia="ru-RU"/>
        </w:rPr>
        <w:t>.</w:t>
      </w:r>
    </w:p>
    <w:p w14:paraId="00EF3613" w14:textId="77777777" w:rsidR="00BE107F" w:rsidRPr="00732461" w:rsidRDefault="00BE107F" w:rsidP="003E6FF1">
      <w:pPr>
        <w:shd w:val="clear" w:color="auto" w:fill="FFFFFF"/>
        <w:suppressAutoHyphens w:val="0"/>
        <w:spacing w:line="276" w:lineRule="auto"/>
        <w:textAlignment w:val="baseline"/>
        <w:rPr>
          <w:b/>
          <w:bCs/>
          <w:iCs/>
          <w:spacing w:val="2"/>
          <w:sz w:val="28"/>
          <w:szCs w:val="28"/>
          <w:lang w:eastAsia="ru-RU"/>
        </w:rPr>
      </w:pPr>
      <w:r w:rsidRPr="00732461">
        <w:rPr>
          <w:b/>
          <w:bCs/>
          <w:iCs/>
          <w:spacing w:val="2"/>
          <w:sz w:val="28"/>
          <w:szCs w:val="28"/>
          <w:lang w:eastAsia="ru-RU"/>
        </w:rPr>
        <w:t>Сведения об объектах, планируемых к реконструкции</w:t>
      </w:r>
    </w:p>
    <w:p w14:paraId="73FA3949" w14:textId="3FC27BD4" w:rsidR="00BE107F" w:rsidRPr="00BE107F" w:rsidRDefault="00BE107F" w:rsidP="003E6FF1">
      <w:pPr>
        <w:shd w:val="clear" w:color="auto" w:fill="FFFFFF"/>
        <w:suppressAutoHyphens w:val="0"/>
        <w:spacing w:line="276" w:lineRule="auto"/>
        <w:contextualSpacing/>
        <w:jc w:val="both"/>
        <w:textAlignment w:val="baseline"/>
        <w:rPr>
          <w:spacing w:val="2"/>
          <w:sz w:val="28"/>
          <w:szCs w:val="28"/>
          <w:lang w:eastAsia="ru-RU"/>
        </w:rPr>
      </w:pPr>
      <w:r w:rsidRPr="00BE107F">
        <w:rPr>
          <w:spacing w:val="2"/>
          <w:sz w:val="28"/>
          <w:szCs w:val="28"/>
          <w:lang w:eastAsia="ru-RU"/>
        </w:rPr>
        <w:tab/>
      </w:r>
      <w:r w:rsidR="00E029F8" w:rsidRPr="00E029F8">
        <w:rPr>
          <w:spacing w:val="2"/>
          <w:sz w:val="28"/>
          <w:szCs w:val="28"/>
          <w:lang w:eastAsia="ru-RU"/>
        </w:rPr>
        <w:t xml:space="preserve">В </w:t>
      </w:r>
      <w:r w:rsidR="00660D98">
        <w:rPr>
          <w:spacing w:val="2"/>
          <w:sz w:val="28"/>
          <w:szCs w:val="28"/>
          <w:lang w:eastAsia="ru-RU"/>
        </w:rPr>
        <w:t>с. Пушкинско</w:t>
      </w:r>
      <w:r w:rsidR="00EC086F">
        <w:rPr>
          <w:spacing w:val="2"/>
          <w:sz w:val="28"/>
          <w:szCs w:val="28"/>
          <w:lang w:eastAsia="ru-RU"/>
        </w:rPr>
        <w:t>м</w:t>
      </w:r>
      <w:r w:rsidR="00E029F8" w:rsidRPr="00E029F8">
        <w:rPr>
          <w:spacing w:val="2"/>
          <w:sz w:val="28"/>
          <w:szCs w:val="28"/>
          <w:lang w:eastAsia="ru-RU"/>
        </w:rPr>
        <w:t xml:space="preserve"> </w:t>
      </w:r>
      <w:r w:rsidR="007F326D">
        <w:rPr>
          <w:spacing w:val="2"/>
          <w:sz w:val="28"/>
          <w:szCs w:val="28"/>
          <w:lang w:eastAsia="ru-RU"/>
        </w:rPr>
        <w:t>Пушкинско</w:t>
      </w:r>
      <w:r w:rsidR="00F01699">
        <w:rPr>
          <w:spacing w:val="2"/>
          <w:sz w:val="28"/>
          <w:szCs w:val="28"/>
          <w:lang w:eastAsia="ru-RU"/>
        </w:rPr>
        <w:t>го</w:t>
      </w:r>
      <w:r w:rsidR="007F326D">
        <w:rPr>
          <w:spacing w:val="2"/>
          <w:sz w:val="28"/>
          <w:szCs w:val="28"/>
          <w:lang w:eastAsia="ru-RU"/>
        </w:rPr>
        <w:t xml:space="preserve"> сельско</w:t>
      </w:r>
      <w:r w:rsidR="00F01699">
        <w:rPr>
          <w:spacing w:val="2"/>
          <w:sz w:val="28"/>
          <w:szCs w:val="28"/>
          <w:lang w:eastAsia="ru-RU"/>
        </w:rPr>
        <w:t>го</w:t>
      </w:r>
      <w:r w:rsidR="007F326D">
        <w:rPr>
          <w:spacing w:val="2"/>
          <w:sz w:val="28"/>
          <w:szCs w:val="28"/>
          <w:lang w:eastAsia="ru-RU"/>
        </w:rPr>
        <w:t xml:space="preserve"> поселени</w:t>
      </w:r>
      <w:r w:rsidR="00F01699">
        <w:rPr>
          <w:spacing w:val="2"/>
          <w:sz w:val="28"/>
          <w:szCs w:val="28"/>
          <w:lang w:eastAsia="ru-RU"/>
        </w:rPr>
        <w:t>я</w:t>
      </w:r>
      <w:r w:rsidR="00E029F8" w:rsidRPr="00E029F8">
        <w:rPr>
          <w:spacing w:val="2"/>
          <w:sz w:val="28"/>
          <w:szCs w:val="28"/>
          <w:lang w:eastAsia="ru-RU"/>
        </w:rPr>
        <w:t xml:space="preserve"> </w:t>
      </w:r>
      <w:r w:rsidR="00D50D99" w:rsidRPr="00D50D99">
        <w:rPr>
          <w:spacing w:val="2"/>
          <w:sz w:val="28"/>
          <w:szCs w:val="28"/>
          <w:lang w:eastAsia="ru-RU"/>
        </w:rPr>
        <w:t xml:space="preserve">Гулькевичского муниципального района Краснодарского края </w:t>
      </w:r>
      <w:r w:rsidR="00E029F8" w:rsidRPr="00E029F8">
        <w:rPr>
          <w:spacing w:val="2"/>
          <w:sz w:val="28"/>
          <w:szCs w:val="28"/>
          <w:lang w:eastAsia="ru-RU"/>
        </w:rPr>
        <w:t>планируется</w:t>
      </w:r>
      <w:r w:rsidR="00EC086F">
        <w:rPr>
          <w:spacing w:val="2"/>
          <w:sz w:val="28"/>
          <w:szCs w:val="28"/>
          <w:lang w:eastAsia="ru-RU"/>
        </w:rPr>
        <w:t xml:space="preserve"> р</w:t>
      </w:r>
      <w:r w:rsidR="00E029F8" w:rsidRPr="00E029F8">
        <w:rPr>
          <w:spacing w:val="2"/>
          <w:sz w:val="28"/>
          <w:szCs w:val="28"/>
          <w:lang w:eastAsia="ru-RU"/>
        </w:rPr>
        <w:t xml:space="preserve">еконструкция очистных сооружений производительностью </w:t>
      </w:r>
      <w:r w:rsidR="006324B1">
        <w:rPr>
          <w:spacing w:val="2"/>
          <w:sz w:val="28"/>
          <w:szCs w:val="28"/>
          <w:lang w:eastAsia="ru-RU"/>
        </w:rPr>
        <w:t>100</w:t>
      </w:r>
      <w:r w:rsidR="00E029F8" w:rsidRPr="00E029F8">
        <w:rPr>
          <w:spacing w:val="2"/>
          <w:sz w:val="28"/>
          <w:szCs w:val="28"/>
          <w:lang w:eastAsia="ru-RU"/>
        </w:rPr>
        <w:t xml:space="preserve"> куб.</w:t>
      </w:r>
      <w:r w:rsidR="00EC086F">
        <w:rPr>
          <w:spacing w:val="2"/>
          <w:sz w:val="28"/>
          <w:szCs w:val="28"/>
          <w:lang w:eastAsia="ru-RU"/>
        </w:rPr>
        <w:t xml:space="preserve"> </w:t>
      </w:r>
      <w:r w:rsidR="00E029F8" w:rsidRPr="00E029F8">
        <w:rPr>
          <w:spacing w:val="2"/>
          <w:sz w:val="28"/>
          <w:szCs w:val="28"/>
          <w:lang w:eastAsia="ru-RU"/>
        </w:rPr>
        <w:t>м. в сут</w:t>
      </w:r>
      <w:r w:rsidRPr="00BE107F">
        <w:rPr>
          <w:spacing w:val="2"/>
          <w:sz w:val="28"/>
          <w:szCs w:val="28"/>
          <w:lang w:eastAsia="ru-RU"/>
        </w:rPr>
        <w:t>.</w:t>
      </w:r>
    </w:p>
    <w:p w14:paraId="2A283BB5" w14:textId="5A2315A1" w:rsidR="00E029F8" w:rsidRPr="00594614" w:rsidRDefault="00E029F8" w:rsidP="003E6FF1">
      <w:pPr>
        <w:shd w:val="clear" w:color="auto" w:fill="FFFFFF"/>
        <w:spacing w:line="276" w:lineRule="auto"/>
        <w:textAlignment w:val="baseline"/>
        <w:rPr>
          <w:i/>
          <w:spacing w:val="2"/>
          <w:sz w:val="28"/>
          <w:szCs w:val="28"/>
          <w:lang w:eastAsia="ru-RU"/>
        </w:rPr>
      </w:pPr>
      <w:r w:rsidRPr="00732461">
        <w:rPr>
          <w:b/>
          <w:bCs/>
          <w:iCs/>
          <w:spacing w:val="2"/>
          <w:sz w:val="28"/>
          <w:szCs w:val="28"/>
          <w:lang w:eastAsia="ru-RU"/>
        </w:rPr>
        <w:t>Сведения об объектах, планируемых к выводу из эксплуатации</w:t>
      </w:r>
    </w:p>
    <w:p w14:paraId="648761EC" w14:textId="77777777" w:rsidR="00E029F8" w:rsidRPr="00594614" w:rsidRDefault="00E029F8" w:rsidP="003E6FF1">
      <w:pPr>
        <w:shd w:val="clear" w:color="auto" w:fill="FFFFFF"/>
        <w:spacing w:line="276" w:lineRule="auto"/>
        <w:ind w:firstLine="708"/>
        <w:jc w:val="both"/>
        <w:textAlignment w:val="baseline"/>
        <w:rPr>
          <w:spacing w:val="2"/>
          <w:sz w:val="28"/>
          <w:szCs w:val="28"/>
          <w:lang w:eastAsia="ru-RU"/>
        </w:rPr>
      </w:pPr>
      <w:r w:rsidRPr="00594614">
        <w:rPr>
          <w:spacing w:val="2"/>
          <w:sz w:val="28"/>
          <w:szCs w:val="28"/>
          <w:lang w:eastAsia="ru-RU"/>
        </w:rPr>
        <w:t>Объекты, планируемые к выводу из эксплуатации, отсутствуют.</w:t>
      </w:r>
    </w:p>
    <w:p w14:paraId="38C48C67" w14:textId="77777777" w:rsidR="00E029F8" w:rsidRPr="004466F5" w:rsidRDefault="00E029F8" w:rsidP="003E6FF1">
      <w:pPr>
        <w:spacing w:line="276" w:lineRule="auto"/>
        <w:jc w:val="center"/>
        <w:rPr>
          <w:b/>
          <w:sz w:val="28"/>
          <w:szCs w:val="28"/>
        </w:rPr>
      </w:pPr>
      <w:r w:rsidRPr="00594614">
        <w:rPr>
          <w:b/>
          <w:sz w:val="28"/>
          <w:szCs w:val="28"/>
        </w:rPr>
        <w:t>2.4.5. Сведения о развитии систем диспетчеризации, телемеханизации и об</w:t>
      </w:r>
      <w:r w:rsidRPr="004466F5">
        <w:rPr>
          <w:b/>
          <w:sz w:val="28"/>
          <w:szCs w:val="28"/>
        </w:rPr>
        <w:t xml:space="preserve"> автоматизированных системах управления режимами водоотведения на объектах организаций, осуществляющих водоотведение</w:t>
      </w:r>
    </w:p>
    <w:p w14:paraId="674B13F2" w14:textId="77777777" w:rsidR="00E029F8" w:rsidRDefault="00E029F8" w:rsidP="003E6FF1">
      <w:pPr>
        <w:spacing w:line="276" w:lineRule="auto"/>
        <w:ind w:firstLine="540"/>
        <w:jc w:val="both"/>
        <w:rPr>
          <w:sz w:val="28"/>
          <w:szCs w:val="28"/>
        </w:rPr>
      </w:pPr>
      <w:bookmarkStart w:id="38" w:name="_Toc388883743"/>
      <w:r w:rsidRPr="006518FA">
        <w:rPr>
          <w:sz w:val="28"/>
          <w:szCs w:val="28"/>
        </w:rPr>
        <w:t>Комплексная автоматизация подразумевает возможность интеграции распределенных комплексов автоматизации технологических процессов, диспетчеризации и мониторинга, коммерческого и технического учета, пожарно-охранных систем, контроля доступа и видеонаблюдения — в комплексную систему с централизацией функций управления и контроля в диспетчерском пункте.</w:t>
      </w:r>
    </w:p>
    <w:p w14:paraId="46492486" w14:textId="77777777" w:rsidR="00E029F8" w:rsidRDefault="00E029F8" w:rsidP="003E6FF1">
      <w:pPr>
        <w:spacing w:line="276" w:lineRule="auto"/>
        <w:ind w:right="-1" w:firstLine="540"/>
        <w:jc w:val="both"/>
        <w:rPr>
          <w:sz w:val="28"/>
          <w:szCs w:val="28"/>
          <w:lang w:eastAsia="ru-RU"/>
        </w:rPr>
      </w:pPr>
      <w:r w:rsidRPr="006518FA">
        <w:rPr>
          <w:sz w:val="28"/>
          <w:szCs w:val="28"/>
          <w:lang w:eastAsia="ru-RU"/>
        </w:rPr>
        <w:t>Телемеханизация и системы управления режимами в системе водоотведения не предусмотрены.</w:t>
      </w:r>
    </w:p>
    <w:p w14:paraId="7F0AFAF3" w14:textId="77777777" w:rsidR="00E029F8" w:rsidRPr="004466F5" w:rsidRDefault="00E029F8" w:rsidP="003E6FF1">
      <w:pPr>
        <w:spacing w:line="276" w:lineRule="auto"/>
        <w:ind w:right="-1"/>
        <w:jc w:val="center"/>
        <w:rPr>
          <w:b/>
          <w:sz w:val="28"/>
          <w:szCs w:val="28"/>
        </w:rPr>
      </w:pPr>
      <w:r w:rsidRPr="004466F5">
        <w:rPr>
          <w:b/>
          <w:sz w:val="28"/>
          <w:szCs w:val="28"/>
        </w:rPr>
        <w:t>2</w:t>
      </w:r>
      <w:r>
        <w:rPr>
          <w:b/>
          <w:sz w:val="28"/>
          <w:szCs w:val="28"/>
        </w:rPr>
        <w:t>.</w:t>
      </w:r>
      <w:r w:rsidRPr="004466F5">
        <w:rPr>
          <w:b/>
          <w:sz w:val="28"/>
          <w:szCs w:val="28"/>
        </w:rPr>
        <w:t>4</w:t>
      </w:r>
      <w:r>
        <w:rPr>
          <w:b/>
          <w:sz w:val="28"/>
          <w:szCs w:val="28"/>
        </w:rPr>
        <w:t>.</w:t>
      </w:r>
      <w:r w:rsidRPr="004466F5">
        <w:rPr>
          <w:b/>
          <w:sz w:val="28"/>
          <w:szCs w:val="28"/>
        </w:rPr>
        <w:t>6</w:t>
      </w:r>
      <w:r>
        <w:rPr>
          <w:b/>
          <w:sz w:val="28"/>
          <w:szCs w:val="28"/>
        </w:rPr>
        <w:t xml:space="preserve">. </w:t>
      </w:r>
      <w:r w:rsidRPr="004466F5">
        <w:rPr>
          <w:b/>
          <w:sz w:val="28"/>
          <w:szCs w:val="28"/>
        </w:rPr>
        <w:t xml:space="preserve">Описание вариантов маршрутов прохождения трубопроводов (трасс) </w:t>
      </w:r>
      <w:r w:rsidRPr="003049DB">
        <w:rPr>
          <w:b/>
          <w:sz w:val="28"/>
          <w:szCs w:val="28"/>
        </w:rPr>
        <w:t>по территории округа, расположения</w:t>
      </w:r>
      <w:r w:rsidRPr="004466F5">
        <w:rPr>
          <w:b/>
          <w:sz w:val="28"/>
          <w:szCs w:val="28"/>
        </w:rPr>
        <w:t xml:space="preserve"> намечаемых площадок под строительство сооружений водоотведения и их обоснование</w:t>
      </w:r>
      <w:bookmarkEnd w:id="38"/>
    </w:p>
    <w:p w14:paraId="634A270C" w14:textId="43C2A028" w:rsidR="00E029F8" w:rsidRPr="00201102" w:rsidRDefault="00E029F8" w:rsidP="003E6FF1">
      <w:pPr>
        <w:spacing w:line="276" w:lineRule="auto"/>
        <w:ind w:right="-1" w:firstLine="567"/>
        <w:jc w:val="both"/>
        <w:rPr>
          <w:iCs/>
          <w:sz w:val="28"/>
          <w:szCs w:val="28"/>
          <w:lang w:eastAsia="ru-RU"/>
        </w:rPr>
      </w:pPr>
      <w:bookmarkStart w:id="39" w:name="_Toc388883744"/>
      <w:r w:rsidRPr="00F104D3">
        <w:rPr>
          <w:sz w:val="28"/>
          <w:szCs w:val="28"/>
          <w:lang w:eastAsia="ru-RU"/>
        </w:rPr>
        <w:t>Планирует</w:t>
      </w:r>
      <w:r>
        <w:rPr>
          <w:sz w:val="28"/>
          <w:szCs w:val="28"/>
          <w:lang w:eastAsia="ru-RU"/>
        </w:rPr>
        <w:t>ся</w:t>
      </w:r>
      <w:r w:rsidRPr="00F104D3">
        <w:rPr>
          <w:sz w:val="28"/>
          <w:szCs w:val="28"/>
          <w:lang w:eastAsia="ru-RU"/>
        </w:rPr>
        <w:t xml:space="preserve"> строительство новых </w:t>
      </w:r>
      <w:r w:rsidR="006324B1">
        <w:rPr>
          <w:sz w:val="28"/>
          <w:szCs w:val="28"/>
          <w:lang w:eastAsia="ru-RU"/>
        </w:rPr>
        <w:t>объектов</w:t>
      </w:r>
      <w:r w:rsidRPr="00F104D3">
        <w:rPr>
          <w:sz w:val="28"/>
          <w:szCs w:val="28"/>
          <w:lang w:eastAsia="ru-RU"/>
        </w:rPr>
        <w:t xml:space="preserve"> </w:t>
      </w:r>
      <w:r w:rsidR="006324B1">
        <w:rPr>
          <w:sz w:val="28"/>
          <w:szCs w:val="28"/>
          <w:lang w:eastAsia="ru-RU"/>
        </w:rPr>
        <w:t>на территории с. Пушкинско</w:t>
      </w:r>
      <w:r w:rsidR="00EC086F">
        <w:rPr>
          <w:sz w:val="28"/>
          <w:szCs w:val="28"/>
          <w:lang w:eastAsia="ru-RU"/>
        </w:rPr>
        <w:t>го</w:t>
      </w:r>
      <w:r>
        <w:rPr>
          <w:spacing w:val="2"/>
          <w:sz w:val="28"/>
          <w:szCs w:val="28"/>
          <w:lang w:eastAsia="ru-RU"/>
        </w:rPr>
        <w:t>.</w:t>
      </w:r>
      <w:r w:rsidRPr="005B1F84">
        <w:rPr>
          <w:i/>
          <w:color w:val="2F5496" w:themeColor="accent1" w:themeShade="BF"/>
          <w:spacing w:val="2"/>
          <w:sz w:val="28"/>
          <w:szCs w:val="28"/>
          <w:lang w:eastAsia="ru-RU"/>
        </w:rPr>
        <w:t xml:space="preserve"> </w:t>
      </w:r>
    </w:p>
    <w:p w14:paraId="2EC8F16B" w14:textId="77777777" w:rsidR="00E029F8" w:rsidRPr="004466F5" w:rsidRDefault="00E029F8" w:rsidP="003E6FF1">
      <w:pPr>
        <w:spacing w:line="276" w:lineRule="auto"/>
        <w:ind w:right="-1"/>
        <w:jc w:val="center"/>
        <w:rPr>
          <w:b/>
          <w:sz w:val="28"/>
          <w:szCs w:val="28"/>
        </w:rPr>
      </w:pPr>
      <w:r w:rsidRPr="004466F5">
        <w:rPr>
          <w:b/>
          <w:sz w:val="28"/>
          <w:szCs w:val="28"/>
        </w:rPr>
        <w:t>2</w:t>
      </w:r>
      <w:r>
        <w:rPr>
          <w:b/>
          <w:sz w:val="28"/>
          <w:szCs w:val="28"/>
        </w:rPr>
        <w:t>.</w:t>
      </w:r>
      <w:r w:rsidRPr="004466F5">
        <w:rPr>
          <w:b/>
          <w:sz w:val="28"/>
          <w:szCs w:val="28"/>
        </w:rPr>
        <w:t>4</w:t>
      </w:r>
      <w:r>
        <w:rPr>
          <w:b/>
          <w:sz w:val="28"/>
          <w:szCs w:val="28"/>
        </w:rPr>
        <w:t>.</w:t>
      </w:r>
      <w:r w:rsidRPr="004466F5">
        <w:rPr>
          <w:b/>
          <w:sz w:val="28"/>
          <w:szCs w:val="28"/>
        </w:rPr>
        <w:t>7</w:t>
      </w:r>
      <w:r>
        <w:rPr>
          <w:b/>
          <w:sz w:val="28"/>
          <w:szCs w:val="28"/>
        </w:rPr>
        <w:t xml:space="preserve">. </w:t>
      </w:r>
      <w:r w:rsidRPr="004466F5">
        <w:rPr>
          <w:b/>
          <w:sz w:val="28"/>
          <w:szCs w:val="28"/>
        </w:rPr>
        <w:t xml:space="preserve">Границы и характеристики охранных зон сетей и сооружений централизованной системы </w:t>
      </w:r>
      <w:bookmarkEnd w:id="39"/>
      <w:r w:rsidRPr="004466F5">
        <w:rPr>
          <w:b/>
          <w:sz w:val="28"/>
          <w:szCs w:val="28"/>
        </w:rPr>
        <w:t>водоотведения</w:t>
      </w:r>
    </w:p>
    <w:p w14:paraId="6DE26B96" w14:textId="77777777" w:rsidR="00E029F8" w:rsidRPr="004466F5" w:rsidRDefault="00E029F8" w:rsidP="003E6FF1">
      <w:pPr>
        <w:autoSpaceDE w:val="0"/>
        <w:autoSpaceDN w:val="0"/>
        <w:adjustRightInd w:val="0"/>
        <w:spacing w:line="276" w:lineRule="auto"/>
        <w:ind w:right="-1" w:firstLine="708"/>
        <w:jc w:val="both"/>
        <w:rPr>
          <w:sz w:val="28"/>
          <w:szCs w:val="28"/>
        </w:rPr>
      </w:pPr>
      <w:bookmarkStart w:id="40" w:name="_Toc388883745"/>
      <w:r w:rsidRPr="004466F5">
        <w:rPr>
          <w:sz w:val="28"/>
          <w:szCs w:val="28"/>
        </w:rPr>
        <w:t xml:space="preserve">Любая канализация централизованного или автономного типа является объектом, представляющим повышенную опасность, поскольку при аварийной ситуации загрязненные сточные воды способны нанести существенный вред окружающей среде и имеющимся источникам водоснабжения. Чтобы не допустить подобных негативных последствий, вокруг водоотводящих трасс организовывается охранная зона канализации. Основные нормативные требования к размеру охранных зон прописаны в следующих нормативных документах – </w:t>
      </w:r>
      <w:r w:rsidRPr="009D71CA">
        <w:rPr>
          <w:sz w:val="28"/>
          <w:szCs w:val="28"/>
        </w:rPr>
        <w:t xml:space="preserve">СП 32.13330.2018 </w:t>
      </w:r>
      <w:r>
        <w:rPr>
          <w:sz w:val="28"/>
          <w:szCs w:val="28"/>
        </w:rPr>
        <w:t>«</w:t>
      </w:r>
      <w:r w:rsidRPr="009D71CA">
        <w:rPr>
          <w:sz w:val="28"/>
          <w:szCs w:val="28"/>
        </w:rPr>
        <w:t>Канализация, наружные сети и сооружения</w:t>
      </w:r>
      <w:r>
        <w:rPr>
          <w:sz w:val="28"/>
          <w:szCs w:val="28"/>
        </w:rPr>
        <w:t>»</w:t>
      </w:r>
      <w:r w:rsidRPr="009D71CA">
        <w:rPr>
          <w:sz w:val="28"/>
          <w:szCs w:val="28"/>
        </w:rPr>
        <w:t xml:space="preserve">, СП 36.13330.2012 </w:t>
      </w:r>
      <w:r>
        <w:rPr>
          <w:sz w:val="28"/>
          <w:szCs w:val="28"/>
        </w:rPr>
        <w:t>«</w:t>
      </w:r>
      <w:r w:rsidRPr="009D71CA">
        <w:rPr>
          <w:sz w:val="28"/>
          <w:szCs w:val="28"/>
        </w:rPr>
        <w:t xml:space="preserve">Магистральные трубопроводы. </w:t>
      </w:r>
      <w:r w:rsidRPr="00D90F12">
        <w:rPr>
          <w:sz w:val="28"/>
          <w:szCs w:val="28"/>
        </w:rPr>
        <w:t>Актуализированная</w:t>
      </w:r>
      <w:r>
        <w:rPr>
          <w:sz w:val="28"/>
          <w:szCs w:val="28"/>
        </w:rPr>
        <w:t xml:space="preserve"> </w:t>
      </w:r>
      <w:r w:rsidRPr="00D90F12">
        <w:rPr>
          <w:sz w:val="28"/>
          <w:szCs w:val="28"/>
        </w:rPr>
        <w:t>редакция</w:t>
      </w:r>
      <w:r>
        <w:rPr>
          <w:sz w:val="28"/>
          <w:szCs w:val="28"/>
        </w:rPr>
        <w:t xml:space="preserve"> </w:t>
      </w:r>
      <w:r w:rsidRPr="00D90F12">
        <w:rPr>
          <w:sz w:val="28"/>
          <w:szCs w:val="28"/>
        </w:rPr>
        <w:t>СНиП 2.05.06-85</w:t>
      </w:r>
      <w:r>
        <w:rPr>
          <w:sz w:val="28"/>
          <w:szCs w:val="28"/>
        </w:rPr>
        <w:t>»</w:t>
      </w:r>
      <w:r w:rsidRPr="004466F5">
        <w:rPr>
          <w:sz w:val="28"/>
          <w:szCs w:val="28"/>
        </w:rPr>
        <w:t>.</w:t>
      </w:r>
    </w:p>
    <w:p w14:paraId="224651E7" w14:textId="58C1C586" w:rsidR="00E029F8" w:rsidRPr="004466F5" w:rsidRDefault="00E029F8" w:rsidP="003E6FF1">
      <w:pPr>
        <w:autoSpaceDE w:val="0"/>
        <w:autoSpaceDN w:val="0"/>
        <w:adjustRightInd w:val="0"/>
        <w:spacing w:line="276" w:lineRule="auto"/>
        <w:ind w:right="-1" w:firstLine="708"/>
        <w:jc w:val="both"/>
        <w:rPr>
          <w:sz w:val="28"/>
          <w:szCs w:val="28"/>
          <w:lang w:eastAsia="ru-RU"/>
        </w:rPr>
      </w:pPr>
      <w:r w:rsidRPr="004466F5">
        <w:rPr>
          <w:sz w:val="28"/>
          <w:szCs w:val="28"/>
        </w:rPr>
        <w:t xml:space="preserve">В этих документах отмечаются общие нормативы, что же касается более конкретных цифр, то они устанавливаются индивидуально в каждом регионе местными органами представительской власти </w:t>
      </w:r>
      <w:r w:rsidRPr="004466F5">
        <w:rPr>
          <w:sz w:val="28"/>
          <w:szCs w:val="28"/>
          <w:lang w:eastAsia="ru-RU"/>
        </w:rPr>
        <w:t xml:space="preserve">или определяются проектом водоотведения на территории </w:t>
      </w:r>
      <w:r w:rsidR="007F326D">
        <w:rPr>
          <w:bCs/>
          <w:sz w:val="28"/>
          <w:szCs w:val="28"/>
          <w:lang w:eastAsia="ru-RU"/>
        </w:rPr>
        <w:t>Пушкинско</w:t>
      </w:r>
      <w:r w:rsidR="00F01699">
        <w:rPr>
          <w:bCs/>
          <w:sz w:val="28"/>
          <w:szCs w:val="28"/>
          <w:lang w:eastAsia="ru-RU"/>
        </w:rPr>
        <w:t>го</w:t>
      </w:r>
      <w:r w:rsidR="007F326D">
        <w:rPr>
          <w:bCs/>
          <w:sz w:val="28"/>
          <w:szCs w:val="28"/>
          <w:lang w:eastAsia="ru-RU"/>
        </w:rPr>
        <w:t xml:space="preserve"> сельско</w:t>
      </w:r>
      <w:r w:rsidR="00F01699">
        <w:rPr>
          <w:bCs/>
          <w:sz w:val="28"/>
          <w:szCs w:val="28"/>
          <w:lang w:eastAsia="ru-RU"/>
        </w:rPr>
        <w:t>го</w:t>
      </w:r>
      <w:r w:rsidR="007F326D">
        <w:rPr>
          <w:bCs/>
          <w:sz w:val="28"/>
          <w:szCs w:val="28"/>
          <w:lang w:eastAsia="ru-RU"/>
        </w:rPr>
        <w:t xml:space="preserve"> поселени</w:t>
      </w:r>
      <w:r w:rsidR="00F01699">
        <w:rPr>
          <w:bCs/>
          <w:sz w:val="28"/>
          <w:szCs w:val="28"/>
          <w:lang w:eastAsia="ru-RU"/>
        </w:rPr>
        <w:t>я</w:t>
      </w:r>
      <w:r w:rsidR="00D50D99">
        <w:rPr>
          <w:bCs/>
          <w:sz w:val="28"/>
          <w:szCs w:val="28"/>
          <w:lang w:eastAsia="ru-RU"/>
        </w:rPr>
        <w:t xml:space="preserve"> </w:t>
      </w:r>
      <w:r w:rsidR="00D50D99" w:rsidRPr="00D50D99">
        <w:rPr>
          <w:bCs/>
          <w:sz w:val="28"/>
          <w:szCs w:val="28"/>
          <w:lang w:eastAsia="ru-RU"/>
        </w:rPr>
        <w:t>Гулькевичского муниципального района Краснодарского края</w:t>
      </w:r>
      <w:r w:rsidRPr="004466F5">
        <w:rPr>
          <w:sz w:val="28"/>
          <w:szCs w:val="28"/>
          <w:lang w:eastAsia="ru-RU"/>
        </w:rPr>
        <w:t>.</w:t>
      </w:r>
    </w:p>
    <w:p w14:paraId="7EC0E0DB" w14:textId="77777777" w:rsidR="00E029F8" w:rsidRPr="004466F5" w:rsidRDefault="00E029F8" w:rsidP="003E6FF1">
      <w:pPr>
        <w:autoSpaceDE w:val="0"/>
        <w:autoSpaceDN w:val="0"/>
        <w:adjustRightInd w:val="0"/>
        <w:spacing w:line="276" w:lineRule="auto"/>
        <w:ind w:right="-1" w:firstLine="708"/>
        <w:jc w:val="both"/>
        <w:rPr>
          <w:sz w:val="28"/>
          <w:szCs w:val="28"/>
        </w:rPr>
      </w:pPr>
      <w:r w:rsidRPr="004466F5">
        <w:rPr>
          <w:sz w:val="28"/>
          <w:szCs w:val="28"/>
        </w:rPr>
        <w:t>Охранная зона канализации. Основные нормы:</w:t>
      </w:r>
    </w:p>
    <w:p w14:paraId="487F3EE0" w14:textId="77777777" w:rsidR="00E029F8" w:rsidRPr="004466F5" w:rsidRDefault="00E029F8" w:rsidP="003E6FF1">
      <w:pPr>
        <w:autoSpaceDE w:val="0"/>
        <w:autoSpaceDN w:val="0"/>
        <w:adjustRightInd w:val="0"/>
        <w:spacing w:line="276" w:lineRule="auto"/>
        <w:ind w:right="-1"/>
        <w:jc w:val="both"/>
        <w:rPr>
          <w:sz w:val="28"/>
          <w:szCs w:val="28"/>
        </w:rPr>
      </w:pPr>
      <w:r w:rsidRPr="004466F5">
        <w:rPr>
          <w:sz w:val="28"/>
          <w:szCs w:val="28"/>
        </w:rPr>
        <w:t>- для обычных условий охранная зона канализации напорного и самотечного типов составляет по 5 метров в каждую сторону. Причем, точкой отсчета считается боковой край стенки трубопровода;</w:t>
      </w:r>
    </w:p>
    <w:p w14:paraId="549BE107" w14:textId="77777777" w:rsidR="00E029F8" w:rsidRPr="004466F5" w:rsidRDefault="00E029F8" w:rsidP="003E6FF1">
      <w:pPr>
        <w:autoSpaceDE w:val="0"/>
        <w:autoSpaceDN w:val="0"/>
        <w:adjustRightInd w:val="0"/>
        <w:spacing w:line="276" w:lineRule="auto"/>
        <w:ind w:right="-1"/>
        <w:jc w:val="both"/>
        <w:rPr>
          <w:sz w:val="28"/>
          <w:szCs w:val="28"/>
        </w:rPr>
      </w:pPr>
      <w:r w:rsidRPr="004466F5">
        <w:rPr>
          <w:sz w:val="28"/>
          <w:szCs w:val="28"/>
        </w:rPr>
        <w:t>- для особых условий, с пониженной среднегодовой температурой, высокой сейсмоопасностью или переувлажненным грунтом, охранная зона канализации может увеличиваться вдвое и достигать 10 метров;</w:t>
      </w:r>
    </w:p>
    <w:p w14:paraId="7B14B895" w14:textId="77777777" w:rsidR="00E029F8" w:rsidRPr="004466F5" w:rsidRDefault="00E029F8" w:rsidP="003E6FF1">
      <w:pPr>
        <w:autoSpaceDE w:val="0"/>
        <w:autoSpaceDN w:val="0"/>
        <w:adjustRightInd w:val="0"/>
        <w:spacing w:line="276" w:lineRule="auto"/>
        <w:ind w:right="-1"/>
        <w:jc w:val="both"/>
        <w:rPr>
          <w:sz w:val="28"/>
          <w:szCs w:val="28"/>
        </w:rPr>
      </w:pPr>
      <w:r w:rsidRPr="004466F5">
        <w:rPr>
          <w:sz w:val="28"/>
          <w:szCs w:val="28"/>
        </w:rPr>
        <w:t>- охранная зона канализации на территории у водоемов и подземных источников расширена до 250 метров – от уреза воды рек, 100 метров – от берега озера и 50 метров - от подземных источников;</w:t>
      </w:r>
    </w:p>
    <w:p w14:paraId="64FA33AC" w14:textId="77777777" w:rsidR="00E029F8" w:rsidRPr="004466F5" w:rsidRDefault="00E029F8" w:rsidP="003E6FF1">
      <w:pPr>
        <w:autoSpaceDE w:val="0"/>
        <w:autoSpaceDN w:val="0"/>
        <w:adjustRightInd w:val="0"/>
        <w:spacing w:line="276" w:lineRule="auto"/>
        <w:ind w:right="-1"/>
        <w:jc w:val="both"/>
        <w:rPr>
          <w:sz w:val="28"/>
          <w:szCs w:val="28"/>
        </w:rPr>
      </w:pPr>
      <w:r w:rsidRPr="004466F5">
        <w:rPr>
          <w:sz w:val="28"/>
          <w:szCs w:val="28"/>
        </w:rPr>
        <w:t>- нормативные требования к взаимному расположению канализационного трубопровода и водоснабжающих трасс сводятся к следующему расстоянию: 10 метров для водопроводных труб сечением до 1000 мм, 20 метров для труб большего диаметра и 50 метров – если трубопровод прокладывается в переувлажненном грунте.</w:t>
      </w:r>
    </w:p>
    <w:p w14:paraId="6D9D3DF3" w14:textId="77777777" w:rsidR="00E029F8" w:rsidRDefault="00E029F8" w:rsidP="003E6FF1">
      <w:pPr>
        <w:autoSpaceDE w:val="0"/>
        <w:autoSpaceDN w:val="0"/>
        <w:adjustRightInd w:val="0"/>
        <w:spacing w:line="276" w:lineRule="auto"/>
        <w:ind w:right="-1" w:firstLine="709"/>
        <w:jc w:val="both"/>
        <w:rPr>
          <w:sz w:val="28"/>
          <w:szCs w:val="28"/>
        </w:rPr>
      </w:pPr>
      <w:r w:rsidRPr="004466F5">
        <w:rPr>
          <w:sz w:val="28"/>
          <w:szCs w:val="28"/>
        </w:rPr>
        <w:t>Рекомендуется обратить особое внимание на требования нормативных документов, касающиеся охранной зоны канализации и при обустройстве системы водоотведения на такой территории относить трубопровод с запасом на 10% и даже больше.</w:t>
      </w:r>
    </w:p>
    <w:p w14:paraId="445E85C5" w14:textId="77777777" w:rsidR="00E029F8" w:rsidRPr="004466F5" w:rsidRDefault="00E029F8" w:rsidP="003E6FF1">
      <w:pPr>
        <w:spacing w:line="276" w:lineRule="auto"/>
        <w:ind w:right="-1"/>
        <w:jc w:val="center"/>
        <w:rPr>
          <w:b/>
          <w:sz w:val="28"/>
          <w:szCs w:val="28"/>
        </w:rPr>
      </w:pPr>
      <w:r w:rsidRPr="004466F5">
        <w:rPr>
          <w:b/>
          <w:sz w:val="28"/>
          <w:szCs w:val="28"/>
        </w:rPr>
        <w:t>2</w:t>
      </w:r>
      <w:r>
        <w:rPr>
          <w:b/>
          <w:sz w:val="28"/>
          <w:szCs w:val="28"/>
        </w:rPr>
        <w:t>.</w:t>
      </w:r>
      <w:r w:rsidRPr="004466F5">
        <w:rPr>
          <w:b/>
          <w:sz w:val="28"/>
          <w:szCs w:val="28"/>
        </w:rPr>
        <w:t>4</w:t>
      </w:r>
      <w:r>
        <w:rPr>
          <w:b/>
          <w:sz w:val="28"/>
          <w:szCs w:val="28"/>
        </w:rPr>
        <w:t>.</w:t>
      </w:r>
      <w:r w:rsidRPr="004466F5">
        <w:rPr>
          <w:b/>
          <w:sz w:val="28"/>
          <w:szCs w:val="28"/>
        </w:rPr>
        <w:t>8</w:t>
      </w:r>
      <w:r>
        <w:rPr>
          <w:b/>
          <w:sz w:val="28"/>
          <w:szCs w:val="28"/>
        </w:rPr>
        <w:t xml:space="preserve">. </w:t>
      </w:r>
      <w:r w:rsidRPr="004466F5">
        <w:rPr>
          <w:b/>
          <w:sz w:val="28"/>
          <w:szCs w:val="28"/>
        </w:rPr>
        <w:t>Границы планируемых зон размещения объектов централизованной системы водоотведения</w:t>
      </w:r>
      <w:bookmarkStart w:id="41" w:name="_Toc388883746"/>
      <w:bookmarkEnd w:id="40"/>
    </w:p>
    <w:p w14:paraId="793E9F05" w14:textId="37457667" w:rsidR="00E029F8" w:rsidRDefault="00E029F8" w:rsidP="003E6FF1">
      <w:pPr>
        <w:spacing w:line="276" w:lineRule="auto"/>
        <w:ind w:right="-1" w:firstLine="709"/>
        <w:jc w:val="both"/>
        <w:rPr>
          <w:sz w:val="28"/>
          <w:szCs w:val="28"/>
        </w:rPr>
      </w:pPr>
      <w:r>
        <w:rPr>
          <w:iCs/>
          <w:sz w:val="28"/>
          <w:szCs w:val="28"/>
        </w:rPr>
        <w:t xml:space="preserve">Все объекты водоотведения планируется строить в границах </w:t>
      </w:r>
      <w:r w:rsidR="007F326D">
        <w:rPr>
          <w:iCs/>
          <w:sz w:val="28"/>
          <w:szCs w:val="28"/>
        </w:rPr>
        <w:t>Пушкинско</w:t>
      </w:r>
      <w:r w:rsidR="00F01699">
        <w:rPr>
          <w:iCs/>
          <w:sz w:val="28"/>
          <w:szCs w:val="28"/>
        </w:rPr>
        <w:t>го</w:t>
      </w:r>
      <w:r w:rsidR="007F326D">
        <w:rPr>
          <w:iCs/>
          <w:sz w:val="28"/>
          <w:szCs w:val="28"/>
        </w:rPr>
        <w:t xml:space="preserve"> сельско</w:t>
      </w:r>
      <w:r w:rsidR="00F01699">
        <w:rPr>
          <w:iCs/>
          <w:sz w:val="28"/>
          <w:szCs w:val="28"/>
        </w:rPr>
        <w:t>го</w:t>
      </w:r>
      <w:r w:rsidR="007F326D">
        <w:rPr>
          <w:iCs/>
          <w:sz w:val="28"/>
          <w:szCs w:val="28"/>
        </w:rPr>
        <w:t xml:space="preserve"> поселени</w:t>
      </w:r>
      <w:r w:rsidR="00F01699">
        <w:rPr>
          <w:iCs/>
          <w:sz w:val="28"/>
          <w:szCs w:val="28"/>
        </w:rPr>
        <w:t>я</w:t>
      </w:r>
      <w:r>
        <w:rPr>
          <w:iCs/>
          <w:sz w:val="28"/>
          <w:szCs w:val="28"/>
        </w:rPr>
        <w:t xml:space="preserve"> </w:t>
      </w:r>
      <w:r w:rsidR="00D50D99" w:rsidRPr="00D50D99">
        <w:rPr>
          <w:iCs/>
          <w:sz w:val="28"/>
          <w:szCs w:val="28"/>
        </w:rPr>
        <w:t>Гулькевичского муниципального района Краснодарского края</w:t>
      </w:r>
      <w:r>
        <w:rPr>
          <w:iCs/>
          <w:sz w:val="28"/>
          <w:szCs w:val="28"/>
        </w:rPr>
        <w:t>.</w:t>
      </w:r>
    </w:p>
    <w:p w14:paraId="72677574" w14:textId="77777777" w:rsidR="00E029F8" w:rsidRPr="004466F5" w:rsidRDefault="00E029F8" w:rsidP="003E6FF1">
      <w:pPr>
        <w:tabs>
          <w:tab w:val="left" w:pos="692"/>
          <w:tab w:val="center" w:pos="5174"/>
        </w:tabs>
        <w:spacing w:line="276" w:lineRule="auto"/>
        <w:ind w:right="-1"/>
        <w:jc w:val="center"/>
        <w:rPr>
          <w:b/>
          <w:sz w:val="28"/>
          <w:szCs w:val="28"/>
        </w:rPr>
      </w:pPr>
      <w:r w:rsidRPr="004466F5">
        <w:rPr>
          <w:rFonts w:eastAsia="TimesNewRomanPS-BoldMT"/>
          <w:b/>
          <w:sz w:val="28"/>
          <w:szCs w:val="28"/>
        </w:rPr>
        <w:t>2</w:t>
      </w:r>
      <w:r>
        <w:rPr>
          <w:rFonts w:eastAsia="TimesNewRomanPS-BoldMT"/>
          <w:b/>
          <w:sz w:val="28"/>
          <w:szCs w:val="28"/>
        </w:rPr>
        <w:t>.</w:t>
      </w:r>
      <w:r w:rsidRPr="004466F5">
        <w:rPr>
          <w:rFonts w:eastAsia="TimesNewRomanPS-BoldMT"/>
          <w:b/>
          <w:sz w:val="28"/>
          <w:szCs w:val="28"/>
        </w:rPr>
        <w:t>5</w:t>
      </w:r>
      <w:r>
        <w:rPr>
          <w:rFonts w:eastAsia="TimesNewRomanPS-BoldMT"/>
          <w:b/>
          <w:sz w:val="28"/>
          <w:szCs w:val="28"/>
        </w:rPr>
        <w:t xml:space="preserve">. </w:t>
      </w:r>
      <w:r w:rsidRPr="004466F5">
        <w:rPr>
          <w:rFonts w:eastAsia="TimesNewRomanPS-BoldMT"/>
          <w:b/>
          <w:sz w:val="28"/>
          <w:szCs w:val="28"/>
        </w:rPr>
        <w:t>ЭКОЛОГИЧЕСКИЕ АСПЕКТЫ МЕРОПРИЯТИЙ ПО СТРОИТЕЛЬСТВУ И РЕКОНСТРУКЦИИ ОБЪЕКТОВ ЦЕНТРАЛИЗОВАННОЙ СИСТЕМЫ ВОДООТВЕДЕНИЯ</w:t>
      </w:r>
      <w:bookmarkEnd w:id="41"/>
    </w:p>
    <w:p w14:paraId="0611E00D" w14:textId="77777777" w:rsidR="00E029F8" w:rsidRPr="004466F5" w:rsidRDefault="00E029F8" w:rsidP="003E6FF1">
      <w:pPr>
        <w:spacing w:line="276" w:lineRule="auto"/>
        <w:ind w:right="-1"/>
        <w:jc w:val="center"/>
        <w:rPr>
          <w:b/>
          <w:sz w:val="28"/>
          <w:szCs w:val="28"/>
        </w:rPr>
      </w:pPr>
      <w:bookmarkStart w:id="42" w:name="_Toc388883747"/>
      <w:r w:rsidRPr="004466F5">
        <w:rPr>
          <w:rFonts w:eastAsia="TimesNewRomanPS-BoldMT"/>
          <w:b/>
          <w:iCs/>
          <w:sz w:val="28"/>
          <w:szCs w:val="28"/>
        </w:rPr>
        <w:t>2</w:t>
      </w:r>
      <w:r>
        <w:rPr>
          <w:rFonts w:eastAsia="TimesNewRomanPS-BoldMT"/>
          <w:b/>
          <w:iCs/>
          <w:sz w:val="28"/>
          <w:szCs w:val="28"/>
        </w:rPr>
        <w:t>.</w:t>
      </w:r>
      <w:r w:rsidRPr="004466F5">
        <w:rPr>
          <w:rFonts w:eastAsia="TimesNewRomanPS-BoldMT"/>
          <w:b/>
          <w:iCs/>
          <w:sz w:val="28"/>
          <w:szCs w:val="28"/>
        </w:rPr>
        <w:t>5</w:t>
      </w:r>
      <w:r>
        <w:rPr>
          <w:rFonts w:eastAsia="TimesNewRomanPS-BoldMT"/>
          <w:b/>
          <w:iCs/>
          <w:sz w:val="28"/>
          <w:szCs w:val="28"/>
        </w:rPr>
        <w:t>.</w:t>
      </w:r>
      <w:r w:rsidRPr="004466F5">
        <w:rPr>
          <w:rFonts w:eastAsia="TimesNewRomanPS-BoldMT"/>
          <w:b/>
          <w:iCs/>
          <w:sz w:val="28"/>
          <w:szCs w:val="28"/>
        </w:rPr>
        <w:t>1</w:t>
      </w:r>
      <w:r>
        <w:rPr>
          <w:rFonts w:eastAsia="TimesNewRomanPS-BoldMT"/>
          <w:b/>
          <w:iCs/>
          <w:sz w:val="28"/>
          <w:szCs w:val="28"/>
        </w:rPr>
        <w:t xml:space="preserve">. </w:t>
      </w:r>
      <w:r w:rsidRPr="004466F5">
        <w:rPr>
          <w:rFonts w:eastAsia="TimesNewRomanPS-BoldMT"/>
          <w:b/>
          <w:iCs/>
          <w:sz w:val="28"/>
          <w:szCs w:val="28"/>
        </w:rPr>
        <w:t xml:space="preserve">Сведения о мероприятиях, содержащихся в планах по снижению сбросов </w:t>
      </w:r>
      <w:bookmarkStart w:id="43" w:name="_Hlk153198727"/>
      <w:r w:rsidRPr="004466F5">
        <w:rPr>
          <w:rFonts w:eastAsia="TimesNewRomanPS-BoldMT"/>
          <w:b/>
          <w:iCs/>
          <w:sz w:val="28"/>
          <w:szCs w:val="28"/>
        </w:rPr>
        <w:t>загрязняющих веществ, иных веществ и микроорганизмов в поверхностные водные объекты, подземные водные объекты и на водозаборные площади</w:t>
      </w:r>
      <w:bookmarkEnd w:id="42"/>
      <w:bookmarkEnd w:id="43"/>
    </w:p>
    <w:p w14:paraId="76CCFE67" w14:textId="20768F1D" w:rsidR="00E029F8" w:rsidRDefault="0097616F" w:rsidP="003E6FF1">
      <w:pPr>
        <w:shd w:val="clear" w:color="auto" w:fill="FFFFFF"/>
        <w:spacing w:line="276" w:lineRule="auto"/>
        <w:ind w:right="-1" w:firstLine="708"/>
        <w:jc w:val="both"/>
        <w:textAlignment w:val="baseline"/>
        <w:rPr>
          <w:bCs/>
          <w:sz w:val="28"/>
          <w:szCs w:val="28"/>
          <w:lang w:eastAsia="ru-RU"/>
        </w:rPr>
      </w:pPr>
      <w:bookmarkStart w:id="44" w:name="_Toc388883748"/>
      <w:r>
        <w:rPr>
          <w:bCs/>
          <w:sz w:val="28"/>
          <w:szCs w:val="28"/>
          <w:lang w:eastAsia="ru-RU"/>
        </w:rPr>
        <w:t xml:space="preserve">В Пушкинском сельском поселении </w:t>
      </w:r>
      <w:r w:rsidR="00D50D99" w:rsidRPr="00D50D99">
        <w:rPr>
          <w:bCs/>
          <w:sz w:val="28"/>
          <w:szCs w:val="28"/>
          <w:lang w:eastAsia="ru-RU"/>
        </w:rPr>
        <w:t xml:space="preserve">Гулькевичского муниципального района Краснодарского края </w:t>
      </w:r>
      <w:r w:rsidR="00E029F8">
        <w:rPr>
          <w:bCs/>
          <w:sz w:val="28"/>
          <w:szCs w:val="28"/>
          <w:lang w:eastAsia="ru-RU"/>
        </w:rPr>
        <w:t xml:space="preserve">мероприятия по снижению сбросов </w:t>
      </w:r>
      <w:r w:rsidR="00E029F8" w:rsidRPr="004D550F">
        <w:rPr>
          <w:bCs/>
          <w:sz w:val="28"/>
          <w:szCs w:val="28"/>
          <w:lang w:eastAsia="ru-RU"/>
        </w:rPr>
        <w:t>загрязняющих веществ, иных веществ и микроорганизмов в поверхностные водные объекты, подземные водные объекты и на водозаборные площади</w:t>
      </w:r>
      <w:r w:rsidR="00E029F8">
        <w:rPr>
          <w:bCs/>
          <w:sz w:val="28"/>
          <w:szCs w:val="28"/>
          <w:lang w:eastAsia="ru-RU"/>
        </w:rPr>
        <w:t xml:space="preserve"> </w:t>
      </w:r>
      <w:r w:rsidR="00E029F8" w:rsidRPr="00D7506B">
        <w:rPr>
          <w:bCs/>
          <w:sz w:val="28"/>
          <w:szCs w:val="28"/>
          <w:lang w:eastAsia="ru-RU"/>
        </w:rPr>
        <w:t>планиру</w:t>
      </w:r>
      <w:r w:rsidR="00E029F8">
        <w:rPr>
          <w:bCs/>
          <w:sz w:val="28"/>
          <w:szCs w:val="28"/>
          <w:lang w:eastAsia="ru-RU"/>
        </w:rPr>
        <w:t>ю</w:t>
      </w:r>
      <w:r w:rsidR="00E029F8" w:rsidRPr="00D7506B">
        <w:rPr>
          <w:bCs/>
          <w:sz w:val="28"/>
          <w:szCs w:val="28"/>
          <w:lang w:eastAsia="ru-RU"/>
        </w:rPr>
        <w:t>тся</w:t>
      </w:r>
      <w:r w:rsidR="00E029F8">
        <w:rPr>
          <w:bCs/>
          <w:sz w:val="28"/>
          <w:szCs w:val="28"/>
          <w:lang w:eastAsia="ru-RU"/>
        </w:rPr>
        <w:t>, путем реконструкции очистного сооружения.</w:t>
      </w:r>
    </w:p>
    <w:p w14:paraId="3148B1A6" w14:textId="77777777" w:rsidR="00E029F8" w:rsidRPr="004466F5" w:rsidRDefault="00E029F8" w:rsidP="003E6FF1">
      <w:pPr>
        <w:spacing w:line="276" w:lineRule="auto"/>
        <w:ind w:right="-1"/>
        <w:jc w:val="center"/>
        <w:rPr>
          <w:b/>
          <w:sz w:val="28"/>
          <w:szCs w:val="28"/>
        </w:rPr>
      </w:pPr>
      <w:r w:rsidRPr="004466F5">
        <w:rPr>
          <w:b/>
          <w:sz w:val="28"/>
          <w:szCs w:val="28"/>
        </w:rPr>
        <w:t>2</w:t>
      </w:r>
      <w:r>
        <w:rPr>
          <w:b/>
          <w:sz w:val="28"/>
          <w:szCs w:val="28"/>
        </w:rPr>
        <w:t>.</w:t>
      </w:r>
      <w:r w:rsidRPr="004466F5">
        <w:rPr>
          <w:b/>
          <w:sz w:val="28"/>
          <w:szCs w:val="28"/>
        </w:rPr>
        <w:t>5</w:t>
      </w:r>
      <w:r>
        <w:rPr>
          <w:b/>
          <w:sz w:val="28"/>
          <w:szCs w:val="28"/>
        </w:rPr>
        <w:t>.</w:t>
      </w:r>
      <w:r w:rsidRPr="004466F5">
        <w:rPr>
          <w:b/>
          <w:sz w:val="28"/>
          <w:szCs w:val="28"/>
        </w:rPr>
        <w:t>2</w:t>
      </w:r>
      <w:r>
        <w:rPr>
          <w:b/>
          <w:sz w:val="28"/>
          <w:szCs w:val="28"/>
        </w:rPr>
        <w:t xml:space="preserve">. </w:t>
      </w:r>
      <w:r w:rsidRPr="004466F5">
        <w:rPr>
          <w:b/>
          <w:sz w:val="28"/>
          <w:szCs w:val="28"/>
        </w:rPr>
        <w:t>Сведения о применении методов, безопасных для окружающей среды, при утилизации осадков сточных вод</w:t>
      </w:r>
      <w:bookmarkEnd w:id="44"/>
    </w:p>
    <w:p w14:paraId="4CD40D70" w14:textId="77777777" w:rsidR="00E029F8" w:rsidRPr="004466F5" w:rsidRDefault="00E029F8" w:rsidP="003E6FF1">
      <w:pPr>
        <w:pStyle w:val="a8"/>
        <w:autoSpaceDE w:val="0"/>
        <w:autoSpaceDN w:val="0"/>
        <w:adjustRightInd w:val="0"/>
        <w:spacing w:line="276" w:lineRule="auto"/>
        <w:ind w:left="0" w:right="-1" w:firstLine="709"/>
        <w:contextualSpacing w:val="0"/>
        <w:jc w:val="both"/>
        <w:rPr>
          <w:bCs/>
          <w:sz w:val="28"/>
          <w:szCs w:val="28"/>
          <w:lang w:eastAsia="ru-RU"/>
        </w:rPr>
      </w:pPr>
      <w:bookmarkStart w:id="45" w:name="_Toc388883749"/>
      <w:r w:rsidRPr="004466F5">
        <w:rPr>
          <w:bCs/>
          <w:sz w:val="28"/>
          <w:szCs w:val="28"/>
          <w:lang w:eastAsia="ru-RU"/>
        </w:rPr>
        <w:t>Загрязнение рек усугубляется отсутствием дождевой канализации, способствующем смыву поверхностными стоками грязи и мусора</w:t>
      </w:r>
      <w:r>
        <w:rPr>
          <w:bCs/>
          <w:sz w:val="28"/>
          <w:szCs w:val="28"/>
          <w:lang w:eastAsia="ru-RU"/>
        </w:rPr>
        <w:t xml:space="preserve">. </w:t>
      </w:r>
    </w:p>
    <w:p w14:paraId="7E145D3F" w14:textId="4BE478A5" w:rsidR="00E029F8" w:rsidRPr="004466F5" w:rsidRDefault="00E029F8" w:rsidP="003E6FF1">
      <w:pPr>
        <w:pStyle w:val="a8"/>
        <w:autoSpaceDE w:val="0"/>
        <w:autoSpaceDN w:val="0"/>
        <w:adjustRightInd w:val="0"/>
        <w:spacing w:line="276" w:lineRule="auto"/>
        <w:ind w:left="0" w:right="-1" w:firstLine="709"/>
        <w:contextualSpacing w:val="0"/>
        <w:jc w:val="both"/>
        <w:rPr>
          <w:bCs/>
          <w:sz w:val="28"/>
          <w:szCs w:val="28"/>
          <w:lang w:eastAsia="ru-RU"/>
        </w:rPr>
      </w:pPr>
      <w:r w:rsidRPr="00D254D0">
        <w:rPr>
          <w:bCs/>
          <w:sz w:val="28"/>
          <w:szCs w:val="28"/>
          <w:lang w:eastAsia="ru-RU"/>
        </w:rPr>
        <w:t xml:space="preserve">Согласно Федеральному закону </w:t>
      </w:r>
      <w:r>
        <w:rPr>
          <w:bCs/>
          <w:sz w:val="28"/>
          <w:szCs w:val="28"/>
          <w:lang w:eastAsia="ru-RU"/>
        </w:rPr>
        <w:t>«</w:t>
      </w:r>
      <w:r w:rsidRPr="00D254D0">
        <w:rPr>
          <w:bCs/>
          <w:sz w:val="28"/>
          <w:szCs w:val="28"/>
          <w:lang w:eastAsia="ru-RU"/>
        </w:rPr>
        <w:t>Водный кодекс Российской Федерации</w:t>
      </w:r>
      <w:r>
        <w:rPr>
          <w:bCs/>
          <w:sz w:val="28"/>
          <w:szCs w:val="28"/>
          <w:lang w:eastAsia="ru-RU"/>
        </w:rPr>
        <w:t xml:space="preserve">» </w:t>
      </w:r>
      <w:r w:rsidRPr="00D254D0">
        <w:rPr>
          <w:bCs/>
          <w:sz w:val="28"/>
          <w:szCs w:val="28"/>
          <w:lang w:eastAsia="ru-RU"/>
        </w:rPr>
        <w:t>от 03</w:t>
      </w:r>
      <w:r>
        <w:rPr>
          <w:bCs/>
          <w:sz w:val="28"/>
          <w:szCs w:val="28"/>
          <w:lang w:eastAsia="ru-RU"/>
        </w:rPr>
        <w:t xml:space="preserve">. </w:t>
      </w:r>
      <w:r w:rsidRPr="00D254D0">
        <w:rPr>
          <w:bCs/>
          <w:sz w:val="28"/>
          <w:szCs w:val="28"/>
          <w:lang w:eastAsia="ru-RU"/>
        </w:rPr>
        <w:t>06</w:t>
      </w:r>
      <w:r>
        <w:rPr>
          <w:bCs/>
          <w:sz w:val="28"/>
          <w:szCs w:val="28"/>
          <w:lang w:eastAsia="ru-RU"/>
        </w:rPr>
        <w:t xml:space="preserve">. </w:t>
      </w:r>
      <w:r w:rsidRPr="00D254D0">
        <w:rPr>
          <w:bCs/>
          <w:sz w:val="28"/>
          <w:szCs w:val="28"/>
          <w:lang w:eastAsia="ru-RU"/>
        </w:rPr>
        <w:t>2006 N 74-ФЗ (ред</w:t>
      </w:r>
      <w:r>
        <w:rPr>
          <w:bCs/>
          <w:sz w:val="28"/>
          <w:szCs w:val="28"/>
          <w:lang w:eastAsia="ru-RU"/>
        </w:rPr>
        <w:t xml:space="preserve">. </w:t>
      </w:r>
      <w:r w:rsidRPr="00D254D0">
        <w:rPr>
          <w:bCs/>
          <w:sz w:val="28"/>
          <w:szCs w:val="28"/>
          <w:lang w:eastAsia="ru-RU"/>
        </w:rPr>
        <w:t>от 04</w:t>
      </w:r>
      <w:r>
        <w:rPr>
          <w:bCs/>
          <w:sz w:val="28"/>
          <w:szCs w:val="28"/>
          <w:lang w:eastAsia="ru-RU"/>
        </w:rPr>
        <w:t xml:space="preserve">. </w:t>
      </w:r>
      <w:r w:rsidRPr="00D254D0">
        <w:rPr>
          <w:bCs/>
          <w:sz w:val="28"/>
          <w:szCs w:val="28"/>
          <w:lang w:eastAsia="ru-RU"/>
        </w:rPr>
        <w:t>08</w:t>
      </w:r>
      <w:r>
        <w:rPr>
          <w:bCs/>
          <w:sz w:val="28"/>
          <w:szCs w:val="28"/>
          <w:lang w:eastAsia="ru-RU"/>
        </w:rPr>
        <w:t xml:space="preserve">. </w:t>
      </w:r>
      <w:r w:rsidR="003E2225">
        <w:rPr>
          <w:bCs/>
          <w:sz w:val="28"/>
          <w:szCs w:val="28"/>
          <w:lang w:eastAsia="ru-RU"/>
        </w:rPr>
        <w:t>2024</w:t>
      </w:r>
      <w:r w:rsidRPr="00D254D0">
        <w:rPr>
          <w:bCs/>
          <w:sz w:val="28"/>
          <w:szCs w:val="28"/>
          <w:lang w:eastAsia="ru-RU"/>
        </w:rPr>
        <w:t>) вдоль водотоков устанавливаются водоохранные зоны и прибрежные защитные полосы, на которых устанавливается специальный режим хозяйственной деятельности</w:t>
      </w:r>
      <w:r>
        <w:rPr>
          <w:bCs/>
          <w:sz w:val="28"/>
          <w:szCs w:val="28"/>
          <w:lang w:eastAsia="ru-RU"/>
        </w:rPr>
        <w:t xml:space="preserve">. </w:t>
      </w:r>
    </w:p>
    <w:p w14:paraId="6E4A38BD" w14:textId="77777777" w:rsidR="00E029F8" w:rsidRPr="004466F5" w:rsidRDefault="00E029F8" w:rsidP="003E6FF1">
      <w:pPr>
        <w:pStyle w:val="a8"/>
        <w:autoSpaceDE w:val="0"/>
        <w:autoSpaceDN w:val="0"/>
        <w:adjustRightInd w:val="0"/>
        <w:spacing w:line="276" w:lineRule="auto"/>
        <w:ind w:left="0" w:right="-1" w:firstLine="709"/>
        <w:contextualSpacing w:val="0"/>
        <w:jc w:val="both"/>
        <w:rPr>
          <w:bCs/>
          <w:sz w:val="28"/>
          <w:szCs w:val="28"/>
          <w:lang w:eastAsia="ru-RU"/>
        </w:rPr>
      </w:pPr>
      <w:r w:rsidRPr="004466F5">
        <w:rPr>
          <w:bCs/>
          <w:sz w:val="28"/>
          <w:szCs w:val="28"/>
          <w:lang w:eastAsia="ru-RU"/>
        </w:rPr>
        <w:t>Прибрежные защитные полосы должны быть заняты древесно-кустарниковой растительностью</w:t>
      </w:r>
      <w:r>
        <w:rPr>
          <w:bCs/>
          <w:sz w:val="28"/>
          <w:szCs w:val="28"/>
          <w:lang w:eastAsia="ru-RU"/>
        </w:rPr>
        <w:t xml:space="preserve">. </w:t>
      </w:r>
    </w:p>
    <w:p w14:paraId="306F986E" w14:textId="77777777" w:rsidR="00E029F8" w:rsidRPr="004466F5" w:rsidRDefault="00E029F8" w:rsidP="003E6FF1">
      <w:pPr>
        <w:pStyle w:val="a8"/>
        <w:autoSpaceDE w:val="0"/>
        <w:autoSpaceDN w:val="0"/>
        <w:adjustRightInd w:val="0"/>
        <w:spacing w:line="276" w:lineRule="auto"/>
        <w:ind w:left="0" w:right="-1" w:firstLine="709"/>
        <w:contextualSpacing w:val="0"/>
        <w:jc w:val="both"/>
        <w:rPr>
          <w:bCs/>
          <w:sz w:val="28"/>
          <w:szCs w:val="28"/>
          <w:lang w:eastAsia="ru-RU"/>
        </w:rPr>
      </w:pPr>
      <w:r w:rsidRPr="004466F5">
        <w:rPr>
          <w:bCs/>
          <w:sz w:val="28"/>
          <w:szCs w:val="28"/>
          <w:lang w:eastAsia="ru-RU"/>
        </w:rPr>
        <w:t>Территория зоны первого пояса санитарной охраны должна быть спланирована для отвода поверхностного стока за ее пределы, озеленена, огорожена, обеспечена охраной, дорожки к сооружениям должны иметь твердое покрытие</w:t>
      </w:r>
      <w:r>
        <w:rPr>
          <w:bCs/>
          <w:sz w:val="28"/>
          <w:szCs w:val="28"/>
          <w:lang w:eastAsia="ru-RU"/>
        </w:rPr>
        <w:t xml:space="preserve">. </w:t>
      </w:r>
    </w:p>
    <w:p w14:paraId="443791D9" w14:textId="77777777" w:rsidR="00E029F8" w:rsidRPr="004466F5" w:rsidRDefault="00E029F8" w:rsidP="003E6FF1">
      <w:pPr>
        <w:pStyle w:val="a8"/>
        <w:autoSpaceDE w:val="0"/>
        <w:autoSpaceDN w:val="0"/>
        <w:adjustRightInd w:val="0"/>
        <w:spacing w:line="276" w:lineRule="auto"/>
        <w:ind w:left="0" w:right="-1" w:firstLine="709"/>
        <w:contextualSpacing w:val="0"/>
        <w:jc w:val="both"/>
        <w:rPr>
          <w:bCs/>
          <w:sz w:val="28"/>
          <w:szCs w:val="28"/>
          <w:lang w:eastAsia="ru-RU"/>
        </w:rPr>
      </w:pPr>
      <w:r w:rsidRPr="004466F5">
        <w:rPr>
          <w:bCs/>
          <w:sz w:val="28"/>
          <w:szCs w:val="28"/>
          <w:lang w:eastAsia="ru-RU"/>
        </w:rPr>
        <w:t>Предусмотрены следующие мероприятия по охране водной среды:</w:t>
      </w:r>
    </w:p>
    <w:p w14:paraId="22E2FC2A" w14:textId="77777777" w:rsidR="00E029F8" w:rsidRPr="004466F5" w:rsidRDefault="00E029F8" w:rsidP="003E6FF1">
      <w:pPr>
        <w:pStyle w:val="a8"/>
        <w:autoSpaceDE w:val="0"/>
        <w:autoSpaceDN w:val="0"/>
        <w:adjustRightInd w:val="0"/>
        <w:spacing w:line="276" w:lineRule="auto"/>
        <w:ind w:left="0" w:right="-1"/>
        <w:contextualSpacing w:val="0"/>
        <w:jc w:val="both"/>
        <w:rPr>
          <w:bCs/>
          <w:sz w:val="28"/>
          <w:szCs w:val="28"/>
          <w:lang w:eastAsia="ru-RU"/>
        </w:rPr>
      </w:pPr>
      <w:r w:rsidRPr="004466F5">
        <w:rPr>
          <w:bCs/>
          <w:sz w:val="28"/>
          <w:szCs w:val="28"/>
          <w:lang w:eastAsia="ru-RU"/>
        </w:rPr>
        <w:t>- вынос временных гаражей из прибрежной зоны;</w:t>
      </w:r>
    </w:p>
    <w:p w14:paraId="78F091EC" w14:textId="77777777" w:rsidR="00E029F8" w:rsidRPr="004466F5" w:rsidRDefault="00E029F8" w:rsidP="003E6FF1">
      <w:pPr>
        <w:pStyle w:val="a8"/>
        <w:autoSpaceDE w:val="0"/>
        <w:autoSpaceDN w:val="0"/>
        <w:adjustRightInd w:val="0"/>
        <w:spacing w:line="276" w:lineRule="auto"/>
        <w:ind w:left="0" w:right="-1"/>
        <w:contextualSpacing w:val="0"/>
        <w:jc w:val="both"/>
        <w:rPr>
          <w:bCs/>
          <w:sz w:val="28"/>
          <w:szCs w:val="28"/>
          <w:lang w:eastAsia="ru-RU"/>
        </w:rPr>
      </w:pPr>
      <w:r w:rsidRPr="004466F5">
        <w:rPr>
          <w:bCs/>
          <w:sz w:val="28"/>
          <w:szCs w:val="28"/>
          <w:lang w:eastAsia="ru-RU"/>
        </w:rPr>
        <w:t>-организация водоохранных зон и прибрежных защитных полос;</w:t>
      </w:r>
    </w:p>
    <w:p w14:paraId="401B138E" w14:textId="77777777" w:rsidR="00E029F8" w:rsidRPr="004466F5" w:rsidRDefault="00E029F8" w:rsidP="003E6FF1">
      <w:pPr>
        <w:pStyle w:val="a8"/>
        <w:autoSpaceDE w:val="0"/>
        <w:autoSpaceDN w:val="0"/>
        <w:adjustRightInd w:val="0"/>
        <w:spacing w:line="276" w:lineRule="auto"/>
        <w:ind w:left="0" w:right="-1"/>
        <w:contextualSpacing w:val="0"/>
        <w:jc w:val="both"/>
        <w:rPr>
          <w:bCs/>
          <w:sz w:val="28"/>
          <w:szCs w:val="28"/>
          <w:lang w:eastAsia="ru-RU"/>
        </w:rPr>
      </w:pPr>
      <w:r w:rsidRPr="004466F5">
        <w:rPr>
          <w:bCs/>
          <w:sz w:val="28"/>
          <w:szCs w:val="28"/>
          <w:lang w:eastAsia="ru-RU"/>
        </w:rPr>
        <w:t>-предотвращение заиливания и заболачивания прибрежных территорий</w:t>
      </w:r>
      <w:r>
        <w:rPr>
          <w:bCs/>
          <w:sz w:val="28"/>
          <w:szCs w:val="28"/>
          <w:lang w:eastAsia="ru-RU"/>
        </w:rPr>
        <w:t xml:space="preserve">. </w:t>
      </w:r>
    </w:p>
    <w:p w14:paraId="69C9FC22" w14:textId="77777777" w:rsidR="00E029F8" w:rsidRPr="004466F5" w:rsidRDefault="00E029F8" w:rsidP="003E6FF1">
      <w:pPr>
        <w:pStyle w:val="a8"/>
        <w:autoSpaceDE w:val="0"/>
        <w:autoSpaceDN w:val="0"/>
        <w:adjustRightInd w:val="0"/>
        <w:spacing w:line="276" w:lineRule="auto"/>
        <w:ind w:left="0" w:right="-1" w:firstLine="709"/>
        <w:contextualSpacing w:val="0"/>
        <w:jc w:val="both"/>
        <w:rPr>
          <w:bCs/>
          <w:sz w:val="28"/>
          <w:szCs w:val="28"/>
          <w:lang w:eastAsia="ru-RU"/>
        </w:rPr>
      </w:pPr>
      <w:r w:rsidRPr="004466F5">
        <w:rPr>
          <w:bCs/>
          <w:sz w:val="28"/>
          <w:szCs w:val="28"/>
          <w:lang w:eastAsia="ru-RU"/>
        </w:rPr>
        <w:t>Организация контроля уровня загрязнения</w:t>
      </w:r>
      <w:r>
        <w:rPr>
          <w:bCs/>
          <w:sz w:val="28"/>
          <w:szCs w:val="28"/>
          <w:lang w:eastAsia="ru-RU"/>
        </w:rPr>
        <w:t xml:space="preserve"> </w:t>
      </w:r>
      <w:r w:rsidRPr="004466F5">
        <w:rPr>
          <w:bCs/>
          <w:sz w:val="28"/>
          <w:szCs w:val="28"/>
          <w:lang w:eastAsia="ru-RU"/>
        </w:rPr>
        <w:t>поверхностных и грунтовых вод</w:t>
      </w:r>
      <w:r>
        <w:rPr>
          <w:bCs/>
          <w:sz w:val="28"/>
          <w:szCs w:val="28"/>
          <w:lang w:eastAsia="ru-RU"/>
        </w:rPr>
        <w:t xml:space="preserve">. </w:t>
      </w:r>
    </w:p>
    <w:p w14:paraId="04DAA47C" w14:textId="7FD6260C" w:rsidR="00E029F8" w:rsidRPr="004466F5" w:rsidRDefault="00E029F8" w:rsidP="003E6FF1">
      <w:pPr>
        <w:pStyle w:val="a8"/>
        <w:autoSpaceDE w:val="0"/>
        <w:autoSpaceDN w:val="0"/>
        <w:adjustRightInd w:val="0"/>
        <w:spacing w:line="276" w:lineRule="auto"/>
        <w:ind w:left="0" w:right="-1" w:firstLine="709"/>
        <w:contextualSpacing w:val="0"/>
        <w:jc w:val="both"/>
        <w:rPr>
          <w:bCs/>
          <w:sz w:val="28"/>
          <w:szCs w:val="28"/>
          <w:lang w:eastAsia="ru-RU"/>
        </w:rPr>
      </w:pPr>
      <w:r w:rsidRPr="004466F5">
        <w:rPr>
          <w:bCs/>
          <w:sz w:val="28"/>
          <w:szCs w:val="28"/>
          <w:lang w:eastAsia="ru-RU"/>
        </w:rPr>
        <w:t>Все эти мероприятия должны значительно улучшить состояние водных ресурсо</w:t>
      </w:r>
      <w:r w:rsidR="00F01699">
        <w:rPr>
          <w:bCs/>
          <w:sz w:val="28"/>
          <w:szCs w:val="28"/>
          <w:lang w:eastAsia="ru-RU"/>
        </w:rPr>
        <w:t>в</w:t>
      </w:r>
      <w:r w:rsidR="0097616F">
        <w:rPr>
          <w:bCs/>
          <w:sz w:val="28"/>
          <w:szCs w:val="28"/>
          <w:lang w:eastAsia="ru-RU"/>
        </w:rPr>
        <w:t xml:space="preserve"> Пушкинско</w:t>
      </w:r>
      <w:r w:rsidR="00F01699">
        <w:rPr>
          <w:bCs/>
          <w:sz w:val="28"/>
          <w:szCs w:val="28"/>
          <w:lang w:eastAsia="ru-RU"/>
        </w:rPr>
        <w:t>го</w:t>
      </w:r>
      <w:r w:rsidR="0097616F">
        <w:rPr>
          <w:bCs/>
          <w:sz w:val="28"/>
          <w:szCs w:val="28"/>
          <w:lang w:eastAsia="ru-RU"/>
        </w:rPr>
        <w:t xml:space="preserve"> сельско</w:t>
      </w:r>
      <w:r w:rsidR="00F01699">
        <w:rPr>
          <w:bCs/>
          <w:sz w:val="28"/>
          <w:szCs w:val="28"/>
          <w:lang w:eastAsia="ru-RU"/>
        </w:rPr>
        <w:t>го</w:t>
      </w:r>
      <w:r w:rsidR="0097616F">
        <w:rPr>
          <w:bCs/>
          <w:sz w:val="28"/>
          <w:szCs w:val="28"/>
          <w:lang w:eastAsia="ru-RU"/>
        </w:rPr>
        <w:t xml:space="preserve"> поселени</w:t>
      </w:r>
      <w:r w:rsidR="00F01699">
        <w:rPr>
          <w:bCs/>
          <w:sz w:val="28"/>
          <w:szCs w:val="28"/>
          <w:lang w:eastAsia="ru-RU"/>
        </w:rPr>
        <w:t>я</w:t>
      </w:r>
      <w:r w:rsidR="00D50D99" w:rsidRPr="00D50D99">
        <w:t xml:space="preserve"> </w:t>
      </w:r>
      <w:r w:rsidR="00D50D99" w:rsidRPr="00D50D99">
        <w:rPr>
          <w:bCs/>
          <w:sz w:val="28"/>
          <w:szCs w:val="28"/>
          <w:lang w:eastAsia="ru-RU"/>
        </w:rPr>
        <w:t>Гулькевичского муниципального района Краснодарского края</w:t>
      </w:r>
      <w:r>
        <w:rPr>
          <w:bCs/>
          <w:sz w:val="28"/>
          <w:szCs w:val="28"/>
          <w:lang w:eastAsia="ru-RU"/>
        </w:rPr>
        <w:t xml:space="preserve">. </w:t>
      </w:r>
    </w:p>
    <w:p w14:paraId="52E4CD63" w14:textId="77777777" w:rsidR="00E029F8" w:rsidRPr="004466F5" w:rsidRDefault="00E029F8" w:rsidP="003E6FF1">
      <w:pPr>
        <w:pStyle w:val="a8"/>
        <w:autoSpaceDE w:val="0"/>
        <w:autoSpaceDN w:val="0"/>
        <w:adjustRightInd w:val="0"/>
        <w:spacing w:line="276" w:lineRule="auto"/>
        <w:ind w:left="0" w:right="-1" w:firstLine="709"/>
        <w:contextualSpacing w:val="0"/>
        <w:jc w:val="both"/>
        <w:rPr>
          <w:rFonts w:eastAsia="TimesNewRomanPS-BoldMT"/>
          <w:sz w:val="28"/>
          <w:szCs w:val="28"/>
        </w:rPr>
      </w:pPr>
      <w:r w:rsidRPr="004466F5">
        <w:rPr>
          <w:rFonts w:eastAsia="TimesNewRomanPS-BoldMT"/>
          <w:sz w:val="28"/>
          <w:szCs w:val="28"/>
        </w:rPr>
        <w:t>Системы автономной канализации с отведением очищенных сточных вод поверхностные водоемы, как правило, применяются при водонепроницаемых или слабо фильтрующих грунтах; при этом очистка сточных вод осуществляется в песчано-гравийных фильтрах и фильтрующих траншеях</w:t>
      </w:r>
      <w:r>
        <w:rPr>
          <w:rFonts w:eastAsia="TimesNewRomanPS-BoldMT"/>
          <w:sz w:val="28"/>
          <w:szCs w:val="28"/>
        </w:rPr>
        <w:t xml:space="preserve">. </w:t>
      </w:r>
    </w:p>
    <w:p w14:paraId="2EA82C7A" w14:textId="77777777" w:rsidR="00E029F8" w:rsidRPr="004466F5" w:rsidRDefault="00E029F8" w:rsidP="003E6FF1">
      <w:pPr>
        <w:pStyle w:val="a8"/>
        <w:autoSpaceDE w:val="0"/>
        <w:autoSpaceDN w:val="0"/>
        <w:adjustRightInd w:val="0"/>
        <w:spacing w:line="276" w:lineRule="auto"/>
        <w:ind w:left="0" w:right="-1" w:firstLine="709"/>
        <w:contextualSpacing w:val="0"/>
        <w:jc w:val="both"/>
        <w:rPr>
          <w:bCs/>
          <w:sz w:val="28"/>
          <w:szCs w:val="28"/>
          <w:lang w:eastAsia="ru-RU"/>
        </w:rPr>
      </w:pPr>
      <w:r w:rsidRPr="00D254D0">
        <w:rPr>
          <w:rFonts w:eastAsia="TimesNewRomanPS-BoldMT"/>
          <w:sz w:val="28"/>
          <w:szCs w:val="28"/>
        </w:rPr>
        <w:t>При сбросе очищенных сточных вод в поверхностные водоемы следует руководствоваться постановлением правительства РФ от 10 сентября 2020 г</w:t>
      </w:r>
      <w:r>
        <w:rPr>
          <w:rFonts w:eastAsia="TimesNewRomanPS-BoldMT"/>
          <w:sz w:val="28"/>
          <w:szCs w:val="28"/>
        </w:rPr>
        <w:t xml:space="preserve">. </w:t>
      </w:r>
      <w:r w:rsidRPr="00D254D0">
        <w:rPr>
          <w:rFonts w:eastAsia="TimesNewRomanPS-BoldMT"/>
          <w:sz w:val="28"/>
          <w:szCs w:val="28"/>
        </w:rPr>
        <w:t xml:space="preserve">N 1391 </w:t>
      </w:r>
      <w:r>
        <w:rPr>
          <w:rFonts w:eastAsia="TimesNewRomanPS-BoldMT"/>
          <w:sz w:val="28"/>
          <w:szCs w:val="28"/>
        </w:rPr>
        <w:t>«</w:t>
      </w:r>
      <w:r w:rsidRPr="00D254D0">
        <w:rPr>
          <w:rFonts w:eastAsia="TimesNewRomanPS-BoldMT"/>
          <w:sz w:val="28"/>
          <w:szCs w:val="28"/>
        </w:rPr>
        <w:t>Об утверждении Правил охраны поверхностных водных объектов</w:t>
      </w:r>
      <w:r>
        <w:rPr>
          <w:rFonts w:eastAsia="TimesNewRomanPS-BoldMT"/>
          <w:sz w:val="28"/>
          <w:szCs w:val="28"/>
        </w:rPr>
        <w:t>»</w:t>
      </w:r>
      <w:r w:rsidRPr="00D254D0">
        <w:rPr>
          <w:rFonts w:eastAsia="TimesNewRomanPS-BoldMT"/>
          <w:sz w:val="28"/>
          <w:szCs w:val="28"/>
        </w:rPr>
        <w:t>, а также требованиями СанПиН 2</w:t>
      </w:r>
      <w:r>
        <w:rPr>
          <w:rFonts w:eastAsia="TimesNewRomanPS-BoldMT"/>
          <w:sz w:val="28"/>
          <w:szCs w:val="28"/>
        </w:rPr>
        <w:t xml:space="preserve">. </w:t>
      </w:r>
      <w:r w:rsidRPr="00D254D0">
        <w:rPr>
          <w:rFonts w:eastAsia="TimesNewRomanPS-BoldMT"/>
          <w:sz w:val="28"/>
          <w:szCs w:val="28"/>
        </w:rPr>
        <w:t>1</w:t>
      </w:r>
      <w:r>
        <w:rPr>
          <w:rFonts w:eastAsia="TimesNewRomanPS-BoldMT"/>
          <w:sz w:val="28"/>
          <w:szCs w:val="28"/>
        </w:rPr>
        <w:t xml:space="preserve">. </w:t>
      </w:r>
      <w:r w:rsidRPr="00D254D0">
        <w:rPr>
          <w:rFonts w:eastAsia="TimesNewRomanPS-BoldMT"/>
          <w:sz w:val="28"/>
          <w:szCs w:val="28"/>
        </w:rPr>
        <w:t xml:space="preserve">3684-21 </w:t>
      </w:r>
      <w:r>
        <w:rPr>
          <w:rFonts w:eastAsia="TimesNewRomanPS-BoldMT"/>
          <w:sz w:val="28"/>
          <w:szCs w:val="28"/>
        </w:rPr>
        <w:t>«</w:t>
      </w:r>
      <w:r w:rsidRPr="00D254D0">
        <w:rPr>
          <w:rFonts w:eastAsia="TimesNewRomanPS-BoldMT"/>
          <w:sz w:val="28"/>
          <w:szCs w:val="28"/>
        </w:rPr>
        <w:t>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Pr>
          <w:rFonts w:eastAsia="TimesNewRomanPS-BoldMT"/>
          <w:sz w:val="28"/>
          <w:szCs w:val="28"/>
        </w:rPr>
        <w:t xml:space="preserve">». </w:t>
      </w:r>
    </w:p>
    <w:p w14:paraId="04BF122D" w14:textId="77777777" w:rsidR="00E029F8" w:rsidRPr="004466F5" w:rsidRDefault="00E029F8" w:rsidP="003E6FF1">
      <w:pPr>
        <w:spacing w:line="276" w:lineRule="auto"/>
        <w:ind w:right="-1" w:firstLine="708"/>
        <w:jc w:val="both"/>
        <w:rPr>
          <w:sz w:val="28"/>
          <w:szCs w:val="28"/>
        </w:rPr>
      </w:pPr>
      <w:r w:rsidRPr="004466F5">
        <w:rPr>
          <w:sz w:val="28"/>
          <w:szCs w:val="28"/>
        </w:rPr>
        <w:t>Когда фоновая концентрация загрязнений в водоеме ниже предельно допустимых концентраций (ПДК) в речной воде при согласовании с органами природоохраны можно предусматривать очистку сточных вод до концентрации загрязнений более ПДК за счет их смешения с водой водоема</w:t>
      </w:r>
      <w:r>
        <w:rPr>
          <w:sz w:val="28"/>
          <w:szCs w:val="28"/>
        </w:rPr>
        <w:t xml:space="preserve">. </w:t>
      </w:r>
      <w:r w:rsidRPr="004466F5">
        <w:rPr>
          <w:sz w:val="28"/>
          <w:szCs w:val="28"/>
        </w:rPr>
        <w:t>Если фоновая концентрация более ПДК, требуется доведение концентрации загрязнений в очищенной воде до ПДК</w:t>
      </w:r>
      <w:r>
        <w:rPr>
          <w:sz w:val="28"/>
          <w:szCs w:val="28"/>
        </w:rPr>
        <w:t xml:space="preserve">. </w:t>
      </w:r>
    </w:p>
    <w:p w14:paraId="3128F142" w14:textId="77777777" w:rsidR="00E029F8" w:rsidRPr="004466F5" w:rsidRDefault="00E029F8" w:rsidP="003E6FF1">
      <w:pPr>
        <w:spacing w:line="276" w:lineRule="auto"/>
        <w:ind w:right="-1" w:firstLine="708"/>
        <w:jc w:val="both"/>
        <w:rPr>
          <w:sz w:val="28"/>
          <w:szCs w:val="28"/>
        </w:rPr>
      </w:pPr>
      <w:r w:rsidRPr="004466F5">
        <w:rPr>
          <w:sz w:val="28"/>
          <w:szCs w:val="28"/>
        </w:rPr>
        <w:t>Системы автономной канализации с отведением сточных вод в грунт может применяться в песчаных, супесчаных и легких суглинистых грунтах с коэффициентом фильтрации не менее 0,10 м</w:t>
      </w:r>
      <w:r w:rsidRPr="00D87FC6">
        <w:rPr>
          <w:sz w:val="28"/>
          <w:szCs w:val="28"/>
          <w:vertAlign w:val="superscript"/>
        </w:rPr>
        <w:t>3</w:t>
      </w:r>
      <w:r w:rsidRPr="004466F5">
        <w:rPr>
          <w:sz w:val="28"/>
          <w:szCs w:val="28"/>
        </w:rPr>
        <w:t>/сут</w:t>
      </w:r>
      <w:r>
        <w:rPr>
          <w:sz w:val="28"/>
          <w:szCs w:val="28"/>
        </w:rPr>
        <w:t xml:space="preserve">ки </w:t>
      </w:r>
      <w:r w:rsidRPr="004466F5">
        <w:rPr>
          <w:sz w:val="28"/>
          <w:szCs w:val="28"/>
        </w:rPr>
        <w:t>и уровнем грунтовых вод не менее 1,0 м от планировочной отметки земли</w:t>
      </w:r>
      <w:r>
        <w:rPr>
          <w:sz w:val="28"/>
          <w:szCs w:val="28"/>
        </w:rPr>
        <w:t xml:space="preserve">. </w:t>
      </w:r>
    </w:p>
    <w:p w14:paraId="0ABC5190" w14:textId="77777777" w:rsidR="00E029F8" w:rsidRPr="004466F5" w:rsidRDefault="00E029F8" w:rsidP="003E6FF1">
      <w:pPr>
        <w:spacing w:line="276" w:lineRule="auto"/>
        <w:ind w:right="-1" w:firstLine="708"/>
        <w:jc w:val="both"/>
        <w:rPr>
          <w:sz w:val="28"/>
          <w:szCs w:val="28"/>
        </w:rPr>
      </w:pPr>
      <w:r w:rsidRPr="004466F5">
        <w:rPr>
          <w:sz w:val="28"/>
          <w:szCs w:val="28"/>
        </w:rPr>
        <w:t>Расстояние от участка, используемого для отведения сточных вод в грунт до шахтных или трубчатых колодцев, используемых для питьевого водоснабжения, определяется наличием участков фильтрующих грунтов между водоносным горизонтом и пластами грунта, поглощающие сточные воды</w:t>
      </w:r>
      <w:r>
        <w:rPr>
          <w:sz w:val="28"/>
          <w:szCs w:val="28"/>
        </w:rPr>
        <w:t xml:space="preserve">. </w:t>
      </w:r>
    </w:p>
    <w:p w14:paraId="7591B9F5" w14:textId="77777777" w:rsidR="00E029F8" w:rsidRDefault="00E029F8" w:rsidP="003E6FF1">
      <w:pPr>
        <w:spacing w:line="276" w:lineRule="auto"/>
        <w:ind w:right="-1" w:firstLine="708"/>
        <w:jc w:val="both"/>
        <w:rPr>
          <w:rFonts w:eastAsia="TimesNewRomanPS-BoldMT"/>
          <w:b/>
          <w:sz w:val="28"/>
          <w:szCs w:val="28"/>
        </w:rPr>
      </w:pPr>
      <w:r w:rsidRPr="004466F5">
        <w:rPr>
          <w:sz w:val="28"/>
          <w:szCs w:val="28"/>
        </w:rPr>
        <w:t>Накопители сточных вод (выгреба) целесообразно проектировать в виде колодцев с возможно более высоким подводом сточных вод для увеличения используемого объема накопителя; глубина заложения днища накопителя от поверхности земли не должна превышать 3 м для возможности забора стоков ассенизационной машиной</w:t>
      </w:r>
      <w:r>
        <w:rPr>
          <w:sz w:val="28"/>
          <w:szCs w:val="28"/>
        </w:rPr>
        <w:t xml:space="preserve">. </w:t>
      </w:r>
    </w:p>
    <w:p w14:paraId="7297D221" w14:textId="77777777" w:rsidR="00E029F8" w:rsidRPr="004466F5" w:rsidRDefault="00E029F8" w:rsidP="003E6FF1">
      <w:pPr>
        <w:spacing w:line="276" w:lineRule="auto"/>
        <w:ind w:right="-1"/>
        <w:jc w:val="center"/>
        <w:rPr>
          <w:rFonts w:eastAsia="TimesNewRomanPS-BoldMT"/>
          <w:b/>
          <w:sz w:val="28"/>
          <w:szCs w:val="28"/>
        </w:rPr>
      </w:pPr>
      <w:r w:rsidRPr="004466F5">
        <w:rPr>
          <w:rFonts w:eastAsia="TimesNewRomanPS-BoldMT"/>
          <w:b/>
          <w:sz w:val="28"/>
          <w:szCs w:val="28"/>
        </w:rPr>
        <w:t>2</w:t>
      </w:r>
      <w:r>
        <w:rPr>
          <w:rFonts w:eastAsia="TimesNewRomanPS-BoldMT"/>
          <w:b/>
          <w:sz w:val="28"/>
          <w:szCs w:val="28"/>
        </w:rPr>
        <w:t>.</w:t>
      </w:r>
      <w:r w:rsidRPr="004466F5">
        <w:rPr>
          <w:rFonts w:eastAsia="TimesNewRomanPS-BoldMT"/>
          <w:b/>
          <w:sz w:val="28"/>
          <w:szCs w:val="28"/>
        </w:rPr>
        <w:t>6</w:t>
      </w:r>
      <w:r>
        <w:rPr>
          <w:rFonts w:eastAsia="TimesNewRomanPS-BoldMT"/>
          <w:b/>
          <w:sz w:val="28"/>
          <w:szCs w:val="28"/>
        </w:rPr>
        <w:t xml:space="preserve">. </w:t>
      </w:r>
      <w:r w:rsidRPr="004466F5">
        <w:rPr>
          <w:rFonts w:eastAsia="TimesNewRomanPS-BoldMT"/>
          <w:b/>
          <w:sz w:val="28"/>
          <w:szCs w:val="28"/>
        </w:rPr>
        <w:t>ОЦЕНКА ПОТРЕБНОСТИ В КАПИТАЛЬНЫХ ВЛОЖЕНИЯХ В СТРОИТЕЛЬСТВО, РЕКОНСТРУКЦИЮ И МОДЕРНИЗАЦИЮ ОБЪЕКТОВ ЦЕНТРАЛИЗОВАННОЙ СИСТЕМЫ ВОДООТВЕДЕНИЯ</w:t>
      </w:r>
      <w:bookmarkEnd w:id="45"/>
    </w:p>
    <w:p w14:paraId="45652C02" w14:textId="77777777" w:rsidR="00E029F8" w:rsidRPr="00DB6F31" w:rsidRDefault="00E029F8" w:rsidP="003E6FF1">
      <w:pPr>
        <w:autoSpaceDE w:val="0"/>
        <w:autoSpaceDN w:val="0"/>
        <w:adjustRightInd w:val="0"/>
        <w:spacing w:line="276" w:lineRule="auto"/>
        <w:ind w:right="-1" w:firstLine="708"/>
        <w:jc w:val="both"/>
        <w:rPr>
          <w:sz w:val="28"/>
          <w:szCs w:val="28"/>
          <w:lang w:eastAsia="ru-RU"/>
        </w:rPr>
      </w:pPr>
      <w:bookmarkStart w:id="46" w:name="_Toc375685347"/>
      <w:bookmarkStart w:id="47" w:name="_Toc388883750"/>
      <w:r w:rsidRPr="00DB6F31">
        <w:rPr>
          <w:sz w:val="28"/>
          <w:szCs w:val="28"/>
          <w:lang w:eastAsia="ru-RU"/>
        </w:rPr>
        <w:t xml:space="preserve">Стоимость рассчитана на основании Приказа Министерства строительства и жилищно-коммунального хозяйства РФ </w:t>
      </w:r>
      <w:r w:rsidRPr="00395AB4">
        <w:rPr>
          <w:sz w:val="28"/>
          <w:szCs w:val="28"/>
          <w:lang w:eastAsia="ru-RU"/>
        </w:rPr>
        <w:t>№113/пр от 16.02.2024г</w:t>
      </w:r>
      <w:r w:rsidRPr="00DB6F31">
        <w:rPr>
          <w:sz w:val="28"/>
          <w:szCs w:val="28"/>
          <w:lang w:eastAsia="ru-RU"/>
        </w:rPr>
        <w:t xml:space="preserve"> «Об утверждении укрупненных сметных нормативов» (НЦС 81-02-14-202</w:t>
      </w:r>
      <w:r>
        <w:rPr>
          <w:sz w:val="28"/>
          <w:szCs w:val="28"/>
          <w:lang w:eastAsia="ru-RU"/>
        </w:rPr>
        <w:t>4</w:t>
      </w:r>
      <w:r w:rsidRPr="00DB6F31">
        <w:rPr>
          <w:sz w:val="28"/>
          <w:szCs w:val="28"/>
          <w:lang w:eastAsia="ru-RU"/>
        </w:rPr>
        <w:t xml:space="preserve"> «Наружные сети водоснабжения и канализации».</w:t>
      </w:r>
    </w:p>
    <w:p w14:paraId="5556117B" w14:textId="73FFC852" w:rsidR="00E029F8" w:rsidRPr="00DB6F31" w:rsidRDefault="00E029F8" w:rsidP="003E6FF1">
      <w:pPr>
        <w:autoSpaceDE w:val="0"/>
        <w:autoSpaceDN w:val="0"/>
        <w:adjustRightInd w:val="0"/>
        <w:spacing w:line="276" w:lineRule="auto"/>
        <w:ind w:right="-1" w:firstLine="708"/>
        <w:jc w:val="both"/>
        <w:rPr>
          <w:sz w:val="28"/>
          <w:szCs w:val="28"/>
          <w:lang w:eastAsia="ru-RU"/>
        </w:rPr>
      </w:pPr>
      <w:r w:rsidRPr="00DB6F31">
        <w:rPr>
          <w:sz w:val="28"/>
          <w:szCs w:val="28"/>
          <w:lang w:eastAsia="ru-RU"/>
        </w:rPr>
        <w:t xml:space="preserve">Коэффициент для </w:t>
      </w:r>
      <w:r w:rsidR="00CD34A3">
        <w:rPr>
          <w:sz w:val="28"/>
          <w:szCs w:val="28"/>
          <w:lang w:eastAsia="ru-RU"/>
        </w:rPr>
        <w:t>Краснодарского края</w:t>
      </w:r>
      <w:r w:rsidRPr="00DB6F31">
        <w:rPr>
          <w:sz w:val="28"/>
          <w:szCs w:val="28"/>
          <w:lang w:eastAsia="ru-RU"/>
        </w:rPr>
        <w:t xml:space="preserve"> – 0,9</w:t>
      </w:r>
      <w:r w:rsidR="00B67274">
        <w:rPr>
          <w:sz w:val="28"/>
          <w:szCs w:val="28"/>
          <w:lang w:eastAsia="ru-RU"/>
        </w:rPr>
        <w:t>5</w:t>
      </w:r>
      <w:r w:rsidRPr="00DB6F31">
        <w:rPr>
          <w:sz w:val="28"/>
          <w:szCs w:val="28"/>
          <w:lang w:eastAsia="ru-RU"/>
        </w:rPr>
        <w:t>.</w:t>
      </w:r>
    </w:p>
    <w:p w14:paraId="61E983D5" w14:textId="77777777" w:rsidR="00E029F8" w:rsidRDefault="00E029F8" w:rsidP="00E029F8">
      <w:pPr>
        <w:autoSpaceDE w:val="0"/>
        <w:autoSpaceDN w:val="0"/>
        <w:adjustRightInd w:val="0"/>
        <w:ind w:right="-1" w:firstLine="708"/>
        <w:jc w:val="both"/>
        <w:rPr>
          <w:spacing w:val="2"/>
          <w:sz w:val="28"/>
          <w:szCs w:val="28"/>
          <w:lang w:eastAsia="ru-RU"/>
        </w:rPr>
        <w:sectPr w:rsidR="00E029F8" w:rsidSect="00E029F8">
          <w:pgSz w:w="11907" w:h="16840" w:code="9"/>
          <w:pgMar w:top="851" w:right="567" w:bottom="851" w:left="1701" w:header="720" w:footer="720" w:gutter="0"/>
          <w:cols w:space="720"/>
        </w:sectPr>
      </w:pPr>
    </w:p>
    <w:p w14:paraId="56736EA6" w14:textId="77777777" w:rsidR="00E029F8" w:rsidRDefault="00E029F8" w:rsidP="00E029F8">
      <w:pPr>
        <w:autoSpaceDE w:val="0"/>
        <w:autoSpaceDN w:val="0"/>
        <w:adjustRightInd w:val="0"/>
        <w:ind w:right="-1"/>
        <w:jc w:val="right"/>
        <w:rPr>
          <w:spacing w:val="2"/>
          <w:sz w:val="28"/>
          <w:szCs w:val="28"/>
          <w:lang w:eastAsia="ru-RU"/>
        </w:rPr>
      </w:pPr>
      <w:r>
        <w:rPr>
          <w:spacing w:val="2"/>
          <w:sz w:val="28"/>
          <w:szCs w:val="28"/>
          <w:lang w:eastAsia="ru-RU"/>
        </w:rPr>
        <w:t>Таблица 41</w:t>
      </w:r>
    </w:p>
    <w:tbl>
      <w:tblPr>
        <w:tblW w:w="1530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ook w:val="04A0" w:firstRow="1" w:lastRow="0" w:firstColumn="1" w:lastColumn="0" w:noHBand="0" w:noVBand="1"/>
      </w:tblPr>
      <w:tblGrid>
        <w:gridCol w:w="6804"/>
        <w:gridCol w:w="2006"/>
        <w:gridCol w:w="2006"/>
        <w:gridCol w:w="2117"/>
        <w:gridCol w:w="2376"/>
      </w:tblGrid>
      <w:tr w:rsidR="00E029F8" w:rsidRPr="003657E1" w14:paraId="27100F95" w14:textId="77777777" w:rsidTr="003E6FF1">
        <w:trPr>
          <w:trHeight w:hRule="exact" w:val="1137"/>
        </w:trPr>
        <w:tc>
          <w:tcPr>
            <w:tcW w:w="6804" w:type="dxa"/>
            <w:tcBorders>
              <w:top w:val="single" w:sz="12" w:space="0" w:color="auto"/>
              <w:left w:val="single" w:sz="12" w:space="0" w:color="auto"/>
              <w:bottom w:val="single" w:sz="6" w:space="0" w:color="auto"/>
              <w:right w:val="single" w:sz="12" w:space="0" w:color="auto"/>
            </w:tcBorders>
            <w:vAlign w:val="center"/>
            <w:hideMark/>
          </w:tcPr>
          <w:p w14:paraId="2568C234" w14:textId="77777777" w:rsidR="00E029F8" w:rsidRPr="003657E1" w:rsidRDefault="00E029F8" w:rsidP="003E6FF1">
            <w:pPr>
              <w:keepNext/>
              <w:keepLines/>
              <w:contextualSpacing/>
              <w:jc w:val="center"/>
              <w:rPr>
                <w:b/>
              </w:rPr>
            </w:pPr>
            <w:r w:rsidRPr="003657E1">
              <w:rPr>
                <w:b/>
              </w:rPr>
              <w:t>Наименование</w:t>
            </w:r>
          </w:p>
        </w:tc>
        <w:tc>
          <w:tcPr>
            <w:tcW w:w="2006" w:type="dxa"/>
            <w:tcBorders>
              <w:top w:val="single" w:sz="12" w:space="0" w:color="auto"/>
              <w:left w:val="single" w:sz="12" w:space="0" w:color="auto"/>
              <w:bottom w:val="single" w:sz="6" w:space="0" w:color="auto"/>
              <w:right w:val="single" w:sz="12" w:space="0" w:color="auto"/>
            </w:tcBorders>
            <w:vAlign w:val="center"/>
            <w:hideMark/>
          </w:tcPr>
          <w:p w14:paraId="3EEF0DF2" w14:textId="77777777" w:rsidR="00E029F8" w:rsidRPr="003657E1" w:rsidRDefault="00E029F8" w:rsidP="003E6FF1">
            <w:pPr>
              <w:keepNext/>
              <w:keepLines/>
              <w:contextualSpacing/>
              <w:jc w:val="center"/>
              <w:rPr>
                <w:b/>
              </w:rPr>
            </w:pPr>
            <w:r w:rsidRPr="003657E1">
              <w:rPr>
                <w:b/>
              </w:rPr>
              <w:t>Ед. изм.</w:t>
            </w:r>
          </w:p>
        </w:tc>
        <w:tc>
          <w:tcPr>
            <w:tcW w:w="2006" w:type="dxa"/>
            <w:tcBorders>
              <w:top w:val="single" w:sz="12" w:space="0" w:color="auto"/>
              <w:left w:val="single" w:sz="12" w:space="0" w:color="auto"/>
              <w:bottom w:val="single" w:sz="6" w:space="0" w:color="auto"/>
              <w:right w:val="single" w:sz="12" w:space="0" w:color="auto"/>
            </w:tcBorders>
            <w:vAlign w:val="center"/>
            <w:hideMark/>
          </w:tcPr>
          <w:p w14:paraId="73F6DA92" w14:textId="77777777" w:rsidR="00E029F8" w:rsidRPr="003657E1" w:rsidRDefault="00E029F8" w:rsidP="003E6FF1">
            <w:pPr>
              <w:keepNext/>
              <w:keepLines/>
              <w:contextualSpacing/>
              <w:jc w:val="center"/>
              <w:rPr>
                <w:b/>
              </w:rPr>
            </w:pPr>
            <w:r w:rsidRPr="003657E1">
              <w:rPr>
                <w:b/>
              </w:rPr>
              <w:t>Показатель</w:t>
            </w:r>
          </w:p>
        </w:tc>
        <w:tc>
          <w:tcPr>
            <w:tcW w:w="2117" w:type="dxa"/>
            <w:tcBorders>
              <w:top w:val="single" w:sz="12" w:space="0" w:color="auto"/>
              <w:left w:val="single" w:sz="12" w:space="0" w:color="auto"/>
              <w:bottom w:val="single" w:sz="6" w:space="0" w:color="auto"/>
              <w:right w:val="single" w:sz="12" w:space="0" w:color="auto"/>
            </w:tcBorders>
            <w:vAlign w:val="center"/>
            <w:hideMark/>
          </w:tcPr>
          <w:p w14:paraId="602C1530" w14:textId="77777777" w:rsidR="00E029F8" w:rsidRPr="003657E1" w:rsidRDefault="00E029F8" w:rsidP="003E6FF1">
            <w:pPr>
              <w:keepNext/>
              <w:keepLines/>
              <w:contextualSpacing/>
              <w:jc w:val="center"/>
              <w:rPr>
                <w:b/>
              </w:rPr>
            </w:pPr>
            <w:r w:rsidRPr="003657E1">
              <w:rPr>
                <w:b/>
              </w:rPr>
              <w:t>Стоимость 1 ед, (руб.)</w:t>
            </w:r>
          </w:p>
        </w:tc>
        <w:tc>
          <w:tcPr>
            <w:tcW w:w="2376" w:type="dxa"/>
            <w:tcBorders>
              <w:top w:val="single" w:sz="12" w:space="0" w:color="auto"/>
              <w:left w:val="single" w:sz="12" w:space="0" w:color="auto"/>
              <w:bottom w:val="single" w:sz="6" w:space="0" w:color="auto"/>
              <w:right w:val="single" w:sz="12" w:space="0" w:color="auto"/>
            </w:tcBorders>
            <w:vAlign w:val="center"/>
            <w:hideMark/>
          </w:tcPr>
          <w:p w14:paraId="1635BFE9" w14:textId="77777777" w:rsidR="00E029F8" w:rsidRPr="003657E1" w:rsidRDefault="00E029F8" w:rsidP="003E6FF1">
            <w:pPr>
              <w:keepNext/>
              <w:keepLines/>
              <w:contextualSpacing/>
              <w:jc w:val="center"/>
              <w:rPr>
                <w:b/>
              </w:rPr>
            </w:pPr>
            <w:r w:rsidRPr="003657E1">
              <w:rPr>
                <w:b/>
              </w:rPr>
              <w:t>Суммарная стоимость, тыс. руб.</w:t>
            </w:r>
          </w:p>
        </w:tc>
      </w:tr>
      <w:tr w:rsidR="00E029F8" w:rsidRPr="003657E1" w14:paraId="6670261C" w14:textId="77777777" w:rsidTr="003E6FF1">
        <w:trPr>
          <w:trHeight w:val="619"/>
        </w:trPr>
        <w:tc>
          <w:tcPr>
            <w:tcW w:w="15309" w:type="dxa"/>
            <w:gridSpan w:val="5"/>
            <w:tcBorders>
              <w:top w:val="single" w:sz="6" w:space="0" w:color="auto"/>
              <w:left w:val="single" w:sz="12" w:space="0" w:color="auto"/>
              <w:bottom w:val="single" w:sz="6" w:space="0" w:color="auto"/>
              <w:right w:val="single" w:sz="12" w:space="0" w:color="auto"/>
            </w:tcBorders>
            <w:vAlign w:val="center"/>
            <w:hideMark/>
          </w:tcPr>
          <w:p w14:paraId="2E329AFA" w14:textId="73F3B5BC" w:rsidR="00E029F8" w:rsidRPr="003657E1" w:rsidRDefault="00660D98" w:rsidP="003E6FF1">
            <w:pPr>
              <w:keepNext/>
              <w:keepLines/>
              <w:contextualSpacing/>
              <w:jc w:val="center"/>
            </w:pPr>
            <w:r>
              <w:rPr>
                <w:b/>
              </w:rPr>
              <w:t>с. Пушкинское</w:t>
            </w:r>
            <w:r w:rsidR="00E029F8" w:rsidRPr="003657E1">
              <w:rPr>
                <w:b/>
              </w:rPr>
              <w:t xml:space="preserve"> </w:t>
            </w:r>
            <w:r w:rsidR="007F326D">
              <w:rPr>
                <w:b/>
              </w:rPr>
              <w:t>Пушкинско</w:t>
            </w:r>
            <w:r w:rsidR="00F01699">
              <w:rPr>
                <w:b/>
              </w:rPr>
              <w:t>го</w:t>
            </w:r>
            <w:r w:rsidR="007F326D">
              <w:rPr>
                <w:b/>
              </w:rPr>
              <w:t xml:space="preserve"> сельско</w:t>
            </w:r>
            <w:r w:rsidR="00F01699">
              <w:rPr>
                <w:b/>
              </w:rPr>
              <w:t>го</w:t>
            </w:r>
            <w:r w:rsidR="007F326D">
              <w:rPr>
                <w:b/>
              </w:rPr>
              <w:t xml:space="preserve"> поселени</w:t>
            </w:r>
            <w:r w:rsidR="00F01699">
              <w:rPr>
                <w:b/>
              </w:rPr>
              <w:t>я</w:t>
            </w:r>
            <w:r w:rsidR="00D50D99">
              <w:rPr>
                <w:b/>
              </w:rPr>
              <w:t xml:space="preserve"> </w:t>
            </w:r>
            <w:r w:rsidR="00D50D99" w:rsidRPr="00D50D99">
              <w:rPr>
                <w:b/>
              </w:rPr>
              <w:t>Гулькевичского муниципального района Краснодарского края</w:t>
            </w:r>
          </w:p>
        </w:tc>
      </w:tr>
      <w:tr w:rsidR="00E64FFC" w:rsidRPr="003657E1" w14:paraId="02E39FA6" w14:textId="77777777" w:rsidTr="00BF4EFB">
        <w:trPr>
          <w:trHeight w:hRule="exact" w:val="1225"/>
        </w:trPr>
        <w:tc>
          <w:tcPr>
            <w:tcW w:w="6804" w:type="dxa"/>
            <w:tcBorders>
              <w:top w:val="single" w:sz="6" w:space="0" w:color="auto"/>
              <w:left w:val="single" w:sz="12" w:space="0" w:color="auto"/>
              <w:bottom w:val="single" w:sz="6" w:space="0" w:color="auto"/>
              <w:right w:val="single" w:sz="12" w:space="0" w:color="auto"/>
            </w:tcBorders>
            <w:vAlign w:val="center"/>
            <w:hideMark/>
          </w:tcPr>
          <w:p w14:paraId="7772F056" w14:textId="6B94BE72" w:rsidR="00E64FFC" w:rsidRPr="003657E1" w:rsidRDefault="00E64FFC" w:rsidP="00E64FFC">
            <w:r>
              <w:rPr>
                <w:rFonts w:eastAsia="Calibri"/>
                <w:bCs/>
                <w:color w:val="auto"/>
                <w:shd w:val="clear" w:color="auto" w:fill="FFFFFF"/>
                <w:lang w:eastAsia="en-US"/>
              </w:rPr>
              <w:t>Модернизация</w:t>
            </w:r>
            <w:r w:rsidRPr="00E029F8">
              <w:rPr>
                <w:rFonts w:eastAsia="Calibri"/>
                <w:bCs/>
                <w:color w:val="auto"/>
                <w:shd w:val="clear" w:color="auto" w:fill="FFFFFF"/>
                <w:lang w:eastAsia="en-US"/>
              </w:rPr>
              <w:t xml:space="preserve"> участка трубопровода системы водоотведения в </w:t>
            </w:r>
            <w:r>
              <w:rPr>
                <w:rFonts w:eastAsia="Calibri"/>
                <w:bCs/>
                <w:color w:val="auto"/>
                <w:shd w:val="clear" w:color="auto" w:fill="FFFFFF"/>
                <w:lang w:eastAsia="en-US"/>
              </w:rPr>
              <w:t>с. Пушкинско</w:t>
            </w:r>
            <w:r w:rsidR="00EC086F">
              <w:rPr>
                <w:rFonts w:eastAsia="Calibri"/>
                <w:bCs/>
                <w:color w:val="auto"/>
                <w:shd w:val="clear" w:color="auto" w:fill="FFFFFF"/>
                <w:lang w:eastAsia="en-US"/>
              </w:rPr>
              <w:t>м</w:t>
            </w:r>
            <w:r w:rsidRPr="00E029F8">
              <w:rPr>
                <w:rFonts w:eastAsia="Calibri"/>
                <w:bCs/>
                <w:color w:val="auto"/>
                <w:shd w:val="clear" w:color="auto" w:fill="FFFFFF"/>
                <w:lang w:eastAsia="en-US"/>
              </w:rPr>
              <w:t xml:space="preserve"> </w:t>
            </w:r>
            <w:r w:rsidR="00F01699" w:rsidRPr="00F01699">
              <w:rPr>
                <w:rFonts w:eastAsia="Calibri"/>
                <w:bCs/>
                <w:color w:val="auto"/>
                <w:shd w:val="clear" w:color="auto" w:fill="FFFFFF"/>
                <w:lang w:eastAsia="en-US"/>
              </w:rPr>
              <w:t xml:space="preserve">Пушкинского сельского поселения </w:t>
            </w:r>
            <w:r w:rsidR="00BF4EFB" w:rsidRPr="00BF4EFB">
              <w:rPr>
                <w:rFonts w:eastAsia="Calibri"/>
                <w:bCs/>
                <w:color w:val="auto"/>
                <w:shd w:val="clear" w:color="auto" w:fill="FFFFFF"/>
                <w:lang w:eastAsia="en-US"/>
              </w:rPr>
              <w:t xml:space="preserve">Гулькевичского муниципального района Краснодарского края </w:t>
            </w:r>
            <w:r w:rsidRPr="00E029F8">
              <w:rPr>
                <w:rFonts w:eastAsia="Calibri"/>
                <w:bCs/>
                <w:color w:val="auto"/>
                <w:shd w:val="clear" w:color="auto" w:fill="FFFFFF"/>
                <w:lang w:eastAsia="en-US"/>
              </w:rPr>
              <w:t xml:space="preserve">по </w:t>
            </w:r>
            <w:r w:rsidRPr="00903D41">
              <w:rPr>
                <w:rFonts w:eastAsia="Calibri"/>
                <w:bCs/>
                <w:color w:val="auto"/>
                <w:shd w:val="clear" w:color="auto" w:fill="FFFFFF"/>
                <w:lang w:eastAsia="en-US"/>
              </w:rPr>
              <w:t>ул.</w:t>
            </w:r>
            <w:r>
              <w:rPr>
                <w:rFonts w:eastAsia="Calibri"/>
                <w:bCs/>
                <w:color w:val="auto"/>
                <w:shd w:val="clear" w:color="auto" w:fill="FFFFFF"/>
                <w:lang w:eastAsia="en-US"/>
              </w:rPr>
              <w:t xml:space="preserve"> </w:t>
            </w:r>
            <w:r w:rsidRPr="00903D41">
              <w:rPr>
                <w:rFonts w:eastAsia="Calibri"/>
                <w:bCs/>
                <w:color w:val="auto"/>
                <w:shd w:val="clear" w:color="auto" w:fill="FFFFFF"/>
                <w:lang w:eastAsia="en-US"/>
              </w:rPr>
              <w:t>Мира</w:t>
            </w:r>
            <w:r w:rsidRPr="00E029F8">
              <w:rPr>
                <w:rFonts w:eastAsia="Microsoft YaHei"/>
                <w:color w:val="auto"/>
                <w:spacing w:val="-5"/>
                <w:lang w:eastAsia="en-US"/>
              </w:rPr>
              <w:t xml:space="preserve">, </w:t>
            </w:r>
            <w:r w:rsidRPr="00E029F8">
              <w:rPr>
                <w:rFonts w:eastAsia="Microsoft YaHei"/>
                <w:color w:val="auto"/>
                <w:spacing w:val="-5"/>
                <w:lang w:val="en-US" w:eastAsia="en-US"/>
              </w:rPr>
              <w:t>L</w:t>
            </w:r>
            <w:r w:rsidRPr="00E029F8">
              <w:rPr>
                <w:rFonts w:eastAsia="Microsoft YaHei"/>
                <w:color w:val="auto"/>
                <w:spacing w:val="-5"/>
                <w:lang w:eastAsia="en-US"/>
              </w:rPr>
              <w:t xml:space="preserve"> = </w:t>
            </w:r>
            <w:r>
              <w:rPr>
                <w:rFonts w:eastAsia="Microsoft YaHei"/>
                <w:color w:val="auto"/>
                <w:spacing w:val="-5"/>
                <w:lang w:eastAsia="en-US"/>
              </w:rPr>
              <w:t>1280</w:t>
            </w:r>
            <w:r w:rsidRPr="00E029F8">
              <w:rPr>
                <w:rFonts w:eastAsia="Microsoft YaHei"/>
                <w:color w:val="auto"/>
                <w:spacing w:val="-5"/>
                <w:lang w:eastAsia="en-US"/>
              </w:rPr>
              <w:t xml:space="preserve"> м</w:t>
            </w:r>
          </w:p>
        </w:tc>
        <w:tc>
          <w:tcPr>
            <w:tcW w:w="2006" w:type="dxa"/>
            <w:tcBorders>
              <w:top w:val="single" w:sz="6" w:space="0" w:color="auto"/>
              <w:left w:val="single" w:sz="12" w:space="0" w:color="auto"/>
              <w:bottom w:val="single" w:sz="6" w:space="0" w:color="auto"/>
              <w:right w:val="single" w:sz="12" w:space="0" w:color="auto"/>
            </w:tcBorders>
            <w:vAlign w:val="center"/>
            <w:hideMark/>
          </w:tcPr>
          <w:p w14:paraId="0F7B103A" w14:textId="77777777" w:rsidR="00E64FFC" w:rsidRPr="003657E1" w:rsidRDefault="00E64FFC" w:rsidP="00E64FFC">
            <w:pPr>
              <w:tabs>
                <w:tab w:val="left" w:pos="2895"/>
              </w:tabs>
              <w:jc w:val="center"/>
              <w:textAlignment w:val="baseline"/>
              <w:rPr>
                <w:spacing w:val="2"/>
                <w:lang w:eastAsia="ru-RU"/>
              </w:rPr>
            </w:pPr>
            <w:r w:rsidRPr="003657E1">
              <w:rPr>
                <w:spacing w:val="2"/>
                <w:lang w:eastAsia="ru-RU"/>
              </w:rPr>
              <w:t>м</w:t>
            </w:r>
          </w:p>
        </w:tc>
        <w:tc>
          <w:tcPr>
            <w:tcW w:w="2006" w:type="dxa"/>
            <w:tcBorders>
              <w:top w:val="single" w:sz="6" w:space="0" w:color="auto"/>
              <w:left w:val="single" w:sz="12" w:space="0" w:color="auto"/>
              <w:bottom w:val="single" w:sz="6" w:space="0" w:color="auto"/>
              <w:right w:val="single" w:sz="12" w:space="0" w:color="auto"/>
            </w:tcBorders>
            <w:vAlign w:val="center"/>
            <w:hideMark/>
          </w:tcPr>
          <w:p w14:paraId="7F2A33A5" w14:textId="206DB191" w:rsidR="00E64FFC" w:rsidRPr="003657E1" w:rsidRDefault="00E64FFC" w:rsidP="00E64FFC">
            <w:pPr>
              <w:keepNext/>
              <w:keepLines/>
              <w:contextualSpacing/>
              <w:jc w:val="center"/>
            </w:pPr>
            <w:r>
              <w:t>1280</w:t>
            </w:r>
          </w:p>
        </w:tc>
        <w:tc>
          <w:tcPr>
            <w:tcW w:w="2117" w:type="dxa"/>
            <w:tcBorders>
              <w:top w:val="single" w:sz="6" w:space="0" w:color="auto"/>
              <w:left w:val="single" w:sz="12" w:space="0" w:color="auto"/>
              <w:bottom w:val="single" w:sz="6" w:space="0" w:color="auto"/>
              <w:right w:val="single" w:sz="12" w:space="0" w:color="auto"/>
            </w:tcBorders>
            <w:vAlign w:val="center"/>
            <w:hideMark/>
          </w:tcPr>
          <w:p w14:paraId="110C3216" w14:textId="77777777" w:rsidR="00E64FFC" w:rsidRPr="003657E1" w:rsidRDefault="00E64FFC" w:rsidP="00E64FFC">
            <w:pPr>
              <w:tabs>
                <w:tab w:val="left" w:pos="2895"/>
              </w:tabs>
              <w:jc w:val="center"/>
              <w:textAlignment w:val="baseline"/>
              <w:rPr>
                <w:spacing w:val="2"/>
                <w:lang w:eastAsia="ru-RU"/>
              </w:rPr>
            </w:pPr>
            <w:r w:rsidRPr="003657E1">
              <w:rPr>
                <w:spacing w:val="2"/>
                <w:lang w:eastAsia="ru-RU"/>
              </w:rPr>
              <w:t>9719,865</w:t>
            </w:r>
          </w:p>
        </w:tc>
        <w:tc>
          <w:tcPr>
            <w:tcW w:w="2376" w:type="dxa"/>
            <w:tcBorders>
              <w:top w:val="single" w:sz="6" w:space="0" w:color="auto"/>
              <w:left w:val="single" w:sz="12" w:space="0" w:color="auto"/>
              <w:bottom w:val="single" w:sz="6" w:space="0" w:color="auto"/>
              <w:right w:val="single" w:sz="12" w:space="0" w:color="auto"/>
            </w:tcBorders>
            <w:vAlign w:val="center"/>
            <w:hideMark/>
          </w:tcPr>
          <w:p w14:paraId="1BEA3443" w14:textId="169D7C21" w:rsidR="00E64FFC" w:rsidRPr="00E64FFC" w:rsidRDefault="00E64FFC" w:rsidP="00E64FFC">
            <w:pPr>
              <w:jc w:val="center"/>
            </w:pPr>
            <w:r w:rsidRPr="00E64FFC">
              <w:t>12441,43</w:t>
            </w:r>
          </w:p>
        </w:tc>
      </w:tr>
      <w:tr w:rsidR="00E64FFC" w:rsidRPr="003657E1" w14:paraId="79D9C984" w14:textId="77777777" w:rsidTr="00BF4EFB">
        <w:trPr>
          <w:trHeight w:hRule="exact" w:val="1128"/>
        </w:trPr>
        <w:tc>
          <w:tcPr>
            <w:tcW w:w="6804" w:type="dxa"/>
            <w:tcBorders>
              <w:top w:val="single" w:sz="6" w:space="0" w:color="auto"/>
              <w:left w:val="single" w:sz="12" w:space="0" w:color="auto"/>
              <w:bottom w:val="single" w:sz="6" w:space="0" w:color="auto"/>
              <w:right w:val="single" w:sz="12" w:space="0" w:color="auto"/>
            </w:tcBorders>
            <w:vAlign w:val="center"/>
            <w:hideMark/>
          </w:tcPr>
          <w:p w14:paraId="71704458" w14:textId="6A0CFA04" w:rsidR="00E64FFC" w:rsidRPr="003657E1" w:rsidRDefault="00E64FFC" w:rsidP="00E64FFC">
            <w:r>
              <w:rPr>
                <w:rFonts w:eastAsia="Calibri"/>
                <w:bCs/>
                <w:color w:val="auto"/>
                <w:shd w:val="clear" w:color="auto" w:fill="FFFFFF"/>
                <w:lang w:eastAsia="en-US"/>
              </w:rPr>
              <w:t>Модернизация</w:t>
            </w:r>
            <w:r w:rsidRPr="00E029F8">
              <w:rPr>
                <w:rFonts w:eastAsia="Calibri"/>
                <w:bCs/>
                <w:color w:val="auto"/>
                <w:shd w:val="clear" w:color="auto" w:fill="FFFFFF"/>
                <w:lang w:eastAsia="en-US"/>
              </w:rPr>
              <w:t xml:space="preserve"> участка трубопровода системы водоотведения в </w:t>
            </w:r>
            <w:r>
              <w:rPr>
                <w:rFonts w:eastAsia="Calibri"/>
                <w:bCs/>
                <w:color w:val="auto"/>
                <w:shd w:val="clear" w:color="auto" w:fill="FFFFFF"/>
                <w:lang w:eastAsia="en-US"/>
              </w:rPr>
              <w:t>с. Пушкинско</w:t>
            </w:r>
            <w:r w:rsidR="00EC086F">
              <w:rPr>
                <w:rFonts w:eastAsia="Calibri"/>
                <w:bCs/>
                <w:color w:val="auto"/>
                <w:shd w:val="clear" w:color="auto" w:fill="FFFFFF"/>
                <w:lang w:eastAsia="en-US"/>
              </w:rPr>
              <w:t>м</w:t>
            </w:r>
            <w:r w:rsidRPr="00E029F8">
              <w:rPr>
                <w:rFonts w:eastAsia="Calibri"/>
                <w:bCs/>
                <w:color w:val="auto"/>
                <w:shd w:val="clear" w:color="auto" w:fill="FFFFFF"/>
                <w:lang w:eastAsia="en-US"/>
              </w:rPr>
              <w:t xml:space="preserve"> </w:t>
            </w:r>
            <w:r w:rsidR="00F01699" w:rsidRPr="00F01699">
              <w:rPr>
                <w:rFonts w:eastAsia="Calibri"/>
                <w:bCs/>
                <w:color w:val="auto"/>
                <w:shd w:val="clear" w:color="auto" w:fill="FFFFFF"/>
                <w:lang w:eastAsia="en-US"/>
              </w:rPr>
              <w:t xml:space="preserve">Пушкинского сельского поселения </w:t>
            </w:r>
            <w:r w:rsidR="00BF4EFB" w:rsidRPr="00BF4EFB">
              <w:rPr>
                <w:rFonts w:eastAsia="Calibri"/>
                <w:bCs/>
                <w:color w:val="auto"/>
                <w:shd w:val="clear" w:color="auto" w:fill="FFFFFF"/>
                <w:lang w:eastAsia="en-US"/>
              </w:rPr>
              <w:t xml:space="preserve">Гулькевичского муниципального района Краснодарского края </w:t>
            </w:r>
            <w:r w:rsidRPr="00E029F8">
              <w:rPr>
                <w:rFonts w:eastAsia="Calibri"/>
                <w:bCs/>
                <w:color w:val="auto"/>
                <w:shd w:val="clear" w:color="auto" w:fill="FFFFFF"/>
                <w:lang w:eastAsia="en-US"/>
              </w:rPr>
              <w:t xml:space="preserve">по </w:t>
            </w:r>
            <w:r w:rsidRPr="006324B1">
              <w:rPr>
                <w:rFonts w:eastAsia="Calibri"/>
                <w:bCs/>
                <w:color w:val="auto"/>
                <w:shd w:val="clear" w:color="auto" w:fill="FFFFFF"/>
                <w:lang w:eastAsia="en-US"/>
              </w:rPr>
              <w:t>ул.</w:t>
            </w:r>
            <w:r>
              <w:rPr>
                <w:rFonts w:eastAsia="Calibri"/>
                <w:bCs/>
                <w:color w:val="auto"/>
                <w:shd w:val="clear" w:color="auto" w:fill="FFFFFF"/>
                <w:lang w:eastAsia="en-US"/>
              </w:rPr>
              <w:t xml:space="preserve"> </w:t>
            </w:r>
            <w:r w:rsidRPr="006324B1">
              <w:rPr>
                <w:rFonts w:eastAsia="Calibri"/>
                <w:bCs/>
                <w:color w:val="auto"/>
                <w:shd w:val="clear" w:color="auto" w:fill="FFFFFF"/>
                <w:lang w:eastAsia="en-US"/>
              </w:rPr>
              <w:t>Советская</w:t>
            </w:r>
            <w:r w:rsidRPr="00E029F8">
              <w:rPr>
                <w:rFonts w:eastAsia="Microsoft YaHei"/>
                <w:color w:val="auto"/>
                <w:spacing w:val="-5"/>
                <w:lang w:eastAsia="en-US"/>
              </w:rPr>
              <w:t xml:space="preserve">, </w:t>
            </w:r>
            <w:r w:rsidRPr="00E029F8">
              <w:rPr>
                <w:rFonts w:eastAsia="Microsoft YaHei"/>
                <w:color w:val="auto"/>
                <w:spacing w:val="-5"/>
                <w:lang w:val="en-US" w:eastAsia="en-US"/>
              </w:rPr>
              <w:t>L</w:t>
            </w:r>
            <w:r w:rsidRPr="00E029F8">
              <w:rPr>
                <w:rFonts w:eastAsia="Microsoft YaHei"/>
                <w:color w:val="auto"/>
                <w:spacing w:val="-5"/>
                <w:lang w:eastAsia="en-US"/>
              </w:rPr>
              <w:t xml:space="preserve"> = </w:t>
            </w:r>
            <w:r>
              <w:rPr>
                <w:rFonts w:eastAsia="Microsoft YaHei"/>
                <w:color w:val="auto"/>
                <w:spacing w:val="-5"/>
                <w:lang w:eastAsia="en-US"/>
              </w:rPr>
              <w:t>1200</w:t>
            </w:r>
            <w:r w:rsidRPr="00E029F8">
              <w:rPr>
                <w:rFonts w:eastAsia="Microsoft YaHei"/>
                <w:color w:val="auto"/>
                <w:spacing w:val="-5"/>
                <w:lang w:eastAsia="en-US"/>
              </w:rPr>
              <w:t xml:space="preserve"> м</w:t>
            </w:r>
          </w:p>
        </w:tc>
        <w:tc>
          <w:tcPr>
            <w:tcW w:w="2006" w:type="dxa"/>
            <w:tcBorders>
              <w:top w:val="single" w:sz="6" w:space="0" w:color="auto"/>
              <w:left w:val="single" w:sz="12" w:space="0" w:color="auto"/>
              <w:bottom w:val="single" w:sz="6" w:space="0" w:color="auto"/>
              <w:right w:val="single" w:sz="12" w:space="0" w:color="auto"/>
            </w:tcBorders>
            <w:vAlign w:val="center"/>
            <w:hideMark/>
          </w:tcPr>
          <w:p w14:paraId="7AFAE824" w14:textId="77777777" w:rsidR="00E64FFC" w:rsidRPr="003657E1" w:rsidRDefault="00E64FFC" w:rsidP="00E64FFC">
            <w:pPr>
              <w:jc w:val="center"/>
            </w:pPr>
            <w:r w:rsidRPr="003657E1">
              <w:rPr>
                <w:spacing w:val="2"/>
                <w:lang w:eastAsia="ru-RU"/>
              </w:rPr>
              <w:t>м</w:t>
            </w:r>
          </w:p>
        </w:tc>
        <w:tc>
          <w:tcPr>
            <w:tcW w:w="2006" w:type="dxa"/>
            <w:tcBorders>
              <w:top w:val="single" w:sz="6" w:space="0" w:color="auto"/>
              <w:left w:val="single" w:sz="12" w:space="0" w:color="auto"/>
              <w:bottom w:val="single" w:sz="6" w:space="0" w:color="auto"/>
              <w:right w:val="single" w:sz="12" w:space="0" w:color="auto"/>
            </w:tcBorders>
            <w:vAlign w:val="center"/>
            <w:hideMark/>
          </w:tcPr>
          <w:p w14:paraId="06A8ADE2" w14:textId="607691B4" w:rsidR="00E64FFC" w:rsidRPr="003657E1" w:rsidRDefault="00E64FFC" w:rsidP="00E64FFC">
            <w:pPr>
              <w:keepNext/>
              <w:keepLines/>
              <w:contextualSpacing/>
              <w:jc w:val="center"/>
            </w:pPr>
            <w:r>
              <w:t>1200</w:t>
            </w:r>
          </w:p>
        </w:tc>
        <w:tc>
          <w:tcPr>
            <w:tcW w:w="2117" w:type="dxa"/>
            <w:tcBorders>
              <w:top w:val="single" w:sz="6" w:space="0" w:color="auto"/>
              <w:left w:val="single" w:sz="12" w:space="0" w:color="auto"/>
              <w:bottom w:val="single" w:sz="6" w:space="0" w:color="auto"/>
              <w:right w:val="single" w:sz="12" w:space="0" w:color="auto"/>
            </w:tcBorders>
            <w:vAlign w:val="center"/>
            <w:hideMark/>
          </w:tcPr>
          <w:p w14:paraId="102373DF" w14:textId="77777777" w:rsidR="00E64FFC" w:rsidRPr="003657E1" w:rsidRDefault="00E64FFC" w:rsidP="00E64FFC">
            <w:pPr>
              <w:jc w:val="center"/>
            </w:pPr>
            <w:r w:rsidRPr="003657E1">
              <w:rPr>
                <w:spacing w:val="2"/>
                <w:lang w:eastAsia="ru-RU"/>
              </w:rPr>
              <w:t>9719,865</w:t>
            </w:r>
          </w:p>
        </w:tc>
        <w:tc>
          <w:tcPr>
            <w:tcW w:w="2376" w:type="dxa"/>
            <w:tcBorders>
              <w:top w:val="single" w:sz="6" w:space="0" w:color="auto"/>
              <w:left w:val="single" w:sz="12" w:space="0" w:color="auto"/>
              <w:bottom w:val="single" w:sz="6" w:space="0" w:color="auto"/>
              <w:right w:val="single" w:sz="12" w:space="0" w:color="auto"/>
            </w:tcBorders>
            <w:vAlign w:val="center"/>
            <w:hideMark/>
          </w:tcPr>
          <w:p w14:paraId="3B20F167" w14:textId="1B265DA9" w:rsidR="00E64FFC" w:rsidRPr="00E64FFC" w:rsidRDefault="00E64FFC" w:rsidP="00E64FFC">
            <w:pPr>
              <w:jc w:val="center"/>
            </w:pPr>
            <w:r w:rsidRPr="00E64FFC">
              <w:t>11663,84</w:t>
            </w:r>
          </w:p>
        </w:tc>
      </w:tr>
      <w:tr w:rsidR="00E64FFC" w:rsidRPr="003657E1" w14:paraId="3CB0FA6F" w14:textId="77777777" w:rsidTr="00BF4EFB">
        <w:trPr>
          <w:trHeight w:hRule="exact" w:val="1130"/>
        </w:trPr>
        <w:tc>
          <w:tcPr>
            <w:tcW w:w="6804" w:type="dxa"/>
            <w:tcBorders>
              <w:top w:val="single" w:sz="6" w:space="0" w:color="auto"/>
              <w:left w:val="single" w:sz="12" w:space="0" w:color="auto"/>
              <w:bottom w:val="single" w:sz="6" w:space="0" w:color="auto"/>
              <w:right w:val="single" w:sz="12" w:space="0" w:color="auto"/>
            </w:tcBorders>
            <w:vAlign w:val="center"/>
            <w:hideMark/>
          </w:tcPr>
          <w:p w14:paraId="3314C9A3" w14:textId="3812F679" w:rsidR="00E64FFC" w:rsidRPr="003657E1" w:rsidRDefault="00E64FFC" w:rsidP="00E64FFC">
            <w:r>
              <w:rPr>
                <w:rFonts w:eastAsia="Calibri"/>
                <w:bCs/>
                <w:color w:val="auto"/>
                <w:shd w:val="clear" w:color="auto" w:fill="FFFFFF"/>
                <w:lang w:eastAsia="en-US"/>
              </w:rPr>
              <w:t>Модернизация</w:t>
            </w:r>
            <w:r w:rsidRPr="00E029F8">
              <w:rPr>
                <w:rFonts w:eastAsia="Calibri"/>
                <w:bCs/>
                <w:color w:val="auto"/>
                <w:shd w:val="clear" w:color="auto" w:fill="FFFFFF"/>
                <w:lang w:eastAsia="en-US"/>
              </w:rPr>
              <w:t xml:space="preserve"> участка трубопровода системы водоотведения в </w:t>
            </w:r>
            <w:r>
              <w:rPr>
                <w:rFonts w:eastAsia="Calibri"/>
                <w:bCs/>
                <w:color w:val="auto"/>
                <w:shd w:val="clear" w:color="auto" w:fill="FFFFFF"/>
                <w:lang w:eastAsia="en-US"/>
              </w:rPr>
              <w:t>с. Пушкинско</w:t>
            </w:r>
            <w:r w:rsidR="00EC086F">
              <w:rPr>
                <w:rFonts w:eastAsia="Calibri"/>
                <w:bCs/>
                <w:color w:val="auto"/>
                <w:shd w:val="clear" w:color="auto" w:fill="FFFFFF"/>
                <w:lang w:eastAsia="en-US"/>
              </w:rPr>
              <w:t>м</w:t>
            </w:r>
            <w:r w:rsidRPr="00E029F8">
              <w:rPr>
                <w:rFonts w:eastAsia="Calibri"/>
                <w:bCs/>
                <w:color w:val="auto"/>
                <w:shd w:val="clear" w:color="auto" w:fill="FFFFFF"/>
                <w:lang w:eastAsia="en-US"/>
              </w:rPr>
              <w:t xml:space="preserve"> </w:t>
            </w:r>
            <w:r w:rsidR="00F01699" w:rsidRPr="00F01699">
              <w:rPr>
                <w:rFonts w:eastAsia="Calibri"/>
                <w:bCs/>
                <w:color w:val="auto"/>
                <w:shd w:val="clear" w:color="auto" w:fill="FFFFFF"/>
                <w:lang w:eastAsia="en-US"/>
              </w:rPr>
              <w:t xml:space="preserve">Пушкинского сельского поселения </w:t>
            </w:r>
            <w:r w:rsidR="00BF4EFB" w:rsidRPr="00BF4EFB">
              <w:rPr>
                <w:rFonts w:eastAsia="Calibri"/>
                <w:bCs/>
                <w:color w:val="auto"/>
                <w:shd w:val="clear" w:color="auto" w:fill="FFFFFF"/>
                <w:lang w:eastAsia="en-US"/>
              </w:rPr>
              <w:t xml:space="preserve">Гулькевичского муниципального района Краснодарского края </w:t>
            </w:r>
            <w:r w:rsidRPr="00E029F8">
              <w:rPr>
                <w:rFonts w:eastAsia="Calibri"/>
                <w:bCs/>
                <w:color w:val="auto"/>
                <w:shd w:val="clear" w:color="auto" w:fill="FFFFFF"/>
                <w:lang w:eastAsia="en-US"/>
              </w:rPr>
              <w:t xml:space="preserve">по </w:t>
            </w:r>
            <w:r w:rsidRPr="006324B1">
              <w:rPr>
                <w:rFonts w:eastAsia="Calibri"/>
                <w:bCs/>
                <w:color w:val="auto"/>
                <w:shd w:val="clear" w:color="auto" w:fill="FFFFFF"/>
                <w:lang w:eastAsia="en-US"/>
              </w:rPr>
              <w:t>пер.</w:t>
            </w:r>
            <w:r>
              <w:rPr>
                <w:rFonts w:eastAsia="Calibri"/>
                <w:bCs/>
                <w:color w:val="auto"/>
                <w:shd w:val="clear" w:color="auto" w:fill="FFFFFF"/>
                <w:lang w:eastAsia="en-US"/>
              </w:rPr>
              <w:t xml:space="preserve"> </w:t>
            </w:r>
            <w:r w:rsidRPr="006324B1">
              <w:rPr>
                <w:rFonts w:eastAsia="Calibri"/>
                <w:bCs/>
                <w:color w:val="auto"/>
                <w:shd w:val="clear" w:color="auto" w:fill="FFFFFF"/>
                <w:lang w:eastAsia="en-US"/>
              </w:rPr>
              <w:t>Октябрьский</w:t>
            </w:r>
            <w:r w:rsidRPr="00E029F8">
              <w:rPr>
                <w:rFonts w:eastAsia="Microsoft YaHei"/>
                <w:color w:val="auto"/>
                <w:spacing w:val="-5"/>
                <w:lang w:eastAsia="en-US"/>
              </w:rPr>
              <w:t xml:space="preserve">, </w:t>
            </w:r>
            <w:r w:rsidRPr="00E029F8">
              <w:rPr>
                <w:rFonts w:eastAsia="Microsoft YaHei"/>
                <w:color w:val="auto"/>
                <w:spacing w:val="-5"/>
                <w:lang w:val="en-US" w:eastAsia="en-US"/>
              </w:rPr>
              <w:t>L</w:t>
            </w:r>
            <w:r w:rsidRPr="00E029F8">
              <w:rPr>
                <w:rFonts w:eastAsia="Microsoft YaHei"/>
                <w:color w:val="auto"/>
                <w:spacing w:val="-5"/>
                <w:lang w:eastAsia="en-US"/>
              </w:rPr>
              <w:t xml:space="preserve"> = </w:t>
            </w:r>
            <w:r>
              <w:rPr>
                <w:rFonts w:eastAsia="Microsoft YaHei"/>
                <w:color w:val="auto"/>
                <w:spacing w:val="-5"/>
                <w:lang w:eastAsia="en-US"/>
              </w:rPr>
              <w:t>780</w:t>
            </w:r>
            <w:r w:rsidRPr="00E029F8">
              <w:rPr>
                <w:rFonts w:eastAsia="Microsoft YaHei"/>
                <w:color w:val="auto"/>
                <w:spacing w:val="-5"/>
                <w:lang w:eastAsia="en-US"/>
              </w:rPr>
              <w:t xml:space="preserve"> м</w:t>
            </w:r>
          </w:p>
        </w:tc>
        <w:tc>
          <w:tcPr>
            <w:tcW w:w="2006" w:type="dxa"/>
            <w:tcBorders>
              <w:top w:val="single" w:sz="6" w:space="0" w:color="auto"/>
              <w:left w:val="single" w:sz="12" w:space="0" w:color="auto"/>
              <w:bottom w:val="single" w:sz="6" w:space="0" w:color="auto"/>
              <w:right w:val="single" w:sz="12" w:space="0" w:color="auto"/>
            </w:tcBorders>
            <w:vAlign w:val="center"/>
            <w:hideMark/>
          </w:tcPr>
          <w:p w14:paraId="3F882F48" w14:textId="77777777" w:rsidR="00E64FFC" w:rsidRPr="003657E1" w:rsidRDefault="00E64FFC" w:rsidP="00E64FFC">
            <w:pPr>
              <w:jc w:val="center"/>
            </w:pPr>
            <w:r w:rsidRPr="003657E1">
              <w:rPr>
                <w:spacing w:val="2"/>
                <w:lang w:eastAsia="ru-RU"/>
              </w:rPr>
              <w:t>м</w:t>
            </w:r>
          </w:p>
        </w:tc>
        <w:tc>
          <w:tcPr>
            <w:tcW w:w="2006" w:type="dxa"/>
            <w:tcBorders>
              <w:top w:val="single" w:sz="6" w:space="0" w:color="auto"/>
              <w:left w:val="single" w:sz="12" w:space="0" w:color="auto"/>
              <w:bottom w:val="single" w:sz="6" w:space="0" w:color="auto"/>
              <w:right w:val="single" w:sz="12" w:space="0" w:color="auto"/>
            </w:tcBorders>
            <w:vAlign w:val="center"/>
            <w:hideMark/>
          </w:tcPr>
          <w:p w14:paraId="668AB86B" w14:textId="36EDF11F" w:rsidR="00E64FFC" w:rsidRPr="003657E1" w:rsidRDefault="00E64FFC" w:rsidP="00E64FFC">
            <w:pPr>
              <w:keepNext/>
              <w:keepLines/>
              <w:contextualSpacing/>
              <w:jc w:val="center"/>
            </w:pPr>
            <w:r>
              <w:t>780</w:t>
            </w:r>
          </w:p>
        </w:tc>
        <w:tc>
          <w:tcPr>
            <w:tcW w:w="2117" w:type="dxa"/>
            <w:tcBorders>
              <w:top w:val="single" w:sz="6" w:space="0" w:color="auto"/>
              <w:left w:val="single" w:sz="12" w:space="0" w:color="auto"/>
              <w:bottom w:val="single" w:sz="6" w:space="0" w:color="auto"/>
              <w:right w:val="single" w:sz="12" w:space="0" w:color="auto"/>
            </w:tcBorders>
            <w:vAlign w:val="center"/>
            <w:hideMark/>
          </w:tcPr>
          <w:p w14:paraId="72D1C3D9" w14:textId="77777777" w:rsidR="00E64FFC" w:rsidRPr="003657E1" w:rsidRDefault="00E64FFC" w:rsidP="00E64FFC">
            <w:pPr>
              <w:jc w:val="center"/>
            </w:pPr>
            <w:r w:rsidRPr="003657E1">
              <w:rPr>
                <w:spacing w:val="2"/>
                <w:lang w:eastAsia="ru-RU"/>
              </w:rPr>
              <w:t>9719,865</w:t>
            </w:r>
          </w:p>
        </w:tc>
        <w:tc>
          <w:tcPr>
            <w:tcW w:w="2376" w:type="dxa"/>
            <w:tcBorders>
              <w:top w:val="single" w:sz="6" w:space="0" w:color="auto"/>
              <w:left w:val="single" w:sz="12" w:space="0" w:color="auto"/>
              <w:bottom w:val="single" w:sz="6" w:space="0" w:color="auto"/>
              <w:right w:val="single" w:sz="12" w:space="0" w:color="auto"/>
            </w:tcBorders>
            <w:vAlign w:val="center"/>
            <w:hideMark/>
          </w:tcPr>
          <w:p w14:paraId="74535A02" w14:textId="269B8DCD" w:rsidR="00E64FFC" w:rsidRPr="00E64FFC" w:rsidRDefault="00E64FFC" w:rsidP="00E64FFC">
            <w:pPr>
              <w:jc w:val="center"/>
            </w:pPr>
            <w:r w:rsidRPr="00E64FFC">
              <w:t>7581,495</w:t>
            </w:r>
          </w:p>
        </w:tc>
      </w:tr>
      <w:tr w:rsidR="00E64FFC" w:rsidRPr="003657E1" w14:paraId="7805279B" w14:textId="77777777" w:rsidTr="00BF4EFB">
        <w:trPr>
          <w:trHeight w:hRule="exact" w:val="1146"/>
        </w:trPr>
        <w:tc>
          <w:tcPr>
            <w:tcW w:w="6804" w:type="dxa"/>
            <w:tcBorders>
              <w:top w:val="single" w:sz="6" w:space="0" w:color="auto"/>
              <w:left w:val="single" w:sz="12" w:space="0" w:color="auto"/>
              <w:bottom w:val="single" w:sz="6" w:space="0" w:color="auto"/>
              <w:right w:val="single" w:sz="12" w:space="0" w:color="auto"/>
            </w:tcBorders>
            <w:vAlign w:val="center"/>
            <w:hideMark/>
          </w:tcPr>
          <w:p w14:paraId="6C8449F7" w14:textId="105A37BC" w:rsidR="00E64FFC" w:rsidRPr="003657E1" w:rsidRDefault="00E64FFC" w:rsidP="00E64FFC">
            <w:r>
              <w:rPr>
                <w:rFonts w:eastAsia="Calibri"/>
                <w:bCs/>
                <w:color w:val="auto"/>
                <w:shd w:val="clear" w:color="auto" w:fill="FFFFFF"/>
                <w:lang w:eastAsia="en-US"/>
              </w:rPr>
              <w:t>Модернизация</w:t>
            </w:r>
            <w:r w:rsidRPr="00E029F8">
              <w:rPr>
                <w:rFonts w:eastAsia="Calibri"/>
                <w:bCs/>
                <w:color w:val="auto"/>
                <w:shd w:val="clear" w:color="auto" w:fill="FFFFFF"/>
                <w:lang w:eastAsia="en-US"/>
              </w:rPr>
              <w:t xml:space="preserve"> участка трубопровода системы водоотведения в </w:t>
            </w:r>
            <w:r>
              <w:rPr>
                <w:rFonts w:eastAsia="Calibri"/>
                <w:bCs/>
                <w:color w:val="auto"/>
                <w:shd w:val="clear" w:color="auto" w:fill="FFFFFF"/>
                <w:lang w:eastAsia="en-US"/>
              </w:rPr>
              <w:t>с. Пушкинско</w:t>
            </w:r>
            <w:r w:rsidR="00EC086F">
              <w:rPr>
                <w:rFonts w:eastAsia="Calibri"/>
                <w:bCs/>
                <w:color w:val="auto"/>
                <w:shd w:val="clear" w:color="auto" w:fill="FFFFFF"/>
                <w:lang w:eastAsia="en-US"/>
              </w:rPr>
              <w:t>м</w:t>
            </w:r>
            <w:r w:rsidRPr="00E029F8">
              <w:rPr>
                <w:rFonts w:eastAsia="Calibri"/>
                <w:bCs/>
                <w:color w:val="auto"/>
                <w:shd w:val="clear" w:color="auto" w:fill="FFFFFF"/>
                <w:lang w:eastAsia="en-US"/>
              </w:rPr>
              <w:t xml:space="preserve"> </w:t>
            </w:r>
            <w:r w:rsidR="00F01699" w:rsidRPr="00F01699">
              <w:rPr>
                <w:rFonts w:eastAsia="Calibri"/>
                <w:bCs/>
                <w:color w:val="auto"/>
                <w:shd w:val="clear" w:color="auto" w:fill="FFFFFF"/>
                <w:lang w:eastAsia="en-US"/>
              </w:rPr>
              <w:t xml:space="preserve">Пушкинского сельского поселения </w:t>
            </w:r>
            <w:r w:rsidR="00BF4EFB" w:rsidRPr="00BF4EFB">
              <w:rPr>
                <w:rFonts w:eastAsia="Calibri"/>
                <w:bCs/>
                <w:color w:val="auto"/>
                <w:shd w:val="clear" w:color="auto" w:fill="FFFFFF"/>
                <w:lang w:eastAsia="en-US"/>
              </w:rPr>
              <w:t xml:space="preserve">Гулькевичского муниципального района Краснодарского края </w:t>
            </w:r>
            <w:r w:rsidRPr="00E029F8">
              <w:rPr>
                <w:rFonts w:eastAsia="Calibri"/>
                <w:bCs/>
                <w:color w:val="auto"/>
                <w:shd w:val="clear" w:color="auto" w:fill="FFFFFF"/>
                <w:lang w:eastAsia="en-US"/>
              </w:rPr>
              <w:t xml:space="preserve">по </w:t>
            </w:r>
            <w:r w:rsidRPr="006324B1">
              <w:rPr>
                <w:rFonts w:eastAsia="Calibri"/>
                <w:bCs/>
                <w:color w:val="auto"/>
                <w:shd w:val="clear" w:color="auto" w:fill="FFFFFF"/>
                <w:lang w:eastAsia="en-US"/>
              </w:rPr>
              <w:t>ул.</w:t>
            </w:r>
            <w:r>
              <w:rPr>
                <w:rFonts w:eastAsia="Calibri"/>
                <w:bCs/>
                <w:color w:val="auto"/>
                <w:shd w:val="clear" w:color="auto" w:fill="FFFFFF"/>
                <w:lang w:eastAsia="en-US"/>
              </w:rPr>
              <w:t xml:space="preserve"> </w:t>
            </w:r>
            <w:r w:rsidRPr="006324B1">
              <w:rPr>
                <w:rFonts w:eastAsia="Calibri"/>
                <w:bCs/>
                <w:color w:val="auto"/>
                <w:shd w:val="clear" w:color="auto" w:fill="FFFFFF"/>
                <w:lang w:eastAsia="en-US"/>
              </w:rPr>
              <w:t>Энтузиастов</w:t>
            </w:r>
            <w:r w:rsidRPr="00E029F8">
              <w:rPr>
                <w:rFonts w:eastAsia="Microsoft YaHei"/>
                <w:color w:val="auto"/>
                <w:spacing w:val="-5"/>
                <w:lang w:eastAsia="en-US"/>
              </w:rPr>
              <w:t xml:space="preserve">, </w:t>
            </w:r>
            <w:r w:rsidRPr="00E029F8">
              <w:rPr>
                <w:rFonts w:eastAsia="Microsoft YaHei"/>
                <w:color w:val="auto"/>
                <w:spacing w:val="-5"/>
                <w:lang w:val="en-US" w:eastAsia="en-US"/>
              </w:rPr>
              <w:t>L</w:t>
            </w:r>
            <w:r w:rsidRPr="00E029F8">
              <w:rPr>
                <w:rFonts w:eastAsia="Microsoft YaHei"/>
                <w:color w:val="auto"/>
                <w:spacing w:val="-5"/>
                <w:lang w:eastAsia="en-US"/>
              </w:rPr>
              <w:t xml:space="preserve"> = </w:t>
            </w:r>
            <w:r>
              <w:rPr>
                <w:rFonts w:eastAsia="Microsoft YaHei"/>
                <w:color w:val="auto"/>
                <w:spacing w:val="-5"/>
                <w:lang w:eastAsia="en-US"/>
              </w:rPr>
              <w:t>420</w:t>
            </w:r>
            <w:r w:rsidRPr="00E029F8">
              <w:rPr>
                <w:rFonts w:eastAsia="Microsoft YaHei"/>
                <w:color w:val="auto"/>
                <w:spacing w:val="-5"/>
                <w:lang w:eastAsia="en-US"/>
              </w:rPr>
              <w:t xml:space="preserve"> м</w:t>
            </w:r>
          </w:p>
        </w:tc>
        <w:tc>
          <w:tcPr>
            <w:tcW w:w="2006" w:type="dxa"/>
            <w:tcBorders>
              <w:top w:val="single" w:sz="6" w:space="0" w:color="auto"/>
              <w:left w:val="single" w:sz="12" w:space="0" w:color="auto"/>
              <w:bottom w:val="single" w:sz="6" w:space="0" w:color="auto"/>
              <w:right w:val="single" w:sz="12" w:space="0" w:color="auto"/>
            </w:tcBorders>
            <w:vAlign w:val="center"/>
            <w:hideMark/>
          </w:tcPr>
          <w:p w14:paraId="2A167A2C" w14:textId="77777777" w:rsidR="00E64FFC" w:rsidRPr="003657E1" w:rsidRDefault="00E64FFC" w:rsidP="00E64FFC">
            <w:pPr>
              <w:jc w:val="center"/>
            </w:pPr>
            <w:r w:rsidRPr="003657E1">
              <w:rPr>
                <w:spacing w:val="2"/>
                <w:lang w:eastAsia="ru-RU"/>
              </w:rPr>
              <w:t>м</w:t>
            </w:r>
          </w:p>
        </w:tc>
        <w:tc>
          <w:tcPr>
            <w:tcW w:w="2006" w:type="dxa"/>
            <w:tcBorders>
              <w:top w:val="single" w:sz="6" w:space="0" w:color="auto"/>
              <w:left w:val="single" w:sz="12" w:space="0" w:color="auto"/>
              <w:bottom w:val="single" w:sz="6" w:space="0" w:color="auto"/>
              <w:right w:val="single" w:sz="12" w:space="0" w:color="auto"/>
            </w:tcBorders>
            <w:vAlign w:val="center"/>
            <w:hideMark/>
          </w:tcPr>
          <w:p w14:paraId="3B59C420" w14:textId="3A718D1E" w:rsidR="00E64FFC" w:rsidRPr="003657E1" w:rsidRDefault="00E64FFC" w:rsidP="00E64FFC">
            <w:pPr>
              <w:keepNext/>
              <w:keepLines/>
              <w:contextualSpacing/>
              <w:jc w:val="center"/>
            </w:pPr>
            <w:r>
              <w:t>420</w:t>
            </w:r>
          </w:p>
        </w:tc>
        <w:tc>
          <w:tcPr>
            <w:tcW w:w="2117" w:type="dxa"/>
            <w:tcBorders>
              <w:top w:val="single" w:sz="6" w:space="0" w:color="auto"/>
              <w:left w:val="single" w:sz="12" w:space="0" w:color="auto"/>
              <w:bottom w:val="single" w:sz="6" w:space="0" w:color="auto"/>
              <w:right w:val="single" w:sz="12" w:space="0" w:color="auto"/>
            </w:tcBorders>
            <w:vAlign w:val="center"/>
            <w:hideMark/>
          </w:tcPr>
          <w:p w14:paraId="7DC5C6CE" w14:textId="77777777" w:rsidR="00E64FFC" w:rsidRPr="003657E1" w:rsidRDefault="00E64FFC" w:rsidP="00E64FFC">
            <w:pPr>
              <w:jc w:val="center"/>
            </w:pPr>
            <w:r w:rsidRPr="003657E1">
              <w:rPr>
                <w:spacing w:val="2"/>
                <w:lang w:eastAsia="ru-RU"/>
              </w:rPr>
              <w:t>9719,865</w:t>
            </w:r>
          </w:p>
        </w:tc>
        <w:tc>
          <w:tcPr>
            <w:tcW w:w="2376" w:type="dxa"/>
            <w:tcBorders>
              <w:top w:val="single" w:sz="6" w:space="0" w:color="auto"/>
              <w:left w:val="single" w:sz="12" w:space="0" w:color="auto"/>
              <w:bottom w:val="single" w:sz="6" w:space="0" w:color="auto"/>
              <w:right w:val="single" w:sz="12" w:space="0" w:color="auto"/>
            </w:tcBorders>
            <w:vAlign w:val="center"/>
            <w:hideMark/>
          </w:tcPr>
          <w:p w14:paraId="2768BC1B" w14:textId="4AED9814" w:rsidR="00E64FFC" w:rsidRPr="00E64FFC" w:rsidRDefault="00E64FFC" w:rsidP="00E64FFC">
            <w:pPr>
              <w:jc w:val="center"/>
            </w:pPr>
            <w:r w:rsidRPr="00E64FFC">
              <w:t>4082,343</w:t>
            </w:r>
          </w:p>
        </w:tc>
      </w:tr>
      <w:tr w:rsidR="00E64FFC" w:rsidRPr="003657E1" w14:paraId="349FE6DB" w14:textId="77777777" w:rsidTr="00E64FFC">
        <w:trPr>
          <w:trHeight w:hRule="exact" w:val="991"/>
        </w:trPr>
        <w:tc>
          <w:tcPr>
            <w:tcW w:w="6804" w:type="dxa"/>
            <w:tcBorders>
              <w:top w:val="single" w:sz="6" w:space="0" w:color="auto"/>
              <w:left w:val="single" w:sz="12" w:space="0" w:color="auto"/>
              <w:bottom w:val="single" w:sz="6" w:space="0" w:color="auto"/>
              <w:right w:val="single" w:sz="12" w:space="0" w:color="auto"/>
            </w:tcBorders>
            <w:vAlign w:val="center"/>
            <w:hideMark/>
          </w:tcPr>
          <w:p w14:paraId="78CD504E" w14:textId="1C13EC75" w:rsidR="00E64FFC" w:rsidRPr="003657E1" w:rsidRDefault="00E64FFC" w:rsidP="00E64FFC">
            <w:r>
              <w:rPr>
                <w:rFonts w:eastAsia="Calibri"/>
                <w:bCs/>
                <w:color w:val="auto"/>
                <w:shd w:val="clear" w:color="auto" w:fill="FFFFFF"/>
                <w:lang w:eastAsia="en-US"/>
              </w:rPr>
              <w:t>С</w:t>
            </w:r>
            <w:r w:rsidRPr="00903D41">
              <w:rPr>
                <w:rFonts w:eastAsia="Calibri"/>
                <w:bCs/>
                <w:color w:val="auto"/>
                <w:shd w:val="clear" w:color="auto" w:fill="FFFFFF"/>
                <w:lang w:eastAsia="en-US"/>
              </w:rPr>
              <w:t>троительство или реконструкция очистных сооружений, КНС в с. Пушкинском</w:t>
            </w:r>
          </w:p>
        </w:tc>
        <w:tc>
          <w:tcPr>
            <w:tcW w:w="2006" w:type="dxa"/>
            <w:tcBorders>
              <w:top w:val="single" w:sz="6" w:space="0" w:color="auto"/>
              <w:left w:val="single" w:sz="12" w:space="0" w:color="auto"/>
              <w:bottom w:val="single" w:sz="6" w:space="0" w:color="auto"/>
              <w:right w:val="single" w:sz="12" w:space="0" w:color="auto"/>
            </w:tcBorders>
            <w:vAlign w:val="center"/>
            <w:hideMark/>
          </w:tcPr>
          <w:p w14:paraId="778EA8DC" w14:textId="77777777" w:rsidR="00E64FFC" w:rsidRPr="003657E1" w:rsidRDefault="00E64FFC" w:rsidP="00E64FFC">
            <w:pPr>
              <w:jc w:val="center"/>
            </w:pPr>
            <w:r w:rsidRPr="003657E1">
              <w:rPr>
                <w:spacing w:val="2"/>
                <w:lang w:eastAsia="ru-RU"/>
              </w:rPr>
              <w:t>м</w:t>
            </w:r>
          </w:p>
        </w:tc>
        <w:tc>
          <w:tcPr>
            <w:tcW w:w="2006" w:type="dxa"/>
            <w:tcBorders>
              <w:top w:val="single" w:sz="6" w:space="0" w:color="auto"/>
              <w:left w:val="single" w:sz="12" w:space="0" w:color="auto"/>
              <w:bottom w:val="single" w:sz="6" w:space="0" w:color="auto"/>
              <w:right w:val="single" w:sz="12" w:space="0" w:color="auto"/>
            </w:tcBorders>
            <w:vAlign w:val="center"/>
            <w:hideMark/>
          </w:tcPr>
          <w:p w14:paraId="36F0E8BF" w14:textId="79F2F332" w:rsidR="00E64FFC" w:rsidRPr="003657E1" w:rsidRDefault="00E64FFC" w:rsidP="00E64FFC">
            <w:pPr>
              <w:keepNext/>
              <w:keepLines/>
              <w:contextualSpacing/>
              <w:jc w:val="center"/>
            </w:pPr>
            <w:r>
              <w:t>1</w:t>
            </w:r>
          </w:p>
        </w:tc>
        <w:tc>
          <w:tcPr>
            <w:tcW w:w="2117" w:type="dxa"/>
            <w:tcBorders>
              <w:top w:val="single" w:sz="6" w:space="0" w:color="auto"/>
              <w:left w:val="single" w:sz="12" w:space="0" w:color="auto"/>
              <w:bottom w:val="single" w:sz="6" w:space="0" w:color="auto"/>
              <w:right w:val="single" w:sz="12" w:space="0" w:color="auto"/>
            </w:tcBorders>
            <w:vAlign w:val="center"/>
            <w:hideMark/>
          </w:tcPr>
          <w:p w14:paraId="531DC5B8" w14:textId="350FCE7E" w:rsidR="00E64FFC" w:rsidRPr="003657E1" w:rsidRDefault="00E64FFC" w:rsidP="00E64FFC">
            <w:pPr>
              <w:jc w:val="center"/>
            </w:pPr>
            <w:r>
              <w:rPr>
                <w:spacing w:val="2"/>
                <w:lang w:eastAsia="ru-RU"/>
              </w:rPr>
              <w:t>15000,0</w:t>
            </w:r>
          </w:p>
        </w:tc>
        <w:tc>
          <w:tcPr>
            <w:tcW w:w="2376" w:type="dxa"/>
            <w:tcBorders>
              <w:top w:val="single" w:sz="6" w:space="0" w:color="auto"/>
              <w:left w:val="single" w:sz="12" w:space="0" w:color="auto"/>
              <w:bottom w:val="single" w:sz="6" w:space="0" w:color="auto"/>
              <w:right w:val="single" w:sz="12" w:space="0" w:color="auto"/>
            </w:tcBorders>
            <w:vAlign w:val="center"/>
            <w:hideMark/>
          </w:tcPr>
          <w:p w14:paraId="383717FC" w14:textId="7325A3F0" w:rsidR="00E64FFC" w:rsidRPr="00E64FFC" w:rsidRDefault="00E64FFC" w:rsidP="00E64FFC">
            <w:pPr>
              <w:jc w:val="center"/>
            </w:pPr>
            <w:r w:rsidRPr="00E64FFC">
              <w:t>15000</w:t>
            </w:r>
          </w:p>
        </w:tc>
      </w:tr>
      <w:tr w:rsidR="00E029F8" w:rsidRPr="003657E1" w14:paraId="69DB5480" w14:textId="77777777" w:rsidTr="003E6FF1">
        <w:trPr>
          <w:trHeight w:hRule="exact" w:val="619"/>
        </w:trPr>
        <w:tc>
          <w:tcPr>
            <w:tcW w:w="6804" w:type="dxa"/>
            <w:tcBorders>
              <w:top w:val="single" w:sz="6" w:space="0" w:color="auto"/>
              <w:left w:val="single" w:sz="12" w:space="0" w:color="auto"/>
              <w:bottom w:val="single" w:sz="12" w:space="0" w:color="auto"/>
              <w:right w:val="single" w:sz="12" w:space="0" w:color="auto"/>
            </w:tcBorders>
            <w:vAlign w:val="center"/>
            <w:hideMark/>
          </w:tcPr>
          <w:p w14:paraId="1B3699BB" w14:textId="77777777" w:rsidR="00E029F8" w:rsidRPr="003657E1" w:rsidRDefault="00E029F8" w:rsidP="003E6FF1">
            <w:pPr>
              <w:rPr>
                <w:b/>
                <w:bCs/>
                <w:shd w:val="clear" w:color="auto" w:fill="FFFFFF"/>
              </w:rPr>
            </w:pPr>
            <w:r w:rsidRPr="003657E1">
              <w:rPr>
                <w:b/>
                <w:bCs/>
                <w:shd w:val="clear" w:color="auto" w:fill="FFFFFF"/>
              </w:rPr>
              <w:t>Итого:</w:t>
            </w:r>
          </w:p>
        </w:tc>
        <w:tc>
          <w:tcPr>
            <w:tcW w:w="2006" w:type="dxa"/>
            <w:tcBorders>
              <w:top w:val="single" w:sz="6" w:space="0" w:color="auto"/>
              <w:left w:val="single" w:sz="12" w:space="0" w:color="auto"/>
              <w:bottom w:val="single" w:sz="12" w:space="0" w:color="auto"/>
              <w:right w:val="single" w:sz="12" w:space="0" w:color="auto"/>
            </w:tcBorders>
            <w:vAlign w:val="center"/>
          </w:tcPr>
          <w:p w14:paraId="18B44C2A" w14:textId="77777777" w:rsidR="00E029F8" w:rsidRPr="003657E1" w:rsidRDefault="00E029F8" w:rsidP="003E6FF1">
            <w:pPr>
              <w:tabs>
                <w:tab w:val="left" w:pos="2895"/>
              </w:tabs>
              <w:jc w:val="center"/>
              <w:textAlignment w:val="baseline"/>
              <w:rPr>
                <w:b/>
                <w:spacing w:val="2"/>
                <w:lang w:eastAsia="ru-RU"/>
              </w:rPr>
            </w:pPr>
          </w:p>
        </w:tc>
        <w:tc>
          <w:tcPr>
            <w:tcW w:w="2006" w:type="dxa"/>
            <w:tcBorders>
              <w:top w:val="single" w:sz="6" w:space="0" w:color="auto"/>
              <w:left w:val="single" w:sz="12" w:space="0" w:color="auto"/>
              <w:bottom w:val="single" w:sz="12" w:space="0" w:color="auto"/>
              <w:right w:val="single" w:sz="12" w:space="0" w:color="auto"/>
            </w:tcBorders>
            <w:vAlign w:val="center"/>
            <w:hideMark/>
          </w:tcPr>
          <w:p w14:paraId="57DAA7B2" w14:textId="77777777" w:rsidR="00E029F8" w:rsidRPr="003657E1" w:rsidRDefault="00E029F8" w:rsidP="003E6FF1">
            <w:pPr>
              <w:keepNext/>
              <w:keepLines/>
              <w:contextualSpacing/>
              <w:jc w:val="center"/>
              <w:rPr>
                <w:b/>
              </w:rPr>
            </w:pPr>
          </w:p>
        </w:tc>
        <w:tc>
          <w:tcPr>
            <w:tcW w:w="2117" w:type="dxa"/>
            <w:tcBorders>
              <w:top w:val="single" w:sz="6" w:space="0" w:color="auto"/>
              <w:left w:val="single" w:sz="12" w:space="0" w:color="auto"/>
              <w:bottom w:val="single" w:sz="12" w:space="0" w:color="auto"/>
              <w:right w:val="single" w:sz="12" w:space="0" w:color="auto"/>
            </w:tcBorders>
            <w:vAlign w:val="center"/>
          </w:tcPr>
          <w:p w14:paraId="7A603998" w14:textId="6272A788" w:rsidR="00E029F8" w:rsidRPr="003657E1" w:rsidRDefault="00E029F8" w:rsidP="003E6FF1">
            <w:pPr>
              <w:tabs>
                <w:tab w:val="left" w:pos="2895"/>
              </w:tabs>
              <w:jc w:val="center"/>
              <w:textAlignment w:val="baseline"/>
              <w:rPr>
                <w:b/>
                <w:spacing w:val="2"/>
                <w:lang w:eastAsia="ru-RU"/>
              </w:rPr>
            </w:pPr>
          </w:p>
        </w:tc>
        <w:tc>
          <w:tcPr>
            <w:tcW w:w="2376" w:type="dxa"/>
            <w:tcBorders>
              <w:top w:val="single" w:sz="6" w:space="0" w:color="auto"/>
              <w:left w:val="single" w:sz="12" w:space="0" w:color="auto"/>
              <w:bottom w:val="single" w:sz="12" w:space="0" w:color="auto"/>
              <w:right w:val="single" w:sz="12" w:space="0" w:color="auto"/>
            </w:tcBorders>
            <w:vAlign w:val="center"/>
            <w:hideMark/>
          </w:tcPr>
          <w:p w14:paraId="588E6591" w14:textId="015E481F" w:rsidR="00E029F8" w:rsidRPr="003657E1" w:rsidRDefault="00E64FFC" w:rsidP="003E6FF1">
            <w:pPr>
              <w:jc w:val="center"/>
              <w:rPr>
                <w:b/>
                <w:bCs/>
              </w:rPr>
            </w:pPr>
            <w:bookmarkStart w:id="48" w:name="_Hlk203997132"/>
            <w:r>
              <w:rPr>
                <w:b/>
                <w:bCs/>
              </w:rPr>
              <w:t>50769,1</w:t>
            </w:r>
            <w:bookmarkEnd w:id="48"/>
          </w:p>
        </w:tc>
      </w:tr>
    </w:tbl>
    <w:p w14:paraId="1E4590C3" w14:textId="77777777" w:rsidR="00E029F8" w:rsidRDefault="00E029F8" w:rsidP="00E029F8">
      <w:pPr>
        <w:autoSpaceDE w:val="0"/>
        <w:autoSpaceDN w:val="0"/>
        <w:adjustRightInd w:val="0"/>
        <w:ind w:right="-1"/>
        <w:jc w:val="right"/>
        <w:rPr>
          <w:spacing w:val="2"/>
          <w:sz w:val="28"/>
          <w:szCs w:val="28"/>
          <w:lang w:eastAsia="ru-RU"/>
        </w:rPr>
        <w:sectPr w:rsidR="00E029F8" w:rsidSect="00E029F8">
          <w:pgSz w:w="16840" w:h="11907" w:orient="landscape" w:code="9"/>
          <w:pgMar w:top="851" w:right="851" w:bottom="1701" w:left="680" w:header="720" w:footer="720" w:gutter="0"/>
          <w:cols w:space="720"/>
          <w:docGrid w:linePitch="299"/>
        </w:sectPr>
      </w:pPr>
    </w:p>
    <w:p w14:paraId="6DCF4FA5" w14:textId="77777777" w:rsidR="00E029F8" w:rsidRPr="004466F5" w:rsidRDefault="00E029F8" w:rsidP="00D50D99">
      <w:pPr>
        <w:autoSpaceDE w:val="0"/>
        <w:autoSpaceDN w:val="0"/>
        <w:adjustRightInd w:val="0"/>
        <w:spacing w:line="276" w:lineRule="auto"/>
        <w:ind w:right="-1"/>
        <w:jc w:val="center"/>
        <w:rPr>
          <w:b/>
          <w:sz w:val="28"/>
          <w:szCs w:val="28"/>
        </w:rPr>
      </w:pPr>
      <w:r w:rsidRPr="004466F5">
        <w:rPr>
          <w:rFonts w:eastAsia="TimesNewRomanPS-BoldMT"/>
          <w:b/>
          <w:sz w:val="28"/>
          <w:szCs w:val="28"/>
        </w:rPr>
        <w:t>2</w:t>
      </w:r>
      <w:r>
        <w:rPr>
          <w:rFonts w:eastAsia="TimesNewRomanPS-BoldMT"/>
          <w:b/>
          <w:sz w:val="28"/>
          <w:szCs w:val="28"/>
        </w:rPr>
        <w:t>.</w:t>
      </w:r>
      <w:r w:rsidRPr="004466F5">
        <w:rPr>
          <w:rFonts w:eastAsia="TimesNewRomanPS-BoldMT"/>
          <w:b/>
          <w:sz w:val="28"/>
          <w:szCs w:val="28"/>
        </w:rPr>
        <w:t>7</w:t>
      </w:r>
      <w:r>
        <w:rPr>
          <w:rFonts w:eastAsia="TimesNewRomanPS-BoldMT"/>
          <w:b/>
          <w:sz w:val="28"/>
          <w:szCs w:val="28"/>
        </w:rPr>
        <w:t xml:space="preserve">. </w:t>
      </w:r>
      <w:r w:rsidRPr="004466F5">
        <w:rPr>
          <w:rFonts w:eastAsia="TimesNewRomanPS-BoldMT"/>
          <w:b/>
          <w:sz w:val="28"/>
          <w:szCs w:val="28"/>
        </w:rPr>
        <w:t xml:space="preserve">ПЛАНОВЫЕ ЗНАЧЕНИЯ ПОКАЗАТЕЛЕЙ РАЗВИТИЯ ЦЕНТРАЛИЗОВАННЫХ </w:t>
      </w:r>
      <w:bookmarkEnd w:id="46"/>
      <w:bookmarkEnd w:id="47"/>
      <w:r w:rsidRPr="004466F5">
        <w:rPr>
          <w:rFonts w:eastAsia="TimesNewRomanPS-BoldMT"/>
          <w:b/>
          <w:sz w:val="28"/>
          <w:szCs w:val="28"/>
        </w:rPr>
        <w:t xml:space="preserve">СИСТЕМ </w:t>
      </w:r>
      <w:r>
        <w:rPr>
          <w:rFonts w:eastAsia="TimesNewRomanPS-BoldMT"/>
          <w:b/>
          <w:sz w:val="28"/>
          <w:szCs w:val="28"/>
        </w:rPr>
        <w:t>ВОДООТВЕДЕНИЯ</w:t>
      </w:r>
    </w:p>
    <w:p w14:paraId="452F5FBB" w14:textId="77777777" w:rsidR="00E029F8" w:rsidRDefault="00E029F8" w:rsidP="00D50D99">
      <w:pPr>
        <w:spacing w:line="276" w:lineRule="auto"/>
        <w:ind w:right="-30" w:firstLine="709"/>
        <w:jc w:val="both"/>
        <w:rPr>
          <w:sz w:val="28"/>
          <w:szCs w:val="28"/>
        </w:rPr>
      </w:pPr>
      <w:bookmarkStart w:id="49" w:name="_Toc388883751"/>
      <w:r w:rsidRPr="004466F5">
        <w:rPr>
          <w:sz w:val="28"/>
          <w:szCs w:val="28"/>
        </w:rPr>
        <w:t>Реализация описанных выше мероприятий положительно скажется на эксплуатационных показателях системы водоотведения, в результате чего ожидается улучшение целевых показателей. Плановые показатели развития системы централизованного водоотведения представлены ниже</w:t>
      </w:r>
      <w:r>
        <w:rPr>
          <w:sz w:val="28"/>
          <w:szCs w:val="28"/>
        </w:rPr>
        <w:t>.</w:t>
      </w:r>
    </w:p>
    <w:p w14:paraId="45786D43" w14:textId="77777777" w:rsidR="00E029F8" w:rsidRDefault="00E029F8" w:rsidP="00E029F8">
      <w:pPr>
        <w:jc w:val="right"/>
        <w:rPr>
          <w:sz w:val="28"/>
          <w:szCs w:val="28"/>
        </w:rPr>
      </w:pPr>
      <w:r>
        <w:rPr>
          <w:sz w:val="28"/>
          <w:szCs w:val="28"/>
        </w:rPr>
        <w:t>Таблица 42</w:t>
      </w:r>
    </w:p>
    <w:tbl>
      <w:tblPr>
        <w:tblW w:w="15578" w:type="dxa"/>
        <w:jc w:val="center"/>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ayout w:type="fixed"/>
        <w:tblLook w:val="04A0" w:firstRow="1" w:lastRow="0" w:firstColumn="1" w:lastColumn="0" w:noHBand="0" w:noVBand="1"/>
      </w:tblPr>
      <w:tblGrid>
        <w:gridCol w:w="738"/>
        <w:gridCol w:w="3054"/>
        <w:gridCol w:w="1028"/>
        <w:gridCol w:w="1809"/>
        <w:gridCol w:w="1134"/>
        <w:gridCol w:w="1417"/>
        <w:gridCol w:w="993"/>
        <w:gridCol w:w="1134"/>
        <w:gridCol w:w="1178"/>
        <w:gridCol w:w="3093"/>
      </w:tblGrid>
      <w:tr w:rsidR="00EA5DA9" w:rsidRPr="003C0509" w14:paraId="47A67737" w14:textId="77777777" w:rsidTr="00EA5DA9">
        <w:trPr>
          <w:jc w:val="center"/>
        </w:trPr>
        <w:tc>
          <w:tcPr>
            <w:tcW w:w="738" w:type="dxa"/>
            <w:shd w:val="clear" w:color="auto" w:fill="auto"/>
            <w:vAlign w:val="center"/>
          </w:tcPr>
          <w:p w14:paraId="3804857F" w14:textId="77777777" w:rsidR="00EA5DA9" w:rsidRPr="003C0509" w:rsidRDefault="00EA5DA9" w:rsidP="003E6FF1">
            <w:pPr>
              <w:autoSpaceDE w:val="0"/>
              <w:autoSpaceDN w:val="0"/>
              <w:adjustRightInd w:val="0"/>
              <w:ind w:right="-1"/>
              <w:contextualSpacing/>
              <w:jc w:val="center"/>
              <w:rPr>
                <w:b/>
                <w:bCs/>
                <w:lang w:eastAsia="ru-RU"/>
              </w:rPr>
            </w:pPr>
            <w:r w:rsidRPr="003C0509">
              <w:rPr>
                <w:b/>
                <w:bCs/>
                <w:lang w:eastAsia="ru-RU"/>
              </w:rPr>
              <w:t>№ п/п</w:t>
            </w:r>
          </w:p>
        </w:tc>
        <w:tc>
          <w:tcPr>
            <w:tcW w:w="3054" w:type="dxa"/>
            <w:shd w:val="clear" w:color="auto" w:fill="auto"/>
            <w:vAlign w:val="center"/>
          </w:tcPr>
          <w:p w14:paraId="20823108" w14:textId="77777777" w:rsidR="00EA5DA9" w:rsidRPr="003C0509" w:rsidRDefault="00EA5DA9" w:rsidP="003E6FF1">
            <w:pPr>
              <w:autoSpaceDE w:val="0"/>
              <w:autoSpaceDN w:val="0"/>
              <w:adjustRightInd w:val="0"/>
              <w:ind w:right="-1"/>
              <w:contextualSpacing/>
              <w:jc w:val="center"/>
              <w:rPr>
                <w:b/>
                <w:bCs/>
                <w:lang w:eastAsia="ru-RU"/>
              </w:rPr>
            </w:pPr>
            <w:r w:rsidRPr="003C0509">
              <w:rPr>
                <w:b/>
                <w:bCs/>
                <w:lang w:eastAsia="ru-RU"/>
              </w:rPr>
              <w:t>Наименование показателя</w:t>
            </w:r>
          </w:p>
        </w:tc>
        <w:tc>
          <w:tcPr>
            <w:tcW w:w="1028" w:type="dxa"/>
            <w:shd w:val="clear" w:color="auto" w:fill="auto"/>
            <w:vAlign w:val="center"/>
          </w:tcPr>
          <w:p w14:paraId="3D9FB5DB" w14:textId="77777777" w:rsidR="00EA5DA9" w:rsidRPr="003C0509" w:rsidRDefault="00EA5DA9" w:rsidP="003E6FF1">
            <w:pPr>
              <w:autoSpaceDE w:val="0"/>
              <w:autoSpaceDN w:val="0"/>
              <w:adjustRightInd w:val="0"/>
              <w:ind w:right="-1"/>
              <w:contextualSpacing/>
              <w:jc w:val="center"/>
              <w:rPr>
                <w:b/>
                <w:bCs/>
                <w:lang w:eastAsia="ru-RU"/>
              </w:rPr>
            </w:pPr>
            <w:r w:rsidRPr="003C0509">
              <w:rPr>
                <w:b/>
                <w:bCs/>
                <w:lang w:eastAsia="ru-RU"/>
              </w:rPr>
              <w:t>Ед. изм.</w:t>
            </w:r>
          </w:p>
        </w:tc>
        <w:tc>
          <w:tcPr>
            <w:tcW w:w="1809" w:type="dxa"/>
            <w:shd w:val="clear" w:color="auto" w:fill="auto"/>
            <w:vAlign w:val="center"/>
          </w:tcPr>
          <w:p w14:paraId="33106402" w14:textId="77777777" w:rsidR="00EA5DA9" w:rsidRPr="003C0509" w:rsidRDefault="00EA5DA9" w:rsidP="003E6FF1">
            <w:pPr>
              <w:autoSpaceDE w:val="0"/>
              <w:autoSpaceDN w:val="0"/>
              <w:adjustRightInd w:val="0"/>
              <w:ind w:right="-1"/>
              <w:contextualSpacing/>
              <w:jc w:val="center"/>
              <w:rPr>
                <w:b/>
                <w:bCs/>
                <w:lang w:eastAsia="ru-RU"/>
              </w:rPr>
            </w:pPr>
            <w:r w:rsidRPr="003C0509">
              <w:rPr>
                <w:b/>
                <w:bCs/>
                <w:lang w:eastAsia="ru-RU"/>
              </w:rPr>
              <w:t>202</w:t>
            </w:r>
            <w:r>
              <w:rPr>
                <w:b/>
                <w:bCs/>
                <w:lang w:eastAsia="ru-RU"/>
              </w:rPr>
              <w:t>4</w:t>
            </w:r>
            <w:r w:rsidRPr="003C0509">
              <w:rPr>
                <w:b/>
                <w:bCs/>
                <w:lang w:eastAsia="ru-RU"/>
              </w:rPr>
              <w:t>(факт)</w:t>
            </w:r>
          </w:p>
        </w:tc>
        <w:tc>
          <w:tcPr>
            <w:tcW w:w="1134" w:type="dxa"/>
            <w:shd w:val="clear" w:color="auto" w:fill="auto"/>
            <w:vAlign w:val="center"/>
          </w:tcPr>
          <w:p w14:paraId="16D96537" w14:textId="77777777" w:rsidR="00EA5DA9" w:rsidRPr="003C0509" w:rsidRDefault="00EA5DA9" w:rsidP="003E6FF1">
            <w:pPr>
              <w:autoSpaceDE w:val="0"/>
              <w:autoSpaceDN w:val="0"/>
              <w:adjustRightInd w:val="0"/>
              <w:ind w:right="-1"/>
              <w:contextualSpacing/>
              <w:jc w:val="center"/>
              <w:rPr>
                <w:b/>
                <w:bCs/>
                <w:lang w:eastAsia="ru-RU"/>
              </w:rPr>
            </w:pPr>
            <w:r w:rsidRPr="003C0509">
              <w:rPr>
                <w:b/>
                <w:bCs/>
                <w:lang w:eastAsia="ru-RU"/>
              </w:rPr>
              <w:t>202</w:t>
            </w:r>
            <w:r>
              <w:rPr>
                <w:b/>
                <w:bCs/>
                <w:lang w:eastAsia="ru-RU"/>
              </w:rPr>
              <w:t>5</w:t>
            </w:r>
          </w:p>
        </w:tc>
        <w:tc>
          <w:tcPr>
            <w:tcW w:w="1417" w:type="dxa"/>
            <w:shd w:val="clear" w:color="auto" w:fill="auto"/>
            <w:vAlign w:val="center"/>
          </w:tcPr>
          <w:p w14:paraId="2D0CA335" w14:textId="77777777" w:rsidR="00EA5DA9" w:rsidRPr="003C0509" w:rsidRDefault="00EA5DA9" w:rsidP="003E6FF1">
            <w:pPr>
              <w:autoSpaceDE w:val="0"/>
              <w:autoSpaceDN w:val="0"/>
              <w:adjustRightInd w:val="0"/>
              <w:ind w:right="-1"/>
              <w:contextualSpacing/>
              <w:jc w:val="center"/>
              <w:rPr>
                <w:b/>
                <w:bCs/>
                <w:lang w:eastAsia="ru-RU"/>
              </w:rPr>
            </w:pPr>
            <w:r w:rsidRPr="003C0509">
              <w:rPr>
                <w:b/>
                <w:bCs/>
                <w:lang w:eastAsia="ru-RU"/>
              </w:rPr>
              <w:t>202</w:t>
            </w:r>
            <w:r>
              <w:rPr>
                <w:b/>
                <w:bCs/>
                <w:lang w:eastAsia="ru-RU"/>
              </w:rPr>
              <w:t>6</w:t>
            </w:r>
          </w:p>
        </w:tc>
        <w:tc>
          <w:tcPr>
            <w:tcW w:w="993" w:type="dxa"/>
            <w:shd w:val="clear" w:color="auto" w:fill="auto"/>
            <w:vAlign w:val="center"/>
          </w:tcPr>
          <w:p w14:paraId="58DDF2E2" w14:textId="77777777" w:rsidR="00EA5DA9" w:rsidRPr="003C0509" w:rsidRDefault="00EA5DA9" w:rsidP="003E6FF1">
            <w:pPr>
              <w:autoSpaceDE w:val="0"/>
              <w:autoSpaceDN w:val="0"/>
              <w:adjustRightInd w:val="0"/>
              <w:ind w:right="-1"/>
              <w:contextualSpacing/>
              <w:jc w:val="center"/>
              <w:rPr>
                <w:b/>
                <w:bCs/>
                <w:lang w:eastAsia="ru-RU"/>
              </w:rPr>
            </w:pPr>
            <w:r w:rsidRPr="003C0509">
              <w:rPr>
                <w:b/>
                <w:bCs/>
                <w:lang w:eastAsia="ru-RU"/>
              </w:rPr>
              <w:t>202</w:t>
            </w:r>
            <w:r>
              <w:rPr>
                <w:b/>
                <w:bCs/>
                <w:lang w:eastAsia="ru-RU"/>
              </w:rPr>
              <w:t>7</w:t>
            </w:r>
          </w:p>
        </w:tc>
        <w:tc>
          <w:tcPr>
            <w:tcW w:w="1134" w:type="dxa"/>
            <w:shd w:val="clear" w:color="auto" w:fill="auto"/>
            <w:vAlign w:val="center"/>
          </w:tcPr>
          <w:p w14:paraId="55BB9EA5" w14:textId="77777777" w:rsidR="00EA5DA9" w:rsidRPr="003C0509" w:rsidRDefault="00EA5DA9" w:rsidP="003E6FF1">
            <w:pPr>
              <w:autoSpaceDE w:val="0"/>
              <w:autoSpaceDN w:val="0"/>
              <w:adjustRightInd w:val="0"/>
              <w:ind w:right="-1"/>
              <w:contextualSpacing/>
              <w:jc w:val="center"/>
              <w:rPr>
                <w:b/>
                <w:bCs/>
                <w:lang w:eastAsia="ru-RU"/>
              </w:rPr>
            </w:pPr>
            <w:r w:rsidRPr="003C0509">
              <w:rPr>
                <w:b/>
                <w:bCs/>
                <w:lang w:eastAsia="ru-RU"/>
              </w:rPr>
              <w:t>202</w:t>
            </w:r>
            <w:r>
              <w:rPr>
                <w:b/>
                <w:bCs/>
                <w:lang w:eastAsia="ru-RU"/>
              </w:rPr>
              <w:t>8</w:t>
            </w:r>
          </w:p>
        </w:tc>
        <w:tc>
          <w:tcPr>
            <w:tcW w:w="1178" w:type="dxa"/>
            <w:shd w:val="clear" w:color="auto" w:fill="auto"/>
            <w:vAlign w:val="center"/>
          </w:tcPr>
          <w:p w14:paraId="19C1F1EA" w14:textId="77777777" w:rsidR="00EA5DA9" w:rsidRPr="003C0509" w:rsidRDefault="00EA5DA9" w:rsidP="003E6FF1">
            <w:pPr>
              <w:autoSpaceDE w:val="0"/>
              <w:autoSpaceDN w:val="0"/>
              <w:adjustRightInd w:val="0"/>
              <w:ind w:right="-1"/>
              <w:contextualSpacing/>
              <w:jc w:val="center"/>
              <w:rPr>
                <w:b/>
                <w:bCs/>
                <w:lang w:eastAsia="ru-RU"/>
              </w:rPr>
            </w:pPr>
            <w:r w:rsidRPr="003C0509">
              <w:rPr>
                <w:b/>
                <w:bCs/>
                <w:lang w:eastAsia="ru-RU"/>
              </w:rPr>
              <w:t>202</w:t>
            </w:r>
            <w:r>
              <w:rPr>
                <w:b/>
                <w:bCs/>
                <w:lang w:eastAsia="ru-RU"/>
              </w:rPr>
              <w:t>9</w:t>
            </w:r>
          </w:p>
        </w:tc>
        <w:tc>
          <w:tcPr>
            <w:tcW w:w="3093" w:type="dxa"/>
            <w:shd w:val="clear" w:color="auto" w:fill="auto"/>
            <w:vAlign w:val="center"/>
          </w:tcPr>
          <w:p w14:paraId="4DE0E463" w14:textId="33B0F502" w:rsidR="00EA5DA9" w:rsidRPr="003C0509" w:rsidRDefault="00EA5DA9" w:rsidP="003E6FF1">
            <w:pPr>
              <w:autoSpaceDE w:val="0"/>
              <w:autoSpaceDN w:val="0"/>
              <w:adjustRightInd w:val="0"/>
              <w:ind w:right="-1"/>
              <w:contextualSpacing/>
              <w:jc w:val="center"/>
              <w:rPr>
                <w:b/>
                <w:bCs/>
                <w:lang w:eastAsia="ru-RU"/>
              </w:rPr>
            </w:pPr>
            <w:r w:rsidRPr="003C0509">
              <w:rPr>
                <w:b/>
                <w:bCs/>
                <w:lang w:eastAsia="ru-RU"/>
              </w:rPr>
              <w:t>203</w:t>
            </w:r>
            <w:r>
              <w:rPr>
                <w:b/>
                <w:bCs/>
                <w:lang w:eastAsia="ru-RU"/>
              </w:rPr>
              <w:t>1</w:t>
            </w:r>
            <w:r w:rsidRPr="003C0509">
              <w:rPr>
                <w:b/>
                <w:bCs/>
                <w:lang w:eastAsia="ru-RU"/>
              </w:rPr>
              <w:t>-</w:t>
            </w:r>
            <w:r>
              <w:rPr>
                <w:b/>
                <w:bCs/>
                <w:lang w:eastAsia="ru-RU"/>
              </w:rPr>
              <w:t>2030</w:t>
            </w:r>
          </w:p>
        </w:tc>
      </w:tr>
      <w:tr w:rsidR="00E029F8" w:rsidRPr="003C0509" w14:paraId="055DA1FD" w14:textId="77777777" w:rsidTr="00EA5DA9">
        <w:trPr>
          <w:jc w:val="center"/>
        </w:trPr>
        <w:tc>
          <w:tcPr>
            <w:tcW w:w="15578" w:type="dxa"/>
            <w:gridSpan w:val="10"/>
            <w:shd w:val="clear" w:color="auto" w:fill="auto"/>
            <w:vAlign w:val="center"/>
          </w:tcPr>
          <w:p w14:paraId="58385D3C" w14:textId="77777777" w:rsidR="00E029F8" w:rsidRPr="003C0509" w:rsidRDefault="00E029F8" w:rsidP="003E6FF1">
            <w:pPr>
              <w:autoSpaceDE w:val="0"/>
              <w:autoSpaceDN w:val="0"/>
              <w:adjustRightInd w:val="0"/>
              <w:ind w:right="-1"/>
              <w:contextualSpacing/>
              <w:jc w:val="center"/>
              <w:rPr>
                <w:b/>
                <w:bCs/>
                <w:lang w:eastAsia="ru-RU"/>
              </w:rPr>
            </w:pPr>
            <w:r w:rsidRPr="003C0509">
              <w:rPr>
                <w:b/>
                <w:bCs/>
                <w:lang w:eastAsia="ru-RU"/>
              </w:rPr>
              <w:t>1. Показатели надежности и бесперебойности водоотведения</w:t>
            </w:r>
          </w:p>
        </w:tc>
      </w:tr>
      <w:tr w:rsidR="00EA5DA9" w:rsidRPr="003C0509" w14:paraId="2B4E4556" w14:textId="77777777" w:rsidTr="00EA5DA9">
        <w:trPr>
          <w:jc w:val="center"/>
        </w:trPr>
        <w:tc>
          <w:tcPr>
            <w:tcW w:w="738" w:type="dxa"/>
            <w:shd w:val="clear" w:color="auto" w:fill="auto"/>
            <w:vAlign w:val="center"/>
          </w:tcPr>
          <w:p w14:paraId="741C1C8E" w14:textId="77777777" w:rsidR="00EA5DA9" w:rsidRPr="003C0509" w:rsidRDefault="00EA5DA9" w:rsidP="003E6FF1">
            <w:pPr>
              <w:autoSpaceDE w:val="0"/>
              <w:autoSpaceDN w:val="0"/>
              <w:adjustRightInd w:val="0"/>
              <w:ind w:right="-1"/>
              <w:contextualSpacing/>
              <w:jc w:val="center"/>
              <w:rPr>
                <w:bCs/>
                <w:lang w:eastAsia="ru-RU"/>
              </w:rPr>
            </w:pPr>
            <w:r w:rsidRPr="003C0509">
              <w:rPr>
                <w:bCs/>
                <w:lang w:eastAsia="ru-RU"/>
              </w:rPr>
              <w:t>1.1</w:t>
            </w:r>
          </w:p>
        </w:tc>
        <w:tc>
          <w:tcPr>
            <w:tcW w:w="3054" w:type="dxa"/>
            <w:shd w:val="clear" w:color="auto" w:fill="auto"/>
            <w:vAlign w:val="center"/>
          </w:tcPr>
          <w:p w14:paraId="758075E2" w14:textId="77777777" w:rsidR="00EA5DA9" w:rsidRPr="00234EEF" w:rsidRDefault="00EA5DA9" w:rsidP="003E6FF1">
            <w:pPr>
              <w:ind w:right="-1"/>
              <w:jc w:val="both"/>
              <w:rPr>
                <w:highlight w:val="yellow"/>
              </w:rPr>
            </w:pPr>
            <w:r w:rsidRPr="00CD798C">
              <w:t xml:space="preserve">Удельное количество аварий и засоров в расчете на протяженность канализационной сети в год </w:t>
            </w:r>
          </w:p>
        </w:tc>
        <w:tc>
          <w:tcPr>
            <w:tcW w:w="1028" w:type="dxa"/>
            <w:shd w:val="clear" w:color="auto" w:fill="auto"/>
            <w:vAlign w:val="center"/>
          </w:tcPr>
          <w:p w14:paraId="5C375A82" w14:textId="77777777" w:rsidR="00EA5DA9" w:rsidRPr="00234EEF" w:rsidRDefault="00EA5DA9" w:rsidP="003E6FF1">
            <w:pPr>
              <w:ind w:right="-1"/>
              <w:jc w:val="center"/>
              <w:rPr>
                <w:highlight w:val="yellow"/>
              </w:rPr>
            </w:pPr>
            <w:r w:rsidRPr="00CD798C">
              <w:t>(ед./ км).</w:t>
            </w:r>
          </w:p>
        </w:tc>
        <w:tc>
          <w:tcPr>
            <w:tcW w:w="1809" w:type="dxa"/>
            <w:shd w:val="clear" w:color="auto" w:fill="auto"/>
            <w:vAlign w:val="center"/>
          </w:tcPr>
          <w:p w14:paraId="52980D5C" w14:textId="77777777" w:rsidR="00EA5DA9" w:rsidRPr="00262714" w:rsidRDefault="00EA5DA9" w:rsidP="003E6FF1">
            <w:pPr>
              <w:tabs>
                <w:tab w:val="left" w:pos="-416"/>
              </w:tabs>
              <w:ind w:right="-1" w:hanging="142"/>
              <w:jc w:val="center"/>
            </w:pPr>
            <w:r>
              <w:t>0</w:t>
            </w:r>
          </w:p>
        </w:tc>
        <w:tc>
          <w:tcPr>
            <w:tcW w:w="1134" w:type="dxa"/>
            <w:shd w:val="clear" w:color="auto" w:fill="auto"/>
            <w:vAlign w:val="center"/>
          </w:tcPr>
          <w:p w14:paraId="2E455DFC" w14:textId="77777777" w:rsidR="00EA5DA9" w:rsidRPr="00262714" w:rsidRDefault="00EA5DA9" w:rsidP="003E6FF1">
            <w:pPr>
              <w:tabs>
                <w:tab w:val="left" w:pos="-416"/>
              </w:tabs>
              <w:ind w:right="-1" w:hanging="142"/>
              <w:jc w:val="center"/>
            </w:pPr>
            <w:r>
              <w:t>0</w:t>
            </w:r>
          </w:p>
        </w:tc>
        <w:tc>
          <w:tcPr>
            <w:tcW w:w="1417" w:type="dxa"/>
            <w:shd w:val="clear" w:color="auto" w:fill="auto"/>
            <w:vAlign w:val="center"/>
          </w:tcPr>
          <w:p w14:paraId="3633650A" w14:textId="77777777" w:rsidR="00EA5DA9" w:rsidRPr="00262714" w:rsidRDefault="00EA5DA9" w:rsidP="003E6FF1">
            <w:pPr>
              <w:ind w:right="-1" w:hanging="142"/>
              <w:jc w:val="center"/>
            </w:pPr>
            <w:r>
              <w:t>0</w:t>
            </w:r>
          </w:p>
        </w:tc>
        <w:tc>
          <w:tcPr>
            <w:tcW w:w="993" w:type="dxa"/>
            <w:shd w:val="clear" w:color="auto" w:fill="auto"/>
            <w:vAlign w:val="center"/>
          </w:tcPr>
          <w:p w14:paraId="6CB7F7F6" w14:textId="77777777" w:rsidR="00EA5DA9" w:rsidRPr="00262714" w:rsidRDefault="00EA5DA9" w:rsidP="003E6FF1">
            <w:pPr>
              <w:tabs>
                <w:tab w:val="left" w:pos="-416"/>
              </w:tabs>
              <w:ind w:right="-1" w:hanging="142"/>
              <w:jc w:val="center"/>
            </w:pPr>
            <w:r>
              <w:t>0</w:t>
            </w:r>
          </w:p>
        </w:tc>
        <w:tc>
          <w:tcPr>
            <w:tcW w:w="1134" w:type="dxa"/>
            <w:shd w:val="clear" w:color="auto" w:fill="auto"/>
            <w:vAlign w:val="center"/>
          </w:tcPr>
          <w:p w14:paraId="68B09592" w14:textId="77777777" w:rsidR="00EA5DA9" w:rsidRPr="00262714" w:rsidRDefault="00EA5DA9" w:rsidP="003E6FF1">
            <w:pPr>
              <w:tabs>
                <w:tab w:val="left" w:pos="-416"/>
              </w:tabs>
              <w:ind w:right="-1" w:hanging="142"/>
              <w:jc w:val="center"/>
            </w:pPr>
            <w:r>
              <w:t>0</w:t>
            </w:r>
          </w:p>
        </w:tc>
        <w:tc>
          <w:tcPr>
            <w:tcW w:w="1178" w:type="dxa"/>
            <w:shd w:val="clear" w:color="auto" w:fill="auto"/>
            <w:vAlign w:val="center"/>
          </w:tcPr>
          <w:p w14:paraId="5966EFF5" w14:textId="77777777" w:rsidR="00EA5DA9" w:rsidRPr="00262714" w:rsidRDefault="00EA5DA9" w:rsidP="003E6FF1">
            <w:pPr>
              <w:tabs>
                <w:tab w:val="left" w:pos="-416"/>
              </w:tabs>
              <w:ind w:right="-1" w:hanging="142"/>
              <w:jc w:val="center"/>
            </w:pPr>
            <w:r>
              <w:t>0</w:t>
            </w:r>
          </w:p>
        </w:tc>
        <w:tc>
          <w:tcPr>
            <w:tcW w:w="3093" w:type="dxa"/>
            <w:shd w:val="clear" w:color="auto" w:fill="auto"/>
            <w:vAlign w:val="center"/>
          </w:tcPr>
          <w:p w14:paraId="5B82283B" w14:textId="77777777" w:rsidR="00EA5DA9" w:rsidRPr="00262714" w:rsidRDefault="00EA5DA9" w:rsidP="003E6FF1">
            <w:pPr>
              <w:ind w:right="-1" w:hanging="142"/>
              <w:jc w:val="center"/>
            </w:pPr>
            <w:r>
              <w:t>0</w:t>
            </w:r>
          </w:p>
        </w:tc>
      </w:tr>
      <w:tr w:rsidR="00E029F8" w:rsidRPr="003C0509" w14:paraId="0A0ACB3C" w14:textId="77777777" w:rsidTr="00EA5DA9">
        <w:trPr>
          <w:jc w:val="center"/>
        </w:trPr>
        <w:tc>
          <w:tcPr>
            <w:tcW w:w="15578" w:type="dxa"/>
            <w:gridSpan w:val="10"/>
            <w:shd w:val="clear" w:color="auto" w:fill="auto"/>
            <w:vAlign w:val="center"/>
          </w:tcPr>
          <w:p w14:paraId="74C6CF47" w14:textId="77777777" w:rsidR="00E029F8" w:rsidRPr="003C0509" w:rsidRDefault="00E029F8" w:rsidP="003E6FF1">
            <w:pPr>
              <w:autoSpaceDE w:val="0"/>
              <w:autoSpaceDN w:val="0"/>
              <w:adjustRightInd w:val="0"/>
              <w:ind w:right="-1"/>
              <w:contextualSpacing/>
              <w:jc w:val="center"/>
              <w:rPr>
                <w:b/>
                <w:bCs/>
                <w:lang w:eastAsia="ru-RU"/>
              </w:rPr>
            </w:pPr>
            <w:r w:rsidRPr="003C0509">
              <w:rPr>
                <w:b/>
                <w:bCs/>
                <w:lang w:eastAsia="ru-RU"/>
              </w:rPr>
              <w:t xml:space="preserve">2. Показатели очистки сточных вод </w:t>
            </w:r>
          </w:p>
        </w:tc>
      </w:tr>
      <w:tr w:rsidR="00EA5DA9" w:rsidRPr="003C0509" w14:paraId="3243AAC3" w14:textId="77777777" w:rsidTr="00EA5DA9">
        <w:trPr>
          <w:jc w:val="center"/>
        </w:trPr>
        <w:tc>
          <w:tcPr>
            <w:tcW w:w="738" w:type="dxa"/>
            <w:shd w:val="clear" w:color="auto" w:fill="auto"/>
            <w:vAlign w:val="center"/>
          </w:tcPr>
          <w:p w14:paraId="5B237AC3" w14:textId="77777777" w:rsidR="00EA5DA9" w:rsidRPr="003C0509" w:rsidRDefault="00EA5DA9" w:rsidP="003E6FF1">
            <w:pPr>
              <w:autoSpaceDE w:val="0"/>
              <w:autoSpaceDN w:val="0"/>
              <w:adjustRightInd w:val="0"/>
              <w:ind w:right="-1"/>
              <w:contextualSpacing/>
              <w:jc w:val="center"/>
              <w:rPr>
                <w:bCs/>
                <w:lang w:eastAsia="ru-RU"/>
              </w:rPr>
            </w:pPr>
            <w:r w:rsidRPr="003C0509">
              <w:rPr>
                <w:bCs/>
                <w:lang w:eastAsia="ru-RU"/>
              </w:rPr>
              <w:t>2.1</w:t>
            </w:r>
          </w:p>
        </w:tc>
        <w:tc>
          <w:tcPr>
            <w:tcW w:w="3054" w:type="dxa"/>
            <w:shd w:val="clear" w:color="auto" w:fill="auto"/>
          </w:tcPr>
          <w:p w14:paraId="7B296CFE" w14:textId="77777777" w:rsidR="00EA5DA9" w:rsidRPr="003C0509" w:rsidRDefault="00EA5DA9" w:rsidP="003E6FF1">
            <w:pPr>
              <w:autoSpaceDE w:val="0"/>
              <w:autoSpaceDN w:val="0"/>
              <w:adjustRightInd w:val="0"/>
              <w:ind w:right="-1"/>
              <w:contextualSpacing/>
              <w:jc w:val="both"/>
              <w:rPr>
                <w:bCs/>
                <w:lang w:eastAsia="ru-RU"/>
              </w:rPr>
            </w:pPr>
            <w:r w:rsidRPr="003C0509">
              <w:rPr>
                <w:bCs/>
                <w:lang w:eastAsia="ru-RU"/>
              </w:rPr>
              <w:t>Непрерывность водоотведения</w:t>
            </w:r>
          </w:p>
        </w:tc>
        <w:tc>
          <w:tcPr>
            <w:tcW w:w="1028" w:type="dxa"/>
            <w:shd w:val="clear" w:color="auto" w:fill="auto"/>
            <w:vAlign w:val="center"/>
          </w:tcPr>
          <w:p w14:paraId="7F474A86" w14:textId="77777777" w:rsidR="00EA5DA9" w:rsidRPr="003C0509" w:rsidRDefault="00EA5DA9" w:rsidP="003E6FF1">
            <w:pPr>
              <w:autoSpaceDE w:val="0"/>
              <w:autoSpaceDN w:val="0"/>
              <w:adjustRightInd w:val="0"/>
              <w:ind w:right="-1"/>
              <w:contextualSpacing/>
              <w:jc w:val="center"/>
              <w:rPr>
                <w:bCs/>
                <w:lang w:eastAsia="ru-RU"/>
              </w:rPr>
            </w:pPr>
            <w:r w:rsidRPr="003C0509">
              <w:rPr>
                <w:bCs/>
                <w:lang w:eastAsia="ru-RU"/>
              </w:rPr>
              <w:t>час/сут</w:t>
            </w:r>
          </w:p>
        </w:tc>
        <w:tc>
          <w:tcPr>
            <w:tcW w:w="1809" w:type="dxa"/>
            <w:shd w:val="clear" w:color="auto" w:fill="auto"/>
            <w:vAlign w:val="center"/>
          </w:tcPr>
          <w:p w14:paraId="6D02F96D" w14:textId="77777777" w:rsidR="00EA5DA9" w:rsidRPr="003C0509" w:rsidRDefault="00EA5DA9" w:rsidP="003E6FF1">
            <w:pPr>
              <w:autoSpaceDE w:val="0"/>
              <w:autoSpaceDN w:val="0"/>
              <w:adjustRightInd w:val="0"/>
              <w:ind w:right="-1"/>
              <w:contextualSpacing/>
              <w:jc w:val="center"/>
              <w:rPr>
                <w:bCs/>
                <w:lang w:eastAsia="ru-RU"/>
              </w:rPr>
            </w:pPr>
            <w:r w:rsidRPr="003C0509">
              <w:rPr>
                <w:bCs/>
                <w:lang w:eastAsia="ru-RU"/>
              </w:rPr>
              <w:t>24</w:t>
            </w:r>
          </w:p>
        </w:tc>
        <w:tc>
          <w:tcPr>
            <w:tcW w:w="1134" w:type="dxa"/>
            <w:shd w:val="clear" w:color="auto" w:fill="auto"/>
            <w:vAlign w:val="center"/>
          </w:tcPr>
          <w:p w14:paraId="2627C974" w14:textId="77777777" w:rsidR="00EA5DA9" w:rsidRPr="003C0509" w:rsidRDefault="00EA5DA9" w:rsidP="003E6FF1">
            <w:pPr>
              <w:autoSpaceDE w:val="0"/>
              <w:autoSpaceDN w:val="0"/>
              <w:adjustRightInd w:val="0"/>
              <w:ind w:right="-1"/>
              <w:contextualSpacing/>
              <w:jc w:val="center"/>
              <w:rPr>
                <w:bCs/>
                <w:lang w:eastAsia="ru-RU"/>
              </w:rPr>
            </w:pPr>
            <w:r w:rsidRPr="003C0509">
              <w:rPr>
                <w:bCs/>
                <w:lang w:eastAsia="ru-RU"/>
              </w:rPr>
              <w:t>24</w:t>
            </w:r>
          </w:p>
        </w:tc>
        <w:tc>
          <w:tcPr>
            <w:tcW w:w="1417" w:type="dxa"/>
            <w:shd w:val="clear" w:color="auto" w:fill="auto"/>
            <w:vAlign w:val="center"/>
          </w:tcPr>
          <w:p w14:paraId="5F682E8C" w14:textId="77777777" w:rsidR="00EA5DA9" w:rsidRPr="003C0509" w:rsidRDefault="00EA5DA9" w:rsidP="003E6FF1">
            <w:pPr>
              <w:autoSpaceDE w:val="0"/>
              <w:autoSpaceDN w:val="0"/>
              <w:adjustRightInd w:val="0"/>
              <w:ind w:right="-1"/>
              <w:contextualSpacing/>
              <w:jc w:val="center"/>
              <w:rPr>
                <w:bCs/>
                <w:lang w:eastAsia="ru-RU"/>
              </w:rPr>
            </w:pPr>
            <w:r w:rsidRPr="003C0509">
              <w:rPr>
                <w:bCs/>
                <w:lang w:eastAsia="ru-RU"/>
              </w:rPr>
              <w:t>24</w:t>
            </w:r>
          </w:p>
        </w:tc>
        <w:tc>
          <w:tcPr>
            <w:tcW w:w="993" w:type="dxa"/>
            <w:shd w:val="clear" w:color="auto" w:fill="auto"/>
            <w:vAlign w:val="center"/>
          </w:tcPr>
          <w:p w14:paraId="3ACE8EAC" w14:textId="77777777" w:rsidR="00EA5DA9" w:rsidRPr="003C0509" w:rsidRDefault="00EA5DA9" w:rsidP="003E6FF1">
            <w:pPr>
              <w:autoSpaceDE w:val="0"/>
              <w:autoSpaceDN w:val="0"/>
              <w:adjustRightInd w:val="0"/>
              <w:ind w:right="-1"/>
              <w:contextualSpacing/>
              <w:jc w:val="center"/>
              <w:rPr>
                <w:bCs/>
                <w:lang w:eastAsia="ru-RU"/>
              </w:rPr>
            </w:pPr>
            <w:r w:rsidRPr="003C0509">
              <w:rPr>
                <w:bCs/>
                <w:lang w:eastAsia="ru-RU"/>
              </w:rPr>
              <w:t>24</w:t>
            </w:r>
          </w:p>
        </w:tc>
        <w:tc>
          <w:tcPr>
            <w:tcW w:w="1134" w:type="dxa"/>
            <w:shd w:val="clear" w:color="auto" w:fill="auto"/>
            <w:vAlign w:val="center"/>
          </w:tcPr>
          <w:p w14:paraId="21441FD9" w14:textId="77777777" w:rsidR="00EA5DA9" w:rsidRPr="003C0509" w:rsidRDefault="00EA5DA9" w:rsidP="003E6FF1">
            <w:pPr>
              <w:autoSpaceDE w:val="0"/>
              <w:autoSpaceDN w:val="0"/>
              <w:adjustRightInd w:val="0"/>
              <w:ind w:right="-1"/>
              <w:contextualSpacing/>
              <w:jc w:val="center"/>
              <w:rPr>
                <w:bCs/>
                <w:lang w:eastAsia="ru-RU"/>
              </w:rPr>
            </w:pPr>
            <w:r w:rsidRPr="003C0509">
              <w:rPr>
                <w:bCs/>
                <w:lang w:eastAsia="ru-RU"/>
              </w:rPr>
              <w:t>24</w:t>
            </w:r>
          </w:p>
        </w:tc>
        <w:tc>
          <w:tcPr>
            <w:tcW w:w="1178" w:type="dxa"/>
            <w:shd w:val="clear" w:color="auto" w:fill="auto"/>
            <w:vAlign w:val="center"/>
          </w:tcPr>
          <w:p w14:paraId="4D86869F" w14:textId="77777777" w:rsidR="00EA5DA9" w:rsidRPr="003C0509" w:rsidRDefault="00EA5DA9" w:rsidP="003E6FF1">
            <w:pPr>
              <w:autoSpaceDE w:val="0"/>
              <w:autoSpaceDN w:val="0"/>
              <w:adjustRightInd w:val="0"/>
              <w:ind w:right="-1"/>
              <w:contextualSpacing/>
              <w:jc w:val="center"/>
              <w:rPr>
                <w:bCs/>
                <w:lang w:eastAsia="ru-RU"/>
              </w:rPr>
            </w:pPr>
            <w:r w:rsidRPr="003C0509">
              <w:rPr>
                <w:bCs/>
                <w:lang w:eastAsia="ru-RU"/>
              </w:rPr>
              <w:t>24</w:t>
            </w:r>
          </w:p>
        </w:tc>
        <w:tc>
          <w:tcPr>
            <w:tcW w:w="3093" w:type="dxa"/>
            <w:shd w:val="clear" w:color="auto" w:fill="auto"/>
            <w:vAlign w:val="center"/>
          </w:tcPr>
          <w:p w14:paraId="13EE2665" w14:textId="77777777" w:rsidR="00EA5DA9" w:rsidRPr="003C0509" w:rsidRDefault="00EA5DA9" w:rsidP="003E6FF1">
            <w:pPr>
              <w:autoSpaceDE w:val="0"/>
              <w:autoSpaceDN w:val="0"/>
              <w:adjustRightInd w:val="0"/>
              <w:ind w:right="-1"/>
              <w:contextualSpacing/>
              <w:jc w:val="center"/>
              <w:rPr>
                <w:bCs/>
                <w:lang w:eastAsia="ru-RU"/>
              </w:rPr>
            </w:pPr>
            <w:r w:rsidRPr="003C0509">
              <w:rPr>
                <w:bCs/>
                <w:lang w:eastAsia="ru-RU"/>
              </w:rPr>
              <w:t>24</w:t>
            </w:r>
          </w:p>
        </w:tc>
      </w:tr>
      <w:tr w:rsidR="00E029F8" w:rsidRPr="003C0509" w14:paraId="786D9803" w14:textId="77777777" w:rsidTr="00EA5DA9">
        <w:trPr>
          <w:jc w:val="center"/>
        </w:trPr>
        <w:tc>
          <w:tcPr>
            <w:tcW w:w="15578" w:type="dxa"/>
            <w:gridSpan w:val="10"/>
            <w:shd w:val="clear" w:color="auto" w:fill="auto"/>
            <w:vAlign w:val="center"/>
          </w:tcPr>
          <w:p w14:paraId="68FACBE9" w14:textId="77777777" w:rsidR="00E029F8" w:rsidRPr="003C0509" w:rsidRDefault="00E029F8" w:rsidP="003E6FF1">
            <w:pPr>
              <w:autoSpaceDE w:val="0"/>
              <w:autoSpaceDN w:val="0"/>
              <w:adjustRightInd w:val="0"/>
              <w:ind w:right="-1"/>
              <w:contextualSpacing/>
              <w:jc w:val="center"/>
              <w:rPr>
                <w:b/>
                <w:bCs/>
                <w:lang w:eastAsia="ru-RU"/>
              </w:rPr>
            </w:pPr>
            <w:r w:rsidRPr="003C0509">
              <w:rPr>
                <w:b/>
                <w:bCs/>
                <w:lang w:eastAsia="ru-RU"/>
              </w:rPr>
              <w:t>3. Показатели эффективности использования ресурсов при транспортировке сточных вод</w:t>
            </w:r>
          </w:p>
        </w:tc>
      </w:tr>
      <w:tr w:rsidR="00EA5DA9" w:rsidRPr="003C0509" w14:paraId="42144818" w14:textId="77777777" w:rsidTr="00EA5DA9">
        <w:trPr>
          <w:jc w:val="center"/>
        </w:trPr>
        <w:tc>
          <w:tcPr>
            <w:tcW w:w="738" w:type="dxa"/>
            <w:shd w:val="clear" w:color="auto" w:fill="auto"/>
            <w:vAlign w:val="center"/>
          </w:tcPr>
          <w:p w14:paraId="1F6D9A49" w14:textId="77777777" w:rsidR="00EA5DA9" w:rsidRPr="003C0509" w:rsidRDefault="00EA5DA9" w:rsidP="003E6FF1">
            <w:pPr>
              <w:autoSpaceDE w:val="0"/>
              <w:autoSpaceDN w:val="0"/>
              <w:adjustRightInd w:val="0"/>
              <w:ind w:right="-1"/>
              <w:contextualSpacing/>
              <w:jc w:val="center"/>
              <w:rPr>
                <w:bCs/>
                <w:lang w:eastAsia="ru-RU"/>
              </w:rPr>
            </w:pPr>
            <w:r w:rsidRPr="003C0509">
              <w:rPr>
                <w:bCs/>
                <w:lang w:eastAsia="ru-RU"/>
              </w:rPr>
              <w:t>3.1</w:t>
            </w:r>
          </w:p>
        </w:tc>
        <w:tc>
          <w:tcPr>
            <w:tcW w:w="3054" w:type="dxa"/>
            <w:shd w:val="clear" w:color="auto" w:fill="auto"/>
          </w:tcPr>
          <w:p w14:paraId="4AC4AB46" w14:textId="77777777" w:rsidR="00EA5DA9" w:rsidRPr="003C0509" w:rsidRDefault="00EA5DA9" w:rsidP="003E6FF1">
            <w:pPr>
              <w:autoSpaceDE w:val="0"/>
              <w:autoSpaceDN w:val="0"/>
              <w:adjustRightInd w:val="0"/>
              <w:ind w:right="-1"/>
              <w:contextualSpacing/>
              <w:jc w:val="both"/>
              <w:rPr>
                <w:bCs/>
                <w:lang w:eastAsia="ru-RU"/>
              </w:rPr>
            </w:pPr>
            <w:r w:rsidRPr="003C0509">
              <w:t>Удельный расход электрической энергии, потребляемой в технологическом процессе транспортировки сточных вод, на единицу объема транспортируемых сточных вод</w:t>
            </w:r>
          </w:p>
        </w:tc>
        <w:tc>
          <w:tcPr>
            <w:tcW w:w="1028" w:type="dxa"/>
            <w:shd w:val="clear" w:color="auto" w:fill="auto"/>
            <w:vAlign w:val="center"/>
          </w:tcPr>
          <w:p w14:paraId="75EB8494" w14:textId="77777777" w:rsidR="00EA5DA9" w:rsidRPr="003C0509" w:rsidRDefault="00EA5DA9" w:rsidP="003E6FF1">
            <w:pPr>
              <w:ind w:right="-1"/>
              <w:jc w:val="center"/>
            </w:pPr>
            <w:r w:rsidRPr="003C0509">
              <w:t>(кВт*ч/ куб. м).</w:t>
            </w:r>
          </w:p>
        </w:tc>
        <w:tc>
          <w:tcPr>
            <w:tcW w:w="1809" w:type="dxa"/>
            <w:shd w:val="clear" w:color="auto" w:fill="auto"/>
            <w:vAlign w:val="center"/>
          </w:tcPr>
          <w:p w14:paraId="674A0E09" w14:textId="77777777" w:rsidR="00EA5DA9" w:rsidRPr="003C0509" w:rsidRDefault="00EA5DA9" w:rsidP="003E6FF1">
            <w:pPr>
              <w:tabs>
                <w:tab w:val="left" w:pos="-416"/>
              </w:tabs>
              <w:ind w:left="-142" w:right="-110"/>
              <w:jc w:val="center"/>
            </w:pPr>
            <w:r>
              <w:t>н/д</w:t>
            </w:r>
          </w:p>
        </w:tc>
        <w:tc>
          <w:tcPr>
            <w:tcW w:w="1134" w:type="dxa"/>
            <w:shd w:val="clear" w:color="auto" w:fill="auto"/>
            <w:vAlign w:val="center"/>
          </w:tcPr>
          <w:p w14:paraId="1F095B3E" w14:textId="77777777" w:rsidR="00EA5DA9" w:rsidRPr="003C0509" w:rsidRDefault="00EA5DA9" w:rsidP="003E6FF1">
            <w:pPr>
              <w:tabs>
                <w:tab w:val="left" w:pos="-416"/>
              </w:tabs>
              <w:ind w:right="-1" w:hanging="109"/>
              <w:jc w:val="center"/>
            </w:pPr>
            <w:r>
              <w:t>-</w:t>
            </w:r>
          </w:p>
        </w:tc>
        <w:tc>
          <w:tcPr>
            <w:tcW w:w="1417" w:type="dxa"/>
            <w:shd w:val="clear" w:color="auto" w:fill="auto"/>
            <w:vAlign w:val="center"/>
          </w:tcPr>
          <w:p w14:paraId="44FE298C" w14:textId="77777777" w:rsidR="00EA5DA9" w:rsidRPr="003C0509" w:rsidRDefault="00EA5DA9" w:rsidP="003E6FF1">
            <w:pPr>
              <w:ind w:right="-1"/>
              <w:jc w:val="center"/>
            </w:pPr>
            <w:r>
              <w:t>-</w:t>
            </w:r>
          </w:p>
        </w:tc>
        <w:tc>
          <w:tcPr>
            <w:tcW w:w="993" w:type="dxa"/>
            <w:shd w:val="clear" w:color="auto" w:fill="auto"/>
            <w:vAlign w:val="center"/>
          </w:tcPr>
          <w:p w14:paraId="658CB966" w14:textId="77777777" w:rsidR="00EA5DA9" w:rsidRPr="003C0509" w:rsidRDefault="00EA5DA9" w:rsidP="003E6FF1">
            <w:pPr>
              <w:ind w:right="-1"/>
              <w:jc w:val="center"/>
            </w:pPr>
            <w:r>
              <w:t>-</w:t>
            </w:r>
          </w:p>
        </w:tc>
        <w:tc>
          <w:tcPr>
            <w:tcW w:w="1134" w:type="dxa"/>
            <w:shd w:val="clear" w:color="auto" w:fill="auto"/>
            <w:vAlign w:val="center"/>
          </w:tcPr>
          <w:p w14:paraId="62B15A37" w14:textId="77777777" w:rsidR="00EA5DA9" w:rsidRPr="003C0509" w:rsidRDefault="00EA5DA9" w:rsidP="003E6FF1">
            <w:pPr>
              <w:ind w:right="-1"/>
              <w:jc w:val="center"/>
            </w:pPr>
            <w:r>
              <w:t>-</w:t>
            </w:r>
          </w:p>
        </w:tc>
        <w:tc>
          <w:tcPr>
            <w:tcW w:w="1178" w:type="dxa"/>
            <w:shd w:val="clear" w:color="auto" w:fill="auto"/>
            <w:vAlign w:val="center"/>
          </w:tcPr>
          <w:p w14:paraId="48DED9DB" w14:textId="77777777" w:rsidR="00EA5DA9" w:rsidRPr="003C0509" w:rsidRDefault="00EA5DA9" w:rsidP="003E6FF1">
            <w:pPr>
              <w:ind w:right="-1"/>
              <w:jc w:val="center"/>
            </w:pPr>
            <w:r>
              <w:t>-</w:t>
            </w:r>
          </w:p>
        </w:tc>
        <w:tc>
          <w:tcPr>
            <w:tcW w:w="3093" w:type="dxa"/>
            <w:shd w:val="clear" w:color="auto" w:fill="auto"/>
            <w:vAlign w:val="center"/>
          </w:tcPr>
          <w:p w14:paraId="644B915B" w14:textId="77777777" w:rsidR="00EA5DA9" w:rsidRPr="003C0509" w:rsidRDefault="00EA5DA9" w:rsidP="003E6FF1">
            <w:pPr>
              <w:autoSpaceDE w:val="0"/>
              <w:autoSpaceDN w:val="0"/>
              <w:adjustRightInd w:val="0"/>
              <w:ind w:right="-1"/>
              <w:contextualSpacing/>
              <w:jc w:val="center"/>
              <w:rPr>
                <w:bCs/>
                <w:lang w:eastAsia="ru-RU"/>
              </w:rPr>
            </w:pPr>
            <w:r>
              <w:t>-</w:t>
            </w:r>
          </w:p>
        </w:tc>
      </w:tr>
    </w:tbl>
    <w:p w14:paraId="1F1E9A1C" w14:textId="77777777" w:rsidR="00E029F8" w:rsidRDefault="00E029F8" w:rsidP="00E029F8">
      <w:pPr>
        <w:ind w:right="-284"/>
        <w:rPr>
          <w:rFonts w:eastAsia="TimesNewRomanPS-BoldMT"/>
          <w:bCs/>
          <w:sz w:val="28"/>
          <w:szCs w:val="28"/>
        </w:rPr>
        <w:sectPr w:rsidR="00E029F8" w:rsidSect="00E029F8">
          <w:pgSz w:w="16840" w:h="11907" w:orient="landscape" w:code="9"/>
          <w:pgMar w:top="1701" w:right="680" w:bottom="1559" w:left="851" w:header="720" w:footer="720" w:gutter="0"/>
          <w:cols w:space="720"/>
          <w:docGrid w:linePitch="299"/>
        </w:sectPr>
      </w:pPr>
    </w:p>
    <w:p w14:paraId="740AF265" w14:textId="77777777" w:rsidR="00E029F8" w:rsidRPr="004466F5" w:rsidRDefault="00E029F8" w:rsidP="00D50D99">
      <w:pPr>
        <w:spacing w:line="276" w:lineRule="auto"/>
        <w:ind w:right="-284"/>
        <w:jc w:val="center"/>
        <w:rPr>
          <w:b/>
          <w:sz w:val="28"/>
          <w:szCs w:val="28"/>
        </w:rPr>
      </w:pPr>
      <w:r w:rsidRPr="004466F5">
        <w:rPr>
          <w:rFonts w:eastAsia="TimesNewRomanPS-BoldMT"/>
          <w:b/>
          <w:sz w:val="28"/>
          <w:szCs w:val="28"/>
        </w:rPr>
        <w:t>2</w:t>
      </w:r>
      <w:r>
        <w:rPr>
          <w:rFonts w:eastAsia="TimesNewRomanPS-BoldMT"/>
          <w:b/>
          <w:sz w:val="28"/>
          <w:szCs w:val="28"/>
        </w:rPr>
        <w:t>.</w:t>
      </w:r>
      <w:r w:rsidRPr="004466F5">
        <w:rPr>
          <w:rFonts w:eastAsia="TimesNewRomanPS-BoldMT"/>
          <w:b/>
          <w:sz w:val="28"/>
          <w:szCs w:val="28"/>
        </w:rPr>
        <w:t>8</w:t>
      </w:r>
      <w:r>
        <w:rPr>
          <w:rFonts w:eastAsia="TimesNewRomanPS-BoldMT"/>
          <w:b/>
          <w:sz w:val="28"/>
          <w:szCs w:val="28"/>
        </w:rPr>
        <w:t xml:space="preserve">. </w:t>
      </w:r>
      <w:r w:rsidRPr="004466F5">
        <w:rPr>
          <w:rFonts w:eastAsia="TimesNewRomanPS-BoldMT"/>
          <w:b/>
          <w:sz w:val="28"/>
          <w:szCs w:val="28"/>
        </w:rPr>
        <w:t>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bookmarkEnd w:id="49"/>
    </w:p>
    <w:p w14:paraId="6301FECE" w14:textId="77777777" w:rsidR="00E029F8" w:rsidRPr="004466F5" w:rsidRDefault="00E029F8" w:rsidP="00D50D99">
      <w:pPr>
        <w:pStyle w:val="affffffc"/>
        <w:spacing w:line="276" w:lineRule="auto"/>
        <w:ind w:right="-284"/>
        <w:rPr>
          <w:rFonts w:ascii="Times New Roman" w:hAnsi="Times New Roman"/>
        </w:rPr>
      </w:pPr>
      <w:r w:rsidRPr="004466F5">
        <w:rPr>
          <w:rFonts w:ascii="Times New Roman" w:hAnsi="Times New Roman"/>
        </w:rPr>
        <w:t>Сведения об объекте, имеющем признаки бесхозяйного, могут поступать от исполнительных органов государственной власти Российской Федерации, субъектов Российской Федерации, органов местного самоуправления, а также на основании заявлений юридических и физических лиц, а также выявляться эксплуатирующей организацией в ходе осуществления технического обследования централизованных сетей.</w:t>
      </w:r>
    </w:p>
    <w:p w14:paraId="5E991740" w14:textId="77777777" w:rsidR="00E029F8" w:rsidRPr="00685A05" w:rsidRDefault="00E029F8" w:rsidP="00D50D99">
      <w:pPr>
        <w:pStyle w:val="affffffc"/>
        <w:spacing w:line="276" w:lineRule="auto"/>
        <w:ind w:right="-284"/>
        <w:rPr>
          <w:rFonts w:ascii="Times New Roman" w:hAnsi="Times New Roman"/>
        </w:rPr>
      </w:pPr>
      <w:r w:rsidRPr="004466F5">
        <w:rPr>
          <w:rFonts w:ascii="Times New Roman" w:hAnsi="Times New Roman"/>
        </w:rPr>
        <w:t xml:space="preserve">Эксплуатация выявленных бесхозяйных объектов централизованных систем водоотведения, путем эксплуатации которых обеспечивается водоснабжение, осуществляется в порядке, установленном Федеральным законом от 07.12.2011 г. № 416-ФЗ </w:t>
      </w:r>
      <w:r>
        <w:rPr>
          <w:rFonts w:ascii="Times New Roman" w:hAnsi="Times New Roman"/>
        </w:rPr>
        <w:t>«</w:t>
      </w:r>
      <w:r w:rsidRPr="004466F5">
        <w:rPr>
          <w:rFonts w:ascii="Times New Roman" w:hAnsi="Times New Roman"/>
        </w:rPr>
        <w:t>О водоснабжении и водоотведении</w:t>
      </w:r>
      <w:r>
        <w:rPr>
          <w:rFonts w:ascii="Times New Roman" w:hAnsi="Times New Roman"/>
        </w:rPr>
        <w:t>», статья 8, пункт 5:</w:t>
      </w:r>
    </w:p>
    <w:p w14:paraId="321DDA1A" w14:textId="77777777" w:rsidR="00E029F8" w:rsidRPr="00CD798C" w:rsidRDefault="00E029F8" w:rsidP="00D50D99">
      <w:pPr>
        <w:pStyle w:val="affffffc"/>
        <w:spacing w:line="276" w:lineRule="auto"/>
        <w:ind w:right="-284"/>
        <w:rPr>
          <w:rFonts w:ascii="Times New Roman" w:hAnsi="Times New Roman"/>
        </w:rPr>
      </w:pPr>
      <w:r w:rsidRPr="00CD798C">
        <w:rPr>
          <w:rFonts w:ascii="Times New Roman" w:hAnsi="Times New Roman"/>
        </w:rPr>
        <w:t>«В случае выявления бесхозяйных объектов централизованных систем горячего водоснабжения, холодного водоснабжения и (или) водоотведения, в том числе водопроводных и канализационных сетей, путем эксплуатации которых обеспечиваются водоснабжение и (или) водоотведение, эксплуатация таких объектов осуществляется гарантирующей организацией либо организацией, которая осуществляет горячее водоснабжение, холодное водоснабжение и (или) водоотведение и водопроводные и (или) канализационные сети которой непосредственно присоединены к указанным бесхозяйным объектам (в случае выявления бесхозяйных объектов централизованных систем горячего водоснабжения или в случае, если гарантирующая организация не определена в соответствии со статьей 12 настоящего Федерального закона), со дня подписания с органом местного самоуправления передаточного акта указанных объектов до признания на такие объекты права собственности или до принятия их во владение, пользование и распоряжение оставившим такие объекты собственником в соответствии с гражданским законодательством»</w:t>
      </w:r>
      <w:r>
        <w:rPr>
          <w:rFonts w:ascii="Times New Roman" w:hAnsi="Times New Roman"/>
        </w:rPr>
        <w:t>.</w:t>
      </w:r>
    </w:p>
    <w:p w14:paraId="3E44E7D8" w14:textId="7BDE6E04" w:rsidR="00E029F8" w:rsidRDefault="00E029F8" w:rsidP="00D50D99">
      <w:pPr>
        <w:spacing w:line="276" w:lineRule="auto"/>
        <w:ind w:right="-284" w:firstLine="567"/>
        <w:jc w:val="both"/>
        <w:rPr>
          <w:sz w:val="28"/>
          <w:szCs w:val="28"/>
        </w:rPr>
      </w:pPr>
      <w:r w:rsidRPr="00CD798C">
        <w:rPr>
          <w:sz w:val="28"/>
          <w:szCs w:val="28"/>
        </w:rPr>
        <w:t xml:space="preserve">На территории </w:t>
      </w:r>
      <w:r w:rsidR="007F326D">
        <w:rPr>
          <w:sz w:val="28"/>
          <w:szCs w:val="28"/>
        </w:rPr>
        <w:t>Пушкинско</w:t>
      </w:r>
      <w:r w:rsidR="00F01699">
        <w:rPr>
          <w:sz w:val="28"/>
          <w:szCs w:val="28"/>
        </w:rPr>
        <w:t>го</w:t>
      </w:r>
      <w:r w:rsidR="007F326D">
        <w:rPr>
          <w:sz w:val="28"/>
          <w:szCs w:val="28"/>
        </w:rPr>
        <w:t xml:space="preserve"> сельско</w:t>
      </w:r>
      <w:r w:rsidR="00F01699">
        <w:rPr>
          <w:sz w:val="28"/>
          <w:szCs w:val="28"/>
        </w:rPr>
        <w:t>го</w:t>
      </w:r>
      <w:r w:rsidR="007F326D">
        <w:rPr>
          <w:sz w:val="28"/>
          <w:szCs w:val="28"/>
        </w:rPr>
        <w:t xml:space="preserve"> поселени</w:t>
      </w:r>
      <w:r w:rsidR="00F01699">
        <w:rPr>
          <w:sz w:val="28"/>
          <w:szCs w:val="28"/>
        </w:rPr>
        <w:t>я</w:t>
      </w:r>
      <w:r>
        <w:rPr>
          <w:sz w:val="28"/>
          <w:szCs w:val="28"/>
        </w:rPr>
        <w:t xml:space="preserve"> </w:t>
      </w:r>
      <w:r w:rsidR="00BF4EFB" w:rsidRPr="00BF4EFB">
        <w:rPr>
          <w:sz w:val="28"/>
          <w:szCs w:val="28"/>
        </w:rPr>
        <w:t xml:space="preserve">Гулькевичского муниципального района Краснодарского края </w:t>
      </w:r>
      <w:r w:rsidRPr="00CD798C">
        <w:rPr>
          <w:sz w:val="28"/>
          <w:szCs w:val="28"/>
        </w:rPr>
        <w:t>отсутствуют бесхозяйные объекты канализации.</w:t>
      </w:r>
    </w:p>
    <w:p w14:paraId="3D7A1F65" w14:textId="2045348C" w:rsidR="00E16307" w:rsidRDefault="00E16307" w:rsidP="00D50D99">
      <w:pPr>
        <w:spacing w:line="276" w:lineRule="auto"/>
        <w:ind w:right="-284" w:firstLine="567"/>
        <w:jc w:val="both"/>
        <w:rPr>
          <w:sz w:val="28"/>
          <w:szCs w:val="28"/>
        </w:rPr>
      </w:pPr>
    </w:p>
    <w:p w14:paraId="1276089A" w14:textId="77777777" w:rsidR="00E16307" w:rsidRDefault="00E16307" w:rsidP="00297BD0">
      <w:pPr>
        <w:ind w:right="-284" w:firstLine="567"/>
        <w:jc w:val="both"/>
        <w:rPr>
          <w:sz w:val="28"/>
          <w:szCs w:val="28"/>
        </w:rPr>
      </w:pPr>
    </w:p>
    <w:sectPr w:rsidR="00E16307" w:rsidSect="0049170E">
      <w:pgSz w:w="11906" w:h="16838" w:code="9"/>
      <w:pgMar w:top="851" w:right="851" w:bottom="851" w:left="1701"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F37D25" w14:textId="77777777" w:rsidR="00332869" w:rsidRDefault="00332869" w:rsidP="00A04725">
      <w:r>
        <w:separator/>
      </w:r>
    </w:p>
  </w:endnote>
  <w:endnote w:type="continuationSeparator" w:id="0">
    <w:p w14:paraId="42F1E705" w14:textId="77777777" w:rsidR="00332869" w:rsidRDefault="00332869" w:rsidP="00A047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Reference Sans Serif">
    <w:panose1 w:val="020B0604030504040204"/>
    <w:charset w:val="CC"/>
    <w:family w:val="swiss"/>
    <w:pitch w:val="variable"/>
    <w:sig w:usb0="20000287" w:usb1="00000000"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CYR">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Georgia">
    <w:panose1 w:val="02040502050405020303"/>
    <w:charset w:val="CC"/>
    <w:family w:val="roman"/>
    <w:pitch w:val="variable"/>
    <w:sig w:usb0="00000287" w:usb1="00000000" w:usb2="00000000" w:usb3="00000000" w:csb0="0000009F" w:csb1="00000000"/>
  </w:font>
  <w:font w:name="Liberation Serif">
    <w:altName w:val="MV Boli"/>
    <w:charset w:val="01"/>
    <w:family w:val="roman"/>
    <w:pitch w:val="default"/>
  </w:font>
  <w:font w:name="DejaVu Sans">
    <w:altName w:val="Times New Roman"/>
    <w:charset w:val="CC"/>
    <w:family w:val="swiss"/>
    <w:pitch w:val="default"/>
    <w:sig w:usb0="00000000" w:usb1="00000000" w:usb2="0A246029" w:usb3="00000000" w:csb0="000001FF" w:csb1="00000000"/>
  </w:font>
  <w:font w:name="Garamond">
    <w:panose1 w:val="02020404030301010803"/>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MS Mincho">
    <w:altName w:val="MS Gothic"/>
    <w:panose1 w:val="02020609040205080304"/>
    <w:charset w:val="80"/>
    <w:family w:val="roman"/>
    <w:notTrueType/>
    <w:pitch w:val="fixed"/>
    <w:sig w:usb0="00000000" w:usb1="08070000" w:usb2="00000010" w:usb3="00000000" w:csb0="00020000" w:csb1="00000000"/>
  </w:font>
  <w:font w:name="Franklin Gothic Heavy">
    <w:panose1 w:val="020B0903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Segoe UI">
    <w:panose1 w:val="020B0502040204020203"/>
    <w:charset w:val="CC"/>
    <w:family w:val="swiss"/>
    <w:pitch w:val="variable"/>
    <w:sig w:usb0="E4002EFF" w:usb1="C000E47F" w:usb2="00000009" w:usb3="00000000" w:csb0="000001FF" w:csb1="00000000"/>
  </w:font>
  <w:font w:name="Liberation Mono">
    <w:altName w:val="Calibri"/>
    <w:charset w:val="CC"/>
    <w:family w:val="modern"/>
    <w:pitch w:val="default"/>
    <w:sig w:usb0="00000000" w:usb1="00000000" w:usb2="00000001" w:usb3="00000000" w:csb0="000001BF" w:csb1="00000000"/>
  </w:font>
  <w:font w:name="NSimSun">
    <w:panose1 w:val="02010609030101010101"/>
    <w:charset w:val="86"/>
    <w:family w:val="modern"/>
    <w:pitch w:val="fixed"/>
    <w:sig w:usb0="00000203" w:usb1="288F0000" w:usb2="00000016" w:usb3="00000000" w:csb0="00040001" w:csb1="00000000"/>
  </w:font>
  <w:font w:name="Droid Sans">
    <w:charset w:val="01"/>
    <w:family w:val="auto"/>
    <w:pitch w:val="variable"/>
  </w:font>
  <w:font w:name="Microsoft YaHei">
    <w:panose1 w:val="020B0503020204020204"/>
    <w:charset w:val="86"/>
    <w:family w:val="swiss"/>
    <w:pitch w:val="variable"/>
    <w:sig w:usb0="80000287" w:usb1="2ACF3C50" w:usb2="00000016" w:usb3="00000000" w:csb0="0004001F" w:csb1="00000000"/>
  </w:font>
  <w:font w:name="TimesNewRomanPS-BoldMT">
    <w:altName w:val="MS Gothic"/>
    <w:charset w:val="80"/>
    <w:family w:val="auto"/>
    <w:pitch w:val="default"/>
    <w:sig w:usb0="00000000" w:usb1="0000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7C2E2D" w14:textId="77777777" w:rsidR="003E6FF1" w:rsidRPr="00E35A48" w:rsidRDefault="003E6FF1" w:rsidP="004310B3">
    <w:pPr>
      <w:pStyle w:val="ac"/>
      <w:jc w:val="center"/>
    </w:pPr>
    <w:r>
      <w:fldChar w:fldCharType="begin"/>
    </w:r>
    <w:r>
      <w:instrText xml:space="preserve"> PAGE   \* MERGEFORMAT </w:instrText>
    </w:r>
    <w:r>
      <w:fldChar w:fldCharType="separate"/>
    </w:r>
    <w:r>
      <w:rPr>
        <w:noProof/>
      </w:rPr>
      <w:t>14</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854DA6" w14:textId="77777777" w:rsidR="00332869" w:rsidRDefault="00332869" w:rsidP="00A04725">
      <w:r>
        <w:separator/>
      </w:r>
    </w:p>
  </w:footnote>
  <w:footnote w:type="continuationSeparator" w:id="0">
    <w:p w14:paraId="2C1FBB14" w14:textId="77777777" w:rsidR="00332869" w:rsidRDefault="00332869" w:rsidP="00A047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530D22" w14:textId="1BB380D7" w:rsidR="003E6FF1" w:rsidRPr="001F1407" w:rsidRDefault="003E6FF1" w:rsidP="001F1407">
    <w:pPr>
      <w:jc w:val="center"/>
      <w:rPr>
        <w:b/>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959102" w14:textId="77777777" w:rsidR="003E6FF1" w:rsidRPr="004E3CAF" w:rsidRDefault="003E6FF1" w:rsidP="004E3CAF">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1"/>
    <w:lvl w:ilvl="0">
      <w:start w:val="1"/>
      <w:numFmt w:val="decimal"/>
      <w:lvlText w:val="%1."/>
      <w:lvlJc w:val="left"/>
      <w:pPr>
        <w:tabs>
          <w:tab w:val="num" w:pos="1080"/>
        </w:tabs>
        <w:ind w:left="1080" w:hanging="360"/>
      </w:pPr>
    </w:lvl>
    <w:lvl w:ilvl="1">
      <w:start w:val="1"/>
      <w:numFmt w:val="decimal"/>
      <w:lvlText w:val="%1.%2."/>
      <w:lvlJc w:val="left"/>
      <w:pPr>
        <w:tabs>
          <w:tab w:val="num" w:pos="1975"/>
        </w:tabs>
        <w:ind w:left="1975" w:hanging="720"/>
      </w:pPr>
    </w:lvl>
    <w:lvl w:ilvl="2">
      <w:start w:val="1"/>
      <w:numFmt w:val="decimal"/>
      <w:lvlText w:val="%1.%2.%3."/>
      <w:lvlJc w:val="left"/>
      <w:pPr>
        <w:tabs>
          <w:tab w:val="num" w:pos="2510"/>
        </w:tabs>
        <w:ind w:left="2510" w:hanging="720"/>
      </w:pPr>
    </w:lvl>
    <w:lvl w:ilvl="3">
      <w:start w:val="1"/>
      <w:numFmt w:val="decimal"/>
      <w:lvlText w:val="%1.%2.%3.%4."/>
      <w:lvlJc w:val="left"/>
      <w:pPr>
        <w:tabs>
          <w:tab w:val="num" w:pos="3405"/>
        </w:tabs>
        <w:ind w:left="3405" w:hanging="1080"/>
      </w:pPr>
    </w:lvl>
    <w:lvl w:ilvl="4">
      <w:start w:val="1"/>
      <w:numFmt w:val="decimal"/>
      <w:lvlText w:val="%1.%2.%3.%4.%5."/>
      <w:lvlJc w:val="left"/>
      <w:pPr>
        <w:tabs>
          <w:tab w:val="num" w:pos="3940"/>
        </w:tabs>
        <w:ind w:left="3940" w:hanging="1080"/>
      </w:pPr>
    </w:lvl>
    <w:lvl w:ilvl="5">
      <w:start w:val="1"/>
      <w:numFmt w:val="decimal"/>
      <w:lvlText w:val="%1.%2.%3.%4.%5.%6."/>
      <w:lvlJc w:val="left"/>
      <w:pPr>
        <w:tabs>
          <w:tab w:val="num" w:pos="4835"/>
        </w:tabs>
        <w:ind w:left="4835" w:hanging="1440"/>
      </w:pPr>
    </w:lvl>
    <w:lvl w:ilvl="6">
      <w:start w:val="1"/>
      <w:numFmt w:val="decimal"/>
      <w:lvlText w:val="%1.%2.%3.%4.%5.%6.%7."/>
      <w:lvlJc w:val="left"/>
      <w:pPr>
        <w:tabs>
          <w:tab w:val="num" w:pos="5730"/>
        </w:tabs>
        <w:ind w:left="5730" w:hanging="1800"/>
      </w:pPr>
    </w:lvl>
    <w:lvl w:ilvl="7">
      <w:start w:val="1"/>
      <w:numFmt w:val="decimal"/>
      <w:lvlText w:val="%1.%2.%3.%4.%5.%6.%7.%8."/>
      <w:lvlJc w:val="left"/>
      <w:pPr>
        <w:tabs>
          <w:tab w:val="num" w:pos="6265"/>
        </w:tabs>
        <w:ind w:left="6265" w:hanging="1800"/>
      </w:pPr>
    </w:lvl>
    <w:lvl w:ilvl="8">
      <w:start w:val="1"/>
      <w:numFmt w:val="decimal"/>
      <w:lvlText w:val="%1.%2.%3.%4.%5.%6.%7.%8.%9."/>
      <w:lvlJc w:val="left"/>
      <w:pPr>
        <w:tabs>
          <w:tab w:val="num" w:pos="7160"/>
        </w:tabs>
        <w:ind w:left="7160" w:hanging="2160"/>
      </w:pPr>
    </w:lvl>
  </w:abstractNum>
  <w:abstractNum w:abstractNumId="1">
    <w:nsid w:val="00000004"/>
    <w:multiLevelType w:val="singleLevel"/>
    <w:tmpl w:val="00000004"/>
    <w:name w:val="WW8Num2"/>
    <w:lvl w:ilvl="0">
      <w:numFmt w:val="bullet"/>
      <w:lvlText w:val="-"/>
      <w:lvlJc w:val="left"/>
      <w:pPr>
        <w:tabs>
          <w:tab w:val="num" w:pos="1069"/>
        </w:tabs>
        <w:ind w:left="1069" w:hanging="360"/>
      </w:pPr>
      <w:rPr>
        <w:rFonts w:ascii="Times New Roman" w:hAnsi="Times New Roman" w:cs="Times New Roman"/>
      </w:rPr>
    </w:lvl>
  </w:abstractNum>
  <w:abstractNum w:abstractNumId="2">
    <w:nsid w:val="00000006"/>
    <w:multiLevelType w:val="singleLevel"/>
    <w:tmpl w:val="00000006"/>
    <w:name w:val="WW8Num6"/>
    <w:lvl w:ilvl="0">
      <w:start w:val="1"/>
      <w:numFmt w:val="bullet"/>
      <w:lvlText w:val=""/>
      <w:lvlJc w:val="left"/>
      <w:pPr>
        <w:tabs>
          <w:tab w:val="num" w:pos="360"/>
        </w:tabs>
        <w:ind w:left="360" w:hanging="360"/>
      </w:pPr>
      <w:rPr>
        <w:rFonts w:ascii="Wingdings" w:hAnsi="Wingdings"/>
      </w:rPr>
    </w:lvl>
  </w:abstractNum>
  <w:abstractNum w:abstractNumId="3">
    <w:nsid w:val="020369D6"/>
    <w:multiLevelType w:val="hybridMultilevel"/>
    <w:tmpl w:val="62F6F5D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nsid w:val="02AC24EB"/>
    <w:multiLevelType w:val="hybridMultilevel"/>
    <w:tmpl w:val="E3BA1D12"/>
    <w:lvl w:ilvl="0" w:tplc="120CCB36">
      <w:start w:val="1"/>
      <w:numFmt w:val="bullet"/>
      <w:lvlText w:val="-"/>
      <w:lvlJc w:val="left"/>
      <w:pPr>
        <w:ind w:left="1429" w:hanging="360"/>
      </w:pPr>
      <w:rPr>
        <w:rFonts w:ascii="Times New Roman" w:hAnsi="Times New Roman" w:cs="Times New Roman" w:hint="default"/>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A5D338E"/>
    <w:multiLevelType w:val="hybridMultilevel"/>
    <w:tmpl w:val="034279A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0AFB6A18"/>
    <w:multiLevelType w:val="hybridMultilevel"/>
    <w:tmpl w:val="8222B7A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nsid w:val="11D13E65"/>
    <w:multiLevelType w:val="hybridMultilevel"/>
    <w:tmpl w:val="306038C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nsid w:val="1A7409F9"/>
    <w:multiLevelType w:val="hybridMultilevel"/>
    <w:tmpl w:val="03BECE2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nsid w:val="1DFC7B9C"/>
    <w:multiLevelType w:val="hybridMultilevel"/>
    <w:tmpl w:val="75081986"/>
    <w:lvl w:ilvl="0" w:tplc="FFFFFFF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FD02E1A"/>
    <w:multiLevelType w:val="hybridMultilevel"/>
    <w:tmpl w:val="1910FEEC"/>
    <w:lvl w:ilvl="0" w:tplc="CF7C70CA">
      <w:start w:val="1"/>
      <w:numFmt w:val="russianLower"/>
      <w:lvlText w:val="%1)"/>
      <w:lvlJc w:val="left"/>
      <w:pPr>
        <w:ind w:left="720" w:hanging="360"/>
      </w:pPr>
      <w:rPr>
        <w:rFonts w:hint="default"/>
      </w:rPr>
    </w:lvl>
    <w:lvl w:ilvl="1" w:tplc="CF7C70CA">
      <w:start w:val="1"/>
      <w:numFmt w:val="russianLower"/>
      <w:lvlText w:val="%2)"/>
      <w:lvlJc w:val="left"/>
      <w:pPr>
        <w:ind w:left="1710" w:hanging="63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13D4BF7"/>
    <w:multiLevelType w:val="hybridMultilevel"/>
    <w:tmpl w:val="06263BF2"/>
    <w:lvl w:ilvl="0" w:tplc="120CCB36">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2">
    <w:nsid w:val="23BA3D1C"/>
    <w:multiLevelType w:val="hybridMultilevel"/>
    <w:tmpl w:val="62F6F5D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nsid w:val="2D8741B9"/>
    <w:multiLevelType w:val="hybridMultilevel"/>
    <w:tmpl w:val="62F6F5D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nsid w:val="2DC21F11"/>
    <w:multiLevelType w:val="multilevel"/>
    <w:tmpl w:val="F95277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01B28EC"/>
    <w:multiLevelType w:val="hybridMultilevel"/>
    <w:tmpl w:val="03BECE20"/>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nsid w:val="308811D2"/>
    <w:multiLevelType w:val="hybridMultilevel"/>
    <w:tmpl w:val="8222B7A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nsid w:val="36FB72A2"/>
    <w:multiLevelType w:val="hybridMultilevel"/>
    <w:tmpl w:val="306038C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nsid w:val="37A97FC2"/>
    <w:multiLevelType w:val="hybridMultilevel"/>
    <w:tmpl w:val="0C9E55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nsid w:val="39385E11"/>
    <w:multiLevelType w:val="hybridMultilevel"/>
    <w:tmpl w:val="ED9AE56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3C746B47"/>
    <w:multiLevelType w:val="hybridMultilevel"/>
    <w:tmpl w:val="62F6F5D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nsid w:val="40292724"/>
    <w:multiLevelType w:val="hybridMultilevel"/>
    <w:tmpl w:val="A8E266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41896874"/>
    <w:multiLevelType w:val="hybridMultilevel"/>
    <w:tmpl w:val="62F6F5D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nsid w:val="462E1ADB"/>
    <w:multiLevelType w:val="hybridMultilevel"/>
    <w:tmpl w:val="F1C6F346"/>
    <w:lvl w:ilvl="0" w:tplc="FFFFFFFF">
      <w:start w:val="1"/>
      <w:numFmt w:val="decimal"/>
      <w:lvlText w:val="%1."/>
      <w:lvlJc w:val="left"/>
      <w:pPr>
        <w:ind w:left="785" w:hanging="360"/>
      </w:pPr>
    </w:lvl>
    <w:lvl w:ilvl="1" w:tplc="FFFFFFFF" w:tentative="1">
      <w:start w:val="1"/>
      <w:numFmt w:val="lowerLetter"/>
      <w:lvlText w:val="%2."/>
      <w:lvlJc w:val="left"/>
      <w:pPr>
        <w:ind w:left="1505" w:hanging="360"/>
      </w:pPr>
    </w:lvl>
    <w:lvl w:ilvl="2" w:tplc="FFFFFFFF" w:tentative="1">
      <w:start w:val="1"/>
      <w:numFmt w:val="lowerRoman"/>
      <w:lvlText w:val="%3."/>
      <w:lvlJc w:val="right"/>
      <w:pPr>
        <w:ind w:left="2225" w:hanging="180"/>
      </w:pPr>
    </w:lvl>
    <w:lvl w:ilvl="3" w:tplc="FFFFFFFF" w:tentative="1">
      <w:start w:val="1"/>
      <w:numFmt w:val="decimal"/>
      <w:lvlText w:val="%4."/>
      <w:lvlJc w:val="left"/>
      <w:pPr>
        <w:ind w:left="2945" w:hanging="360"/>
      </w:pPr>
    </w:lvl>
    <w:lvl w:ilvl="4" w:tplc="FFFFFFFF" w:tentative="1">
      <w:start w:val="1"/>
      <w:numFmt w:val="lowerLetter"/>
      <w:lvlText w:val="%5."/>
      <w:lvlJc w:val="left"/>
      <w:pPr>
        <w:ind w:left="3665" w:hanging="360"/>
      </w:pPr>
    </w:lvl>
    <w:lvl w:ilvl="5" w:tplc="FFFFFFFF" w:tentative="1">
      <w:start w:val="1"/>
      <w:numFmt w:val="lowerRoman"/>
      <w:lvlText w:val="%6."/>
      <w:lvlJc w:val="right"/>
      <w:pPr>
        <w:ind w:left="4385" w:hanging="180"/>
      </w:pPr>
    </w:lvl>
    <w:lvl w:ilvl="6" w:tplc="FFFFFFFF" w:tentative="1">
      <w:start w:val="1"/>
      <w:numFmt w:val="decimal"/>
      <w:lvlText w:val="%7."/>
      <w:lvlJc w:val="left"/>
      <w:pPr>
        <w:ind w:left="5105" w:hanging="360"/>
      </w:pPr>
    </w:lvl>
    <w:lvl w:ilvl="7" w:tplc="FFFFFFFF" w:tentative="1">
      <w:start w:val="1"/>
      <w:numFmt w:val="lowerLetter"/>
      <w:lvlText w:val="%8."/>
      <w:lvlJc w:val="left"/>
      <w:pPr>
        <w:ind w:left="5825" w:hanging="360"/>
      </w:pPr>
    </w:lvl>
    <w:lvl w:ilvl="8" w:tplc="FFFFFFFF" w:tentative="1">
      <w:start w:val="1"/>
      <w:numFmt w:val="lowerRoman"/>
      <w:lvlText w:val="%9."/>
      <w:lvlJc w:val="right"/>
      <w:pPr>
        <w:ind w:left="6545" w:hanging="180"/>
      </w:pPr>
    </w:lvl>
  </w:abstractNum>
  <w:abstractNum w:abstractNumId="24">
    <w:nsid w:val="495B73DE"/>
    <w:multiLevelType w:val="hybridMultilevel"/>
    <w:tmpl w:val="03BECE2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nsid w:val="4EEE3DE6"/>
    <w:multiLevelType w:val="multilevel"/>
    <w:tmpl w:val="4EEE3DE6"/>
    <w:name w:val="Нумерованный список 1"/>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26">
    <w:nsid w:val="4EEE3DE7"/>
    <w:multiLevelType w:val="singleLevel"/>
    <w:tmpl w:val="4EEE3DE7"/>
    <w:name w:val="WW8Num3"/>
    <w:lvl w:ilvl="0">
      <w:numFmt w:val="bullet"/>
      <w:lvlText w:val="-"/>
      <w:lvlJc w:val="left"/>
      <w:pPr>
        <w:tabs>
          <w:tab w:val="left" w:pos="720"/>
        </w:tabs>
        <w:ind w:left="720" w:hanging="360"/>
      </w:pPr>
      <w:rPr>
        <w:rFonts w:ascii="Times New Roman" w:hAnsi="Times New Roman"/>
      </w:rPr>
    </w:lvl>
  </w:abstractNum>
  <w:abstractNum w:abstractNumId="27">
    <w:nsid w:val="4EEE3DE8"/>
    <w:multiLevelType w:val="singleLevel"/>
    <w:tmpl w:val="4EEE3DE8"/>
    <w:name w:val="WW8Num24"/>
    <w:lvl w:ilvl="0">
      <w:start w:val="1"/>
      <w:numFmt w:val="bullet"/>
      <w:lvlText w:val=""/>
      <w:lvlJc w:val="left"/>
      <w:pPr>
        <w:tabs>
          <w:tab w:val="left" w:pos="1440"/>
        </w:tabs>
        <w:ind w:left="1440" w:hanging="360"/>
      </w:pPr>
      <w:rPr>
        <w:rFonts w:ascii="Symbol" w:hAnsi="Symbol"/>
      </w:rPr>
    </w:lvl>
  </w:abstractNum>
  <w:abstractNum w:abstractNumId="28">
    <w:nsid w:val="4EEE3DE9"/>
    <w:multiLevelType w:val="multilevel"/>
    <w:tmpl w:val="4EEE3DE9"/>
    <w:name w:val="Нумерованный список 2"/>
    <w:lvl w:ilvl="0">
      <w:start w:val="1"/>
      <w:numFmt w:val="decimal"/>
      <w:lvlText w:val="%1)"/>
      <w:lvlJc w:val="left"/>
      <w:pPr>
        <w:tabs>
          <w:tab w:val="left" w:pos="1778"/>
        </w:tabs>
        <w:ind w:left="1778" w:hanging="360"/>
      </w:pPr>
      <w:rPr>
        <w:rFonts w:ascii="Arial" w:hAnsi="Arial"/>
      </w:rPr>
    </w:lvl>
    <w:lvl w:ilvl="1">
      <w:start w:val="1"/>
      <w:numFmt w:val="lowerLetter"/>
      <w:lvlText w:val="%2."/>
      <w:lvlJc w:val="left"/>
      <w:pPr>
        <w:tabs>
          <w:tab w:val="left" w:pos="2149"/>
        </w:tabs>
        <w:ind w:left="2149" w:hanging="360"/>
      </w:pPr>
    </w:lvl>
    <w:lvl w:ilvl="2">
      <w:start w:val="1"/>
      <w:numFmt w:val="lowerRoman"/>
      <w:lvlText w:val="%3."/>
      <w:lvlJc w:val="left"/>
      <w:pPr>
        <w:tabs>
          <w:tab w:val="left" w:pos="2869"/>
        </w:tabs>
        <w:ind w:left="2869" w:hanging="180"/>
      </w:pPr>
    </w:lvl>
    <w:lvl w:ilvl="3">
      <w:start w:val="1"/>
      <w:numFmt w:val="decimal"/>
      <w:lvlText w:val="%4."/>
      <w:lvlJc w:val="left"/>
      <w:pPr>
        <w:tabs>
          <w:tab w:val="left" w:pos="3589"/>
        </w:tabs>
        <w:ind w:left="3589" w:hanging="360"/>
      </w:pPr>
    </w:lvl>
    <w:lvl w:ilvl="4">
      <w:start w:val="1"/>
      <w:numFmt w:val="lowerLetter"/>
      <w:lvlText w:val="%5."/>
      <w:lvlJc w:val="left"/>
      <w:pPr>
        <w:tabs>
          <w:tab w:val="left" w:pos="4309"/>
        </w:tabs>
        <w:ind w:left="4309" w:hanging="360"/>
      </w:pPr>
    </w:lvl>
    <w:lvl w:ilvl="5">
      <w:start w:val="1"/>
      <w:numFmt w:val="lowerRoman"/>
      <w:lvlText w:val="%6."/>
      <w:lvlJc w:val="left"/>
      <w:pPr>
        <w:tabs>
          <w:tab w:val="left" w:pos="5029"/>
        </w:tabs>
        <w:ind w:left="5029" w:hanging="180"/>
      </w:pPr>
    </w:lvl>
    <w:lvl w:ilvl="6">
      <w:start w:val="1"/>
      <w:numFmt w:val="decimal"/>
      <w:lvlText w:val="%7."/>
      <w:lvlJc w:val="left"/>
      <w:pPr>
        <w:tabs>
          <w:tab w:val="left" w:pos="5749"/>
        </w:tabs>
        <w:ind w:left="5749" w:hanging="360"/>
      </w:pPr>
    </w:lvl>
    <w:lvl w:ilvl="7">
      <w:start w:val="1"/>
      <w:numFmt w:val="lowerLetter"/>
      <w:lvlText w:val="%8."/>
      <w:lvlJc w:val="left"/>
      <w:pPr>
        <w:tabs>
          <w:tab w:val="left" w:pos="6469"/>
        </w:tabs>
        <w:ind w:left="6469" w:hanging="360"/>
      </w:pPr>
    </w:lvl>
    <w:lvl w:ilvl="8">
      <w:start w:val="1"/>
      <w:numFmt w:val="lowerRoman"/>
      <w:lvlText w:val="%9."/>
      <w:lvlJc w:val="left"/>
      <w:pPr>
        <w:tabs>
          <w:tab w:val="left" w:pos="7189"/>
        </w:tabs>
        <w:ind w:left="7189" w:hanging="180"/>
      </w:pPr>
    </w:lvl>
  </w:abstractNum>
  <w:abstractNum w:abstractNumId="29">
    <w:nsid w:val="4EEE3DEA"/>
    <w:multiLevelType w:val="multilevel"/>
    <w:tmpl w:val="4EEE3DEA"/>
    <w:name w:val="Нумерованный список 3"/>
    <w:lvl w:ilvl="0">
      <w:start w:val="1"/>
      <w:numFmt w:val="bullet"/>
      <w:lvlText w:val=""/>
      <w:lvlJc w:val="left"/>
      <w:pPr>
        <w:tabs>
          <w:tab w:val="left" w:pos="1287"/>
        </w:tabs>
        <w:ind w:left="1287" w:hanging="360"/>
      </w:pPr>
      <w:rPr>
        <w:rFonts w:ascii="Symbol" w:hAnsi="Symbol"/>
      </w:rPr>
    </w:lvl>
    <w:lvl w:ilvl="1">
      <w:start w:val="1"/>
      <w:numFmt w:val="bullet"/>
      <w:lvlText w:val="o"/>
      <w:lvlJc w:val="left"/>
      <w:pPr>
        <w:tabs>
          <w:tab w:val="left" w:pos="2007"/>
        </w:tabs>
        <w:ind w:left="2007" w:hanging="360"/>
      </w:pPr>
      <w:rPr>
        <w:rFonts w:ascii="Courier New" w:hAnsi="Courier New"/>
      </w:rPr>
    </w:lvl>
    <w:lvl w:ilvl="2">
      <w:start w:val="1"/>
      <w:numFmt w:val="bullet"/>
      <w:lvlText w:val=""/>
      <w:lvlJc w:val="left"/>
      <w:pPr>
        <w:tabs>
          <w:tab w:val="left" w:pos="2727"/>
        </w:tabs>
        <w:ind w:left="2727" w:hanging="360"/>
      </w:pPr>
      <w:rPr>
        <w:rFonts w:ascii="Wingdings" w:hAnsi="Wingdings"/>
      </w:rPr>
    </w:lvl>
    <w:lvl w:ilvl="3">
      <w:start w:val="1"/>
      <w:numFmt w:val="bullet"/>
      <w:lvlText w:val=""/>
      <w:lvlJc w:val="left"/>
      <w:pPr>
        <w:tabs>
          <w:tab w:val="left" w:pos="3447"/>
        </w:tabs>
        <w:ind w:left="3447" w:hanging="360"/>
      </w:pPr>
      <w:rPr>
        <w:rFonts w:ascii="Symbol" w:hAnsi="Symbol"/>
      </w:rPr>
    </w:lvl>
    <w:lvl w:ilvl="4">
      <w:start w:val="1"/>
      <w:numFmt w:val="bullet"/>
      <w:lvlText w:val="o"/>
      <w:lvlJc w:val="left"/>
      <w:pPr>
        <w:tabs>
          <w:tab w:val="left" w:pos="4167"/>
        </w:tabs>
        <w:ind w:left="4167" w:hanging="360"/>
      </w:pPr>
      <w:rPr>
        <w:rFonts w:ascii="Courier New" w:hAnsi="Courier New"/>
      </w:rPr>
    </w:lvl>
    <w:lvl w:ilvl="5">
      <w:start w:val="1"/>
      <w:numFmt w:val="bullet"/>
      <w:lvlText w:val=""/>
      <w:lvlJc w:val="left"/>
      <w:pPr>
        <w:tabs>
          <w:tab w:val="left" w:pos="4887"/>
        </w:tabs>
        <w:ind w:left="4887" w:hanging="360"/>
      </w:pPr>
      <w:rPr>
        <w:rFonts w:ascii="Wingdings" w:hAnsi="Wingdings"/>
      </w:rPr>
    </w:lvl>
    <w:lvl w:ilvl="6">
      <w:start w:val="1"/>
      <w:numFmt w:val="bullet"/>
      <w:lvlText w:val=""/>
      <w:lvlJc w:val="left"/>
      <w:pPr>
        <w:tabs>
          <w:tab w:val="left" w:pos="5607"/>
        </w:tabs>
        <w:ind w:left="5607" w:hanging="360"/>
      </w:pPr>
      <w:rPr>
        <w:rFonts w:ascii="Symbol" w:hAnsi="Symbol"/>
      </w:rPr>
    </w:lvl>
    <w:lvl w:ilvl="7">
      <w:start w:val="1"/>
      <w:numFmt w:val="bullet"/>
      <w:lvlText w:val="o"/>
      <w:lvlJc w:val="left"/>
      <w:pPr>
        <w:tabs>
          <w:tab w:val="left" w:pos="6327"/>
        </w:tabs>
        <w:ind w:left="6327" w:hanging="360"/>
      </w:pPr>
      <w:rPr>
        <w:rFonts w:ascii="Courier New" w:hAnsi="Courier New"/>
      </w:rPr>
    </w:lvl>
    <w:lvl w:ilvl="8">
      <w:start w:val="1"/>
      <w:numFmt w:val="bullet"/>
      <w:lvlText w:val=""/>
      <w:lvlJc w:val="left"/>
      <w:pPr>
        <w:tabs>
          <w:tab w:val="left" w:pos="7047"/>
        </w:tabs>
        <w:ind w:left="7047" w:hanging="360"/>
      </w:pPr>
      <w:rPr>
        <w:rFonts w:ascii="Wingdings" w:hAnsi="Wingdings"/>
      </w:rPr>
    </w:lvl>
  </w:abstractNum>
  <w:abstractNum w:abstractNumId="30">
    <w:nsid w:val="4EEE3DEB"/>
    <w:multiLevelType w:val="multilevel"/>
    <w:tmpl w:val="4EEE3DEB"/>
    <w:name w:val="Нумерованный список 4"/>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lef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lef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left"/>
      <w:pPr>
        <w:tabs>
          <w:tab w:val="left" w:pos="6480"/>
        </w:tabs>
        <w:ind w:left="6480" w:hanging="180"/>
      </w:pPr>
    </w:lvl>
  </w:abstractNum>
  <w:abstractNum w:abstractNumId="31">
    <w:nsid w:val="4EEE3DED"/>
    <w:multiLevelType w:val="multilevel"/>
    <w:tmpl w:val="4EEE3DED"/>
    <w:name w:val="Нумерованный список 6"/>
    <w:lvl w:ilvl="0">
      <w:start w:val="1"/>
      <w:numFmt w:val="bullet"/>
      <w:lvlText w:val=""/>
      <w:lvlJc w:val="left"/>
      <w:pPr>
        <w:tabs>
          <w:tab w:val="left" w:pos="1260"/>
        </w:tabs>
        <w:ind w:left="1260" w:hanging="360"/>
      </w:pPr>
      <w:rPr>
        <w:rFonts w:ascii="Symbol" w:hAnsi="Symbol"/>
      </w:rPr>
    </w:lvl>
    <w:lvl w:ilvl="1">
      <w:start w:val="1"/>
      <w:numFmt w:val="bullet"/>
      <w:lvlText w:val="o"/>
      <w:lvlJc w:val="left"/>
      <w:pPr>
        <w:tabs>
          <w:tab w:val="left" w:pos="1980"/>
        </w:tabs>
        <w:ind w:left="1980" w:hanging="360"/>
      </w:pPr>
      <w:rPr>
        <w:rFonts w:ascii="Courier New" w:hAnsi="Courier New"/>
      </w:rPr>
    </w:lvl>
    <w:lvl w:ilvl="2">
      <w:start w:val="1"/>
      <w:numFmt w:val="bullet"/>
      <w:lvlText w:val=""/>
      <w:lvlJc w:val="left"/>
      <w:pPr>
        <w:tabs>
          <w:tab w:val="left" w:pos="2700"/>
        </w:tabs>
        <w:ind w:left="2700" w:hanging="360"/>
      </w:pPr>
      <w:rPr>
        <w:rFonts w:ascii="Wingdings" w:hAnsi="Wingdings"/>
      </w:rPr>
    </w:lvl>
    <w:lvl w:ilvl="3">
      <w:start w:val="1"/>
      <w:numFmt w:val="bullet"/>
      <w:lvlText w:val=""/>
      <w:lvlJc w:val="left"/>
      <w:pPr>
        <w:tabs>
          <w:tab w:val="left" w:pos="3420"/>
        </w:tabs>
        <w:ind w:left="3420" w:hanging="360"/>
      </w:pPr>
      <w:rPr>
        <w:rFonts w:ascii="Symbol" w:hAnsi="Symbol"/>
      </w:rPr>
    </w:lvl>
    <w:lvl w:ilvl="4">
      <w:start w:val="1"/>
      <w:numFmt w:val="bullet"/>
      <w:lvlText w:val="o"/>
      <w:lvlJc w:val="left"/>
      <w:pPr>
        <w:tabs>
          <w:tab w:val="left" w:pos="4140"/>
        </w:tabs>
        <w:ind w:left="4140" w:hanging="360"/>
      </w:pPr>
      <w:rPr>
        <w:rFonts w:ascii="Courier New" w:hAnsi="Courier New"/>
      </w:rPr>
    </w:lvl>
    <w:lvl w:ilvl="5">
      <w:start w:val="1"/>
      <w:numFmt w:val="bullet"/>
      <w:lvlText w:val=""/>
      <w:lvlJc w:val="left"/>
      <w:pPr>
        <w:tabs>
          <w:tab w:val="left" w:pos="4860"/>
        </w:tabs>
        <w:ind w:left="4860" w:hanging="360"/>
      </w:pPr>
      <w:rPr>
        <w:rFonts w:ascii="Wingdings" w:hAnsi="Wingdings"/>
      </w:rPr>
    </w:lvl>
    <w:lvl w:ilvl="6">
      <w:start w:val="1"/>
      <w:numFmt w:val="bullet"/>
      <w:lvlText w:val=""/>
      <w:lvlJc w:val="left"/>
      <w:pPr>
        <w:tabs>
          <w:tab w:val="left" w:pos="5580"/>
        </w:tabs>
        <w:ind w:left="5580" w:hanging="360"/>
      </w:pPr>
      <w:rPr>
        <w:rFonts w:ascii="Symbol" w:hAnsi="Symbol"/>
      </w:rPr>
    </w:lvl>
    <w:lvl w:ilvl="7">
      <w:start w:val="1"/>
      <w:numFmt w:val="bullet"/>
      <w:lvlText w:val="o"/>
      <w:lvlJc w:val="left"/>
      <w:pPr>
        <w:tabs>
          <w:tab w:val="left" w:pos="6300"/>
        </w:tabs>
        <w:ind w:left="6300" w:hanging="360"/>
      </w:pPr>
      <w:rPr>
        <w:rFonts w:ascii="Courier New" w:hAnsi="Courier New"/>
      </w:rPr>
    </w:lvl>
    <w:lvl w:ilvl="8">
      <w:start w:val="1"/>
      <w:numFmt w:val="bullet"/>
      <w:lvlText w:val=""/>
      <w:lvlJc w:val="left"/>
      <w:pPr>
        <w:tabs>
          <w:tab w:val="left" w:pos="7020"/>
        </w:tabs>
        <w:ind w:left="7020" w:hanging="360"/>
      </w:pPr>
      <w:rPr>
        <w:rFonts w:ascii="Wingdings" w:hAnsi="Wingdings"/>
      </w:rPr>
    </w:lvl>
  </w:abstractNum>
  <w:abstractNum w:abstractNumId="32">
    <w:nsid w:val="4EEE3DEE"/>
    <w:multiLevelType w:val="multilevel"/>
    <w:tmpl w:val="4EEE3DEE"/>
    <w:name w:val="Нумерованный список 7"/>
    <w:lvl w:ilvl="0">
      <w:numFmt w:val="bullet"/>
      <w:lvlText w:val="-"/>
      <w:lvlJc w:val="left"/>
      <w:pPr>
        <w:tabs>
          <w:tab w:val="left" w:pos="1440"/>
        </w:tabs>
        <w:ind w:left="1440" w:hanging="360"/>
      </w:pPr>
      <w:rPr>
        <w:rFonts w:ascii="Arial" w:hAnsi="Arial"/>
      </w:rPr>
    </w:lvl>
    <w:lvl w:ilvl="1">
      <w:start w:val="1"/>
      <w:numFmt w:val="bullet"/>
      <w:lvlText w:val="o"/>
      <w:lvlJc w:val="left"/>
      <w:pPr>
        <w:tabs>
          <w:tab w:val="left" w:pos="2160"/>
        </w:tabs>
        <w:ind w:left="2160" w:hanging="360"/>
      </w:pPr>
      <w:rPr>
        <w:rFonts w:ascii="Courier New" w:hAnsi="Courier New"/>
      </w:rPr>
    </w:lvl>
    <w:lvl w:ilvl="2">
      <w:start w:val="1"/>
      <w:numFmt w:val="bullet"/>
      <w:lvlText w:val=""/>
      <w:lvlJc w:val="left"/>
      <w:pPr>
        <w:tabs>
          <w:tab w:val="left" w:pos="2880"/>
        </w:tabs>
        <w:ind w:left="2880" w:hanging="360"/>
      </w:pPr>
      <w:rPr>
        <w:rFonts w:ascii="Wingdings" w:hAnsi="Wingdings"/>
      </w:rPr>
    </w:lvl>
    <w:lvl w:ilvl="3">
      <w:start w:val="1"/>
      <w:numFmt w:val="bullet"/>
      <w:lvlText w:val=""/>
      <w:lvlJc w:val="left"/>
      <w:pPr>
        <w:tabs>
          <w:tab w:val="left" w:pos="3600"/>
        </w:tabs>
        <w:ind w:left="3600" w:hanging="360"/>
      </w:pPr>
      <w:rPr>
        <w:rFonts w:ascii="Symbol" w:hAnsi="Symbol"/>
      </w:rPr>
    </w:lvl>
    <w:lvl w:ilvl="4">
      <w:start w:val="1"/>
      <w:numFmt w:val="bullet"/>
      <w:lvlText w:val="o"/>
      <w:lvlJc w:val="left"/>
      <w:pPr>
        <w:tabs>
          <w:tab w:val="left" w:pos="4320"/>
        </w:tabs>
        <w:ind w:left="4320" w:hanging="360"/>
      </w:pPr>
      <w:rPr>
        <w:rFonts w:ascii="Courier New" w:hAnsi="Courier New"/>
      </w:rPr>
    </w:lvl>
    <w:lvl w:ilvl="5">
      <w:start w:val="1"/>
      <w:numFmt w:val="bullet"/>
      <w:lvlText w:val=""/>
      <w:lvlJc w:val="left"/>
      <w:pPr>
        <w:tabs>
          <w:tab w:val="left" w:pos="5040"/>
        </w:tabs>
        <w:ind w:left="5040" w:hanging="360"/>
      </w:pPr>
      <w:rPr>
        <w:rFonts w:ascii="Wingdings" w:hAnsi="Wingdings"/>
      </w:rPr>
    </w:lvl>
    <w:lvl w:ilvl="6">
      <w:start w:val="1"/>
      <w:numFmt w:val="bullet"/>
      <w:lvlText w:val=""/>
      <w:lvlJc w:val="left"/>
      <w:pPr>
        <w:tabs>
          <w:tab w:val="left" w:pos="5760"/>
        </w:tabs>
        <w:ind w:left="5760" w:hanging="360"/>
      </w:pPr>
      <w:rPr>
        <w:rFonts w:ascii="Symbol" w:hAnsi="Symbol"/>
      </w:rPr>
    </w:lvl>
    <w:lvl w:ilvl="7">
      <w:start w:val="1"/>
      <w:numFmt w:val="bullet"/>
      <w:lvlText w:val="o"/>
      <w:lvlJc w:val="left"/>
      <w:pPr>
        <w:tabs>
          <w:tab w:val="left" w:pos="6480"/>
        </w:tabs>
        <w:ind w:left="6480" w:hanging="360"/>
      </w:pPr>
      <w:rPr>
        <w:rFonts w:ascii="Courier New" w:hAnsi="Courier New"/>
      </w:rPr>
    </w:lvl>
    <w:lvl w:ilvl="8">
      <w:start w:val="1"/>
      <w:numFmt w:val="bullet"/>
      <w:lvlText w:val=""/>
      <w:lvlJc w:val="left"/>
      <w:pPr>
        <w:tabs>
          <w:tab w:val="left" w:pos="7200"/>
        </w:tabs>
        <w:ind w:left="7200" w:hanging="360"/>
      </w:pPr>
      <w:rPr>
        <w:rFonts w:ascii="Wingdings" w:hAnsi="Wingdings"/>
      </w:rPr>
    </w:lvl>
  </w:abstractNum>
  <w:abstractNum w:abstractNumId="33">
    <w:nsid w:val="4EEE3DEF"/>
    <w:multiLevelType w:val="multilevel"/>
    <w:tmpl w:val="4EEE3DEF"/>
    <w:name w:val="Нумерованный список 8"/>
    <w:lvl w:ilvl="0">
      <w:numFmt w:val="bullet"/>
      <w:lvlText w:val="-"/>
      <w:lvlJc w:val="left"/>
      <w:pPr>
        <w:tabs>
          <w:tab w:val="left" w:pos="1429"/>
        </w:tabs>
        <w:ind w:left="1429" w:hanging="360"/>
      </w:pPr>
      <w:rPr>
        <w:rFonts w:ascii="Times New Roman" w:hAnsi="Times New Roman"/>
      </w:rPr>
    </w:lvl>
    <w:lvl w:ilvl="1">
      <w:start w:val="1"/>
      <w:numFmt w:val="bullet"/>
      <w:lvlText w:val="o"/>
      <w:lvlJc w:val="left"/>
      <w:pPr>
        <w:tabs>
          <w:tab w:val="left" w:pos="2149"/>
        </w:tabs>
        <w:ind w:left="2149" w:hanging="360"/>
      </w:pPr>
      <w:rPr>
        <w:rFonts w:ascii="Courier New" w:hAnsi="Courier New"/>
      </w:rPr>
    </w:lvl>
    <w:lvl w:ilvl="2">
      <w:start w:val="1"/>
      <w:numFmt w:val="bullet"/>
      <w:lvlText w:val=""/>
      <w:lvlJc w:val="left"/>
      <w:pPr>
        <w:tabs>
          <w:tab w:val="left" w:pos="2869"/>
        </w:tabs>
        <w:ind w:left="2869" w:hanging="360"/>
      </w:pPr>
      <w:rPr>
        <w:rFonts w:ascii="Wingdings" w:hAnsi="Wingdings"/>
      </w:rPr>
    </w:lvl>
    <w:lvl w:ilvl="3">
      <w:start w:val="1"/>
      <w:numFmt w:val="bullet"/>
      <w:lvlText w:val=""/>
      <w:lvlJc w:val="left"/>
      <w:pPr>
        <w:tabs>
          <w:tab w:val="left" w:pos="3589"/>
        </w:tabs>
        <w:ind w:left="3589" w:hanging="360"/>
      </w:pPr>
      <w:rPr>
        <w:rFonts w:ascii="Symbol" w:hAnsi="Symbol"/>
      </w:rPr>
    </w:lvl>
    <w:lvl w:ilvl="4">
      <w:start w:val="1"/>
      <w:numFmt w:val="bullet"/>
      <w:lvlText w:val="o"/>
      <w:lvlJc w:val="left"/>
      <w:pPr>
        <w:tabs>
          <w:tab w:val="left" w:pos="4309"/>
        </w:tabs>
        <w:ind w:left="4309" w:hanging="360"/>
      </w:pPr>
      <w:rPr>
        <w:rFonts w:ascii="Courier New" w:hAnsi="Courier New"/>
      </w:rPr>
    </w:lvl>
    <w:lvl w:ilvl="5">
      <w:start w:val="1"/>
      <w:numFmt w:val="bullet"/>
      <w:lvlText w:val=""/>
      <w:lvlJc w:val="left"/>
      <w:pPr>
        <w:tabs>
          <w:tab w:val="left" w:pos="5029"/>
        </w:tabs>
        <w:ind w:left="5029" w:hanging="360"/>
      </w:pPr>
      <w:rPr>
        <w:rFonts w:ascii="Wingdings" w:hAnsi="Wingdings"/>
      </w:rPr>
    </w:lvl>
    <w:lvl w:ilvl="6">
      <w:start w:val="1"/>
      <w:numFmt w:val="bullet"/>
      <w:lvlText w:val=""/>
      <w:lvlJc w:val="left"/>
      <w:pPr>
        <w:tabs>
          <w:tab w:val="left" w:pos="5749"/>
        </w:tabs>
        <w:ind w:left="5749" w:hanging="360"/>
      </w:pPr>
      <w:rPr>
        <w:rFonts w:ascii="Symbol" w:hAnsi="Symbol"/>
      </w:rPr>
    </w:lvl>
    <w:lvl w:ilvl="7">
      <w:start w:val="1"/>
      <w:numFmt w:val="bullet"/>
      <w:lvlText w:val="o"/>
      <w:lvlJc w:val="left"/>
      <w:pPr>
        <w:tabs>
          <w:tab w:val="left" w:pos="6469"/>
        </w:tabs>
        <w:ind w:left="6469" w:hanging="360"/>
      </w:pPr>
      <w:rPr>
        <w:rFonts w:ascii="Courier New" w:hAnsi="Courier New"/>
      </w:rPr>
    </w:lvl>
    <w:lvl w:ilvl="8">
      <w:start w:val="1"/>
      <w:numFmt w:val="bullet"/>
      <w:lvlText w:val=""/>
      <w:lvlJc w:val="left"/>
      <w:pPr>
        <w:tabs>
          <w:tab w:val="left" w:pos="7189"/>
        </w:tabs>
        <w:ind w:left="7189" w:hanging="360"/>
      </w:pPr>
      <w:rPr>
        <w:rFonts w:ascii="Wingdings" w:hAnsi="Wingdings"/>
      </w:rPr>
    </w:lvl>
  </w:abstractNum>
  <w:abstractNum w:abstractNumId="34">
    <w:nsid w:val="4EEE3DF0"/>
    <w:multiLevelType w:val="multilevel"/>
    <w:tmpl w:val="4EEE3DF0"/>
    <w:name w:val="Нумерованный список 9"/>
    <w:lvl w:ilvl="0">
      <w:start w:val="1"/>
      <w:numFmt w:val="bullet"/>
      <w:lvlText w:val=""/>
      <w:lvlJc w:val="left"/>
      <w:pPr>
        <w:tabs>
          <w:tab w:val="left" w:pos="1440"/>
        </w:tabs>
        <w:ind w:left="1440" w:hanging="360"/>
      </w:pPr>
      <w:rPr>
        <w:rFonts w:ascii="Symbol" w:hAnsi="Symbol"/>
      </w:rPr>
    </w:lvl>
    <w:lvl w:ilvl="1">
      <w:start w:val="1"/>
      <w:numFmt w:val="bullet"/>
      <w:lvlText w:val="־"/>
      <w:lvlJc w:val="left"/>
      <w:pPr>
        <w:tabs>
          <w:tab w:val="left" w:pos="1440"/>
        </w:tabs>
        <w:ind w:left="1440" w:hanging="360"/>
      </w:pPr>
      <w:rPr>
        <w:rFonts w:ascii="Arial" w:hAnsi="Arial"/>
      </w:rPr>
    </w:lvl>
    <w:lvl w:ilvl="2">
      <w:start w:val="1"/>
      <w:numFmt w:val="decimal"/>
      <w:lvlText w:val="%3."/>
      <w:lvlJc w:val="left"/>
      <w:pPr>
        <w:tabs>
          <w:tab w:val="left" w:pos="2880"/>
        </w:tabs>
        <w:ind w:left="2880" w:hanging="360"/>
      </w:pPr>
    </w:lvl>
    <w:lvl w:ilvl="3">
      <w:start w:val="1"/>
      <w:numFmt w:val="bullet"/>
      <w:lvlText w:val=""/>
      <w:lvlJc w:val="left"/>
      <w:pPr>
        <w:tabs>
          <w:tab w:val="left" w:pos="3600"/>
        </w:tabs>
        <w:ind w:left="3600" w:hanging="360"/>
      </w:pPr>
      <w:rPr>
        <w:rFonts w:ascii="Symbol" w:hAnsi="Symbol"/>
      </w:rPr>
    </w:lvl>
    <w:lvl w:ilvl="4">
      <w:start w:val="1"/>
      <w:numFmt w:val="bullet"/>
      <w:lvlText w:val="o"/>
      <w:lvlJc w:val="left"/>
      <w:pPr>
        <w:tabs>
          <w:tab w:val="left" w:pos="4320"/>
        </w:tabs>
        <w:ind w:left="4320" w:hanging="360"/>
      </w:pPr>
      <w:rPr>
        <w:rFonts w:ascii="Courier New" w:hAnsi="Courier New"/>
      </w:rPr>
    </w:lvl>
    <w:lvl w:ilvl="5">
      <w:start w:val="1"/>
      <w:numFmt w:val="bullet"/>
      <w:lvlText w:val=""/>
      <w:lvlJc w:val="left"/>
      <w:pPr>
        <w:tabs>
          <w:tab w:val="left" w:pos="5040"/>
        </w:tabs>
        <w:ind w:left="5040" w:hanging="360"/>
      </w:pPr>
      <w:rPr>
        <w:rFonts w:ascii="Wingdings" w:hAnsi="Wingdings"/>
      </w:rPr>
    </w:lvl>
    <w:lvl w:ilvl="6">
      <w:start w:val="1"/>
      <w:numFmt w:val="bullet"/>
      <w:lvlText w:val=""/>
      <w:lvlJc w:val="left"/>
      <w:pPr>
        <w:tabs>
          <w:tab w:val="left" w:pos="5760"/>
        </w:tabs>
        <w:ind w:left="5760" w:hanging="360"/>
      </w:pPr>
      <w:rPr>
        <w:rFonts w:ascii="Symbol" w:hAnsi="Symbol"/>
      </w:rPr>
    </w:lvl>
    <w:lvl w:ilvl="7">
      <w:start w:val="1"/>
      <w:numFmt w:val="bullet"/>
      <w:lvlText w:val="o"/>
      <w:lvlJc w:val="left"/>
      <w:pPr>
        <w:tabs>
          <w:tab w:val="left" w:pos="6480"/>
        </w:tabs>
        <w:ind w:left="6480" w:hanging="360"/>
      </w:pPr>
      <w:rPr>
        <w:rFonts w:ascii="Courier New" w:hAnsi="Courier New"/>
      </w:rPr>
    </w:lvl>
    <w:lvl w:ilvl="8">
      <w:start w:val="1"/>
      <w:numFmt w:val="bullet"/>
      <w:lvlText w:val=""/>
      <w:lvlJc w:val="left"/>
      <w:pPr>
        <w:tabs>
          <w:tab w:val="left" w:pos="7200"/>
        </w:tabs>
        <w:ind w:left="7200" w:hanging="360"/>
      </w:pPr>
      <w:rPr>
        <w:rFonts w:ascii="Wingdings" w:hAnsi="Wingdings"/>
      </w:rPr>
    </w:lvl>
  </w:abstractNum>
  <w:abstractNum w:abstractNumId="35">
    <w:nsid w:val="4EEE3DF1"/>
    <w:multiLevelType w:val="multilevel"/>
    <w:tmpl w:val="4EEE3DF1"/>
    <w:name w:val="Нумерованный список 10"/>
    <w:lvl w:ilvl="0">
      <w:start w:val="1"/>
      <w:numFmt w:val="bullet"/>
      <w:lvlText w:val=""/>
      <w:lvlJc w:val="left"/>
      <w:pPr>
        <w:tabs>
          <w:tab w:val="left" w:pos="1287"/>
        </w:tabs>
        <w:ind w:left="1287" w:hanging="360"/>
      </w:pPr>
      <w:rPr>
        <w:rFonts w:ascii="Symbol" w:hAnsi="Symbol"/>
      </w:rPr>
    </w:lvl>
    <w:lvl w:ilvl="1">
      <w:start w:val="1"/>
      <w:numFmt w:val="bullet"/>
      <w:lvlText w:val="o"/>
      <w:lvlJc w:val="left"/>
      <w:pPr>
        <w:tabs>
          <w:tab w:val="left" w:pos="2007"/>
        </w:tabs>
        <w:ind w:left="2007" w:hanging="360"/>
      </w:pPr>
      <w:rPr>
        <w:rFonts w:ascii="Courier New" w:hAnsi="Courier New"/>
      </w:rPr>
    </w:lvl>
    <w:lvl w:ilvl="2">
      <w:start w:val="1"/>
      <w:numFmt w:val="bullet"/>
      <w:lvlText w:val=""/>
      <w:lvlJc w:val="left"/>
      <w:pPr>
        <w:tabs>
          <w:tab w:val="left" w:pos="2727"/>
        </w:tabs>
        <w:ind w:left="2727" w:hanging="360"/>
      </w:pPr>
      <w:rPr>
        <w:rFonts w:ascii="Wingdings" w:hAnsi="Wingdings"/>
      </w:rPr>
    </w:lvl>
    <w:lvl w:ilvl="3">
      <w:start w:val="1"/>
      <w:numFmt w:val="bullet"/>
      <w:lvlText w:val=""/>
      <w:lvlJc w:val="left"/>
      <w:pPr>
        <w:tabs>
          <w:tab w:val="left" w:pos="3447"/>
        </w:tabs>
        <w:ind w:left="3447" w:hanging="360"/>
      </w:pPr>
      <w:rPr>
        <w:rFonts w:ascii="Symbol" w:hAnsi="Symbol"/>
      </w:rPr>
    </w:lvl>
    <w:lvl w:ilvl="4">
      <w:start w:val="1"/>
      <w:numFmt w:val="bullet"/>
      <w:lvlText w:val="o"/>
      <w:lvlJc w:val="left"/>
      <w:pPr>
        <w:tabs>
          <w:tab w:val="left" w:pos="4167"/>
        </w:tabs>
        <w:ind w:left="4167" w:hanging="360"/>
      </w:pPr>
      <w:rPr>
        <w:rFonts w:ascii="Courier New" w:hAnsi="Courier New"/>
      </w:rPr>
    </w:lvl>
    <w:lvl w:ilvl="5">
      <w:start w:val="1"/>
      <w:numFmt w:val="bullet"/>
      <w:lvlText w:val=""/>
      <w:lvlJc w:val="left"/>
      <w:pPr>
        <w:tabs>
          <w:tab w:val="left" w:pos="4887"/>
        </w:tabs>
        <w:ind w:left="4887" w:hanging="360"/>
      </w:pPr>
      <w:rPr>
        <w:rFonts w:ascii="Wingdings" w:hAnsi="Wingdings"/>
      </w:rPr>
    </w:lvl>
    <w:lvl w:ilvl="6">
      <w:start w:val="1"/>
      <w:numFmt w:val="bullet"/>
      <w:lvlText w:val=""/>
      <w:lvlJc w:val="left"/>
      <w:pPr>
        <w:tabs>
          <w:tab w:val="left" w:pos="5607"/>
        </w:tabs>
        <w:ind w:left="5607" w:hanging="360"/>
      </w:pPr>
      <w:rPr>
        <w:rFonts w:ascii="Symbol" w:hAnsi="Symbol"/>
      </w:rPr>
    </w:lvl>
    <w:lvl w:ilvl="7">
      <w:start w:val="1"/>
      <w:numFmt w:val="bullet"/>
      <w:lvlText w:val="o"/>
      <w:lvlJc w:val="left"/>
      <w:pPr>
        <w:tabs>
          <w:tab w:val="left" w:pos="6327"/>
        </w:tabs>
        <w:ind w:left="6327" w:hanging="360"/>
      </w:pPr>
      <w:rPr>
        <w:rFonts w:ascii="Courier New" w:hAnsi="Courier New"/>
      </w:rPr>
    </w:lvl>
    <w:lvl w:ilvl="8">
      <w:start w:val="1"/>
      <w:numFmt w:val="bullet"/>
      <w:lvlText w:val=""/>
      <w:lvlJc w:val="left"/>
      <w:pPr>
        <w:tabs>
          <w:tab w:val="left" w:pos="7047"/>
        </w:tabs>
        <w:ind w:left="7047" w:hanging="360"/>
      </w:pPr>
      <w:rPr>
        <w:rFonts w:ascii="Wingdings" w:hAnsi="Wingdings"/>
      </w:rPr>
    </w:lvl>
  </w:abstractNum>
  <w:abstractNum w:abstractNumId="36">
    <w:nsid w:val="4EEE3DF2"/>
    <w:multiLevelType w:val="multilevel"/>
    <w:tmpl w:val="4EEE3DF2"/>
    <w:name w:val="Нумерованный список 11"/>
    <w:lvl w:ilvl="0">
      <w:start w:val="1"/>
      <w:numFmt w:val="decimal"/>
      <w:lvlText w:val="%1."/>
      <w:lvlJc w:val="left"/>
      <w:pPr>
        <w:tabs>
          <w:tab w:val="left" w:pos="1069"/>
        </w:tabs>
        <w:ind w:left="1069" w:hanging="360"/>
      </w:pPr>
    </w:lvl>
    <w:lvl w:ilvl="1">
      <w:start w:val="1"/>
      <w:numFmt w:val="lowerLetter"/>
      <w:lvlText w:val="%2."/>
      <w:lvlJc w:val="left"/>
      <w:pPr>
        <w:tabs>
          <w:tab w:val="left" w:pos="1789"/>
        </w:tabs>
        <w:ind w:left="1789" w:hanging="360"/>
      </w:pPr>
    </w:lvl>
    <w:lvl w:ilvl="2">
      <w:start w:val="1"/>
      <w:numFmt w:val="lowerRoman"/>
      <w:lvlText w:val="%3."/>
      <w:lvlJc w:val="left"/>
      <w:pPr>
        <w:tabs>
          <w:tab w:val="left" w:pos="2509"/>
        </w:tabs>
        <w:ind w:left="2509" w:hanging="180"/>
      </w:pPr>
    </w:lvl>
    <w:lvl w:ilvl="3">
      <w:start w:val="1"/>
      <w:numFmt w:val="decimal"/>
      <w:lvlText w:val="%4."/>
      <w:lvlJc w:val="left"/>
      <w:pPr>
        <w:tabs>
          <w:tab w:val="left" w:pos="3229"/>
        </w:tabs>
        <w:ind w:left="3229" w:hanging="360"/>
      </w:pPr>
    </w:lvl>
    <w:lvl w:ilvl="4">
      <w:start w:val="1"/>
      <w:numFmt w:val="lowerLetter"/>
      <w:lvlText w:val="%5."/>
      <w:lvlJc w:val="left"/>
      <w:pPr>
        <w:tabs>
          <w:tab w:val="left" w:pos="3949"/>
        </w:tabs>
        <w:ind w:left="3949" w:hanging="360"/>
      </w:pPr>
    </w:lvl>
    <w:lvl w:ilvl="5">
      <w:start w:val="1"/>
      <w:numFmt w:val="lowerRoman"/>
      <w:lvlText w:val="%6."/>
      <w:lvlJc w:val="left"/>
      <w:pPr>
        <w:tabs>
          <w:tab w:val="left" w:pos="4669"/>
        </w:tabs>
        <w:ind w:left="4669" w:hanging="180"/>
      </w:pPr>
    </w:lvl>
    <w:lvl w:ilvl="6">
      <w:start w:val="1"/>
      <w:numFmt w:val="decimal"/>
      <w:lvlText w:val="%7."/>
      <w:lvlJc w:val="left"/>
      <w:pPr>
        <w:tabs>
          <w:tab w:val="left" w:pos="5389"/>
        </w:tabs>
        <w:ind w:left="5389" w:hanging="360"/>
      </w:pPr>
    </w:lvl>
    <w:lvl w:ilvl="7">
      <w:start w:val="1"/>
      <w:numFmt w:val="lowerLetter"/>
      <w:lvlText w:val="%8."/>
      <w:lvlJc w:val="left"/>
      <w:pPr>
        <w:tabs>
          <w:tab w:val="left" w:pos="6109"/>
        </w:tabs>
        <w:ind w:left="6109" w:hanging="360"/>
      </w:pPr>
    </w:lvl>
    <w:lvl w:ilvl="8">
      <w:start w:val="1"/>
      <w:numFmt w:val="lowerRoman"/>
      <w:lvlText w:val="%9."/>
      <w:lvlJc w:val="left"/>
      <w:pPr>
        <w:tabs>
          <w:tab w:val="left" w:pos="6829"/>
        </w:tabs>
        <w:ind w:left="6829" w:hanging="180"/>
      </w:pPr>
    </w:lvl>
  </w:abstractNum>
  <w:abstractNum w:abstractNumId="37">
    <w:nsid w:val="4EEE3DF3"/>
    <w:multiLevelType w:val="multilevel"/>
    <w:tmpl w:val="4EEE3DF3"/>
    <w:name w:val="Нумерованный список 12"/>
    <w:lvl w:ilvl="0">
      <w:start w:val="1"/>
      <w:numFmt w:val="decimal"/>
      <w:lvlText w:val="%1)"/>
      <w:lvlJc w:val="left"/>
      <w:pPr>
        <w:tabs>
          <w:tab w:val="left" w:pos="1800"/>
        </w:tabs>
        <w:ind w:left="1800" w:hanging="360"/>
      </w:pPr>
    </w:lvl>
    <w:lvl w:ilvl="1">
      <w:start w:val="1"/>
      <w:numFmt w:val="lowerLetter"/>
      <w:lvlText w:val="%2."/>
      <w:lvlJc w:val="left"/>
      <w:pPr>
        <w:tabs>
          <w:tab w:val="left" w:pos="2520"/>
        </w:tabs>
        <w:ind w:left="2520" w:hanging="360"/>
      </w:pPr>
    </w:lvl>
    <w:lvl w:ilvl="2">
      <w:start w:val="1"/>
      <w:numFmt w:val="lowerRoman"/>
      <w:lvlText w:val="%3."/>
      <w:lvlJc w:val="left"/>
      <w:pPr>
        <w:tabs>
          <w:tab w:val="left" w:pos="3240"/>
        </w:tabs>
        <w:ind w:left="3240" w:hanging="180"/>
      </w:pPr>
    </w:lvl>
    <w:lvl w:ilvl="3">
      <w:start w:val="1"/>
      <w:numFmt w:val="decimal"/>
      <w:lvlText w:val="%4."/>
      <w:lvlJc w:val="left"/>
      <w:pPr>
        <w:tabs>
          <w:tab w:val="left" w:pos="3960"/>
        </w:tabs>
        <w:ind w:left="3960" w:hanging="360"/>
      </w:pPr>
    </w:lvl>
    <w:lvl w:ilvl="4">
      <w:start w:val="1"/>
      <w:numFmt w:val="lowerLetter"/>
      <w:lvlText w:val="%5."/>
      <w:lvlJc w:val="left"/>
      <w:pPr>
        <w:tabs>
          <w:tab w:val="left" w:pos="4680"/>
        </w:tabs>
        <w:ind w:left="4680" w:hanging="360"/>
      </w:pPr>
    </w:lvl>
    <w:lvl w:ilvl="5">
      <w:start w:val="1"/>
      <w:numFmt w:val="lowerRoman"/>
      <w:lvlText w:val="%6."/>
      <w:lvlJc w:val="left"/>
      <w:pPr>
        <w:tabs>
          <w:tab w:val="left" w:pos="5400"/>
        </w:tabs>
        <w:ind w:left="5400" w:hanging="180"/>
      </w:pPr>
    </w:lvl>
    <w:lvl w:ilvl="6">
      <w:start w:val="1"/>
      <w:numFmt w:val="decimal"/>
      <w:lvlText w:val="%7."/>
      <w:lvlJc w:val="left"/>
      <w:pPr>
        <w:tabs>
          <w:tab w:val="left" w:pos="6120"/>
        </w:tabs>
        <w:ind w:left="6120" w:hanging="360"/>
      </w:pPr>
    </w:lvl>
    <w:lvl w:ilvl="7">
      <w:start w:val="1"/>
      <w:numFmt w:val="lowerLetter"/>
      <w:lvlText w:val="%8."/>
      <w:lvlJc w:val="left"/>
      <w:pPr>
        <w:tabs>
          <w:tab w:val="left" w:pos="6840"/>
        </w:tabs>
        <w:ind w:left="6840" w:hanging="360"/>
      </w:pPr>
    </w:lvl>
    <w:lvl w:ilvl="8">
      <w:start w:val="1"/>
      <w:numFmt w:val="lowerRoman"/>
      <w:lvlText w:val="%9."/>
      <w:lvlJc w:val="left"/>
      <w:pPr>
        <w:tabs>
          <w:tab w:val="left" w:pos="7560"/>
        </w:tabs>
        <w:ind w:left="7560" w:hanging="180"/>
      </w:pPr>
    </w:lvl>
  </w:abstractNum>
  <w:abstractNum w:abstractNumId="38">
    <w:nsid w:val="4EEE3DF4"/>
    <w:multiLevelType w:val="multilevel"/>
    <w:tmpl w:val="4EEE3DF4"/>
    <w:name w:val="Нумерованный список 13"/>
    <w:lvl w:ilvl="0">
      <w:start w:val="1"/>
      <w:numFmt w:val="bullet"/>
      <w:lvlText w:val=""/>
      <w:lvlJc w:val="left"/>
      <w:pPr>
        <w:tabs>
          <w:tab w:val="left" w:pos="992"/>
        </w:tabs>
        <w:ind w:left="992" w:hanging="284"/>
      </w:pPr>
      <w:rPr>
        <w:rFonts w:ascii="Symbol" w:hAnsi="Symbol"/>
      </w:rPr>
    </w:lvl>
    <w:lvl w:ilvl="1">
      <w:start w:val="1"/>
      <w:numFmt w:val="bullet"/>
      <w:lvlText w:val="o"/>
      <w:lvlJc w:val="left"/>
      <w:pPr>
        <w:tabs>
          <w:tab w:val="left" w:pos="2148"/>
        </w:tabs>
        <w:ind w:left="2148" w:hanging="360"/>
      </w:pPr>
      <w:rPr>
        <w:rFonts w:ascii="Courier New" w:hAnsi="Courier New"/>
      </w:rPr>
    </w:lvl>
    <w:lvl w:ilvl="2">
      <w:start w:val="1"/>
      <w:numFmt w:val="bullet"/>
      <w:lvlText w:val=""/>
      <w:lvlJc w:val="left"/>
      <w:pPr>
        <w:tabs>
          <w:tab w:val="left" w:pos="2868"/>
        </w:tabs>
        <w:ind w:left="2868" w:hanging="360"/>
      </w:pPr>
      <w:rPr>
        <w:rFonts w:ascii="Wingdings" w:hAnsi="Wingdings"/>
      </w:rPr>
    </w:lvl>
    <w:lvl w:ilvl="3">
      <w:start w:val="1"/>
      <w:numFmt w:val="bullet"/>
      <w:lvlText w:val=""/>
      <w:lvlJc w:val="left"/>
      <w:pPr>
        <w:tabs>
          <w:tab w:val="left" w:pos="3588"/>
        </w:tabs>
        <w:ind w:left="3588" w:hanging="360"/>
      </w:pPr>
      <w:rPr>
        <w:rFonts w:ascii="Symbol" w:hAnsi="Symbol"/>
      </w:rPr>
    </w:lvl>
    <w:lvl w:ilvl="4">
      <w:start w:val="1"/>
      <w:numFmt w:val="bullet"/>
      <w:lvlText w:val="o"/>
      <w:lvlJc w:val="left"/>
      <w:pPr>
        <w:tabs>
          <w:tab w:val="left" w:pos="4308"/>
        </w:tabs>
        <w:ind w:left="4308" w:hanging="360"/>
      </w:pPr>
      <w:rPr>
        <w:rFonts w:ascii="Courier New" w:hAnsi="Courier New"/>
      </w:rPr>
    </w:lvl>
    <w:lvl w:ilvl="5">
      <w:start w:val="1"/>
      <w:numFmt w:val="bullet"/>
      <w:lvlText w:val=""/>
      <w:lvlJc w:val="left"/>
      <w:pPr>
        <w:tabs>
          <w:tab w:val="left" w:pos="5028"/>
        </w:tabs>
        <w:ind w:left="5028" w:hanging="360"/>
      </w:pPr>
      <w:rPr>
        <w:rFonts w:ascii="Wingdings" w:hAnsi="Wingdings"/>
      </w:rPr>
    </w:lvl>
    <w:lvl w:ilvl="6">
      <w:start w:val="1"/>
      <w:numFmt w:val="bullet"/>
      <w:lvlText w:val=""/>
      <w:lvlJc w:val="left"/>
      <w:pPr>
        <w:tabs>
          <w:tab w:val="left" w:pos="5748"/>
        </w:tabs>
        <w:ind w:left="5748" w:hanging="360"/>
      </w:pPr>
      <w:rPr>
        <w:rFonts w:ascii="Symbol" w:hAnsi="Symbol"/>
      </w:rPr>
    </w:lvl>
    <w:lvl w:ilvl="7">
      <w:start w:val="1"/>
      <w:numFmt w:val="bullet"/>
      <w:lvlText w:val="o"/>
      <w:lvlJc w:val="left"/>
      <w:pPr>
        <w:tabs>
          <w:tab w:val="left" w:pos="6468"/>
        </w:tabs>
        <w:ind w:left="6468" w:hanging="360"/>
      </w:pPr>
      <w:rPr>
        <w:rFonts w:ascii="Courier New" w:hAnsi="Courier New"/>
      </w:rPr>
    </w:lvl>
    <w:lvl w:ilvl="8">
      <w:start w:val="1"/>
      <w:numFmt w:val="bullet"/>
      <w:lvlText w:val=""/>
      <w:lvlJc w:val="left"/>
      <w:pPr>
        <w:tabs>
          <w:tab w:val="left" w:pos="7188"/>
        </w:tabs>
        <w:ind w:left="7188" w:hanging="360"/>
      </w:pPr>
      <w:rPr>
        <w:rFonts w:ascii="Wingdings" w:hAnsi="Wingdings"/>
      </w:rPr>
    </w:lvl>
  </w:abstractNum>
  <w:abstractNum w:abstractNumId="39">
    <w:nsid w:val="4EEE3DF5"/>
    <w:multiLevelType w:val="multilevel"/>
    <w:tmpl w:val="4EEE3DF5"/>
    <w:name w:val="Нумерованный список 14"/>
    <w:lvl w:ilvl="0">
      <w:start w:val="1"/>
      <w:numFmt w:val="decimal"/>
      <w:lvlText w:val="%1."/>
      <w:lvlJc w:val="left"/>
      <w:pPr>
        <w:tabs>
          <w:tab w:val="left" w:pos="1069"/>
        </w:tabs>
        <w:ind w:left="1069" w:hanging="360"/>
      </w:pPr>
    </w:lvl>
    <w:lvl w:ilvl="1">
      <w:start w:val="1"/>
      <w:numFmt w:val="lowerLetter"/>
      <w:lvlText w:val="%2."/>
      <w:lvlJc w:val="left"/>
      <w:pPr>
        <w:tabs>
          <w:tab w:val="left" w:pos="1789"/>
        </w:tabs>
        <w:ind w:left="1789" w:hanging="360"/>
      </w:pPr>
    </w:lvl>
    <w:lvl w:ilvl="2">
      <w:start w:val="1"/>
      <w:numFmt w:val="lowerRoman"/>
      <w:lvlText w:val="%3."/>
      <w:lvlJc w:val="left"/>
      <w:pPr>
        <w:tabs>
          <w:tab w:val="left" w:pos="2509"/>
        </w:tabs>
        <w:ind w:left="2509" w:hanging="180"/>
      </w:pPr>
    </w:lvl>
    <w:lvl w:ilvl="3">
      <w:start w:val="1"/>
      <w:numFmt w:val="decimal"/>
      <w:lvlText w:val="%4."/>
      <w:lvlJc w:val="left"/>
      <w:pPr>
        <w:tabs>
          <w:tab w:val="left" w:pos="3229"/>
        </w:tabs>
        <w:ind w:left="3229" w:hanging="360"/>
      </w:pPr>
    </w:lvl>
    <w:lvl w:ilvl="4">
      <w:start w:val="1"/>
      <w:numFmt w:val="lowerLetter"/>
      <w:lvlText w:val="%5."/>
      <w:lvlJc w:val="left"/>
      <w:pPr>
        <w:tabs>
          <w:tab w:val="left" w:pos="3949"/>
        </w:tabs>
        <w:ind w:left="3949" w:hanging="360"/>
      </w:pPr>
    </w:lvl>
    <w:lvl w:ilvl="5">
      <w:start w:val="1"/>
      <w:numFmt w:val="lowerRoman"/>
      <w:lvlText w:val="%6."/>
      <w:lvlJc w:val="left"/>
      <w:pPr>
        <w:tabs>
          <w:tab w:val="left" w:pos="4669"/>
        </w:tabs>
        <w:ind w:left="4669" w:hanging="180"/>
      </w:pPr>
    </w:lvl>
    <w:lvl w:ilvl="6">
      <w:start w:val="1"/>
      <w:numFmt w:val="decimal"/>
      <w:lvlText w:val="%7."/>
      <w:lvlJc w:val="left"/>
      <w:pPr>
        <w:tabs>
          <w:tab w:val="left" w:pos="5389"/>
        </w:tabs>
        <w:ind w:left="5389" w:hanging="360"/>
      </w:pPr>
    </w:lvl>
    <w:lvl w:ilvl="7">
      <w:start w:val="1"/>
      <w:numFmt w:val="lowerLetter"/>
      <w:lvlText w:val="%8."/>
      <w:lvlJc w:val="left"/>
      <w:pPr>
        <w:tabs>
          <w:tab w:val="left" w:pos="6109"/>
        </w:tabs>
        <w:ind w:left="6109" w:hanging="360"/>
      </w:pPr>
    </w:lvl>
    <w:lvl w:ilvl="8">
      <w:start w:val="1"/>
      <w:numFmt w:val="lowerRoman"/>
      <w:lvlText w:val="%9."/>
      <w:lvlJc w:val="left"/>
      <w:pPr>
        <w:tabs>
          <w:tab w:val="left" w:pos="6829"/>
        </w:tabs>
        <w:ind w:left="6829" w:hanging="180"/>
      </w:pPr>
    </w:lvl>
  </w:abstractNum>
  <w:abstractNum w:abstractNumId="40">
    <w:nsid w:val="4EEE3DF6"/>
    <w:multiLevelType w:val="multilevel"/>
    <w:tmpl w:val="4EEE3DF6"/>
    <w:name w:val="Нумерованный список 15"/>
    <w:lvl w:ilvl="0">
      <w:start w:val="1"/>
      <w:numFmt w:val="decimal"/>
      <w:lvlText w:val="%1."/>
      <w:lvlJc w:val="left"/>
      <w:pPr>
        <w:tabs>
          <w:tab w:val="left" w:pos="1429"/>
        </w:tabs>
        <w:ind w:left="1429" w:hanging="360"/>
      </w:pPr>
    </w:lvl>
    <w:lvl w:ilvl="1">
      <w:start w:val="1"/>
      <w:numFmt w:val="lowerLetter"/>
      <w:lvlText w:val="%2."/>
      <w:lvlJc w:val="left"/>
      <w:pPr>
        <w:tabs>
          <w:tab w:val="left" w:pos="2149"/>
        </w:tabs>
        <w:ind w:left="2149" w:hanging="360"/>
      </w:pPr>
    </w:lvl>
    <w:lvl w:ilvl="2">
      <w:start w:val="1"/>
      <w:numFmt w:val="lowerRoman"/>
      <w:lvlText w:val="%3."/>
      <w:lvlJc w:val="left"/>
      <w:pPr>
        <w:tabs>
          <w:tab w:val="left" w:pos="2869"/>
        </w:tabs>
        <w:ind w:left="2869" w:hanging="180"/>
      </w:pPr>
    </w:lvl>
    <w:lvl w:ilvl="3">
      <w:start w:val="1"/>
      <w:numFmt w:val="decimal"/>
      <w:lvlText w:val="%4."/>
      <w:lvlJc w:val="left"/>
      <w:pPr>
        <w:tabs>
          <w:tab w:val="left" w:pos="3589"/>
        </w:tabs>
        <w:ind w:left="3589" w:hanging="360"/>
      </w:pPr>
    </w:lvl>
    <w:lvl w:ilvl="4">
      <w:start w:val="1"/>
      <w:numFmt w:val="lowerLetter"/>
      <w:lvlText w:val="%5."/>
      <w:lvlJc w:val="left"/>
      <w:pPr>
        <w:tabs>
          <w:tab w:val="left" w:pos="4309"/>
        </w:tabs>
        <w:ind w:left="4309" w:hanging="360"/>
      </w:pPr>
    </w:lvl>
    <w:lvl w:ilvl="5">
      <w:start w:val="1"/>
      <w:numFmt w:val="lowerRoman"/>
      <w:lvlText w:val="%6."/>
      <w:lvlJc w:val="left"/>
      <w:pPr>
        <w:tabs>
          <w:tab w:val="left" w:pos="5029"/>
        </w:tabs>
        <w:ind w:left="5029" w:hanging="180"/>
      </w:pPr>
    </w:lvl>
    <w:lvl w:ilvl="6">
      <w:start w:val="1"/>
      <w:numFmt w:val="decimal"/>
      <w:lvlText w:val="%7."/>
      <w:lvlJc w:val="left"/>
      <w:pPr>
        <w:tabs>
          <w:tab w:val="left" w:pos="5749"/>
        </w:tabs>
        <w:ind w:left="5749" w:hanging="360"/>
      </w:pPr>
    </w:lvl>
    <w:lvl w:ilvl="7">
      <w:start w:val="1"/>
      <w:numFmt w:val="lowerLetter"/>
      <w:lvlText w:val="%8."/>
      <w:lvlJc w:val="left"/>
      <w:pPr>
        <w:tabs>
          <w:tab w:val="left" w:pos="6469"/>
        </w:tabs>
        <w:ind w:left="6469" w:hanging="360"/>
      </w:pPr>
    </w:lvl>
    <w:lvl w:ilvl="8">
      <w:start w:val="1"/>
      <w:numFmt w:val="lowerRoman"/>
      <w:lvlText w:val="%9."/>
      <w:lvlJc w:val="left"/>
      <w:pPr>
        <w:tabs>
          <w:tab w:val="left" w:pos="7189"/>
        </w:tabs>
        <w:ind w:left="7189" w:hanging="180"/>
      </w:pPr>
    </w:lvl>
  </w:abstractNum>
  <w:abstractNum w:abstractNumId="41">
    <w:nsid w:val="4EEE3DF7"/>
    <w:multiLevelType w:val="multilevel"/>
    <w:tmpl w:val="4EEE3DF7"/>
    <w:name w:val="Нумерованный список 16"/>
    <w:lvl w:ilvl="0">
      <w:start w:val="1"/>
      <w:numFmt w:val="decimal"/>
      <w:lvlText w:val="%1."/>
      <w:lvlJc w:val="left"/>
      <w:pPr>
        <w:tabs>
          <w:tab w:val="left" w:pos="1080"/>
        </w:tabs>
        <w:ind w:left="1080" w:hanging="360"/>
      </w:pPr>
    </w:lvl>
    <w:lvl w:ilvl="1">
      <w:start w:val="1"/>
      <w:numFmt w:val="lowerLetter"/>
      <w:lvlText w:val="%2."/>
      <w:lvlJc w:val="left"/>
      <w:pPr>
        <w:tabs>
          <w:tab w:val="left" w:pos="1800"/>
        </w:tabs>
        <w:ind w:left="1800" w:hanging="360"/>
      </w:pPr>
    </w:lvl>
    <w:lvl w:ilvl="2">
      <w:start w:val="1"/>
      <w:numFmt w:val="lowerRoman"/>
      <w:lvlText w:val="%3."/>
      <w:lvlJc w:val="left"/>
      <w:pPr>
        <w:tabs>
          <w:tab w:val="left" w:pos="2520"/>
        </w:tabs>
        <w:ind w:left="2520" w:hanging="180"/>
      </w:pPr>
    </w:lvl>
    <w:lvl w:ilvl="3">
      <w:start w:val="1"/>
      <w:numFmt w:val="decimal"/>
      <w:lvlText w:val="%4."/>
      <w:lvlJc w:val="left"/>
      <w:pPr>
        <w:tabs>
          <w:tab w:val="left" w:pos="3240"/>
        </w:tabs>
        <w:ind w:left="3240" w:hanging="360"/>
      </w:pPr>
    </w:lvl>
    <w:lvl w:ilvl="4">
      <w:start w:val="1"/>
      <w:numFmt w:val="lowerLetter"/>
      <w:lvlText w:val="%5."/>
      <w:lvlJc w:val="left"/>
      <w:pPr>
        <w:tabs>
          <w:tab w:val="left" w:pos="3960"/>
        </w:tabs>
        <w:ind w:left="3960" w:hanging="360"/>
      </w:pPr>
    </w:lvl>
    <w:lvl w:ilvl="5">
      <w:start w:val="1"/>
      <w:numFmt w:val="lowerRoman"/>
      <w:lvlText w:val="%6."/>
      <w:lvlJc w:val="left"/>
      <w:pPr>
        <w:tabs>
          <w:tab w:val="left" w:pos="4680"/>
        </w:tabs>
        <w:ind w:left="4680" w:hanging="180"/>
      </w:pPr>
    </w:lvl>
    <w:lvl w:ilvl="6">
      <w:start w:val="1"/>
      <w:numFmt w:val="decimal"/>
      <w:lvlText w:val="%7."/>
      <w:lvlJc w:val="left"/>
      <w:pPr>
        <w:tabs>
          <w:tab w:val="left" w:pos="5400"/>
        </w:tabs>
        <w:ind w:left="5400" w:hanging="360"/>
      </w:pPr>
    </w:lvl>
    <w:lvl w:ilvl="7">
      <w:start w:val="1"/>
      <w:numFmt w:val="lowerLetter"/>
      <w:lvlText w:val="%8."/>
      <w:lvlJc w:val="left"/>
      <w:pPr>
        <w:tabs>
          <w:tab w:val="left" w:pos="6120"/>
        </w:tabs>
        <w:ind w:left="6120" w:hanging="360"/>
      </w:pPr>
    </w:lvl>
    <w:lvl w:ilvl="8">
      <w:start w:val="1"/>
      <w:numFmt w:val="lowerRoman"/>
      <w:lvlText w:val="%9."/>
      <w:lvlJc w:val="left"/>
      <w:pPr>
        <w:tabs>
          <w:tab w:val="left" w:pos="6840"/>
        </w:tabs>
        <w:ind w:left="6840" w:hanging="180"/>
      </w:pPr>
    </w:lvl>
  </w:abstractNum>
  <w:abstractNum w:abstractNumId="42">
    <w:nsid w:val="4EEE3DF9"/>
    <w:multiLevelType w:val="multilevel"/>
    <w:tmpl w:val="4EEE3DF9"/>
    <w:name w:val="Нумерованный список 18"/>
    <w:lvl w:ilvl="0">
      <w:start w:val="1"/>
      <w:numFmt w:val="decimal"/>
      <w:lvlText w:val="%1."/>
      <w:lvlJc w:val="left"/>
      <w:pPr>
        <w:tabs>
          <w:tab w:val="left" w:pos="1774"/>
        </w:tabs>
        <w:ind w:left="1774" w:hanging="1065"/>
      </w:pPr>
    </w:lvl>
    <w:lvl w:ilvl="1">
      <w:start w:val="3"/>
      <w:numFmt w:val="decimal"/>
      <w:lvlText w:val="%1.%2."/>
      <w:lvlJc w:val="left"/>
      <w:pPr>
        <w:tabs>
          <w:tab w:val="left" w:pos="1429"/>
        </w:tabs>
        <w:ind w:left="1429" w:hanging="720"/>
      </w:pPr>
    </w:lvl>
    <w:lvl w:ilvl="2">
      <w:start w:val="4"/>
      <w:numFmt w:val="decimal"/>
      <w:lvlText w:val="%1.%2.%3."/>
      <w:lvlJc w:val="left"/>
      <w:pPr>
        <w:tabs>
          <w:tab w:val="left" w:pos="1429"/>
        </w:tabs>
        <w:ind w:left="1429" w:hanging="720"/>
      </w:pPr>
    </w:lvl>
    <w:lvl w:ilvl="3">
      <w:start w:val="1"/>
      <w:numFmt w:val="decimal"/>
      <w:lvlText w:val="%1.%2.%3.%4."/>
      <w:lvlJc w:val="left"/>
      <w:pPr>
        <w:tabs>
          <w:tab w:val="left" w:pos="1789"/>
        </w:tabs>
        <w:ind w:left="1789" w:hanging="1080"/>
      </w:pPr>
    </w:lvl>
    <w:lvl w:ilvl="4">
      <w:start w:val="1"/>
      <w:numFmt w:val="decimal"/>
      <w:lvlText w:val="%1.%2.%3.%4.%5."/>
      <w:lvlJc w:val="left"/>
      <w:pPr>
        <w:tabs>
          <w:tab w:val="left" w:pos="2149"/>
        </w:tabs>
        <w:ind w:left="2149" w:hanging="1440"/>
      </w:pPr>
    </w:lvl>
    <w:lvl w:ilvl="5">
      <w:start w:val="1"/>
      <w:numFmt w:val="decimal"/>
      <w:lvlText w:val="%1.%2.%3.%4.%5.%6."/>
      <w:lvlJc w:val="left"/>
      <w:pPr>
        <w:tabs>
          <w:tab w:val="left" w:pos="2149"/>
        </w:tabs>
        <w:ind w:left="2149" w:hanging="1440"/>
      </w:pPr>
    </w:lvl>
    <w:lvl w:ilvl="6">
      <w:start w:val="1"/>
      <w:numFmt w:val="decimal"/>
      <w:lvlText w:val="%1.%2.%3.%4.%5.%6.%7."/>
      <w:lvlJc w:val="left"/>
      <w:pPr>
        <w:tabs>
          <w:tab w:val="left" w:pos="2509"/>
        </w:tabs>
        <w:ind w:left="2509" w:hanging="1800"/>
      </w:pPr>
    </w:lvl>
    <w:lvl w:ilvl="7">
      <w:start w:val="1"/>
      <w:numFmt w:val="decimal"/>
      <w:lvlText w:val="%1.%2.%3.%4.%5.%6.%7.%8."/>
      <w:lvlJc w:val="left"/>
      <w:pPr>
        <w:tabs>
          <w:tab w:val="left" w:pos="2869"/>
        </w:tabs>
        <w:ind w:left="2869" w:hanging="2160"/>
      </w:pPr>
    </w:lvl>
    <w:lvl w:ilvl="8">
      <w:start w:val="1"/>
      <w:numFmt w:val="decimal"/>
      <w:lvlText w:val="%1.%2.%3.%4.%5.%6.%7.%8.%9."/>
      <w:lvlJc w:val="left"/>
      <w:pPr>
        <w:tabs>
          <w:tab w:val="left" w:pos="2869"/>
        </w:tabs>
        <w:ind w:left="2869" w:hanging="2160"/>
      </w:pPr>
    </w:lvl>
  </w:abstractNum>
  <w:abstractNum w:abstractNumId="43">
    <w:nsid w:val="4EEE3DFA"/>
    <w:multiLevelType w:val="multilevel"/>
    <w:tmpl w:val="4EEE3DFA"/>
    <w:name w:val="Нумерованный список 19"/>
    <w:lvl w:ilvl="0">
      <w:start w:val="1"/>
      <w:numFmt w:val="bullet"/>
      <w:lvlText w:val=""/>
      <w:lvlJc w:val="left"/>
      <w:pPr>
        <w:tabs>
          <w:tab w:val="left" w:pos="992"/>
        </w:tabs>
        <w:ind w:left="992" w:hanging="284"/>
      </w:pPr>
      <w:rPr>
        <w:rFonts w:ascii="Symbol" w:hAnsi="Symbol"/>
      </w:rPr>
    </w:lvl>
    <w:lvl w:ilvl="1">
      <w:start w:val="1"/>
      <w:numFmt w:val="bullet"/>
      <w:lvlText w:val="o"/>
      <w:lvlJc w:val="left"/>
      <w:pPr>
        <w:tabs>
          <w:tab w:val="left" w:pos="2148"/>
        </w:tabs>
        <w:ind w:left="2148" w:hanging="360"/>
      </w:pPr>
      <w:rPr>
        <w:rFonts w:ascii="Courier New" w:hAnsi="Courier New"/>
      </w:rPr>
    </w:lvl>
    <w:lvl w:ilvl="2">
      <w:start w:val="1"/>
      <w:numFmt w:val="bullet"/>
      <w:lvlText w:val=""/>
      <w:lvlJc w:val="left"/>
      <w:pPr>
        <w:tabs>
          <w:tab w:val="left" w:pos="2868"/>
        </w:tabs>
        <w:ind w:left="2868" w:hanging="360"/>
      </w:pPr>
      <w:rPr>
        <w:rFonts w:ascii="Wingdings" w:hAnsi="Wingdings"/>
      </w:rPr>
    </w:lvl>
    <w:lvl w:ilvl="3">
      <w:start w:val="1"/>
      <w:numFmt w:val="bullet"/>
      <w:lvlText w:val=""/>
      <w:lvlJc w:val="left"/>
      <w:pPr>
        <w:tabs>
          <w:tab w:val="left" w:pos="3588"/>
        </w:tabs>
        <w:ind w:left="3588" w:hanging="360"/>
      </w:pPr>
      <w:rPr>
        <w:rFonts w:ascii="Symbol" w:hAnsi="Symbol"/>
      </w:rPr>
    </w:lvl>
    <w:lvl w:ilvl="4">
      <w:start w:val="1"/>
      <w:numFmt w:val="bullet"/>
      <w:lvlText w:val="o"/>
      <w:lvlJc w:val="left"/>
      <w:pPr>
        <w:tabs>
          <w:tab w:val="left" w:pos="4308"/>
        </w:tabs>
        <w:ind w:left="4308" w:hanging="360"/>
      </w:pPr>
      <w:rPr>
        <w:rFonts w:ascii="Courier New" w:hAnsi="Courier New"/>
      </w:rPr>
    </w:lvl>
    <w:lvl w:ilvl="5">
      <w:start w:val="1"/>
      <w:numFmt w:val="bullet"/>
      <w:lvlText w:val=""/>
      <w:lvlJc w:val="left"/>
      <w:pPr>
        <w:tabs>
          <w:tab w:val="left" w:pos="5028"/>
        </w:tabs>
        <w:ind w:left="5028" w:hanging="360"/>
      </w:pPr>
      <w:rPr>
        <w:rFonts w:ascii="Wingdings" w:hAnsi="Wingdings"/>
      </w:rPr>
    </w:lvl>
    <w:lvl w:ilvl="6">
      <w:start w:val="1"/>
      <w:numFmt w:val="bullet"/>
      <w:lvlText w:val=""/>
      <w:lvlJc w:val="left"/>
      <w:pPr>
        <w:tabs>
          <w:tab w:val="left" w:pos="5748"/>
        </w:tabs>
        <w:ind w:left="5748" w:hanging="360"/>
      </w:pPr>
      <w:rPr>
        <w:rFonts w:ascii="Symbol" w:hAnsi="Symbol"/>
      </w:rPr>
    </w:lvl>
    <w:lvl w:ilvl="7">
      <w:start w:val="1"/>
      <w:numFmt w:val="bullet"/>
      <w:lvlText w:val="o"/>
      <w:lvlJc w:val="left"/>
      <w:pPr>
        <w:tabs>
          <w:tab w:val="left" w:pos="6468"/>
        </w:tabs>
        <w:ind w:left="6468" w:hanging="360"/>
      </w:pPr>
      <w:rPr>
        <w:rFonts w:ascii="Courier New" w:hAnsi="Courier New"/>
      </w:rPr>
    </w:lvl>
    <w:lvl w:ilvl="8">
      <w:start w:val="1"/>
      <w:numFmt w:val="bullet"/>
      <w:lvlText w:val=""/>
      <w:lvlJc w:val="left"/>
      <w:pPr>
        <w:tabs>
          <w:tab w:val="left" w:pos="7188"/>
        </w:tabs>
        <w:ind w:left="7188" w:hanging="360"/>
      </w:pPr>
      <w:rPr>
        <w:rFonts w:ascii="Wingdings" w:hAnsi="Wingdings"/>
      </w:rPr>
    </w:lvl>
  </w:abstractNum>
  <w:abstractNum w:abstractNumId="44">
    <w:nsid w:val="4EEE3DFB"/>
    <w:multiLevelType w:val="multilevel"/>
    <w:tmpl w:val="4EEE3DFB"/>
    <w:name w:val="Нумерованный список 20"/>
    <w:lvl w:ilvl="0">
      <w:numFmt w:val="bullet"/>
      <w:lvlText w:val="-"/>
      <w:lvlJc w:val="left"/>
      <w:pPr>
        <w:tabs>
          <w:tab w:val="left" w:pos="720"/>
        </w:tabs>
        <w:ind w:left="720" w:hanging="360"/>
      </w:pPr>
      <w:rPr>
        <w:rFonts w:ascii="Times New Roman" w:hAnsi="Times New Roman"/>
      </w:rPr>
    </w:lvl>
    <w:lvl w:ilvl="1">
      <w:start w:val="1"/>
      <w:numFmt w:val="decimal"/>
      <w:lvlText w:val="%2)"/>
      <w:lvlJc w:val="left"/>
      <w:pPr>
        <w:tabs>
          <w:tab w:val="left" w:pos="1440"/>
        </w:tabs>
        <w:ind w:left="1440" w:hanging="360"/>
      </w:p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45">
    <w:nsid w:val="4EEE3DFC"/>
    <w:multiLevelType w:val="multilevel"/>
    <w:tmpl w:val="4EEE3DFC"/>
    <w:name w:val="Нумерованный список 21"/>
    <w:lvl w:ilvl="0">
      <w:numFmt w:val="bullet"/>
      <w:lvlText w:val="-"/>
      <w:lvlJc w:val="left"/>
      <w:pPr>
        <w:tabs>
          <w:tab w:val="left" w:pos="2149"/>
        </w:tabs>
        <w:ind w:left="2149" w:hanging="360"/>
      </w:pPr>
      <w:rPr>
        <w:rFonts w:ascii="Times New Roman" w:hAnsi="Times New Roman"/>
        <w:color w:val="000000"/>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46">
    <w:nsid w:val="4EEE3DFD"/>
    <w:multiLevelType w:val="multilevel"/>
    <w:tmpl w:val="4EEE3DFD"/>
    <w:name w:val="Нумерованный список 22"/>
    <w:lvl w:ilvl="0">
      <w:numFmt w:val="bullet"/>
      <w:lvlText w:val="-"/>
      <w:lvlJc w:val="left"/>
      <w:pPr>
        <w:tabs>
          <w:tab w:val="left" w:pos="1205"/>
        </w:tabs>
        <w:ind w:left="1205" w:hanging="360"/>
      </w:pPr>
      <w:rPr>
        <w:rFonts w:ascii="Times New Roman" w:hAnsi="Times New Roman"/>
        <w:color w:val="000000"/>
      </w:rPr>
    </w:lvl>
    <w:lvl w:ilvl="1">
      <w:start w:val="1"/>
      <w:numFmt w:val="bullet"/>
      <w:lvlText w:val="o"/>
      <w:lvlJc w:val="left"/>
      <w:pPr>
        <w:tabs>
          <w:tab w:val="left" w:pos="1925"/>
        </w:tabs>
        <w:ind w:left="1925" w:hanging="360"/>
      </w:pPr>
      <w:rPr>
        <w:rFonts w:ascii="Courier New" w:hAnsi="Courier New"/>
      </w:rPr>
    </w:lvl>
    <w:lvl w:ilvl="2">
      <w:start w:val="1"/>
      <w:numFmt w:val="bullet"/>
      <w:lvlText w:val=""/>
      <w:lvlJc w:val="left"/>
      <w:pPr>
        <w:tabs>
          <w:tab w:val="left" w:pos="2645"/>
        </w:tabs>
        <w:ind w:left="2645" w:hanging="360"/>
      </w:pPr>
      <w:rPr>
        <w:rFonts w:ascii="Wingdings" w:hAnsi="Wingdings"/>
      </w:rPr>
    </w:lvl>
    <w:lvl w:ilvl="3">
      <w:start w:val="1"/>
      <w:numFmt w:val="bullet"/>
      <w:lvlText w:val=""/>
      <w:lvlJc w:val="left"/>
      <w:pPr>
        <w:tabs>
          <w:tab w:val="left" w:pos="3365"/>
        </w:tabs>
        <w:ind w:left="3365" w:hanging="360"/>
      </w:pPr>
      <w:rPr>
        <w:rFonts w:ascii="Symbol" w:hAnsi="Symbol"/>
      </w:rPr>
    </w:lvl>
    <w:lvl w:ilvl="4">
      <w:start w:val="1"/>
      <w:numFmt w:val="bullet"/>
      <w:lvlText w:val="o"/>
      <w:lvlJc w:val="left"/>
      <w:pPr>
        <w:tabs>
          <w:tab w:val="left" w:pos="4085"/>
        </w:tabs>
        <w:ind w:left="4085" w:hanging="360"/>
      </w:pPr>
      <w:rPr>
        <w:rFonts w:ascii="Courier New" w:hAnsi="Courier New"/>
      </w:rPr>
    </w:lvl>
    <w:lvl w:ilvl="5">
      <w:start w:val="1"/>
      <w:numFmt w:val="bullet"/>
      <w:lvlText w:val=""/>
      <w:lvlJc w:val="left"/>
      <w:pPr>
        <w:tabs>
          <w:tab w:val="left" w:pos="4805"/>
        </w:tabs>
        <w:ind w:left="4805" w:hanging="360"/>
      </w:pPr>
      <w:rPr>
        <w:rFonts w:ascii="Wingdings" w:hAnsi="Wingdings"/>
      </w:rPr>
    </w:lvl>
    <w:lvl w:ilvl="6">
      <w:start w:val="1"/>
      <w:numFmt w:val="bullet"/>
      <w:lvlText w:val=""/>
      <w:lvlJc w:val="left"/>
      <w:pPr>
        <w:tabs>
          <w:tab w:val="left" w:pos="5525"/>
        </w:tabs>
        <w:ind w:left="5525" w:hanging="360"/>
      </w:pPr>
      <w:rPr>
        <w:rFonts w:ascii="Symbol" w:hAnsi="Symbol"/>
      </w:rPr>
    </w:lvl>
    <w:lvl w:ilvl="7">
      <w:start w:val="1"/>
      <w:numFmt w:val="bullet"/>
      <w:lvlText w:val="o"/>
      <w:lvlJc w:val="left"/>
      <w:pPr>
        <w:tabs>
          <w:tab w:val="left" w:pos="6245"/>
        </w:tabs>
        <w:ind w:left="6245" w:hanging="360"/>
      </w:pPr>
      <w:rPr>
        <w:rFonts w:ascii="Courier New" w:hAnsi="Courier New"/>
      </w:rPr>
    </w:lvl>
    <w:lvl w:ilvl="8">
      <w:start w:val="1"/>
      <w:numFmt w:val="bullet"/>
      <w:lvlText w:val=""/>
      <w:lvlJc w:val="left"/>
      <w:pPr>
        <w:tabs>
          <w:tab w:val="left" w:pos="6965"/>
        </w:tabs>
        <w:ind w:left="6965" w:hanging="360"/>
      </w:pPr>
      <w:rPr>
        <w:rFonts w:ascii="Wingdings" w:hAnsi="Wingdings"/>
      </w:rPr>
    </w:lvl>
  </w:abstractNum>
  <w:abstractNum w:abstractNumId="47">
    <w:nsid w:val="4EEE3DFE"/>
    <w:multiLevelType w:val="multilevel"/>
    <w:tmpl w:val="4EEE3DFE"/>
    <w:name w:val="Нумерованный список 23"/>
    <w:lvl w:ilvl="0">
      <w:numFmt w:val="bullet"/>
      <w:lvlText w:val="-"/>
      <w:lvlJc w:val="left"/>
      <w:pPr>
        <w:tabs>
          <w:tab w:val="left" w:pos="720"/>
        </w:tabs>
        <w:ind w:left="720" w:hanging="360"/>
      </w:pPr>
      <w:rPr>
        <w:rFonts w:ascii="Times New Roman" w:hAnsi="Times New Roman"/>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48">
    <w:nsid w:val="4EEE3DFF"/>
    <w:multiLevelType w:val="multilevel"/>
    <w:tmpl w:val="4EEE3DFF"/>
    <w:name w:val="Нумерованный список 24"/>
    <w:lvl w:ilvl="0">
      <w:start w:val="1"/>
      <w:numFmt w:val="bullet"/>
      <w:lvlText w:val=""/>
      <w:lvlJc w:val="left"/>
      <w:pPr>
        <w:tabs>
          <w:tab w:val="left" w:pos="2053"/>
        </w:tabs>
        <w:ind w:left="2053" w:hanging="360"/>
      </w:pPr>
      <w:rPr>
        <w:rFonts w:ascii="Symbol" w:hAnsi="Symbol"/>
      </w:rPr>
    </w:lvl>
    <w:lvl w:ilvl="1">
      <w:start w:val="1"/>
      <w:numFmt w:val="bullet"/>
      <w:lvlText w:val="o"/>
      <w:lvlJc w:val="left"/>
      <w:pPr>
        <w:tabs>
          <w:tab w:val="left" w:pos="2064"/>
        </w:tabs>
        <w:ind w:left="2064" w:hanging="360"/>
      </w:pPr>
      <w:rPr>
        <w:rFonts w:ascii="Courier New" w:hAnsi="Courier New"/>
      </w:rPr>
    </w:lvl>
    <w:lvl w:ilvl="2">
      <w:start w:val="1"/>
      <w:numFmt w:val="bullet"/>
      <w:lvlText w:val=""/>
      <w:lvlJc w:val="left"/>
      <w:pPr>
        <w:tabs>
          <w:tab w:val="left" w:pos="2784"/>
        </w:tabs>
        <w:ind w:left="2784" w:hanging="360"/>
      </w:pPr>
      <w:rPr>
        <w:rFonts w:ascii="Wingdings" w:hAnsi="Wingdings"/>
      </w:rPr>
    </w:lvl>
    <w:lvl w:ilvl="3">
      <w:start w:val="1"/>
      <w:numFmt w:val="bullet"/>
      <w:lvlText w:val=""/>
      <w:lvlJc w:val="left"/>
      <w:pPr>
        <w:tabs>
          <w:tab w:val="left" w:pos="3504"/>
        </w:tabs>
        <w:ind w:left="3504" w:hanging="360"/>
      </w:pPr>
      <w:rPr>
        <w:rFonts w:ascii="Symbol" w:hAnsi="Symbol"/>
      </w:rPr>
    </w:lvl>
    <w:lvl w:ilvl="4">
      <w:start w:val="1"/>
      <w:numFmt w:val="bullet"/>
      <w:lvlText w:val="o"/>
      <w:lvlJc w:val="left"/>
      <w:pPr>
        <w:tabs>
          <w:tab w:val="left" w:pos="4224"/>
        </w:tabs>
        <w:ind w:left="4224" w:hanging="360"/>
      </w:pPr>
      <w:rPr>
        <w:rFonts w:ascii="Courier New" w:hAnsi="Courier New"/>
      </w:rPr>
    </w:lvl>
    <w:lvl w:ilvl="5">
      <w:start w:val="1"/>
      <w:numFmt w:val="bullet"/>
      <w:lvlText w:val=""/>
      <w:lvlJc w:val="left"/>
      <w:pPr>
        <w:tabs>
          <w:tab w:val="left" w:pos="4944"/>
        </w:tabs>
        <w:ind w:left="4944" w:hanging="360"/>
      </w:pPr>
      <w:rPr>
        <w:rFonts w:ascii="Wingdings" w:hAnsi="Wingdings"/>
      </w:rPr>
    </w:lvl>
    <w:lvl w:ilvl="6">
      <w:start w:val="1"/>
      <w:numFmt w:val="bullet"/>
      <w:lvlText w:val=""/>
      <w:lvlJc w:val="left"/>
      <w:pPr>
        <w:tabs>
          <w:tab w:val="left" w:pos="5664"/>
        </w:tabs>
        <w:ind w:left="5664" w:hanging="360"/>
      </w:pPr>
      <w:rPr>
        <w:rFonts w:ascii="Symbol" w:hAnsi="Symbol"/>
      </w:rPr>
    </w:lvl>
    <w:lvl w:ilvl="7">
      <w:start w:val="1"/>
      <w:numFmt w:val="bullet"/>
      <w:lvlText w:val="o"/>
      <w:lvlJc w:val="left"/>
      <w:pPr>
        <w:tabs>
          <w:tab w:val="left" w:pos="6384"/>
        </w:tabs>
        <w:ind w:left="6384" w:hanging="360"/>
      </w:pPr>
      <w:rPr>
        <w:rFonts w:ascii="Courier New" w:hAnsi="Courier New"/>
      </w:rPr>
    </w:lvl>
    <w:lvl w:ilvl="8">
      <w:start w:val="1"/>
      <w:numFmt w:val="bullet"/>
      <w:lvlText w:val=""/>
      <w:lvlJc w:val="left"/>
      <w:pPr>
        <w:tabs>
          <w:tab w:val="left" w:pos="7104"/>
        </w:tabs>
        <w:ind w:left="7104" w:hanging="360"/>
      </w:pPr>
      <w:rPr>
        <w:rFonts w:ascii="Wingdings" w:hAnsi="Wingdings"/>
      </w:rPr>
    </w:lvl>
  </w:abstractNum>
  <w:abstractNum w:abstractNumId="49">
    <w:nsid w:val="4EEE3E00"/>
    <w:multiLevelType w:val="multilevel"/>
    <w:tmpl w:val="4EEE3E00"/>
    <w:name w:val="Нумерованный список 25"/>
    <w:lvl w:ilvl="0">
      <w:start w:val="1"/>
      <w:numFmt w:val="bullet"/>
      <w:lvlText w:val=""/>
      <w:lvlJc w:val="left"/>
      <w:pPr>
        <w:tabs>
          <w:tab w:val="left" w:pos="1068"/>
        </w:tabs>
        <w:ind w:left="1068" w:hanging="360"/>
      </w:pPr>
      <w:rPr>
        <w:rFonts w:ascii="Symbol" w:hAnsi="Symbol"/>
      </w:rPr>
    </w:lvl>
    <w:lvl w:ilvl="1">
      <w:start w:val="1"/>
      <w:numFmt w:val="bullet"/>
      <w:lvlText w:val="o"/>
      <w:lvlJc w:val="left"/>
      <w:pPr>
        <w:tabs>
          <w:tab w:val="left" w:pos="1788"/>
        </w:tabs>
        <w:ind w:left="1788" w:hanging="360"/>
      </w:pPr>
      <w:rPr>
        <w:rFonts w:ascii="Courier New" w:hAnsi="Courier New"/>
      </w:rPr>
    </w:lvl>
    <w:lvl w:ilvl="2">
      <w:start w:val="1"/>
      <w:numFmt w:val="bullet"/>
      <w:lvlText w:val=""/>
      <w:lvlJc w:val="left"/>
      <w:pPr>
        <w:tabs>
          <w:tab w:val="left" w:pos="2508"/>
        </w:tabs>
        <w:ind w:left="2508" w:hanging="360"/>
      </w:pPr>
      <w:rPr>
        <w:rFonts w:ascii="Wingdings" w:hAnsi="Wingdings"/>
      </w:rPr>
    </w:lvl>
    <w:lvl w:ilvl="3">
      <w:start w:val="1"/>
      <w:numFmt w:val="bullet"/>
      <w:lvlText w:val=""/>
      <w:lvlJc w:val="left"/>
      <w:pPr>
        <w:tabs>
          <w:tab w:val="left" w:pos="3228"/>
        </w:tabs>
        <w:ind w:left="3228" w:hanging="360"/>
      </w:pPr>
      <w:rPr>
        <w:rFonts w:ascii="Symbol" w:hAnsi="Symbol"/>
      </w:rPr>
    </w:lvl>
    <w:lvl w:ilvl="4">
      <w:start w:val="1"/>
      <w:numFmt w:val="bullet"/>
      <w:lvlText w:val="o"/>
      <w:lvlJc w:val="left"/>
      <w:pPr>
        <w:tabs>
          <w:tab w:val="left" w:pos="3948"/>
        </w:tabs>
        <w:ind w:left="3948" w:hanging="360"/>
      </w:pPr>
      <w:rPr>
        <w:rFonts w:ascii="Courier New" w:hAnsi="Courier New"/>
      </w:rPr>
    </w:lvl>
    <w:lvl w:ilvl="5">
      <w:start w:val="1"/>
      <w:numFmt w:val="bullet"/>
      <w:lvlText w:val=""/>
      <w:lvlJc w:val="left"/>
      <w:pPr>
        <w:tabs>
          <w:tab w:val="left" w:pos="4668"/>
        </w:tabs>
        <w:ind w:left="4668" w:hanging="360"/>
      </w:pPr>
      <w:rPr>
        <w:rFonts w:ascii="Wingdings" w:hAnsi="Wingdings"/>
      </w:rPr>
    </w:lvl>
    <w:lvl w:ilvl="6">
      <w:start w:val="1"/>
      <w:numFmt w:val="bullet"/>
      <w:lvlText w:val=""/>
      <w:lvlJc w:val="left"/>
      <w:pPr>
        <w:tabs>
          <w:tab w:val="left" w:pos="5388"/>
        </w:tabs>
        <w:ind w:left="5388" w:hanging="360"/>
      </w:pPr>
      <w:rPr>
        <w:rFonts w:ascii="Symbol" w:hAnsi="Symbol"/>
      </w:rPr>
    </w:lvl>
    <w:lvl w:ilvl="7">
      <w:start w:val="1"/>
      <w:numFmt w:val="bullet"/>
      <w:lvlText w:val="o"/>
      <w:lvlJc w:val="left"/>
      <w:pPr>
        <w:tabs>
          <w:tab w:val="left" w:pos="6108"/>
        </w:tabs>
        <w:ind w:left="6108" w:hanging="360"/>
      </w:pPr>
      <w:rPr>
        <w:rFonts w:ascii="Courier New" w:hAnsi="Courier New"/>
      </w:rPr>
    </w:lvl>
    <w:lvl w:ilvl="8">
      <w:start w:val="1"/>
      <w:numFmt w:val="bullet"/>
      <w:lvlText w:val=""/>
      <w:lvlJc w:val="left"/>
      <w:pPr>
        <w:tabs>
          <w:tab w:val="left" w:pos="6828"/>
        </w:tabs>
        <w:ind w:left="6828" w:hanging="360"/>
      </w:pPr>
      <w:rPr>
        <w:rFonts w:ascii="Wingdings" w:hAnsi="Wingdings"/>
      </w:rPr>
    </w:lvl>
  </w:abstractNum>
  <w:abstractNum w:abstractNumId="50">
    <w:nsid w:val="4EEE3E01"/>
    <w:multiLevelType w:val="multilevel"/>
    <w:tmpl w:val="4EEE3E01"/>
    <w:name w:val="Нумерованный список 26"/>
    <w:lvl w:ilvl="0">
      <w:start w:val="1"/>
      <w:numFmt w:val="decimal"/>
      <w:lvlText w:val="%1."/>
      <w:lvlJc w:val="left"/>
      <w:pPr>
        <w:tabs>
          <w:tab w:val="left" w:pos="1428"/>
        </w:tabs>
        <w:ind w:left="1428" w:hanging="360"/>
      </w:pPr>
    </w:lvl>
    <w:lvl w:ilvl="1">
      <w:start w:val="1"/>
      <w:numFmt w:val="lowerLetter"/>
      <w:lvlText w:val="%2."/>
      <w:lvlJc w:val="left"/>
      <w:pPr>
        <w:tabs>
          <w:tab w:val="left" w:pos="2148"/>
        </w:tabs>
        <w:ind w:left="2148" w:hanging="360"/>
      </w:pPr>
    </w:lvl>
    <w:lvl w:ilvl="2">
      <w:start w:val="1"/>
      <w:numFmt w:val="lowerRoman"/>
      <w:lvlText w:val="%3."/>
      <w:lvlJc w:val="left"/>
      <w:pPr>
        <w:tabs>
          <w:tab w:val="left" w:pos="2868"/>
        </w:tabs>
        <w:ind w:left="2868" w:hanging="180"/>
      </w:pPr>
    </w:lvl>
    <w:lvl w:ilvl="3">
      <w:start w:val="1"/>
      <w:numFmt w:val="decimal"/>
      <w:lvlText w:val="%4."/>
      <w:lvlJc w:val="left"/>
      <w:pPr>
        <w:tabs>
          <w:tab w:val="left" w:pos="3588"/>
        </w:tabs>
        <w:ind w:left="3588" w:hanging="360"/>
      </w:pPr>
    </w:lvl>
    <w:lvl w:ilvl="4">
      <w:start w:val="1"/>
      <w:numFmt w:val="lowerLetter"/>
      <w:lvlText w:val="%5."/>
      <w:lvlJc w:val="left"/>
      <w:pPr>
        <w:tabs>
          <w:tab w:val="left" w:pos="4308"/>
        </w:tabs>
        <w:ind w:left="4308" w:hanging="360"/>
      </w:pPr>
    </w:lvl>
    <w:lvl w:ilvl="5">
      <w:start w:val="1"/>
      <w:numFmt w:val="lowerRoman"/>
      <w:lvlText w:val="%6."/>
      <w:lvlJc w:val="left"/>
      <w:pPr>
        <w:tabs>
          <w:tab w:val="left" w:pos="5028"/>
        </w:tabs>
        <w:ind w:left="5028" w:hanging="180"/>
      </w:pPr>
    </w:lvl>
    <w:lvl w:ilvl="6">
      <w:start w:val="1"/>
      <w:numFmt w:val="decimal"/>
      <w:lvlText w:val="%7."/>
      <w:lvlJc w:val="left"/>
      <w:pPr>
        <w:tabs>
          <w:tab w:val="left" w:pos="5748"/>
        </w:tabs>
        <w:ind w:left="5748" w:hanging="360"/>
      </w:pPr>
    </w:lvl>
    <w:lvl w:ilvl="7">
      <w:start w:val="1"/>
      <w:numFmt w:val="lowerLetter"/>
      <w:lvlText w:val="%8."/>
      <w:lvlJc w:val="left"/>
      <w:pPr>
        <w:tabs>
          <w:tab w:val="left" w:pos="6468"/>
        </w:tabs>
        <w:ind w:left="6468" w:hanging="360"/>
      </w:pPr>
    </w:lvl>
    <w:lvl w:ilvl="8">
      <w:start w:val="1"/>
      <w:numFmt w:val="lowerRoman"/>
      <w:lvlText w:val="%9."/>
      <w:lvlJc w:val="left"/>
      <w:pPr>
        <w:tabs>
          <w:tab w:val="left" w:pos="7188"/>
        </w:tabs>
        <w:ind w:left="7188" w:hanging="180"/>
      </w:pPr>
    </w:lvl>
  </w:abstractNum>
  <w:abstractNum w:abstractNumId="51">
    <w:nsid w:val="4EEE3E02"/>
    <w:multiLevelType w:val="multilevel"/>
    <w:tmpl w:val="4EEE3E02"/>
    <w:name w:val="Нумерованный список 27"/>
    <w:lvl w:ilvl="0">
      <w:start w:val="1"/>
      <w:numFmt w:val="decimal"/>
      <w:lvlText w:val="%1."/>
      <w:lvlJc w:val="left"/>
      <w:pPr>
        <w:tabs>
          <w:tab w:val="left" w:pos="786"/>
        </w:tabs>
        <w:ind w:left="786" w:hanging="360"/>
      </w:pPr>
    </w:lvl>
    <w:lvl w:ilvl="1">
      <w:start w:val="1"/>
      <w:numFmt w:val="lowerLetter"/>
      <w:lvlText w:val="%2."/>
      <w:lvlJc w:val="left"/>
      <w:pPr>
        <w:tabs>
          <w:tab w:val="left" w:pos="1506"/>
        </w:tabs>
        <w:ind w:left="1506" w:hanging="360"/>
      </w:pPr>
    </w:lvl>
    <w:lvl w:ilvl="2">
      <w:start w:val="1"/>
      <w:numFmt w:val="lowerRoman"/>
      <w:lvlText w:val="%3."/>
      <w:lvlJc w:val="left"/>
      <w:pPr>
        <w:tabs>
          <w:tab w:val="left" w:pos="2226"/>
        </w:tabs>
        <w:ind w:left="2226" w:hanging="180"/>
      </w:pPr>
    </w:lvl>
    <w:lvl w:ilvl="3">
      <w:start w:val="1"/>
      <w:numFmt w:val="decimal"/>
      <w:lvlText w:val="%4."/>
      <w:lvlJc w:val="left"/>
      <w:pPr>
        <w:tabs>
          <w:tab w:val="left" w:pos="2946"/>
        </w:tabs>
        <w:ind w:left="2946" w:hanging="360"/>
      </w:pPr>
    </w:lvl>
    <w:lvl w:ilvl="4">
      <w:start w:val="1"/>
      <w:numFmt w:val="lowerLetter"/>
      <w:lvlText w:val="%5."/>
      <w:lvlJc w:val="left"/>
      <w:pPr>
        <w:tabs>
          <w:tab w:val="left" w:pos="3666"/>
        </w:tabs>
        <w:ind w:left="3666" w:hanging="360"/>
      </w:pPr>
    </w:lvl>
    <w:lvl w:ilvl="5">
      <w:start w:val="1"/>
      <w:numFmt w:val="lowerRoman"/>
      <w:lvlText w:val="%6."/>
      <w:lvlJc w:val="left"/>
      <w:pPr>
        <w:tabs>
          <w:tab w:val="left" w:pos="4386"/>
        </w:tabs>
        <w:ind w:left="4386" w:hanging="180"/>
      </w:pPr>
    </w:lvl>
    <w:lvl w:ilvl="6">
      <w:start w:val="1"/>
      <w:numFmt w:val="decimal"/>
      <w:lvlText w:val="%7."/>
      <w:lvlJc w:val="left"/>
      <w:pPr>
        <w:tabs>
          <w:tab w:val="left" w:pos="5106"/>
        </w:tabs>
        <w:ind w:left="5106" w:hanging="360"/>
      </w:pPr>
    </w:lvl>
    <w:lvl w:ilvl="7">
      <w:start w:val="1"/>
      <w:numFmt w:val="lowerLetter"/>
      <w:lvlText w:val="%8."/>
      <w:lvlJc w:val="left"/>
      <w:pPr>
        <w:tabs>
          <w:tab w:val="left" w:pos="5826"/>
        </w:tabs>
        <w:ind w:left="5826" w:hanging="360"/>
      </w:pPr>
    </w:lvl>
    <w:lvl w:ilvl="8">
      <w:start w:val="1"/>
      <w:numFmt w:val="lowerRoman"/>
      <w:lvlText w:val="%9."/>
      <w:lvlJc w:val="left"/>
      <w:pPr>
        <w:tabs>
          <w:tab w:val="left" w:pos="6546"/>
        </w:tabs>
        <w:ind w:left="6546" w:hanging="180"/>
      </w:pPr>
    </w:lvl>
  </w:abstractNum>
  <w:abstractNum w:abstractNumId="52">
    <w:nsid w:val="4EEE3E03"/>
    <w:multiLevelType w:val="multilevel"/>
    <w:tmpl w:val="4EEE3E03"/>
    <w:name w:val="Нумерованный список 28"/>
    <w:lvl w:ilvl="0">
      <w:start w:val="1"/>
      <w:numFmt w:val="bullet"/>
      <w:lvlText w:val=""/>
      <w:lvlJc w:val="left"/>
      <w:pPr>
        <w:tabs>
          <w:tab w:val="left" w:pos="1129"/>
        </w:tabs>
        <w:ind w:left="1129" w:hanging="284"/>
      </w:pPr>
      <w:rPr>
        <w:rFonts w:ascii="Symbol" w:hAnsi="Symbol"/>
      </w:rPr>
    </w:lvl>
    <w:lvl w:ilvl="1">
      <w:start w:val="1"/>
      <w:numFmt w:val="bullet"/>
      <w:lvlText w:val="o"/>
      <w:lvlJc w:val="left"/>
      <w:pPr>
        <w:tabs>
          <w:tab w:val="left" w:pos="2285"/>
        </w:tabs>
        <w:ind w:left="2285" w:hanging="360"/>
      </w:pPr>
      <w:rPr>
        <w:rFonts w:ascii="Courier New" w:hAnsi="Courier New"/>
      </w:rPr>
    </w:lvl>
    <w:lvl w:ilvl="2">
      <w:start w:val="1"/>
      <w:numFmt w:val="bullet"/>
      <w:lvlText w:val=""/>
      <w:lvlJc w:val="left"/>
      <w:pPr>
        <w:tabs>
          <w:tab w:val="left" w:pos="3005"/>
        </w:tabs>
        <w:ind w:left="3005" w:hanging="360"/>
      </w:pPr>
      <w:rPr>
        <w:rFonts w:ascii="Wingdings" w:hAnsi="Wingdings"/>
      </w:rPr>
    </w:lvl>
    <w:lvl w:ilvl="3">
      <w:start w:val="1"/>
      <w:numFmt w:val="bullet"/>
      <w:lvlText w:val=""/>
      <w:lvlJc w:val="left"/>
      <w:pPr>
        <w:tabs>
          <w:tab w:val="left" w:pos="3725"/>
        </w:tabs>
        <w:ind w:left="3725" w:hanging="360"/>
      </w:pPr>
      <w:rPr>
        <w:rFonts w:ascii="Symbol" w:hAnsi="Symbol"/>
      </w:rPr>
    </w:lvl>
    <w:lvl w:ilvl="4">
      <w:start w:val="1"/>
      <w:numFmt w:val="bullet"/>
      <w:lvlText w:val="o"/>
      <w:lvlJc w:val="left"/>
      <w:pPr>
        <w:tabs>
          <w:tab w:val="left" w:pos="4445"/>
        </w:tabs>
        <w:ind w:left="4445" w:hanging="360"/>
      </w:pPr>
      <w:rPr>
        <w:rFonts w:ascii="Courier New" w:hAnsi="Courier New"/>
      </w:rPr>
    </w:lvl>
    <w:lvl w:ilvl="5">
      <w:start w:val="1"/>
      <w:numFmt w:val="bullet"/>
      <w:lvlText w:val=""/>
      <w:lvlJc w:val="left"/>
      <w:pPr>
        <w:tabs>
          <w:tab w:val="left" w:pos="5165"/>
        </w:tabs>
        <w:ind w:left="5165" w:hanging="360"/>
      </w:pPr>
      <w:rPr>
        <w:rFonts w:ascii="Wingdings" w:hAnsi="Wingdings"/>
      </w:rPr>
    </w:lvl>
    <w:lvl w:ilvl="6">
      <w:start w:val="1"/>
      <w:numFmt w:val="bullet"/>
      <w:lvlText w:val=""/>
      <w:lvlJc w:val="left"/>
      <w:pPr>
        <w:tabs>
          <w:tab w:val="left" w:pos="5885"/>
        </w:tabs>
        <w:ind w:left="5885" w:hanging="360"/>
      </w:pPr>
      <w:rPr>
        <w:rFonts w:ascii="Symbol" w:hAnsi="Symbol"/>
      </w:rPr>
    </w:lvl>
    <w:lvl w:ilvl="7">
      <w:start w:val="1"/>
      <w:numFmt w:val="bullet"/>
      <w:lvlText w:val="o"/>
      <w:lvlJc w:val="left"/>
      <w:pPr>
        <w:tabs>
          <w:tab w:val="left" w:pos="6605"/>
        </w:tabs>
        <w:ind w:left="6605" w:hanging="360"/>
      </w:pPr>
      <w:rPr>
        <w:rFonts w:ascii="Courier New" w:hAnsi="Courier New"/>
      </w:rPr>
    </w:lvl>
    <w:lvl w:ilvl="8">
      <w:start w:val="1"/>
      <w:numFmt w:val="bullet"/>
      <w:lvlText w:val=""/>
      <w:lvlJc w:val="left"/>
      <w:pPr>
        <w:tabs>
          <w:tab w:val="left" w:pos="7325"/>
        </w:tabs>
        <w:ind w:left="7325" w:hanging="360"/>
      </w:pPr>
      <w:rPr>
        <w:rFonts w:ascii="Wingdings" w:hAnsi="Wingdings"/>
      </w:rPr>
    </w:lvl>
  </w:abstractNum>
  <w:abstractNum w:abstractNumId="53">
    <w:nsid w:val="4EEE3E04"/>
    <w:multiLevelType w:val="multilevel"/>
    <w:tmpl w:val="4EEE3E04"/>
    <w:name w:val="Нумерованный список 29"/>
    <w:lvl w:ilvl="0">
      <w:start w:val="1"/>
      <w:numFmt w:val="bullet"/>
      <w:lvlText w:val=""/>
      <w:lvlJc w:val="left"/>
      <w:pPr>
        <w:tabs>
          <w:tab w:val="left" w:pos="1429"/>
        </w:tabs>
        <w:ind w:left="1429" w:hanging="360"/>
      </w:pPr>
      <w:rPr>
        <w:rFonts w:ascii="Symbol" w:hAnsi="Symbol"/>
      </w:rPr>
    </w:lvl>
    <w:lvl w:ilvl="1">
      <w:start w:val="1"/>
      <w:numFmt w:val="bullet"/>
      <w:lvlText w:val="o"/>
      <w:lvlJc w:val="left"/>
      <w:pPr>
        <w:tabs>
          <w:tab w:val="left" w:pos="2149"/>
        </w:tabs>
        <w:ind w:left="2149" w:hanging="360"/>
      </w:pPr>
      <w:rPr>
        <w:rFonts w:ascii="Courier New" w:hAnsi="Courier New"/>
      </w:rPr>
    </w:lvl>
    <w:lvl w:ilvl="2">
      <w:start w:val="1"/>
      <w:numFmt w:val="bullet"/>
      <w:lvlText w:val=""/>
      <w:lvlJc w:val="left"/>
      <w:pPr>
        <w:tabs>
          <w:tab w:val="left" w:pos="2869"/>
        </w:tabs>
        <w:ind w:left="2869" w:hanging="360"/>
      </w:pPr>
      <w:rPr>
        <w:rFonts w:ascii="Wingdings" w:hAnsi="Wingdings"/>
      </w:rPr>
    </w:lvl>
    <w:lvl w:ilvl="3">
      <w:start w:val="1"/>
      <w:numFmt w:val="bullet"/>
      <w:lvlText w:val=""/>
      <w:lvlJc w:val="left"/>
      <w:pPr>
        <w:tabs>
          <w:tab w:val="left" w:pos="3589"/>
        </w:tabs>
        <w:ind w:left="3589" w:hanging="360"/>
      </w:pPr>
      <w:rPr>
        <w:rFonts w:ascii="Symbol" w:hAnsi="Symbol"/>
      </w:rPr>
    </w:lvl>
    <w:lvl w:ilvl="4">
      <w:start w:val="1"/>
      <w:numFmt w:val="bullet"/>
      <w:lvlText w:val="o"/>
      <w:lvlJc w:val="left"/>
      <w:pPr>
        <w:tabs>
          <w:tab w:val="left" w:pos="4309"/>
        </w:tabs>
        <w:ind w:left="4309" w:hanging="360"/>
      </w:pPr>
      <w:rPr>
        <w:rFonts w:ascii="Courier New" w:hAnsi="Courier New"/>
      </w:rPr>
    </w:lvl>
    <w:lvl w:ilvl="5">
      <w:start w:val="1"/>
      <w:numFmt w:val="bullet"/>
      <w:lvlText w:val=""/>
      <w:lvlJc w:val="left"/>
      <w:pPr>
        <w:tabs>
          <w:tab w:val="left" w:pos="5029"/>
        </w:tabs>
        <w:ind w:left="5029" w:hanging="360"/>
      </w:pPr>
      <w:rPr>
        <w:rFonts w:ascii="Wingdings" w:hAnsi="Wingdings"/>
      </w:rPr>
    </w:lvl>
    <w:lvl w:ilvl="6">
      <w:start w:val="1"/>
      <w:numFmt w:val="bullet"/>
      <w:lvlText w:val=""/>
      <w:lvlJc w:val="left"/>
      <w:pPr>
        <w:tabs>
          <w:tab w:val="left" w:pos="5749"/>
        </w:tabs>
        <w:ind w:left="5749" w:hanging="360"/>
      </w:pPr>
      <w:rPr>
        <w:rFonts w:ascii="Symbol" w:hAnsi="Symbol"/>
      </w:rPr>
    </w:lvl>
    <w:lvl w:ilvl="7">
      <w:start w:val="1"/>
      <w:numFmt w:val="bullet"/>
      <w:lvlText w:val="o"/>
      <w:lvlJc w:val="left"/>
      <w:pPr>
        <w:tabs>
          <w:tab w:val="left" w:pos="6469"/>
        </w:tabs>
        <w:ind w:left="6469" w:hanging="360"/>
      </w:pPr>
      <w:rPr>
        <w:rFonts w:ascii="Courier New" w:hAnsi="Courier New"/>
      </w:rPr>
    </w:lvl>
    <w:lvl w:ilvl="8">
      <w:start w:val="1"/>
      <w:numFmt w:val="bullet"/>
      <w:lvlText w:val=""/>
      <w:lvlJc w:val="left"/>
      <w:pPr>
        <w:tabs>
          <w:tab w:val="left" w:pos="7189"/>
        </w:tabs>
        <w:ind w:left="7189" w:hanging="360"/>
      </w:pPr>
      <w:rPr>
        <w:rFonts w:ascii="Wingdings" w:hAnsi="Wingdings"/>
      </w:rPr>
    </w:lvl>
  </w:abstractNum>
  <w:abstractNum w:abstractNumId="54">
    <w:nsid w:val="4EEE3E05"/>
    <w:multiLevelType w:val="multilevel"/>
    <w:tmpl w:val="4EEE3E05"/>
    <w:name w:val="Нумерованный список 30"/>
    <w:lvl w:ilvl="0">
      <w:start w:val="2"/>
      <w:numFmt w:val="decimal"/>
      <w:lvlText w:val="%1)"/>
      <w:lvlJc w:val="left"/>
      <w:pPr>
        <w:tabs>
          <w:tab w:val="left" w:pos="1069"/>
        </w:tabs>
        <w:ind w:left="1069" w:hanging="360"/>
      </w:pPr>
    </w:lvl>
    <w:lvl w:ilvl="1">
      <w:start w:val="1"/>
      <w:numFmt w:val="decimal"/>
      <w:lvlText w:val="%2."/>
      <w:lvlJc w:val="left"/>
      <w:pPr>
        <w:tabs>
          <w:tab w:val="left" w:pos="2389"/>
        </w:tabs>
        <w:ind w:left="2389" w:hanging="960"/>
      </w:pPr>
    </w:lvl>
    <w:lvl w:ilvl="2">
      <w:start w:val="1"/>
      <w:numFmt w:val="lowerRoman"/>
      <w:lvlText w:val="%3."/>
      <w:lvlJc w:val="left"/>
      <w:pPr>
        <w:tabs>
          <w:tab w:val="left" w:pos="2509"/>
        </w:tabs>
        <w:ind w:left="2509" w:hanging="180"/>
      </w:pPr>
    </w:lvl>
    <w:lvl w:ilvl="3">
      <w:start w:val="1"/>
      <w:numFmt w:val="decimal"/>
      <w:lvlText w:val="%4."/>
      <w:lvlJc w:val="left"/>
      <w:pPr>
        <w:tabs>
          <w:tab w:val="left" w:pos="3229"/>
        </w:tabs>
        <w:ind w:left="3229" w:hanging="360"/>
      </w:pPr>
    </w:lvl>
    <w:lvl w:ilvl="4">
      <w:start w:val="1"/>
      <w:numFmt w:val="lowerLetter"/>
      <w:lvlText w:val="%5."/>
      <w:lvlJc w:val="left"/>
      <w:pPr>
        <w:tabs>
          <w:tab w:val="left" w:pos="3949"/>
        </w:tabs>
        <w:ind w:left="3949" w:hanging="360"/>
      </w:pPr>
    </w:lvl>
    <w:lvl w:ilvl="5">
      <w:start w:val="1"/>
      <w:numFmt w:val="lowerRoman"/>
      <w:lvlText w:val="%6."/>
      <w:lvlJc w:val="left"/>
      <w:pPr>
        <w:tabs>
          <w:tab w:val="left" w:pos="4669"/>
        </w:tabs>
        <w:ind w:left="4669" w:hanging="180"/>
      </w:pPr>
    </w:lvl>
    <w:lvl w:ilvl="6">
      <w:start w:val="1"/>
      <w:numFmt w:val="decimal"/>
      <w:lvlText w:val="%7."/>
      <w:lvlJc w:val="left"/>
      <w:pPr>
        <w:tabs>
          <w:tab w:val="left" w:pos="5389"/>
        </w:tabs>
        <w:ind w:left="5389" w:hanging="360"/>
      </w:pPr>
    </w:lvl>
    <w:lvl w:ilvl="7">
      <w:start w:val="1"/>
      <w:numFmt w:val="lowerLetter"/>
      <w:lvlText w:val="%8."/>
      <w:lvlJc w:val="left"/>
      <w:pPr>
        <w:tabs>
          <w:tab w:val="left" w:pos="6109"/>
        </w:tabs>
        <w:ind w:left="6109" w:hanging="360"/>
      </w:pPr>
    </w:lvl>
    <w:lvl w:ilvl="8">
      <w:start w:val="1"/>
      <w:numFmt w:val="lowerRoman"/>
      <w:lvlText w:val="%9."/>
      <w:lvlJc w:val="left"/>
      <w:pPr>
        <w:tabs>
          <w:tab w:val="left" w:pos="6829"/>
        </w:tabs>
        <w:ind w:left="6829" w:hanging="180"/>
      </w:pPr>
    </w:lvl>
  </w:abstractNum>
  <w:abstractNum w:abstractNumId="55">
    <w:nsid w:val="543A77E0"/>
    <w:multiLevelType w:val="hybridMultilevel"/>
    <w:tmpl w:val="0C9E55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nsid w:val="572D25AA"/>
    <w:multiLevelType w:val="hybridMultilevel"/>
    <w:tmpl w:val="6EBA72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63C66FB3"/>
    <w:multiLevelType w:val="hybridMultilevel"/>
    <w:tmpl w:val="03BECE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6F3D4D5E"/>
    <w:multiLevelType w:val="hybridMultilevel"/>
    <w:tmpl w:val="F1247A64"/>
    <w:lvl w:ilvl="0" w:tplc="FFFFFFFF">
      <w:start w:val="1"/>
      <w:numFmt w:val="decimal"/>
      <w:lvlText w:val="%1."/>
      <w:lvlJc w:val="left"/>
      <w:pPr>
        <w:ind w:left="785" w:hanging="360"/>
      </w:pPr>
    </w:lvl>
    <w:lvl w:ilvl="1" w:tplc="FFFFFFFF" w:tentative="1">
      <w:start w:val="1"/>
      <w:numFmt w:val="lowerLetter"/>
      <w:lvlText w:val="%2."/>
      <w:lvlJc w:val="left"/>
      <w:pPr>
        <w:ind w:left="1505" w:hanging="360"/>
      </w:pPr>
    </w:lvl>
    <w:lvl w:ilvl="2" w:tplc="FFFFFFFF" w:tentative="1">
      <w:start w:val="1"/>
      <w:numFmt w:val="lowerRoman"/>
      <w:lvlText w:val="%3."/>
      <w:lvlJc w:val="right"/>
      <w:pPr>
        <w:ind w:left="2225" w:hanging="180"/>
      </w:pPr>
    </w:lvl>
    <w:lvl w:ilvl="3" w:tplc="FFFFFFFF" w:tentative="1">
      <w:start w:val="1"/>
      <w:numFmt w:val="decimal"/>
      <w:lvlText w:val="%4."/>
      <w:lvlJc w:val="left"/>
      <w:pPr>
        <w:ind w:left="2945" w:hanging="360"/>
      </w:pPr>
    </w:lvl>
    <w:lvl w:ilvl="4" w:tplc="FFFFFFFF" w:tentative="1">
      <w:start w:val="1"/>
      <w:numFmt w:val="lowerLetter"/>
      <w:lvlText w:val="%5."/>
      <w:lvlJc w:val="left"/>
      <w:pPr>
        <w:ind w:left="3665" w:hanging="360"/>
      </w:pPr>
    </w:lvl>
    <w:lvl w:ilvl="5" w:tplc="FFFFFFFF" w:tentative="1">
      <w:start w:val="1"/>
      <w:numFmt w:val="lowerRoman"/>
      <w:lvlText w:val="%6."/>
      <w:lvlJc w:val="right"/>
      <w:pPr>
        <w:ind w:left="4385" w:hanging="180"/>
      </w:pPr>
    </w:lvl>
    <w:lvl w:ilvl="6" w:tplc="FFFFFFFF" w:tentative="1">
      <w:start w:val="1"/>
      <w:numFmt w:val="decimal"/>
      <w:lvlText w:val="%7."/>
      <w:lvlJc w:val="left"/>
      <w:pPr>
        <w:ind w:left="5105" w:hanging="360"/>
      </w:pPr>
    </w:lvl>
    <w:lvl w:ilvl="7" w:tplc="FFFFFFFF" w:tentative="1">
      <w:start w:val="1"/>
      <w:numFmt w:val="lowerLetter"/>
      <w:lvlText w:val="%8."/>
      <w:lvlJc w:val="left"/>
      <w:pPr>
        <w:ind w:left="5825" w:hanging="360"/>
      </w:pPr>
    </w:lvl>
    <w:lvl w:ilvl="8" w:tplc="FFFFFFFF" w:tentative="1">
      <w:start w:val="1"/>
      <w:numFmt w:val="lowerRoman"/>
      <w:lvlText w:val="%9."/>
      <w:lvlJc w:val="right"/>
      <w:pPr>
        <w:ind w:left="6545" w:hanging="180"/>
      </w:pPr>
    </w:lvl>
  </w:abstractNum>
  <w:abstractNum w:abstractNumId="59">
    <w:nsid w:val="71021E9A"/>
    <w:multiLevelType w:val="hybridMultilevel"/>
    <w:tmpl w:val="F9C20AB0"/>
    <w:lvl w:ilvl="0" w:tplc="7774322E">
      <w:start w:val="1"/>
      <w:numFmt w:val="bullet"/>
      <w:pStyle w:val="new"/>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hint="default"/>
      </w:rPr>
    </w:lvl>
    <w:lvl w:ilvl="2" w:tplc="04190005">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60">
    <w:nsid w:val="739B5DAB"/>
    <w:multiLevelType w:val="hybridMultilevel"/>
    <w:tmpl w:val="62F6F5D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nsid w:val="75F048A6"/>
    <w:multiLevelType w:val="hybridMultilevel"/>
    <w:tmpl w:val="CA20D520"/>
    <w:lvl w:ilvl="0" w:tplc="B080BF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2">
    <w:nsid w:val="7601575B"/>
    <w:multiLevelType w:val="hybridMultilevel"/>
    <w:tmpl w:val="AEFA21B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nsid w:val="76376A3A"/>
    <w:multiLevelType w:val="hybridMultilevel"/>
    <w:tmpl w:val="71EA89C0"/>
    <w:lvl w:ilvl="0" w:tplc="1B0639F4">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nsid w:val="79074A82"/>
    <w:multiLevelType w:val="hybridMultilevel"/>
    <w:tmpl w:val="4AE6BE2E"/>
    <w:lvl w:ilvl="0" w:tplc="CF7C70C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nsid w:val="79446F20"/>
    <w:multiLevelType w:val="hybridMultilevel"/>
    <w:tmpl w:val="08305AA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4"/>
  </w:num>
  <w:num w:numId="2">
    <w:abstractNumId w:val="56"/>
  </w:num>
  <w:num w:numId="3">
    <w:abstractNumId w:val="59"/>
  </w:num>
  <w:num w:numId="4">
    <w:abstractNumId w:val="58"/>
  </w:num>
  <w:num w:numId="5">
    <w:abstractNumId w:val="63"/>
  </w:num>
  <w:num w:numId="6">
    <w:abstractNumId w:val="55"/>
  </w:num>
  <w:num w:numId="7">
    <w:abstractNumId w:val="6"/>
  </w:num>
  <w:num w:numId="8">
    <w:abstractNumId w:val="62"/>
  </w:num>
  <w:num w:numId="9">
    <w:abstractNumId w:val="16"/>
  </w:num>
  <w:num w:numId="10">
    <w:abstractNumId w:val="19"/>
  </w:num>
  <w:num w:numId="11">
    <w:abstractNumId w:val="57"/>
  </w:num>
  <w:num w:numId="12">
    <w:abstractNumId w:val="15"/>
  </w:num>
  <w:num w:numId="13">
    <w:abstractNumId w:val="17"/>
  </w:num>
  <w:num w:numId="14">
    <w:abstractNumId w:val="9"/>
  </w:num>
  <w:num w:numId="15">
    <w:abstractNumId w:val="13"/>
  </w:num>
  <w:num w:numId="16">
    <w:abstractNumId w:val="20"/>
  </w:num>
  <w:num w:numId="17">
    <w:abstractNumId w:val="65"/>
  </w:num>
  <w:num w:numId="18">
    <w:abstractNumId w:val="21"/>
  </w:num>
  <w:num w:numId="19">
    <w:abstractNumId w:val="7"/>
  </w:num>
  <w:num w:numId="20">
    <w:abstractNumId w:val="22"/>
  </w:num>
  <w:num w:numId="21">
    <w:abstractNumId w:val="60"/>
  </w:num>
  <w:num w:numId="22">
    <w:abstractNumId w:val="3"/>
  </w:num>
  <w:num w:numId="23">
    <w:abstractNumId w:val="12"/>
  </w:num>
  <w:num w:numId="24">
    <w:abstractNumId w:val="23"/>
  </w:num>
  <w:num w:numId="25">
    <w:abstractNumId w:val="24"/>
  </w:num>
  <w:num w:numId="26">
    <w:abstractNumId w:val="61"/>
  </w:num>
  <w:num w:numId="27">
    <w:abstractNumId w:val="18"/>
  </w:num>
  <w:num w:numId="28">
    <w:abstractNumId w:val="10"/>
  </w:num>
  <w:num w:numId="29">
    <w:abstractNumId w:val="64"/>
  </w:num>
  <w:num w:numId="30">
    <w:abstractNumId w:val="11"/>
  </w:num>
  <w:num w:numId="31">
    <w:abstractNumId w:val="4"/>
  </w:num>
  <w:num w:numId="32">
    <w:abstractNumId w:val="8"/>
  </w:num>
  <w:num w:numId="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defaultTabStop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1743"/>
    <w:rsid w:val="00000382"/>
    <w:rsid w:val="000009E8"/>
    <w:rsid w:val="000011FB"/>
    <w:rsid w:val="00001CFF"/>
    <w:rsid w:val="0000213F"/>
    <w:rsid w:val="0000295C"/>
    <w:rsid w:val="00002BFA"/>
    <w:rsid w:val="0000347C"/>
    <w:rsid w:val="00003495"/>
    <w:rsid w:val="0000351A"/>
    <w:rsid w:val="000036B3"/>
    <w:rsid w:val="00003CE3"/>
    <w:rsid w:val="00003F08"/>
    <w:rsid w:val="00003FFB"/>
    <w:rsid w:val="000041E1"/>
    <w:rsid w:val="000049C6"/>
    <w:rsid w:val="000051B8"/>
    <w:rsid w:val="000053AE"/>
    <w:rsid w:val="000056F8"/>
    <w:rsid w:val="00005B1B"/>
    <w:rsid w:val="000075DF"/>
    <w:rsid w:val="00007622"/>
    <w:rsid w:val="00007E82"/>
    <w:rsid w:val="0001016B"/>
    <w:rsid w:val="00010510"/>
    <w:rsid w:val="00010718"/>
    <w:rsid w:val="000109DF"/>
    <w:rsid w:val="00010A98"/>
    <w:rsid w:val="00010AB0"/>
    <w:rsid w:val="00010B88"/>
    <w:rsid w:val="00011188"/>
    <w:rsid w:val="000112D1"/>
    <w:rsid w:val="000118A3"/>
    <w:rsid w:val="00011C43"/>
    <w:rsid w:val="0001214F"/>
    <w:rsid w:val="00012D1D"/>
    <w:rsid w:val="00012F11"/>
    <w:rsid w:val="00013235"/>
    <w:rsid w:val="00013FC0"/>
    <w:rsid w:val="00014A10"/>
    <w:rsid w:val="00014C38"/>
    <w:rsid w:val="00015266"/>
    <w:rsid w:val="00015E09"/>
    <w:rsid w:val="00015F32"/>
    <w:rsid w:val="000167D7"/>
    <w:rsid w:val="000169DA"/>
    <w:rsid w:val="00016F7D"/>
    <w:rsid w:val="00017102"/>
    <w:rsid w:val="00017175"/>
    <w:rsid w:val="000173A8"/>
    <w:rsid w:val="000173FE"/>
    <w:rsid w:val="0001741F"/>
    <w:rsid w:val="00017959"/>
    <w:rsid w:val="00020214"/>
    <w:rsid w:val="00020424"/>
    <w:rsid w:val="00021F53"/>
    <w:rsid w:val="00022019"/>
    <w:rsid w:val="0002237B"/>
    <w:rsid w:val="000225FA"/>
    <w:rsid w:val="000229DE"/>
    <w:rsid w:val="00022EA6"/>
    <w:rsid w:val="000234F5"/>
    <w:rsid w:val="0002377F"/>
    <w:rsid w:val="00023BE9"/>
    <w:rsid w:val="00023D55"/>
    <w:rsid w:val="00024682"/>
    <w:rsid w:val="00025A38"/>
    <w:rsid w:val="00025AD2"/>
    <w:rsid w:val="00025B33"/>
    <w:rsid w:val="00026474"/>
    <w:rsid w:val="000265DA"/>
    <w:rsid w:val="000267CF"/>
    <w:rsid w:val="00026AC4"/>
    <w:rsid w:val="00026AF9"/>
    <w:rsid w:val="00026C23"/>
    <w:rsid w:val="00026D90"/>
    <w:rsid w:val="00027986"/>
    <w:rsid w:val="00027992"/>
    <w:rsid w:val="00027AA2"/>
    <w:rsid w:val="00027B80"/>
    <w:rsid w:val="00027E89"/>
    <w:rsid w:val="000302CF"/>
    <w:rsid w:val="00030321"/>
    <w:rsid w:val="00030401"/>
    <w:rsid w:val="00030456"/>
    <w:rsid w:val="00030795"/>
    <w:rsid w:val="00030D85"/>
    <w:rsid w:val="00031054"/>
    <w:rsid w:val="00031673"/>
    <w:rsid w:val="00031938"/>
    <w:rsid w:val="00031AE1"/>
    <w:rsid w:val="00031CA7"/>
    <w:rsid w:val="00031F6F"/>
    <w:rsid w:val="000321C5"/>
    <w:rsid w:val="00032401"/>
    <w:rsid w:val="000324DE"/>
    <w:rsid w:val="00032723"/>
    <w:rsid w:val="00032D4D"/>
    <w:rsid w:val="00032EC0"/>
    <w:rsid w:val="00032F0D"/>
    <w:rsid w:val="00033BBA"/>
    <w:rsid w:val="00033BEC"/>
    <w:rsid w:val="00033CDD"/>
    <w:rsid w:val="00033D0F"/>
    <w:rsid w:val="00033E4E"/>
    <w:rsid w:val="00034559"/>
    <w:rsid w:val="000345BD"/>
    <w:rsid w:val="00034869"/>
    <w:rsid w:val="00034E25"/>
    <w:rsid w:val="00035618"/>
    <w:rsid w:val="00035A0B"/>
    <w:rsid w:val="00035B98"/>
    <w:rsid w:val="00035C58"/>
    <w:rsid w:val="00036081"/>
    <w:rsid w:val="000361BF"/>
    <w:rsid w:val="00036258"/>
    <w:rsid w:val="0003640A"/>
    <w:rsid w:val="00036552"/>
    <w:rsid w:val="00036735"/>
    <w:rsid w:val="000367F3"/>
    <w:rsid w:val="00036AF8"/>
    <w:rsid w:val="00036C60"/>
    <w:rsid w:val="00036E0B"/>
    <w:rsid w:val="000379DC"/>
    <w:rsid w:val="00037B40"/>
    <w:rsid w:val="00037BA4"/>
    <w:rsid w:val="00040010"/>
    <w:rsid w:val="000409D3"/>
    <w:rsid w:val="000410E4"/>
    <w:rsid w:val="000415EF"/>
    <w:rsid w:val="00041A4F"/>
    <w:rsid w:val="00041DB6"/>
    <w:rsid w:val="00041F71"/>
    <w:rsid w:val="0004262D"/>
    <w:rsid w:val="0004269F"/>
    <w:rsid w:val="000433EB"/>
    <w:rsid w:val="00043675"/>
    <w:rsid w:val="00043B47"/>
    <w:rsid w:val="00043C60"/>
    <w:rsid w:val="00043D7D"/>
    <w:rsid w:val="000445D1"/>
    <w:rsid w:val="000447FC"/>
    <w:rsid w:val="00044ED9"/>
    <w:rsid w:val="000454A9"/>
    <w:rsid w:val="0004587E"/>
    <w:rsid w:val="00045B04"/>
    <w:rsid w:val="00045FD7"/>
    <w:rsid w:val="000472D5"/>
    <w:rsid w:val="00050445"/>
    <w:rsid w:val="00050B72"/>
    <w:rsid w:val="00050B88"/>
    <w:rsid w:val="00050BDA"/>
    <w:rsid w:val="00050CB5"/>
    <w:rsid w:val="00051200"/>
    <w:rsid w:val="00051A50"/>
    <w:rsid w:val="00051F40"/>
    <w:rsid w:val="00052631"/>
    <w:rsid w:val="00052A2C"/>
    <w:rsid w:val="00052BCE"/>
    <w:rsid w:val="000536C7"/>
    <w:rsid w:val="0005398F"/>
    <w:rsid w:val="000540DF"/>
    <w:rsid w:val="00054129"/>
    <w:rsid w:val="000544D8"/>
    <w:rsid w:val="0005490F"/>
    <w:rsid w:val="00054A14"/>
    <w:rsid w:val="00054AFE"/>
    <w:rsid w:val="00055260"/>
    <w:rsid w:val="00055E82"/>
    <w:rsid w:val="00056549"/>
    <w:rsid w:val="00056D26"/>
    <w:rsid w:val="00056D3E"/>
    <w:rsid w:val="0005700E"/>
    <w:rsid w:val="00057517"/>
    <w:rsid w:val="00057977"/>
    <w:rsid w:val="00057A99"/>
    <w:rsid w:val="00057B4C"/>
    <w:rsid w:val="00057BE1"/>
    <w:rsid w:val="00057CE2"/>
    <w:rsid w:val="00057F80"/>
    <w:rsid w:val="00060141"/>
    <w:rsid w:val="00060418"/>
    <w:rsid w:val="00060491"/>
    <w:rsid w:val="00060602"/>
    <w:rsid w:val="000606C4"/>
    <w:rsid w:val="000607F6"/>
    <w:rsid w:val="00060AC0"/>
    <w:rsid w:val="0006146E"/>
    <w:rsid w:val="000616F1"/>
    <w:rsid w:val="000617A1"/>
    <w:rsid w:val="0006189A"/>
    <w:rsid w:val="00061965"/>
    <w:rsid w:val="00061E14"/>
    <w:rsid w:val="00062192"/>
    <w:rsid w:val="000621D8"/>
    <w:rsid w:val="000625CD"/>
    <w:rsid w:val="00062881"/>
    <w:rsid w:val="00062BDF"/>
    <w:rsid w:val="00062F92"/>
    <w:rsid w:val="0006341F"/>
    <w:rsid w:val="000635DA"/>
    <w:rsid w:val="00063602"/>
    <w:rsid w:val="00063699"/>
    <w:rsid w:val="00063729"/>
    <w:rsid w:val="000637C4"/>
    <w:rsid w:val="000638B2"/>
    <w:rsid w:val="00063995"/>
    <w:rsid w:val="00063B7E"/>
    <w:rsid w:val="00063ED3"/>
    <w:rsid w:val="0006423F"/>
    <w:rsid w:val="0006460B"/>
    <w:rsid w:val="000646FF"/>
    <w:rsid w:val="00064A6F"/>
    <w:rsid w:val="0006544E"/>
    <w:rsid w:val="000656C3"/>
    <w:rsid w:val="00065817"/>
    <w:rsid w:val="00065877"/>
    <w:rsid w:val="00065D27"/>
    <w:rsid w:val="000664BD"/>
    <w:rsid w:val="00066AEA"/>
    <w:rsid w:val="00066AF1"/>
    <w:rsid w:val="00066EC4"/>
    <w:rsid w:val="0006728B"/>
    <w:rsid w:val="000672B1"/>
    <w:rsid w:val="000679DD"/>
    <w:rsid w:val="00070210"/>
    <w:rsid w:val="00070256"/>
    <w:rsid w:val="00070409"/>
    <w:rsid w:val="00070587"/>
    <w:rsid w:val="000705E4"/>
    <w:rsid w:val="00070767"/>
    <w:rsid w:val="00070B60"/>
    <w:rsid w:val="00070BB4"/>
    <w:rsid w:val="00070F8D"/>
    <w:rsid w:val="00070FC0"/>
    <w:rsid w:val="0007184B"/>
    <w:rsid w:val="00071922"/>
    <w:rsid w:val="000725C7"/>
    <w:rsid w:val="000727B1"/>
    <w:rsid w:val="00072F8C"/>
    <w:rsid w:val="000730C9"/>
    <w:rsid w:val="0007322E"/>
    <w:rsid w:val="00073330"/>
    <w:rsid w:val="000733C6"/>
    <w:rsid w:val="00073A47"/>
    <w:rsid w:val="00073C88"/>
    <w:rsid w:val="00073FA7"/>
    <w:rsid w:val="00074194"/>
    <w:rsid w:val="00074229"/>
    <w:rsid w:val="00074506"/>
    <w:rsid w:val="00074708"/>
    <w:rsid w:val="000748B2"/>
    <w:rsid w:val="00074974"/>
    <w:rsid w:val="00074CC9"/>
    <w:rsid w:val="000750B1"/>
    <w:rsid w:val="00075187"/>
    <w:rsid w:val="000753CC"/>
    <w:rsid w:val="00075914"/>
    <w:rsid w:val="00075983"/>
    <w:rsid w:val="00075BB5"/>
    <w:rsid w:val="00075D99"/>
    <w:rsid w:val="00075E9A"/>
    <w:rsid w:val="000761EE"/>
    <w:rsid w:val="00076324"/>
    <w:rsid w:val="00076A45"/>
    <w:rsid w:val="00076C8A"/>
    <w:rsid w:val="000774AA"/>
    <w:rsid w:val="0007762D"/>
    <w:rsid w:val="00077CBB"/>
    <w:rsid w:val="00080056"/>
    <w:rsid w:val="000801FB"/>
    <w:rsid w:val="00080473"/>
    <w:rsid w:val="000804EF"/>
    <w:rsid w:val="0008074A"/>
    <w:rsid w:val="000817EB"/>
    <w:rsid w:val="0008186B"/>
    <w:rsid w:val="0008194F"/>
    <w:rsid w:val="00081A4D"/>
    <w:rsid w:val="00081A72"/>
    <w:rsid w:val="00081B42"/>
    <w:rsid w:val="00081C24"/>
    <w:rsid w:val="000820B5"/>
    <w:rsid w:val="0008235C"/>
    <w:rsid w:val="000824C8"/>
    <w:rsid w:val="00082510"/>
    <w:rsid w:val="00082B87"/>
    <w:rsid w:val="00083797"/>
    <w:rsid w:val="0008384A"/>
    <w:rsid w:val="0008394B"/>
    <w:rsid w:val="00083CA7"/>
    <w:rsid w:val="00083D68"/>
    <w:rsid w:val="00083E99"/>
    <w:rsid w:val="00083F41"/>
    <w:rsid w:val="0008463C"/>
    <w:rsid w:val="00084D19"/>
    <w:rsid w:val="00085149"/>
    <w:rsid w:val="0008515D"/>
    <w:rsid w:val="0008519E"/>
    <w:rsid w:val="00085503"/>
    <w:rsid w:val="00085539"/>
    <w:rsid w:val="0008593C"/>
    <w:rsid w:val="00085E72"/>
    <w:rsid w:val="000864FC"/>
    <w:rsid w:val="00086614"/>
    <w:rsid w:val="000866DB"/>
    <w:rsid w:val="000867DE"/>
    <w:rsid w:val="0008688D"/>
    <w:rsid w:val="00086B25"/>
    <w:rsid w:val="00086B5A"/>
    <w:rsid w:val="00086CF4"/>
    <w:rsid w:val="000874AA"/>
    <w:rsid w:val="00087610"/>
    <w:rsid w:val="00087667"/>
    <w:rsid w:val="00087C18"/>
    <w:rsid w:val="00087D94"/>
    <w:rsid w:val="00087DE7"/>
    <w:rsid w:val="00087F5E"/>
    <w:rsid w:val="00090847"/>
    <w:rsid w:val="00090A4C"/>
    <w:rsid w:val="00090CFB"/>
    <w:rsid w:val="00091206"/>
    <w:rsid w:val="00091473"/>
    <w:rsid w:val="000918C2"/>
    <w:rsid w:val="00091B36"/>
    <w:rsid w:val="00091F01"/>
    <w:rsid w:val="00092035"/>
    <w:rsid w:val="0009222D"/>
    <w:rsid w:val="00092519"/>
    <w:rsid w:val="000926F4"/>
    <w:rsid w:val="00092806"/>
    <w:rsid w:val="0009291D"/>
    <w:rsid w:val="00092B19"/>
    <w:rsid w:val="00092BBF"/>
    <w:rsid w:val="00092D11"/>
    <w:rsid w:val="00092D49"/>
    <w:rsid w:val="000933C7"/>
    <w:rsid w:val="00093408"/>
    <w:rsid w:val="00093A64"/>
    <w:rsid w:val="00093B52"/>
    <w:rsid w:val="0009404D"/>
    <w:rsid w:val="000942C0"/>
    <w:rsid w:val="00094959"/>
    <w:rsid w:val="00094A8F"/>
    <w:rsid w:val="00094B1E"/>
    <w:rsid w:val="00094B27"/>
    <w:rsid w:val="00094E28"/>
    <w:rsid w:val="000951D4"/>
    <w:rsid w:val="00095281"/>
    <w:rsid w:val="000956A8"/>
    <w:rsid w:val="0009591C"/>
    <w:rsid w:val="00095930"/>
    <w:rsid w:val="00095937"/>
    <w:rsid w:val="00095997"/>
    <w:rsid w:val="00095BD1"/>
    <w:rsid w:val="00096161"/>
    <w:rsid w:val="00096424"/>
    <w:rsid w:val="0009686A"/>
    <w:rsid w:val="00096ACF"/>
    <w:rsid w:val="00096F52"/>
    <w:rsid w:val="0009721A"/>
    <w:rsid w:val="0009730B"/>
    <w:rsid w:val="00097388"/>
    <w:rsid w:val="000974B1"/>
    <w:rsid w:val="00097685"/>
    <w:rsid w:val="00097864"/>
    <w:rsid w:val="00097BC0"/>
    <w:rsid w:val="00097C13"/>
    <w:rsid w:val="00097C79"/>
    <w:rsid w:val="00097ED4"/>
    <w:rsid w:val="000A0149"/>
    <w:rsid w:val="000A0321"/>
    <w:rsid w:val="000A0960"/>
    <w:rsid w:val="000A0BF2"/>
    <w:rsid w:val="000A0D9F"/>
    <w:rsid w:val="000A1146"/>
    <w:rsid w:val="000A1236"/>
    <w:rsid w:val="000A1595"/>
    <w:rsid w:val="000A1681"/>
    <w:rsid w:val="000A17F2"/>
    <w:rsid w:val="000A1E7B"/>
    <w:rsid w:val="000A1EBD"/>
    <w:rsid w:val="000A1FBA"/>
    <w:rsid w:val="000A2828"/>
    <w:rsid w:val="000A2949"/>
    <w:rsid w:val="000A2C57"/>
    <w:rsid w:val="000A2E18"/>
    <w:rsid w:val="000A2EC0"/>
    <w:rsid w:val="000A2FD5"/>
    <w:rsid w:val="000A33EB"/>
    <w:rsid w:val="000A3B8A"/>
    <w:rsid w:val="000A4165"/>
    <w:rsid w:val="000A463C"/>
    <w:rsid w:val="000A46CC"/>
    <w:rsid w:val="000A47D0"/>
    <w:rsid w:val="000A4943"/>
    <w:rsid w:val="000A52CB"/>
    <w:rsid w:val="000A54F1"/>
    <w:rsid w:val="000A5540"/>
    <w:rsid w:val="000A5560"/>
    <w:rsid w:val="000A564E"/>
    <w:rsid w:val="000A5938"/>
    <w:rsid w:val="000A5A72"/>
    <w:rsid w:val="000A644C"/>
    <w:rsid w:val="000A670D"/>
    <w:rsid w:val="000A68B1"/>
    <w:rsid w:val="000A6AAC"/>
    <w:rsid w:val="000A6F09"/>
    <w:rsid w:val="000A7352"/>
    <w:rsid w:val="000A75BF"/>
    <w:rsid w:val="000A7D32"/>
    <w:rsid w:val="000B0373"/>
    <w:rsid w:val="000B05C0"/>
    <w:rsid w:val="000B08A9"/>
    <w:rsid w:val="000B0B3C"/>
    <w:rsid w:val="000B0DC9"/>
    <w:rsid w:val="000B0E21"/>
    <w:rsid w:val="000B12D1"/>
    <w:rsid w:val="000B1399"/>
    <w:rsid w:val="000B1407"/>
    <w:rsid w:val="000B1661"/>
    <w:rsid w:val="000B210D"/>
    <w:rsid w:val="000B2158"/>
    <w:rsid w:val="000B21E7"/>
    <w:rsid w:val="000B2589"/>
    <w:rsid w:val="000B2848"/>
    <w:rsid w:val="000B2BA3"/>
    <w:rsid w:val="000B2C9D"/>
    <w:rsid w:val="000B3319"/>
    <w:rsid w:val="000B3437"/>
    <w:rsid w:val="000B34EF"/>
    <w:rsid w:val="000B3985"/>
    <w:rsid w:val="000B398F"/>
    <w:rsid w:val="000B3A12"/>
    <w:rsid w:val="000B3B78"/>
    <w:rsid w:val="000B3CE5"/>
    <w:rsid w:val="000B3D19"/>
    <w:rsid w:val="000B406D"/>
    <w:rsid w:val="000B4254"/>
    <w:rsid w:val="000B469A"/>
    <w:rsid w:val="000B4DD7"/>
    <w:rsid w:val="000B512D"/>
    <w:rsid w:val="000B5448"/>
    <w:rsid w:val="000B54C8"/>
    <w:rsid w:val="000B570B"/>
    <w:rsid w:val="000B5802"/>
    <w:rsid w:val="000B586B"/>
    <w:rsid w:val="000B5F29"/>
    <w:rsid w:val="000B6307"/>
    <w:rsid w:val="000B631A"/>
    <w:rsid w:val="000B63BA"/>
    <w:rsid w:val="000B66AE"/>
    <w:rsid w:val="000B685C"/>
    <w:rsid w:val="000B6B5C"/>
    <w:rsid w:val="000B6B73"/>
    <w:rsid w:val="000B7105"/>
    <w:rsid w:val="000B7155"/>
    <w:rsid w:val="000B73DA"/>
    <w:rsid w:val="000B7577"/>
    <w:rsid w:val="000B7639"/>
    <w:rsid w:val="000B772E"/>
    <w:rsid w:val="000B77A7"/>
    <w:rsid w:val="000C01BC"/>
    <w:rsid w:val="000C029D"/>
    <w:rsid w:val="000C0733"/>
    <w:rsid w:val="000C0892"/>
    <w:rsid w:val="000C0ABD"/>
    <w:rsid w:val="000C0ACC"/>
    <w:rsid w:val="000C0DFB"/>
    <w:rsid w:val="000C0DFE"/>
    <w:rsid w:val="000C12A6"/>
    <w:rsid w:val="000C1363"/>
    <w:rsid w:val="000C147E"/>
    <w:rsid w:val="000C187A"/>
    <w:rsid w:val="000C1EF5"/>
    <w:rsid w:val="000C2052"/>
    <w:rsid w:val="000C2797"/>
    <w:rsid w:val="000C303E"/>
    <w:rsid w:val="000C37FC"/>
    <w:rsid w:val="000C3C3E"/>
    <w:rsid w:val="000C41B7"/>
    <w:rsid w:val="000C492B"/>
    <w:rsid w:val="000C4A39"/>
    <w:rsid w:val="000C4ACC"/>
    <w:rsid w:val="000C4B46"/>
    <w:rsid w:val="000C5227"/>
    <w:rsid w:val="000C53BE"/>
    <w:rsid w:val="000C53CB"/>
    <w:rsid w:val="000C5460"/>
    <w:rsid w:val="000C54CB"/>
    <w:rsid w:val="000C55CC"/>
    <w:rsid w:val="000C5848"/>
    <w:rsid w:val="000C5B0F"/>
    <w:rsid w:val="000C5C4E"/>
    <w:rsid w:val="000C5E4F"/>
    <w:rsid w:val="000C602E"/>
    <w:rsid w:val="000C610F"/>
    <w:rsid w:val="000C61D5"/>
    <w:rsid w:val="000C651D"/>
    <w:rsid w:val="000C6C01"/>
    <w:rsid w:val="000C71FB"/>
    <w:rsid w:val="000C73C2"/>
    <w:rsid w:val="000C748F"/>
    <w:rsid w:val="000C78CD"/>
    <w:rsid w:val="000C7AFA"/>
    <w:rsid w:val="000D0947"/>
    <w:rsid w:val="000D2282"/>
    <w:rsid w:val="000D2455"/>
    <w:rsid w:val="000D245C"/>
    <w:rsid w:val="000D261D"/>
    <w:rsid w:val="000D287D"/>
    <w:rsid w:val="000D29E4"/>
    <w:rsid w:val="000D2C09"/>
    <w:rsid w:val="000D2EED"/>
    <w:rsid w:val="000D2FF0"/>
    <w:rsid w:val="000D3466"/>
    <w:rsid w:val="000D34BC"/>
    <w:rsid w:val="000D36BD"/>
    <w:rsid w:val="000D3795"/>
    <w:rsid w:val="000D380B"/>
    <w:rsid w:val="000D38B9"/>
    <w:rsid w:val="000D392C"/>
    <w:rsid w:val="000D4121"/>
    <w:rsid w:val="000D415F"/>
    <w:rsid w:val="000D42F9"/>
    <w:rsid w:val="000D44B3"/>
    <w:rsid w:val="000D44C4"/>
    <w:rsid w:val="000D4823"/>
    <w:rsid w:val="000D4D00"/>
    <w:rsid w:val="000D4F90"/>
    <w:rsid w:val="000D5099"/>
    <w:rsid w:val="000D541E"/>
    <w:rsid w:val="000D572C"/>
    <w:rsid w:val="000D5945"/>
    <w:rsid w:val="000D5DA8"/>
    <w:rsid w:val="000D5FAD"/>
    <w:rsid w:val="000D6369"/>
    <w:rsid w:val="000D6C94"/>
    <w:rsid w:val="000D6E61"/>
    <w:rsid w:val="000D728E"/>
    <w:rsid w:val="000D736C"/>
    <w:rsid w:val="000D764E"/>
    <w:rsid w:val="000D7793"/>
    <w:rsid w:val="000D787B"/>
    <w:rsid w:val="000D7A51"/>
    <w:rsid w:val="000D7F74"/>
    <w:rsid w:val="000E00B7"/>
    <w:rsid w:val="000E01AB"/>
    <w:rsid w:val="000E031B"/>
    <w:rsid w:val="000E11E9"/>
    <w:rsid w:val="000E1299"/>
    <w:rsid w:val="000E13F1"/>
    <w:rsid w:val="000E2666"/>
    <w:rsid w:val="000E270A"/>
    <w:rsid w:val="000E29DF"/>
    <w:rsid w:val="000E2F1B"/>
    <w:rsid w:val="000E33B4"/>
    <w:rsid w:val="000E37B4"/>
    <w:rsid w:val="000E39D0"/>
    <w:rsid w:val="000E39D6"/>
    <w:rsid w:val="000E3D8E"/>
    <w:rsid w:val="000E3EB3"/>
    <w:rsid w:val="000E40A7"/>
    <w:rsid w:val="000E45B3"/>
    <w:rsid w:val="000E4AA9"/>
    <w:rsid w:val="000E4AC8"/>
    <w:rsid w:val="000E6241"/>
    <w:rsid w:val="000E63E0"/>
    <w:rsid w:val="000E64CB"/>
    <w:rsid w:val="000E64EA"/>
    <w:rsid w:val="000E6FF5"/>
    <w:rsid w:val="000E785F"/>
    <w:rsid w:val="000F138C"/>
    <w:rsid w:val="000F1521"/>
    <w:rsid w:val="000F199E"/>
    <w:rsid w:val="000F20D1"/>
    <w:rsid w:val="000F21D9"/>
    <w:rsid w:val="000F2A63"/>
    <w:rsid w:val="000F2F12"/>
    <w:rsid w:val="000F3214"/>
    <w:rsid w:val="000F37DE"/>
    <w:rsid w:val="000F3998"/>
    <w:rsid w:val="000F3C81"/>
    <w:rsid w:val="000F3FE5"/>
    <w:rsid w:val="000F49DC"/>
    <w:rsid w:val="000F4C35"/>
    <w:rsid w:val="000F5163"/>
    <w:rsid w:val="000F566E"/>
    <w:rsid w:val="000F5A5D"/>
    <w:rsid w:val="000F6018"/>
    <w:rsid w:val="000F6066"/>
    <w:rsid w:val="000F61A6"/>
    <w:rsid w:val="000F62AA"/>
    <w:rsid w:val="000F6EBF"/>
    <w:rsid w:val="000F71FD"/>
    <w:rsid w:val="000F75F8"/>
    <w:rsid w:val="000F77E5"/>
    <w:rsid w:val="000F7891"/>
    <w:rsid w:val="000F78CC"/>
    <w:rsid w:val="000F7DF7"/>
    <w:rsid w:val="000F7F09"/>
    <w:rsid w:val="000F7F8D"/>
    <w:rsid w:val="0010021F"/>
    <w:rsid w:val="001003A2"/>
    <w:rsid w:val="001006FF"/>
    <w:rsid w:val="001007B2"/>
    <w:rsid w:val="00100818"/>
    <w:rsid w:val="00100975"/>
    <w:rsid w:val="00100A0C"/>
    <w:rsid w:val="00100D33"/>
    <w:rsid w:val="001010A6"/>
    <w:rsid w:val="0010164F"/>
    <w:rsid w:val="00101767"/>
    <w:rsid w:val="00101871"/>
    <w:rsid w:val="00101B34"/>
    <w:rsid w:val="00101E0C"/>
    <w:rsid w:val="00102284"/>
    <w:rsid w:val="00102528"/>
    <w:rsid w:val="00102946"/>
    <w:rsid w:val="00102E62"/>
    <w:rsid w:val="00102FE8"/>
    <w:rsid w:val="00103E7F"/>
    <w:rsid w:val="00104113"/>
    <w:rsid w:val="0010464C"/>
    <w:rsid w:val="00104717"/>
    <w:rsid w:val="00104A20"/>
    <w:rsid w:val="00104EE3"/>
    <w:rsid w:val="001050B7"/>
    <w:rsid w:val="0010511E"/>
    <w:rsid w:val="00105A98"/>
    <w:rsid w:val="00105C88"/>
    <w:rsid w:val="00105D78"/>
    <w:rsid w:val="00106338"/>
    <w:rsid w:val="0010633D"/>
    <w:rsid w:val="001064DA"/>
    <w:rsid w:val="00106F1E"/>
    <w:rsid w:val="00106F74"/>
    <w:rsid w:val="00107A1B"/>
    <w:rsid w:val="00107BDE"/>
    <w:rsid w:val="00107C9B"/>
    <w:rsid w:val="00107E0D"/>
    <w:rsid w:val="00110644"/>
    <w:rsid w:val="001108C0"/>
    <w:rsid w:val="0011098F"/>
    <w:rsid w:val="00110BE7"/>
    <w:rsid w:val="00111C30"/>
    <w:rsid w:val="00111C7A"/>
    <w:rsid w:val="00111C81"/>
    <w:rsid w:val="00111EBB"/>
    <w:rsid w:val="00111F4E"/>
    <w:rsid w:val="00112237"/>
    <w:rsid w:val="001125FC"/>
    <w:rsid w:val="0011277A"/>
    <w:rsid w:val="00112A8A"/>
    <w:rsid w:val="00112FEB"/>
    <w:rsid w:val="00113546"/>
    <w:rsid w:val="001138B1"/>
    <w:rsid w:val="001138BF"/>
    <w:rsid w:val="0011413C"/>
    <w:rsid w:val="00114391"/>
    <w:rsid w:val="00114466"/>
    <w:rsid w:val="001147B3"/>
    <w:rsid w:val="00114DA3"/>
    <w:rsid w:val="00114F16"/>
    <w:rsid w:val="00115B58"/>
    <w:rsid w:val="00115CEE"/>
    <w:rsid w:val="00115DEA"/>
    <w:rsid w:val="0011628E"/>
    <w:rsid w:val="001166E4"/>
    <w:rsid w:val="001166F1"/>
    <w:rsid w:val="00116B8F"/>
    <w:rsid w:val="00116C00"/>
    <w:rsid w:val="00116D3F"/>
    <w:rsid w:val="00117255"/>
    <w:rsid w:val="001172AC"/>
    <w:rsid w:val="00117344"/>
    <w:rsid w:val="00117527"/>
    <w:rsid w:val="0011754B"/>
    <w:rsid w:val="001178A8"/>
    <w:rsid w:val="00117929"/>
    <w:rsid w:val="00117C0D"/>
    <w:rsid w:val="00117C18"/>
    <w:rsid w:val="00117C90"/>
    <w:rsid w:val="001208B4"/>
    <w:rsid w:val="001208E2"/>
    <w:rsid w:val="00120DF2"/>
    <w:rsid w:val="001210F3"/>
    <w:rsid w:val="001217B0"/>
    <w:rsid w:val="001219AC"/>
    <w:rsid w:val="001227FD"/>
    <w:rsid w:val="00122DBA"/>
    <w:rsid w:val="0012341A"/>
    <w:rsid w:val="0012369F"/>
    <w:rsid w:val="00124362"/>
    <w:rsid w:val="001249A5"/>
    <w:rsid w:val="00124A80"/>
    <w:rsid w:val="001255D4"/>
    <w:rsid w:val="00125909"/>
    <w:rsid w:val="00125DB2"/>
    <w:rsid w:val="00126819"/>
    <w:rsid w:val="00126B69"/>
    <w:rsid w:val="00126FD5"/>
    <w:rsid w:val="0012727F"/>
    <w:rsid w:val="001275DC"/>
    <w:rsid w:val="00127A4C"/>
    <w:rsid w:val="00127D28"/>
    <w:rsid w:val="00127F0E"/>
    <w:rsid w:val="00130365"/>
    <w:rsid w:val="001304F2"/>
    <w:rsid w:val="00130522"/>
    <w:rsid w:val="00130633"/>
    <w:rsid w:val="001308FE"/>
    <w:rsid w:val="0013111E"/>
    <w:rsid w:val="00131328"/>
    <w:rsid w:val="001315FB"/>
    <w:rsid w:val="00131D9E"/>
    <w:rsid w:val="00131DF2"/>
    <w:rsid w:val="0013205F"/>
    <w:rsid w:val="00132753"/>
    <w:rsid w:val="00132949"/>
    <w:rsid w:val="00132E54"/>
    <w:rsid w:val="001335F6"/>
    <w:rsid w:val="00133CAA"/>
    <w:rsid w:val="0013453C"/>
    <w:rsid w:val="00134D1C"/>
    <w:rsid w:val="00134EFE"/>
    <w:rsid w:val="00135007"/>
    <w:rsid w:val="00135094"/>
    <w:rsid w:val="001350C8"/>
    <w:rsid w:val="00135244"/>
    <w:rsid w:val="00135436"/>
    <w:rsid w:val="00135493"/>
    <w:rsid w:val="001356EC"/>
    <w:rsid w:val="00135B33"/>
    <w:rsid w:val="00135FC8"/>
    <w:rsid w:val="00136377"/>
    <w:rsid w:val="001363DC"/>
    <w:rsid w:val="0013697A"/>
    <w:rsid w:val="00136E46"/>
    <w:rsid w:val="00136FE6"/>
    <w:rsid w:val="00137308"/>
    <w:rsid w:val="00137470"/>
    <w:rsid w:val="00137832"/>
    <w:rsid w:val="00137BD6"/>
    <w:rsid w:val="00137C9B"/>
    <w:rsid w:val="00137D32"/>
    <w:rsid w:val="00137D83"/>
    <w:rsid w:val="00137DAB"/>
    <w:rsid w:val="00137EF9"/>
    <w:rsid w:val="00140112"/>
    <w:rsid w:val="0014016F"/>
    <w:rsid w:val="001403B3"/>
    <w:rsid w:val="00140477"/>
    <w:rsid w:val="00140C70"/>
    <w:rsid w:val="00141241"/>
    <w:rsid w:val="001412F5"/>
    <w:rsid w:val="00141357"/>
    <w:rsid w:val="001413CB"/>
    <w:rsid w:val="00141569"/>
    <w:rsid w:val="001415F7"/>
    <w:rsid w:val="00141C6E"/>
    <w:rsid w:val="00141D6D"/>
    <w:rsid w:val="00141FEC"/>
    <w:rsid w:val="00142062"/>
    <w:rsid w:val="001423A6"/>
    <w:rsid w:val="0014245D"/>
    <w:rsid w:val="00142739"/>
    <w:rsid w:val="0014359C"/>
    <w:rsid w:val="00143755"/>
    <w:rsid w:val="00143A94"/>
    <w:rsid w:val="00144077"/>
    <w:rsid w:val="001441BE"/>
    <w:rsid w:val="00144FCD"/>
    <w:rsid w:val="001455B7"/>
    <w:rsid w:val="00145F31"/>
    <w:rsid w:val="00146319"/>
    <w:rsid w:val="001463BE"/>
    <w:rsid w:val="001464AE"/>
    <w:rsid w:val="00146795"/>
    <w:rsid w:val="001469CF"/>
    <w:rsid w:val="00146A1C"/>
    <w:rsid w:val="00146A6C"/>
    <w:rsid w:val="00146B03"/>
    <w:rsid w:val="00146CF6"/>
    <w:rsid w:val="001470DB"/>
    <w:rsid w:val="0014713A"/>
    <w:rsid w:val="001477D6"/>
    <w:rsid w:val="00147997"/>
    <w:rsid w:val="00147CED"/>
    <w:rsid w:val="0015001C"/>
    <w:rsid w:val="00150383"/>
    <w:rsid w:val="00150385"/>
    <w:rsid w:val="0015078D"/>
    <w:rsid w:val="00150A6E"/>
    <w:rsid w:val="00150ABD"/>
    <w:rsid w:val="001518FB"/>
    <w:rsid w:val="00151934"/>
    <w:rsid w:val="001522A2"/>
    <w:rsid w:val="00152888"/>
    <w:rsid w:val="001528FE"/>
    <w:rsid w:val="00153559"/>
    <w:rsid w:val="00153632"/>
    <w:rsid w:val="00154AD8"/>
    <w:rsid w:val="00154DF6"/>
    <w:rsid w:val="00154E20"/>
    <w:rsid w:val="0015505E"/>
    <w:rsid w:val="00155074"/>
    <w:rsid w:val="001551A6"/>
    <w:rsid w:val="001552EA"/>
    <w:rsid w:val="001555DD"/>
    <w:rsid w:val="00155C64"/>
    <w:rsid w:val="00155F0B"/>
    <w:rsid w:val="00155FA3"/>
    <w:rsid w:val="001564FD"/>
    <w:rsid w:val="00156E44"/>
    <w:rsid w:val="001573A4"/>
    <w:rsid w:val="00157809"/>
    <w:rsid w:val="0015796F"/>
    <w:rsid w:val="00157A41"/>
    <w:rsid w:val="0016009E"/>
    <w:rsid w:val="00160568"/>
    <w:rsid w:val="001605E1"/>
    <w:rsid w:val="00160697"/>
    <w:rsid w:val="00160A72"/>
    <w:rsid w:val="001612AC"/>
    <w:rsid w:val="0016141D"/>
    <w:rsid w:val="0016166F"/>
    <w:rsid w:val="0016182A"/>
    <w:rsid w:val="00161ACA"/>
    <w:rsid w:val="00161E5E"/>
    <w:rsid w:val="00161E8E"/>
    <w:rsid w:val="0016267F"/>
    <w:rsid w:val="001629C8"/>
    <w:rsid w:val="00162EB0"/>
    <w:rsid w:val="0016315A"/>
    <w:rsid w:val="001633CD"/>
    <w:rsid w:val="00163B03"/>
    <w:rsid w:val="00163C4C"/>
    <w:rsid w:val="00163D02"/>
    <w:rsid w:val="00163EB7"/>
    <w:rsid w:val="00163F47"/>
    <w:rsid w:val="001640FC"/>
    <w:rsid w:val="00164324"/>
    <w:rsid w:val="0016443D"/>
    <w:rsid w:val="0016458F"/>
    <w:rsid w:val="001645FB"/>
    <w:rsid w:val="00164682"/>
    <w:rsid w:val="00164973"/>
    <w:rsid w:val="00164A6E"/>
    <w:rsid w:val="00164D4A"/>
    <w:rsid w:val="00164EFB"/>
    <w:rsid w:val="00164FCF"/>
    <w:rsid w:val="00165357"/>
    <w:rsid w:val="00165B70"/>
    <w:rsid w:val="00165CC0"/>
    <w:rsid w:val="00165D0A"/>
    <w:rsid w:val="00165E51"/>
    <w:rsid w:val="00165E5F"/>
    <w:rsid w:val="00166150"/>
    <w:rsid w:val="00166227"/>
    <w:rsid w:val="00166370"/>
    <w:rsid w:val="00166588"/>
    <w:rsid w:val="0016666E"/>
    <w:rsid w:val="001669C9"/>
    <w:rsid w:val="00166A84"/>
    <w:rsid w:val="00166E96"/>
    <w:rsid w:val="00167038"/>
    <w:rsid w:val="0016717D"/>
    <w:rsid w:val="001676A0"/>
    <w:rsid w:val="001701B1"/>
    <w:rsid w:val="001702CD"/>
    <w:rsid w:val="00170363"/>
    <w:rsid w:val="0017066C"/>
    <w:rsid w:val="001706ED"/>
    <w:rsid w:val="00170742"/>
    <w:rsid w:val="00170785"/>
    <w:rsid w:val="00170914"/>
    <w:rsid w:val="00170A12"/>
    <w:rsid w:val="00170A22"/>
    <w:rsid w:val="0017156C"/>
    <w:rsid w:val="001717C9"/>
    <w:rsid w:val="00171C51"/>
    <w:rsid w:val="00171C60"/>
    <w:rsid w:val="00171D16"/>
    <w:rsid w:val="001721C0"/>
    <w:rsid w:val="00172911"/>
    <w:rsid w:val="00172BB1"/>
    <w:rsid w:val="00172E36"/>
    <w:rsid w:val="00172F23"/>
    <w:rsid w:val="00173371"/>
    <w:rsid w:val="001733CC"/>
    <w:rsid w:val="00173CC6"/>
    <w:rsid w:val="00174107"/>
    <w:rsid w:val="001749BC"/>
    <w:rsid w:val="00174C25"/>
    <w:rsid w:val="00175075"/>
    <w:rsid w:val="0017509B"/>
    <w:rsid w:val="00175497"/>
    <w:rsid w:val="00175B82"/>
    <w:rsid w:val="00175E95"/>
    <w:rsid w:val="00176030"/>
    <w:rsid w:val="0017634C"/>
    <w:rsid w:val="001763F4"/>
    <w:rsid w:val="00176651"/>
    <w:rsid w:val="0017677E"/>
    <w:rsid w:val="00176918"/>
    <w:rsid w:val="00176971"/>
    <w:rsid w:val="00176B63"/>
    <w:rsid w:val="0017703D"/>
    <w:rsid w:val="00177350"/>
    <w:rsid w:val="00177A2B"/>
    <w:rsid w:val="00177BB4"/>
    <w:rsid w:val="00177D49"/>
    <w:rsid w:val="00180420"/>
    <w:rsid w:val="00180598"/>
    <w:rsid w:val="001808BF"/>
    <w:rsid w:val="00180A3D"/>
    <w:rsid w:val="00180AEC"/>
    <w:rsid w:val="00180C7E"/>
    <w:rsid w:val="00181033"/>
    <w:rsid w:val="00181BF8"/>
    <w:rsid w:val="00181F36"/>
    <w:rsid w:val="00181FD5"/>
    <w:rsid w:val="00181FD8"/>
    <w:rsid w:val="001820AF"/>
    <w:rsid w:val="00182A7C"/>
    <w:rsid w:val="00182BFA"/>
    <w:rsid w:val="00182E09"/>
    <w:rsid w:val="00182EEA"/>
    <w:rsid w:val="00183262"/>
    <w:rsid w:val="00183576"/>
    <w:rsid w:val="00183B39"/>
    <w:rsid w:val="00183BB0"/>
    <w:rsid w:val="00184096"/>
    <w:rsid w:val="00184CE5"/>
    <w:rsid w:val="0018503D"/>
    <w:rsid w:val="00185490"/>
    <w:rsid w:val="001857DC"/>
    <w:rsid w:val="00185FF5"/>
    <w:rsid w:val="00186398"/>
    <w:rsid w:val="00186616"/>
    <w:rsid w:val="00187000"/>
    <w:rsid w:val="001873E1"/>
    <w:rsid w:val="001877E7"/>
    <w:rsid w:val="00187927"/>
    <w:rsid w:val="00187969"/>
    <w:rsid w:val="00187F04"/>
    <w:rsid w:val="0019072D"/>
    <w:rsid w:val="00190B91"/>
    <w:rsid w:val="001910F8"/>
    <w:rsid w:val="00191D29"/>
    <w:rsid w:val="00192A26"/>
    <w:rsid w:val="00192B2F"/>
    <w:rsid w:val="00192BCB"/>
    <w:rsid w:val="00192D66"/>
    <w:rsid w:val="00192F85"/>
    <w:rsid w:val="00192FD1"/>
    <w:rsid w:val="00193535"/>
    <w:rsid w:val="0019455E"/>
    <w:rsid w:val="0019472A"/>
    <w:rsid w:val="00194876"/>
    <w:rsid w:val="00194975"/>
    <w:rsid w:val="001950C9"/>
    <w:rsid w:val="001953DE"/>
    <w:rsid w:val="00195485"/>
    <w:rsid w:val="001954B0"/>
    <w:rsid w:val="0019557C"/>
    <w:rsid w:val="00195868"/>
    <w:rsid w:val="00195D41"/>
    <w:rsid w:val="00195F82"/>
    <w:rsid w:val="00196396"/>
    <w:rsid w:val="00196484"/>
    <w:rsid w:val="00196638"/>
    <w:rsid w:val="0019678A"/>
    <w:rsid w:val="001967DB"/>
    <w:rsid w:val="00196BE5"/>
    <w:rsid w:val="00196F26"/>
    <w:rsid w:val="001973E5"/>
    <w:rsid w:val="0019751D"/>
    <w:rsid w:val="00197A3C"/>
    <w:rsid w:val="00197BD3"/>
    <w:rsid w:val="001A02D4"/>
    <w:rsid w:val="001A02DE"/>
    <w:rsid w:val="001A0559"/>
    <w:rsid w:val="001A085F"/>
    <w:rsid w:val="001A0892"/>
    <w:rsid w:val="001A0DB4"/>
    <w:rsid w:val="001A1DA7"/>
    <w:rsid w:val="001A1DB5"/>
    <w:rsid w:val="001A260A"/>
    <w:rsid w:val="001A26D5"/>
    <w:rsid w:val="001A2FDE"/>
    <w:rsid w:val="001A3165"/>
    <w:rsid w:val="001A3334"/>
    <w:rsid w:val="001A357A"/>
    <w:rsid w:val="001A35E9"/>
    <w:rsid w:val="001A36E1"/>
    <w:rsid w:val="001A388E"/>
    <w:rsid w:val="001A59BF"/>
    <w:rsid w:val="001A5C7C"/>
    <w:rsid w:val="001A604F"/>
    <w:rsid w:val="001A64ED"/>
    <w:rsid w:val="001A71C2"/>
    <w:rsid w:val="001A7467"/>
    <w:rsid w:val="001A774D"/>
    <w:rsid w:val="001A7942"/>
    <w:rsid w:val="001A7BE5"/>
    <w:rsid w:val="001A7F65"/>
    <w:rsid w:val="001B0655"/>
    <w:rsid w:val="001B0BD3"/>
    <w:rsid w:val="001B0E6D"/>
    <w:rsid w:val="001B0F03"/>
    <w:rsid w:val="001B10D3"/>
    <w:rsid w:val="001B1283"/>
    <w:rsid w:val="001B1678"/>
    <w:rsid w:val="001B16B1"/>
    <w:rsid w:val="001B1775"/>
    <w:rsid w:val="001B18DB"/>
    <w:rsid w:val="001B1A7C"/>
    <w:rsid w:val="001B219F"/>
    <w:rsid w:val="001B222C"/>
    <w:rsid w:val="001B27CF"/>
    <w:rsid w:val="001B28AE"/>
    <w:rsid w:val="001B2960"/>
    <w:rsid w:val="001B29B5"/>
    <w:rsid w:val="001B3296"/>
    <w:rsid w:val="001B32B4"/>
    <w:rsid w:val="001B3697"/>
    <w:rsid w:val="001B38BD"/>
    <w:rsid w:val="001B3A56"/>
    <w:rsid w:val="001B3A8C"/>
    <w:rsid w:val="001B3CD1"/>
    <w:rsid w:val="001B3CD5"/>
    <w:rsid w:val="001B3E0B"/>
    <w:rsid w:val="001B3E26"/>
    <w:rsid w:val="001B4163"/>
    <w:rsid w:val="001B4327"/>
    <w:rsid w:val="001B436B"/>
    <w:rsid w:val="001B43F9"/>
    <w:rsid w:val="001B476D"/>
    <w:rsid w:val="001B4997"/>
    <w:rsid w:val="001B4A6C"/>
    <w:rsid w:val="001B4B15"/>
    <w:rsid w:val="001B552E"/>
    <w:rsid w:val="001B57E7"/>
    <w:rsid w:val="001B5905"/>
    <w:rsid w:val="001B5A3E"/>
    <w:rsid w:val="001B5CB0"/>
    <w:rsid w:val="001B6375"/>
    <w:rsid w:val="001B6E22"/>
    <w:rsid w:val="001B7122"/>
    <w:rsid w:val="001B717A"/>
    <w:rsid w:val="001B7197"/>
    <w:rsid w:val="001B7260"/>
    <w:rsid w:val="001B738D"/>
    <w:rsid w:val="001B767A"/>
    <w:rsid w:val="001B7D1B"/>
    <w:rsid w:val="001C00FE"/>
    <w:rsid w:val="001C01CF"/>
    <w:rsid w:val="001C0607"/>
    <w:rsid w:val="001C0800"/>
    <w:rsid w:val="001C0A3C"/>
    <w:rsid w:val="001C0C65"/>
    <w:rsid w:val="001C0CE3"/>
    <w:rsid w:val="001C15E1"/>
    <w:rsid w:val="001C1B6F"/>
    <w:rsid w:val="001C1CC9"/>
    <w:rsid w:val="001C245B"/>
    <w:rsid w:val="001C268F"/>
    <w:rsid w:val="001C279A"/>
    <w:rsid w:val="001C2870"/>
    <w:rsid w:val="001C2A26"/>
    <w:rsid w:val="001C2A74"/>
    <w:rsid w:val="001C2C41"/>
    <w:rsid w:val="001C323E"/>
    <w:rsid w:val="001C3679"/>
    <w:rsid w:val="001C381A"/>
    <w:rsid w:val="001C3C78"/>
    <w:rsid w:val="001C3E9E"/>
    <w:rsid w:val="001C3ED0"/>
    <w:rsid w:val="001C4052"/>
    <w:rsid w:val="001C4B4E"/>
    <w:rsid w:val="001C5265"/>
    <w:rsid w:val="001C52FA"/>
    <w:rsid w:val="001C57B5"/>
    <w:rsid w:val="001C57B8"/>
    <w:rsid w:val="001C582D"/>
    <w:rsid w:val="001C5AEB"/>
    <w:rsid w:val="001C5F56"/>
    <w:rsid w:val="001C609A"/>
    <w:rsid w:val="001C60B2"/>
    <w:rsid w:val="001C6CF1"/>
    <w:rsid w:val="001C6E74"/>
    <w:rsid w:val="001C71FF"/>
    <w:rsid w:val="001C72D0"/>
    <w:rsid w:val="001C773C"/>
    <w:rsid w:val="001C79FF"/>
    <w:rsid w:val="001C7D23"/>
    <w:rsid w:val="001C7F82"/>
    <w:rsid w:val="001D0084"/>
    <w:rsid w:val="001D03DB"/>
    <w:rsid w:val="001D0BFF"/>
    <w:rsid w:val="001D0D5A"/>
    <w:rsid w:val="001D0ED9"/>
    <w:rsid w:val="001D10B0"/>
    <w:rsid w:val="001D16B5"/>
    <w:rsid w:val="001D1ABF"/>
    <w:rsid w:val="001D1E0A"/>
    <w:rsid w:val="001D21A4"/>
    <w:rsid w:val="001D23A4"/>
    <w:rsid w:val="001D257A"/>
    <w:rsid w:val="001D296D"/>
    <w:rsid w:val="001D2CD3"/>
    <w:rsid w:val="001D2CED"/>
    <w:rsid w:val="001D2D58"/>
    <w:rsid w:val="001D2FDD"/>
    <w:rsid w:val="001D2FF2"/>
    <w:rsid w:val="001D330F"/>
    <w:rsid w:val="001D334D"/>
    <w:rsid w:val="001D35B2"/>
    <w:rsid w:val="001D362B"/>
    <w:rsid w:val="001D3756"/>
    <w:rsid w:val="001D3967"/>
    <w:rsid w:val="001D3B61"/>
    <w:rsid w:val="001D3BF2"/>
    <w:rsid w:val="001D4377"/>
    <w:rsid w:val="001D48F4"/>
    <w:rsid w:val="001D48FB"/>
    <w:rsid w:val="001D49B4"/>
    <w:rsid w:val="001D4B91"/>
    <w:rsid w:val="001D4E49"/>
    <w:rsid w:val="001D58F8"/>
    <w:rsid w:val="001D6194"/>
    <w:rsid w:val="001D61D8"/>
    <w:rsid w:val="001D63C0"/>
    <w:rsid w:val="001D650C"/>
    <w:rsid w:val="001D6903"/>
    <w:rsid w:val="001D74EB"/>
    <w:rsid w:val="001D74F8"/>
    <w:rsid w:val="001D752C"/>
    <w:rsid w:val="001D7669"/>
    <w:rsid w:val="001D7E4D"/>
    <w:rsid w:val="001D7F57"/>
    <w:rsid w:val="001E0449"/>
    <w:rsid w:val="001E080E"/>
    <w:rsid w:val="001E0A85"/>
    <w:rsid w:val="001E0BC7"/>
    <w:rsid w:val="001E0BFF"/>
    <w:rsid w:val="001E10F9"/>
    <w:rsid w:val="001E1209"/>
    <w:rsid w:val="001E1289"/>
    <w:rsid w:val="001E1813"/>
    <w:rsid w:val="001E1974"/>
    <w:rsid w:val="001E19A7"/>
    <w:rsid w:val="001E1B87"/>
    <w:rsid w:val="001E1DF3"/>
    <w:rsid w:val="001E2AD5"/>
    <w:rsid w:val="001E2C63"/>
    <w:rsid w:val="001E3236"/>
    <w:rsid w:val="001E323C"/>
    <w:rsid w:val="001E36AA"/>
    <w:rsid w:val="001E3B22"/>
    <w:rsid w:val="001E3BA4"/>
    <w:rsid w:val="001E3D5B"/>
    <w:rsid w:val="001E3DE0"/>
    <w:rsid w:val="001E4BAB"/>
    <w:rsid w:val="001E56D1"/>
    <w:rsid w:val="001E5736"/>
    <w:rsid w:val="001E61BC"/>
    <w:rsid w:val="001E65F6"/>
    <w:rsid w:val="001E66D5"/>
    <w:rsid w:val="001E66FC"/>
    <w:rsid w:val="001E67EA"/>
    <w:rsid w:val="001E6A41"/>
    <w:rsid w:val="001E7588"/>
    <w:rsid w:val="001E75A5"/>
    <w:rsid w:val="001E76B4"/>
    <w:rsid w:val="001E7F65"/>
    <w:rsid w:val="001F01E6"/>
    <w:rsid w:val="001F0390"/>
    <w:rsid w:val="001F0396"/>
    <w:rsid w:val="001F0515"/>
    <w:rsid w:val="001F06F4"/>
    <w:rsid w:val="001F0CEE"/>
    <w:rsid w:val="001F1407"/>
    <w:rsid w:val="001F1481"/>
    <w:rsid w:val="001F153F"/>
    <w:rsid w:val="001F1CF6"/>
    <w:rsid w:val="001F1FDB"/>
    <w:rsid w:val="001F2244"/>
    <w:rsid w:val="001F23A6"/>
    <w:rsid w:val="001F240B"/>
    <w:rsid w:val="001F2DFF"/>
    <w:rsid w:val="001F2EB1"/>
    <w:rsid w:val="001F31CF"/>
    <w:rsid w:val="001F31D1"/>
    <w:rsid w:val="001F31EC"/>
    <w:rsid w:val="001F320E"/>
    <w:rsid w:val="001F350F"/>
    <w:rsid w:val="001F3E93"/>
    <w:rsid w:val="001F3F9B"/>
    <w:rsid w:val="001F425D"/>
    <w:rsid w:val="001F4415"/>
    <w:rsid w:val="001F463C"/>
    <w:rsid w:val="001F4724"/>
    <w:rsid w:val="001F4A61"/>
    <w:rsid w:val="001F4B29"/>
    <w:rsid w:val="001F4E3B"/>
    <w:rsid w:val="001F4E5E"/>
    <w:rsid w:val="001F4F99"/>
    <w:rsid w:val="001F5221"/>
    <w:rsid w:val="001F5583"/>
    <w:rsid w:val="001F5731"/>
    <w:rsid w:val="001F5814"/>
    <w:rsid w:val="001F5887"/>
    <w:rsid w:val="001F5C77"/>
    <w:rsid w:val="001F5D72"/>
    <w:rsid w:val="001F60A9"/>
    <w:rsid w:val="001F60FF"/>
    <w:rsid w:val="001F6273"/>
    <w:rsid w:val="001F634C"/>
    <w:rsid w:val="001F6493"/>
    <w:rsid w:val="001F64C4"/>
    <w:rsid w:val="001F6661"/>
    <w:rsid w:val="001F6954"/>
    <w:rsid w:val="001F6A1A"/>
    <w:rsid w:val="001F6EDD"/>
    <w:rsid w:val="001F71CD"/>
    <w:rsid w:val="001F7ADF"/>
    <w:rsid w:val="001F7EC4"/>
    <w:rsid w:val="00200179"/>
    <w:rsid w:val="00200A4E"/>
    <w:rsid w:val="00200A8C"/>
    <w:rsid w:val="00201102"/>
    <w:rsid w:val="00201220"/>
    <w:rsid w:val="00201470"/>
    <w:rsid w:val="002016FA"/>
    <w:rsid w:val="0020172C"/>
    <w:rsid w:val="00201CBE"/>
    <w:rsid w:val="00202331"/>
    <w:rsid w:val="0020248F"/>
    <w:rsid w:val="002025C7"/>
    <w:rsid w:val="00202942"/>
    <w:rsid w:val="00202AB9"/>
    <w:rsid w:val="00202BB9"/>
    <w:rsid w:val="00202F7D"/>
    <w:rsid w:val="00203145"/>
    <w:rsid w:val="00203A80"/>
    <w:rsid w:val="00203BE0"/>
    <w:rsid w:val="00203F06"/>
    <w:rsid w:val="00203FAC"/>
    <w:rsid w:val="002041BB"/>
    <w:rsid w:val="002043AF"/>
    <w:rsid w:val="00204A33"/>
    <w:rsid w:val="00204C84"/>
    <w:rsid w:val="00205618"/>
    <w:rsid w:val="0020574D"/>
    <w:rsid w:val="00205A60"/>
    <w:rsid w:val="00206069"/>
    <w:rsid w:val="002065F8"/>
    <w:rsid w:val="002067F0"/>
    <w:rsid w:val="002069A3"/>
    <w:rsid w:val="00207040"/>
    <w:rsid w:val="00207353"/>
    <w:rsid w:val="0020745B"/>
    <w:rsid w:val="002075FF"/>
    <w:rsid w:val="00210231"/>
    <w:rsid w:val="00210585"/>
    <w:rsid w:val="0021063E"/>
    <w:rsid w:val="00210982"/>
    <w:rsid w:val="00210D7E"/>
    <w:rsid w:val="00210EE8"/>
    <w:rsid w:val="002110C0"/>
    <w:rsid w:val="002111FF"/>
    <w:rsid w:val="0021167D"/>
    <w:rsid w:val="002119F6"/>
    <w:rsid w:val="00211A45"/>
    <w:rsid w:val="00211A80"/>
    <w:rsid w:val="00211CE3"/>
    <w:rsid w:val="00211D7A"/>
    <w:rsid w:val="002123A5"/>
    <w:rsid w:val="0021283D"/>
    <w:rsid w:val="002136A3"/>
    <w:rsid w:val="00213AA9"/>
    <w:rsid w:val="00213AF4"/>
    <w:rsid w:val="00213F60"/>
    <w:rsid w:val="00214086"/>
    <w:rsid w:val="00214E15"/>
    <w:rsid w:val="00215065"/>
    <w:rsid w:val="0021542B"/>
    <w:rsid w:val="00215621"/>
    <w:rsid w:val="002156F1"/>
    <w:rsid w:val="002159F5"/>
    <w:rsid w:val="00215AB8"/>
    <w:rsid w:val="00215F4F"/>
    <w:rsid w:val="00216164"/>
    <w:rsid w:val="0021619B"/>
    <w:rsid w:val="00216292"/>
    <w:rsid w:val="0021663A"/>
    <w:rsid w:val="00216749"/>
    <w:rsid w:val="00216ED4"/>
    <w:rsid w:val="0021760C"/>
    <w:rsid w:val="00217B1E"/>
    <w:rsid w:val="00220828"/>
    <w:rsid w:val="00220B0A"/>
    <w:rsid w:val="00220D18"/>
    <w:rsid w:val="00220D79"/>
    <w:rsid w:val="00220EEC"/>
    <w:rsid w:val="002211AD"/>
    <w:rsid w:val="00221BDA"/>
    <w:rsid w:val="002220B8"/>
    <w:rsid w:val="0022215C"/>
    <w:rsid w:val="0022319A"/>
    <w:rsid w:val="00223554"/>
    <w:rsid w:val="00223761"/>
    <w:rsid w:val="00223818"/>
    <w:rsid w:val="00224057"/>
    <w:rsid w:val="00224224"/>
    <w:rsid w:val="002247F5"/>
    <w:rsid w:val="00224EA7"/>
    <w:rsid w:val="0022511D"/>
    <w:rsid w:val="0022592B"/>
    <w:rsid w:val="00225ED7"/>
    <w:rsid w:val="00225FCD"/>
    <w:rsid w:val="00226BE3"/>
    <w:rsid w:val="00226C99"/>
    <w:rsid w:val="00226F1D"/>
    <w:rsid w:val="00226FC0"/>
    <w:rsid w:val="00227162"/>
    <w:rsid w:val="00227237"/>
    <w:rsid w:val="0022787E"/>
    <w:rsid w:val="002278C2"/>
    <w:rsid w:val="00227DA3"/>
    <w:rsid w:val="00230480"/>
    <w:rsid w:val="00230DFD"/>
    <w:rsid w:val="00231063"/>
    <w:rsid w:val="0023127A"/>
    <w:rsid w:val="0023130D"/>
    <w:rsid w:val="00231537"/>
    <w:rsid w:val="002315D7"/>
    <w:rsid w:val="002317CF"/>
    <w:rsid w:val="0023204F"/>
    <w:rsid w:val="00232360"/>
    <w:rsid w:val="002323AA"/>
    <w:rsid w:val="00232627"/>
    <w:rsid w:val="00232F58"/>
    <w:rsid w:val="002330C9"/>
    <w:rsid w:val="00233D5D"/>
    <w:rsid w:val="00233F5F"/>
    <w:rsid w:val="0023423F"/>
    <w:rsid w:val="00234ECA"/>
    <w:rsid w:val="00234EEF"/>
    <w:rsid w:val="002353F3"/>
    <w:rsid w:val="00235761"/>
    <w:rsid w:val="00235807"/>
    <w:rsid w:val="0023613B"/>
    <w:rsid w:val="00236164"/>
    <w:rsid w:val="002365EF"/>
    <w:rsid w:val="002366F8"/>
    <w:rsid w:val="00236BF7"/>
    <w:rsid w:val="00236EAD"/>
    <w:rsid w:val="00236F5E"/>
    <w:rsid w:val="00237100"/>
    <w:rsid w:val="00237F40"/>
    <w:rsid w:val="00240009"/>
    <w:rsid w:val="002400F0"/>
    <w:rsid w:val="00240256"/>
    <w:rsid w:val="002403AB"/>
    <w:rsid w:val="0024063C"/>
    <w:rsid w:val="00240A97"/>
    <w:rsid w:val="002411CE"/>
    <w:rsid w:val="00241853"/>
    <w:rsid w:val="0024218F"/>
    <w:rsid w:val="002423C5"/>
    <w:rsid w:val="002424C1"/>
    <w:rsid w:val="00242B86"/>
    <w:rsid w:val="00242EFE"/>
    <w:rsid w:val="00243023"/>
    <w:rsid w:val="002432B0"/>
    <w:rsid w:val="00243309"/>
    <w:rsid w:val="002434DF"/>
    <w:rsid w:val="002436C9"/>
    <w:rsid w:val="002437FA"/>
    <w:rsid w:val="002438D0"/>
    <w:rsid w:val="00243A30"/>
    <w:rsid w:val="00243BF1"/>
    <w:rsid w:val="00243C0E"/>
    <w:rsid w:val="00244685"/>
    <w:rsid w:val="00244898"/>
    <w:rsid w:val="00244AC1"/>
    <w:rsid w:val="002455AE"/>
    <w:rsid w:val="00245899"/>
    <w:rsid w:val="002465BC"/>
    <w:rsid w:val="0024684C"/>
    <w:rsid w:val="0024696D"/>
    <w:rsid w:val="00246AB7"/>
    <w:rsid w:val="00246C90"/>
    <w:rsid w:val="00246CA3"/>
    <w:rsid w:val="00246CEB"/>
    <w:rsid w:val="00246FAF"/>
    <w:rsid w:val="00247064"/>
    <w:rsid w:val="002470FC"/>
    <w:rsid w:val="0024721E"/>
    <w:rsid w:val="00247223"/>
    <w:rsid w:val="00247494"/>
    <w:rsid w:val="002478C7"/>
    <w:rsid w:val="00247E57"/>
    <w:rsid w:val="00247EFC"/>
    <w:rsid w:val="00247F94"/>
    <w:rsid w:val="0025004F"/>
    <w:rsid w:val="002502C1"/>
    <w:rsid w:val="002504E5"/>
    <w:rsid w:val="00250C1A"/>
    <w:rsid w:val="00250D90"/>
    <w:rsid w:val="00250DE1"/>
    <w:rsid w:val="00250E8E"/>
    <w:rsid w:val="0025114F"/>
    <w:rsid w:val="002511A1"/>
    <w:rsid w:val="002518A9"/>
    <w:rsid w:val="00252072"/>
    <w:rsid w:val="002520C2"/>
    <w:rsid w:val="00252B20"/>
    <w:rsid w:val="00253367"/>
    <w:rsid w:val="002533A3"/>
    <w:rsid w:val="00253A44"/>
    <w:rsid w:val="00253E17"/>
    <w:rsid w:val="00254097"/>
    <w:rsid w:val="00254218"/>
    <w:rsid w:val="00254555"/>
    <w:rsid w:val="0025494E"/>
    <w:rsid w:val="00254D37"/>
    <w:rsid w:val="00255073"/>
    <w:rsid w:val="00255861"/>
    <w:rsid w:val="00256237"/>
    <w:rsid w:val="00256304"/>
    <w:rsid w:val="00256D01"/>
    <w:rsid w:val="00256D1C"/>
    <w:rsid w:val="0025724D"/>
    <w:rsid w:val="002574A1"/>
    <w:rsid w:val="00257854"/>
    <w:rsid w:val="00257964"/>
    <w:rsid w:val="002602F2"/>
    <w:rsid w:val="002604DE"/>
    <w:rsid w:val="00260A3B"/>
    <w:rsid w:val="00260AD8"/>
    <w:rsid w:val="002613C2"/>
    <w:rsid w:val="0026193B"/>
    <w:rsid w:val="00261DF1"/>
    <w:rsid w:val="00261F84"/>
    <w:rsid w:val="00262714"/>
    <w:rsid w:val="002629B7"/>
    <w:rsid w:val="00262EA0"/>
    <w:rsid w:val="00262F2D"/>
    <w:rsid w:val="00263331"/>
    <w:rsid w:val="00263A27"/>
    <w:rsid w:val="00263AF7"/>
    <w:rsid w:val="00263BD7"/>
    <w:rsid w:val="00263C88"/>
    <w:rsid w:val="00264624"/>
    <w:rsid w:val="00264723"/>
    <w:rsid w:val="002648F6"/>
    <w:rsid w:val="002649B5"/>
    <w:rsid w:val="00264BED"/>
    <w:rsid w:val="00264CE4"/>
    <w:rsid w:val="002653DE"/>
    <w:rsid w:val="00265624"/>
    <w:rsid w:val="00265CAE"/>
    <w:rsid w:val="00265DF1"/>
    <w:rsid w:val="00265E3B"/>
    <w:rsid w:val="0026711E"/>
    <w:rsid w:val="00267778"/>
    <w:rsid w:val="00270394"/>
    <w:rsid w:val="002706B2"/>
    <w:rsid w:val="00270C6B"/>
    <w:rsid w:val="00270D13"/>
    <w:rsid w:val="0027113E"/>
    <w:rsid w:val="002713B3"/>
    <w:rsid w:val="002715B6"/>
    <w:rsid w:val="00271CA4"/>
    <w:rsid w:val="002727F7"/>
    <w:rsid w:val="00272D76"/>
    <w:rsid w:val="00273B93"/>
    <w:rsid w:val="00273C28"/>
    <w:rsid w:val="00273CEA"/>
    <w:rsid w:val="00273CFA"/>
    <w:rsid w:val="00273E5B"/>
    <w:rsid w:val="00273F9B"/>
    <w:rsid w:val="0027417A"/>
    <w:rsid w:val="002744F1"/>
    <w:rsid w:val="002746C1"/>
    <w:rsid w:val="00274BB8"/>
    <w:rsid w:val="00274C2B"/>
    <w:rsid w:val="00274E0B"/>
    <w:rsid w:val="0027518B"/>
    <w:rsid w:val="0027556B"/>
    <w:rsid w:val="0027570E"/>
    <w:rsid w:val="00275924"/>
    <w:rsid w:val="00275B9D"/>
    <w:rsid w:val="00275CEE"/>
    <w:rsid w:val="002760E9"/>
    <w:rsid w:val="002766A7"/>
    <w:rsid w:val="00276A0F"/>
    <w:rsid w:val="00276BE3"/>
    <w:rsid w:val="00276D7F"/>
    <w:rsid w:val="00276DC8"/>
    <w:rsid w:val="00276FCB"/>
    <w:rsid w:val="00277C76"/>
    <w:rsid w:val="00277FC9"/>
    <w:rsid w:val="00280315"/>
    <w:rsid w:val="0028059D"/>
    <w:rsid w:val="00280C97"/>
    <w:rsid w:val="00280DE0"/>
    <w:rsid w:val="00280E37"/>
    <w:rsid w:val="002815EF"/>
    <w:rsid w:val="002817B8"/>
    <w:rsid w:val="002818EF"/>
    <w:rsid w:val="0028207F"/>
    <w:rsid w:val="002823E4"/>
    <w:rsid w:val="00282621"/>
    <w:rsid w:val="00282A8A"/>
    <w:rsid w:val="0028326A"/>
    <w:rsid w:val="00283AFB"/>
    <w:rsid w:val="00283DC3"/>
    <w:rsid w:val="0028449F"/>
    <w:rsid w:val="00284691"/>
    <w:rsid w:val="002847CC"/>
    <w:rsid w:val="00284953"/>
    <w:rsid w:val="00284C75"/>
    <w:rsid w:val="00284C95"/>
    <w:rsid w:val="00284DC1"/>
    <w:rsid w:val="00284F0D"/>
    <w:rsid w:val="0028504C"/>
    <w:rsid w:val="002852F7"/>
    <w:rsid w:val="002857A3"/>
    <w:rsid w:val="0028592D"/>
    <w:rsid w:val="00285E14"/>
    <w:rsid w:val="00285E27"/>
    <w:rsid w:val="002864CA"/>
    <w:rsid w:val="00286FF8"/>
    <w:rsid w:val="00287815"/>
    <w:rsid w:val="00287976"/>
    <w:rsid w:val="002879CB"/>
    <w:rsid w:val="002906A6"/>
    <w:rsid w:val="002906B6"/>
    <w:rsid w:val="002908F9"/>
    <w:rsid w:val="00290E9F"/>
    <w:rsid w:val="00290FF8"/>
    <w:rsid w:val="002915D0"/>
    <w:rsid w:val="00291A92"/>
    <w:rsid w:val="00291AF5"/>
    <w:rsid w:val="00291B1B"/>
    <w:rsid w:val="0029223B"/>
    <w:rsid w:val="00292EA6"/>
    <w:rsid w:val="00293171"/>
    <w:rsid w:val="00293371"/>
    <w:rsid w:val="0029354C"/>
    <w:rsid w:val="002939DE"/>
    <w:rsid w:val="00293C5C"/>
    <w:rsid w:val="0029404B"/>
    <w:rsid w:val="00294184"/>
    <w:rsid w:val="002958F7"/>
    <w:rsid w:val="00295B3F"/>
    <w:rsid w:val="00295C8D"/>
    <w:rsid w:val="00295EE1"/>
    <w:rsid w:val="002966B4"/>
    <w:rsid w:val="00296C54"/>
    <w:rsid w:val="002972FD"/>
    <w:rsid w:val="00297714"/>
    <w:rsid w:val="00297794"/>
    <w:rsid w:val="00297BD0"/>
    <w:rsid w:val="00297CD6"/>
    <w:rsid w:val="00297E79"/>
    <w:rsid w:val="00297E96"/>
    <w:rsid w:val="002A048A"/>
    <w:rsid w:val="002A049E"/>
    <w:rsid w:val="002A09B8"/>
    <w:rsid w:val="002A0BA7"/>
    <w:rsid w:val="002A0BAA"/>
    <w:rsid w:val="002A0E8D"/>
    <w:rsid w:val="002A0FBC"/>
    <w:rsid w:val="002A0FF8"/>
    <w:rsid w:val="002A1277"/>
    <w:rsid w:val="002A1702"/>
    <w:rsid w:val="002A18D0"/>
    <w:rsid w:val="002A1AC4"/>
    <w:rsid w:val="002A1D0F"/>
    <w:rsid w:val="002A2065"/>
    <w:rsid w:val="002A2267"/>
    <w:rsid w:val="002A23EB"/>
    <w:rsid w:val="002A25F6"/>
    <w:rsid w:val="002A2AC7"/>
    <w:rsid w:val="002A3E79"/>
    <w:rsid w:val="002A4393"/>
    <w:rsid w:val="002A4505"/>
    <w:rsid w:val="002A45B1"/>
    <w:rsid w:val="002A469D"/>
    <w:rsid w:val="002A4D5C"/>
    <w:rsid w:val="002A511B"/>
    <w:rsid w:val="002A53B3"/>
    <w:rsid w:val="002A55FD"/>
    <w:rsid w:val="002A5BEC"/>
    <w:rsid w:val="002A5D39"/>
    <w:rsid w:val="002A5DD1"/>
    <w:rsid w:val="002A65CC"/>
    <w:rsid w:val="002A673B"/>
    <w:rsid w:val="002A6A76"/>
    <w:rsid w:val="002A6AF4"/>
    <w:rsid w:val="002A6DCA"/>
    <w:rsid w:val="002A7150"/>
    <w:rsid w:val="002A738A"/>
    <w:rsid w:val="002A73CD"/>
    <w:rsid w:val="002A793D"/>
    <w:rsid w:val="002A7E86"/>
    <w:rsid w:val="002B0071"/>
    <w:rsid w:val="002B0166"/>
    <w:rsid w:val="002B0CA8"/>
    <w:rsid w:val="002B12C0"/>
    <w:rsid w:val="002B13D5"/>
    <w:rsid w:val="002B1494"/>
    <w:rsid w:val="002B180C"/>
    <w:rsid w:val="002B1A74"/>
    <w:rsid w:val="002B211E"/>
    <w:rsid w:val="002B2468"/>
    <w:rsid w:val="002B2868"/>
    <w:rsid w:val="002B318E"/>
    <w:rsid w:val="002B377C"/>
    <w:rsid w:val="002B3ADD"/>
    <w:rsid w:val="002B3F9C"/>
    <w:rsid w:val="002B4160"/>
    <w:rsid w:val="002B48B4"/>
    <w:rsid w:val="002B48C3"/>
    <w:rsid w:val="002B4CC8"/>
    <w:rsid w:val="002B4E83"/>
    <w:rsid w:val="002B55E6"/>
    <w:rsid w:val="002B56B9"/>
    <w:rsid w:val="002B57A8"/>
    <w:rsid w:val="002B59B3"/>
    <w:rsid w:val="002B5AA8"/>
    <w:rsid w:val="002B5E27"/>
    <w:rsid w:val="002B5FE7"/>
    <w:rsid w:val="002B6B4D"/>
    <w:rsid w:val="002B6BA7"/>
    <w:rsid w:val="002B6C9E"/>
    <w:rsid w:val="002B6FAC"/>
    <w:rsid w:val="002B6FD4"/>
    <w:rsid w:val="002B74C5"/>
    <w:rsid w:val="002B77D8"/>
    <w:rsid w:val="002B7BC0"/>
    <w:rsid w:val="002C0416"/>
    <w:rsid w:val="002C04D0"/>
    <w:rsid w:val="002C10F2"/>
    <w:rsid w:val="002C132A"/>
    <w:rsid w:val="002C13EE"/>
    <w:rsid w:val="002C1656"/>
    <w:rsid w:val="002C1688"/>
    <w:rsid w:val="002C1943"/>
    <w:rsid w:val="002C1A2C"/>
    <w:rsid w:val="002C1E4B"/>
    <w:rsid w:val="002C22A7"/>
    <w:rsid w:val="002C2305"/>
    <w:rsid w:val="002C2323"/>
    <w:rsid w:val="002C250B"/>
    <w:rsid w:val="002C262F"/>
    <w:rsid w:val="002C29B4"/>
    <w:rsid w:val="002C3576"/>
    <w:rsid w:val="002C3786"/>
    <w:rsid w:val="002C3A6A"/>
    <w:rsid w:val="002C3FAD"/>
    <w:rsid w:val="002C4586"/>
    <w:rsid w:val="002C4597"/>
    <w:rsid w:val="002C4AEB"/>
    <w:rsid w:val="002C4CEC"/>
    <w:rsid w:val="002C4F87"/>
    <w:rsid w:val="002C5B99"/>
    <w:rsid w:val="002C5CE5"/>
    <w:rsid w:val="002C5F16"/>
    <w:rsid w:val="002C602C"/>
    <w:rsid w:val="002C60A3"/>
    <w:rsid w:val="002C6768"/>
    <w:rsid w:val="002C680A"/>
    <w:rsid w:val="002C6E97"/>
    <w:rsid w:val="002C72FA"/>
    <w:rsid w:val="002C7718"/>
    <w:rsid w:val="002C7887"/>
    <w:rsid w:val="002C7F4C"/>
    <w:rsid w:val="002D000F"/>
    <w:rsid w:val="002D03BF"/>
    <w:rsid w:val="002D0614"/>
    <w:rsid w:val="002D0B24"/>
    <w:rsid w:val="002D123B"/>
    <w:rsid w:val="002D1362"/>
    <w:rsid w:val="002D1751"/>
    <w:rsid w:val="002D1777"/>
    <w:rsid w:val="002D19B2"/>
    <w:rsid w:val="002D1A28"/>
    <w:rsid w:val="002D1DD8"/>
    <w:rsid w:val="002D1FF5"/>
    <w:rsid w:val="002D2650"/>
    <w:rsid w:val="002D2BD1"/>
    <w:rsid w:val="002D2E9E"/>
    <w:rsid w:val="002D2FD6"/>
    <w:rsid w:val="002D308B"/>
    <w:rsid w:val="002D3A96"/>
    <w:rsid w:val="002D4695"/>
    <w:rsid w:val="002D46D5"/>
    <w:rsid w:val="002D4A10"/>
    <w:rsid w:val="002D4A4B"/>
    <w:rsid w:val="002D4A72"/>
    <w:rsid w:val="002D4D56"/>
    <w:rsid w:val="002D5514"/>
    <w:rsid w:val="002D56AE"/>
    <w:rsid w:val="002D5870"/>
    <w:rsid w:val="002D594C"/>
    <w:rsid w:val="002D5B05"/>
    <w:rsid w:val="002D64C5"/>
    <w:rsid w:val="002D6D42"/>
    <w:rsid w:val="002D77AB"/>
    <w:rsid w:val="002D7CE5"/>
    <w:rsid w:val="002E00FA"/>
    <w:rsid w:val="002E01AC"/>
    <w:rsid w:val="002E0201"/>
    <w:rsid w:val="002E080B"/>
    <w:rsid w:val="002E0C84"/>
    <w:rsid w:val="002E0F1A"/>
    <w:rsid w:val="002E10A3"/>
    <w:rsid w:val="002E1429"/>
    <w:rsid w:val="002E168A"/>
    <w:rsid w:val="002E178E"/>
    <w:rsid w:val="002E1CCE"/>
    <w:rsid w:val="002E2499"/>
    <w:rsid w:val="002E25D9"/>
    <w:rsid w:val="002E289A"/>
    <w:rsid w:val="002E2A62"/>
    <w:rsid w:val="002E2CD3"/>
    <w:rsid w:val="002E2DC3"/>
    <w:rsid w:val="002E2E1B"/>
    <w:rsid w:val="002E345E"/>
    <w:rsid w:val="002E3609"/>
    <w:rsid w:val="002E3A06"/>
    <w:rsid w:val="002E3BC6"/>
    <w:rsid w:val="002E3E30"/>
    <w:rsid w:val="002E3FA5"/>
    <w:rsid w:val="002E3FCF"/>
    <w:rsid w:val="002E415B"/>
    <w:rsid w:val="002E46FF"/>
    <w:rsid w:val="002E4970"/>
    <w:rsid w:val="002E523E"/>
    <w:rsid w:val="002E5348"/>
    <w:rsid w:val="002E53D1"/>
    <w:rsid w:val="002E57A4"/>
    <w:rsid w:val="002E5A89"/>
    <w:rsid w:val="002E607E"/>
    <w:rsid w:val="002E6756"/>
    <w:rsid w:val="002E6ADA"/>
    <w:rsid w:val="002E73C6"/>
    <w:rsid w:val="002E7811"/>
    <w:rsid w:val="002E7B6F"/>
    <w:rsid w:val="002E7D28"/>
    <w:rsid w:val="002E7DB0"/>
    <w:rsid w:val="002F00CC"/>
    <w:rsid w:val="002F02D5"/>
    <w:rsid w:val="002F041D"/>
    <w:rsid w:val="002F056D"/>
    <w:rsid w:val="002F10BF"/>
    <w:rsid w:val="002F11B6"/>
    <w:rsid w:val="002F1458"/>
    <w:rsid w:val="002F1A72"/>
    <w:rsid w:val="002F1E75"/>
    <w:rsid w:val="002F21E3"/>
    <w:rsid w:val="002F2267"/>
    <w:rsid w:val="002F2393"/>
    <w:rsid w:val="002F2481"/>
    <w:rsid w:val="002F24F7"/>
    <w:rsid w:val="002F277D"/>
    <w:rsid w:val="002F339B"/>
    <w:rsid w:val="002F3780"/>
    <w:rsid w:val="002F3881"/>
    <w:rsid w:val="002F3BBA"/>
    <w:rsid w:val="002F42E8"/>
    <w:rsid w:val="002F47E8"/>
    <w:rsid w:val="002F4E0D"/>
    <w:rsid w:val="002F524A"/>
    <w:rsid w:val="002F537B"/>
    <w:rsid w:val="002F5641"/>
    <w:rsid w:val="002F5769"/>
    <w:rsid w:val="002F590D"/>
    <w:rsid w:val="002F5CEC"/>
    <w:rsid w:val="002F5D8E"/>
    <w:rsid w:val="002F626A"/>
    <w:rsid w:val="002F6278"/>
    <w:rsid w:val="002F641F"/>
    <w:rsid w:val="002F647D"/>
    <w:rsid w:val="002F663C"/>
    <w:rsid w:val="002F672D"/>
    <w:rsid w:val="002F67FE"/>
    <w:rsid w:val="002F6896"/>
    <w:rsid w:val="002F6ABD"/>
    <w:rsid w:val="002F6C57"/>
    <w:rsid w:val="002F7408"/>
    <w:rsid w:val="002F7BE7"/>
    <w:rsid w:val="002F7F6C"/>
    <w:rsid w:val="003003BA"/>
    <w:rsid w:val="0030049E"/>
    <w:rsid w:val="00300780"/>
    <w:rsid w:val="00300869"/>
    <w:rsid w:val="00300900"/>
    <w:rsid w:val="00300B56"/>
    <w:rsid w:val="00300BF1"/>
    <w:rsid w:val="00301F0F"/>
    <w:rsid w:val="00302104"/>
    <w:rsid w:val="00302534"/>
    <w:rsid w:val="00302873"/>
    <w:rsid w:val="003029EE"/>
    <w:rsid w:val="00302C58"/>
    <w:rsid w:val="00303B27"/>
    <w:rsid w:val="00303D5B"/>
    <w:rsid w:val="00303E61"/>
    <w:rsid w:val="00304432"/>
    <w:rsid w:val="003045ED"/>
    <w:rsid w:val="00304656"/>
    <w:rsid w:val="0030498F"/>
    <w:rsid w:val="003049DB"/>
    <w:rsid w:val="00304D5E"/>
    <w:rsid w:val="0030556F"/>
    <w:rsid w:val="00305C30"/>
    <w:rsid w:val="00305CE4"/>
    <w:rsid w:val="00305DCC"/>
    <w:rsid w:val="00306074"/>
    <w:rsid w:val="003060DF"/>
    <w:rsid w:val="00306263"/>
    <w:rsid w:val="0030627D"/>
    <w:rsid w:val="003063B5"/>
    <w:rsid w:val="0030667A"/>
    <w:rsid w:val="00306DB1"/>
    <w:rsid w:val="00307255"/>
    <w:rsid w:val="003075A7"/>
    <w:rsid w:val="00307945"/>
    <w:rsid w:val="00307D91"/>
    <w:rsid w:val="00307F2F"/>
    <w:rsid w:val="00307FA6"/>
    <w:rsid w:val="0031021A"/>
    <w:rsid w:val="00310761"/>
    <w:rsid w:val="003107EC"/>
    <w:rsid w:val="00310CF4"/>
    <w:rsid w:val="00310E3A"/>
    <w:rsid w:val="0031160C"/>
    <w:rsid w:val="0031194F"/>
    <w:rsid w:val="003119DC"/>
    <w:rsid w:val="00311A2C"/>
    <w:rsid w:val="00311A4F"/>
    <w:rsid w:val="00311F7C"/>
    <w:rsid w:val="00312334"/>
    <w:rsid w:val="0031258B"/>
    <w:rsid w:val="00312717"/>
    <w:rsid w:val="00312B3B"/>
    <w:rsid w:val="00312D52"/>
    <w:rsid w:val="003130CE"/>
    <w:rsid w:val="003133AE"/>
    <w:rsid w:val="003138F7"/>
    <w:rsid w:val="003139EA"/>
    <w:rsid w:val="00313EE1"/>
    <w:rsid w:val="00314043"/>
    <w:rsid w:val="003143E1"/>
    <w:rsid w:val="003144F1"/>
    <w:rsid w:val="0031465B"/>
    <w:rsid w:val="00314FC6"/>
    <w:rsid w:val="003155CA"/>
    <w:rsid w:val="003159FE"/>
    <w:rsid w:val="00315B92"/>
    <w:rsid w:val="003162AD"/>
    <w:rsid w:val="00316CC2"/>
    <w:rsid w:val="00316E6A"/>
    <w:rsid w:val="0031736E"/>
    <w:rsid w:val="003173A6"/>
    <w:rsid w:val="00317632"/>
    <w:rsid w:val="00317756"/>
    <w:rsid w:val="003200F0"/>
    <w:rsid w:val="0032012B"/>
    <w:rsid w:val="003201C6"/>
    <w:rsid w:val="00320252"/>
    <w:rsid w:val="00320404"/>
    <w:rsid w:val="003204CC"/>
    <w:rsid w:val="00320984"/>
    <w:rsid w:val="00320993"/>
    <w:rsid w:val="003209C4"/>
    <w:rsid w:val="00320D48"/>
    <w:rsid w:val="003214D4"/>
    <w:rsid w:val="00321554"/>
    <w:rsid w:val="003216BD"/>
    <w:rsid w:val="00321756"/>
    <w:rsid w:val="00321820"/>
    <w:rsid w:val="00322226"/>
    <w:rsid w:val="00322B20"/>
    <w:rsid w:val="00322D61"/>
    <w:rsid w:val="00322ECD"/>
    <w:rsid w:val="00323787"/>
    <w:rsid w:val="00323941"/>
    <w:rsid w:val="00323D8F"/>
    <w:rsid w:val="00323D90"/>
    <w:rsid w:val="003244E8"/>
    <w:rsid w:val="003246B6"/>
    <w:rsid w:val="00324B49"/>
    <w:rsid w:val="00324E87"/>
    <w:rsid w:val="00324FE6"/>
    <w:rsid w:val="00325121"/>
    <w:rsid w:val="0032518B"/>
    <w:rsid w:val="00325576"/>
    <w:rsid w:val="00325F63"/>
    <w:rsid w:val="003262F6"/>
    <w:rsid w:val="003269CB"/>
    <w:rsid w:val="00326B80"/>
    <w:rsid w:val="00327211"/>
    <w:rsid w:val="0032733E"/>
    <w:rsid w:val="00327B86"/>
    <w:rsid w:val="00327B9F"/>
    <w:rsid w:val="00327F93"/>
    <w:rsid w:val="0033040E"/>
    <w:rsid w:val="0033041F"/>
    <w:rsid w:val="00330432"/>
    <w:rsid w:val="00330597"/>
    <w:rsid w:val="0033133D"/>
    <w:rsid w:val="003313F8"/>
    <w:rsid w:val="0033158E"/>
    <w:rsid w:val="00331671"/>
    <w:rsid w:val="003316E2"/>
    <w:rsid w:val="003322BD"/>
    <w:rsid w:val="00332515"/>
    <w:rsid w:val="0033254A"/>
    <w:rsid w:val="00332869"/>
    <w:rsid w:val="003328E3"/>
    <w:rsid w:val="00332C9E"/>
    <w:rsid w:val="00332DC6"/>
    <w:rsid w:val="00333274"/>
    <w:rsid w:val="00333805"/>
    <w:rsid w:val="00333A2A"/>
    <w:rsid w:val="00333AAC"/>
    <w:rsid w:val="00333BEE"/>
    <w:rsid w:val="00333C04"/>
    <w:rsid w:val="00333CD7"/>
    <w:rsid w:val="003350FF"/>
    <w:rsid w:val="003351D1"/>
    <w:rsid w:val="003354AD"/>
    <w:rsid w:val="003357D7"/>
    <w:rsid w:val="0033594E"/>
    <w:rsid w:val="00335984"/>
    <w:rsid w:val="003359F2"/>
    <w:rsid w:val="00335A86"/>
    <w:rsid w:val="00335F6E"/>
    <w:rsid w:val="003360AB"/>
    <w:rsid w:val="00336143"/>
    <w:rsid w:val="003363B4"/>
    <w:rsid w:val="00336CED"/>
    <w:rsid w:val="00336F61"/>
    <w:rsid w:val="003371B8"/>
    <w:rsid w:val="003375CD"/>
    <w:rsid w:val="00337668"/>
    <w:rsid w:val="00337AF9"/>
    <w:rsid w:val="00337AFE"/>
    <w:rsid w:val="00337C78"/>
    <w:rsid w:val="00337DE7"/>
    <w:rsid w:val="003408B8"/>
    <w:rsid w:val="00340A78"/>
    <w:rsid w:val="00340CB2"/>
    <w:rsid w:val="00340F1E"/>
    <w:rsid w:val="003410EC"/>
    <w:rsid w:val="003413D3"/>
    <w:rsid w:val="0034148A"/>
    <w:rsid w:val="003414A6"/>
    <w:rsid w:val="0034167A"/>
    <w:rsid w:val="00341EAC"/>
    <w:rsid w:val="003422D3"/>
    <w:rsid w:val="003422FF"/>
    <w:rsid w:val="00342436"/>
    <w:rsid w:val="003428CD"/>
    <w:rsid w:val="00342D49"/>
    <w:rsid w:val="00343335"/>
    <w:rsid w:val="003435E0"/>
    <w:rsid w:val="00343A98"/>
    <w:rsid w:val="00343B67"/>
    <w:rsid w:val="00343C8F"/>
    <w:rsid w:val="00343CDE"/>
    <w:rsid w:val="00343D14"/>
    <w:rsid w:val="003440CB"/>
    <w:rsid w:val="0034458A"/>
    <w:rsid w:val="0034485C"/>
    <w:rsid w:val="00344C3B"/>
    <w:rsid w:val="0034527B"/>
    <w:rsid w:val="0034606D"/>
    <w:rsid w:val="00346333"/>
    <w:rsid w:val="003469D9"/>
    <w:rsid w:val="00347266"/>
    <w:rsid w:val="0034799C"/>
    <w:rsid w:val="00347D95"/>
    <w:rsid w:val="003501E5"/>
    <w:rsid w:val="00350339"/>
    <w:rsid w:val="0035101E"/>
    <w:rsid w:val="00351142"/>
    <w:rsid w:val="00351463"/>
    <w:rsid w:val="003515E5"/>
    <w:rsid w:val="00351C66"/>
    <w:rsid w:val="003522B9"/>
    <w:rsid w:val="0035319F"/>
    <w:rsid w:val="003531EC"/>
    <w:rsid w:val="00353355"/>
    <w:rsid w:val="00353652"/>
    <w:rsid w:val="00353847"/>
    <w:rsid w:val="00353ABA"/>
    <w:rsid w:val="00353F7E"/>
    <w:rsid w:val="00354127"/>
    <w:rsid w:val="003543B1"/>
    <w:rsid w:val="0035454A"/>
    <w:rsid w:val="00354884"/>
    <w:rsid w:val="00355130"/>
    <w:rsid w:val="003551B6"/>
    <w:rsid w:val="00355214"/>
    <w:rsid w:val="003556C2"/>
    <w:rsid w:val="00355791"/>
    <w:rsid w:val="003558C2"/>
    <w:rsid w:val="00355909"/>
    <w:rsid w:val="00355B73"/>
    <w:rsid w:val="00355DE2"/>
    <w:rsid w:val="00355E0B"/>
    <w:rsid w:val="003560B4"/>
    <w:rsid w:val="00356258"/>
    <w:rsid w:val="0035632A"/>
    <w:rsid w:val="0035636C"/>
    <w:rsid w:val="003566DC"/>
    <w:rsid w:val="00356715"/>
    <w:rsid w:val="00356A0A"/>
    <w:rsid w:val="00356BED"/>
    <w:rsid w:val="00356FB4"/>
    <w:rsid w:val="003602E1"/>
    <w:rsid w:val="00360313"/>
    <w:rsid w:val="0036035D"/>
    <w:rsid w:val="003604DE"/>
    <w:rsid w:val="003609E4"/>
    <w:rsid w:val="00360D0E"/>
    <w:rsid w:val="003611EE"/>
    <w:rsid w:val="003614EA"/>
    <w:rsid w:val="00361907"/>
    <w:rsid w:val="00361C88"/>
    <w:rsid w:val="00361D97"/>
    <w:rsid w:val="00361E27"/>
    <w:rsid w:val="003622A5"/>
    <w:rsid w:val="003626B1"/>
    <w:rsid w:val="003629CC"/>
    <w:rsid w:val="00362C3C"/>
    <w:rsid w:val="00363321"/>
    <w:rsid w:val="00363355"/>
    <w:rsid w:val="00363603"/>
    <w:rsid w:val="003638CD"/>
    <w:rsid w:val="00363D92"/>
    <w:rsid w:val="00364160"/>
    <w:rsid w:val="00364A6B"/>
    <w:rsid w:val="00364F3C"/>
    <w:rsid w:val="003650C5"/>
    <w:rsid w:val="00365182"/>
    <w:rsid w:val="003651E8"/>
    <w:rsid w:val="003657AE"/>
    <w:rsid w:val="0036588A"/>
    <w:rsid w:val="0036657F"/>
    <w:rsid w:val="00367A87"/>
    <w:rsid w:val="003700AC"/>
    <w:rsid w:val="0037039E"/>
    <w:rsid w:val="0037051C"/>
    <w:rsid w:val="003709F6"/>
    <w:rsid w:val="00370CF3"/>
    <w:rsid w:val="003713A2"/>
    <w:rsid w:val="0037148E"/>
    <w:rsid w:val="0037181D"/>
    <w:rsid w:val="00371D1A"/>
    <w:rsid w:val="00371D23"/>
    <w:rsid w:val="00371E00"/>
    <w:rsid w:val="0037222E"/>
    <w:rsid w:val="003725F0"/>
    <w:rsid w:val="0037269A"/>
    <w:rsid w:val="00372F8A"/>
    <w:rsid w:val="003733C7"/>
    <w:rsid w:val="003733E9"/>
    <w:rsid w:val="003734D2"/>
    <w:rsid w:val="00373585"/>
    <w:rsid w:val="00373913"/>
    <w:rsid w:val="0037435A"/>
    <w:rsid w:val="003746B5"/>
    <w:rsid w:val="0037475F"/>
    <w:rsid w:val="003747FA"/>
    <w:rsid w:val="003748B5"/>
    <w:rsid w:val="00374BA2"/>
    <w:rsid w:val="00374C88"/>
    <w:rsid w:val="003750CD"/>
    <w:rsid w:val="00375361"/>
    <w:rsid w:val="0037570C"/>
    <w:rsid w:val="0037580A"/>
    <w:rsid w:val="0037599D"/>
    <w:rsid w:val="00375CFB"/>
    <w:rsid w:val="00375DD0"/>
    <w:rsid w:val="003760AE"/>
    <w:rsid w:val="0037614C"/>
    <w:rsid w:val="00376968"/>
    <w:rsid w:val="003769EB"/>
    <w:rsid w:val="00376D0C"/>
    <w:rsid w:val="00377189"/>
    <w:rsid w:val="0037754C"/>
    <w:rsid w:val="0037767E"/>
    <w:rsid w:val="003779CC"/>
    <w:rsid w:val="00377BFB"/>
    <w:rsid w:val="00377DE3"/>
    <w:rsid w:val="0038034F"/>
    <w:rsid w:val="00380515"/>
    <w:rsid w:val="0038069F"/>
    <w:rsid w:val="00380BE9"/>
    <w:rsid w:val="00381118"/>
    <w:rsid w:val="0038192D"/>
    <w:rsid w:val="0038196A"/>
    <w:rsid w:val="003819AA"/>
    <w:rsid w:val="00381AC3"/>
    <w:rsid w:val="00381B17"/>
    <w:rsid w:val="00381D0D"/>
    <w:rsid w:val="00381DD4"/>
    <w:rsid w:val="00382311"/>
    <w:rsid w:val="00382BBA"/>
    <w:rsid w:val="00382D47"/>
    <w:rsid w:val="00382D67"/>
    <w:rsid w:val="00382D6C"/>
    <w:rsid w:val="003840E7"/>
    <w:rsid w:val="003844E5"/>
    <w:rsid w:val="00384902"/>
    <w:rsid w:val="0038491B"/>
    <w:rsid w:val="00384F05"/>
    <w:rsid w:val="00384FF3"/>
    <w:rsid w:val="003858B9"/>
    <w:rsid w:val="003868AF"/>
    <w:rsid w:val="0038764E"/>
    <w:rsid w:val="0038771B"/>
    <w:rsid w:val="00387DF0"/>
    <w:rsid w:val="00387E0A"/>
    <w:rsid w:val="003905A0"/>
    <w:rsid w:val="003905ED"/>
    <w:rsid w:val="00390A0A"/>
    <w:rsid w:val="00390AB5"/>
    <w:rsid w:val="00390C18"/>
    <w:rsid w:val="00390C38"/>
    <w:rsid w:val="00390F83"/>
    <w:rsid w:val="00391382"/>
    <w:rsid w:val="00391FB3"/>
    <w:rsid w:val="003920C3"/>
    <w:rsid w:val="00392112"/>
    <w:rsid w:val="00392278"/>
    <w:rsid w:val="0039257D"/>
    <w:rsid w:val="00392AFF"/>
    <w:rsid w:val="00392B5E"/>
    <w:rsid w:val="00392B8B"/>
    <w:rsid w:val="003934F7"/>
    <w:rsid w:val="0039402A"/>
    <w:rsid w:val="00394219"/>
    <w:rsid w:val="00394512"/>
    <w:rsid w:val="003948FC"/>
    <w:rsid w:val="00394A9C"/>
    <w:rsid w:val="00395348"/>
    <w:rsid w:val="003953E6"/>
    <w:rsid w:val="003954B4"/>
    <w:rsid w:val="00395773"/>
    <w:rsid w:val="003959CF"/>
    <w:rsid w:val="00395AB4"/>
    <w:rsid w:val="00395AFA"/>
    <w:rsid w:val="00395B7D"/>
    <w:rsid w:val="00395CEF"/>
    <w:rsid w:val="00396C19"/>
    <w:rsid w:val="00396CC3"/>
    <w:rsid w:val="00397478"/>
    <w:rsid w:val="00397AD5"/>
    <w:rsid w:val="00397CF6"/>
    <w:rsid w:val="003A0801"/>
    <w:rsid w:val="003A1047"/>
    <w:rsid w:val="003A1649"/>
    <w:rsid w:val="003A168B"/>
    <w:rsid w:val="003A171A"/>
    <w:rsid w:val="003A19B5"/>
    <w:rsid w:val="003A1E3C"/>
    <w:rsid w:val="003A1E41"/>
    <w:rsid w:val="003A1F6C"/>
    <w:rsid w:val="003A21D4"/>
    <w:rsid w:val="003A2795"/>
    <w:rsid w:val="003A332B"/>
    <w:rsid w:val="003A33C2"/>
    <w:rsid w:val="003A376A"/>
    <w:rsid w:val="003A3A1A"/>
    <w:rsid w:val="003A3A95"/>
    <w:rsid w:val="003A3B29"/>
    <w:rsid w:val="003A408F"/>
    <w:rsid w:val="003A40CC"/>
    <w:rsid w:val="003A40F8"/>
    <w:rsid w:val="003A4317"/>
    <w:rsid w:val="003A43B7"/>
    <w:rsid w:val="003A44B4"/>
    <w:rsid w:val="003A4546"/>
    <w:rsid w:val="003A486B"/>
    <w:rsid w:val="003A48E9"/>
    <w:rsid w:val="003A53B4"/>
    <w:rsid w:val="003A5967"/>
    <w:rsid w:val="003A59D5"/>
    <w:rsid w:val="003A5A18"/>
    <w:rsid w:val="003A6189"/>
    <w:rsid w:val="003A69A2"/>
    <w:rsid w:val="003A7330"/>
    <w:rsid w:val="003A76C3"/>
    <w:rsid w:val="003A76CC"/>
    <w:rsid w:val="003A7807"/>
    <w:rsid w:val="003A791A"/>
    <w:rsid w:val="003A7987"/>
    <w:rsid w:val="003A7CE0"/>
    <w:rsid w:val="003B0077"/>
    <w:rsid w:val="003B013B"/>
    <w:rsid w:val="003B0653"/>
    <w:rsid w:val="003B083B"/>
    <w:rsid w:val="003B0873"/>
    <w:rsid w:val="003B0A0E"/>
    <w:rsid w:val="003B0A63"/>
    <w:rsid w:val="003B0B07"/>
    <w:rsid w:val="003B15E0"/>
    <w:rsid w:val="003B18C1"/>
    <w:rsid w:val="003B19E2"/>
    <w:rsid w:val="003B1AE4"/>
    <w:rsid w:val="003B1B06"/>
    <w:rsid w:val="003B1B63"/>
    <w:rsid w:val="003B20F1"/>
    <w:rsid w:val="003B2994"/>
    <w:rsid w:val="003B2B6B"/>
    <w:rsid w:val="003B2BF7"/>
    <w:rsid w:val="003B2CDF"/>
    <w:rsid w:val="003B3586"/>
    <w:rsid w:val="003B39EA"/>
    <w:rsid w:val="003B3BA5"/>
    <w:rsid w:val="003B3CDB"/>
    <w:rsid w:val="003B3D55"/>
    <w:rsid w:val="003B402A"/>
    <w:rsid w:val="003B4117"/>
    <w:rsid w:val="003B4A37"/>
    <w:rsid w:val="003B4AB0"/>
    <w:rsid w:val="003B5645"/>
    <w:rsid w:val="003B5971"/>
    <w:rsid w:val="003B5F38"/>
    <w:rsid w:val="003B6339"/>
    <w:rsid w:val="003B6669"/>
    <w:rsid w:val="003B6677"/>
    <w:rsid w:val="003B685E"/>
    <w:rsid w:val="003B6A58"/>
    <w:rsid w:val="003B6F50"/>
    <w:rsid w:val="003B7197"/>
    <w:rsid w:val="003B7510"/>
    <w:rsid w:val="003B79B0"/>
    <w:rsid w:val="003B7FA7"/>
    <w:rsid w:val="003C0034"/>
    <w:rsid w:val="003C0509"/>
    <w:rsid w:val="003C09D2"/>
    <w:rsid w:val="003C0B39"/>
    <w:rsid w:val="003C0CA8"/>
    <w:rsid w:val="003C10D6"/>
    <w:rsid w:val="003C18FF"/>
    <w:rsid w:val="003C1B6D"/>
    <w:rsid w:val="003C228B"/>
    <w:rsid w:val="003C2B1A"/>
    <w:rsid w:val="003C2B43"/>
    <w:rsid w:val="003C341C"/>
    <w:rsid w:val="003C3CE4"/>
    <w:rsid w:val="003C40A6"/>
    <w:rsid w:val="003C48FD"/>
    <w:rsid w:val="003C4981"/>
    <w:rsid w:val="003C4DFD"/>
    <w:rsid w:val="003C4F05"/>
    <w:rsid w:val="003C504A"/>
    <w:rsid w:val="003C5897"/>
    <w:rsid w:val="003C59FC"/>
    <w:rsid w:val="003C5D58"/>
    <w:rsid w:val="003C6705"/>
    <w:rsid w:val="003C6878"/>
    <w:rsid w:val="003C6898"/>
    <w:rsid w:val="003C68D1"/>
    <w:rsid w:val="003C7805"/>
    <w:rsid w:val="003C7836"/>
    <w:rsid w:val="003C7C37"/>
    <w:rsid w:val="003D063F"/>
    <w:rsid w:val="003D1613"/>
    <w:rsid w:val="003D26C9"/>
    <w:rsid w:val="003D2ABA"/>
    <w:rsid w:val="003D2D2B"/>
    <w:rsid w:val="003D2DA6"/>
    <w:rsid w:val="003D2DB9"/>
    <w:rsid w:val="003D3128"/>
    <w:rsid w:val="003D32E3"/>
    <w:rsid w:val="003D386B"/>
    <w:rsid w:val="003D3E5E"/>
    <w:rsid w:val="003D3F4B"/>
    <w:rsid w:val="003D4086"/>
    <w:rsid w:val="003D4292"/>
    <w:rsid w:val="003D4503"/>
    <w:rsid w:val="003D4639"/>
    <w:rsid w:val="003D46AA"/>
    <w:rsid w:val="003D4753"/>
    <w:rsid w:val="003D4869"/>
    <w:rsid w:val="003D4935"/>
    <w:rsid w:val="003D4BBD"/>
    <w:rsid w:val="003D569C"/>
    <w:rsid w:val="003D6280"/>
    <w:rsid w:val="003D6505"/>
    <w:rsid w:val="003D66A0"/>
    <w:rsid w:val="003D6E1C"/>
    <w:rsid w:val="003D7459"/>
    <w:rsid w:val="003D7811"/>
    <w:rsid w:val="003D7892"/>
    <w:rsid w:val="003D7990"/>
    <w:rsid w:val="003E03C6"/>
    <w:rsid w:val="003E0481"/>
    <w:rsid w:val="003E061B"/>
    <w:rsid w:val="003E0AF7"/>
    <w:rsid w:val="003E0E76"/>
    <w:rsid w:val="003E0F7D"/>
    <w:rsid w:val="003E1700"/>
    <w:rsid w:val="003E17F5"/>
    <w:rsid w:val="003E18F7"/>
    <w:rsid w:val="003E1C4B"/>
    <w:rsid w:val="003E1C81"/>
    <w:rsid w:val="003E1D6C"/>
    <w:rsid w:val="003E2225"/>
    <w:rsid w:val="003E22E5"/>
    <w:rsid w:val="003E2AA4"/>
    <w:rsid w:val="003E2C25"/>
    <w:rsid w:val="003E3054"/>
    <w:rsid w:val="003E32B9"/>
    <w:rsid w:val="003E339C"/>
    <w:rsid w:val="003E341C"/>
    <w:rsid w:val="003E3C72"/>
    <w:rsid w:val="003E3EA8"/>
    <w:rsid w:val="003E414E"/>
    <w:rsid w:val="003E4DFB"/>
    <w:rsid w:val="003E5235"/>
    <w:rsid w:val="003E54F6"/>
    <w:rsid w:val="003E55B3"/>
    <w:rsid w:val="003E5AA1"/>
    <w:rsid w:val="003E6124"/>
    <w:rsid w:val="003E6392"/>
    <w:rsid w:val="003E6437"/>
    <w:rsid w:val="003E6561"/>
    <w:rsid w:val="003E663F"/>
    <w:rsid w:val="003E66C1"/>
    <w:rsid w:val="003E6E19"/>
    <w:rsid w:val="003E6FF1"/>
    <w:rsid w:val="003E7F77"/>
    <w:rsid w:val="003F01D3"/>
    <w:rsid w:val="003F0231"/>
    <w:rsid w:val="003F0507"/>
    <w:rsid w:val="003F0BB5"/>
    <w:rsid w:val="003F10E1"/>
    <w:rsid w:val="003F111A"/>
    <w:rsid w:val="003F12CB"/>
    <w:rsid w:val="003F1BFE"/>
    <w:rsid w:val="003F1F81"/>
    <w:rsid w:val="003F1FF8"/>
    <w:rsid w:val="003F214F"/>
    <w:rsid w:val="003F23AA"/>
    <w:rsid w:val="003F23C5"/>
    <w:rsid w:val="003F24D8"/>
    <w:rsid w:val="003F2503"/>
    <w:rsid w:val="003F2831"/>
    <w:rsid w:val="003F2E67"/>
    <w:rsid w:val="003F2EBB"/>
    <w:rsid w:val="003F34F5"/>
    <w:rsid w:val="003F3851"/>
    <w:rsid w:val="003F38B9"/>
    <w:rsid w:val="003F3C08"/>
    <w:rsid w:val="003F3D42"/>
    <w:rsid w:val="003F3EBC"/>
    <w:rsid w:val="003F458E"/>
    <w:rsid w:val="003F4F64"/>
    <w:rsid w:val="003F5353"/>
    <w:rsid w:val="003F544C"/>
    <w:rsid w:val="003F5451"/>
    <w:rsid w:val="003F5531"/>
    <w:rsid w:val="003F5AB7"/>
    <w:rsid w:val="003F5B15"/>
    <w:rsid w:val="003F5D06"/>
    <w:rsid w:val="003F6365"/>
    <w:rsid w:val="003F6878"/>
    <w:rsid w:val="003F692A"/>
    <w:rsid w:val="003F6DFA"/>
    <w:rsid w:val="003F7126"/>
    <w:rsid w:val="003F7562"/>
    <w:rsid w:val="003F7878"/>
    <w:rsid w:val="003F7A49"/>
    <w:rsid w:val="004004BD"/>
    <w:rsid w:val="00400873"/>
    <w:rsid w:val="004012A8"/>
    <w:rsid w:val="00401572"/>
    <w:rsid w:val="00401AD7"/>
    <w:rsid w:val="00401D0D"/>
    <w:rsid w:val="00402050"/>
    <w:rsid w:val="00402435"/>
    <w:rsid w:val="004024FB"/>
    <w:rsid w:val="00402635"/>
    <w:rsid w:val="00402639"/>
    <w:rsid w:val="00402774"/>
    <w:rsid w:val="00402998"/>
    <w:rsid w:val="00402D27"/>
    <w:rsid w:val="00402DFD"/>
    <w:rsid w:val="004030FF"/>
    <w:rsid w:val="00403273"/>
    <w:rsid w:val="0040336C"/>
    <w:rsid w:val="00403A66"/>
    <w:rsid w:val="00403AC9"/>
    <w:rsid w:val="004040B5"/>
    <w:rsid w:val="0040498E"/>
    <w:rsid w:val="00404A84"/>
    <w:rsid w:val="00404B2C"/>
    <w:rsid w:val="00404C7A"/>
    <w:rsid w:val="004059B6"/>
    <w:rsid w:val="00405C9A"/>
    <w:rsid w:val="00406159"/>
    <w:rsid w:val="00406308"/>
    <w:rsid w:val="00406344"/>
    <w:rsid w:val="004065F9"/>
    <w:rsid w:val="00406906"/>
    <w:rsid w:val="00406B87"/>
    <w:rsid w:val="0040718F"/>
    <w:rsid w:val="0040719C"/>
    <w:rsid w:val="00407377"/>
    <w:rsid w:val="00407385"/>
    <w:rsid w:val="0040772F"/>
    <w:rsid w:val="00407910"/>
    <w:rsid w:val="00407B3C"/>
    <w:rsid w:val="00407CFD"/>
    <w:rsid w:val="00407DE5"/>
    <w:rsid w:val="00407E14"/>
    <w:rsid w:val="004101D7"/>
    <w:rsid w:val="00410265"/>
    <w:rsid w:val="004104BA"/>
    <w:rsid w:val="004107F2"/>
    <w:rsid w:val="004109BC"/>
    <w:rsid w:val="00410F16"/>
    <w:rsid w:val="004110BF"/>
    <w:rsid w:val="00411337"/>
    <w:rsid w:val="004114A0"/>
    <w:rsid w:val="0041190B"/>
    <w:rsid w:val="004121D8"/>
    <w:rsid w:val="004122FA"/>
    <w:rsid w:val="00412323"/>
    <w:rsid w:val="00412512"/>
    <w:rsid w:val="0041278C"/>
    <w:rsid w:val="0041285C"/>
    <w:rsid w:val="00412E78"/>
    <w:rsid w:val="00412F98"/>
    <w:rsid w:val="00412FA3"/>
    <w:rsid w:val="004133CA"/>
    <w:rsid w:val="00413AAA"/>
    <w:rsid w:val="004140C2"/>
    <w:rsid w:val="004142E9"/>
    <w:rsid w:val="00414318"/>
    <w:rsid w:val="00414705"/>
    <w:rsid w:val="0041541E"/>
    <w:rsid w:val="004154BD"/>
    <w:rsid w:val="00415511"/>
    <w:rsid w:val="004156B5"/>
    <w:rsid w:val="0041590B"/>
    <w:rsid w:val="0041599B"/>
    <w:rsid w:val="00415F1A"/>
    <w:rsid w:val="004164E0"/>
    <w:rsid w:val="004165FC"/>
    <w:rsid w:val="0041662C"/>
    <w:rsid w:val="0041663C"/>
    <w:rsid w:val="00416976"/>
    <w:rsid w:val="00417004"/>
    <w:rsid w:val="00417284"/>
    <w:rsid w:val="00417498"/>
    <w:rsid w:val="004175E5"/>
    <w:rsid w:val="004175F1"/>
    <w:rsid w:val="00417772"/>
    <w:rsid w:val="0041783C"/>
    <w:rsid w:val="0041791B"/>
    <w:rsid w:val="00417B8C"/>
    <w:rsid w:val="00417C2B"/>
    <w:rsid w:val="00417EC7"/>
    <w:rsid w:val="0042083D"/>
    <w:rsid w:val="0042093A"/>
    <w:rsid w:val="00420B30"/>
    <w:rsid w:val="00420E9C"/>
    <w:rsid w:val="00421149"/>
    <w:rsid w:val="00421CDE"/>
    <w:rsid w:val="00421DD3"/>
    <w:rsid w:val="00421FA8"/>
    <w:rsid w:val="00422011"/>
    <w:rsid w:val="004222D9"/>
    <w:rsid w:val="004223BA"/>
    <w:rsid w:val="00422574"/>
    <w:rsid w:val="00422719"/>
    <w:rsid w:val="004228A8"/>
    <w:rsid w:val="004228D7"/>
    <w:rsid w:val="00422AF9"/>
    <w:rsid w:val="00422B69"/>
    <w:rsid w:val="00422B9F"/>
    <w:rsid w:val="004230D5"/>
    <w:rsid w:val="00423877"/>
    <w:rsid w:val="00423ED5"/>
    <w:rsid w:val="00423F99"/>
    <w:rsid w:val="004240A9"/>
    <w:rsid w:val="00424174"/>
    <w:rsid w:val="00424490"/>
    <w:rsid w:val="00424A5A"/>
    <w:rsid w:val="00424CC5"/>
    <w:rsid w:val="00425036"/>
    <w:rsid w:val="004253F5"/>
    <w:rsid w:val="00425447"/>
    <w:rsid w:val="0042562C"/>
    <w:rsid w:val="00425ABC"/>
    <w:rsid w:val="004263E6"/>
    <w:rsid w:val="004263EA"/>
    <w:rsid w:val="004268D9"/>
    <w:rsid w:val="00426B18"/>
    <w:rsid w:val="00426C78"/>
    <w:rsid w:val="00426F07"/>
    <w:rsid w:val="00427495"/>
    <w:rsid w:val="00427BA3"/>
    <w:rsid w:val="00427F4E"/>
    <w:rsid w:val="0043039E"/>
    <w:rsid w:val="00430A35"/>
    <w:rsid w:val="004310B3"/>
    <w:rsid w:val="00431228"/>
    <w:rsid w:val="004313D1"/>
    <w:rsid w:val="00431487"/>
    <w:rsid w:val="00431C9F"/>
    <w:rsid w:val="00432721"/>
    <w:rsid w:val="004327A7"/>
    <w:rsid w:val="0043291E"/>
    <w:rsid w:val="00432971"/>
    <w:rsid w:val="00432A82"/>
    <w:rsid w:val="00432BEC"/>
    <w:rsid w:val="0043373A"/>
    <w:rsid w:val="004339D2"/>
    <w:rsid w:val="0043441A"/>
    <w:rsid w:val="00434682"/>
    <w:rsid w:val="00434740"/>
    <w:rsid w:val="00434A10"/>
    <w:rsid w:val="00434B74"/>
    <w:rsid w:val="00434FF7"/>
    <w:rsid w:val="00435032"/>
    <w:rsid w:val="004350D6"/>
    <w:rsid w:val="00435271"/>
    <w:rsid w:val="00435E20"/>
    <w:rsid w:val="00435F76"/>
    <w:rsid w:val="004364A2"/>
    <w:rsid w:val="0043682F"/>
    <w:rsid w:val="0043786B"/>
    <w:rsid w:val="004379E6"/>
    <w:rsid w:val="00437A6F"/>
    <w:rsid w:val="00437D1F"/>
    <w:rsid w:val="00437FD1"/>
    <w:rsid w:val="004402E1"/>
    <w:rsid w:val="004408B4"/>
    <w:rsid w:val="00440ACD"/>
    <w:rsid w:val="004419A0"/>
    <w:rsid w:val="0044211D"/>
    <w:rsid w:val="00442C9D"/>
    <w:rsid w:val="0044325C"/>
    <w:rsid w:val="004437C6"/>
    <w:rsid w:val="00443FC8"/>
    <w:rsid w:val="00444268"/>
    <w:rsid w:val="00444A84"/>
    <w:rsid w:val="00444AA5"/>
    <w:rsid w:val="00445014"/>
    <w:rsid w:val="0044507F"/>
    <w:rsid w:val="004454E6"/>
    <w:rsid w:val="004458E7"/>
    <w:rsid w:val="0044597B"/>
    <w:rsid w:val="00446529"/>
    <w:rsid w:val="004466F5"/>
    <w:rsid w:val="0044685D"/>
    <w:rsid w:val="00447146"/>
    <w:rsid w:val="00447976"/>
    <w:rsid w:val="00450284"/>
    <w:rsid w:val="0045035D"/>
    <w:rsid w:val="00450706"/>
    <w:rsid w:val="00450806"/>
    <w:rsid w:val="00450D7A"/>
    <w:rsid w:val="0045106A"/>
    <w:rsid w:val="00451334"/>
    <w:rsid w:val="004513ED"/>
    <w:rsid w:val="0045241F"/>
    <w:rsid w:val="004524E2"/>
    <w:rsid w:val="004530BC"/>
    <w:rsid w:val="00453FF5"/>
    <w:rsid w:val="00454339"/>
    <w:rsid w:val="0045442C"/>
    <w:rsid w:val="004550A7"/>
    <w:rsid w:val="00455875"/>
    <w:rsid w:val="004559AA"/>
    <w:rsid w:val="004559BB"/>
    <w:rsid w:val="00455BD4"/>
    <w:rsid w:val="00456196"/>
    <w:rsid w:val="004569C5"/>
    <w:rsid w:val="004569CD"/>
    <w:rsid w:val="00456A69"/>
    <w:rsid w:val="00456B0D"/>
    <w:rsid w:val="00456F8B"/>
    <w:rsid w:val="004570E4"/>
    <w:rsid w:val="00457229"/>
    <w:rsid w:val="00457351"/>
    <w:rsid w:val="004577FC"/>
    <w:rsid w:val="0045781C"/>
    <w:rsid w:val="00457A25"/>
    <w:rsid w:val="00457A74"/>
    <w:rsid w:val="00457B06"/>
    <w:rsid w:val="00457B59"/>
    <w:rsid w:val="00460612"/>
    <w:rsid w:val="00460727"/>
    <w:rsid w:val="00460B3C"/>
    <w:rsid w:val="004611FD"/>
    <w:rsid w:val="004614C1"/>
    <w:rsid w:val="0046168D"/>
    <w:rsid w:val="00461731"/>
    <w:rsid w:val="00461F9D"/>
    <w:rsid w:val="00461FC4"/>
    <w:rsid w:val="004620E1"/>
    <w:rsid w:val="00462269"/>
    <w:rsid w:val="0046236A"/>
    <w:rsid w:val="0046250D"/>
    <w:rsid w:val="0046264B"/>
    <w:rsid w:val="00462CB1"/>
    <w:rsid w:val="00462D29"/>
    <w:rsid w:val="0046389B"/>
    <w:rsid w:val="00463D6F"/>
    <w:rsid w:val="00464D98"/>
    <w:rsid w:val="00465107"/>
    <w:rsid w:val="004656EF"/>
    <w:rsid w:val="00465A9B"/>
    <w:rsid w:val="0046602D"/>
    <w:rsid w:val="0046608C"/>
    <w:rsid w:val="004660D6"/>
    <w:rsid w:val="00466362"/>
    <w:rsid w:val="00466A17"/>
    <w:rsid w:val="00466C41"/>
    <w:rsid w:val="00466D33"/>
    <w:rsid w:val="00466DE6"/>
    <w:rsid w:val="00467522"/>
    <w:rsid w:val="004679C4"/>
    <w:rsid w:val="00467AA0"/>
    <w:rsid w:val="00467DB9"/>
    <w:rsid w:val="00467FB6"/>
    <w:rsid w:val="0047005E"/>
    <w:rsid w:val="00470460"/>
    <w:rsid w:val="00470506"/>
    <w:rsid w:val="00470579"/>
    <w:rsid w:val="00470785"/>
    <w:rsid w:val="00471058"/>
    <w:rsid w:val="0047154D"/>
    <w:rsid w:val="004717BB"/>
    <w:rsid w:val="00471B80"/>
    <w:rsid w:val="00472112"/>
    <w:rsid w:val="00472257"/>
    <w:rsid w:val="004724C4"/>
    <w:rsid w:val="004728B1"/>
    <w:rsid w:val="00472B6B"/>
    <w:rsid w:val="004736E3"/>
    <w:rsid w:val="00473723"/>
    <w:rsid w:val="00473BB3"/>
    <w:rsid w:val="00473D01"/>
    <w:rsid w:val="004747A5"/>
    <w:rsid w:val="00474C92"/>
    <w:rsid w:val="00475A03"/>
    <w:rsid w:val="00476162"/>
    <w:rsid w:val="00476450"/>
    <w:rsid w:val="0047683A"/>
    <w:rsid w:val="00476CC9"/>
    <w:rsid w:val="0047752F"/>
    <w:rsid w:val="0047766F"/>
    <w:rsid w:val="00477BAC"/>
    <w:rsid w:val="00477D90"/>
    <w:rsid w:val="00477FBA"/>
    <w:rsid w:val="00480A19"/>
    <w:rsid w:val="00480EF0"/>
    <w:rsid w:val="00480FEC"/>
    <w:rsid w:val="0048105D"/>
    <w:rsid w:val="00481D06"/>
    <w:rsid w:val="00481D19"/>
    <w:rsid w:val="0048205C"/>
    <w:rsid w:val="0048262E"/>
    <w:rsid w:val="00483594"/>
    <w:rsid w:val="004836CA"/>
    <w:rsid w:val="00483820"/>
    <w:rsid w:val="00483A67"/>
    <w:rsid w:val="00483A82"/>
    <w:rsid w:val="00483BC0"/>
    <w:rsid w:val="004843D7"/>
    <w:rsid w:val="004849D9"/>
    <w:rsid w:val="004849F8"/>
    <w:rsid w:val="00485201"/>
    <w:rsid w:val="004859B2"/>
    <w:rsid w:val="00486284"/>
    <w:rsid w:val="004866DD"/>
    <w:rsid w:val="004869CF"/>
    <w:rsid w:val="00486C89"/>
    <w:rsid w:val="00487045"/>
    <w:rsid w:val="004870AF"/>
    <w:rsid w:val="00487319"/>
    <w:rsid w:val="0048762D"/>
    <w:rsid w:val="0048782E"/>
    <w:rsid w:val="00487AF0"/>
    <w:rsid w:val="00490168"/>
    <w:rsid w:val="00490455"/>
    <w:rsid w:val="00490A11"/>
    <w:rsid w:val="00490EAD"/>
    <w:rsid w:val="00490F0E"/>
    <w:rsid w:val="00490FC7"/>
    <w:rsid w:val="00491669"/>
    <w:rsid w:val="0049170E"/>
    <w:rsid w:val="00491812"/>
    <w:rsid w:val="00491C20"/>
    <w:rsid w:val="00491C65"/>
    <w:rsid w:val="0049206E"/>
    <w:rsid w:val="00492185"/>
    <w:rsid w:val="0049222A"/>
    <w:rsid w:val="004922C0"/>
    <w:rsid w:val="004922DC"/>
    <w:rsid w:val="00492892"/>
    <w:rsid w:val="00492C66"/>
    <w:rsid w:val="004933FF"/>
    <w:rsid w:val="00493467"/>
    <w:rsid w:val="00493529"/>
    <w:rsid w:val="004937D5"/>
    <w:rsid w:val="00493AA2"/>
    <w:rsid w:val="00493E37"/>
    <w:rsid w:val="00493E88"/>
    <w:rsid w:val="0049414D"/>
    <w:rsid w:val="004941C3"/>
    <w:rsid w:val="00494382"/>
    <w:rsid w:val="0049488B"/>
    <w:rsid w:val="00494B26"/>
    <w:rsid w:val="00494F34"/>
    <w:rsid w:val="00494FB8"/>
    <w:rsid w:val="00495107"/>
    <w:rsid w:val="004956F9"/>
    <w:rsid w:val="00495906"/>
    <w:rsid w:val="004959B6"/>
    <w:rsid w:val="0049642D"/>
    <w:rsid w:val="004966BC"/>
    <w:rsid w:val="0049685E"/>
    <w:rsid w:val="0049695F"/>
    <w:rsid w:val="00496C29"/>
    <w:rsid w:val="004970D4"/>
    <w:rsid w:val="00497930"/>
    <w:rsid w:val="00497B7D"/>
    <w:rsid w:val="004A00EB"/>
    <w:rsid w:val="004A024E"/>
    <w:rsid w:val="004A04B8"/>
    <w:rsid w:val="004A087E"/>
    <w:rsid w:val="004A0D09"/>
    <w:rsid w:val="004A0F84"/>
    <w:rsid w:val="004A10D9"/>
    <w:rsid w:val="004A110C"/>
    <w:rsid w:val="004A153D"/>
    <w:rsid w:val="004A15FE"/>
    <w:rsid w:val="004A1613"/>
    <w:rsid w:val="004A1CC2"/>
    <w:rsid w:val="004A1DE4"/>
    <w:rsid w:val="004A22E6"/>
    <w:rsid w:val="004A2595"/>
    <w:rsid w:val="004A25B6"/>
    <w:rsid w:val="004A2CCD"/>
    <w:rsid w:val="004A2D21"/>
    <w:rsid w:val="004A2DE1"/>
    <w:rsid w:val="004A316F"/>
    <w:rsid w:val="004A3C2B"/>
    <w:rsid w:val="004A3C83"/>
    <w:rsid w:val="004A3F0E"/>
    <w:rsid w:val="004A492B"/>
    <w:rsid w:val="004A4EF7"/>
    <w:rsid w:val="004A553A"/>
    <w:rsid w:val="004A562C"/>
    <w:rsid w:val="004A5CDE"/>
    <w:rsid w:val="004A616A"/>
    <w:rsid w:val="004A618C"/>
    <w:rsid w:val="004A66D5"/>
    <w:rsid w:val="004A68C9"/>
    <w:rsid w:val="004A6BF7"/>
    <w:rsid w:val="004A732E"/>
    <w:rsid w:val="004A7458"/>
    <w:rsid w:val="004A749D"/>
    <w:rsid w:val="004A74EB"/>
    <w:rsid w:val="004A769B"/>
    <w:rsid w:val="004A77E2"/>
    <w:rsid w:val="004A7B2B"/>
    <w:rsid w:val="004A7D0C"/>
    <w:rsid w:val="004A7F58"/>
    <w:rsid w:val="004B01DF"/>
    <w:rsid w:val="004B0876"/>
    <w:rsid w:val="004B0AA9"/>
    <w:rsid w:val="004B0B7B"/>
    <w:rsid w:val="004B0C7B"/>
    <w:rsid w:val="004B0D5D"/>
    <w:rsid w:val="004B100D"/>
    <w:rsid w:val="004B1EAB"/>
    <w:rsid w:val="004B1F28"/>
    <w:rsid w:val="004B22B6"/>
    <w:rsid w:val="004B25A4"/>
    <w:rsid w:val="004B2672"/>
    <w:rsid w:val="004B2D05"/>
    <w:rsid w:val="004B3148"/>
    <w:rsid w:val="004B360E"/>
    <w:rsid w:val="004B365E"/>
    <w:rsid w:val="004B3ACD"/>
    <w:rsid w:val="004B3D12"/>
    <w:rsid w:val="004B4190"/>
    <w:rsid w:val="004B47B2"/>
    <w:rsid w:val="004B47D7"/>
    <w:rsid w:val="004B4A18"/>
    <w:rsid w:val="004B4E06"/>
    <w:rsid w:val="004B4FCD"/>
    <w:rsid w:val="004B54C1"/>
    <w:rsid w:val="004B54ED"/>
    <w:rsid w:val="004B5868"/>
    <w:rsid w:val="004B5AE2"/>
    <w:rsid w:val="004B5D42"/>
    <w:rsid w:val="004B5E37"/>
    <w:rsid w:val="004B60A8"/>
    <w:rsid w:val="004B65D0"/>
    <w:rsid w:val="004B65D8"/>
    <w:rsid w:val="004B6667"/>
    <w:rsid w:val="004B6833"/>
    <w:rsid w:val="004B6BFB"/>
    <w:rsid w:val="004B6F58"/>
    <w:rsid w:val="004B7018"/>
    <w:rsid w:val="004B751E"/>
    <w:rsid w:val="004B7A21"/>
    <w:rsid w:val="004C03D0"/>
    <w:rsid w:val="004C0547"/>
    <w:rsid w:val="004C0A0C"/>
    <w:rsid w:val="004C0C96"/>
    <w:rsid w:val="004C0DC7"/>
    <w:rsid w:val="004C1150"/>
    <w:rsid w:val="004C12AC"/>
    <w:rsid w:val="004C1605"/>
    <w:rsid w:val="004C1B13"/>
    <w:rsid w:val="004C1CE1"/>
    <w:rsid w:val="004C1D3A"/>
    <w:rsid w:val="004C1DED"/>
    <w:rsid w:val="004C1EC2"/>
    <w:rsid w:val="004C210F"/>
    <w:rsid w:val="004C22FD"/>
    <w:rsid w:val="004C2499"/>
    <w:rsid w:val="004C2761"/>
    <w:rsid w:val="004C2B0E"/>
    <w:rsid w:val="004C2CD2"/>
    <w:rsid w:val="004C2D3E"/>
    <w:rsid w:val="004C3034"/>
    <w:rsid w:val="004C31F9"/>
    <w:rsid w:val="004C3856"/>
    <w:rsid w:val="004C38D0"/>
    <w:rsid w:val="004C3952"/>
    <w:rsid w:val="004C3A37"/>
    <w:rsid w:val="004C3F85"/>
    <w:rsid w:val="004C42E6"/>
    <w:rsid w:val="004C43F2"/>
    <w:rsid w:val="004C4A52"/>
    <w:rsid w:val="004C5398"/>
    <w:rsid w:val="004C5F2C"/>
    <w:rsid w:val="004C730F"/>
    <w:rsid w:val="004C761E"/>
    <w:rsid w:val="004C7DBB"/>
    <w:rsid w:val="004D01F4"/>
    <w:rsid w:val="004D0316"/>
    <w:rsid w:val="004D04A4"/>
    <w:rsid w:val="004D055E"/>
    <w:rsid w:val="004D05D9"/>
    <w:rsid w:val="004D097B"/>
    <w:rsid w:val="004D0AF1"/>
    <w:rsid w:val="004D0D27"/>
    <w:rsid w:val="004D0D7C"/>
    <w:rsid w:val="004D14AF"/>
    <w:rsid w:val="004D17FA"/>
    <w:rsid w:val="004D19B2"/>
    <w:rsid w:val="004D1A15"/>
    <w:rsid w:val="004D1DE9"/>
    <w:rsid w:val="004D2CEF"/>
    <w:rsid w:val="004D2EA5"/>
    <w:rsid w:val="004D3295"/>
    <w:rsid w:val="004D3394"/>
    <w:rsid w:val="004D33B5"/>
    <w:rsid w:val="004D37E9"/>
    <w:rsid w:val="004D3A8C"/>
    <w:rsid w:val="004D41B7"/>
    <w:rsid w:val="004D4296"/>
    <w:rsid w:val="004D4BB4"/>
    <w:rsid w:val="004D4F75"/>
    <w:rsid w:val="004D50AD"/>
    <w:rsid w:val="004D5314"/>
    <w:rsid w:val="004D550F"/>
    <w:rsid w:val="004D5639"/>
    <w:rsid w:val="004D5939"/>
    <w:rsid w:val="004D5A43"/>
    <w:rsid w:val="004D5A4A"/>
    <w:rsid w:val="004D60CB"/>
    <w:rsid w:val="004D6816"/>
    <w:rsid w:val="004D6891"/>
    <w:rsid w:val="004D6CA1"/>
    <w:rsid w:val="004D6D28"/>
    <w:rsid w:val="004D6E71"/>
    <w:rsid w:val="004D7411"/>
    <w:rsid w:val="004D7B1F"/>
    <w:rsid w:val="004D7E7B"/>
    <w:rsid w:val="004E0776"/>
    <w:rsid w:val="004E081D"/>
    <w:rsid w:val="004E08D4"/>
    <w:rsid w:val="004E1246"/>
    <w:rsid w:val="004E16DF"/>
    <w:rsid w:val="004E1925"/>
    <w:rsid w:val="004E1A5E"/>
    <w:rsid w:val="004E1EDB"/>
    <w:rsid w:val="004E2875"/>
    <w:rsid w:val="004E2B2E"/>
    <w:rsid w:val="004E2B71"/>
    <w:rsid w:val="004E2BE3"/>
    <w:rsid w:val="004E2CEF"/>
    <w:rsid w:val="004E2E81"/>
    <w:rsid w:val="004E31C2"/>
    <w:rsid w:val="004E3661"/>
    <w:rsid w:val="004E3B78"/>
    <w:rsid w:val="004E3CAF"/>
    <w:rsid w:val="004E3E95"/>
    <w:rsid w:val="004E4303"/>
    <w:rsid w:val="004E4C78"/>
    <w:rsid w:val="004E4D9C"/>
    <w:rsid w:val="004E5428"/>
    <w:rsid w:val="004E57C3"/>
    <w:rsid w:val="004E5A6E"/>
    <w:rsid w:val="004E5A83"/>
    <w:rsid w:val="004E5AC2"/>
    <w:rsid w:val="004E5DCF"/>
    <w:rsid w:val="004E700F"/>
    <w:rsid w:val="004E704E"/>
    <w:rsid w:val="004E71E0"/>
    <w:rsid w:val="004E7280"/>
    <w:rsid w:val="004E72F1"/>
    <w:rsid w:val="004E7570"/>
    <w:rsid w:val="004E787E"/>
    <w:rsid w:val="004E7F0E"/>
    <w:rsid w:val="004F02EB"/>
    <w:rsid w:val="004F05F5"/>
    <w:rsid w:val="004F08C2"/>
    <w:rsid w:val="004F0CE4"/>
    <w:rsid w:val="004F0EA8"/>
    <w:rsid w:val="004F0F25"/>
    <w:rsid w:val="004F0F72"/>
    <w:rsid w:val="004F1678"/>
    <w:rsid w:val="004F1FF3"/>
    <w:rsid w:val="004F2A3E"/>
    <w:rsid w:val="004F2AD1"/>
    <w:rsid w:val="004F2B36"/>
    <w:rsid w:val="004F39FF"/>
    <w:rsid w:val="004F4053"/>
    <w:rsid w:val="004F4555"/>
    <w:rsid w:val="004F4598"/>
    <w:rsid w:val="004F4E8C"/>
    <w:rsid w:val="004F529B"/>
    <w:rsid w:val="004F530F"/>
    <w:rsid w:val="004F5687"/>
    <w:rsid w:val="004F58C9"/>
    <w:rsid w:val="004F5A7B"/>
    <w:rsid w:val="004F5F87"/>
    <w:rsid w:val="004F61F7"/>
    <w:rsid w:val="004F67D8"/>
    <w:rsid w:val="004F6935"/>
    <w:rsid w:val="004F70F5"/>
    <w:rsid w:val="004F7532"/>
    <w:rsid w:val="004F76D0"/>
    <w:rsid w:val="004F7E1E"/>
    <w:rsid w:val="004F7E25"/>
    <w:rsid w:val="0050057E"/>
    <w:rsid w:val="005008C9"/>
    <w:rsid w:val="0050170B"/>
    <w:rsid w:val="005017DB"/>
    <w:rsid w:val="005018F2"/>
    <w:rsid w:val="005019B0"/>
    <w:rsid w:val="00501E8B"/>
    <w:rsid w:val="0050287D"/>
    <w:rsid w:val="005028C3"/>
    <w:rsid w:val="00502AE9"/>
    <w:rsid w:val="00502D8F"/>
    <w:rsid w:val="005032B0"/>
    <w:rsid w:val="00503459"/>
    <w:rsid w:val="005037A8"/>
    <w:rsid w:val="0050381B"/>
    <w:rsid w:val="005038B8"/>
    <w:rsid w:val="00503938"/>
    <w:rsid w:val="00503D0E"/>
    <w:rsid w:val="0050404C"/>
    <w:rsid w:val="00504548"/>
    <w:rsid w:val="005045BC"/>
    <w:rsid w:val="00504708"/>
    <w:rsid w:val="00504725"/>
    <w:rsid w:val="0050564C"/>
    <w:rsid w:val="00505741"/>
    <w:rsid w:val="00505A74"/>
    <w:rsid w:val="00505D72"/>
    <w:rsid w:val="00505E65"/>
    <w:rsid w:val="00505E80"/>
    <w:rsid w:val="00505F27"/>
    <w:rsid w:val="00506300"/>
    <w:rsid w:val="00506732"/>
    <w:rsid w:val="005067BB"/>
    <w:rsid w:val="005069A2"/>
    <w:rsid w:val="00506B7A"/>
    <w:rsid w:val="00506C8A"/>
    <w:rsid w:val="00506E07"/>
    <w:rsid w:val="00506F8B"/>
    <w:rsid w:val="00507072"/>
    <w:rsid w:val="0050735C"/>
    <w:rsid w:val="0050744F"/>
    <w:rsid w:val="005076B7"/>
    <w:rsid w:val="0050776F"/>
    <w:rsid w:val="00507FF3"/>
    <w:rsid w:val="0051012A"/>
    <w:rsid w:val="00510298"/>
    <w:rsid w:val="005105EC"/>
    <w:rsid w:val="00510DEE"/>
    <w:rsid w:val="00510EB6"/>
    <w:rsid w:val="005113D2"/>
    <w:rsid w:val="005116AD"/>
    <w:rsid w:val="00511D75"/>
    <w:rsid w:val="00512AAB"/>
    <w:rsid w:val="00512BBA"/>
    <w:rsid w:val="0051322D"/>
    <w:rsid w:val="00513476"/>
    <w:rsid w:val="00513527"/>
    <w:rsid w:val="0051377F"/>
    <w:rsid w:val="00513A02"/>
    <w:rsid w:val="00513AD0"/>
    <w:rsid w:val="00513B05"/>
    <w:rsid w:val="00513B07"/>
    <w:rsid w:val="005145CA"/>
    <w:rsid w:val="00514894"/>
    <w:rsid w:val="00514937"/>
    <w:rsid w:val="00514A1F"/>
    <w:rsid w:val="00514EB2"/>
    <w:rsid w:val="0051508B"/>
    <w:rsid w:val="00515170"/>
    <w:rsid w:val="005158C3"/>
    <w:rsid w:val="00515E1F"/>
    <w:rsid w:val="00515E57"/>
    <w:rsid w:val="00515EB7"/>
    <w:rsid w:val="00516104"/>
    <w:rsid w:val="00516258"/>
    <w:rsid w:val="00516941"/>
    <w:rsid w:val="00516C5E"/>
    <w:rsid w:val="00516FBE"/>
    <w:rsid w:val="005178A6"/>
    <w:rsid w:val="00517C2E"/>
    <w:rsid w:val="0052004E"/>
    <w:rsid w:val="005204A4"/>
    <w:rsid w:val="00521345"/>
    <w:rsid w:val="00521AC7"/>
    <w:rsid w:val="005224E8"/>
    <w:rsid w:val="00522707"/>
    <w:rsid w:val="00522A79"/>
    <w:rsid w:val="00523162"/>
    <w:rsid w:val="00523337"/>
    <w:rsid w:val="0052336E"/>
    <w:rsid w:val="0052353A"/>
    <w:rsid w:val="00523974"/>
    <w:rsid w:val="005239E1"/>
    <w:rsid w:val="00523B5D"/>
    <w:rsid w:val="0052429D"/>
    <w:rsid w:val="00524450"/>
    <w:rsid w:val="00524AC4"/>
    <w:rsid w:val="00524BE5"/>
    <w:rsid w:val="00525008"/>
    <w:rsid w:val="0052589B"/>
    <w:rsid w:val="0052618C"/>
    <w:rsid w:val="005263F5"/>
    <w:rsid w:val="00526CBE"/>
    <w:rsid w:val="00526F68"/>
    <w:rsid w:val="00527351"/>
    <w:rsid w:val="0052785A"/>
    <w:rsid w:val="005278FF"/>
    <w:rsid w:val="00527A5C"/>
    <w:rsid w:val="00527C28"/>
    <w:rsid w:val="00527C2C"/>
    <w:rsid w:val="0053000A"/>
    <w:rsid w:val="0053134D"/>
    <w:rsid w:val="0053157F"/>
    <w:rsid w:val="005319F4"/>
    <w:rsid w:val="00531D49"/>
    <w:rsid w:val="005323CE"/>
    <w:rsid w:val="00532459"/>
    <w:rsid w:val="00532861"/>
    <w:rsid w:val="00532A1C"/>
    <w:rsid w:val="00532E29"/>
    <w:rsid w:val="005335A2"/>
    <w:rsid w:val="00533825"/>
    <w:rsid w:val="00533AFF"/>
    <w:rsid w:val="00533CE2"/>
    <w:rsid w:val="00534162"/>
    <w:rsid w:val="00534893"/>
    <w:rsid w:val="005349F6"/>
    <w:rsid w:val="00534BF3"/>
    <w:rsid w:val="00534DA3"/>
    <w:rsid w:val="00534DC2"/>
    <w:rsid w:val="00534E80"/>
    <w:rsid w:val="0053538E"/>
    <w:rsid w:val="005357C9"/>
    <w:rsid w:val="005359E5"/>
    <w:rsid w:val="00535D0E"/>
    <w:rsid w:val="00535FC0"/>
    <w:rsid w:val="00536246"/>
    <w:rsid w:val="00536587"/>
    <w:rsid w:val="00536C39"/>
    <w:rsid w:val="00537270"/>
    <w:rsid w:val="005375E2"/>
    <w:rsid w:val="00537856"/>
    <w:rsid w:val="00537865"/>
    <w:rsid w:val="00537A53"/>
    <w:rsid w:val="00537C8C"/>
    <w:rsid w:val="0054072E"/>
    <w:rsid w:val="00540835"/>
    <w:rsid w:val="00540E5D"/>
    <w:rsid w:val="00540EC9"/>
    <w:rsid w:val="00541540"/>
    <w:rsid w:val="00541769"/>
    <w:rsid w:val="00541C89"/>
    <w:rsid w:val="0054203D"/>
    <w:rsid w:val="005422FA"/>
    <w:rsid w:val="0054257A"/>
    <w:rsid w:val="005425A4"/>
    <w:rsid w:val="005426C0"/>
    <w:rsid w:val="00542FA6"/>
    <w:rsid w:val="005438B7"/>
    <w:rsid w:val="00543E72"/>
    <w:rsid w:val="00544301"/>
    <w:rsid w:val="00544723"/>
    <w:rsid w:val="00544C9A"/>
    <w:rsid w:val="005457F0"/>
    <w:rsid w:val="00545BB2"/>
    <w:rsid w:val="00545EAB"/>
    <w:rsid w:val="005462A1"/>
    <w:rsid w:val="005466C7"/>
    <w:rsid w:val="005466DE"/>
    <w:rsid w:val="00546B96"/>
    <w:rsid w:val="00546C1A"/>
    <w:rsid w:val="00546D20"/>
    <w:rsid w:val="00546FD3"/>
    <w:rsid w:val="005474DB"/>
    <w:rsid w:val="00547718"/>
    <w:rsid w:val="005477CD"/>
    <w:rsid w:val="00547A30"/>
    <w:rsid w:val="00547ABD"/>
    <w:rsid w:val="00547B8D"/>
    <w:rsid w:val="00547C6A"/>
    <w:rsid w:val="00547D1F"/>
    <w:rsid w:val="00550412"/>
    <w:rsid w:val="005504D5"/>
    <w:rsid w:val="00550692"/>
    <w:rsid w:val="005508A6"/>
    <w:rsid w:val="005508B6"/>
    <w:rsid w:val="00550965"/>
    <w:rsid w:val="005509B4"/>
    <w:rsid w:val="005514FB"/>
    <w:rsid w:val="00551663"/>
    <w:rsid w:val="00551B3C"/>
    <w:rsid w:val="00551DA4"/>
    <w:rsid w:val="005528C7"/>
    <w:rsid w:val="00552B3A"/>
    <w:rsid w:val="00552B40"/>
    <w:rsid w:val="00552F78"/>
    <w:rsid w:val="00553503"/>
    <w:rsid w:val="005536B3"/>
    <w:rsid w:val="005538C0"/>
    <w:rsid w:val="00553BDA"/>
    <w:rsid w:val="00553CBD"/>
    <w:rsid w:val="00553E3B"/>
    <w:rsid w:val="00554E06"/>
    <w:rsid w:val="00554E5E"/>
    <w:rsid w:val="0055502E"/>
    <w:rsid w:val="0055526A"/>
    <w:rsid w:val="005554F6"/>
    <w:rsid w:val="00555B85"/>
    <w:rsid w:val="00556018"/>
    <w:rsid w:val="00556397"/>
    <w:rsid w:val="005565D8"/>
    <w:rsid w:val="00556EBA"/>
    <w:rsid w:val="005573D3"/>
    <w:rsid w:val="00557D6D"/>
    <w:rsid w:val="00557EB0"/>
    <w:rsid w:val="00560407"/>
    <w:rsid w:val="005604A0"/>
    <w:rsid w:val="005604F8"/>
    <w:rsid w:val="00560CE2"/>
    <w:rsid w:val="005618FE"/>
    <w:rsid w:val="00561DEB"/>
    <w:rsid w:val="00561E2C"/>
    <w:rsid w:val="0056237D"/>
    <w:rsid w:val="00562424"/>
    <w:rsid w:val="00562500"/>
    <w:rsid w:val="00562916"/>
    <w:rsid w:val="005629A9"/>
    <w:rsid w:val="00562B60"/>
    <w:rsid w:val="00562B79"/>
    <w:rsid w:val="00562C9C"/>
    <w:rsid w:val="00562EFA"/>
    <w:rsid w:val="00563490"/>
    <w:rsid w:val="00564046"/>
    <w:rsid w:val="00564C09"/>
    <w:rsid w:val="00564DE8"/>
    <w:rsid w:val="00564E83"/>
    <w:rsid w:val="00564FEA"/>
    <w:rsid w:val="00565408"/>
    <w:rsid w:val="005654A9"/>
    <w:rsid w:val="0056586A"/>
    <w:rsid w:val="00565AD4"/>
    <w:rsid w:val="00565B8B"/>
    <w:rsid w:val="00565C07"/>
    <w:rsid w:val="0056626E"/>
    <w:rsid w:val="00566A32"/>
    <w:rsid w:val="00566B4B"/>
    <w:rsid w:val="00566C58"/>
    <w:rsid w:val="00566E6E"/>
    <w:rsid w:val="005674C4"/>
    <w:rsid w:val="00567878"/>
    <w:rsid w:val="00567AD7"/>
    <w:rsid w:val="00567B73"/>
    <w:rsid w:val="005700EB"/>
    <w:rsid w:val="005701E4"/>
    <w:rsid w:val="00570278"/>
    <w:rsid w:val="00570330"/>
    <w:rsid w:val="0057047F"/>
    <w:rsid w:val="00570591"/>
    <w:rsid w:val="005705E0"/>
    <w:rsid w:val="00570F6B"/>
    <w:rsid w:val="0057111B"/>
    <w:rsid w:val="00571509"/>
    <w:rsid w:val="00571D95"/>
    <w:rsid w:val="00571E77"/>
    <w:rsid w:val="005722E4"/>
    <w:rsid w:val="005724E5"/>
    <w:rsid w:val="0057297F"/>
    <w:rsid w:val="00572A15"/>
    <w:rsid w:val="00572ADF"/>
    <w:rsid w:val="005730DD"/>
    <w:rsid w:val="00573125"/>
    <w:rsid w:val="00573361"/>
    <w:rsid w:val="00573547"/>
    <w:rsid w:val="0057384E"/>
    <w:rsid w:val="00573AC3"/>
    <w:rsid w:val="00573E3F"/>
    <w:rsid w:val="0057409B"/>
    <w:rsid w:val="0057444F"/>
    <w:rsid w:val="00574B45"/>
    <w:rsid w:val="00574CD9"/>
    <w:rsid w:val="00574E3C"/>
    <w:rsid w:val="00575250"/>
    <w:rsid w:val="005754F0"/>
    <w:rsid w:val="005755AD"/>
    <w:rsid w:val="0057576E"/>
    <w:rsid w:val="005760C9"/>
    <w:rsid w:val="0057616B"/>
    <w:rsid w:val="005763D6"/>
    <w:rsid w:val="005763F7"/>
    <w:rsid w:val="005768DD"/>
    <w:rsid w:val="005775A1"/>
    <w:rsid w:val="00577A2B"/>
    <w:rsid w:val="00577E8A"/>
    <w:rsid w:val="00577EF1"/>
    <w:rsid w:val="00577FE2"/>
    <w:rsid w:val="00580559"/>
    <w:rsid w:val="005805A2"/>
    <w:rsid w:val="005806E2"/>
    <w:rsid w:val="00580C3D"/>
    <w:rsid w:val="0058104A"/>
    <w:rsid w:val="00581086"/>
    <w:rsid w:val="005813AA"/>
    <w:rsid w:val="00581B9C"/>
    <w:rsid w:val="00582595"/>
    <w:rsid w:val="00582C56"/>
    <w:rsid w:val="00582E3A"/>
    <w:rsid w:val="00582ED6"/>
    <w:rsid w:val="00582F44"/>
    <w:rsid w:val="005830BF"/>
    <w:rsid w:val="005834A9"/>
    <w:rsid w:val="00583582"/>
    <w:rsid w:val="00583B0C"/>
    <w:rsid w:val="00583B37"/>
    <w:rsid w:val="00583B88"/>
    <w:rsid w:val="00584211"/>
    <w:rsid w:val="00584A64"/>
    <w:rsid w:val="00584C4B"/>
    <w:rsid w:val="00584D5D"/>
    <w:rsid w:val="00584E70"/>
    <w:rsid w:val="00585220"/>
    <w:rsid w:val="005855D4"/>
    <w:rsid w:val="00585959"/>
    <w:rsid w:val="00586C38"/>
    <w:rsid w:val="0058745F"/>
    <w:rsid w:val="00587A47"/>
    <w:rsid w:val="00587CD8"/>
    <w:rsid w:val="00587CF5"/>
    <w:rsid w:val="0059017F"/>
    <w:rsid w:val="005909E5"/>
    <w:rsid w:val="00590A0A"/>
    <w:rsid w:val="00590BCA"/>
    <w:rsid w:val="00590E8E"/>
    <w:rsid w:val="00590F21"/>
    <w:rsid w:val="00590F30"/>
    <w:rsid w:val="00590FE8"/>
    <w:rsid w:val="00590FFB"/>
    <w:rsid w:val="00591670"/>
    <w:rsid w:val="0059179A"/>
    <w:rsid w:val="00591FA2"/>
    <w:rsid w:val="0059204F"/>
    <w:rsid w:val="00592688"/>
    <w:rsid w:val="00592FA6"/>
    <w:rsid w:val="005931B6"/>
    <w:rsid w:val="005939F5"/>
    <w:rsid w:val="00593F41"/>
    <w:rsid w:val="00593FCD"/>
    <w:rsid w:val="005940C3"/>
    <w:rsid w:val="00594174"/>
    <w:rsid w:val="00594293"/>
    <w:rsid w:val="0059437C"/>
    <w:rsid w:val="00594435"/>
    <w:rsid w:val="00594614"/>
    <w:rsid w:val="005948E3"/>
    <w:rsid w:val="005952D0"/>
    <w:rsid w:val="005953BC"/>
    <w:rsid w:val="005959D1"/>
    <w:rsid w:val="00595B87"/>
    <w:rsid w:val="00595E29"/>
    <w:rsid w:val="00596420"/>
    <w:rsid w:val="0059665D"/>
    <w:rsid w:val="005966BD"/>
    <w:rsid w:val="00596B54"/>
    <w:rsid w:val="00597226"/>
    <w:rsid w:val="005972B8"/>
    <w:rsid w:val="005978F5"/>
    <w:rsid w:val="00597B41"/>
    <w:rsid w:val="00597C2E"/>
    <w:rsid w:val="005A0360"/>
    <w:rsid w:val="005A04A8"/>
    <w:rsid w:val="005A0547"/>
    <w:rsid w:val="005A05DA"/>
    <w:rsid w:val="005A0B91"/>
    <w:rsid w:val="005A0CE9"/>
    <w:rsid w:val="005A0D0E"/>
    <w:rsid w:val="005A1655"/>
    <w:rsid w:val="005A18F5"/>
    <w:rsid w:val="005A22DC"/>
    <w:rsid w:val="005A265B"/>
    <w:rsid w:val="005A2A53"/>
    <w:rsid w:val="005A2D67"/>
    <w:rsid w:val="005A2E81"/>
    <w:rsid w:val="005A3215"/>
    <w:rsid w:val="005A33E0"/>
    <w:rsid w:val="005A33FA"/>
    <w:rsid w:val="005A3608"/>
    <w:rsid w:val="005A36B8"/>
    <w:rsid w:val="005A3D54"/>
    <w:rsid w:val="005A3E5D"/>
    <w:rsid w:val="005A4465"/>
    <w:rsid w:val="005A4732"/>
    <w:rsid w:val="005A488B"/>
    <w:rsid w:val="005A50BD"/>
    <w:rsid w:val="005A55D2"/>
    <w:rsid w:val="005A5612"/>
    <w:rsid w:val="005A5C64"/>
    <w:rsid w:val="005A5DF8"/>
    <w:rsid w:val="005A605C"/>
    <w:rsid w:val="005A63D5"/>
    <w:rsid w:val="005A65E2"/>
    <w:rsid w:val="005A66FF"/>
    <w:rsid w:val="005A6933"/>
    <w:rsid w:val="005A740E"/>
    <w:rsid w:val="005A784B"/>
    <w:rsid w:val="005A7868"/>
    <w:rsid w:val="005A7932"/>
    <w:rsid w:val="005A7A40"/>
    <w:rsid w:val="005B004F"/>
    <w:rsid w:val="005B00C9"/>
    <w:rsid w:val="005B0345"/>
    <w:rsid w:val="005B03D3"/>
    <w:rsid w:val="005B0683"/>
    <w:rsid w:val="005B06C6"/>
    <w:rsid w:val="005B0752"/>
    <w:rsid w:val="005B0A2A"/>
    <w:rsid w:val="005B0D57"/>
    <w:rsid w:val="005B0E18"/>
    <w:rsid w:val="005B10E4"/>
    <w:rsid w:val="005B12E0"/>
    <w:rsid w:val="005B1582"/>
    <w:rsid w:val="005B1F84"/>
    <w:rsid w:val="005B205E"/>
    <w:rsid w:val="005B22F5"/>
    <w:rsid w:val="005B2589"/>
    <w:rsid w:val="005B29D6"/>
    <w:rsid w:val="005B2A81"/>
    <w:rsid w:val="005B2F6A"/>
    <w:rsid w:val="005B3250"/>
    <w:rsid w:val="005B3785"/>
    <w:rsid w:val="005B3AC0"/>
    <w:rsid w:val="005B3B7F"/>
    <w:rsid w:val="005B3E1C"/>
    <w:rsid w:val="005B4177"/>
    <w:rsid w:val="005B44EE"/>
    <w:rsid w:val="005B450F"/>
    <w:rsid w:val="005B4715"/>
    <w:rsid w:val="005B471D"/>
    <w:rsid w:val="005B4950"/>
    <w:rsid w:val="005B4D06"/>
    <w:rsid w:val="005B4EF8"/>
    <w:rsid w:val="005B55F5"/>
    <w:rsid w:val="005B57FF"/>
    <w:rsid w:val="005B593F"/>
    <w:rsid w:val="005B5B33"/>
    <w:rsid w:val="005B6256"/>
    <w:rsid w:val="005B626D"/>
    <w:rsid w:val="005B6339"/>
    <w:rsid w:val="005B6815"/>
    <w:rsid w:val="005B69FA"/>
    <w:rsid w:val="005B6F15"/>
    <w:rsid w:val="005B72B9"/>
    <w:rsid w:val="005B743A"/>
    <w:rsid w:val="005B751F"/>
    <w:rsid w:val="005B78CD"/>
    <w:rsid w:val="005B7A57"/>
    <w:rsid w:val="005B7BBB"/>
    <w:rsid w:val="005B7D3A"/>
    <w:rsid w:val="005B7FAA"/>
    <w:rsid w:val="005C0D90"/>
    <w:rsid w:val="005C1381"/>
    <w:rsid w:val="005C145F"/>
    <w:rsid w:val="005C17A9"/>
    <w:rsid w:val="005C19BD"/>
    <w:rsid w:val="005C22BE"/>
    <w:rsid w:val="005C24E2"/>
    <w:rsid w:val="005C256F"/>
    <w:rsid w:val="005C2773"/>
    <w:rsid w:val="005C2ECA"/>
    <w:rsid w:val="005C32BD"/>
    <w:rsid w:val="005C3352"/>
    <w:rsid w:val="005C374C"/>
    <w:rsid w:val="005C3E14"/>
    <w:rsid w:val="005C420D"/>
    <w:rsid w:val="005C4CA1"/>
    <w:rsid w:val="005C4E0D"/>
    <w:rsid w:val="005C4E7F"/>
    <w:rsid w:val="005C508E"/>
    <w:rsid w:val="005C53CB"/>
    <w:rsid w:val="005C5435"/>
    <w:rsid w:val="005C56CA"/>
    <w:rsid w:val="005C59FC"/>
    <w:rsid w:val="005C5D04"/>
    <w:rsid w:val="005C5FB0"/>
    <w:rsid w:val="005C645C"/>
    <w:rsid w:val="005C6C63"/>
    <w:rsid w:val="005C7250"/>
    <w:rsid w:val="005C7522"/>
    <w:rsid w:val="005C7C1A"/>
    <w:rsid w:val="005C7E31"/>
    <w:rsid w:val="005D005C"/>
    <w:rsid w:val="005D00BB"/>
    <w:rsid w:val="005D0254"/>
    <w:rsid w:val="005D0FFF"/>
    <w:rsid w:val="005D13FD"/>
    <w:rsid w:val="005D15F6"/>
    <w:rsid w:val="005D1B56"/>
    <w:rsid w:val="005D1FF0"/>
    <w:rsid w:val="005D2082"/>
    <w:rsid w:val="005D2994"/>
    <w:rsid w:val="005D2C37"/>
    <w:rsid w:val="005D2D78"/>
    <w:rsid w:val="005D3973"/>
    <w:rsid w:val="005D3CF7"/>
    <w:rsid w:val="005D3D4B"/>
    <w:rsid w:val="005D3D7E"/>
    <w:rsid w:val="005D3E8B"/>
    <w:rsid w:val="005D4028"/>
    <w:rsid w:val="005D4733"/>
    <w:rsid w:val="005D4888"/>
    <w:rsid w:val="005D48AF"/>
    <w:rsid w:val="005D4933"/>
    <w:rsid w:val="005D49EA"/>
    <w:rsid w:val="005D4ABB"/>
    <w:rsid w:val="005D4D35"/>
    <w:rsid w:val="005D50F9"/>
    <w:rsid w:val="005D60C8"/>
    <w:rsid w:val="005D638C"/>
    <w:rsid w:val="005D6786"/>
    <w:rsid w:val="005D6E60"/>
    <w:rsid w:val="005D7435"/>
    <w:rsid w:val="005D77F3"/>
    <w:rsid w:val="005D781D"/>
    <w:rsid w:val="005D79F3"/>
    <w:rsid w:val="005D7F27"/>
    <w:rsid w:val="005E013C"/>
    <w:rsid w:val="005E04C2"/>
    <w:rsid w:val="005E0693"/>
    <w:rsid w:val="005E0A15"/>
    <w:rsid w:val="005E0E8C"/>
    <w:rsid w:val="005E0F94"/>
    <w:rsid w:val="005E1480"/>
    <w:rsid w:val="005E14E4"/>
    <w:rsid w:val="005E18B0"/>
    <w:rsid w:val="005E1BE1"/>
    <w:rsid w:val="005E1CB3"/>
    <w:rsid w:val="005E23CA"/>
    <w:rsid w:val="005E2732"/>
    <w:rsid w:val="005E2D62"/>
    <w:rsid w:val="005E2F6C"/>
    <w:rsid w:val="005E35AE"/>
    <w:rsid w:val="005E3A8A"/>
    <w:rsid w:val="005E3F13"/>
    <w:rsid w:val="005E4175"/>
    <w:rsid w:val="005E45D2"/>
    <w:rsid w:val="005E4BF6"/>
    <w:rsid w:val="005E4EA7"/>
    <w:rsid w:val="005E4F25"/>
    <w:rsid w:val="005E4F3B"/>
    <w:rsid w:val="005E5386"/>
    <w:rsid w:val="005E5D86"/>
    <w:rsid w:val="005E60D5"/>
    <w:rsid w:val="005E68CE"/>
    <w:rsid w:val="005E6C70"/>
    <w:rsid w:val="005E7503"/>
    <w:rsid w:val="005E783E"/>
    <w:rsid w:val="005E7919"/>
    <w:rsid w:val="005F0292"/>
    <w:rsid w:val="005F0425"/>
    <w:rsid w:val="005F048D"/>
    <w:rsid w:val="005F057A"/>
    <w:rsid w:val="005F1264"/>
    <w:rsid w:val="005F166E"/>
    <w:rsid w:val="005F1BBA"/>
    <w:rsid w:val="005F1DDD"/>
    <w:rsid w:val="005F210D"/>
    <w:rsid w:val="005F2542"/>
    <w:rsid w:val="005F255C"/>
    <w:rsid w:val="005F28BB"/>
    <w:rsid w:val="005F2AE2"/>
    <w:rsid w:val="005F2CBB"/>
    <w:rsid w:val="005F3311"/>
    <w:rsid w:val="005F3375"/>
    <w:rsid w:val="005F36C2"/>
    <w:rsid w:val="005F3E5A"/>
    <w:rsid w:val="005F42E8"/>
    <w:rsid w:val="005F450B"/>
    <w:rsid w:val="005F4763"/>
    <w:rsid w:val="005F49E7"/>
    <w:rsid w:val="005F4CAF"/>
    <w:rsid w:val="005F533A"/>
    <w:rsid w:val="005F57F8"/>
    <w:rsid w:val="005F5A9B"/>
    <w:rsid w:val="005F60C5"/>
    <w:rsid w:val="005F653D"/>
    <w:rsid w:val="005F6567"/>
    <w:rsid w:val="005F6A9C"/>
    <w:rsid w:val="005F6B14"/>
    <w:rsid w:val="005F6B52"/>
    <w:rsid w:val="005F6DA7"/>
    <w:rsid w:val="005F7384"/>
    <w:rsid w:val="005F75D7"/>
    <w:rsid w:val="005F7A8D"/>
    <w:rsid w:val="00600035"/>
    <w:rsid w:val="006000C1"/>
    <w:rsid w:val="0060033B"/>
    <w:rsid w:val="00600DF3"/>
    <w:rsid w:val="00600E18"/>
    <w:rsid w:val="00600EBB"/>
    <w:rsid w:val="0060105E"/>
    <w:rsid w:val="0060141E"/>
    <w:rsid w:val="00601CE1"/>
    <w:rsid w:val="00601D85"/>
    <w:rsid w:val="00601D9F"/>
    <w:rsid w:val="00602390"/>
    <w:rsid w:val="00602C39"/>
    <w:rsid w:val="00602D69"/>
    <w:rsid w:val="00602F49"/>
    <w:rsid w:val="00602F79"/>
    <w:rsid w:val="006033D8"/>
    <w:rsid w:val="00603C66"/>
    <w:rsid w:val="00603EEC"/>
    <w:rsid w:val="00604C42"/>
    <w:rsid w:val="00605604"/>
    <w:rsid w:val="00605DA9"/>
    <w:rsid w:val="00605F66"/>
    <w:rsid w:val="006065E8"/>
    <w:rsid w:val="00606ABE"/>
    <w:rsid w:val="00607575"/>
    <w:rsid w:val="00607666"/>
    <w:rsid w:val="006076E2"/>
    <w:rsid w:val="006076E4"/>
    <w:rsid w:val="00607F5A"/>
    <w:rsid w:val="0061041A"/>
    <w:rsid w:val="0061047D"/>
    <w:rsid w:val="0061085A"/>
    <w:rsid w:val="006108D0"/>
    <w:rsid w:val="00610A88"/>
    <w:rsid w:val="00610DBB"/>
    <w:rsid w:val="006110EF"/>
    <w:rsid w:val="006112B6"/>
    <w:rsid w:val="006114DF"/>
    <w:rsid w:val="0061153E"/>
    <w:rsid w:val="0061190F"/>
    <w:rsid w:val="00611A90"/>
    <w:rsid w:val="00611DA9"/>
    <w:rsid w:val="00611E8E"/>
    <w:rsid w:val="00611F7B"/>
    <w:rsid w:val="006126A6"/>
    <w:rsid w:val="006127AC"/>
    <w:rsid w:val="00612897"/>
    <w:rsid w:val="00612D0A"/>
    <w:rsid w:val="00612D34"/>
    <w:rsid w:val="0061350E"/>
    <w:rsid w:val="0061387F"/>
    <w:rsid w:val="00613925"/>
    <w:rsid w:val="00613A79"/>
    <w:rsid w:val="00614183"/>
    <w:rsid w:val="0061433F"/>
    <w:rsid w:val="00614B2E"/>
    <w:rsid w:val="00614D53"/>
    <w:rsid w:val="00615350"/>
    <w:rsid w:val="0061574E"/>
    <w:rsid w:val="006158A9"/>
    <w:rsid w:val="00615A2B"/>
    <w:rsid w:val="00615B8E"/>
    <w:rsid w:val="00615DAC"/>
    <w:rsid w:val="00615DF1"/>
    <w:rsid w:val="00615EA9"/>
    <w:rsid w:val="0061605D"/>
    <w:rsid w:val="006162BB"/>
    <w:rsid w:val="00616B9F"/>
    <w:rsid w:val="00616DAE"/>
    <w:rsid w:val="00616EF7"/>
    <w:rsid w:val="006173BF"/>
    <w:rsid w:val="0061748A"/>
    <w:rsid w:val="006176E6"/>
    <w:rsid w:val="006178F6"/>
    <w:rsid w:val="00617F0E"/>
    <w:rsid w:val="00617F7D"/>
    <w:rsid w:val="00620282"/>
    <w:rsid w:val="006203CA"/>
    <w:rsid w:val="00620935"/>
    <w:rsid w:val="00620962"/>
    <w:rsid w:val="00620A94"/>
    <w:rsid w:val="006210A8"/>
    <w:rsid w:val="006212F6"/>
    <w:rsid w:val="006213D0"/>
    <w:rsid w:val="006214B6"/>
    <w:rsid w:val="00621585"/>
    <w:rsid w:val="006216F4"/>
    <w:rsid w:val="00621D80"/>
    <w:rsid w:val="00621F5C"/>
    <w:rsid w:val="006225C2"/>
    <w:rsid w:val="006225DC"/>
    <w:rsid w:val="00622B94"/>
    <w:rsid w:val="00623076"/>
    <w:rsid w:val="00623100"/>
    <w:rsid w:val="0062320A"/>
    <w:rsid w:val="0062329A"/>
    <w:rsid w:val="0062336A"/>
    <w:rsid w:val="0062381D"/>
    <w:rsid w:val="00623C32"/>
    <w:rsid w:val="00623F91"/>
    <w:rsid w:val="00623FD5"/>
    <w:rsid w:val="0062480A"/>
    <w:rsid w:val="00624A05"/>
    <w:rsid w:val="00624D8D"/>
    <w:rsid w:val="00624E11"/>
    <w:rsid w:val="00624EBA"/>
    <w:rsid w:val="0062543A"/>
    <w:rsid w:val="00625A78"/>
    <w:rsid w:val="00625A79"/>
    <w:rsid w:val="00625B25"/>
    <w:rsid w:val="00625BB4"/>
    <w:rsid w:val="00625C3D"/>
    <w:rsid w:val="00625CE0"/>
    <w:rsid w:val="006261BD"/>
    <w:rsid w:val="006267CE"/>
    <w:rsid w:val="00626823"/>
    <w:rsid w:val="00626C5A"/>
    <w:rsid w:val="00626CAC"/>
    <w:rsid w:val="00626FD7"/>
    <w:rsid w:val="006274A6"/>
    <w:rsid w:val="006274BE"/>
    <w:rsid w:val="00627813"/>
    <w:rsid w:val="00627ECF"/>
    <w:rsid w:val="006302FD"/>
    <w:rsid w:val="00630307"/>
    <w:rsid w:val="00630684"/>
    <w:rsid w:val="00630D63"/>
    <w:rsid w:val="00631403"/>
    <w:rsid w:val="006316C9"/>
    <w:rsid w:val="006316E0"/>
    <w:rsid w:val="00631A82"/>
    <w:rsid w:val="006322E2"/>
    <w:rsid w:val="006324B1"/>
    <w:rsid w:val="00632895"/>
    <w:rsid w:val="006328AE"/>
    <w:rsid w:val="00632990"/>
    <w:rsid w:val="006329FC"/>
    <w:rsid w:val="00632A39"/>
    <w:rsid w:val="00632BF6"/>
    <w:rsid w:val="00632E3B"/>
    <w:rsid w:val="006330ED"/>
    <w:rsid w:val="0063388F"/>
    <w:rsid w:val="00633D57"/>
    <w:rsid w:val="00634487"/>
    <w:rsid w:val="00634B6E"/>
    <w:rsid w:val="00634DE2"/>
    <w:rsid w:val="0063518E"/>
    <w:rsid w:val="00635285"/>
    <w:rsid w:val="00635AB9"/>
    <w:rsid w:val="00635E75"/>
    <w:rsid w:val="00635FEF"/>
    <w:rsid w:val="00636319"/>
    <w:rsid w:val="0063670D"/>
    <w:rsid w:val="00636982"/>
    <w:rsid w:val="00636DFE"/>
    <w:rsid w:val="006371C6"/>
    <w:rsid w:val="00637299"/>
    <w:rsid w:val="00637345"/>
    <w:rsid w:val="006373AA"/>
    <w:rsid w:val="006377E6"/>
    <w:rsid w:val="00637D5E"/>
    <w:rsid w:val="006401CA"/>
    <w:rsid w:val="00641587"/>
    <w:rsid w:val="00641758"/>
    <w:rsid w:val="00641F93"/>
    <w:rsid w:val="006421B6"/>
    <w:rsid w:val="006427B6"/>
    <w:rsid w:val="006428E3"/>
    <w:rsid w:val="00642E70"/>
    <w:rsid w:val="00642FED"/>
    <w:rsid w:val="0064301E"/>
    <w:rsid w:val="00643B4E"/>
    <w:rsid w:val="00643EDE"/>
    <w:rsid w:val="00644257"/>
    <w:rsid w:val="006443FA"/>
    <w:rsid w:val="006445E2"/>
    <w:rsid w:val="0064460D"/>
    <w:rsid w:val="00644B6E"/>
    <w:rsid w:val="00644C22"/>
    <w:rsid w:val="00644C38"/>
    <w:rsid w:val="0064505D"/>
    <w:rsid w:val="00645382"/>
    <w:rsid w:val="00645590"/>
    <w:rsid w:val="00645BB1"/>
    <w:rsid w:val="006466A1"/>
    <w:rsid w:val="006468B2"/>
    <w:rsid w:val="006469FB"/>
    <w:rsid w:val="00647140"/>
    <w:rsid w:val="00647297"/>
    <w:rsid w:val="006475A6"/>
    <w:rsid w:val="00647636"/>
    <w:rsid w:val="0064767B"/>
    <w:rsid w:val="00647AAF"/>
    <w:rsid w:val="00647BBF"/>
    <w:rsid w:val="00647BD9"/>
    <w:rsid w:val="00647FD9"/>
    <w:rsid w:val="0065005C"/>
    <w:rsid w:val="00650A30"/>
    <w:rsid w:val="00650CB0"/>
    <w:rsid w:val="00650E19"/>
    <w:rsid w:val="006511B6"/>
    <w:rsid w:val="0065136F"/>
    <w:rsid w:val="006515DA"/>
    <w:rsid w:val="006518FA"/>
    <w:rsid w:val="00651B61"/>
    <w:rsid w:val="00651BE5"/>
    <w:rsid w:val="00651D20"/>
    <w:rsid w:val="00651DD0"/>
    <w:rsid w:val="00651F3A"/>
    <w:rsid w:val="006522BA"/>
    <w:rsid w:val="00652469"/>
    <w:rsid w:val="00652550"/>
    <w:rsid w:val="00652615"/>
    <w:rsid w:val="00653728"/>
    <w:rsid w:val="00653B0B"/>
    <w:rsid w:val="00654070"/>
    <w:rsid w:val="00654266"/>
    <w:rsid w:val="00654EF6"/>
    <w:rsid w:val="00655A19"/>
    <w:rsid w:val="00655D98"/>
    <w:rsid w:val="00656129"/>
    <w:rsid w:val="006566C9"/>
    <w:rsid w:val="00656A82"/>
    <w:rsid w:val="00656D67"/>
    <w:rsid w:val="00656FE0"/>
    <w:rsid w:val="00657225"/>
    <w:rsid w:val="006576C9"/>
    <w:rsid w:val="006602EE"/>
    <w:rsid w:val="0066041C"/>
    <w:rsid w:val="00660A33"/>
    <w:rsid w:val="00660D98"/>
    <w:rsid w:val="00660EAF"/>
    <w:rsid w:val="006610D3"/>
    <w:rsid w:val="00661612"/>
    <w:rsid w:val="00661F74"/>
    <w:rsid w:val="00662207"/>
    <w:rsid w:val="00662453"/>
    <w:rsid w:val="006627D9"/>
    <w:rsid w:val="0066299E"/>
    <w:rsid w:val="00662AE0"/>
    <w:rsid w:val="00662CB0"/>
    <w:rsid w:val="00662D09"/>
    <w:rsid w:val="00662D12"/>
    <w:rsid w:val="00662E6E"/>
    <w:rsid w:val="00663004"/>
    <w:rsid w:val="006631F9"/>
    <w:rsid w:val="0066321E"/>
    <w:rsid w:val="00663FE1"/>
    <w:rsid w:val="00664460"/>
    <w:rsid w:val="00664F5C"/>
    <w:rsid w:val="0066516C"/>
    <w:rsid w:val="006653FB"/>
    <w:rsid w:val="0066549D"/>
    <w:rsid w:val="006654DD"/>
    <w:rsid w:val="00665998"/>
    <w:rsid w:val="00665FB9"/>
    <w:rsid w:val="0066621E"/>
    <w:rsid w:val="00666307"/>
    <w:rsid w:val="00666460"/>
    <w:rsid w:val="00666509"/>
    <w:rsid w:val="00666691"/>
    <w:rsid w:val="006666DF"/>
    <w:rsid w:val="006667FA"/>
    <w:rsid w:val="006668B9"/>
    <w:rsid w:val="006669A7"/>
    <w:rsid w:val="00666ABD"/>
    <w:rsid w:val="00666D32"/>
    <w:rsid w:val="00666D58"/>
    <w:rsid w:val="00667051"/>
    <w:rsid w:val="00667549"/>
    <w:rsid w:val="0066763A"/>
    <w:rsid w:val="0066766F"/>
    <w:rsid w:val="00667690"/>
    <w:rsid w:val="0066774F"/>
    <w:rsid w:val="00667BB0"/>
    <w:rsid w:val="00667E42"/>
    <w:rsid w:val="00667FA1"/>
    <w:rsid w:val="006700D2"/>
    <w:rsid w:val="0067030A"/>
    <w:rsid w:val="00670695"/>
    <w:rsid w:val="00670CE8"/>
    <w:rsid w:val="00670D06"/>
    <w:rsid w:val="00670D24"/>
    <w:rsid w:val="00671147"/>
    <w:rsid w:val="0067130D"/>
    <w:rsid w:val="006718E2"/>
    <w:rsid w:val="00671E3F"/>
    <w:rsid w:val="00671E89"/>
    <w:rsid w:val="00671EC0"/>
    <w:rsid w:val="006720B2"/>
    <w:rsid w:val="0067210D"/>
    <w:rsid w:val="006721C8"/>
    <w:rsid w:val="0067242E"/>
    <w:rsid w:val="006726B0"/>
    <w:rsid w:val="006726B3"/>
    <w:rsid w:val="00672F2C"/>
    <w:rsid w:val="006730F3"/>
    <w:rsid w:val="0067326A"/>
    <w:rsid w:val="00673595"/>
    <w:rsid w:val="00673698"/>
    <w:rsid w:val="00673E25"/>
    <w:rsid w:val="006746C8"/>
    <w:rsid w:val="00674FDC"/>
    <w:rsid w:val="0067506B"/>
    <w:rsid w:val="00675133"/>
    <w:rsid w:val="006752B3"/>
    <w:rsid w:val="006755C0"/>
    <w:rsid w:val="0067598B"/>
    <w:rsid w:val="00675A0A"/>
    <w:rsid w:val="00675A61"/>
    <w:rsid w:val="00675BED"/>
    <w:rsid w:val="00675D40"/>
    <w:rsid w:val="00675DE8"/>
    <w:rsid w:val="00676710"/>
    <w:rsid w:val="00676766"/>
    <w:rsid w:val="00676AC8"/>
    <w:rsid w:val="00676D7E"/>
    <w:rsid w:val="00676FC9"/>
    <w:rsid w:val="00677005"/>
    <w:rsid w:val="0067722C"/>
    <w:rsid w:val="006777EF"/>
    <w:rsid w:val="00677BBC"/>
    <w:rsid w:val="00677ED6"/>
    <w:rsid w:val="00677F6A"/>
    <w:rsid w:val="006802D7"/>
    <w:rsid w:val="006807AD"/>
    <w:rsid w:val="00680BA6"/>
    <w:rsid w:val="00680C4C"/>
    <w:rsid w:val="00680F34"/>
    <w:rsid w:val="0068129C"/>
    <w:rsid w:val="00681D2D"/>
    <w:rsid w:val="00681E92"/>
    <w:rsid w:val="0068209A"/>
    <w:rsid w:val="00682356"/>
    <w:rsid w:val="00682512"/>
    <w:rsid w:val="006826DB"/>
    <w:rsid w:val="00682A24"/>
    <w:rsid w:val="00682CAB"/>
    <w:rsid w:val="00682CF6"/>
    <w:rsid w:val="00682D8F"/>
    <w:rsid w:val="00682FBD"/>
    <w:rsid w:val="00683141"/>
    <w:rsid w:val="0068352C"/>
    <w:rsid w:val="0068358F"/>
    <w:rsid w:val="00683611"/>
    <w:rsid w:val="00683CBE"/>
    <w:rsid w:val="00684342"/>
    <w:rsid w:val="00684546"/>
    <w:rsid w:val="00684811"/>
    <w:rsid w:val="00685528"/>
    <w:rsid w:val="006856E6"/>
    <w:rsid w:val="006859E4"/>
    <w:rsid w:val="00685A05"/>
    <w:rsid w:val="00685AE4"/>
    <w:rsid w:val="00686828"/>
    <w:rsid w:val="00686AA1"/>
    <w:rsid w:val="00686C56"/>
    <w:rsid w:val="00686C68"/>
    <w:rsid w:val="00686FF4"/>
    <w:rsid w:val="006870D7"/>
    <w:rsid w:val="006875D1"/>
    <w:rsid w:val="0068768A"/>
    <w:rsid w:val="00687E54"/>
    <w:rsid w:val="00690188"/>
    <w:rsid w:val="0069049E"/>
    <w:rsid w:val="006908F8"/>
    <w:rsid w:val="006912C1"/>
    <w:rsid w:val="0069143B"/>
    <w:rsid w:val="00691667"/>
    <w:rsid w:val="0069168A"/>
    <w:rsid w:val="006916A6"/>
    <w:rsid w:val="0069183D"/>
    <w:rsid w:val="00691C99"/>
    <w:rsid w:val="00691CBF"/>
    <w:rsid w:val="00691E81"/>
    <w:rsid w:val="00692112"/>
    <w:rsid w:val="00692167"/>
    <w:rsid w:val="006926DF"/>
    <w:rsid w:val="00692976"/>
    <w:rsid w:val="00692C54"/>
    <w:rsid w:val="00692EA8"/>
    <w:rsid w:val="00693156"/>
    <w:rsid w:val="00693704"/>
    <w:rsid w:val="006937AB"/>
    <w:rsid w:val="006939DB"/>
    <w:rsid w:val="006941B7"/>
    <w:rsid w:val="006944DD"/>
    <w:rsid w:val="00694881"/>
    <w:rsid w:val="00694A99"/>
    <w:rsid w:val="0069531D"/>
    <w:rsid w:val="006954B8"/>
    <w:rsid w:val="006959A8"/>
    <w:rsid w:val="00695C69"/>
    <w:rsid w:val="006960BF"/>
    <w:rsid w:val="0069624E"/>
    <w:rsid w:val="006962B7"/>
    <w:rsid w:val="00696371"/>
    <w:rsid w:val="00696702"/>
    <w:rsid w:val="00696883"/>
    <w:rsid w:val="00696A33"/>
    <w:rsid w:val="00696BCB"/>
    <w:rsid w:val="00696C9D"/>
    <w:rsid w:val="00696E00"/>
    <w:rsid w:val="00697282"/>
    <w:rsid w:val="00697318"/>
    <w:rsid w:val="006A0356"/>
    <w:rsid w:val="006A076E"/>
    <w:rsid w:val="006A0C46"/>
    <w:rsid w:val="006A0F12"/>
    <w:rsid w:val="006A10DD"/>
    <w:rsid w:val="006A11C3"/>
    <w:rsid w:val="006A15B0"/>
    <w:rsid w:val="006A18A4"/>
    <w:rsid w:val="006A1C67"/>
    <w:rsid w:val="006A1E2E"/>
    <w:rsid w:val="006A25D1"/>
    <w:rsid w:val="006A27F5"/>
    <w:rsid w:val="006A2EB2"/>
    <w:rsid w:val="006A308D"/>
    <w:rsid w:val="006A31F9"/>
    <w:rsid w:val="006A3361"/>
    <w:rsid w:val="006A339C"/>
    <w:rsid w:val="006A3537"/>
    <w:rsid w:val="006A3AF9"/>
    <w:rsid w:val="006A4152"/>
    <w:rsid w:val="006A428F"/>
    <w:rsid w:val="006A43C6"/>
    <w:rsid w:val="006A4497"/>
    <w:rsid w:val="006A46DB"/>
    <w:rsid w:val="006A4F78"/>
    <w:rsid w:val="006A520A"/>
    <w:rsid w:val="006A5BE6"/>
    <w:rsid w:val="006A6474"/>
    <w:rsid w:val="006A6529"/>
    <w:rsid w:val="006A6681"/>
    <w:rsid w:val="006A66BB"/>
    <w:rsid w:val="006A7767"/>
    <w:rsid w:val="006A7A43"/>
    <w:rsid w:val="006A7CFE"/>
    <w:rsid w:val="006A7D68"/>
    <w:rsid w:val="006A7E18"/>
    <w:rsid w:val="006A7E28"/>
    <w:rsid w:val="006A7F24"/>
    <w:rsid w:val="006B0119"/>
    <w:rsid w:val="006B03E1"/>
    <w:rsid w:val="006B0FBA"/>
    <w:rsid w:val="006B11B6"/>
    <w:rsid w:val="006B14BA"/>
    <w:rsid w:val="006B1852"/>
    <w:rsid w:val="006B1968"/>
    <w:rsid w:val="006B198F"/>
    <w:rsid w:val="006B1BDC"/>
    <w:rsid w:val="006B1C13"/>
    <w:rsid w:val="006B1F70"/>
    <w:rsid w:val="006B1FF4"/>
    <w:rsid w:val="006B207D"/>
    <w:rsid w:val="006B2A35"/>
    <w:rsid w:val="006B2DA3"/>
    <w:rsid w:val="006B3063"/>
    <w:rsid w:val="006B321F"/>
    <w:rsid w:val="006B322A"/>
    <w:rsid w:val="006B36CB"/>
    <w:rsid w:val="006B3889"/>
    <w:rsid w:val="006B3BC0"/>
    <w:rsid w:val="006B3EFF"/>
    <w:rsid w:val="006B40E2"/>
    <w:rsid w:val="006B43D2"/>
    <w:rsid w:val="006B43E4"/>
    <w:rsid w:val="006B4698"/>
    <w:rsid w:val="006B48F5"/>
    <w:rsid w:val="006B4960"/>
    <w:rsid w:val="006B497B"/>
    <w:rsid w:val="006B4A1D"/>
    <w:rsid w:val="006B4DF4"/>
    <w:rsid w:val="006B55CC"/>
    <w:rsid w:val="006B5B7E"/>
    <w:rsid w:val="006B5B92"/>
    <w:rsid w:val="006B6449"/>
    <w:rsid w:val="006B6754"/>
    <w:rsid w:val="006B6A97"/>
    <w:rsid w:val="006B6CB6"/>
    <w:rsid w:val="006B6E57"/>
    <w:rsid w:val="006B6F81"/>
    <w:rsid w:val="006B708F"/>
    <w:rsid w:val="006B77F7"/>
    <w:rsid w:val="006B7A09"/>
    <w:rsid w:val="006C0547"/>
    <w:rsid w:val="006C0774"/>
    <w:rsid w:val="006C0DEA"/>
    <w:rsid w:val="006C0FBB"/>
    <w:rsid w:val="006C146B"/>
    <w:rsid w:val="006C15F9"/>
    <w:rsid w:val="006C1828"/>
    <w:rsid w:val="006C195A"/>
    <w:rsid w:val="006C1C18"/>
    <w:rsid w:val="006C1D01"/>
    <w:rsid w:val="006C1E1C"/>
    <w:rsid w:val="006C216A"/>
    <w:rsid w:val="006C241A"/>
    <w:rsid w:val="006C2EF6"/>
    <w:rsid w:val="006C30D8"/>
    <w:rsid w:val="006C3234"/>
    <w:rsid w:val="006C3269"/>
    <w:rsid w:val="006C329E"/>
    <w:rsid w:val="006C3426"/>
    <w:rsid w:val="006C357E"/>
    <w:rsid w:val="006C3AD1"/>
    <w:rsid w:val="006C3E11"/>
    <w:rsid w:val="006C4244"/>
    <w:rsid w:val="006C46AB"/>
    <w:rsid w:val="006C471C"/>
    <w:rsid w:val="006C4C04"/>
    <w:rsid w:val="006C4D13"/>
    <w:rsid w:val="006C59B8"/>
    <w:rsid w:val="006C5D68"/>
    <w:rsid w:val="006C5E47"/>
    <w:rsid w:val="006C62AE"/>
    <w:rsid w:val="006C668F"/>
    <w:rsid w:val="006C6954"/>
    <w:rsid w:val="006C6CFB"/>
    <w:rsid w:val="006C752B"/>
    <w:rsid w:val="006C7643"/>
    <w:rsid w:val="006C77C0"/>
    <w:rsid w:val="006D01EF"/>
    <w:rsid w:val="006D0813"/>
    <w:rsid w:val="006D0BD3"/>
    <w:rsid w:val="006D0CAE"/>
    <w:rsid w:val="006D0D24"/>
    <w:rsid w:val="006D0DE7"/>
    <w:rsid w:val="006D25E8"/>
    <w:rsid w:val="006D26F3"/>
    <w:rsid w:val="006D3464"/>
    <w:rsid w:val="006D3A6E"/>
    <w:rsid w:val="006D42EC"/>
    <w:rsid w:val="006D43B9"/>
    <w:rsid w:val="006D4654"/>
    <w:rsid w:val="006D47F4"/>
    <w:rsid w:val="006D495D"/>
    <w:rsid w:val="006D4A1C"/>
    <w:rsid w:val="006D531E"/>
    <w:rsid w:val="006D5660"/>
    <w:rsid w:val="006D5A04"/>
    <w:rsid w:val="006D5AD8"/>
    <w:rsid w:val="006D5EA6"/>
    <w:rsid w:val="006D6339"/>
    <w:rsid w:val="006D6470"/>
    <w:rsid w:val="006D672C"/>
    <w:rsid w:val="006D6A19"/>
    <w:rsid w:val="006D6C0B"/>
    <w:rsid w:val="006D6D6E"/>
    <w:rsid w:val="006D6EA9"/>
    <w:rsid w:val="006D750A"/>
    <w:rsid w:val="006D7AFF"/>
    <w:rsid w:val="006D7E3F"/>
    <w:rsid w:val="006E014D"/>
    <w:rsid w:val="006E06D9"/>
    <w:rsid w:val="006E09B6"/>
    <w:rsid w:val="006E1061"/>
    <w:rsid w:val="006E10C2"/>
    <w:rsid w:val="006E1385"/>
    <w:rsid w:val="006E13F5"/>
    <w:rsid w:val="006E176D"/>
    <w:rsid w:val="006E17B7"/>
    <w:rsid w:val="006E191F"/>
    <w:rsid w:val="006E1BD1"/>
    <w:rsid w:val="006E21E5"/>
    <w:rsid w:val="006E2261"/>
    <w:rsid w:val="006E227D"/>
    <w:rsid w:val="006E251D"/>
    <w:rsid w:val="006E2655"/>
    <w:rsid w:val="006E2BDF"/>
    <w:rsid w:val="006E2D59"/>
    <w:rsid w:val="006E363C"/>
    <w:rsid w:val="006E3883"/>
    <w:rsid w:val="006E3B39"/>
    <w:rsid w:val="006E3DB8"/>
    <w:rsid w:val="006E3F75"/>
    <w:rsid w:val="006E4B43"/>
    <w:rsid w:val="006E4E42"/>
    <w:rsid w:val="006E522C"/>
    <w:rsid w:val="006E587B"/>
    <w:rsid w:val="006E58DD"/>
    <w:rsid w:val="006E5ADC"/>
    <w:rsid w:val="006E5B04"/>
    <w:rsid w:val="006E5D71"/>
    <w:rsid w:val="006E612D"/>
    <w:rsid w:val="006E64BE"/>
    <w:rsid w:val="006E6531"/>
    <w:rsid w:val="006E6E72"/>
    <w:rsid w:val="006E7355"/>
    <w:rsid w:val="006E7613"/>
    <w:rsid w:val="006E7718"/>
    <w:rsid w:val="006E7FE2"/>
    <w:rsid w:val="006F06A2"/>
    <w:rsid w:val="006F0FBC"/>
    <w:rsid w:val="006F1299"/>
    <w:rsid w:val="006F1D33"/>
    <w:rsid w:val="006F1E59"/>
    <w:rsid w:val="006F1FBB"/>
    <w:rsid w:val="006F2169"/>
    <w:rsid w:val="006F2884"/>
    <w:rsid w:val="006F2B0A"/>
    <w:rsid w:val="006F2EE9"/>
    <w:rsid w:val="006F33EC"/>
    <w:rsid w:val="006F342E"/>
    <w:rsid w:val="006F3485"/>
    <w:rsid w:val="006F370E"/>
    <w:rsid w:val="006F3B4E"/>
    <w:rsid w:val="006F41C3"/>
    <w:rsid w:val="006F4330"/>
    <w:rsid w:val="006F440F"/>
    <w:rsid w:val="006F4B8E"/>
    <w:rsid w:val="006F512E"/>
    <w:rsid w:val="006F515D"/>
    <w:rsid w:val="006F5592"/>
    <w:rsid w:val="006F5A10"/>
    <w:rsid w:val="006F5A59"/>
    <w:rsid w:val="006F5B6D"/>
    <w:rsid w:val="006F61E1"/>
    <w:rsid w:val="006F6598"/>
    <w:rsid w:val="006F66DA"/>
    <w:rsid w:val="006F68E8"/>
    <w:rsid w:val="006F6A12"/>
    <w:rsid w:val="006F7340"/>
    <w:rsid w:val="006F780A"/>
    <w:rsid w:val="00700423"/>
    <w:rsid w:val="007004E7"/>
    <w:rsid w:val="007005F1"/>
    <w:rsid w:val="00700925"/>
    <w:rsid w:val="00700A17"/>
    <w:rsid w:val="00700B9F"/>
    <w:rsid w:val="00700EDD"/>
    <w:rsid w:val="00700F02"/>
    <w:rsid w:val="00701401"/>
    <w:rsid w:val="0070148C"/>
    <w:rsid w:val="00702135"/>
    <w:rsid w:val="0070236F"/>
    <w:rsid w:val="00702446"/>
    <w:rsid w:val="0070255D"/>
    <w:rsid w:val="007025AA"/>
    <w:rsid w:val="00702622"/>
    <w:rsid w:val="00702688"/>
    <w:rsid w:val="007028F3"/>
    <w:rsid w:val="00702A15"/>
    <w:rsid w:val="00702F01"/>
    <w:rsid w:val="00702FA3"/>
    <w:rsid w:val="007034EC"/>
    <w:rsid w:val="0070399C"/>
    <w:rsid w:val="00703B84"/>
    <w:rsid w:val="00703C8D"/>
    <w:rsid w:val="00703E3F"/>
    <w:rsid w:val="007042B8"/>
    <w:rsid w:val="00704762"/>
    <w:rsid w:val="007047C4"/>
    <w:rsid w:val="00704F41"/>
    <w:rsid w:val="00705604"/>
    <w:rsid w:val="0070594E"/>
    <w:rsid w:val="00705B12"/>
    <w:rsid w:val="00705BB6"/>
    <w:rsid w:val="00705E54"/>
    <w:rsid w:val="00706538"/>
    <w:rsid w:val="00706597"/>
    <w:rsid w:val="007075A9"/>
    <w:rsid w:val="00707C24"/>
    <w:rsid w:val="00707D44"/>
    <w:rsid w:val="00710315"/>
    <w:rsid w:val="00710619"/>
    <w:rsid w:val="007107A3"/>
    <w:rsid w:val="00710E96"/>
    <w:rsid w:val="0071113E"/>
    <w:rsid w:val="0071127D"/>
    <w:rsid w:val="00711515"/>
    <w:rsid w:val="00711637"/>
    <w:rsid w:val="0071188B"/>
    <w:rsid w:val="00711B54"/>
    <w:rsid w:val="00711F66"/>
    <w:rsid w:val="00712165"/>
    <w:rsid w:val="00712FAC"/>
    <w:rsid w:val="00713546"/>
    <w:rsid w:val="00713798"/>
    <w:rsid w:val="00713CF4"/>
    <w:rsid w:val="00714005"/>
    <w:rsid w:val="007141A7"/>
    <w:rsid w:val="00714222"/>
    <w:rsid w:val="007144E6"/>
    <w:rsid w:val="007146C8"/>
    <w:rsid w:val="0071482A"/>
    <w:rsid w:val="00715059"/>
    <w:rsid w:val="007151EA"/>
    <w:rsid w:val="007153AF"/>
    <w:rsid w:val="0071546C"/>
    <w:rsid w:val="00715DE2"/>
    <w:rsid w:val="00716207"/>
    <w:rsid w:val="007162B6"/>
    <w:rsid w:val="00716721"/>
    <w:rsid w:val="00716A4C"/>
    <w:rsid w:val="00716CEA"/>
    <w:rsid w:val="00716D32"/>
    <w:rsid w:val="0071728B"/>
    <w:rsid w:val="007177FC"/>
    <w:rsid w:val="00717823"/>
    <w:rsid w:val="007179B8"/>
    <w:rsid w:val="00717A9F"/>
    <w:rsid w:val="00721295"/>
    <w:rsid w:val="00721362"/>
    <w:rsid w:val="0072145A"/>
    <w:rsid w:val="0072149A"/>
    <w:rsid w:val="007221EE"/>
    <w:rsid w:val="0072284E"/>
    <w:rsid w:val="0072289C"/>
    <w:rsid w:val="0072297A"/>
    <w:rsid w:val="00722F80"/>
    <w:rsid w:val="007230BF"/>
    <w:rsid w:val="00723226"/>
    <w:rsid w:val="00723346"/>
    <w:rsid w:val="007233BA"/>
    <w:rsid w:val="007233D3"/>
    <w:rsid w:val="0072388C"/>
    <w:rsid w:val="007239FD"/>
    <w:rsid w:val="00723E5C"/>
    <w:rsid w:val="00724191"/>
    <w:rsid w:val="00724240"/>
    <w:rsid w:val="007242E0"/>
    <w:rsid w:val="00724553"/>
    <w:rsid w:val="007245E1"/>
    <w:rsid w:val="00724617"/>
    <w:rsid w:val="0072498E"/>
    <w:rsid w:val="00725050"/>
    <w:rsid w:val="007257AF"/>
    <w:rsid w:val="00725C2F"/>
    <w:rsid w:val="00725C6A"/>
    <w:rsid w:val="00725E01"/>
    <w:rsid w:val="00726269"/>
    <w:rsid w:val="0072634F"/>
    <w:rsid w:val="0072735B"/>
    <w:rsid w:val="007275CD"/>
    <w:rsid w:val="007276B3"/>
    <w:rsid w:val="00727AA7"/>
    <w:rsid w:val="00727ADA"/>
    <w:rsid w:val="00727B0D"/>
    <w:rsid w:val="00727D7E"/>
    <w:rsid w:val="007300FD"/>
    <w:rsid w:val="00730318"/>
    <w:rsid w:val="0073034C"/>
    <w:rsid w:val="00730C60"/>
    <w:rsid w:val="00730D30"/>
    <w:rsid w:val="007311BD"/>
    <w:rsid w:val="007313EA"/>
    <w:rsid w:val="00731553"/>
    <w:rsid w:val="00731904"/>
    <w:rsid w:val="00731AE0"/>
    <w:rsid w:val="00731B95"/>
    <w:rsid w:val="007321F6"/>
    <w:rsid w:val="00732383"/>
    <w:rsid w:val="007323A8"/>
    <w:rsid w:val="007323B4"/>
    <w:rsid w:val="00732461"/>
    <w:rsid w:val="0073310B"/>
    <w:rsid w:val="0073352F"/>
    <w:rsid w:val="007336B9"/>
    <w:rsid w:val="00734184"/>
    <w:rsid w:val="007344F7"/>
    <w:rsid w:val="007348FA"/>
    <w:rsid w:val="00734D9E"/>
    <w:rsid w:val="0073579B"/>
    <w:rsid w:val="0073589A"/>
    <w:rsid w:val="00735997"/>
    <w:rsid w:val="0073599C"/>
    <w:rsid w:val="00735F50"/>
    <w:rsid w:val="007362C0"/>
    <w:rsid w:val="00736415"/>
    <w:rsid w:val="00736626"/>
    <w:rsid w:val="00736695"/>
    <w:rsid w:val="00736BAB"/>
    <w:rsid w:val="00736BC1"/>
    <w:rsid w:val="0073774F"/>
    <w:rsid w:val="007377C4"/>
    <w:rsid w:val="00737876"/>
    <w:rsid w:val="00737A83"/>
    <w:rsid w:val="00737AF8"/>
    <w:rsid w:val="00737BE7"/>
    <w:rsid w:val="00737D4B"/>
    <w:rsid w:val="00737F2C"/>
    <w:rsid w:val="00740174"/>
    <w:rsid w:val="007401D2"/>
    <w:rsid w:val="007402EE"/>
    <w:rsid w:val="007404A0"/>
    <w:rsid w:val="0074056D"/>
    <w:rsid w:val="00740B9E"/>
    <w:rsid w:val="00740BFC"/>
    <w:rsid w:val="00740C69"/>
    <w:rsid w:val="00741743"/>
    <w:rsid w:val="007422B1"/>
    <w:rsid w:val="00742529"/>
    <w:rsid w:val="007427C6"/>
    <w:rsid w:val="007428E4"/>
    <w:rsid w:val="0074316A"/>
    <w:rsid w:val="00743923"/>
    <w:rsid w:val="00743A3F"/>
    <w:rsid w:val="00743B1E"/>
    <w:rsid w:val="00743C0E"/>
    <w:rsid w:val="00743C57"/>
    <w:rsid w:val="0074421B"/>
    <w:rsid w:val="0074447D"/>
    <w:rsid w:val="00744560"/>
    <w:rsid w:val="00744B47"/>
    <w:rsid w:val="00744E2D"/>
    <w:rsid w:val="00744F03"/>
    <w:rsid w:val="0074530A"/>
    <w:rsid w:val="0074535C"/>
    <w:rsid w:val="0074552F"/>
    <w:rsid w:val="00745CD4"/>
    <w:rsid w:val="00745FEA"/>
    <w:rsid w:val="00746031"/>
    <w:rsid w:val="00746035"/>
    <w:rsid w:val="0074607F"/>
    <w:rsid w:val="00746390"/>
    <w:rsid w:val="00746437"/>
    <w:rsid w:val="00746E9D"/>
    <w:rsid w:val="00747209"/>
    <w:rsid w:val="007477D7"/>
    <w:rsid w:val="00747D1D"/>
    <w:rsid w:val="00747EAC"/>
    <w:rsid w:val="00747EDD"/>
    <w:rsid w:val="00747FC9"/>
    <w:rsid w:val="00747FF7"/>
    <w:rsid w:val="007503DD"/>
    <w:rsid w:val="0075067D"/>
    <w:rsid w:val="00751092"/>
    <w:rsid w:val="0075155A"/>
    <w:rsid w:val="00751DC9"/>
    <w:rsid w:val="0075227A"/>
    <w:rsid w:val="00752624"/>
    <w:rsid w:val="007526A6"/>
    <w:rsid w:val="00752853"/>
    <w:rsid w:val="00752A13"/>
    <w:rsid w:val="007532F6"/>
    <w:rsid w:val="0075348A"/>
    <w:rsid w:val="0075359F"/>
    <w:rsid w:val="00753716"/>
    <w:rsid w:val="00753819"/>
    <w:rsid w:val="0075391A"/>
    <w:rsid w:val="00753D92"/>
    <w:rsid w:val="007540FF"/>
    <w:rsid w:val="007547BE"/>
    <w:rsid w:val="00754904"/>
    <w:rsid w:val="007549C9"/>
    <w:rsid w:val="0075512E"/>
    <w:rsid w:val="00755330"/>
    <w:rsid w:val="0075547F"/>
    <w:rsid w:val="007557E0"/>
    <w:rsid w:val="0075628A"/>
    <w:rsid w:val="00756299"/>
    <w:rsid w:val="0075667B"/>
    <w:rsid w:val="00756772"/>
    <w:rsid w:val="00756B1D"/>
    <w:rsid w:val="00757653"/>
    <w:rsid w:val="00757D7F"/>
    <w:rsid w:val="00757F21"/>
    <w:rsid w:val="00760206"/>
    <w:rsid w:val="0076099E"/>
    <w:rsid w:val="00761101"/>
    <w:rsid w:val="007612EB"/>
    <w:rsid w:val="00761FF1"/>
    <w:rsid w:val="007622FE"/>
    <w:rsid w:val="00762509"/>
    <w:rsid w:val="00762826"/>
    <w:rsid w:val="00762B57"/>
    <w:rsid w:val="00762B88"/>
    <w:rsid w:val="0076312F"/>
    <w:rsid w:val="00763401"/>
    <w:rsid w:val="0076393B"/>
    <w:rsid w:val="00763A64"/>
    <w:rsid w:val="00763AE2"/>
    <w:rsid w:val="0076486B"/>
    <w:rsid w:val="00765067"/>
    <w:rsid w:val="007650A4"/>
    <w:rsid w:val="00765870"/>
    <w:rsid w:val="00765A2B"/>
    <w:rsid w:val="00765ACB"/>
    <w:rsid w:val="00765B5B"/>
    <w:rsid w:val="00765D88"/>
    <w:rsid w:val="007660FD"/>
    <w:rsid w:val="00766365"/>
    <w:rsid w:val="00766EA0"/>
    <w:rsid w:val="0076708D"/>
    <w:rsid w:val="00767276"/>
    <w:rsid w:val="00767717"/>
    <w:rsid w:val="00767BCC"/>
    <w:rsid w:val="00767D34"/>
    <w:rsid w:val="00767E3D"/>
    <w:rsid w:val="00770063"/>
    <w:rsid w:val="0077019A"/>
    <w:rsid w:val="0077055A"/>
    <w:rsid w:val="007707A5"/>
    <w:rsid w:val="00770B9D"/>
    <w:rsid w:val="00770BC8"/>
    <w:rsid w:val="00770F0C"/>
    <w:rsid w:val="00771358"/>
    <w:rsid w:val="00771A35"/>
    <w:rsid w:val="00771AC0"/>
    <w:rsid w:val="00771BD2"/>
    <w:rsid w:val="00772289"/>
    <w:rsid w:val="007731EB"/>
    <w:rsid w:val="007734C3"/>
    <w:rsid w:val="00773AA3"/>
    <w:rsid w:val="00774299"/>
    <w:rsid w:val="007744D5"/>
    <w:rsid w:val="00774AE6"/>
    <w:rsid w:val="00774FBD"/>
    <w:rsid w:val="00775421"/>
    <w:rsid w:val="0077562A"/>
    <w:rsid w:val="00775CC7"/>
    <w:rsid w:val="00775CCD"/>
    <w:rsid w:val="00775FF3"/>
    <w:rsid w:val="0077605A"/>
    <w:rsid w:val="00776064"/>
    <w:rsid w:val="007761FD"/>
    <w:rsid w:val="007768B8"/>
    <w:rsid w:val="00776986"/>
    <w:rsid w:val="00776AD9"/>
    <w:rsid w:val="00776FC7"/>
    <w:rsid w:val="00777390"/>
    <w:rsid w:val="007774B1"/>
    <w:rsid w:val="00777B9B"/>
    <w:rsid w:val="00777E45"/>
    <w:rsid w:val="0078070E"/>
    <w:rsid w:val="007819C0"/>
    <w:rsid w:val="00781D51"/>
    <w:rsid w:val="00781DB0"/>
    <w:rsid w:val="007820E2"/>
    <w:rsid w:val="00782275"/>
    <w:rsid w:val="0078251D"/>
    <w:rsid w:val="0078303F"/>
    <w:rsid w:val="00783720"/>
    <w:rsid w:val="00783904"/>
    <w:rsid w:val="007839FF"/>
    <w:rsid w:val="007843E7"/>
    <w:rsid w:val="007846A5"/>
    <w:rsid w:val="007846D2"/>
    <w:rsid w:val="007847B0"/>
    <w:rsid w:val="00784836"/>
    <w:rsid w:val="00784A47"/>
    <w:rsid w:val="00784A65"/>
    <w:rsid w:val="00784AD4"/>
    <w:rsid w:val="00784EF4"/>
    <w:rsid w:val="00785302"/>
    <w:rsid w:val="007855B6"/>
    <w:rsid w:val="00785607"/>
    <w:rsid w:val="00785868"/>
    <w:rsid w:val="00786042"/>
    <w:rsid w:val="00786B15"/>
    <w:rsid w:val="00786D2F"/>
    <w:rsid w:val="0078713F"/>
    <w:rsid w:val="007875B7"/>
    <w:rsid w:val="0078783A"/>
    <w:rsid w:val="007879CF"/>
    <w:rsid w:val="00787E93"/>
    <w:rsid w:val="00790003"/>
    <w:rsid w:val="00790103"/>
    <w:rsid w:val="007908BF"/>
    <w:rsid w:val="007909BC"/>
    <w:rsid w:val="00790E3B"/>
    <w:rsid w:val="00790EE0"/>
    <w:rsid w:val="00790F13"/>
    <w:rsid w:val="00790F45"/>
    <w:rsid w:val="00791141"/>
    <w:rsid w:val="00791728"/>
    <w:rsid w:val="00791810"/>
    <w:rsid w:val="007919A4"/>
    <w:rsid w:val="007919E2"/>
    <w:rsid w:val="0079256D"/>
    <w:rsid w:val="00792881"/>
    <w:rsid w:val="00792C3F"/>
    <w:rsid w:val="00793497"/>
    <w:rsid w:val="00793932"/>
    <w:rsid w:val="00793BA3"/>
    <w:rsid w:val="00793D73"/>
    <w:rsid w:val="00793F2C"/>
    <w:rsid w:val="00793FA8"/>
    <w:rsid w:val="0079403E"/>
    <w:rsid w:val="007942E8"/>
    <w:rsid w:val="00794840"/>
    <w:rsid w:val="00794A1E"/>
    <w:rsid w:val="007950D5"/>
    <w:rsid w:val="007953BB"/>
    <w:rsid w:val="007958D5"/>
    <w:rsid w:val="00795A0F"/>
    <w:rsid w:val="00795CAD"/>
    <w:rsid w:val="00795FC8"/>
    <w:rsid w:val="007960B9"/>
    <w:rsid w:val="007961AB"/>
    <w:rsid w:val="00796D60"/>
    <w:rsid w:val="00796DC9"/>
    <w:rsid w:val="00797002"/>
    <w:rsid w:val="00797003"/>
    <w:rsid w:val="00797216"/>
    <w:rsid w:val="007975AE"/>
    <w:rsid w:val="007A0076"/>
    <w:rsid w:val="007A0182"/>
    <w:rsid w:val="007A01FE"/>
    <w:rsid w:val="007A0477"/>
    <w:rsid w:val="007A05A9"/>
    <w:rsid w:val="007A09C9"/>
    <w:rsid w:val="007A0A84"/>
    <w:rsid w:val="007A1E40"/>
    <w:rsid w:val="007A1FA8"/>
    <w:rsid w:val="007A2728"/>
    <w:rsid w:val="007A2FCA"/>
    <w:rsid w:val="007A3625"/>
    <w:rsid w:val="007A3778"/>
    <w:rsid w:val="007A3D75"/>
    <w:rsid w:val="007A3ED2"/>
    <w:rsid w:val="007A4079"/>
    <w:rsid w:val="007A40C3"/>
    <w:rsid w:val="007A4170"/>
    <w:rsid w:val="007A4777"/>
    <w:rsid w:val="007A54EB"/>
    <w:rsid w:val="007A5835"/>
    <w:rsid w:val="007A66DC"/>
    <w:rsid w:val="007A6864"/>
    <w:rsid w:val="007A6ADC"/>
    <w:rsid w:val="007A6B19"/>
    <w:rsid w:val="007A6C60"/>
    <w:rsid w:val="007A6E49"/>
    <w:rsid w:val="007A71FF"/>
    <w:rsid w:val="007A73D0"/>
    <w:rsid w:val="007A7AE8"/>
    <w:rsid w:val="007A7D2C"/>
    <w:rsid w:val="007A7FC7"/>
    <w:rsid w:val="007B002C"/>
    <w:rsid w:val="007B0491"/>
    <w:rsid w:val="007B04DD"/>
    <w:rsid w:val="007B04E4"/>
    <w:rsid w:val="007B07ED"/>
    <w:rsid w:val="007B0A96"/>
    <w:rsid w:val="007B150D"/>
    <w:rsid w:val="007B16B0"/>
    <w:rsid w:val="007B1E60"/>
    <w:rsid w:val="007B2938"/>
    <w:rsid w:val="007B29D2"/>
    <w:rsid w:val="007B3321"/>
    <w:rsid w:val="007B350F"/>
    <w:rsid w:val="007B3546"/>
    <w:rsid w:val="007B3E82"/>
    <w:rsid w:val="007B3EB7"/>
    <w:rsid w:val="007B3F09"/>
    <w:rsid w:val="007B42EB"/>
    <w:rsid w:val="007B458D"/>
    <w:rsid w:val="007B48F6"/>
    <w:rsid w:val="007B4BC8"/>
    <w:rsid w:val="007B4C64"/>
    <w:rsid w:val="007B4EA5"/>
    <w:rsid w:val="007B5146"/>
    <w:rsid w:val="007B52C9"/>
    <w:rsid w:val="007B55EB"/>
    <w:rsid w:val="007B5CD9"/>
    <w:rsid w:val="007B5D02"/>
    <w:rsid w:val="007B5D53"/>
    <w:rsid w:val="007B5ED6"/>
    <w:rsid w:val="007B623D"/>
    <w:rsid w:val="007B665A"/>
    <w:rsid w:val="007B6CC4"/>
    <w:rsid w:val="007B6F5F"/>
    <w:rsid w:val="007B6FC3"/>
    <w:rsid w:val="007B71A7"/>
    <w:rsid w:val="007B72B1"/>
    <w:rsid w:val="007B7839"/>
    <w:rsid w:val="007B7C98"/>
    <w:rsid w:val="007B7DF9"/>
    <w:rsid w:val="007B7EB5"/>
    <w:rsid w:val="007C044D"/>
    <w:rsid w:val="007C0565"/>
    <w:rsid w:val="007C09E9"/>
    <w:rsid w:val="007C0A73"/>
    <w:rsid w:val="007C0ACA"/>
    <w:rsid w:val="007C0EFB"/>
    <w:rsid w:val="007C169E"/>
    <w:rsid w:val="007C1AB3"/>
    <w:rsid w:val="007C25BE"/>
    <w:rsid w:val="007C2BC7"/>
    <w:rsid w:val="007C304A"/>
    <w:rsid w:val="007C314B"/>
    <w:rsid w:val="007C32FD"/>
    <w:rsid w:val="007C34C8"/>
    <w:rsid w:val="007C389C"/>
    <w:rsid w:val="007C3D9C"/>
    <w:rsid w:val="007C3F84"/>
    <w:rsid w:val="007C450F"/>
    <w:rsid w:val="007C4E0C"/>
    <w:rsid w:val="007C4ECF"/>
    <w:rsid w:val="007C5180"/>
    <w:rsid w:val="007C55C2"/>
    <w:rsid w:val="007C594D"/>
    <w:rsid w:val="007C5BEE"/>
    <w:rsid w:val="007C5C4E"/>
    <w:rsid w:val="007C5DF0"/>
    <w:rsid w:val="007C6060"/>
    <w:rsid w:val="007C60BD"/>
    <w:rsid w:val="007C634B"/>
    <w:rsid w:val="007C66BD"/>
    <w:rsid w:val="007C6B30"/>
    <w:rsid w:val="007C6D11"/>
    <w:rsid w:val="007D01F9"/>
    <w:rsid w:val="007D04BC"/>
    <w:rsid w:val="007D058D"/>
    <w:rsid w:val="007D0A52"/>
    <w:rsid w:val="007D0ED7"/>
    <w:rsid w:val="007D10B5"/>
    <w:rsid w:val="007D1301"/>
    <w:rsid w:val="007D16E9"/>
    <w:rsid w:val="007D1C00"/>
    <w:rsid w:val="007D1CBA"/>
    <w:rsid w:val="007D1D77"/>
    <w:rsid w:val="007D1EE4"/>
    <w:rsid w:val="007D2062"/>
    <w:rsid w:val="007D2561"/>
    <w:rsid w:val="007D2D2A"/>
    <w:rsid w:val="007D2FF6"/>
    <w:rsid w:val="007D30ED"/>
    <w:rsid w:val="007D3389"/>
    <w:rsid w:val="007D34E7"/>
    <w:rsid w:val="007D3526"/>
    <w:rsid w:val="007D3759"/>
    <w:rsid w:val="007D3932"/>
    <w:rsid w:val="007D4D0C"/>
    <w:rsid w:val="007D50BF"/>
    <w:rsid w:val="007D52B4"/>
    <w:rsid w:val="007D557B"/>
    <w:rsid w:val="007D559D"/>
    <w:rsid w:val="007D5B26"/>
    <w:rsid w:val="007D5B8F"/>
    <w:rsid w:val="007D5E2B"/>
    <w:rsid w:val="007D6031"/>
    <w:rsid w:val="007D6283"/>
    <w:rsid w:val="007D6501"/>
    <w:rsid w:val="007D6865"/>
    <w:rsid w:val="007D6C3D"/>
    <w:rsid w:val="007D6D76"/>
    <w:rsid w:val="007D6EA3"/>
    <w:rsid w:val="007D7094"/>
    <w:rsid w:val="007D759D"/>
    <w:rsid w:val="007D7BBC"/>
    <w:rsid w:val="007D7CF9"/>
    <w:rsid w:val="007D7DFA"/>
    <w:rsid w:val="007D7DFF"/>
    <w:rsid w:val="007D7E6D"/>
    <w:rsid w:val="007E05B8"/>
    <w:rsid w:val="007E0639"/>
    <w:rsid w:val="007E0AC2"/>
    <w:rsid w:val="007E0D53"/>
    <w:rsid w:val="007E0DD9"/>
    <w:rsid w:val="007E0EAF"/>
    <w:rsid w:val="007E1814"/>
    <w:rsid w:val="007E1A92"/>
    <w:rsid w:val="007E1F30"/>
    <w:rsid w:val="007E2069"/>
    <w:rsid w:val="007E225E"/>
    <w:rsid w:val="007E23CC"/>
    <w:rsid w:val="007E253B"/>
    <w:rsid w:val="007E2727"/>
    <w:rsid w:val="007E2AB7"/>
    <w:rsid w:val="007E2C7B"/>
    <w:rsid w:val="007E2D51"/>
    <w:rsid w:val="007E3508"/>
    <w:rsid w:val="007E3DE2"/>
    <w:rsid w:val="007E486F"/>
    <w:rsid w:val="007E491D"/>
    <w:rsid w:val="007E4949"/>
    <w:rsid w:val="007E4D2D"/>
    <w:rsid w:val="007E5480"/>
    <w:rsid w:val="007E56D9"/>
    <w:rsid w:val="007E5852"/>
    <w:rsid w:val="007E5FF8"/>
    <w:rsid w:val="007E646A"/>
    <w:rsid w:val="007E65B5"/>
    <w:rsid w:val="007E692D"/>
    <w:rsid w:val="007E6D2D"/>
    <w:rsid w:val="007E6E78"/>
    <w:rsid w:val="007E6EF2"/>
    <w:rsid w:val="007E70A3"/>
    <w:rsid w:val="007E748C"/>
    <w:rsid w:val="007E7FF8"/>
    <w:rsid w:val="007F00C5"/>
    <w:rsid w:val="007F0EFE"/>
    <w:rsid w:val="007F1299"/>
    <w:rsid w:val="007F1772"/>
    <w:rsid w:val="007F1B76"/>
    <w:rsid w:val="007F1EBB"/>
    <w:rsid w:val="007F2035"/>
    <w:rsid w:val="007F2159"/>
    <w:rsid w:val="007F267E"/>
    <w:rsid w:val="007F277C"/>
    <w:rsid w:val="007F27F0"/>
    <w:rsid w:val="007F3129"/>
    <w:rsid w:val="007F326D"/>
    <w:rsid w:val="007F3445"/>
    <w:rsid w:val="007F36F2"/>
    <w:rsid w:val="007F38D8"/>
    <w:rsid w:val="007F3B73"/>
    <w:rsid w:val="007F3D50"/>
    <w:rsid w:val="007F4355"/>
    <w:rsid w:val="007F44E6"/>
    <w:rsid w:val="007F45B3"/>
    <w:rsid w:val="007F5B23"/>
    <w:rsid w:val="007F5D5D"/>
    <w:rsid w:val="007F5EF4"/>
    <w:rsid w:val="007F62B0"/>
    <w:rsid w:val="007F67BC"/>
    <w:rsid w:val="007F68EC"/>
    <w:rsid w:val="007F6BA7"/>
    <w:rsid w:val="007F6F0B"/>
    <w:rsid w:val="007F7066"/>
    <w:rsid w:val="007F71E4"/>
    <w:rsid w:val="007F7BC1"/>
    <w:rsid w:val="007F7F5B"/>
    <w:rsid w:val="0080075F"/>
    <w:rsid w:val="00800E72"/>
    <w:rsid w:val="0080127B"/>
    <w:rsid w:val="00801777"/>
    <w:rsid w:val="00801B7A"/>
    <w:rsid w:val="00802142"/>
    <w:rsid w:val="00803005"/>
    <w:rsid w:val="0080321B"/>
    <w:rsid w:val="0080321E"/>
    <w:rsid w:val="00803387"/>
    <w:rsid w:val="0080344A"/>
    <w:rsid w:val="00803CA9"/>
    <w:rsid w:val="0080400A"/>
    <w:rsid w:val="00804082"/>
    <w:rsid w:val="008040F7"/>
    <w:rsid w:val="008041C0"/>
    <w:rsid w:val="00804410"/>
    <w:rsid w:val="008046EE"/>
    <w:rsid w:val="00804942"/>
    <w:rsid w:val="00804E0F"/>
    <w:rsid w:val="008056E8"/>
    <w:rsid w:val="00805D19"/>
    <w:rsid w:val="00805EA4"/>
    <w:rsid w:val="00806115"/>
    <w:rsid w:val="0080668B"/>
    <w:rsid w:val="00806B4B"/>
    <w:rsid w:val="008071BD"/>
    <w:rsid w:val="008072A4"/>
    <w:rsid w:val="00807A43"/>
    <w:rsid w:val="00807DA7"/>
    <w:rsid w:val="00807F17"/>
    <w:rsid w:val="008100AF"/>
    <w:rsid w:val="00810804"/>
    <w:rsid w:val="00810BF8"/>
    <w:rsid w:val="008110E6"/>
    <w:rsid w:val="0081124C"/>
    <w:rsid w:val="00811430"/>
    <w:rsid w:val="00811666"/>
    <w:rsid w:val="008118DF"/>
    <w:rsid w:val="008119D5"/>
    <w:rsid w:val="00811FC8"/>
    <w:rsid w:val="0081219D"/>
    <w:rsid w:val="00812216"/>
    <w:rsid w:val="008123B8"/>
    <w:rsid w:val="0081289F"/>
    <w:rsid w:val="008128D8"/>
    <w:rsid w:val="008129D9"/>
    <w:rsid w:val="00813206"/>
    <w:rsid w:val="008135BD"/>
    <w:rsid w:val="00813682"/>
    <w:rsid w:val="008138A7"/>
    <w:rsid w:val="008139FA"/>
    <w:rsid w:val="00813EB4"/>
    <w:rsid w:val="0081411A"/>
    <w:rsid w:val="00814173"/>
    <w:rsid w:val="008142FB"/>
    <w:rsid w:val="008143AC"/>
    <w:rsid w:val="00814487"/>
    <w:rsid w:val="008144BB"/>
    <w:rsid w:val="00814A34"/>
    <w:rsid w:val="00815100"/>
    <w:rsid w:val="008151B0"/>
    <w:rsid w:val="008156E8"/>
    <w:rsid w:val="00815D13"/>
    <w:rsid w:val="00815FA2"/>
    <w:rsid w:val="008161F1"/>
    <w:rsid w:val="0081688D"/>
    <w:rsid w:val="0081698D"/>
    <w:rsid w:val="00817170"/>
    <w:rsid w:val="00817319"/>
    <w:rsid w:val="008174C3"/>
    <w:rsid w:val="00817999"/>
    <w:rsid w:val="00817D64"/>
    <w:rsid w:val="0082002B"/>
    <w:rsid w:val="00820305"/>
    <w:rsid w:val="0082051F"/>
    <w:rsid w:val="008209DF"/>
    <w:rsid w:val="00821692"/>
    <w:rsid w:val="00821748"/>
    <w:rsid w:val="00821AA1"/>
    <w:rsid w:val="008221B9"/>
    <w:rsid w:val="008225F9"/>
    <w:rsid w:val="008228F6"/>
    <w:rsid w:val="00822BDD"/>
    <w:rsid w:val="00822D2D"/>
    <w:rsid w:val="0082315D"/>
    <w:rsid w:val="00823474"/>
    <w:rsid w:val="00823714"/>
    <w:rsid w:val="008240D4"/>
    <w:rsid w:val="008244BA"/>
    <w:rsid w:val="00824515"/>
    <w:rsid w:val="008245F1"/>
    <w:rsid w:val="008246B0"/>
    <w:rsid w:val="008249FA"/>
    <w:rsid w:val="008252FA"/>
    <w:rsid w:val="0082538F"/>
    <w:rsid w:val="00825AB0"/>
    <w:rsid w:val="00825BBB"/>
    <w:rsid w:val="008263CB"/>
    <w:rsid w:val="008264F7"/>
    <w:rsid w:val="0082675B"/>
    <w:rsid w:val="008269B3"/>
    <w:rsid w:val="00826CDA"/>
    <w:rsid w:val="00827351"/>
    <w:rsid w:val="00827596"/>
    <w:rsid w:val="008275F3"/>
    <w:rsid w:val="00827805"/>
    <w:rsid w:val="00827F13"/>
    <w:rsid w:val="0083019B"/>
    <w:rsid w:val="0083074D"/>
    <w:rsid w:val="00830770"/>
    <w:rsid w:val="008308CA"/>
    <w:rsid w:val="00830A6F"/>
    <w:rsid w:val="00830DBE"/>
    <w:rsid w:val="008310FE"/>
    <w:rsid w:val="00831978"/>
    <w:rsid w:val="00831A05"/>
    <w:rsid w:val="00831B05"/>
    <w:rsid w:val="00831DE2"/>
    <w:rsid w:val="008321E5"/>
    <w:rsid w:val="00832BF6"/>
    <w:rsid w:val="00832E26"/>
    <w:rsid w:val="00832E78"/>
    <w:rsid w:val="00833494"/>
    <w:rsid w:val="00833A82"/>
    <w:rsid w:val="00834576"/>
    <w:rsid w:val="00834665"/>
    <w:rsid w:val="0083466D"/>
    <w:rsid w:val="008346AA"/>
    <w:rsid w:val="0083505F"/>
    <w:rsid w:val="008350FF"/>
    <w:rsid w:val="00835541"/>
    <w:rsid w:val="00835625"/>
    <w:rsid w:val="00835753"/>
    <w:rsid w:val="00835784"/>
    <w:rsid w:val="008357C0"/>
    <w:rsid w:val="00835A85"/>
    <w:rsid w:val="00835A8C"/>
    <w:rsid w:val="00835B8E"/>
    <w:rsid w:val="00835F93"/>
    <w:rsid w:val="008361AE"/>
    <w:rsid w:val="00836313"/>
    <w:rsid w:val="00836794"/>
    <w:rsid w:val="0083786B"/>
    <w:rsid w:val="008379C3"/>
    <w:rsid w:val="00837DFA"/>
    <w:rsid w:val="008403DC"/>
    <w:rsid w:val="00840488"/>
    <w:rsid w:val="008405AD"/>
    <w:rsid w:val="008406A7"/>
    <w:rsid w:val="00840870"/>
    <w:rsid w:val="00840DFB"/>
    <w:rsid w:val="00840E5E"/>
    <w:rsid w:val="00841668"/>
    <w:rsid w:val="00843975"/>
    <w:rsid w:val="00844043"/>
    <w:rsid w:val="008448A3"/>
    <w:rsid w:val="00844BDC"/>
    <w:rsid w:val="00844C21"/>
    <w:rsid w:val="00845049"/>
    <w:rsid w:val="008462ED"/>
    <w:rsid w:val="008463D0"/>
    <w:rsid w:val="0084650C"/>
    <w:rsid w:val="008469C2"/>
    <w:rsid w:val="00846CF5"/>
    <w:rsid w:val="00846DDC"/>
    <w:rsid w:val="00847519"/>
    <w:rsid w:val="00847A59"/>
    <w:rsid w:val="00847AB6"/>
    <w:rsid w:val="008501A4"/>
    <w:rsid w:val="008506CE"/>
    <w:rsid w:val="00850C1A"/>
    <w:rsid w:val="00850C5A"/>
    <w:rsid w:val="00850D56"/>
    <w:rsid w:val="00850D6D"/>
    <w:rsid w:val="00850E53"/>
    <w:rsid w:val="0085114F"/>
    <w:rsid w:val="00851C6C"/>
    <w:rsid w:val="00851CD8"/>
    <w:rsid w:val="00852336"/>
    <w:rsid w:val="00852343"/>
    <w:rsid w:val="00852556"/>
    <w:rsid w:val="00852732"/>
    <w:rsid w:val="00852CC8"/>
    <w:rsid w:val="00852CF7"/>
    <w:rsid w:val="00853825"/>
    <w:rsid w:val="008538A7"/>
    <w:rsid w:val="008542AD"/>
    <w:rsid w:val="008545DE"/>
    <w:rsid w:val="00854A3B"/>
    <w:rsid w:val="00854CAA"/>
    <w:rsid w:val="0085503C"/>
    <w:rsid w:val="008557BF"/>
    <w:rsid w:val="008558BF"/>
    <w:rsid w:val="00856111"/>
    <w:rsid w:val="00856257"/>
    <w:rsid w:val="00856445"/>
    <w:rsid w:val="00856C45"/>
    <w:rsid w:val="00856E94"/>
    <w:rsid w:val="00856FC9"/>
    <w:rsid w:val="0085746D"/>
    <w:rsid w:val="008575A3"/>
    <w:rsid w:val="0085764F"/>
    <w:rsid w:val="00860158"/>
    <w:rsid w:val="00860459"/>
    <w:rsid w:val="0086045B"/>
    <w:rsid w:val="00860DC9"/>
    <w:rsid w:val="0086107D"/>
    <w:rsid w:val="0086154C"/>
    <w:rsid w:val="00861CFC"/>
    <w:rsid w:val="00862D6C"/>
    <w:rsid w:val="00862E90"/>
    <w:rsid w:val="00863318"/>
    <w:rsid w:val="008633A2"/>
    <w:rsid w:val="00863792"/>
    <w:rsid w:val="008639A5"/>
    <w:rsid w:val="00863C2C"/>
    <w:rsid w:val="00863D4C"/>
    <w:rsid w:val="00863D6E"/>
    <w:rsid w:val="00863EAF"/>
    <w:rsid w:val="008646A1"/>
    <w:rsid w:val="008646A9"/>
    <w:rsid w:val="00864830"/>
    <w:rsid w:val="00864A7C"/>
    <w:rsid w:val="00864AA9"/>
    <w:rsid w:val="00865217"/>
    <w:rsid w:val="008657A4"/>
    <w:rsid w:val="00865A46"/>
    <w:rsid w:val="00865AE3"/>
    <w:rsid w:val="00865B28"/>
    <w:rsid w:val="00865DF4"/>
    <w:rsid w:val="00866760"/>
    <w:rsid w:val="008667D2"/>
    <w:rsid w:val="00866A7A"/>
    <w:rsid w:val="00866EAE"/>
    <w:rsid w:val="00867330"/>
    <w:rsid w:val="00867582"/>
    <w:rsid w:val="00867859"/>
    <w:rsid w:val="008709DD"/>
    <w:rsid w:val="00870A7A"/>
    <w:rsid w:val="00870AEE"/>
    <w:rsid w:val="00870D56"/>
    <w:rsid w:val="00870E63"/>
    <w:rsid w:val="0087170D"/>
    <w:rsid w:val="00871A3C"/>
    <w:rsid w:val="00871F20"/>
    <w:rsid w:val="00872403"/>
    <w:rsid w:val="00872762"/>
    <w:rsid w:val="0087316C"/>
    <w:rsid w:val="0087322F"/>
    <w:rsid w:val="00873691"/>
    <w:rsid w:val="00873780"/>
    <w:rsid w:val="00873A7C"/>
    <w:rsid w:val="00873B90"/>
    <w:rsid w:val="0087425B"/>
    <w:rsid w:val="0087426D"/>
    <w:rsid w:val="00874556"/>
    <w:rsid w:val="0087461F"/>
    <w:rsid w:val="00874E2F"/>
    <w:rsid w:val="00875807"/>
    <w:rsid w:val="008761EA"/>
    <w:rsid w:val="0087638C"/>
    <w:rsid w:val="00876730"/>
    <w:rsid w:val="008767F4"/>
    <w:rsid w:val="00876CCB"/>
    <w:rsid w:val="00876F4D"/>
    <w:rsid w:val="00877142"/>
    <w:rsid w:val="008777A7"/>
    <w:rsid w:val="00877B56"/>
    <w:rsid w:val="00877BFD"/>
    <w:rsid w:val="00877E2C"/>
    <w:rsid w:val="0088001D"/>
    <w:rsid w:val="00880403"/>
    <w:rsid w:val="0088054C"/>
    <w:rsid w:val="008809D1"/>
    <w:rsid w:val="00881070"/>
    <w:rsid w:val="0088123B"/>
    <w:rsid w:val="0088125A"/>
    <w:rsid w:val="00881372"/>
    <w:rsid w:val="008815EB"/>
    <w:rsid w:val="00881A1F"/>
    <w:rsid w:val="00882800"/>
    <w:rsid w:val="008828F7"/>
    <w:rsid w:val="00882A3C"/>
    <w:rsid w:val="00882B0A"/>
    <w:rsid w:val="008830A3"/>
    <w:rsid w:val="0088316E"/>
    <w:rsid w:val="0088324B"/>
    <w:rsid w:val="0088369A"/>
    <w:rsid w:val="00883750"/>
    <w:rsid w:val="008837AB"/>
    <w:rsid w:val="00883988"/>
    <w:rsid w:val="008839E9"/>
    <w:rsid w:val="00883E1E"/>
    <w:rsid w:val="008849A2"/>
    <w:rsid w:val="00884C00"/>
    <w:rsid w:val="00884CD8"/>
    <w:rsid w:val="008850E4"/>
    <w:rsid w:val="00885928"/>
    <w:rsid w:val="00886198"/>
    <w:rsid w:val="0088637C"/>
    <w:rsid w:val="008868B8"/>
    <w:rsid w:val="00886B91"/>
    <w:rsid w:val="00886D26"/>
    <w:rsid w:val="00886DF6"/>
    <w:rsid w:val="00886F21"/>
    <w:rsid w:val="008871A4"/>
    <w:rsid w:val="00887420"/>
    <w:rsid w:val="0088783A"/>
    <w:rsid w:val="00887D1A"/>
    <w:rsid w:val="0089086A"/>
    <w:rsid w:val="00890EFE"/>
    <w:rsid w:val="008911AE"/>
    <w:rsid w:val="008913B4"/>
    <w:rsid w:val="0089179B"/>
    <w:rsid w:val="008918FD"/>
    <w:rsid w:val="00891F3C"/>
    <w:rsid w:val="00892053"/>
    <w:rsid w:val="008923FF"/>
    <w:rsid w:val="008926E4"/>
    <w:rsid w:val="00893291"/>
    <w:rsid w:val="0089347D"/>
    <w:rsid w:val="0089385A"/>
    <w:rsid w:val="008938D2"/>
    <w:rsid w:val="00893CA6"/>
    <w:rsid w:val="00893CC4"/>
    <w:rsid w:val="00893E24"/>
    <w:rsid w:val="00894505"/>
    <w:rsid w:val="008949E1"/>
    <w:rsid w:val="00894DF4"/>
    <w:rsid w:val="00894F63"/>
    <w:rsid w:val="00895563"/>
    <w:rsid w:val="00895889"/>
    <w:rsid w:val="00895B1F"/>
    <w:rsid w:val="00896196"/>
    <w:rsid w:val="008961DF"/>
    <w:rsid w:val="00896319"/>
    <w:rsid w:val="008963F5"/>
    <w:rsid w:val="00896B22"/>
    <w:rsid w:val="00896B72"/>
    <w:rsid w:val="00896D2B"/>
    <w:rsid w:val="008970A8"/>
    <w:rsid w:val="008977B5"/>
    <w:rsid w:val="008A0066"/>
    <w:rsid w:val="008A04BD"/>
    <w:rsid w:val="008A05E6"/>
    <w:rsid w:val="008A08F7"/>
    <w:rsid w:val="008A0B1A"/>
    <w:rsid w:val="008A14AA"/>
    <w:rsid w:val="008A18D8"/>
    <w:rsid w:val="008A1A60"/>
    <w:rsid w:val="008A1B23"/>
    <w:rsid w:val="008A2059"/>
    <w:rsid w:val="008A2A24"/>
    <w:rsid w:val="008A2BED"/>
    <w:rsid w:val="008A2C8A"/>
    <w:rsid w:val="008A2C94"/>
    <w:rsid w:val="008A3027"/>
    <w:rsid w:val="008A3DBD"/>
    <w:rsid w:val="008A47BD"/>
    <w:rsid w:val="008A49AA"/>
    <w:rsid w:val="008A49DB"/>
    <w:rsid w:val="008A4A11"/>
    <w:rsid w:val="008A4A7F"/>
    <w:rsid w:val="008A4CAA"/>
    <w:rsid w:val="008A4FED"/>
    <w:rsid w:val="008A51C6"/>
    <w:rsid w:val="008A57AF"/>
    <w:rsid w:val="008A57F3"/>
    <w:rsid w:val="008A59EB"/>
    <w:rsid w:val="008A5B2D"/>
    <w:rsid w:val="008A6022"/>
    <w:rsid w:val="008A60D6"/>
    <w:rsid w:val="008A6507"/>
    <w:rsid w:val="008A6DFD"/>
    <w:rsid w:val="008A758E"/>
    <w:rsid w:val="008A76A3"/>
    <w:rsid w:val="008A7B98"/>
    <w:rsid w:val="008A7C35"/>
    <w:rsid w:val="008A7CFA"/>
    <w:rsid w:val="008A7ED9"/>
    <w:rsid w:val="008B03F4"/>
    <w:rsid w:val="008B0497"/>
    <w:rsid w:val="008B06A2"/>
    <w:rsid w:val="008B0910"/>
    <w:rsid w:val="008B11C0"/>
    <w:rsid w:val="008B1275"/>
    <w:rsid w:val="008B13CE"/>
    <w:rsid w:val="008B1477"/>
    <w:rsid w:val="008B181E"/>
    <w:rsid w:val="008B199E"/>
    <w:rsid w:val="008B1A51"/>
    <w:rsid w:val="008B1D7E"/>
    <w:rsid w:val="008B241E"/>
    <w:rsid w:val="008B27BD"/>
    <w:rsid w:val="008B2971"/>
    <w:rsid w:val="008B2BE9"/>
    <w:rsid w:val="008B2D6F"/>
    <w:rsid w:val="008B2E8A"/>
    <w:rsid w:val="008B3860"/>
    <w:rsid w:val="008B3C70"/>
    <w:rsid w:val="008B3D73"/>
    <w:rsid w:val="008B433D"/>
    <w:rsid w:val="008B4767"/>
    <w:rsid w:val="008B4844"/>
    <w:rsid w:val="008B490C"/>
    <w:rsid w:val="008B49E0"/>
    <w:rsid w:val="008B4A67"/>
    <w:rsid w:val="008B4AE3"/>
    <w:rsid w:val="008B50C1"/>
    <w:rsid w:val="008B516A"/>
    <w:rsid w:val="008B5761"/>
    <w:rsid w:val="008B5E09"/>
    <w:rsid w:val="008B5E0D"/>
    <w:rsid w:val="008B5E5B"/>
    <w:rsid w:val="008B5E75"/>
    <w:rsid w:val="008B5EF5"/>
    <w:rsid w:val="008B6206"/>
    <w:rsid w:val="008B62F1"/>
    <w:rsid w:val="008B6DB9"/>
    <w:rsid w:val="008B6E28"/>
    <w:rsid w:val="008B7071"/>
    <w:rsid w:val="008B72A6"/>
    <w:rsid w:val="008B7689"/>
    <w:rsid w:val="008B7864"/>
    <w:rsid w:val="008B7D0E"/>
    <w:rsid w:val="008C080D"/>
    <w:rsid w:val="008C0FDB"/>
    <w:rsid w:val="008C0FE1"/>
    <w:rsid w:val="008C10AA"/>
    <w:rsid w:val="008C1293"/>
    <w:rsid w:val="008C1422"/>
    <w:rsid w:val="008C14F4"/>
    <w:rsid w:val="008C2198"/>
    <w:rsid w:val="008C21E7"/>
    <w:rsid w:val="008C2466"/>
    <w:rsid w:val="008C24F6"/>
    <w:rsid w:val="008C259F"/>
    <w:rsid w:val="008C2657"/>
    <w:rsid w:val="008C274B"/>
    <w:rsid w:val="008C2CB8"/>
    <w:rsid w:val="008C2F59"/>
    <w:rsid w:val="008C304F"/>
    <w:rsid w:val="008C3D58"/>
    <w:rsid w:val="008C3D5E"/>
    <w:rsid w:val="008C42B7"/>
    <w:rsid w:val="008C43D8"/>
    <w:rsid w:val="008C488F"/>
    <w:rsid w:val="008C5068"/>
    <w:rsid w:val="008C57EA"/>
    <w:rsid w:val="008C5B49"/>
    <w:rsid w:val="008C5E77"/>
    <w:rsid w:val="008C5F50"/>
    <w:rsid w:val="008C5FEC"/>
    <w:rsid w:val="008C60D7"/>
    <w:rsid w:val="008C6109"/>
    <w:rsid w:val="008C621D"/>
    <w:rsid w:val="008C63F0"/>
    <w:rsid w:val="008C756A"/>
    <w:rsid w:val="008C7BBF"/>
    <w:rsid w:val="008C7E85"/>
    <w:rsid w:val="008D0404"/>
    <w:rsid w:val="008D066F"/>
    <w:rsid w:val="008D0A02"/>
    <w:rsid w:val="008D0DB6"/>
    <w:rsid w:val="008D1449"/>
    <w:rsid w:val="008D15A8"/>
    <w:rsid w:val="008D1B63"/>
    <w:rsid w:val="008D1EBD"/>
    <w:rsid w:val="008D1FEC"/>
    <w:rsid w:val="008D218C"/>
    <w:rsid w:val="008D25CA"/>
    <w:rsid w:val="008D32C0"/>
    <w:rsid w:val="008D32F8"/>
    <w:rsid w:val="008D333B"/>
    <w:rsid w:val="008D36A5"/>
    <w:rsid w:val="008D3D0C"/>
    <w:rsid w:val="008D41ED"/>
    <w:rsid w:val="008D438B"/>
    <w:rsid w:val="008D50D5"/>
    <w:rsid w:val="008D5445"/>
    <w:rsid w:val="008D593D"/>
    <w:rsid w:val="008D60A3"/>
    <w:rsid w:val="008D67B4"/>
    <w:rsid w:val="008D6961"/>
    <w:rsid w:val="008D70B0"/>
    <w:rsid w:val="008D7517"/>
    <w:rsid w:val="008D7677"/>
    <w:rsid w:val="008D7E9A"/>
    <w:rsid w:val="008E034D"/>
    <w:rsid w:val="008E0554"/>
    <w:rsid w:val="008E05FD"/>
    <w:rsid w:val="008E09A3"/>
    <w:rsid w:val="008E1072"/>
    <w:rsid w:val="008E16B3"/>
    <w:rsid w:val="008E1776"/>
    <w:rsid w:val="008E1A82"/>
    <w:rsid w:val="008E1BE3"/>
    <w:rsid w:val="008E1D7E"/>
    <w:rsid w:val="008E27C3"/>
    <w:rsid w:val="008E29A8"/>
    <w:rsid w:val="008E2B69"/>
    <w:rsid w:val="008E2C0C"/>
    <w:rsid w:val="008E3355"/>
    <w:rsid w:val="008E3A55"/>
    <w:rsid w:val="008E3DEC"/>
    <w:rsid w:val="008E40ED"/>
    <w:rsid w:val="008E4B02"/>
    <w:rsid w:val="008E4CAE"/>
    <w:rsid w:val="008E549D"/>
    <w:rsid w:val="008E5A63"/>
    <w:rsid w:val="008E64F9"/>
    <w:rsid w:val="008E66BD"/>
    <w:rsid w:val="008E6BE3"/>
    <w:rsid w:val="008E6E33"/>
    <w:rsid w:val="008E6E40"/>
    <w:rsid w:val="008E71B4"/>
    <w:rsid w:val="008E73C8"/>
    <w:rsid w:val="008E7447"/>
    <w:rsid w:val="008F018C"/>
    <w:rsid w:val="008F03BC"/>
    <w:rsid w:val="008F077A"/>
    <w:rsid w:val="008F0947"/>
    <w:rsid w:val="008F0F57"/>
    <w:rsid w:val="008F10D1"/>
    <w:rsid w:val="008F11C0"/>
    <w:rsid w:val="008F133E"/>
    <w:rsid w:val="008F1566"/>
    <w:rsid w:val="008F164B"/>
    <w:rsid w:val="008F180D"/>
    <w:rsid w:val="008F186C"/>
    <w:rsid w:val="008F1944"/>
    <w:rsid w:val="008F198B"/>
    <w:rsid w:val="008F1A8D"/>
    <w:rsid w:val="008F1E1E"/>
    <w:rsid w:val="008F1F37"/>
    <w:rsid w:val="008F20CB"/>
    <w:rsid w:val="008F232A"/>
    <w:rsid w:val="008F2F21"/>
    <w:rsid w:val="008F3135"/>
    <w:rsid w:val="008F34B5"/>
    <w:rsid w:val="008F3716"/>
    <w:rsid w:val="008F38E6"/>
    <w:rsid w:val="008F3919"/>
    <w:rsid w:val="008F3B2D"/>
    <w:rsid w:val="008F3F59"/>
    <w:rsid w:val="008F47A3"/>
    <w:rsid w:val="008F4E38"/>
    <w:rsid w:val="008F4EAD"/>
    <w:rsid w:val="008F5EF1"/>
    <w:rsid w:val="008F624F"/>
    <w:rsid w:val="008F6363"/>
    <w:rsid w:val="008F64E8"/>
    <w:rsid w:val="008F6782"/>
    <w:rsid w:val="008F67A1"/>
    <w:rsid w:val="008F6910"/>
    <w:rsid w:val="008F6933"/>
    <w:rsid w:val="008F69D5"/>
    <w:rsid w:val="008F6F95"/>
    <w:rsid w:val="008F73B8"/>
    <w:rsid w:val="008F73D0"/>
    <w:rsid w:val="008F7509"/>
    <w:rsid w:val="009001BE"/>
    <w:rsid w:val="0090031B"/>
    <w:rsid w:val="0090056E"/>
    <w:rsid w:val="00900BCD"/>
    <w:rsid w:val="00900BF2"/>
    <w:rsid w:val="00900F77"/>
    <w:rsid w:val="00901160"/>
    <w:rsid w:val="0090137D"/>
    <w:rsid w:val="00901B2E"/>
    <w:rsid w:val="00901E59"/>
    <w:rsid w:val="00901E5E"/>
    <w:rsid w:val="00901EEE"/>
    <w:rsid w:val="00902184"/>
    <w:rsid w:val="0090218F"/>
    <w:rsid w:val="0090220E"/>
    <w:rsid w:val="0090235E"/>
    <w:rsid w:val="00902497"/>
    <w:rsid w:val="0090281B"/>
    <w:rsid w:val="00902D1E"/>
    <w:rsid w:val="00902D5B"/>
    <w:rsid w:val="009030E7"/>
    <w:rsid w:val="009037D0"/>
    <w:rsid w:val="009037DD"/>
    <w:rsid w:val="00903C33"/>
    <w:rsid w:val="00903D41"/>
    <w:rsid w:val="00903EB4"/>
    <w:rsid w:val="00904C34"/>
    <w:rsid w:val="00904CDA"/>
    <w:rsid w:val="00904DBA"/>
    <w:rsid w:val="00905098"/>
    <w:rsid w:val="009052F4"/>
    <w:rsid w:val="009053A6"/>
    <w:rsid w:val="00905436"/>
    <w:rsid w:val="00905475"/>
    <w:rsid w:val="0090548D"/>
    <w:rsid w:val="0090553A"/>
    <w:rsid w:val="00905953"/>
    <w:rsid w:val="00906237"/>
    <w:rsid w:val="00906C41"/>
    <w:rsid w:val="00906E9F"/>
    <w:rsid w:val="009076A4"/>
    <w:rsid w:val="0090792A"/>
    <w:rsid w:val="00907A6A"/>
    <w:rsid w:val="00907B75"/>
    <w:rsid w:val="00907DDD"/>
    <w:rsid w:val="00907FCE"/>
    <w:rsid w:val="009101FE"/>
    <w:rsid w:val="009106E6"/>
    <w:rsid w:val="0091098B"/>
    <w:rsid w:val="00911110"/>
    <w:rsid w:val="00911224"/>
    <w:rsid w:val="00911381"/>
    <w:rsid w:val="009121EC"/>
    <w:rsid w:val="009122FD"/>
    <w:rsid w:val="009124D9"/>
    <w:rsid w:val="009125E6"/>
    <w:rsid w:val="0091280D"/>
    <w:rsid w:val="00912B42"/>
    <w:rsid w:val="00912D80"/>
    <w:rsid w:val="009131B3"/>
    <w:rsid w:val="00913DB7"/>
    <w:rsid w:val="009150A8"/>
    <w:rsid w:val="00915240"/>
    <w:rsid w:val="009153C2"/>
    <w:rsid w:val="0091541A"/>
    <w:rsid w:val="00916035"/>
    <w:rsid w:val="009162D6"/>
    <w:rsid w:val="009169F2"/>
    <w:rsid w:val="009171AD"/>
    <w:rsid w:val="009175E6"/>
    <w:rsid w:val="00917B1A"/>
    <w:rsid w:val="00917FA4"/>
    <w:rsid w:val="009200AC"/>
    <w:rsid w:val="009200F2"/>
    <w:rsid w:val="00920335"/>
    <w:rsid w:val="009207F0"/>
    <w:rsid w:val="00920E1A"/>
    <w:rsid w:val="009210F5"/>
    <w:rsid w:val="00921297"/>
    <w:rsid w:val="00921515"/>
    <w:rsid w:val="00921728"/>
    <w:rsid w:val="00921A0C"/>
    <w:rsid w:val="00921D5B"/>
    <w:rsid w:val="00921DB1"/>
    <w:rsid w:val="00921E11"/>
    <w:rsid w:val="009220DE"/>
    <w:rsid w:val="009221D9"/>
    <w:rsid w:val="009222EA"/>
    <w:rsid w:val="009230CB"/>
    <w:rsid w:val="009231E3"/>
    <w:rsid w:val="009231EE"/>
    <w:rsid w:val="009232AE"/>
    <w:rsid w:val="009249C0"/>
    <w:rsid w:val="00924B1E"/>
    <w:rsid w:val="00924C17"/>
    <w:rsid w:val="00924EAD"/>
    <w:rsid w:val="009250FD"/>
    <w:rsid w:val="00925146"/>
    <w:rsid w:val="009256E7"/>
    <w:rsid w:val="00925C1C"/>
    <w:rsid w:val="00926847"/>
    <w:rsid w:val="00926A7F"/>
    <w:rsid w:val="00926B08"/>
    <w:rsid w:val="00926BDB"/>
    <w:rsid w:val="00926E00"/>
    <w:rsid w:val="00927124"/>
    <w:rsid w:val="0092758D"/>
    <w:rsid w:val="00927F42"/>
    <w:rsid w:val="00930627"/>
    <w:rsid w:val="00930C9E"/>
    <w:rsid w:val="00930DD6"/>
    <w:rsid w:val="00930F51"/>
    <w:rsid w:val="00931422"/>
    <w:rsid w:val="00931736"/>
    <w:rsid w:val="00931BCB"/>
    <w:rsid w:val="00931BDD"/>
    <w:rsid w:val="00931F9B"/>
    <w:rsid w:val="009327E6"/>
    <w:rsid w:val="009329E5"/>
    <w:rsid w:val="00932A6F"/>
    <w:rsid w:val="00932FF2"/>
    <w:rsid w:val="0093302E"/>
    <w:rsid w:val="00933508"/>
    <w:rsid w:val="0093375E"/>
    <w:rsid w:val="0093387E"/>
    <w:rsid w:val="00933C4C"/>
    <w:rsid w:val="00933DC3"/>
    <w:rsid w:val="00933F9C"/>
    <w:rsid w:val="00933FB4"/>
    <w:rsid w:val="00934229"/>
    <w:rsid w:val="00934578"/>
    <w:rsid w:val="009348B4"/>
    <w:rsid w:val="00934B79"/>
    <w:rsid w:val="00934B97"/>
    <w:rsid w:val="00935980"/>
    <w:rsid w:val="009359D2"/>
    <w:rsid w:val="00935D96"/>
    <w:rsid w:val="00936125"/>
    <w:rsid w:val="00936218"/>
    <w:rsid w:val="00936390"/>
    <w:rsid w:val="009363A4"/>
    <w:rsid w:val="00936763"/>
    <w:rsid w:val="009367A5"/>
    <w:rsid w:val="00936C1E"/>
    <w:rsid w:val="00936C9E"/>
    <w:rsid w:val="00937030"/>
    <w:rsid w:val="0093704B"/>
    <w:rsid w:val="00937109"/>
    <w:rsid w:val="00937676"/>
    <w:rsid w:val="009378F1"/>
    <w:rsid w:val="00937A0F"/>
    <w:rsid w:val="00937D33"/>
    <w:rsid w:val="009401A5"/>
    <w:rsid w:val="0094049B"/>
    <w:rsid w:val="00940F50"/>
    <w:rsid w:val="00940FB0"/>
    <w:rsid w:val="00941113"/>
    <w:rsid w:val="009412D2"/>
    <w:rsid w:val="0094146B"/>
    <w:rsid w:val="009414F3"/>
    <w:rsid w:val="00941844"/>
    <w:rsid w:val="00941FC0"/>
    <w:rsid w:val="00941FD9"/>
    <w:rsid w:val="009423FD"/>
    <w:rsid w:val="0094252A"/>
    <w:rsid w:val="009428D1"/>
    <w:rsid w:val="00942997"/>
    <w:rsid w:val="00943540"/>
    <w:rsid w:val="00943AE4"/>
    <w:rsid w:val="00943DCB"/>
    <w:rsid w:val="0094421D"/>
    <w:rsid w:val="009445A7"/>
    <w:rsid w:val="0094465E"/>
    <w:rsid w:val="009446AC"/>
    <w:rsid w:val="009446E1"/>
    <w:rsid w:val="00944737"/>
    <w:rsid w:val="00944A15"/>
    <w:rsid w:val="00944BF8"/>
    <w:rsid w:val="00944E06"/>
    <w:rsid w:val="00944ECB"/>
    <w:rsid w:val="0094513A"/>
    <w:rsid w:val="0094515B"/>
    <w:rsid w:val="009451CA"/>
    <w:rsid w:val="00945656"/>
    <w:rsid w:val="009456E4"/>
    <w:rsid w:val="00945F46"/>
    <w:rsid w:val="0094617F"/>
    <w:rsid w:val="00946287"/>
    <w:rsid w:val="00946741"/>
    <w:rsid w:val="00946DD7"/>
    <w:rsid w:val="00947059"/>
    <w:rsid w:val="00947685"/>
    <w:rsid w:val="00947700"/>
    <w:rsid w:val="009478B1"/>
    <w:rsid w:val="00947C3D"/>
    <w:rsid w:val="00947D53"/>
    <w:rsid w:val="009503FE"/>
    <w:rsid w:val="00950535"/>
    <w:rsid w:val="009508FC"/>
    <w:rsid w:val="00950F93"/>
    <w:rsid w:val="009515D8"/>
    <w:rsid w:val="00951603"/>
    <w:rsid w:val="00951CB8"/>
    <w:rsid w:val="00951D50"/>
    <w:rsid w:val="009521C3"/>
    <w:rsid w:val="009522F2"/>
    <w:rsid w:val="009524E8"/>
    <w:rsid w:val="00952510"/>
    <w:rsid w:val="0095253A"/>
    <w:rsid w:val="00952837"/>
    <w:rsid w:val="00952AAE"/>
    <w:rsid w:val="00952F75"/>
    <w:rsid w:val="00953376"/>
    <w:rsid w:val="009539D0"/>
    <w:rsid w:val="00953B0A"/>
    <w:rsid w:val="00953DC2"/>
    <w:rsid w:val="009543EB"/>
    <w:rsid w:val="00954468"/>
    <w:rsid w:val="0095455B"/>
    <w:rsid w:val="00954679"/>
    <w:rsid w:val="00954AAE"/>
    <w:rsid w:val="00954DEA"/>
    <w:rsid w:val="00954E80"/>
    <w:rsid w:val="00955EF7"/>
    <w:rsid w:val="00955F2E"/>
    <w:rsid w:val="0095601C"/>
    <w:rsid w:val="009563CD"/>
    <w:rsid w:val="0095655B"/>
    <w:rsid w:val="0095669A"/>
    <w:rsid w:val="0095685A"/>
    <w:rsid w:val="00956D96"/>
    <w:rsid w:val="00957249"/>
    <w:rsid w:val="00957296"/>
    <w:rsid w:val="00957726"/>
    <w:rsid w:val="00957921"/>
    <w:rsid w:val="00957C9F"/>
    <w:rsid w:val="00957D29"/>
    <w:rsid w:val="009600CA"/>
    <w:rsid w:val="00960105"/>
    <w:rsid w:val="00960925"/>
    <w:rsid w:val="00961163"/>
    <w:rsid w:val="00961190"/>
    <w:rsid w:val="009619A8"/>
    <w:rsid w:val="00961A35"/>
    <w:rsid w:val="00961F13"/>
    <w:rsid w:val="00962315"/>
    <w:rsid w:val="0096235D"/>
    <w:rsid w:val="00962979"/>
    <w:rsid w:val="00962C6C"/>
    <w:rsid w:val="00962D8D"/>
    <w:rsid w:val="00962E6D"/>
    <w:rsid w:val="00962F9E"/>
    <w:rsid w:val="00963C8F"/>
    <w:rsid w:val="00963F57"/>
    <w:rsid w:val="00963FAD"/>
    <w:rsid w:val="00964844"/>
    <w:rsid w:val="009648FB"/>
    <w:rsid w:val="00964F41"/>
    <w:rsid w:val="0096500F"/>
    <w:rsid w:val="00965051"/>
    <w:rsid w:val="009650A9"/>
    <w:rsid w:val="009652D3"/>
    <w:rsid w:val="0096535E"/>
    <w:rsid w:val="009654B6"/>
    <w:rsid w:val="00966718"/>
    <w:rsid w:val="009669E2"/>
    <w:rsid w:val="00966EBC"/>
    <w:rsid w:val="00966F96"/>
    <w:rsid w:val="009671E7"/>
    <w:rsid w:val="00967401"/>
    <w:rsid w:val="00967752"/>
    <w:rsid w:val="00967947"/>
    <w:rsid w:val="00967A44"/>
    <w:rsid w:val="00967B0E"/>
    <w:rsid w:val="00967D69"/>
    <w:rsid w:val="00970732"/>
    <w:rsid w:val="00970B93"/>
    <w:rsid w:val="009710B4"/>
    <w:rsid w:val="009713BE"/>
    <w:rsid w:val="00971796"/>
    <w:rsid w:val="00971845"/>
    <w:rsid w:val="00971F43"/>
    <w:rsid w:val="00972618"/>
    <w:rsid w:val="00972781"/>
    <w:rsid w:val="00972920"/>
    <w:rsid w:val="00972BF6"/>
    <w:rsid w:val="00972CE3"/>
    <w:rsid w:val="009731A3"/>
    <w:rsid w:val="00973E47"/>
    <w:rsid w:val="00974A08"/>
    <w:rsid w:val="00974C3F"/>
    <w:rsid w:val="00974DDD"/>
    <w:rsid w:val="00974F3D"/>
    <w:rsid w:val="00974F63"/>
    <w:rsid w:val="00975794"/>
    <w:rsid w:val="00975A90"/>
    <w:rsid w:val="00975C6D"/>
    <w:rsid w:val="00975C9D"/>
    <w:rsid w:val="00975D4F"/>
    <w:rsid w:val="00976158"/>
    <w:rsid w:val="0097616F"/>
    <w:rsid w:val="009768A0"/>
    <w:rsid w:val="00976E09"/>
    <w:rsid w:val="00976EBC"/>
    <w:rsid w:val="0097708E"/>
    <w:rsid w:val="0097737C"/>
    <w:rsid w:val="0097789B"/>
    <w:rsid w:val="00977BFF"/>
    <w:rsid w:val="0098022B"/>
    <w:rsid w:val="00980255"/>
    <w:rsid w:val="009804A1"/>
    <w:rsid w:val="009808C5"/>
    <w:rsid w:val="0098123F"/>
    <w:rsid w:val="009812B2"/>
    <w:rsid w:val="00982030"/>
    <w:rsid w:val="009821A4"/>
    <w:rsid w:val="00982493"/>
    <w:rsid w:val="009824A5"/>
    <w:rsid w:val="00982C46"/>
    <w:rsid w:val="00982D83"/>
    <w:rsid w:val="00982E0C"/>
    <w:rsid w:val="00982F6C"/>
    <w:rsid w:val="0098301A"/>
    <w:rsid w:val="009830DA"/>
    <w:rsid w:val="0098338C"/>
    <w:rsid w:val="009833F5"/>
    <w:rsid w:val="0098344F"/>
    <w:rsid w:val="009835AA"/>
    <w:rsid w:val="009835BD"/>
    <w:rsid w:val="00983701"/>
    <w:rsid w:val="00983BD9"/>
    <w:rsid w:val="00983C09"/>
    <w:rsid w:val="00983DD3"/>
    <w:rsid w:val="00983F23"/>
    <w:rsid w:val="00983F6E"/>
    <w:rsid w:val="00984169"/>
    <w:rsid w:val="00984B6C"/>
    <w:rsid w:val="00984E99"/>
    <w:rsid w:val="00985221"/>
    <w:rsid w:val="009855C5"/>
    <w:rsid w:val="009857C2"/>
    <w:rsid w:val="00985AE8"/>
    <w:rsid w:val="00985C04"/>
    <w:rsid w:val="0098686F"/>
    <w:rsid w:val="00986C33"/>
    <w:rsid w:val="00986F42"/>
    <w:rsid w:val="00987101"/>
    <w:rsid w:val="00987E30"/>
    <w:rsid w:val="00990409"/>
    <w:rsid w:val="009906D9"/>
    <w:rsid w:val="00990DFF"/>
    <w:rsid w:val="00991157"/>
    <w:rsid w:val="00991280"/>
    <w:rsid w:val="009917E0"/>
    <w:rsid w:val="00991894"/>
    <w:rsid w:val="00991A00"/>
    <w:rsid w:val="00991C95"/>
    <w:rsid w:val="00991EF5"/>
    <w:rsid w:val="009922BD"/>
    <w:rsid w:val="009926E9"/>
    <w:rsid w:val="00992984"/>
    <w:rsid w:val="00992C7B"/>
    <w:rsid w:val="00993755"/>
    <w:rsid w:val="0099392D"/>
    <w:rsid w:val="00993F28"/>
    <w:rsid w:val="00994126"/>
    <w:rsid w:val="009947DF"/>
    <w:rsid w:val="00994A6E"/>
    <w:rsid w:val="0099519F"/>
    <w:rsid w:val="0099568F"/>
    <w:rsid w:val="009956AE"/>
    <w:rsid w:val="00995737"/>
    <w:rsid w:val="00995BB8"/>
    <w:rsid w:val="00995BD8"/>
    <w:rsid w:val="00995DA1"/>
    <w:rsid w:val="00995DD6"/>
    <w:rsid w:val="009965BB"/>
    <w:rsid w:val="0099699D"/>
    <w:rsid w:val="009969C3"/>
    <w:rsid w:val="009969ED"/>
    <w:rsid w:val="00996D85"/>
    <w:rsid w:val="00996F3F"/>
    <w:rsid w:val="00997328"/>
    <w:rsid w:val="009975BD"/>
    <w:rsid w:val="00997846"/>
    <w:rsid w:val="00997915"/>
    <w:rsid w:val="00997AF4"/>
    <w:rsid w:val="009A004D"/>
    <w:rsid w:val="009A02AF"/>
    <w:rsid w:val="009A0665"/>
    <w:rsid w:val="009A0BB2"/>
    <w:rsid w:val="009A0E80"/>
    <w:rsid w:val="009A106C"/>
    <w:rsid w:val="009A1084"/>
    <w:rsid w:val="009A121A"/>
    <w:rsid w:val="009A14E1"/>
    <w:rsid w:val="009A15B2"/>
    <w:rsid w:val="009A1EDE"/>
    <w:rsid w:val="009A20E7"/>
    <w:rsid w:val="009A2790"/>
    <w:rsid w:val="009A27C1"/>
    <w:rsid w:val="009A2BF4"/>
    <w:rsid w:val="009A3B77"/>
    <w:rsid w:val="009A42F5"/>
    <w:rsid w:val="009A4536"/>
    <w:rsid w:val="009A493F"/>
    <w:rsid w:val="009A4A68"/>
    <w:rsid w:val="009A58DE"/>
    <w:rsid w:val="009A5F00"/>
    <w:rsid w:val="009A61C2"/>
    <w:rsid w:val="009A64A5"/>
    <w:rsid w:val="009A67D1"/>
    <w:rsid w:val="009A67EE"/>
    <w:rsid w:val="009A684C"/>
    <w:rsid w:val="009A709B"/>
    <w:rsid w:val="009A7211"/>
    <w:rsid w:val="009A7330"/>
    <w:rsid w:val="009A7D93"/>
    <w:rsid w:val="009B009B"/>
    <w:rsid w:val="009B02DF"/>
    <w:rsid w:val="009B03B6"/>
    <w:rsid w:val="009B0567"/>
    <w:rsid w:val="009B087A"/>
    <w:rsid w:val="009B0A84"/>
    <w:rsid w:val="009B0BB0"/>
    <w:rsid w:val="009B0BEA"/>
    <w:rsid w:val="009B0D78"/>
    <w:rsid w:val="009B0DC9"/>
    <w:rsid w:val="009B135F"/>
    <w:rsid w:val="009B1768"/>
    <w:rsid w:val="009B20AF"/>
    <w:rsid w:val="009B20DD"/>
    <w:rsid w:val="009B27B7"/>
    <w:rsid w:val="009B27C2"/>
    <w:rsid w:val="009B2877"/>
    <w:rsid w:val="009B2C15"/>
    <w:rsid w:val="009B2C25"/>
    <w:rsid w:val="009B3001"/>
    <w:rsid w:val="009B3088"/>
    <w:rsid w:val="009B3104"/>
    <w:rsid w:val="009B3217"/>
    <w:rsid w:val="009B331B"/>
    <w:rsid w:val="009B34C4"/>
    <w:rsid w:val="009B39CF"/>
    <w:rsid w:val="009B3B78"/>
    <w:rsid w:val="009B47E7"/>
    <w:rsid w:val="009B4896"/>
    <w:rsid w:val="009B52E3"/>
    <w:rsid w:val="009B555D"/>
    <w:rsid w:val="009B59DB"/>
    <w:rsid w:val="009B654E"/>
    <w:rsid w:val="009B66EA"/>
    <w:rsid w:val="009B6820"/>
    <w:rsid w:val="009B6855"/>
    <w:rsid w:val="009B6A7A"/>
    <w:rsid w:val="009B6C59"/>
    <w:rsid w:val="009B6D18"/>
    <w:rsid w:val="009B75B0"/>
    <w:rsid w:val="009C04CC"/>
    <w:rsid w:val="009C05B5"/>
    <w:rsid w:val="009C0C94"/>
    <w:rsid w:val="009C1836"/>
    <w:rsid w:val="009C1B66"/>
    <w:rsid w:val="009C1BA4"/>
    <w:rsid w:val="009C2D89"/>
    <w:rsid w:val="009C39A9"/>
    <w:rsid w:val="009C3A0E"/>
    <w:rsid w:val="009C3ACA"/>
    <w:rsid w:val="009C3E96"/>
    <w:rsid w:val="009C3EFE"/>
    <w:rsid w:val="009C43CC"/>
    <w:rsid w:val="009C44A0"/>
    <w:rsid w:val="009C48FD"/>
    <w:rsid w:val="009C4A02"/>
    <w:rsid w:val="009C518D"/>
    <w:rsid w:val="009C5A51"/>
    <w:rsid w:val="009C5FC0"/>
    <w:rsid w:val="009C6026"/>
    <w:rsid w:val="009C6075"/>
    <w:rsid w:val="009C6125"/>
    <w:rsid w:val="009C61F2"/>
    <w:rsid w:val="009C68FE"/>
    <w:rsid w:val="009C69CD"/>
    <w:rsid w:val="009C6F90"/>
    <w:rsid w:val="009C7516"/>
    <w:rsid w:val="009C7D41"/>
    <w:rsid w:val="009C7EA4"/>
    <w:rsid w:val="009C7F96"/>
    <w:rsid w:val="009D0060"/>
    <w:rsid w:val="009D0354"/>
    <w:rsid w:val="009D078F"/>
    <w:rsid w:val="009D1351"/>
    <w:rsid w:val="009D1833"/>
    <w:rsid w:val="009D19E6"/>
    <w:rsid w:val="009D1A61"/>
    <w:rsid w:val="009D1E70"/>
    <w:rsid w:val="009D282E"/>
    <w:rsid w:val="009D3211"/>
    <w:rsid w:val="009D3579"/>
    <w:rsid w:val="009D376D"/>
    <w:rsid w:val="009D37D5"/>
    <w:rsid w:val="009D3D69"/>
    <w:rsid w:val="009D47D3"/>
    <w:rsid w:val="009D4904"/>
    <w:rsid w:val="009D4EA2"/>
    <w:rsid w:val="009D552A"/>
    <w:rsid w:val="009D5B47"/>
    <w:rsid w:val="009D5BE7"/>
    <w:rsid w:val="009D5DF0"/>
    <w:rsid w:val="009D5ED0"/>
    <w:rsid w:val="009D6023"/>
    <w:rsid w:val="009D6788"/>
    <w:rsid w:val="009D719A"/>
    <w:rsid w:val="009D71FE"/>
    <w:rsid w:val="009D74FA"/>
    <w:rsid w:val="009E0243"/>
    <w:rsid w:val="009E055E"/>
    <w:rsid w:val="009E056E"/>
    <w:rsid w:val="009E061B"/>
    <w:rsid w:val="009E094E"/>
    <w:rsid w:val="009E0B1B"/>
    <w:rsid w:val="009E1C13"/>
    <w:rsid w:val="009E24D5"/>
    <w:rsid w:val="009E25BB"/>
    <w:rsid w:val="009E2797"/>
    <w:rsid w:val="009E288F"/>
    <w:rsid w:val="009E28A8"/>
    <w:rsid w:val="009E331D"/>
    <w:rsid w:val="009E3359"/>
    <w:rsid w:val="009E359A"/>
    <w:rsid w:val="009E35E2"/>
    <w:rsid w:val="009E36A1"/>
    <w:rsid w:val="009E36BE"/>
    <w:rsid w:val="009E3980"/>
    <w:rsid w:val="009E3F84"/>
    <w:rsid w:val="009E4291"/>
    <w:rsid w:val="009E42D3"/>
    <w:rsid w:val="009E432D"/>
    <w:rsid w:val="009E441A"/>
    <w:rsid w:val="009E4A30"/>
    <w:rsid w:val="009E4BFA"/>
    <w:rsid w:val="009E4FAB"/>
    <w:rsid w:val="009E5044"/>
    <w:rsid w:val="009E522A"/>
    <w:rsid w:val="009E536F"/>
    <w:rsid w:val="009E5373"/>
    <w:rsid w:val="009E5790"/>
    <w:rsid w:val="009E599E"/>
    <w:rsid w:val="009E5FA4"/>
    <w:rsid w:val="009E62B1"/>
    <w:rsid w:val="009E637D"/>
    <w:rsid w:val="009E63DB"/>
    <w:rsid w:val="009E6472"/>
    <w:rsid w:val="009E6D3C"/>
    <w:rsid w:val="009E76A6"/>
    <w:rsid w:val="009E77B5"/>
    <w:rsid w:val="009E7824"/>
    <w:rsid w:val="009E7A53"/>
    <w:rsid w:val="009E7B50"/>
    <w:rsid w:val="009E7CBD"/>
    <w:rsid w:val="009E7CC6"/>
    <w:rsid w:val="009E7F14"/>
    <w:rsid w:val="009F0027"/>
    <w:rsid w:val="009F0338"/>
    <w:rsid w:val="009F07C0"/>
    <w:rsid w:val="009F0899"/>
    <w:rsid w:val="009F194C"/>
    <w:rsid w:val="009F19B7"/>
    <w:rsid w:val="009F1C54"/>
    <w:rsid w:val="009F1D74"/>
    <w:rsid w:val="009F24F0"/>
    <w:rsid w:val="009F2D97"/>
    <w:rsid w:val="009F39C5"/>
    <w:rsid w:val="009F3A26"/>
    <w:rsid w:val="009F3DF6"/>
    <w:rsid w:val="009F4065"/>
    <w:rsid w:val="009F41B0"/>
    <w:rsid w:val="009F4E7C"/>
    <w:rsid w:val="009F5105"/>
    <w:rsid w:val="009F569C"/>
    <w:rsid w:val="009F56CB"/>
    <w:rsid w:val="009F5745"/>
    <w:rsid w:val="009F60C0"/>
    <w:rsid w:val="009F633C"/>
    <w:rsid w:val="009F774A"/>
    <w:rsid w:val="009F7852"/>
    <w:rsid w:val="009F7E4E"/>
    <w:rsid w:val="009F7F75"/>
    <w:rsid w:val="00A002A3"/>
    <w:rsid w:val="00A00840"/>
    <w:rsid w:val="00A009F4"/>
    <w:rsid w:val="00A00B30"/>
    <w:rsid w:val="00A00E6B"/>
    <w:rsid w:val="00A01120"/>
    <w:rsid w:val="00A015F2"/>
    <w:rsid w:val="00A01868"/>
    <w:rsid w:val="00A01C78"/>
    <w:rsid w:val="00A02102"/>
    <w:rsid w:val="00A02141"/>
    <w:rsid w:val="00A0229C"/>
    <w:rsid w:val="00A02322"/>
    <w:rsid w:val="00A0277D"/>
    <w:rsid w:val="00A02D92"/>
    <w:rsid w:val="00A02F82"/>
    <w:rsid w:val="00A034EC"/>
    <w:rsid w:val="00A038DD"/>
    <w:rsid w:val="00A03AEE"/>
    <w:rsid w:val="00A03C25"/>
    <w:rsid w:val="00A03D54"/>
    <w:rsid w:val="00A03DB8"/>
    <w:rsid w:val="00A0430A"/>
    <w:rsid w:val="00A04572"/>
    <w:rsid w:val="00A04725"/>
    <w:rsid w:val="00A04D6E"/>
    <w:rsid w:val="00A0510D"/>
    <w:rsid w:val="00A052C5"/>
    <w:rsid w:val="00A05611"/>
    <w:rsid w:val="00A056B8"/>
    <w:rsid w:val="00A056CA"/>
    <w:rsid w:val="00A05C70"/>
    <w:rsid w:val="00A05CDF"/>
    <w:rsid w:val="00A05D2A"/>
    <w:rsid w:val="00A05DFC"/>
    <w:rsid w:val="00A05E7F"/>
    <w:rsid w:val="00A05F4D"/>
    <w:rsid w:val="00A06D5C"/>
    <w:rsid w:val="00A073BB"/>
    <w:rsid w:val="00A0790D"/>
    <w:rsid w:val="00A07CA7"/>
    <w:rsid w:val="00A07E99"/>
    <w:rsid w:val="00A100FC"/>
    <w:rsid w:val="00A102F2"/>
    <w:rsid w:val="00A10739"/>
    <w:rsid w:val="00A10A30"/>
    <w:rsid w:val="00A10AE9"/>
    <w:rsid w:val="00A10D26"/>
    <w:rsid w:val="00A10F03"/>
    <w:rsid w:val="00A115AA"/>
    <w:rsid w:val="00A116A2"/>
    <w:rsid w:val="00A117C4"/>
    <w:rsid w:val="00A11A21"/>
    <w:rsid w:val="00A11C09"/>
    <w:rsid w:val="00A11C52"/>
    <w:rsid w:val="00A11D2A"/>
    <w:rsid w:val="00A12035"/>
    <w:rsid w:val="00A12063"/>
    <w:rsid w:val="00A12119"/>
    <w:rsid w:val="00A122DF"/>
    <w:rsid w:val="00A1266E"/>
    <w:rsid w:val="00A12B55"/>
    <w:rsid w:val="00A12EAC"/>
    <w:rsid w:val="00A12EE9"/>
    <w:rsid w:val="00A12FA4"/>
    <w:rsid w:val="00A13003"/>
    <w:rsid w:val="00A13581"/>
    <w:rsid w:val="00A14067"/>
    <w:rsid w:val="00A1417E"/>
    <w:rsid w:val="00A14327"/>
    <w:rsid w:val="00A145C5"/>
    <w:rsid w:val="00A14A34"/>
    <w:rsid w:val="00A153DC"/>
    <w:rsid w:val="00A155D3"/>
    <w:rsid w:val="00A15B1D"/>
    <w:rsid w:val="00A15D11"/>
    <w:rsid w:val="00A1634E"/>
    <w:rsid w:val="00A1658D"/>
    <w:rsid w:val="00A167D7"/>
    <w:rsid w:val="00A167F4"/>
    <w:rsid w:val="00A16C29"/>
    <w:rsid w:val="00A1754A"/>
    <w:rsid w:val="00A17D19"/>
    <w:rsid w:val="00A17DC8"/>
    <w:rsid w:val="00A205AD"/>
    <w:rsid w:val="00A2068E"/>
    <w:rsid w:val="00A20806"/>
    <w:rsid w:val="00A20F60"/>
    <w:rsid w:val="00A2166E"/>
    <w:rsid w:val="00A21676"/>
    <w:rsid w:val="00A217FF"/>
    <w:rsid w:val="00A219EA"/>
    <w:rsid w:val="00A21CB3"/>
    <w:rsid w:val="00A2208D"/>
    <w:rsid w:val="00A22548"/>
    <w:rsid w:val="00A22606"/>
    <w:rsid w:val="00A22EFF"/>
    <w:rsid w:val="00A22F4F"/>
    <w:rsid w:val="00A22F8F"/>
    <w:rsid w:val="00A230A4"/>
    <w:rsid w:val="00A23209"/>
    <w:rsid w:val="00A2349A"/>
    <w:rsid w:val="00A23665"/>
    <w:rsid w:val="00A23766"/>
    <w:rsid w:val="00A2389E"/>
    <w:rsid w:val="00A23F7D"/>
    <w:rsid w:val="00A23F8D"/>
    <w:rsid w:val="00A23F98"/>
    <w:rsid w:val="00A2418C"/>
    <w:rsid w:val="00A24B8B"/>
    <w:rsid w:val="00A24E11"/>
    <w:rsid w:val="00A25041"/>
    <w:rsid w:val="00A2504A"/>
    <w:rsid w:val="00A252AC"/>
    <w:rsid w:val="00A256F5"/>
    <w:rsid w:val="00A25E30"/>
    <w:rsid w:val="00A261CF"/>
    <w:rsid w:val="00A26244"/>
    <w:rsid w:val="00A262E8"/>
    <w:rsid w:val="00A264D8"/>
    <w:rsid w:val="00A26522"/>
    <w:rsid w:val="00A26AD1"/>
    <w:rsid w:val="00A26B8B"/>
    <w:rsid w:val="00A26CB7"/>
    <w:rsid w:val="00A27302"/>
    <w:rsid w:val="00A27303"/>
    <w:rsid w:val="00A2745D"/>
    <w:rsid w:val="00A2788B"/>
    <w:rsid w:val="00A27921"/>
    <w:rsid w:val="00A2797C"/>
    <w:rsid w:val="00A27D9B"/>
    <w:rsid w:val="00A27DCC"/>
    <w:rsid w:val="00A27F11"/>
    <w:rsid w:val="00A30202"/>
    <w:rsid w:val="00A302B7"/>
    <w:rsid w:val="00A30706"/>
    <w:rsid w:val="00A30C7D"/>
    <w:rsid w:val="00A313C7"/>
    <w:rsid w:val="00A31499"/>
    <w:rsid w:val="00A31B49"/>
    <w:rsid w:val="00A31C02"/>
    <w:rsid w:val="00A31C3C"/>
    <w:rsid w:val="00A32016"/>
    <w:rsid w:val="00A33176"/>
    <w:rsid w:val="00A3333A"/>
    <w:rsid w:val="00A336D8"/>
    <w:rsid w:val="00A33971"/>
    <w:rsid w:val="00A33AA8"/>
    <w:rsid w:val="00A34460"/>
    <w:rsid w:val="00A34525"/>
    <w:rsid w:val="00A345D7"/>
    <w:rsid w:val="00A347F7"/>
    <w:rsid w:val="00A34A19"/>
    <w:rsid w:val="00A34B1D"/>
    <w:rsid w:val="00A3539B"/>
    <w:rsid w:val="00A353F1"/>
    <w:rsid w:val="00A35989"/>
    <w:rsid w:val="00A35AB3"/>
    <w:rsid w:val="00A35AB9"/>
    <w:rsid w:val="00A35C95"/>
    <w:rsid w:val="00A35F44"/>
    <w:rsid w:val="00A36728"/>
    <w:rsid w:val="00A369A4"/>
    <w:rsid w:val="00A36E0F"/>
    <w:rsid w:val="00A36ECD"/>
    <w:rsid w:val="00A36F90"/>
    <w:rsid w:val="00A36F95"/>
    <w:rsid w:val="00A372F6"/>
    <w:rsid w:val="00A37932"/>
    <w:rsid w:val="00A379D5"/>
    <w:rsid w:val="00A37A10"/>
    <w:rsid w:val="00A37E4A"/>
    <w:rsid w:val="00A37FED"/>
    <w:rsid w:val="00A407BD"/>
    <w:rsid w:val="00A40815"/>
    <w:rsid w:val="00A4081D"/>
    <w:rsid w:val="00A40967"/>
    <w:rsid w:val="00A40C81"/>
    <w:rsid w:val="00A40D2D"/>
    <w:rsid w:val="00A417AC"/>
    <w:rsid w:val="00A41AE1"/>
    <w:rsid w:val="00A41BD4"/>
    <w:rsid w:val="00A4202A"/>
    <w:rsid w:val="00A42310"/>
    <w:rsid w:val="00A4272F"/>
    <w:rsid w:val="00A42A63"/>
    <w:rsid w:val="00A42B4D"/>
    <w:rsid w:val="00A42DED"/>
    <w:rsid w:val="00A42DEE"/>
    <w:rsid w:val="00A43055"/>
    <w:rsid w:val="00A43147"/>
    <w:rsid w:val="00A43599"/>
    <w:rsid w:val="00A436FD"/>
    <w:rsid w:val="00A43982"/>
    <w:rsid w:val="00A43D18"/>
    <w:rsid w:val="00A43E47"/>
    <w:rsid w:val="00A4444B"/>
    <w:rsid w:val="00A445CC"/>
    <w:rsid w:val="00A4480E"/>
    <w:rsid w:val="00A44E4F"/>
    <w:rsid w:val="00A4508B"/>
    <w:rsid w:val="00A4541C"/>
    <w:rsid w:val="00A45ACE"/>
    <w:rsid w:val="00A4666A"/>
    <w:rsid w:val="00A46688"/>
    <w:rsid w:val="00A4679C"/>
    <w:rsid w:val="00A46883"/>
    <w:rsid w:val="00A4689F"/>
    <w:rsid w:val="00A468D7"/>
    <w:rsid w:val="00A46B61"/>
    <w:rsid w:val="00A47718"/>
    <w:rsid w:val="00A4781C"/>
    <w:rsid w:val="00A478C6"/>
    <w:rsid w:val="00A47F33"/>
    <w:rsid w:val="00A50227"/>
    <w:rsid w:val="00A50B65"/>
    <w:rsid w:val="00A50DE9"/>
    <w:rsid w:val="00A50E20"/>
    <w:rsid w:val="00A51161"/>
    <w:rsid w:val="00A51707"/>
    <w:rsid w:val="00A51C94"/>
    <w:rsid w:val="00A51CDD"/>
    <w:rsid w:val="00A51D5C"/>
    <w:rsid w:val="00A51E24"/>
    <w:rsid w:val="00A52034"/>
    <w:rsid w:val="00A520E1"/>
    <w:rsid w:val="00A52527"/>
    <w:rsid w:val="00A528AF"/>
    <w:rsid w:val="00A52C6B"/>
    <w:rsid w:val="00A52F04"/>
    <w:rsid w:val="00A5315B"/>
    <w:rsid w:val="00A538F5"/>
    <w:rsid w:val="00A53D25"/>
    <w:rsid w:val="00A53E04"/>
    <w:rsid w:val="00A5419D"/>
    <w:rsid w:val="00A542AA"/>
    <w:rsid w:val="00A544E2"/>
    <w:rsid w:val="00A54A3C"/>
    <w:rsid w:val="00A54A87"/>
    <w:rsid w:val="00A54B32"/>
    <w:rsid w:val="00A5509C"/>
    <w:rsid w:val="00A557DC"/>
    <w:rsid w:val="00A55B05"/>
    <w:rsid w:val="00A562DF"/>
    <w:rsid w:val="00A564E8"/>
    <w:rsid w:val="00A568C1"/>
    <w:rsid w:val="00A569B3"/>
    <w:rsid w:val="00A56BF1"/>
    <w:rsid w:val="00A56F45"/>
    <w:rsid w:val="00A57888"/>
    <w:rsid w:val="00A57DBF"/>
    <w:rsid w:val="00A6052D"/>
    <w:rsid w:val="00A60BCB"/>
    <w:rsid w:val="00A60CAD"/>
    <w:rsid w:val="00A616E1"/>
    <w:rsid w:val="00A6173C"/>
    <w:rsid w:val="00A61917"/>
    <w:rsid w:val="00A61B7E"/>
    <w:rsid w:val="00A61CF6"/>
    <w:rsid w:val="00A61E9D"/>
    <w:rsid w:val="00A622C9"/>
    <w:rsid w:val="00A6241D"/>
    <w:rsid w:val="00A63603"/>
    <w:rsid w:val="00A63831"/>
    <w:rsid w:val="00A63BC3"/>
    <w:rsid w:val="00A63CDA"/>
    <w:rsid w:val="00A63F28"/>
    <w:rsid w:val="00A63F69"/>
    <w:rsid w:val="00A63F6D"/>
    <w:rsid w:val="00A63FD8"/>
    <w:rsid w:val="00A641DF"/>
    <w:rsid w:val="00A6451D"/>
    <w:rsid w:val="00A647FC"/>
    <w:rsid w:val="00A6482C"/>
    <w:rsid w:val="00A64D0E"/>
    <w:rsid w:val="00A653A6"/>
    <w:rsid w:val="00A654F7"/>
    <w:rsid w:val="00A65831"/>
    <w:rsid w:val="00A65AA8"/>
    <w:rsid w:val="00A65B6D"/>
    <w:rsid w:val="00A65CCA"/>
    <w:rsid w:val="00A661D3"/>
    <w:rsid w:val="00A662B1"/>
    <w:rsid w:val="00A66414"/>
    <w:rsid w:val="00A665DB"/>
    <w:rsid w:val="00A667E8"/>
    <w:rsid w:val="00A668C1"/>
    <w:rsid w:val="00A66D3E"/>
    <w:rsid w:val="00A672F5"/>
    <w:rsid w:val="00A673DB"/>
    <w:rsid w:val="00A677A4"/>
    <w:rsid w:val="00A67859"/>
    <w:rsid w:val="00A678B2"/>
    <w:rsid w:val="00A67E09"/>
    <w:rsid w:val="00A70A1D"/>
    <w:rsid w:val="00A70ACA"/>
    <w:rsid w:val="00A70D0C"/>
    <w:rsid w:val="00A70DA3"/>
    <w:rsid w:val="00A71137"/>
    <w:rsid w:val="00A7120B"/>
    <w:rsid w:val="00A714EA"/>
    <w:rsid w:val="00A715C8"/>
    <w:rsid w:val="00A71816"/>
    <w:rsid w:val="00A72342"/>
    <w:rsid w:val="00A72751"/>
    <w:rsid w:val="00A727CD"/>
    <w:rsid w:val="00A728DF"/>
    <w:rsid w:val="00A72C19"/>
    <w:rsid w:val="00A73C67"/>
    <w:rsid w:val="00A73CA5"/>
    <w:rsid w:val="00A73EBF"/>
    <w:rsid w:val="00A74085"/>
    <w:rsid w:val="00A74FFC"/>
    <w:rsid w:val="00A7513F"/>
    <w:rsid w:val="00A751BD"/>
    <w:rsid w:val="00A755CB"/>
    <w:rsid w:val="00A7595B"/>
    <w:rsid w:val="00A75983"/>
    <w:rsid w:val="00A75F5C"/>
    <w:rsid w:val="00A76385"/>
    <w:rsid w:val="00A7653B"/>
    <w:rsid w:val="00A7655B"/>
    <w:rsid w:val="00A76C0B"/>
    <w:rsid w:val="00A76D36"/>
    <w:rsid w:val="00A77378"/>
    <w:rsid w:val="00A7751F"/>
    <w:rsid w:val="00A779B7"/>
    <w:rsid w:val="00A77C41"/>
    <w:rsid w:val="00A801D5"/>
    <w:rsid w:val="00A80D0D"/>
    <w:rsid w:val="00A8130D"/>
    <w:rsid w:val="00A815EE"/>
    <w:rsid w:val="00A81727"/>
    <w:rsid w:val="00A81B75"/>
    <w:rsid w:val="00A81EEE"/>
    <w:rsid w:val="00A82C73"/>
    <w:rsid w:val="00A82EAA"/>
    <w:rsid w:val="00A8316A"/>
    <w:rsid w:val="00A83C6A"/>
    <w:rsid w:val="00A83D5B"/>
    <w:rsid w:val="00A84252"/>
    <w:rsid w:val="00A843CF"/>
    <w:rsid w:val="00A84458"/>
    <w:rsid w:val="00A84538"/>
    <w:rsid w:val="00A8458D"/>
    <w:rsid w:val="00A84690"/>
    <w:rsid w:val="00A8470F"/>
    <w:rsid w:val="00A84D6F"/>
    <w:rsid w:val="00A851B6"/>
    <w:rsid w:val="00A852D3"/>
    <w:rsid w:val="00A85308"/>
    <w:rsid w:val="00A85692"/>
    <w:rsid w:val="00A85850"/>
    <w:rsid w:val="00A85A8D"/>
    <w:rsid w:val="00A85CD3"/>
    <w:rsid w:val="00A85F1F"/>
    <w:rsid w:val="00A85FBA"/>
    <w:rsid w:val="00A86465"/>
    <w:rsid w:val="00A86C44"/>
    <w:rsid w:val="00A86DF0"/>
    <w:rsid w:val="00A86FA1"/>
    <w:rsid w:val="00A871AA"/>
    <w:rsid w:val="00A873F3"/>
    <w:rsid w:val="00A87570"/>
    <w:rsid w:val="00A87903"/>
    <w:rsid w:val="00A87A33"/>
    <w:rsid w:val="00A87E4F"/>
    <w:rsid w:val="00A87F7C"/>
    <w:rsid w:val="00A87FEC"/>
    <w:rsid w:val="00A901AA"/>
    <w:rsid w:val="00A90B65"/>
    <w:rsid w:val="00A91E11"/>
    <w:rsid w:val="00A9203D"/>
    <w:rsid w:val="00A923A1"/>
    <w:rsid w:val="00A924CB"/>
    <w:rsid w:val="00A92763"/>
    <w:rsid w:val="00A92BB0"/>
    <w:rsid w:val="00A92E4D"/>
    <w:rsid w:val="00A930DD"/>
    <w:rsid w:val="00A93191"/>
    <w:rsid w:val="00A93324"/>
    <w:rsid w:val="00A933E8"/>
    <w:rsid w:val="00A94A67"/>
    <w:rsid w:val="00A94E3F"/>
    <w:rsid w:val="00A95055"/>
    <w:rsid w:val="00A954A4"/>
    <w:rsid w:val="00A95B06"/>
    <w:rsid w:val="00A95F29"/>
    <w:rsid w:val="00A95F4B"/>
    <w:rsid w:val="00A96434"/>
    <w:rsid w:val="00A96C24"/>
    <w:rsid w:val="00A970C9"/>
    <w:rsid w:val="00A971DC"/>
    <w:rsid w:val="00A97338"/>
    <w:rsid w:val="00A97445"/>
    <w:rsid w:val="00A97740"/>
    <w:rsid w:val="00A977A6"/>
    <w:rsid w:val="00A97BB4"/>
    <w:rsid w:val="00A97F03"/>
    <w:rsid w:val="00AA0743"/>
    <w:rsid w:val="00AA16F9"/>
    <w:rsid w:val="00AA1A13"/>
    <w:rsid w:val="00AA1CC6"/>
    <w:rsid w:val="00AA252A"/>
    <w:rsid w:val="00AA2D8D"/>
    <w:rsid w:val="00AA3387"/>
    <w:rsid w:val="00AA348A"/>
    <w:rsid w:val="00AA34F1"/>
    <w:rsid w:val="00AA3586"/>
    <w:rsid w:val="00AA3863"/>
    <w:rsid w:val="00AA3CC3"/>
    <w:rsid w:val="00AA3FD7"/>
    <w:rsid w:val="00AA404C"/>
    <w:rsid w:val="00AA451F"/>
    <w:rsid w:val="00AA4688"/>
    <w:rsid w:val="00AA46C8"/>
    <w:rsid w:val="00AA47D5"/>
    <w:rsid w:val="00AA4962"/>
    <w:rsid w:val="00AA49BF"/>
    <w:rsid w:val="00AA4DE7"/>
    <w:rsid w:val="00AA4F63"/>
    <w:rsid w:val="00AA555C"/>
    <w:rsid w:val="00AA5701"/>
    <w:rsid w:val="00AA59CB"/>
    <w:rsid w:val="00AA5A19"/>
    <w:rsid w:val="00AA6805"/>
    <w:rsid w:val="00AA696D"/>
    <w:rsid w:val="00AA6B11"/>
    <w:rsid w:val="00AA6BFE"/>
    <w:rsid w:val="00AA73B0"/>
    <w:rsid w:val="00AA7D2D"/>
    <w:rsid w:val="00AA7DEF"/>
    <w:rsid w:val="00AA7EEE"/>
    <w:rsid w:val="00AB0B07"/>
    <w:rsid w:val="00AB0B88"/>
    <w:rsid w:val="00AB0C38"/>
    <w:rsid w:val="00AB0CAC"/>
    <w:rsid w:val="00AB0FD3"/>
    <w:rsid w:val="00AB120A"/>
    <w:rsid w:val="00AB13F6"/>
    <w:rsid w:val="00AB1FE3"/>
    <w:rsid w:val="00AB2C89"/>
    <w:rsid w:val="00AB2E0C"/>
    <w:rsid w:val="00AB30C7"/>
    <w:rsid w:val="00AB3402"/>
    <w:rsid w:val="00AB34BF"/>
    <w:rsid w:val="00AB3515"/>
    <w:rsid w:val="00AB36B1"/>
    <w:rsid w:val="00AB37F1"/>
    <w:rsid w:val="00AB38FE"/>
    <w:rsid w:val="00AB4575"/>
    <w:rsid w:val="00AB4B71"/>
    <w:rsid w:val="00AB5097"/>
    <w:rsid w:val="00AB530E"/>
    <w:rsid w:val="00AB5391"/>
    <w:rsid w:val="00AB5499"/>
    <w:rsid w:val="00AB576B"/>
    <w:rsid w:val="00AB57FE"/>
    <w:rsid w:val="00AB5FED"/>
    <w:rsid w:val="00AB6BA6"/>
    <w:rsid w:val="00AB76BD"/>
    <w:rsid w:val="00AB7FDD"/>
    <w:rsid w:val="00AC0017"/>
    <w:rsid w:val="00AC00F5"/>
    <w:rsid w:val="00AC028C"/>
    <w:rsid w:val="00AC0333"/>
    <w:rsid w:val="00AC0830"/>
    <w:rsid w:val="00AC0E5A"/>
    <w:rsid w:val="00AC123C"/>
    <w:rsid w:val="00AC167F"/>
    <w:rsid w:val="00AC1F27"/>
    <w:rsid w:val="00AC28E0"/>
    <w:rsid w:val="00AC2B2B"/>
    <w:rsid w:val="00AC2B5A"/>
    <w:rsid w:val="00AC2E29"/>
    <w:rsid w:val="00AC3808"/>
    <w:rsid w:val="00AC38DD"/>
    <w:rsid w:val="00AC3A8D"/>
    <w:rsid w:val="00AC41E0"/>
    <w:rsid w:val="00AC4359"/>
    <w:rsid w:val="00AC4B2C"/>
    <w:rsid w:val="00AC5097"/>
    <w:rsid w:val="00AC53F1"/>
    <w:rsid w:val="00AC561E"/>
    <w:rsid w:val="00AC5629"/>
    <w:rsid w:val="00AC5E27"/>
    <w:rsid w:val="00AC5F08"/>
    <w:rsid w:val="00AC6402"/>
    <w:rsid w:val="00AC6692"/>
    <w:rsid w:val="00AC6886"/>
    <w:rsid w:val="00AC6A7A"/>
    <w:rsid w:val="00AC6C48"/>
    <w:rsid w:val="00AC6DB6"/>
    <w:rsid w:val="00AC7152"/>
    <w:rsid w:val="00AC71E2"/>
    <w:rsid w:val="00AC73BD"/>
    <w:rsid w:val="00AC74C4"/>
    <w:rsid w:val="00AC762B"/>
    <w:rsid w:val="00AC778D"/>
    <w:rsid w:val="00AC7CD6"/>
    <w:rsid w:val="00AD077C"/>
    <w:rsid w:val="00AD07DE"/>
    <w:rsid w:val="00AD07EA"/>
    <w:rsid w:val="00AD1151"/>
    <w:rsid w:val="00AD15B0"/>
    <w:rsid w:val="00AD19EE"/>
    <w:rsid w:val="00AD1B6B"/>
    <w:rsid w:val="00AD281A"/>
    <w:rsid w:val="00AD2B5D"/>
    <w:rsid w:val="00AD2CD6"/>
    <w:rsid w:val="00AD2E3B"/>
    <w:rsid w:val="00AD349E"/>
    <w:rsid w:val="00AD357D"/>
    <w:rsid w:val="00AD4964"/>
    <w:rsid w:val="00AD4D15"/>
    <w:rsid w:val="00AD4DA2"/>
    <w:rsid w:val="00AD4FAD"/>
    <w:rsid w:val="00AD54CB"/>
    <w:rsid w:val="00AD5B54"/>
    <w:rsid w:val="00AD5C48"/>
    <w:rsid w:val="00AD5DDE"/>
    <w:rsid w:val="00AD60A6"/>
    <w:rsid w:val="00AD61FB"/>
    <w:rsid w:val="00AD6325"/>
    <w:rsid w:val="00AD6D84"/>
    <w:rsid w:val="00AD77C5"/>
    <w:rsid w:val="00AD7BB5"/>
    <w:rsid w:val="00AE0589"/>
    <w:rsid w:val="00AE0E82"/>
    <w:rsid w:val="00AE0F97"/>
    <w:rsid w:val="00AE0FC9"/>
    <w:rsid w:val="00AE108E"/>
    <w:rsid w:val="00AE1232"/>
    <w:rsid w:val="00AE131D"/>
    <w:rsid w:val="00AE1370"/>
    <w:rsid w:val="00AE17FF"/>
    <w:rsid w:val="00AE1804"/>
    <w:rsid w:val="00AE1C75"/>
    <w:rsid w:val="00AE2186"/>
    <w:rsid w:val="00AE226A"/>
    <w:rsid w:val="00AE263A"/>
    <w:rsid w:val="00AE28F8"/>
    <w:rsid w:val="00AE293D"/>
    <w:rsid w:val="00AE2B73"/>
    <w:rsid w:val="00AE2C7E"/>
    <w:rsid w:val="00AE2CAC"/>
    <w:rsid w:val="00AE2E9F"/>
    <w:rsid w:val="00AE316A"/>
    <w:rsid w:val="00AE3DE9"/>
    <w:rsid w:val="00AE3FF4"/>
    <w:rsid w:val="00AE4059"/>
    <w:rsid w:val="00AE45A2"/>
    <w:rsid w:val="00AE4A04"/>
    <w:rsid w:val="00AE4F6F"/>
    <w:rsid w:val="00AE50B7"/>
    <w:rsid w:val="00AE51B4"/>
    <w:rsid w:val="00AE52B7"/>
    <w:rsid w:val="00AE5960"/>
    <w:rsid w:val="00AE5F4A"/>
    <w:rsid w:val="00AE623C"/>
    <w:rsid w:val="00AE6633"/>
    <w:rsid w:val="00AE6760"/>
    <w:rsid w:val="00AE6B18"/>
    <w:rsid w:val="00AE6BD2"/>
    <w:rsid w:val="00AE7431"/>
    <w:rsid w:val="00AE76D4"/>
    <w:rsid w:val="00AE7973"/>
    <w:rsid w:val="00AE7B23"/>
    <w:rsid w:val="00AE7BFB"/>
    <w:rsid w:val="00AE7CF6"/>
    <w:rsid w:val="00AE7D1D"/>
    <w:rsid w:val="00AE7FAB"/>
    <w:rsid w:val="00AF057A"/>
    <w:rsid w:val="00AF081E"/>
    <w:rsid w:val="00AF0DCE"/>
    <w:rsid w:val="00AF1208"/>
    <w:rsid w:val="00AF167B"/>
    <w:rsid w:val="00AF1FFB"/>
    <w:rsid w:val="00AF214A"/>
    <w:rsid w:val="00AF2A4D"/>
    <w:rsid w:val="00AF2B5C"/>
    <w:rsid w:val="00AF3203"/>
    <w:rsid w:val="00AF3BC9"/>
    <w:rsid w:val="00AF3CD2"/>
    <w:rsid w:val="00AF3DD4"/>
    <w:rsid w:val="00AF3F89"/>
    <w:rsid w:val="00AF4CF6"/>
    <w:rsid w:val="00AF4E46"/>
    <w:rsid w:val="00AF5032"/>
    <w:rsid w:val="00AF5054"/>
    <w:rsid w:val="00AF550E"/>
    <w:rsid w:val="00AF5BE2"/>
    <w:rsid w:val="00AF6220"/>
    <w:rsid w:val="00AF6D24"/>
    <w:rsid w:val="00AF6FE4"/>
    <w:rsid w:val="00AF7045"/>
    <w:rsid w:val="00AF790C"/>
    <w:rsid w:val="00AF79DE"/>
    <w:rsid w:val="00B00132"/>
    <w:rsid w:val="00B004E0"/>
    <w:rsid w:val="00B00790"/>
    <w:rsid w:val="00B007B4"/>
    <w:rsid w:val="00B007FE"/>
    <w:rsid w:val="00B00931"/>
    <w:rsid w:val="00B00D19"/>
    <w:rsid w:val="00B00F69"/>
    <w:rsid w:val="00B01976"/>
    <w:rsid w:val="00B019C3"/>
    <w:rsid w:val="00B01BD2"/>
    <w:rsid w:val="00B02EC0"/>
    <w:rsid w:val="00B0350B"/>
    <w:rsid w:val="00B03DD5"/>
    <w:rsid w:val="00B043A0"/>
    <w:rsid w:val="00B046BB"/>
    <w:rsid w:val="00B0483F"/>
    <w:rsid w:val="00B0495E"/>
    <w:rsid w:val="00B04CBB"/>
    <w:rsid w:val="00B052CC"/>
    <w:rsid w:val="00B054B1"/>
    <w:rsid w:val="00B05A3F"/>
    <w:rsid w:val="00B05D58"/>
    <w:rsid w:val="00B05E1E"/>
    <w:rsid w:val="00B06075"/>
    <w:rsid w:val="00B062A6"/>
    <w:rsid w:val="00B063AA"/>
    <w:rsid w:val="00B06510"/>
    <w:rsid w:val="00B06888"/>
    <w:rsid w:val="00B06B1A"/>
    <w:rsid w:val="00B06EDC"/>
    <w:rsid w:val="00B07321"/>
    <w:rsid w:val="00B07766"/>
    <w:rsid w:val="00B07850"/>
    <w:rsid w:val="00B07E9D"/>
    <w:rsid w:val="00B07F1D"/>
    <w:rsid w:val="00B07FDA"/>
    <w:rsid w:val="00B07FFD"/>
    <w:rsid w:val="00B10046"/>
    <w:rsid w:val="00B1029D"/>
    <w:rsid w:val="00B103D4"/>
    <w:rsid w:val="00B10916"/>
    <w:rsid w:val="00B10978"/>
    <w:rsid w:val="00B10D06"/>
    <w:rsid w:val="00B111A6"/>
    <w:rsid w:val="00B1142D"/>
    <w:rsid w:val="00B115D9"/>
    <w:rsid w:val="00B11AA8"/>
    <w:rsid w:val="00B11F25"/>
    <w:rsid w:val="00B1215E"/>
    <w:rsid w:val="00B12889"/>
    <w:rsid w:val="00B12CE0"/>
    <w:rsid w:val="00B12D38"/>
    <w:rsid w:val="00B137EA"/>
    <w:rsid w:val="00B13B4B"/>
    <w:rsid w:val="00B13E2A"/>
    <w:rsid w:val="00B13E4B"/>
    <w:rsid w:val="00B144BA"/>
    <w:rsid w:val="00B14602"/>
    <w:rsid w:val="00B14744"/>
    <w:rsid w:val="00B14C37"/>
    <w:rsid w:val="00B15A80"/>
    <w:rsid w:val="00B15BD0"/>
    <w:rsid w:val="00B15C74"/>
    <w:rsid w:val="00B16039"/>
    <w:rsid w:val="00B164E3"/>
    <w:rsid w:val="00B1652B"/>
    <w:rsid w:val="00B1696A"/>
    <w:rsid w:val="00B16F5D"/>
    <w:rsid w:val="00B17063"/>
    <w:rsid w:val="00B1708B"/>
    <w:rsid w:val="00B173AF"/>
    <w:rsid w:val="00B177DE"/>
    <w:rsid w:val="00B17962"/>
    <w:rsid w:val="00B17F00"/>
    <w:rsid w:val="00B201EA"/>
    <w:rsid w:val="00B20513"/>
    <w:rsid w:val="00B2094F"/>
    <w:rsid w:val="00B20CE6"/>
    <w:rsid w:val="00B21086"/>
    <w:rsid w:val="00B2134E"/>
    <w:rsid w:val="00B21641"/>
    <w:rsid w:val="00B21E68"/>
    <w:rsid w:val="00B220E0"/>
    <w:rsid w:val="00B2212B"/>
    <w:rsid w:val="00B222CC"/>
    <w:rsid w:val="00B22F72"/>
    <w:rsid w:val="00B230B6"/>
    <w:rsid w:val="00B235AA"/>
    <w:rsid w:val="00B238A3"/>
    <w:rsid w:val="00B23F10"/>
    <w:rsid w:val="00B24166"/>
    <w:rsid w:val="00B24213"/>
    <w:rsid w:val="00B246DC"/>
    <w:rsid w:val="00B247AA"/>
    <w:rsid w:val="00B249C6"/>
    <w:rsid w:val="00B2515E"/>
    <w:rsid w:val="00B25199"/>
    <w:rsid w:val="00B25391"/>
    <w:rsid w:val="00B2599F"/>
    <w:rsid w:val="00B25AFA"/>
    <w:rsid w:val="00B26231"/>
    <w:rsid w:val="00B26280"/>
    <w:rsid w:val="00B2647C"/>
    <w:rsid w:val="00B26961"/>
    <w:rsid w:val="00B26A7A"/>
    <w:rsid w:val="00B26BE0"/>
    <w:rsid w:val="00B26DC4"/>
    <w:rsid w:val="00B2736B"/>
    <w:rsid w:val="00B2759A"/>
    <w:rsid w:val="00B2767E"/>
    <w:rsid w:val="00B27787"/>
    <w:rsid w:val="00B278D7"/>
    <w:rsid w:val="00B27CB5"/>
    <w:rsid w:val="00B27DBD"/>
    <w:rsid w:val="00B30061"/>
    <w:rsid w:val="00B30279"/>
    <w:rsid w:val="00B30E30"/>
    <w:rsid w:val="00B30E77"/>
    <w:rsid w:val="00B31057"/>
    <w:rsid w:val="00B3147E"/>
    <w:rsid w:val="00B318ED"/>
    <w:rsid w:val="00B31A17"/>
    <w:rsid w:val="00B31CBA"/>
    <w:rsid w:val="00B31EC9"/>
    <w:rsid w:val="00B328B0"/>
    <w:rsid w:val="00B32931"/>
    <w:rsid w:val="00B329B0"/>
    <w:rsid w:val="00B329C8"/>
    <w:rsid w:val="00B32F48"/>
    <w:rsid w:val="00B32FB9"/>
    <w:rsid w:val="00B33102"/>
    <w:rsid w:val="00B33188"/>
    <w:rsid w:val="00B334D0"/>
    <w:rsid w:val="00B33603"/>
    <w:rsid w:val="00B33A03"/>
    <w:rsid w:val="00B33C64"/>
    <w:rsid w:val="00B340F0"/>
    <w:rsid w:val="00B34136"/>
    <w:rsid w:val="00B34C53"/>
    <w:rsid w:val="00B34F91"/>
    <w:rsid w:val="00B350BF"/>
    <w:rsid w:val="00B3546E"/>
    <w:rsid w:val="00B35D4D"/>
    <w:rsid w:val="00B35EA4"/>
    <w:rsid w:val="00B3638D"/>
    <w:rsid w:val="00B366F7"/>
    <w:rsid w:val="00B3680C"/>
    <w:rsid w:val="00B37627"/>
    <w:rsid w:val="00B37826"/>
    <w:rsid w:val="00B3798A"/>
    <w:rsid w:val="00B40518"/>
    <w:rsid w:val="00B40651"/>
    <w:rsid w:val="00B40E06"/>
    <w:rsid w:val="00B40FAF"/>
    <w:rsid w:val="00B40FF1"/>
    <w:rsid w:val="00B41273"/>
    <w:rsid w:val="00B414A6"/>
    <w:rsid w:val="00B41BD7"/>
    <w:rsid w:val="00B41DCF"/>
    <w:rsid w:val="00B426A7"/>
    <w:rsid w:val="00B42A5C"/>
    <w:rsid w:val="00B42B6B"/>
    <w:rsid w:val="00B42DEE"/>
    <w:rsid w:val="00B43048"/>
    <w:rsid w:val="00B435E4"/>
    <w:rsid w:val="00B43E77"/>
    <w:rsid w:val="00B43F27"/>
    <w:rsid w:val="00B44085"/>
    <w:rsid w:val="00B44420"/>
    <w:rsid w:val="00B4448E"/>
    <w:rsid w:val="00B44757"/>
    <w:rsid w:val="00B44ACC"/>
    <w:rsid w:val="00B44DBD"/>
    <w:rsid w:val="00B44FAA"/>
    <w:rsid w:val="00B45108"/>
    <w:rsid w:val="00B4591D"/>
    <w:rsid w:val="00B45BD6"/>
    <w:rsid w:val="00B45DC6"/>
    <w:rsid w:val="00B4600C"/>
    <w:rsid w:val="00B4616C"/>
    <w:rsid w:val="00B463B7"/>
    <w:rsid w:val="00B46440"/>
    <w:rsid w:val="00B46B71"/>
    <w:rsid w:val="00B46D4F"/>
    <w:rsid w:val="00B479AC"/>
    <w:rsid w:val="00B47DE1"/>
    <w:rsid w:val="00B5023A"/>
    <w:rsid w:val="00B5038D"/>
    <w:rsid w:val="00B506B8"/>
    <w:rsid w:val="00B508A5"/>
    <w:rsid w:val="00B50DA0"/>
    <w:rsid w:val="00B513AA"/>
    <w:rsid w:val="00B514DB"/>
    <w:rsid w:val="00B51739"/>
    <w:rsid w:val="00B517D6"/>
    <w:rsid w:val="00B518C9"/>
    <w:rsid w:val="00B5213D"/>
    <w:rsid w:val="00B522B8"/>
    <w:rsid w:val="00B52BDB"/>
    <w:rsid w:val="00B52CB7"/>
    <w:rsid w:val="00B52E4E"/>
    <w:rsid w:val="00B53502"/>
    <w:rsid w:val="00B53AF5"/>
    <w:rsid w:val="00B5441A"/>
    <w:rsid w:val="00B5452E"/>
    <w:rsid w:val="00B54E47"/>
    <w:rsid w:val="00B55043"/>
    <w:rsid w:val="00B55485"/>
    <w:rsid w:val="00B556A9"/>
    <w:rsid w:val="00B5596F"/>
    <w:rsid w:val="00B560C6"/>
    <w:rsid w:val="00B56307"/>
    <w:rsid w:val="00B567B4"/>
    <w:rsid w:val="00B578AA"/>
    <w:rsid w:val="00B579A3"/>
    <w:rsid w:val="00B57BD0"/>
    <w:rsid w:val="00B57C84"/>
    <w:rsid w:val="00B57E53"/>
    <w:rsid w:val="00B60829"/>
    <w:rsid w:val="00B60842"/>
    <w:rsid w:val="00B609D1"/>
    <w:rsid w:val="00B61A52"/>
    <w:rsid w:val="00B61D0C"/>
    <w:rsid w:val="00B61D41"/>
    <w:rsid w:val="00B61EE8"/>
    <w:rsid w:val="00B6227F"/>
    <w:rsid w:val="00B6229E"/>
    <w:rsid w:val="00B62430"/>
    <w:rsid w:val="00B62C50"/>
    <w:rsid w:val="00B62F07"/>
    <w:rsid w:val="00B63050"/>
    <w:rsid w:val="00B6331E"/>
    <w:rsid w:val="00B634F5"/>
    <w:rsid w:val="00B63666"/>
    <w:rsid w:val="00B63904"/>
    <w:rsid w:val="00B63AD8"/>
    <w:rsid w:val="00B63F3B"/>
    <w:rsid w:val="00B6432C"/>
    <w:rsid w:val="00B64642"/>
    <w:rsid w:val="00B646CA"/>
    <w:rsid w:val="00B6482F"/>
    <w:rsid w:val="00B64A9B"/>
    <w:rsid w:val="00B6535B"/>
    <w:rsid w:val="00B65708"/>
    <w:rsid w:val="00B65CBD"/>
    <w:rsid w:val="00B65CD8"/>
    <w:rsid w:val="00B661E9"/>
    <w:rsid w:val="00B66855"/>
    <w:rsid w:val="00B66B74"/>
    <w:rsid w:val="00B67161"/>
    <w:rsid w:val="00B67274"/>
    <w:rsid w:val="00B674DD"/>
    <w:rsid w:val="00B67C6C"/>
    <w:rsid w:val="00B67CD4"/>
    <w:rsid w:val="00B67D25"/>
    <w:rsid w:val="00B67D86"/>
    <w:rsid w:val="00B705C0"/>
    <w:rsid w:val="00B70B40"/>
    <w:rsid w:val="00B70F8A"/>
    <w:rsid w:val="00B71210"/>
    <w:rsid w:val="00B718C3"/>
    <w:rsid w:val="00B71CF2"/>
    <w:rsid w:val="00B72044"/>
    <w:rsid w:val="00B720DC"/>
    <w:rsid w:val="00B7216B"/>
    <w:rsid w:val="00B7297C"/>
    <w:rsid w:val="00B72B3E"/>
    <w:rsid w:val="00B72DFE"/>
    <w:rsid w:val="00B72F72"/>
    <w:rsid w:val="00B732C4"/>
    <w:rsid w:val="00B7351E"/>
    <w:rsid w:val="00B739E4"/>
    <w:rsid w:val="00B739F7"/>
    <w:rsid w:val="00B73E37"/>
    <w:rsid w:val="00B743AD"/>
    <w:rsid w:val="00B744B1"/>
    <w:rsid w:val="00B74F59"/>
    <w:rsid w:val="00B753C8"/>
    <w:rsid w:val="00B758D3"/>
    <w:rsid w:val="00B75BB0"/>
    <w:rsid w:val="00B75C1B"/>
    <w:rsid w:val="00B75CCC"/>
    <w:rsid w:val="00B7614E"/>
    <w:rsid w:val="00B7616F"/>
    <w:rsid w:val="00B7629F"/>
    <w:rsid w:val="00B762A4"/>
    <w:rsid w:val="00B768DD"/>
    <w:rsid w:val="00B76BFF"/>
    <w:rsid w:val="00B77129"/>
    <w:rsid w:val="00B777A4"/>
    <w:rsid w:val="00B77980"/>
    <w:rsid w:val="00B77BDF"/>
    <w:rsid w:val="00B80215"/>
    <w:rsid w:val="00B80393"/>
    <w:rsid w:val="00B80504"/>
    <w:rsid w:val="00B80602"/>
    <w:rsid w:val="00B807B7"/>
    <w:rsid w:val="00B80980"/>
    <w:rsid w:val="00B80B4C"/>
    <w:rsid w:val="00B80E21"/>
    <w:rsid w:val="00B81018"/>
    <w:rsid w:val="00B810A9"/>
    <w:rsid w:val="00B813A6"/>
    <w:rsid w:val="00B81872"/>
    <w:rsid w:val="00B81AF6"/>
    <w:rsid w:val="00B81BFD"/>
    <w:rsid w:val="00B81C59"/>
    <w:rsid w:val="00B82E67"/>
    <w:rsid w:val="00B82EE9"/>
    <w:rsid w:val="00B83370"/>
    <w:rsid w:val="00B83438"/>
    <w:rsid w:val="00B83C57"/>
    <w:rsid w:val="00B83E09"/>
    <w:rsid w:val="00B83EEA"/>
    <w:rsid w:val="00B83FC3"/>
    <w:rsid w:val="00B8437C"/>
    <w:rsid w:val="00B8486A"/>
    <w:rsid w:val="00B84DF6"/>
    <w:rsid w:val="00B852CC"/>
    <w:rsid w:val="00B85366"/>
    <w:rsid w:val="00B85862"/>
    <w:rsid w:val="00B85AAC"/>
    <w:rsid w:val="00B85E15"/>
    <w:rsid w:val="00B860C5"/>
    <w:rsid w:val="00B8697A"/>
    <w:rsid w:val="00B86BBE"/>
    <w:rsid w:val="00B86E21"/>
    <w:rsid w:val="00B87914"/>
    <w:rsid w:val="00B87999"/>
    <w:rsid w:val="00B87A9B"/>
    <w:rsid w:val="00B87BCA"/>
    <w:rsid w:val="00B902FC"/>
    <w:rsid w:val="00B903AC"/>
    <w:rsid w:val="00B905D7"/>
    <w:rsid w:val="00B90841"/>
    <w:rsid w:val="00B90D8F"/>
    <w:rsid w:val="00B915D5"/>
    <w:rsid w:val="00B91761"/>
    <w:rsid w:val="00B918DA"/>
    <w:rsid w:val="00B91F15"/>
    <w:rsid w:val="00B92525"/>
    <w:rsid w:val="00B92AC3"/>
    <w:rsid w:val="00B92D6B"/>
    <w:rsid w:val="00B92F88"/>
    <w:rsid w:val="00B934A1"/>
    <w:rsid w:val="00B9373C"/>
    <w:rsid w:val="00B938F5"/>
    <w:rsid w:val="00B94159"/>
    <w:rsid w:val="00B94166"/>
    <w:rsid w:val="00B94C8F"/>
    <w:rsid w:val="00B94E4F"/>
    <w:rsid w:val="00B9501C"/>
    <w:rsid w:val="00B951DB"/>
    <w:rsid w:val="00B9552A"/>
    <w:rsid w:val="00B95713"/>
    <w:rsid w:val="00B957D7"/>
    <w:rsid w:val="00B95B9C"/>
    <w:rsid w:val="00B95DF9"/>
    <w:rsid w:val="00B971BA"/>
    <w:rsid w:val="00B974EC"/>
    <w:rsid w:val="00B9755E"/>
    <w:rsid w:val="00B97741"/>
    <w:rsid w:val="00B977F2"/>
    <w:rsid w:val="00B97DA5"/>
    <w:rsid w:val="00B97E26"/>
    <w:rsid w:val="00BA0074"/>
    <w:rsid w:val="00BA0766"/>
    <w:rsid w:val="00BA09EB"/>
    <w:rsid w:val="00BA0E3A"/>
    <w:rsid w:val="00BA0E81"/>
    <w:rsid w:val="00BA1195"/>
    <w:rsid w:val="00BA15BA"/>
    <w:rsid w:val="00BA1747"/>
    <w:rsid w:val="00BA17C0"/>
    <w:rsid w:val="00BA1BFC"/>
    <w:rsid w:val="00BA1C88"/>
    <w:rsid w:val="00BA1F07"/>
    <w:rsid w:val="00BA22BB"/>
    <w:rsid w:val="00BA2CB4"/>
    <w:rsid w:val="00BA2EED"/>
    <w:rsid w:val="00BA3356"/>
    <w:rsid w:val="00BA3863"/>
    <w:rsid w:val="00BA3B10"/>
    <w:rsid w:val="00BA4114"/>
    <w:rsid w:val="00BA414B"/>
    <w:rsid w:val="00BA4419"/>
    <w:rsid w:val="00BA48EB"/>
    <w:rsid w:val="00BA545D"/>
    <w:rsid w:val="00BA5541"/>
    <w:rsid w:val="00BA556E"/>
    <w:rsid w:val="00BA5906"/>
    <w:rsid w:val="00BA5C8D"/>
    <w:rsid w:val="00BA5DF4"/>
    <w:rsid w:val="00BA5ECF"/>
    <w:rsid w:val="00BA63BD"/>
    <w:rsid w:val="00BA650D"/>
    <w:rsid w:val="00BA6ADA"/>
    <w:rsid w:val="00BA7446"/>
    <w:rsid w:val="00BA7761"/>
    <w:rsid w:val="00BA7865"/>
    <w:rsid w:val="00BA7CDA"/>
    <w:rsid w:val="00BB015C"/>
    <w:rsid w:val="00BB0577"/>
    <w:rsid w:val="00BB05D6"/>
    <w:rsid w:val="00BB0F5F"/>
    <w:rsid w:val="00BB161A"/>
    <w:rsid w:val="00BB16F1"/>
    <w:rsid w:val="00BB1818"/>
    <w:rsid w:val="00BB1B4B"/>
    <w:rsid w:val="00BB1D8C"/>
    <w:rsid w:val="00BB1E33"/>
    <w:rsid w:val="00BB207D"/>
    <w:rsid w:val="00BB2263"/>
    <w:rsid w:val="00BB244A"/>
    <w:rsid w:val="00BB29E2"/>
    <w:rsid w:val="00BB2A1C"/>
    <w:rsid w:val="00BB2F06"/>
    <w:rsid w:val="00BB309B"/>
    <w:rsid w:val="00BB3217"/>
    <w:rsid w:val="00BB3303"/>
    <w:rsid w:val="00BB37A4"/>
    <w:rsid w:val="00BB3C8A"/>
    <w:rsid w:val="00BB3E23"/>
    <w:rsid w:val="00BB414A"/>
    <w:rsid w:val="00BB451A"/>
    <w:rsid w:val="00BB472B"/>
    <w:rsid w:val="00BB4B47"/>
    <w:rsid w:val="00BB52CF"/>
    <w:rsid w:val="00BB5437"/>
    <w:rsid w:val="00BB5C33"/>
    <w:rsid w:val="00BB5C7C"/>
    <w:rsid w:val="00BB5C92"/>
    <w:rsid w:val="00BB5F8B"/>
    <w:rsid w:val="00BB6185"/>
    <w:rsid w:val="00BB61F0"/>
    <w:rsid w:val="00BB6340"/>
    <w:rsid w:val="00BB64B2"/>
    <w:rsid w:val="00BB6609"/>
    <w:rsid w:val="00BB6BEA"/>
    <w:rsid w:val="00BB6D66"/>
    <w:rsid w:val="00BB7146"/>
    <w:rsid w:val="00BB7411"/>
    <w:rsid w:val="00BB7450"/>
    <w:rsid w:val="00BB7492"/>
    <w:rsid w:val="00BB76FB"/>
    <w:rsid w:val="00BB7D11"/>
    <w:rsid w:val="00BB7DC6"/>
    <w:rsid w:val="00BC0091"/>
    <w:rsid w:val="00BC046E"/>
    <w:rsid w:val="00BC1541"/>
    <w:rsid w:val="00BC1804"/>
    <w:rsid w:val="00BC1BCA"/>
    <w:rsid w:val="00BC2171"/>
    <w:rsid w:val="00BC21D0"/>
    <w:rsid w:val="00BC26F0"/>
    <w:rsid w:val="00BC31EC"/>
    <w:rsid w:val="00BC345C"/>
    <w:rsid w:val="00BC399E"/>
    <w:rsid w:val="00BC3A93"/>
    <w:rsid w:val="00BC3C5A"/>
    <w:rsid w:val="00BC40C8"/>
    <w:rsid w:val="00BC48FF"/>
    <w:rsid w:val="00BC4CA1"/>
    <w:rsid w:val="00BC515D"/>
    <w:rsid w:val="00BC537E"/>
    <w:rsid w:val="00BC5AE6"/>
    <w:rsid w:val="00BC5AF6"/>
    <w:rsid w:val="00BC5D61"/>
    <w:rsid w:val="00BC63B9"/>
    <w:rsid w:val="00BC68F2"/>
    <w:rsid w:val="00BC6D3D"/>
    <w:rsid w:val="00BC6F96"/>
    <w:rsid w:val="00BC701E"/>
    <w:rsid w:val="00BC74B0"/>
    <w:rsid w:val="00BC772A"/>
    <w:rsid w:val="00BC7745"/>
    <w:rsid w:val="00BD000B"/>
    <w:rsid w:val="00BD0321"/>
    <w:rsid w:val="00BD03E9"/>
    <w:rsid w:val="00BD03FA"/>
    <w:rsid w:val="00BD041E"/>
    <w:rsid w:val="00BD0492"/>
    <w:rsid w:val="00BD0989"/>
    <w:rsid w:val="00BD0CE5"/>
    <w:rsid w:val="00BD0E6D"/>
    <w:rsid w:val="00BD19E9"/>
    <w:rsid w:val="00BD1DD5"/>
    <w:rsid w:val="00BD20DD"/>
    <w:rsid w:val="00BD21CF"/>
    <w:rsid w:val="00BD21F7"/>
    <w:rsid w:val="00BD262B"/>
    <w:rsid w:val="00BD31B9"/>
    <w:rsid w:val="00BD35D1"/>
    <w:rsid w:val="00BD3893"/>
    <w:rsid w:val="00BD3CE5"/>
    <w:rsid w:val="00BD3D29"/>
    <w:rsid w:val="00BD440D"/>
    <w:rsid w:val="00BD46B9"/>
    <w:rsid w:val="00BD47B0"/>
    <w:rsid w:val="00BD4806"/>
    <w:rsid w:val="00BD4DC3"/>
    <w:rsid w:val="00BD4EED"/>
    <w:rsid w:val="00BD5040"/>
    <w:rsid w:val="00BD506F"/>
    <w:rsid w:val="00BD5788"/>
    <w:rsid w:val="00BD5825"/>
    <w:rsid w:val="00BD5F64"/>
    <w:rsid w:val="00BD603C"/>
    <w:rsid w:val="00BD607C"/>
    <w:rsid w:val="00BD6185"/>
    <w:rsid w:val="00BD61EF"/>
    <w:rsid w:val="00BD64E8"/>
    <w:rsid w:val="00BD67E9"/>
    <w:rsid w:val="00BD6999"/>
    <w:rsid w:val="00BD6E05"/>
    <w:rsid w:val="00BD6EE0"/>
    <w:rsid w:val="00BD6F8F"/>
    <w:rsid w:val="00BD7631"/>
    <w:rsid w:val="00BD7633"/>
    <w:rsid w:val="00BD7F63"/>
    <w:rsid w:val="00BD7FBC"/>
    <w:rsid w:val="00BE01C0"/>
    <w:rsid w:val="00BE0487"/>
    <w:rsid w:val="00BE052C"/>
    <w:rsid w:val="00BE06AF"/>
    <w:rsid w:val="00BE0765"/>
    <w:rsid w:val="00BE107F"/>
    <w:rsid w:val="00BE10D1"/>
    <w:rsid w:val="00BE11E5"/>
    <w:rsid w:val="00BE1269"/>
    <w:rsid w:val="00BE1563"/>
    <w:rsid w:val="00BE16AA"/>
    <w:rsid w:val="00BE231C"/>
    <w:rsid w:val="00BE2447"/>
    <w:rsid w:val="00BE2519"/>
    <w:rsid w:val="00BE2782"/>
    <w:rsid w:val="00BE2F74"/>
    <w:rsid w:val="00BE3A87"/>
    <w:rsid w:val="00BE3B03"/>
    <w:rsid w:val="00BE3B4F"/>
    <w:rsid w:val="00BE43ED"/>
    <w:rsid w:val="00BE4F83"/>
    <w:rsid w:val="00BE4FF4"/>
    <w:rsid w:val="00BE509B"/>
    <w:rsid w:val="00BE54B2"/>
    <w:rsid w:val="00BE5647"/>
    <w:rsid w:val="00BE5765"/>
    <w:rsid w:val="00BE58FA"/>
    <w:rsid w:val="00BE642B"/>
    <w:rsid w:val="00BE6715"/>
    <w:rsid w:val="00BE6B6E"/>
    <w:rsid w:val="00BE6B92"/>
    <w:rsid w:val="00BE6F3D"/>
    <w:rsid w:val="00BE711A"/>
    <w:rsid w:val="00BE7297"/>
    <w:rsid w:val="00BE74FF"/>
    <w:rsid w:val="00BE7510"/>
    <w:rsid w:val="00BE7794"/>
    <w:rsid w:val="00BE78B5"/>
    <w:rsid w:val="00BE7A3F"/>
    <w:rsid w:val="00BE7BC7"/>
    <w:rsid w:val="00BE7CC9"/>
    <w:rsid w:val="00BE7D0F"/>
    <w:rsid w:val="00BF01D6"/>
    <w:rsid w:val="00BF0243"/>
    <w:rsid w:val="00BF0640"/>
    <w:rsid w:val="00BF06E9"/>
    <w:rsid w:val="00BF0B06"/>
    <w:rsid w:val="00BF0C1C"/>
    <w:rsid w:val="00BF0CC7"/>
    <w:rsid w:val="00BF0CEF"/>
    <w:rsid w:val="00BF10AE"/>
    <w:rsid w:val="00BF11D9"/>
    <w:rsid w:val="00BF161B"/>
    <w:rsid w:val="00BF1814"/>
    <w:rsid w:val="00BF1A44"/>
    <w:rsid w:val="00BF21EC"/>
    <w:rsid w:val="00BF2C38"/>
    <w:rsid w:val="00BF2DA6"/>
    <w:rsid w:val="00BF3224"/>
    <w:rsid w:val="00BF35C3"/>
    <w:rsid w:val="00BF4203"/>
    <w:rsid w:val="00BF4528"/>
    <w:rsid w:val="00BF4B97"/>
    <w:rsid w:val="00BF4BCA"/>
    <w:rsid w:val="00BF4EFB"/>
    <w:rsid w:val="00BF511F"/>
    <w:rsid w:val="00BF54A6"/>
    <w:rsid w:val="00BF5C32"/>
    <w:rsid w:val="00BF5DB6"/>
    <w:rsid w:val="00BF5F30"/>
    <w:rsid w:val="00BF610B"/>
    <w:rsid w:val="00BF62C7"/>
    <w:rsid w:val="00BF6689"/>
    <w:rsid w:val="00BF68C7"/>
    <w:rsid w:val="00BF7071"/>
    <w:rsid w:val="00BF7592"/>
    <w:rsid w:val="00BF7735"/>
    <w:rsid w:val="00C00795"/>
    <w:rsid w:val="00C00967"/>
    <w:rsid w:val="00C00ACD"/>
    <w:rsid w:val="00C00C4C"/>
    <w:rsid w:val="00C00E59"/>
    <w:rsid w:val="00C00E89"/>
    <w:rsid w:val="00C00FB6"/>
    <w:rsid w:val="00C0108E"/>
    <w:rsid w:val="00C0118D"/>
    <w:rsid w:val="00C013E8"/>
    <w:rsid w:val="00C01A00"/>
    <w:rsid w:val="00C01AAD"/>
    <w:rsid w:val="00C01F05"/>
    <w:rsid w:val="00C0205C"/>
    <w:rsid w:val="00C0240F"/>
    <w:rsid w:val="00C026DB"/>
    <w:rsid w:val="00C02762"/>
    <w:rsid w:val="00C02CBB"/>
    <w:rsid w:val="00C02D2A"/>
    <w:rsid w:val="00C02FBE"/>
    <w:rsid w:val="00C03101"/>
    <w:rsid w:val="00C03508"/>
    <w:rsid w:val="00C03FC8"/>
    <w:rsid w:val="00C04040"/>
    <w:rsid w:val="00C043C3"/>
    <w:rsid w:val="00C0459D"/>
    <w:rsid w:val="00C04AC6"/>
    <w:rsid w:val="00C04AEE"/>
    <w:rsid w:val="00C04DAB"/>
    <w:rsid w:val="00C04F62"/>
    <w:rsid w:val="00C04FDA"/>
    <w:rsid w:val="00C05172"/>
    <w:rsid w:val="00C051B7"/>
    <w:rsid w:val="00C05212"/>
    <w:rsid w:val="00C056A7"/>
    <w:rsid w:val="00C05978"/>
    <w:rsid w:val="00C05B28"/>
    <w:rsid w:val="00C05BD3"/>
    <w:rsid w:val="00C05BF5"/>
    <w:rsid w:val="00C0698E"/>
    <w:rsid w:val="00C06FB3"/>
    <w:rsid w:val="00C07247"/>
    <w:rsid w:val="00C074A2"/>
    <w:rsid w:val="00C078A1"/>
    <w:rsid w:val="00C07D90"/>
    <w:rsid w:val="00C07E37"/>
    <w:rsid w:val="00C07E9A"/>
    <w:rsid w:val="00C10667"/>
    <w:rsid w:val="00C108B7"/>
    <w:rsid w:val="00C10B7C"/>
    <w:rsid w:val="00C10C3D"/>
    <w:rsid w:val="00C10F6E"/>
    <w:rsid w:val="00C10F72"/>
    <w:rsid w:val="00C11552"/>
    <w:rsid w:val="00C11A07"/>
    <w:rsid w:val="00C12179"/>
    <w:rsid w:val="00C12229"/>
    <w:rsid w:val="00C127B5"/>
    <w:rsid w:val="00C14338"/>
    <w:rsid w:val="00C14937"/>
    <w:rsid w:val="00C14BF7"/>
    <w:rsid w:val="00C150A6"/>
    <w:rsid w:val="00C152D9"/>
    <w:rsid w:val="00C15619"/>
    <w:rsid w:val="00C15A6E"/>
    <w:rsid w:val="00C15A73"/>
    <w:rsid w:val="00C15C5B"/>
    <w:rsid w:val="00C15F4D"/>
    <w:rsid w:val="00C1624E"/>
    <w:rsid w:val="00C16864"/>
    <w:rsid w:val="00C16AA0"/>
    <w:rsid w:val="00C17002"/>
    <w:rsid w:val="00C176E7"/>
    <w:rsid w:val="00C200AD"/>
    <w:rsid w:val="00C207C1"/>
    <w:rsid w:val="00C209DE"/>
    <w:rsid w:val="00C20F7F"/>
    <w:rsid w:val="00C21193"/>
    <w:rsid w:val="00C21788"/>
    <w:rsid w:val="00C21CAB"/>
    <w:rsid w:val="00C21D97"/>
    <w:rsid w:val="00C21F10"/>
    <w:rsid w:val="00C220A3"/>
    <w:rsid w:val="00C23624"/>
    <w:rsid w:val="00C23A60"/>
    <w:rsid w:val="00C23D7D"/>
    <w:rsid w:val="00C23DB0"/>
    <w:rsid w:val="00C23E25"/>
    <w:rsid w:val="00C24082"/>
    <w:rsid w:val="00C24B74"/>
    <w:rsid w:val="00C24B9D"/>
    <w:rsid w:val="00C24C17"/>
    <w:rsid w:val="00C24CCA"/>
    <w:rsid w:val="00C24EDE"/>
    <w:rsid w:val="00C24FBA"/>
    <w:rsid w:val="00C2532D"/>
    <w:rsid w:val="00C253AB"/>
    <w:rsid w:val="00C253C2"/>
    <w:rsid w:val="00C253C8"/>
    <w:rsid w:val="00C256F0"/>
    <w:rsid w:val="00C26135"/>
    <w:rsid w:val="00C26173"/>
    <w:rsid w:val="00C261F9"/>
    <w:rsid w:val="00C2667B"/>
    <w:rsid w:val="00C26761"/>
    <w:rsid w:val="00C26E63"/>
    <w:rsid w:val="00C26FF0"/>
    <w:rsid w:val="00C27090"/>
    <w:rsid w:val="00C2774F"/>
    <w:rsid w:val="00C27BFC"/>
    <w:rsid w:val="00C27C02"/>
    <w:rsid w:val="00C30123"/>
    <w:rsid w:val="00C304BB"/>
    <w:rsid w:val="00C3050B"/>
    <w:rsid w:val="00C30EEF"/>
    <w:rsid w:val="00C30F57"/>
    <w:rsid w:val="00C31360"/>
    <w:rsid w:val="00C32105"/>
    <w:rsid w:val="00C32894"/>
    <w:rsid w:val="00C328A2"/>
    <w:rsid w:val="00C32A18"/>
    <w:rsid w:val="00C332E0"/>
    <w:rsid w:val="00C332F8"/>
    <w:rsid w:val="00C3335C"/>
    <w:rsid w:val="00C333CA"/>
    <w:rsid w:val="00C33A32"/>
    <w:rsid w:val="00C33CFA"/>
    <w:rsid w:val="00C33D7F"/>
    <w:rsid w:val="00C33E66"/>
    <w:rsid w:val="00C33E8E"/>
    <w:rsid w:val="00C33FFC"/>
    <w:rsid w:val="00C344E7"/>
    <w:rsid w:val="00C349F7"/>
    <w:rsid w:val="00C34AD7"/>
    <w:rsid w:val="00C35267"/>
    <w:rsid w:val="00C352CF"/>
    <w:rsid w:val="00C355B3"/>
    <w:rsid w:val="00C35BF2"/>
    <w:rsid w:val="00C35CA0"/>
    <w:rsid w:val="00C35D6B"/>
    <w:rsid w:val="00C35E90"/>
    <w:rsid w:val="00C361B9"/>
    <w:rsid w:val="00C364DC"/>
    <w:rsid w:val="00C36709"/>
    <w:rsid w:val="00C36781"/>
    <w:rsid w:val="00C36802"/>
    <w:rsid w:val="00C36B06"/>
    <w:rsid w:val="00C37710"/>
    <w:rsid w:val="00C40487"/>
    <w:rsid w:val="00C404F5"/>
    <w:rsid w:val="00C4057F"/>
    <w:rsid w:val="00C40662"/>
    <w:rsid w:val="00C40724"/>
    <w:rsid w:val="00C40A2F"/>
    <w:rsid w:val="00C40D71"/>
    <w:rsid w:val="00C41936"/>
    <w:rsid w:val="00C41C08"/>
    <w:rsid w:val="00C41C99"/>
    <w:rsid w:val="00C41D0E"/>
    <w:rsid w:val="00C4214D"/>
    <w:rsid w:val="00C42155"/>
    <w:rsid w:val="00C42215"/>
    <w:rsid w:val="00C4229E"/>
    <w:rsid w:val="00C42435"/>
    <w:rsid w:val="00C43010"/>
    <w:rsid w:val="00C431E7"/>
    <w:rsid w:val="00C432C5"/>
    <w:rsid w:val="00C43A6F"/>
    <w:rsid w:val="00C43B3C"/>
    <w:rsid w:val="00C4445E"/>
    <w:rsid w:val="00C44650"/>
    <w:rsid w:val="00C44D36"/>
    <w:rsid w:val="00C44DC6"/>
    <w:rsid w:val="00C450EA"/>
    <w:rsid w:val="00C45647"/>
    <w:rsid w:val="00C458E1"/>
    <w:rsid w:val="00C45D3F"/>
    <w:rsid w:val="00C4604F"/>
    <w:rsid w:val="00C46116"/>
    <w:rsid w:val="00C46444"/>
    <w:rsid w:val="00C464AC"/>
    <w:rsid w:val="00C4667B"/>
    <w:rsid w:val="00C467D9"/>
    <w:rsid w:val="00C46A7C"/>
    <w:rsid w:val="00C46D18"/>
    <w:rsid w:val="00C479FB"/>
    <w:rsid w:val="00C47BA9"/>
    <w:rsid w:val="00C5015D"/>
    <w:rsid w:val="00C504A4"/>
    <w:rsid w:val="00C506E2"/>
    <w:rsid w:val="00C50B4E"/>
    <w:rsid w:val="00C50C81"/>
    <w:rsid w:val="00C50DDD"/>
    <w:rsid w:val="00C51145"/>
    <w:rsid w:val="00C5122F"/>
    <w:rsid w:val="00C5135E"/>
    <w:rsid w:val="00C5150B"/>
    <w:rsid w:val="00C5187C"/>
    <w:rsid w:val="00C51AA9"/>
    <w:rsid w:val="00C51F24"/>
    <w:rsid w:val="00C53046"/>
    <w:rsid w:val="00C53505"/>
    <w:rsid w:val="00C536C6"/>
    <w:rsid w:val="00C537B5"/>
    <w:rsid w:val="00C53A54"/>
    <w:rsid w:val="00C53B03"/>
    <w:rsid w:val="00C54387"/>
    <w:rsid w:val="00C54A52"/>
    <w:rsid w:val="00C54F42"/>
    <w:rsid w:val="00C555CD"/>
    <w:rsid w:val="00C55842"/>
    <w:rsid w:val="00C55D8A"/>
    <w:rsid w:val="00C55E19"/>
    <w:rsid w:val="00C560CB"/>
    <w:rsid w:val="00C56918"/>
    <w:rsid w:val="00C56A22"/>
    <w:rsid w:val="00C56A7A"/>
    <w:rsid w:val="00C56BDA"/>
    <w:rsid w:val="00C56DBF"/>
    <w:rsid w:val="00C56DD0"/>
    <w:rsid w:val="00C56F22"/>
    <w:rsid w:val="00C570C6"/>
    <w:rsid w:val="00C5733C"/>
    <w:rsid w:val="00C57A17"/>
    <w:rsid w:val="00C57EBF"/>
    <w:rsid w:val="00C57FC5"/>
    <w:rsid w:val="00C604C7"/>
    <w:rsid w:val="00C60518"/>
    <w:rsid w:val="00C606A6"/>
    <w:rsid w:val="00C609D8"/>
    <w:rsid w:val="00C61792"/>
    <w:rsid w:val="00C61C96"/>
    <w:rsid w:val="00C62456"/>
    <w:rsid w:val="00C624AC"/>
    <w:rsid w:val="00C629E9"/>
    <w:rsid w:val="00C634F2"/>
    <w:rsid w:val="00C6388D"/>
    <w:rsid w:val="00C63B9D"/>
    <w:rsid w:val="00C6408A"/>
    <w:rsid w:val="00C64574"/>
    <w:rsid w:val="00C6471E"/>
    <w:rsid w:val="00C651D8"/>
    <w:rsid w:val="00C65907"/>
    <w:rsid w:val="00C659CB"/>
    <w:rsid w:val="00C65E5B"/>
    <w:rsid w:val="00C6668F"/>
    <w:rsid w:val="00C668BD"/>
    <w:rsid w:val="00C66D2B"/>
    <w:rsid w:val="00C67068"/>
    <w:rsid w:val="00C67217"/>
    <w:rsid w:val="00C675F7"/>
    <w:rsid w:val="00C67754"/>
    <w:rsid w:val="00C67838"/>
    <w:rsid w:val="00C67BA1"/>
    <w:rsid w:val="00C7005E"/>
    <w:rsid w:val="00C70629"/>
    <w:rsid w:val="00C708E9"/>
    <w:rsid w:val="00C70A36"/>
    <w:rsid w:val="00C70E9F"/>
    <w:rsid w:val="00C70EAA"/>
    <w:rsid w:val="00C70F08"/>
    <w:rsid w:val="00C7117C"/>
    <w:rsid w:val="00C71492"/>
    <w:rsid w:val="00C71C3C"/>
    <w:rsid w:val="00C71EAF"/>
    <w:rsid w:val="00C72090"/>
    <w:rsid w:val="00C72199"/>
    <w:rsid w:val="00C72333"/>
    <w:rsid w:val="00C724C7"/>
    <w:rsid w:val="00C72676"/>
    <w:rsid w:val="00C726FA"/>
    <w:rsid w:val="00C7274B"/>
    <w:rsid w:val="00C727AA"/>
    <w:rsid w:val="00C72A9A"/>
    <w:rsid w:val="00C72E2F"/>
    <w:rsid w:val="00C72F1D"/>
    <w:rsid w:val="00C736A5"/>
    <w:rsid w:val="00C738BE"/>
    <w:rsid w:val="00C73910"/>
    <w:rsid w:val="00C73C3D"/>
    <w:rsid w:val="00C741CF"/>
    <w:rsid w:val="00C74363"/>
    <w:rsid w:val="00C74532"/>
    <w:rsid w:val="00C746C3"/>
    <w:rsid w:val="00C74997"/>
    <w:rsid w:val="00C749AE"/>
    <w:rsid w:val="00C74B6F"/>
    <w:rsid w:val="00C74BAE"/>
    <w:rsid w:val="00C74E13"/>
    <w:rsid w:val="00C74FE8"/>
    <w:rsid w:val="00C75C41"/>
    <w:rsid w:val="00C75E62"/>
    <w:rsid w:val="00C7628A"/>
    <w:rsid w:val="00C7628B"/>
    <w:rsid w:val="00C7679A"/>
    <w:rsid w:val="00C76F9A"/>
    <w:rsid w:val="00C77124"/>
    <w:rsid w:val="00C77213"/>
    <w:rsid w:val="00C77656"/>
    <w:rsid w:val="00C776C8"/>
    <w:rsid w:val="00C8021F"/>
    <w:rsid w:val="00C806BA"/>
    <w:rsid w:val="00C80840"/>
    <w:rsid w:val="00C80E1E"/>
    <w:rsid w:val="00C8129C"/>
    <w:rsid w:val="00C81526"/>
    <w:rsid w:val="00C81644"/>
    <w:rsid w:val="00C81756"/>
    <w:rsid w:val="00C81D4A"/>
    <w:rsid w:val="00C81F4D"/>
    <w:rsid w:val="00C82288"/>
    <w:rsid w:val="00C8251D"/>
    <w:rsid w:val="00C8252F"/>
    <w:rsid w:val="00C82943"/>
    <w:rsid w:val="00C83120"/>
    <w:rsid w:val="00C831D0"/>
    <w:rsid w:val="00C831FE"/>
    <w:rsid w:val="00C839D5"/>
    <w:rsid w:val="00C839F8"/>
    <w:rsid w:val="00C83DAF"/>
    <w:rsid w:val="00C84E9B"/>
    <w:rsid w:val="00C85825"/>
    <w:rsid w:val="00C86C9B"/>
    <w:rsid w:val="00C86ED6"/>
    <w:rsid w:val="00C86F73"/>
    <w:rsid w:val="00C86FE2"/>
    <w:rsid w:val="00C8722E"/>
    <w:rsid w:val="00C87484"/>
    <w:rsid w:val="00C8788F"/>
    <w:rsid w:val="00C87D0E"/>
    <w:rsid w:val="00C87E4F"/>
    <w:rsid w:val="00C90733"/>
    <w:rsid w:val="00C9074A"/>
    <w:rsid w:val="00C90A29"/>
    <w:rsid w:val="00C90A2D"/>
    <w:rsid w:val="00C90B55"/>
    <w:rsid w:val="00C90C01"/>
    <w:rsid w:val="00C92948"/>
    <w:rsid w:val="00C92D5A"/>
    <w:rsid w:val="00C92E85"/>
    <w:rsid w:val="00C92F47"/>
    <w:rsid w:val="00C93940"/>
    <w:rsid w:val="00C939D4"/>
    <w:rsid w:val="00C93C6D"/>
    <w:rsid w:val="00C94577"/>
    <w:rsid w:val="00C94673"/>
    <w:rsid w:val="00C94B91"/>
    <w:rsid w:val="00C94E12"/>
    <w:rsid w:val="00C9553A"/>
    <w:rsid w:val="00C957F3"/>
    <w:rsid w:val="00C95B57"/>
    <w:rsid w:val="00C9602F"/>
    <w:rsid w:val="00C96574"/>
    <w:rsid w:val="00C97131"/>
    <w:rsid w:val="00C974A7"/>
    <w:rsid w:val="00C97530"/>
    <w:rsid w:val="00C97937"/>
    <w:rsid w:val="00C97C16"/>
    <w:rsid w:val="00C97CAE"/>
    <w:rsid w:val="00CA0064"/>
    <w:rsid w:val="00CA007D"/>
    <w:rsid w:val="00CA04E7"/>
    <w:rsid w:val="00CA0629"/>
    <w:rsid w:val="00CA0791"/>
    <w:rsid w:val="00CA0C4A"/>
    <w:rsid w:val="00CA0EDD"/>
    <w:rsid w:val="00CA128E"/>
    <w:rsid w:val="00CA13F7"/>
    <w:rsid w:val="00CA172D"/>
    <w:rsid w:val="00CA1873"/>
    <w:rsid w:val="00CA1DDF"/>
    <w:rsid w:val="00CA20E3"/>
    <w:rsid w:val="00CA2514"/>
    <w:rsid w:val="00CA2BB6"/>
    <w:rsid w:val="00CA3363"/>
    <w:rsid w:val="00CA365D"/>
    <w:rsid w:val="00CA3E41"/>
    <w:rsid w:val="00CA44F8"/>
    <w:rsid w:val="00CA46A6"/>
    <w:rsid w:val="00CA4904"/>
    <w:rsid w:val="00CA575B"/>
    <w:rsid w:val="00CA589F"/>
    <w:rsid w:val="00CA59AB"/>
    <w:rsid w:val="00CA5E75"/>
    <w:rsid w:val="00CA6438"/>
    <w:rsid w:val="00CA6467"/>
    <w:rsid w:val="00CA6522"/>
    <w:rsid w:val="00CA7938"/>
    <w:rsid w:val="00CA7BD7"/>
    <w:rsid w:val="00CA7E8E"/>
    <w:rsid w:val="00CB0136"/>
    <w:rsid w:val="00CB031D"/>
    <w:rsid w:val="00CB06C6"/>
    <w:rsid w:val="00CB0922"/>
    <w:rsid w:val="00CB0D33"/>
    <w:rsid w:val="00CB0D6C"/>
    <w:rsid w:val="00CB0EA0"/>
    <w:rsid w:val="00CB1223"/>
    <w:rsid w:val="00CB1594"/>
    <w:rsid w:val="00CB1C3B"/>
    <w:rsid w:val="00CB1F92"/>
    <w:rsid w:val="00CB26A9"/>
    <w:rsid w:val="00CB2733"/>
    <w:rsid w:val="00CB279B"/>
    <w:rsid w:val="00CB2998"/>
    <w:rsid w:val="00CB29DE"/>
    <w:rsid w:val="00CB2B3E"/>
    <w:rsid w:val="00CB30F7"/>
    <w:rsid w:val="00CB3138"/>
    <w:rsid w:val="00CB366A"/>
    <w:rsid w:val="00CB38B5"/>
    <w:rsid w:val="00CB396A"/>
    <w:rsid w:val="00CB3B22"/>
    <w:rsid w:val="00CB409B"/>
    <w:rsid w:val="00CB42DF"/>
    <w:rsid w:val="00CB4417"/>
    <w:rsid w:val="00CB4729"/>
    <w:rsid w:val="00CB4B4E"/>
    <w:rsid w:val="00CB4C43"/>
    <w:rsid w:val="00CB54C5"/>
    <w:rsid w:val="00CB5524"/>
    <w:rsid w:val="00CB5C2B"/>
    <w:rsid w:val="00CB601A"/>
    <w:rsid w:val="00CB636F"/>
    <w:rsid w:val="00CB6C95"/>
    <w:rsid w:val="00CB75BB"/>
    <w:rsid w:val="00CB7906"/>
    <w:rsid w:val="00CB7DCF"/>
    <w:rsid w:val="00CB7E67"/>
    <w:rsid w:val="00CB7F87"/>
    <w:rsid w:val="00CC00A4"/>
    <w:rsid w:val="00CC00AE"/>
    <w:rsid w:val="00CC03DB"/>
    <w:rsid w:val="00CC0AFE"/>
    <w:rsid w:val="00CC0BF4"/>
    <w:rsid w:val="00CC0CAE"/>
    <w:rsid w:val="00CC0EC8"/>
    <w:rsid w:val="00CC13AC"/>
    <w:rsid w:val="00CC1498"/>
    <w:rsid w:val="00CC182A"/>
    <w:rsid w:val="00CC1BA3"/>
    <w:rsid w:val="00CC1CA7"/>
    <w:rsid w:val="00CC1CB8"/>
    <w:rsid w:val="00CC1D9B"/>
    <w:rsid w:val="00CC2036"/>
    <w:rsid w:val="00CC289B"/>
    <w:rsid w:val="00CC2F3C"/>
    <w:rsid w:val="00CC31B4"/>
    <w:rsid w:val="00CC392E"/>
    <w:rsid w:val="00CC3945"/>
    <w:rsid w:val="00CC3D60"/>
    <w:rsid w:val="00CC46DA"/>
    <w:rsid w:val="00CC49D4"/>
    <w:rsid w:val="00CC4C8D"/>
    <w:rsid w:val="00CC506F"/>
    <w:rsid w:val="00CC50D8"/>
    <w:rsid w:val="00CC5616"/>
    <w:rsid w:val="00CC58E7"/>
    <w:rsid w:val="00CC5A04"/>
    <w:rsid w:val="00CC692A"/>
    <w:rsid w:val="00CC6C7B"/>
    <w:rsid w:val="00CC6D41"/>
    <w:rsid w:val="00CC7168"/>
    <w:rsid w:val="00CC7179"/>
    <w:rsid w:val="00CC75A3"/>
    <w:rsid w:val="00CC7A20"/>
    <w:rsid w:val="00CC7C60"/>
    <w:rsid w:val="00CC7ED5"/>
    <w:rsid w:val="00CD03F1"/>
    <w:rsid w:val="00CD07DC"/>
    <w:rsid w:val="00CD07FA"/>
    <w:rsid w:val="00CD0B42"/>
    <w:rsid w:val="00CD0D7E"/>
    <w:rsid w:val="00CD10A2"/>
    <w:rsid w:val="00CD119D"/>
    <w:rsid w:val="00CD18CD"/>
    <w:rsid w:val="00CD1A6A"/>
    <w:rsid w:val="00CD1AAA"/>
    <w:rsid w:val="00CD262E"/>
    <w:rsid w:val="00CD2B6D"/>
    <w:rsid w:val="00CD2E0D"/>
    <w:rsid w:val="00CD2E31"/>
    <w:rsid w:val="00CD2E43"/>
    <w:rsid w:val="00CD30F4"/>
    <w:rsid w:val="00CD3165"/>
    <w:rsid w:val="00CD3175"/>
    <w:rsid w:val="00CD327C"/>
    <w:rsid w:val="00CD34A3"/>
    <w:rsid w:val="00CD366D"/>
    <w:rsid w:val="00CD36FB"/>
    <w:rsid w:val="00CD3BA8"/>
    <w:rsid w:val="00CD3C40"/>
    <w:rsid w:val="00CD442F"/>
    <w:rsid w:val="00CD4432"/>
    <w:rsid w:val="00CD4723"/>
    <w:rsid w:val="00CD4BC8"/>
    <w:rsid w:val="00CD4F21"/>
    <w:rsid w:val="00CD4FDD"/>
    <w:rsid w:val="00CD507F"/>
    <w:rsid w:val="00CD519A"/>
    <w:rsid w:val="00CD5807"/>
    <w:rsid w:val="00CD5CAE"/>
    <w:rsid w:val="00CD674B"/>
    <w:rsid w:val="00CD6A81"/>
    <w:rsid w:val="00CD6B5B"/>
    <w:rsid w:val="00CD6E24"/>
    <w:rsid w:val="00CD7445"/>
    <w:rsid w:val="00CD798C"/>
    <w:rsid w:val="00CD79EF"/>
    <w:rsid w:val="00CD7D28"/>
    <w:rsid w:val="00CE007D"/>
    <w:rsid w:val="00CE0137"/>
    <w:rsid w:val="00CE03BF"/>
    <w:rsid w:val="00CE0626"/>
    <w:rsid w:val="00CE0627"/>
    <w:rsid w:val="00CE0713"/>
    <w:rsid w:val="00CE0985"/>
    <w:rsid w:val="00CE0A69"/>
    <w:rsid w:val="00CE0C49"/>
    <w:rsid w:val="00CE0CE5"/>
    <w:rsid w:val="00CE1418"/>
    <w:rsid w:val="00CE1C7B"/>
    <w:rsid w:val="00CE201E"/>
    <w:rsid w:val="00CE2137"/>
    <w:rsid w:val="00CE2238"/>
    <w:rsid w:val="00CE22E0"/>
    <w:rsid w:val="00CE236C"/>
    <w:rsid w:val="00CE2BEE"/>
    <w:rsid w:val="00CE2FA9"/>
    <w:rsid w:val="00CE326B"/>
    <w:rsid w:val="00CE32D6"/>
    <w:rsid w:val="00CE41DD"/>
    <w:rsid w:val="00CE4279"/>
    <w:rsid w:val="00CE43D5"/>
    <w:rsid w:val="00CE459E"/>
    <w:rsid w:val="00CE45C8"/>
    <w:rsid w:val="00CE46B1"/>
    <w:rsid w:val="00CE494B"/>
    <w:rsid w:val="00CE4B4A"/>
    <w:rsid w:val="00CE4E02"/>
    <w:rsid w:val="00CE4E7D"/>
    <w:rsid w:val="00CE4ED5"/>
    <w:rsid w:val="00CE4FFE"/>
    <w:rsid w:val="00CE5052"/>
    <w:rsid w:val="00CE58F3"/>
    <w:rsid w:val="00CE5CD7"/>
    <w:rsid w:val="00CE60E2"/>
    <w:rsid w:val="00CE64FB"/>
    <w:rsid w:val="00CE6725"/>
    <w:rsid w:val="00CE6912"/>
    <w:rsid w:val="00CE69D0"/>
    <w:rsid w:val="00CE6A91"/>
    <w:rsid w:val="00CE7213"/>
    <w:rsid w:val="00CE72C4"/>
    <w:rsid w:val="00CE7AED"/>
    <w:rsid w:val="00CE7E1B"/>
    <w:rsid w:val="00CF04D1"/>
    <w:rsid w:val="00CF0A27"/>
    <w:rsid w:val="00CF0EEB"/>
    <w:rsid w:val="00CF146F"/>
    <w:rsid w:val="00CF156F"/>
    <w:rsid w:val="00CF16C4"/>
    <w:rsid w:val="00CF1C79"/>
    <w:rsid w:val="00CF1D33"/>
    <w:rsid w:val="00CF2137"/>
    <w:rsid w:val="00CF21D8"/>
    <w:rsid w:val="00CF229F"/>
    <w:rsid w:val="00CF2518"/>
    <w:rsid w:val="00CF2A15"/>
    <w:rsid w:val="00CF2AC2"/>
    <w:rsid w:val="00CF30F9"/>
    <w:rsid w:val="00CF32CF"/>
    <w:rsid w:val="00CF3548"/>
    <w:rsid w:val="00CF3AA1"/>
    <w:rsid w:val="00CF47DA"/>
    <w:rsid w:val="00CF48E7"/>
    <w:rsid w:val="00CF4F3E"/>
    <w:rsid w:val="00CF52E6"/>
    <w:rsid w:val="00CF5517"/>
    <w:rsid w:val="00CF562C"/>
    <w:rsid w:val="00CF5C93"/>
    <w:rsid w:val="00CF5DB3"/>
    <w:rsid w:val="00CF66FD"/>
    <w:rsid w:val="00CF6828"/>
    <w:rsid w:val="00CF6A3D"/>
    <w:rsid w:val="00CF7263"/>
    <w:rsid w:val="00CF79A1"/>
    <w:rsid w:val="00CF7B09"/>
    <w:rsid w:val="00CF7D05"/>
    <w:rsid w:val="00CF7D8E"/>
    <w:rsid w:val="00CF7F19"/>
    <w:rsid w:val="00D00AE3"/>
    <w:rsid w:val="00D00B9F"/>
    <w:rsid w:val="00D00E15"/>
    <w:rsid w:val="00D01074"/>
    <w:rsid w:val="00D012EC"/>
    <w:rsid w:val="00D012FC"/>
    <w:rsid w:val="00D01716"/>
    <w:rsid w:val="00D0174E"/>
    <w:rsid w:val="00D0198D"/>
    <w:rsid w:val="00D01BF2"/>
    <w:rsid w:val="00D01D02"/>
    <w:rsid w:val="00D01DF7"/>
    <w:rsid w:val="00D02254"/>
    <w:rsid w:val="00D02563"/>
    <w:rsid w:val="00D025F0"/>
    <w:rsid w:val="00D02732"/>
    <w:rsid w:val="00D02AA5"/>
    <w:rsid w:val="00D0317C"/>
    <w:rsid w:val="00D035E4"/>
    <w:rsid w:val="00D036A3"/>
    <w:rsid w:val="00D03E5D"/>
    <w:rsid w:val="00D03FAC"/>
    <w:rsid w:val="00D043DB"/>
    <w:rsid w:val="00D04536"/>
    <w:rsid w:val="00D04A0B"/>
    <w:rsid w:val="00D04B0F"/>
    <w:rsid w:val="00D04D3F"/>
    <w:rsid w:val="00D05028"/>
    <w:rsid w:val="00D0516B"/>
    <w:rsid w:val="00D05BB2"/>
    <w:rsid w:val="00D05F15"/>
    <w:rsid w:val="00D06161"/>
    <w:rsid w:val="00D064C1"/>
    <w:rsid w:val="00D066ED"/>
    <w:rsid w:val="00D069D0"/>
    <w:rsid w:val="00D06C38"/>
    <w:rsid w:val="00D06D2A"/>
    <w:rsid w:val="00D06E77"/>
    <w:rsid w:val="00D06F73"/>
    <w:rsid w:val="00D07696"/>
    <w:rsid w:val="00D07E3D"/>
    <w:rsid w:val="00D07FCA"/>
    <w:rsid w:val="00D101F8"/>
    <w:rsid w:val="00D10514"/>
    <w:rsid w:val="00D10BED"/>
    <w:rsid w:val="00D10F05"/>
    <w:rsid w:val="00D114F3"/>
    <w:rsid w:val="00D1163D"/>
    <w:rsid w:val="00D11B4D"/>
    <w:rsid w:val="00D11B88"/>
    <w:rsid w:val="00D11C5C"/>
    <w:rsid w:val="00D11E96"/>
    <w:rsid w:val="00D11FEF"/>
    <w:rsid w:val="00D12054"/>
    <w:rsid w:val="00D12381"/>
    <w:rsid w:val="00D126DC"/>
    <w:rsid w:val="00D12737"/>
    <w:rsid w:val="00D1275B"/>
    <w:rsid w:val="00D12B22"/>
    <w:rsid w:val="00D132DF"/>
    <w:rsid w:val="00D13703"/>
    <w:rsid w:val="00D13814"/>
    <w:rsid w:val="00D138AF"/>
    <w:rsid w:val="00D13AB1"/>
    <w:rsid w:val="00D13D3E"/>
    <w:rsid w:val="00D13D7B"/>
    <w:rsid w:val="00D14007"/>
    <w:rsid w:val="00D140B2"/>
    <w:rsid w:val="00D14382"/>
    <w:rsid w:val="00D1451F"/>
    <w:rsid w:val="00D147EA"/>
    <w:rsid w:val="00D149B0"/>
    <w:rsid w:val="00D14A5F"/>
    <w:rsid w:val="00D14EDD"/>
    <w:rsid w:val="00D15103"/>
    <w:rsid w:val="00D158B3"/>
    <w:rsid w:val="00D1604C"/>
    <w:rsid w:val="00D1616F"/>
    <w:rsid w:val="00D16338"/>
    <w:rsid w:val="00D1687D"/>
    <w:rsid w:val="00D170DD"/>
    <w:rsid w:val="00D1722E"/>
    <w:rsid w:val="00D17388"/>
    <w:rsid w:val="00D1743F"/>
    <w:rsid w:val="00D175CC"/>
    <w:rsid w:val="00D1772D"/>
    <w:rsid w:val="00D17923"/>
    <w:rsid w:val="00D2018E"/>
    <w:rsid w:val="00D2043D"/>
    <w:rsid w:val="00D20462"/>
    <w:rsid w:val="00D2047B"/>
    <w:rsid w:val="00D20502"/>
    <w:rsid w:val="00D20986"/>
    <w:rsid w:val="00D20AEF"/>
    <w:rsid w:val="00D21024"/>
    <w:rsid w:val="00D210A7"/>
    <w:rsid w:val="00D21130"/>
    <w:rsid w:val="00D211DF"/>
    <w:rsid w:val="00D2120A"/>
    <w:rsid w:val="00D21681"/>
    <w:rsid w:val="00D2173F"/>
    <w:rsid w:val="00D21DDF"/>
    <w:rsid w:val="00D2230F"/>
    <w:rsid w:val="00D22BB4"/>
    <w:rsid w:val="00D22DCF"/>
    <w:rsid w:val="00D22FCB"/>
    <w:rsid w:val="00D23176"/>
    <w:rsid w:val="00D23209"/>
    <w:rsid w:val="00D2386A"/>
    <w:rsid w:val="00D24004"/>
    <w:rsid w:val="00D24034"/>
    <w:rsid w:val="00D2423F"/>
    <w:rsid w:val="00D2478A"/>
    <w:rsid w:val="00D24A70"/>
    <w:rsid w:val="00D24BC3"/>
    <w:rsid w:val="00D24D67"/>
    <w:rsid w:val="00D253FE"/>
    <w:rsid w:val="00D2582C"/>
    <w:rsid w:val="00D2589C"/>
    <w:rsid w:val="00D267FB"/>
    <w:rsid w:val="00D26BFD"/>
    <w:rsid w:val="00D26E96"/>
    <w:rsid w:val="00D27049"/>
    <w:rsid w:val="00D27173"/>
    <w:rsid w:val="00D272F6"/>
    <w:rsid w:val="00D275C9"/>
    <w:rsid w:val="00D278FA"/>
    <w:rsid w:val="00D27A40"/>
    <w:rsid w:val="00D27A5E"/>
    <w:rsid w:val="00D27D77"/>
    <w:rsid w:val="00D302AC"/>
    <w:rsid w:val="00D3036C"/>
    <w:rsid w:val="00D30791"/>
    <w:rsid w:val="00D309DB"/>
    <w:rsid w:val="00D30C01"/>
    <w:rsid w:val="00D30E53"/>
    <w:rsid w:val="00D31321"/>
    <w:rsid w:val="00D31B14"/>
    <w:rsid w:val="00D31D71"/>
    <w:rsid w:val="00D32E99"/>
    <w:rsid w:val="00D32EA6"/>
    <w:rsid w:val="00D32FA5"/>
    <w:rsid w:val="00D33056"/>
    <w:rsid w:val="00D33087"/>
    <w:rsid w:val="00D33140"/>
    <w:rsid w:val="00D3316F"/>
    <w:rsid w:val="00D336C7"/>
    <w:rsid w:val="00D33A09"/>
    <w:rsid w:val="00D33CC6"/>
    <w:rsid w:val="00D33E13"/>
    <w:rsid w:val="00D33EC7"/>
    <w:rsid w:val="00D3408D"/>
    <w:rsid w:val="00D34107"/>
    <w:rsid w:val="00D34583"/>
    <w:rsid w:val="00D34685"/>
    <w:rsid w:val="00D347D6"/>
    <w:rsid w:val="00D35582"/>
    <w:rsid w:val="00D357EE"/>
    <w:rsid w:val="00D35AE1"/>
    <w:rsid w:val="00D35D04"/>
    <w:rsid w:val="00D35FDF"/>
    <w:rsid w:val="00D36088"/>
    <w:rsid w:val="00D36685"/>
    <w:rsid w:val="00D3674A"/>
    <w:rsid w:val="00D36862"/>
    <w:rsid w:val="00D37472"/>
    <w:rsid w:val="00D37882"/>
    <w:rsid w:val="00D37BEA"/>
    <w:rsid w:val="00D37C0F"/>
    <w:rsid w:val="00D37C95"/>
    <w:rsid w:val="00D4000F"/>
    <w:rsid w:val="00D4010F"/>
    <w:rsid w:val="00D4027B"/>
    <w:rsid w:val="00D40ED4"/>
    <w:rsid w:val="00D412B4"/>
    <w:rsid w:val="00D41717"/>
    <w:rsid w:val="00D41D7B"/>
    <w:rsid w:val="00D41E02"/>
    <w:rsid w:val="00D41F3F"/>
    <w:rsid w:val="00D42461"/>
    <w:rsid w:val="00D424B2"/>
    <w:rsid w:val="00D42A0C"/>
    <w:rsid w:val="00D42E4B"/>
    <w:rsid w:val="00D42FCF"/>
    <w:rsid w:val="00D43158"/>
    <w:rsid w:val="00D4329E"/>
    <w:rsid w:val="00D43638"/>
    <w:rsid w:val="00D43A9D"/>
    <w:rsid w:val="00D43ABE"/>
    <w:rsid w:val="00D43B05"/>
    <w:rsid w:val="00D43E6D"/>
    <w:rsid w:val="00D43F8B"/>
    <w:rsid w:val="00D44707"/>
    <w:rsid w:val="00D448FD"/>
    <w:rsid w:val="00D4498B"/>
    <w:rsid w:val="00D44D44"/>
    <w:rsid w:val="00D4561E"/>
    <w:rsid w:val="00D4620A"/>
    <w:rsid w:val="00D46346"/>
    <w:rsid w:val="00D464C9"/>
    <w:rsid w:val="00D4665E"/>
    <w:rsid w:val="00D46ABF"/>
    <w:rsid w:val="00D46B66"/>
    <w:rsid w:val="00D46E06"/>
    <w:rsid w:val="00D46F55"/>
    <w:rsid w:val="00D4771A"/>
    <w:rsid w:val="00D47D58"/>
    <w:rsid w:val="00D500CF"/>
    <w:rsid w:val="00D5048C"/>
    <w:rsid w:val="00D50603"/>
    <w:rsid w:val="00D50D99"/>
    <w:rsid w:val="00D510B9"/>
    <w:rsid w:val="00D51A2F"/>
    <w:rsid w:val="00D51BC1"/>
    <w:rsid w:val="00D5206C"/>
    <w:rsid w:val="00D524F2"/>
    <w:rsid w:val="00D525C4"/>
    <w:rsid w:val="00D53202"/>
    <w:rsid w:val="00D553DB"/>
    <w:rsid w:val="00D5550B"/>
    <w:rsid w:val="00D55638"/>
    <w:rsid w:val="00D55896"/>
    <w:rsid w:val="00D560F8"/>
    <w:rsid w:val="00D5628C"/>
    <w:rsid w:val="00D568A5"/>
    <w:rsid w:val="00D568AD"/>
    <w:rsid w:val="00D56967"/>
    <w:rsid w:val="00D569DF"/>
    <w:rsid w:val="00D56A3D"/>
    <w:rsid w:val="00D56C59"/>
    <w:rsid w:val="00D56CF3"/>
    <w:rsid w:val="00D56E39"/>
    <w:rsid w:val="00D57223"/>
    <w:rsid w:val="00D57407"/>
    <w:rsid w:val="00D57B54"/>
    <w:rsid w:val="00D60136"/>
    <w:rsid w:val="00D6018D"/>
    <w:rsid w:val="00D60192"/>
    <w:rsid w:val="00D60286"/>
    <w:rsid w:val="00D606B2"/>
    <w:rsid w:val="00D6075E"/>
    <w:rsid w:val="00D61E2F"/>
    <w:rsid w:val="00D6220D"/>
    <w:rsid w:val="00D6236D"/>
    <w:rsid w:val="00D624CA"/>
    <w:rsid w:val="00D63003"/>
    <w:rsid w:val="00D63091"/>
    <w:rsid w:val="00D631A4"/>
    <w:rsid w:val="00D63222"/>
    <w:rsid w:val="00D6348F"/>
    <w:rsid w:val="00D63D78"/>
    <w:rsid w:val="00D63FDC"/>
    <w:rsid w:val="00D64105"/>
    <w:rsid w:val="00D644B9"/>
    <w:rsid w:val="00D64721"/>
    <w:rsid w:val="00D648DB"/>
    <w:rsid w:val="00D64EC9"/>
    <w:rsid w:val="00D6535D"/>
    <w:rsid w:val="00D654DF"/>
    <w:rsid w:val="00D65928"/>
    <w:rsid w:val="00D65955"/>
    <w:rsid w:val="00D65DE7"/>
    <w:rsid w:val="00D65E61"/>
    <w:rsid w:val="00D660F9"/>
    <w:rsid w:val="00D660FF"/>
    <w:rsid w:val="00D66228"/>
    <w:rsid w:val="00D66298"/>
    <w:rsid w:val="00D666B3"/>
    <w:rsid w:val="00D66F30"/>
    <w:rsid w:val="00D67006"/>
    <w:rsid w:val="00D67240"/>
    <w:rsid w:val="00D674B1"/>
    <w:rsid w:val="00D67809"/>
    <w:rsid w:val="00D67BBE"/>
    <w:rsid w:val="00D70033"/>
    <w:rsid w:val="00D70205"/>
    <w:rsid w:val="00D703FA"/>
    <w:rsid w:val="00D705A5"/>
    <w:rsid w:val="00D70609"/>
    <w:rsid w:val="00D70947"/>
    <w:rsid w:val="00D70C63"/>
    <w:rsid w:val="00D70D33"/>
    <w:rsid w:val="00D71076"/>
    <w:rsid w:val="00D71313"/>
    <w:rsid w:val="00D71F50"/>
    <w:rsid w:val="00D721D9"/>
    <w:rsid w:val="00D7234A"/>
    <w:rsid w:val="00D72F04"/>
    <w:rsid w:val="00D7314E"/>
    <w:rsid w:val="00D735AB"/>
    <w:rsid w:val="00D73661"/>
    <w:rsid w:val="00D73FA1"/>
    <w:rsid w:val="00D740F8"/>
    <w:rsid w:val="00D741D7"/>
    <w:rsid w:val="00D742F1"/>
    <w:rsid w:val="00D746B7"/>
    <w:rsid w:val="00D748DB"/>
    <w:rsid w:val="00D74964"/>
    <w:rsid w:val="00D74AB3"/>
    <w:rsid w:val="00D74BA3"/>
    <w:rsid w:val="00D7506B"/>
    <w:rsid w:val="00D752B0"/>
    <w:rsid w:val="00D7580F"/>
    <w:rsid w:val="00D75838"/>
    <w:rsid w:val="00D75F02"/>
    <w:rsid w:val="00D76A1B"/>
    <w:rsid w:val="00D76A24"/>
    <w:rsid w:val="00D76E2B"/>
    <w:rsid w:val="00D76EBE"/>
    <w:rsid w:val="00D772C8"/>
    <w:rsid w:val="00D773E0"/>
    <w:rsid w:val="00D77485"/>
    <w:rsid w:val="00D7765D"/>
    <w:rsid w:val="00D77C57"/>
    <w:rsid w:val="00D80075"/>
    <w:rsid w:val="00D802A5"/>
    <w:rsid w:val="00D8070A"/>
    <w:rsid w:val="00D80B95"/>
    <w:rsid w:val="00D80E6C"/>
    <w:rsid w:val="00D81C5D"/>
    <w:rsid w:val="00D81C73"/>
    <w:rsid w:val="00D81DD1"/>
    <w:rsid w:val="00D81DD5"/>
    <w:rsid w:val="00D81E2D"/>
    <w:rsid w:val="00D81E39"/>
    <w:rsid w:val="00D82080"/>
    <w:rsid w:val="00D8214D"/>
    <w:rsid w:val="00D82245"/>
    <w:rsid w:val="00D8224E"/>
    <w:rsid w:val="00D824F7"/>
    <w:rsid w:val="00D82648"/>
    <w:rsid w:val="00D82672"/>
    <w:rsid w:val="00D826C7"/>
    <w:rsid w:val="00D82FE5"/>
    <w:rsid w:val="00D831A3"/>
    <w:rsid w:val="00D83280"/>
    <w:rsid w:val="00D832A3"/>
    <w:rsid w:val="00D83617"/>
    <w:rsid w:val="00D84252"/>
    <w:rsid w:val="00D84314"/>
    <w:rsid w:val="00D84618"/>
    <w:rsid w:val="00D8482B"/>
    <w:rsid w:val="00D849AF"/>
    <w:rsid w:val="00D84A40"/>
    <w:rsid w:val="00D84BB2"/>
    <w:rsid w:val="00D84E53"/>
    <w:rsid w:val="00D856E6"/>
    <w:rsid w:val="00D85CB3"/>
    <w:rsid w:val="00D85FFF"/>
    <w:rsid w:val="00D8656C"/>
    <w:rsid w:val="00D8679A"/>
    <w:rsid w:val="00D86AF4"/>
    <w:rsid w:val="00D87225"/>
    <w:rsid w:val="00D87652"/>
    <w:rsid w:val="00D8771D"/>
    <w:rsid w:val="00D877BB"/>
    <w:rsid w:val="00D87853"/>
    <w:rsid w:val="00D87C65"/>
    <w:rsid w:val="00D87E4C"/>
    <w:rsid w:val="00D87E97"/>
    <w:rsid w:val="00D87F05"/>
    <w:rsid w:val="00D87FC6"/>
    <w:rsid w:val="00D903F2"/>
    <w:rsid w:val="00D90E1C"/>
    <w:rsid w:val="00D910DB"/>
    <w:rsid w:val="00D9120D"/>
    <w:rsid w:val="00D9124E"/>
    <w:rsid w:val="00D914A6"/>
    <w:rsid w:val="00D914F0"/>
    <w:rsid w:val="00D9150B"/>
    <w:rsid w:val="00D91661"/>
    <w:rsid w:val="00D917F4"/>
    <w:rsid w:val="00D919ED"/>
    <w:rsid w:val="00D924DA"/>
    <w:rsid w:val="00D92530"/>
    <w:rsid w:val="00D925E8"/>
    <w:rsid w:val="00D92C8D"/>
    <w:rsid w:val="00D92FAD"/>
    <w:rsid w:val="00D9331A"/>
    <w:rsid w:val="00D935D8"/>
    <w:rsid w:val="00D9399D"/>
    <w:rsid w:val="00D93CDA"/>
    <w:rsid w:val="00D93F0C"/>
    <w:rsid w:val="00D9460A"/>
    <w:rsid w:val="00D94847"/>
    <w:rsid w:val="00D95023"/>
    <w:rsid w:val="00D9584B"/>
    <w:rsid w:val="00D95C82"/>
    <w:rsid w:val="00D96021"/>
    <w:rsid w:val="00D96349"/>
    <w:rsid w:val="00D963AF"/>
    <w:rsid w:val="00D9640E"/>
    <w:rsid w:val="00D9658E"/>
    <w:rsid w:val="00D96BA8"/>
    <w:rsid w:val="00D9747F"/>
    <w:rsid w:val="00D97608"/>
    <w:rsid w:val="00DA01C8"/>
    <w:rsid w:val="00DA035D"/>
    <w:rsid w:val="00DA05C9"/>
    <w:rsid w:val="00DA05DC"/>
    <w:rsid w:val="00DA0E6D"/>
    <w:rsid w:val="00DA0FBD"/>
    <w:rsid w:val="00DA10FA"/>
    <w:rsid w:val="00DA1422"/>
    <w:rsid w:val="00DA1AD7"/>
    <w:rsid w:val="00DA1CDE"/>
    <w:rsid w:val="00DA1D42"/>
    <w:rsid w:val="00DA2432"/>
    <w:rsid w:val="00DA2501"/>
    <w:rsid w:val="00DA2816"/>
    <w:rsid w:val="00DA2F33"/>
    <w:rsid w:val="00DA3468"/>
    <w:rsid w:val="00DA347C"/>
    <w:rsid w:val="00DA3AEB"/>
    <w:rsid w:val="00DA3C9B"/>
    <w:rsid w:val="00DA4287"/>
    <w:rsid w:val="00DA4646"/>
    <w:rsid w:val="00DA4A62"/>
    <w:rsid w:val="00DA4BE7"/>
    <w:rsid w:val="00DA4C87"/>
    <w:rsid w:val="00DA55B8"/>
    <w:rsid w:val="00DA5A19"/>
    <w:rsid w:val="00DA5C33"/>
    <w:rsid w:val="00DA5E95"/>
    <w:rsid w:val="00DA632A"/>
    <w:rsid w:val="00DA64B5"/>
    <w:rsid w:val="00DA64DD"/>
    <w:rsid w:val="00DA7285"/>
    <w:rsid w:val="00DA77C4"/>
    <w:rsid w:val="00DA7913"/>
    <w:rsid w:val="00DA7FD2"/>
    <w:rsid w:val="00DB0231"/>
    <w:rsid w:val="00DB04B2"/>
    <w:rsid w:val="00DB0DB4"/>
    <w:rsid w:val="00DB10DC"/>
    <w:rsid w:val="00DB131B"/>
    <w:rsid w:val="00DB167E"/>
    <w:rsid w:val="00DB1688"/>
    <w:rsid w:val="00DB19A6"/>
    <w:rsid w:val="00DB1CCE"/>
    <w:rsid w:val="00DB1DF9"/>
    <w:rsid w:val="00DB28FF"/>
    <w:rsid w:val="00DB2916"/>
    <w:rsid w:val="00DB2A58"/>
    <w:rsid w:val="00DB2C48"/>
    <w:rsid w:val="00DB2F46"/>
    <w:rsid w:val="00DB3199"/>
    <w:rsid w:val="00DB370A"/>
    <w:rsid w:val="00DB3DFA"/>
    <w:rsid w:val="00DB3F38"/>
    <w:rsid w:val="00DB417D"/>
    <w:rsid w:val="00DB41F5"/>
    <w:rsid w:val="00DB46AC"/>
    <w:rsid w:val="00DB498B"/>
    <w:rsid w:val="00DB4D04"/>
    <w:rsid w:val="00DB5CF5"/>
    <w:rsid w:val="00DB5D79"/>
    <w:rsid w:val="00DB6027"/>
    <w:rsid w:val="00DB6B26"/>
    <w:rsid w:val="00DB6C7C"/>
    <w:rsid w:val="00DB6F31"/>
    <w:rsid w:val="00DB717E"/>
    <w:rsid w:val="00DB7553"/>
    <w:rsid w:val="00DB7FC3"/>
    <w:rsid w:val="00DC0501"/>
    <w:rsid w:val="00DC0ADB"/>
    <w:rsid w:val="00DC1030"/>
    <w:rsid w:val="00DC1218"/>
    <w:rsid w:val="00DC1B8E"/>
    <w:rsid w:val="00DC22B5"/>
    <w:rsid w:val="00DC28AB"/>
    <w:rsid w:val="00DC29E2"/>
    <w:rsid w:val="00DC2A58"/>
    <w:rsid w:val="00DC2D55"/>
    <w:rsid w:val="00DC342C"/>
    <w:rsid w:val="00DC3818"/>
    <w:rsid w:val="00DC3B27"/>
    <w:rsid w:val="00DC3BE0"/>
    <w:rsid w:val="00DC3F15"/>
    <w:rsid w:val="00DC421F"/>
    <w:rsid w:val="00DC4480"/>
    <w:rsid w:val="00DC4672"/>
    <w:rsid w:val="00DC4B9E"/>
    <w:rsid w:val="00DC4C57"/>
    <w:rsid w:val="00DC4C64"/>
    <w:rsid w:val="00DC4CCA"/>
    <w:rsid w:val="00DC4D81"/>
    <w:rsid w:val="00DC53DE"/>
    <w:rsid w:val="00DC568E"/>
    <w:rsid w:val="00DC59E2"/>
    <w:rsid w:val="00DC5D07"/>
    <w:rsid w:val="00DC5ED6"/>
    <w:rsid w:val="00DC6096"/>
    <w:rsid w:val="00DC62CD"/>
    <w:rsid w:val="00DC6469"/>
    <w:rsid w:val="00DC65F2"/>
    <w:rsid w:val="00DC694C"/>
    <w:rsid w:val="00DC6E43"/>
    <w:rsid w:val="00DC731D"/>
    <w:rsid w:val="00DC7350"/>
    <w:rsid w:val="00DC7CA2"/>
    <w:rsid w:val="00DC7D23"/>
    <w:rsid w:val="00DC7D58"/>
    <w:rsid w:val="00DC7DE8"/>
    <w:rsid w:val="00DC7EB4"/>
    <w:rsid w:val="00DC7F64"/>
    <w:rsid w:val="00DD03B0"/>
    <w:rsid w:val="00DD04BC"/>
    <w:rsid w:val="00DD0A91"/>
    <w:rsid w:val="00DD0B24"/>
    <w:rsid w:val="00DD0B80"/>
    <w:rsid w:val="00DD0C02"/>
    <w:rsid w:val="00DD10AE"/>
    <w:rsid w:val="00DD1303"/>
    <w:rsid w:val="00DD136C"/>
    <w:rsid w:val="00DD16ED"/>
    <w:rsid w:val="00DD1AAF"/>
    <w:rsid w:val="00DD1AB9"/>
    <w:rsid w:val="00DD1E4E"/>
    <w:rsid w:val="00DD1F8D"/>
    <w:rsid w:val="00DD27E6"/>
    <w:rsid w:val="00DD2891"/>
    <w:rsid w:val="00DD29B2"/>
    <w:rsid w:val="00DD3046"/>
    <w:rsid w:val="00DD309B"/>
    <w:rsid w:val="00DD32B2"/>
    <w:rsid w:val="00DD342E"/>
    <w:rsid w:val="00DD38BA"/>
    <w:rsid w:val="00DD395A"/>
    <w:rsid w:val="00DD3965"/>
    <w:rsid w:val="00DD39E1"/>
    <w:rsid w:val="00DD3D76"/>
    <w:rsid w:val="00DD50C7"/>
    <w:rsid w:val="00DD570D"/>
    <w:rsid w:val="00DD5974"/>
    <w:rsid w:val="00DD5AAD"/>
    <w:rsid w:val="00DD5B99"/>
    <w:rsid w:val="00DD5DFC"/>
    <w:rsid w:val="00DD67F7"/>
    <w:rsid w:val="00DD6C74"/>
    <w:rsid w:val="00DD6E73"/>
    <w:rsid w:val="00DD6F4A"/>
    <w:rsid w:val="00DD6FC5"/>
    <w:rsid w:val="00DD7195"/>
    <w:rsid w:val="00DD7202"/>
    <w:rsid w:val="00DD74DB"/>
    <w:rsid w:val="00DD75E9"/>
    <w:rsid w:val="00DD77A3"/>
    <w:rsid w:val="00DE02BD"/>
    <w:rsid w:val="00DE0D8C"/>
    <w:rsid w:val="00DE10B7"/>
    <w:rsid w:val="00DE1173"/>
    <w:rsid w:val="00DE12F4"/>
    <w:rsid w:val="00DE130D"/>
    <w:rsid w:val="00DE13CF"/>
    <w:rsid w:val="00DE1B58"/>
    <w:rsid w:val="00DE1CCA"/>
    <w:rsid w:val="00DE1FA8"/>
    <w:rsid w:val="00DE2092"/>
    <w:rsid w:val="00DE219D"/>
    <w:rsid w:val="00DE29AB"/>
    <w:rsid w:val="00DE2A38"/>
    <w:rsid w:val="00DE2AFE"/>
    <w:rsid w:val="00DE2B72"/>
    <w:rsid w:val="00DE2CC1"/>
    <w:rsid w:val="00DE2DEC"/>
    <w:rsid w:val="00DE2EF2"/>
    <w:rsid w:val="00DE30BA"/>
    <w:rsid w:val="00DE32F2"/>
    <w:rsid w:val="00DE3335"/>
    <w:rsid w:val="00DE3AA5"/>
    <w:rsid w:val="00DE3AB8"/>
    <w:rsid w:val="00DE3D30"/>
    <w:rsid w:val="00DE4490"/>
    <w:rsid w:val="00DE4593"/>
    <w:rsid w:val="00DE4B52"/>
    <w:rsid w:val="00DE4B7B"/>
    <w:rsid w:val="00DE4C63"/>
    <w:rsid w:val="00DE4CF6"/>
    <w:rsid w:val="00DE50A9"/>
    <w:rsid w:val="00DE51B4"/>
    <w:rsid w:val="00DE565F"/>
    <w:rsid w:val="00DE5866"/>
    <w:rsid w:val="00DE5B8F"/>
    <w:rsid w:val="00DE5C0B"/>
    <w:rsid w:val="00DE645C"/>
    <w:rsid w:val="00DE6573"/>
    <w:rsid w:val="00DE66A8"/>
    <w:rsid w:val="00DE66F7"/>
    <w:rsid w:val="00DE6C03"/>
    <w:rsid w:val="00DE6CA2"/>
    <w:rsid w:val="00DE6FE4"/>
    <w:rsid w:val="00DE7A23"/>
    <w:rsid w:val="00DE7B0D"/>
    <w:rsid w:val="00DE7E9C"/>
    <w:rsid w:val="00DE7F0E"/>
    <w:rsid w:val="00DF01AF"/>
    <w:rsid w:val="00DF079B"/>
    <w:rsid w:val="00DF0D58"/>
    <w:rsid w:val="00DF1112"/>
    <w:rsid w:val="00DF16B6"/>
    <w:rsid w:val="00DF1B02"/>
    <w:rsid w:val="00DF1BB7"/>
    <w:rsid w:val="00DF1BEB"/>
    <w:rsid w:val="00DF1D5B"/>
    <w:rsid w:val="00DF221F"/>
    <w:rsid w:val="00DF22A5"/>
    <w:rsid w:val="00DF2418"/>
    <w:rsid w:val="00DF2427"/>
    <w:rsid w:val="00DF2BF7"/>
    <w:rsid w:val="00DF2EB8"/>
    <w:rsid w:val="00DF3A7A"/>
    <w:rsid w:val="00DF4012"/>
    <w:rsid w:val="00DF401F"/>
    <w:rsid w:val="00DF49FA"/>
    <w:rsid w:val="00DF4EBB"/>
    <w:rsid w:val="00DF5721"/>
    <w:rsid w:val="00DF57B7"/>
    <w:rsid w:val="00DF60B0"/>
    <w:rsid w:val="00DF62A4"/>
    <w:rsid w:val="00DF65BD"/>
    <w:rsid w:val="00DF674F"/>
    <w:rsid w:val="00DF6C42"/>
    <w:rsid w:val="00DF7039"/>
    <w:rsid w:val="00DF7754"/>
    <w:rsid w:val="00E002BA"/>
    <w:rsid w:val="00E002FF"/>
    <w:rsid w:val="00E00391"/>
    <w:rsid w:val="00E00744"/>
    <w:rsid w:val="00E00B46"/>
    <w:rsid w:val="00E00E57"/>
    <w:rsid w:val="00E012D2"/>
    <w:rsid w:val="00E016CE"/>
    <w:rsid w:val="00E01D83"/>
    <w:rsid w:val="00E0265F"/>
    <w:rsid w:val="00E02691"/>
    <w:rsid w:val="00E029F8"/>
    <w:rsid w:val="00E02BB2"/>
    <w:rsid w:val="00E02D91"/>
    <w:rsid w:val="00E02E15"/>
    <w:rsid w:val="00E0312B"/>
    <w:rsid w:val="00E0318E"/>
    <w:rsid w:val="00E034D6"/>
    <w:rsid w:val="00E03B6A"/>
    <w:rsid w:val="00E03DAC"/>
    <w:rsid w:val="00E047CA"/>
    <w:rsid w:val="00E04822"/>
    <w:rsid w:val="00E04DE1"/>
    <w:rsid w:val="00E04E3E"/>
    <w:rsid w:val="00E05216"/>
    <w:rsid w:val="00E05542"/>
    <w:rsid w:val="00E05F82"/>
    <w:rsid w:val="00E06095"/>
    <w:rsid w:val="00E063D8"/>
    <w:rsid w:val="00E064CB"/>
    <w:rsid w:val="00E06ABA"/>
    <w:rsid w:val="00E07230"/>
    <w:rsid w:val="00E073FA"/>
    <w:rsid w:val="00E07833"/>
    <w:rsid w:val="00E100EC"/>
    <w:rsid w:val="00E112C5"/>
    <w:rsid w:val="00E1181A"/>
    <w:rsid w:val="00E11A64"/>
    <w:rsid w:val="00E11B11"/>
    <w:rsid w:val="00E129C6"/>
    <w:rsid w:val="00E12A89"/>
    <w:rsid w:val="00E12BED"/>
    <w:rsid w:val="00E1320C"/>
    <w:rsid w:val="00E13226"/>
    <w:rsid w:val="00E1323B"/>
    <w:rsid w:val="00E132BE"/>
    <w:rsid w:val="00E1335D"/>
    <w:rsid w:val="00E13A99"/>
    <w:rsid w:val="00E13B45"/>
    <w:rsid w:val="00E14B8E"/>
    <w:rsid w:val="00E14FB3"/>
    <w:rsid w:val="00E15226"/>
    <w:rsid w:val="00E15AFF"/>
    <w:rsid w:val="00E15DDA"/>
    <w:rsid w:val="00E16307"/>
    <w:rsid w:val="00E164AA"/>
    <w:rsid w:val="00E168EF"/>
    <w:rsid w:val="00E16CDA"/>
    <w:rsid w:val="00E16DEA"/>
    <w:rsid w:val="00E1722E"/>
    <w:rsid w:val="00E1728E"/>
    <w:rsid w:val="00E17750"/>
    <w:rsid w:val="00E1779D"/>
    <w:rsid w:val="00E17E14"/>
    <w:rsid w:val="00E17E65"/>
    <w:rsid w:val="00E17F7B"/>
    <w:rsid w:val="00E20337"/>
    <w:rsid w:val="00E20B2C"/>
    <w:rsid w:val="00E2138F"/>
    <w:rsid w:val="00E213F3"/>
    <w:rsid w:val="00E216D9"/>
    <w:rsid w:val="00E21A69"/>
    <w:rsid w:val="00E21D16"/>
    <w:rsid w:val="00E22334"/>
    <w:rsid w:val="00E224F0"/>
    <w:rsid w:val="00E2286D"/>
    <w:rsid w:val="00E229AC"/>
    <w:rsid w:val="00E22B25"/>
    <w:rsid w:val="00E22DF8"/>
    <w:rsid w:val="00E230D3"/>
    <w:rsid w:val="00E23465"/>
    <w:rsid w:val="00E237A0"/>
    <w:rsid w:val="00E23B20"/>
    <w:rsid w:val="00E2408A"/>
    <w:rsid w:val="00E249DA"/>
    <w:rsid w:val="00E25A02"/>
    <w:rsid w:val="00E25F67"/>
    <w:rsid w:val="00E274D4"/>
    <w:rsid w:val="00E274DE"/>
    <w:rsid w:val="00E27DDB"/>
    <w:rsid w:val="00E27EAD"/>
    <w:rsid w:val="00E30837"/>
    <w:rsid w:val="00E30C36"/>
    <w:rsid w:val="00E313D5"/>
    <w:rsid w:val="00E316B3"/>
    <w:rsid w:val="00E31B7F"/>
    <w:rsid w:val="00E32821"/>
    <w:rsid w:val="00E32D47"/>
    <w:rsid w:val="00E33517"/>
    <w:rsid w:val="00E3369D"/>
    <w:rsid w:val="00E339AD"/>
    <w:rsid w:val="00E33DE7"/>
    <w:rsid w:val="00E33E9E"/>
    <w:rsid w:val="00E3408A"/>
    <w:rsid w:val="00E34279"/>
    <w:rsid w:val="00E343F1"/>
    <w:rsid w:val="00E34507"/>
    <w:rsid w:val="00E34559"/>
    <w:rsid w:val="00E3455A"/>
    <w:rsid w:val="00E3499C"/>
    <w:rsid w:val="00E34CA9"/>
    <w:rsid w:val="00E3527F"/>
    <w:rsid w:val="00E354B7"/>
    <w:rsid w:val="00E358BB"/>
    <w:rsid w:val="00E35A48"/>
    <w:rsid w:val="00E36408"/>
    <w:rsid w:val="00E364AF"/>
    <w:rsid w:val="00E36689"/>
    <w:rsid w:val="00E36CBB"/>
    <w:rsid w:val="00E36DDF"/>
    <w:rsid w:val="00E3707F"/>
    <w:rsid w:val="00E37FC6"/>
    <w:rsid w:val="00E400DC"/>
    <w:rsid w:val="00E40238"/>
    <w:rsid w:val="00E4024C"/>
    <w:rsid w:val="00E403EE"/>
    <w:rsid w:val="00E4041E"/>
    <w:rsid w:val="00E405BD"/>
    <w:rsid w:val="00E40B82"/>
    <w:rsid w:val="00E40DCD"/>
    <w:rsid w:val="00E40FC5"/>
    <w:rsid w:val="00E4102F"/>
    <w:rsid w:val="00E411B2"/>
    <w:rsid w:val="00E41502"/>
    <w:rsid w:val="00E418AB"/>
    <w:rsid w:val="00E418ED"/>
    <w:rsid w:val="00E41ADB"/>
    <w:rsid w:val="00E41C80"/>
    <w:rsid w:val="00E41CA3"/>
    <w:rsid w:val="00E4211A"/>
    <w:rsid w:val="00E4255D"/>
    <w:rsid w:val="00E42662"/>
    <w:rsid w:val="00E42833"/>
    <w:rsid w:val="00E4285B"/>
    <w:rsid w:val="00E429A4"/>
    <w:rsid w:val="00E429B3"/>
    <w:rsid w:val="00E42A89"/>
    <w:rsid w:val="00E42CEA"/>
    <w:rsid w:val="00E42D8F"/>
    <w:rsid w:val="00E42DD2"/>
    <w:rsid w:val="00E42F3F"/>
    <w:rsid w:val="00E430D8"/>
    <w:rsid w:val="00E43107"/>
    <w:rsid w:val="00E432D9"/>
    <w:rsid w:val="00E43AB5"/>
    <w:rsid w:val="00E43EBE"/>
    <w:rsid w:val="00E44785"/>
    <w:rsid w:val="00E44D22"/>
    <w:rsid w:val="00E4531B"/>
    <w:rsid w:val="00E45581"/>
    <w:rsid w:val="00E45954"/>
    <w:rsid w:val="00E45BA6"/>
    <w:rsid w:val="00E45C40"/>
    <w:rsid w:val="00E45E46"/>
    <w:rsid w:val="00E46102"/>
    <w:rsid w:val="00E474C4"/>
    <w:rsid w:val="00E47649"/>
    <w:rsid w:val="00E50B07"/>
    <w:rsid w:val="00E50F14"/>
    <w:rsid w:val="00E511B8"/>
    <w:rsid w:val="00E51320"/>
    <w:rsid w:val="00E5155A"/>
    <w:rsid w:val="00E519EB"/>
    <w:rsid w:val="00E51AFA"/>
    <w:rsid w:val="00E51B9C"/>
    <w:rsid w:val="00E52104"/>
    <w:rsid w:val="00E521C3"/>
    <w:rsid w:val="00E521DC"/>
    <w:rsid w:val="00E52349"/>
    <w:rsid w:val="00E52536"/>
    <w:rsid w:val="00E52B0D"/>
    <w:rsid w:val="00E52B5D"/>
    <w:rsid w:val="00E52B7F"/>
    <w:rsid w:val="00E52C5F"/>
    <w:rsid w:val="00E534DD"/>
    <w:rsid w:val="00E54022"/>
    <w:rsid w:val="00E5445F"/>
    <w:rsid w:val="00E54A9F"/>
    <w:rsid w:val="00E55330"/>
    <w:rsid w:val="00E55344"/>
    <w:rsid w:val="00E555A2"/>
    <w:rsid w:val="00E55A02"/>
    <w:rsid w:val="00E55B77"/>
    <w:rsid w:val="00E55DBF"/>
    <w:rsid w:val="00E55F6A"/>
    <w:rsid w:val="00E563D4"/>
    <w:rsid w:val="00E56CE7"/>
    <w:rsid w:val="00E56DD2"/>
    <w:rsid w:val="00E56E83"/>
    <w:rsid w:val="00E56E8D"/>
    <w:rsid w:val="00E571DD"/>
    <w:rsid w:val="00E57CBE"/>
    <w:rsid w:val="00E57F86"/>
    <w:rsid w:val="00E6018E"/>
    <w:rsid w:val="00E601B8"/>
    <w:rsid w:val="00E602DC"/>
    <w:rsid w:val="00E6071F"/>
    <w:rsid w:val="00E60912"/>
    <w:rsid w:val="00E6136C"/>
    <w:rsid w:val="00E61643"/>
    <w:rsid w:val="00E61C93"/>
    <w:rsid w:val="00E61E3F"/>
    <w:rsid w:val="00E61FC8"/>
    <w:rsid w:val="00E6215F"/>
    <w:rsid w:val="00E62517"/>
    <w:rsid w:val="00E62810"/>
    <w:rsid w:val="00E628A7"/>
    <w:rsid w:val="00E62B21"/>
    <w:rsid w:val="00E6356C"/>
    <w:rsid w:val="00E63668"/>
    <w:rsid w:val="00E63D38"/>
    <w:rsid w:val="00E63E49"/>
    <w:rsid w:val="00E63FEA"/>
    <w:rsid w:val="00E64351"/>
    <w:rsid w:val="00E64B1E"/>
    <w:rsid w:val="00E64B75"/>
    <w:rsid w:val="00E64FFC"/>
    <w:rsid w:val="00E657FF"/>
    <w:rsid w:val="00E6597F"/>
    <w:rsid w:val="00E65A42"/>
    <w:rsid w:val="00E661A4"/>
    <w:rsid w:val="00E66472"/>
    <w:rsid w:val="00E6735C"/>
    <w:rsid w:val="00E67579"/>
    <w:rsid w:val="00E67D1A"/>
    <w:rsid w:val="00E67F1C"/>
    <w:rsid w:val="00E67FFB"/>
    <w:rsid w:val="00E701B7"/>
    <w:rsid w:val="00E702B5"/>
    <w:rsid w:val="00E7068A"/>
    <w:rsid w:val="00E70EEF"/>
    <w:rsid w:val="00E71284"/>
    <w:rsid w:val="00E7130D"/>
    <w:rsid w:val="00E7150C"/>
    <w:rsid w:val="00E715A4"/>
    <w:rsid w:val="00E715C0"/>
    <w:rsid w:val="00E72458"/>
    <w:rsid w:val="00E7249F"/>
    <w:rsid w:val="00E72506"/>
    <w:rsid w:val="00E72869"/>
    <w:rsid w:val="00E72895"/>
    <w:rsid w:val="00E728B0"/>
    <w:rsid w:val="00E72DC3"/>
    <w:rsid w:val="00E72FB2"/>
    <w:rsid w:val="00E73096"/>
    <w:rsid w:val="00E7345E"/>
    <w:rsid w:val="00E73461"/>
    <w:rsid w:val="00E738D4"/>
    <w:rsid w:val="00E73A88"/>
    <w:rsid w:val="00E73BFE"/>
    <w:rsid w:val="00E73CE4"/>
    <w:rsid w:val="00E73D78"/>
    <w:rsid w:val="00E741E3"/>
    <w:rsid w:val="00E74479"/>
    <w:rsid w:val="00E7455A"/>
    <w:rsid w:val="00E7458A"/>
    <w:rsid w:val="00E7483D"/>
    <w:rsid w:val="00E74909"/>
    <w:rsid w:val="00E7542E"/>
    <w:rsid w:val="00E75885"/>
    <w:rsid w:val="00E758B1"/>
    <w:rsid w:val="00E76092"/>
    <w:rsid w:val="00E76102"/>
    <w:rsid w:val="00E7633A"/>
    <w:rsid w:val="00E763A5"/>
    <w:rsid w:val="00E76577"/>
    <w:rsid w:val="00E76A0F"/>
    <w:rsid w:val="00E76BFC"/>
    <w:rsid w:val="00E76CFD"/>
    <w:rsid w:val="00E76DFC"/>
    <w:rsid w:val="00E76E8A"/>
    <w:rsid w:val="00E77640"/>
    <w:rsid w:val="00E77984"/>
    <w:rsid w:val="00E77B9B"/>
    <w:rsid w:val="00E801D9"/>
    <w:rsid w:val="00E803F7"/>
    <w:rsid w:val="00E8040C"/>
    <w:rsid w:val="00E807DB"/>
    <w:rsid w:val="00E80D31"/>
    <w:rsid w:val="00E80DD1"/>
    <w:rsid w:val="00E80F69"/>
    <w:rsid w:val="00E8108E"/>
    <w:rsid w:val="00E81302"/>
    <w:rsid w:val="00E8170E"/>
    <w:rsid w:val="00E822F0"/>
    <w:rsid w:val="00E82412"/>
    <w:rsid w:val="00E82887"/>
    <w:rsid w:val="00E83121"/>
    <w:rsid w:val="00E831E0"/>
    <w:rsid w:val="00E8436D"/>
    <w:rsid w:val="00E84858"/>
    <w:rsid w:val="00E84B0D"/>
    <w:rsid w:val="00E84E2A"/>
    <w:rsid w:val="00E84ED3"/>
    <w:rsid w:val="00E84EDD"/>
    <w:rsid w:val="00E85411"/>
    <w:rsid w:val="00E85826"/>
    <w:rsid w:val="00E85E95"/>
    <w:rsid w:val="00E85F5A"/>
    <w:rsid w:val="00E8684F"/>
    <w:rsid w:val="00E86EC3"/>
    <w:rsid w:val="00E86FC1"/>
    <w:rsid w:val="00E87216"/>
    <w:rsid w:val="00E8732E"/>
    <w:rsid w:val="00E87B96"/>
    <w:rsid w:val="00E9002B"/>
    <w:rsid w:val="00E90452"/>
    <w:rsid w:val="00E90B28"/>
    <w:rsid w:val="00E90BFC"/>
    <w:rsid w:val="00E913BD"/>
    <w:rsid w:val="00E91471"/>
    <w:rsid w:val="00E91998"/>
    <w:rsid w:val="00E91A0A"/>
    <w:rsid w:val="00E91A1D"/>
    <w:rsid w:val="00E91CA5"/>
    <w:rsid w:val="00E91CB1"/>
    <w:rsid w:val="00E9211B"/>
    <w:rsid w:val="00E923AE"/>
    <w:rsid w:val="00E92700"/>
    <w:rsid w:val="00E927E6"/>
    <w:rsid w:val="00E92897"/>
    <w:rsid w:val="00E92906"/>
    <w:rsid w:val="00E92C01"/>
    <w:rsid w:val="00E92EA6"/>
    <w:rsid w:val="00E93022"/>
    <w:rsid w:val="00E930D2"/>
    <w:rsid w:val="00E930E9"/>
    <w:rsid w:val="00E93152"/>
    <w:rsid w:val="00E931FD"/>
    <w:rsid w:val="00E9348E"/>
    <w:rsid w:val="00E9358C"/>
    <w:rsid w:val="00E9454E"/>
    <w:rsid w:val="00E9482F"/>
    <w:rsid w:val="00E949C9"/>
    <w:rsid w:val="00E9522D"/>
    <w:rsid w:val="00E9572E"/>
    <w:rsid w:val="00E95A9C"/>
    <w:rsid w:val="00E95AAF"/>
    <w:rsid w:val="00E96941"/>
    <w:rsid w:val="00E96B4D"/>
    <w:rsid w:val="00E9729A"/>
    <w:rsid w:val="00E9734D"/>
    <w:rsid w:val="00E978D8"/>
    <w:rsid w:val="00E97A0B"/>
    <w:rsid w:val="00E97B60"/>
    <w:rsid w:val="00EA001B"/>
    <w:rsid w:val="00EA0571"/>
    <w:rsid w:val="00EA067E"/>
    <w:rsid w:val="00EA0C4F"/>
    <w:rsid w:val="00EA0D05"/>
    <w:rsid w:val="00EA1163"/>
    <w:rsid w:val="00EA227B"/>
    <w:rsid w:val="00EA23F1"/>
    <w:rsid w:val="00EA25E3"/>
    <w:rsid w:val="00EA29C0"/>
    <w:rsid w:val="00EA2E35"/>
    <w:rsid w:val="00EA2E93"/>
    <w:rsid w:val="00EA31A4"/>
    <w:rsid w:val="00EA32CB"/>
    <w:rsid w:val="00EA3410"/>
    <w:rsid w:val="00EA3FC5"/>
    <w:rsid w:val="00EA41DF"/>
    <w:rsid w:val="00EA4480"/>
    <w:rsid w:val="00EA453F"/>
    <w:rsid w:val="00EA45FF"/>
    <w:rsid w:val="00EA5166"/>
    <w:rsid w:val="00EA51E9"/>
    <w:rsid w:val="00EA52BC"/>
    <w:rsid w:val="00EA549F"/>
    <w:rsid w:val="00EA58BB"/>
    <w:rsid w:val="00EA5DA9"/>
    <w:rsid w:val="00EA5DE8"/>
    <w:rsid w:val="00EA61D8"/>
    <w:rsid w:val="00EA6437"/>
    <w:rsid w:val="00EA6719"/>
    <w:rsid w:val="00EA6C28"/>
    <w:rsid w:val="00EA6DB6"/>
    <w:rsid w:val="00EA6FE1"/>
    <w:rsid w:val="00EA70AC"/>
    <w:rsid w:val="00EA71E5"/>
    <w:rsid w:val="00EA7467"/>
    <w:rsid w:val="00EA7580"/>
    <w:rsid w:val="00EB0073"/>
    <w:rsid w:val="00EB0436"/>
    <w:rsid w:val="00EB061B"/>
    <w:rsid w:val="00EB0ED4"/>
    <w:rsid w:val="00EB0FCB"/>
    <w:rsid w:val="00EB127A"/>
    <w:rsid w:val="00EB1511"/>
    <w:rsid w:val="00EB198E"/>
    <w:rsid w:val="00EB2444"/>
    <w:rsid w:val="00EB2559"/>
    <w:rsid w:val="00EB26DB"/>
    <w:rsid w:val="00EB284D"/>
    <w:rsid w:val="00EB2906"/>
    <w:rsid w:val="00EB305A"/>
    <w:rsid w:val="00EB33A1"/>
    <w:rsid w:val="00EB357F"/>
    <w:rsid w:val="00EB366D"/>
    <w:rsid w:val="00EB39AF"/>
    <w:rsid w:val="00EB3EEC"/>
    <w:rsid w:val="00EB45C7"/>
    <w:rsid w:val="00EB47F8"/>
    <w:rsid w:val="00EB4B6D"/>
    <w:rsid w:val="00EB4CB7"/>
    <w:rsid w:val="00EB5073"/>
    <w:rsid w:val="00EB5122"/>
    <w:rsid w:val="00EB53DE"/>
    <w:rsid w:val="00EB59B8"/>
    <w:rsid w:val="00EB62B3"/>
    <w:rsid w:val="00EB630D"/>
    <w:rsid w:val="00EB665A"/>
    <w:rsid w:val="00EB67AE"/>
    <w:rsid w:val="00EB6ABF"/>
    <w:rsid w:val="00EB6CCB"/>
    <w:rsid w:val="00EB6D61"/>
    <w:rsid w:val="00EB74F3"/>
    <w:rsid w:val="00EB76BC"/>
    <w:rsid w:val="00EB7C89"/>
    <w:rsid w:val="00EB7EC6"/>
    <w:rsid w:val="00EB7FA9"/>
    <w:rsid w:val="00EC00FD"/>
    <w:rsid w:val="00EC082D"/>
    <w:rsid w:val="00EC086F"/>
    <w:rsid w:val="00EC09CB"/>
    <w:rsid w:val="00EC11A5"/>
    <w:rsid w:val="00EC13D2"/>
    <w:rsid w:val="00EC15B6"/>
    <w:rsid w:val="00EC15C1"/>
    <w:rsid w:val="00EC1652"/>
    <w:rsid w:val="00EC1657"/>
    <w:rsid w:val="00EC17F4"/>
    <w:rsid w:val="00EC18C8"/>
    <w:rsid w:val="00EC18FE"/>
    <w:rsid w:val="00EC1955"/>
    <w:rsid w:val="00EC19C2"/>
    <w:rsid w:val="00EC1CC2"/>
    <w:rsid w:val="00EC1DBB"/>
    <w:rsid w:val="00EC2025"/>
    <w:rsid w:val="00EC2468"/>
    <w:rsid w:val="00EC33F2"/>
    <w:rsid w:val="00EC3532"/>
    <w:rsid w:val="00EC3E7A"/>
    <w:rsid w:val="00EC3F60"/>
    <w:rsid w:val="00EC4321"/>
    <w:rsid w:val="00EC4373"/>
    <w:rsid w:val="00EC43B3"/>
    <w:rsid w:val="00EC4401"/>
    <w:rsid w:val="00EC47B4"/>
    <w:rsid w:val="00EC4925"/>
    <w:rsid w:val="00EC4F5F"/>
    <w:rsid w:val="00EC4F9D"/>
    <w:rsid w:val="00EC5104"/>
    <w:rsid w:val="00EC547B"/>
    <w:rsid w:val="00EC575B"/>
    <w:rsid w:val="00EC5B4F"/>
    <w:rsid w:val="00EC5BC2"/>
    <w:rsid w:val="00EC5C7D"/>
    <w:rsid w:val="00EC5C84"/>
    <w:rsid w:val="00EC6057"/>
    <w:rsid w:val="00EC624A"/>
    <w:rsid w:val="00EC69B6"/>
    <w:rsid w:val="00EC6CA9"/>
    <w:rsid w:val="00EC6CF9"/>
    <w:rsid w:val="00EC6E98"/>
    <w:rsid w:val="00EC6EFE"/>
    <w:rsid w:val="00EC7782"/>
    <w:rsid w:val="00EC77A7"/>
    <w:rsid w:val="00EC7D9C"/>
    <w:rsid w:val="00ED0185"/>
    <w:rsid w:val="00ED0329"/>
    <w:rsid w:val="00ED0D60"/>
    <w:rsid w:val="00ED1411"/>
    <w:rsid w:val="00ED15C5"/>
    <w:rsid w:val="00ED15FC"/>
    <w:rsid w:val="00ED1A71"/>
    <w:rsid w:val="00ED1C48"/>
    <w:rsid w:val="00ED1F36"/>
    <w:rsid w:val="00ED242D"/>
    <w:rsid w:val="00ED25CC"/>
    <w:rsid w:val="00ED2957"/>
    <w:rsid w:val="00ED2E02"/>
    <w:rsid w:val="00ED340F"/>
    <w:rsid w:val="00ED3479"/>
    <w:rsid w:val="00ED36E0"/>
    <w:rsid w:val="00ED375B"/>
    <w:rsid w:val="00ED3A0A"/>
    <w:rsid w:val="00ED3F91"/>
    <w:rsid w:val="00ED4391"/>
    <w:rsid w:val="00ED44B3"/>
    <w:rsid w:val="00ED4D50"/>
    <w:rsid w:val="00ED527A"/>
    <w:rsid w:val="00ED54B9"/>
    <w:rsid w:val="00ED56E8"/>
    <w:rsid w:val="00ED57DE"/>
    <w:rsid w:val="00ED62EC"/>
    <w:rsid w:val="00ED63BF"/>
    <w:rsid w:val="00ED64CB"/>
    <w:rsid w:val="00ED699D"/>
    <w:rsid w:val="00ED6FE4"/>
    <w:rsid w:val="00ED7048"/>
    <w:rsid w:val="00ED7420"/>
    <w:rsid w:val="00ED76D2"/>
    <w:rsid w:val="00ED7DDF"/>
    <w:rsid w:val="00EE0673"/>
    <w:rsid w:val="00EE0A8C"/>
    <w:rsid w:val="00EE0D45"/>
    <w:rsid w:val="00EE0E22"/>
    <w:rsid w:val="00EE0F33"/>
    <w:rsid w:val="00EE193C"/>
    <w:rsid w:val="00EE1954"/>
    <w:rsid w:val="00EE19A7"/>
    <w:rsid w:val="00EE1BB3"/>
    <w:rsid w:val="00EE1CFA"/>
    <w:rsid w:val="00EE2261"/>
    <w:rsid w:val="00EE22B9"/>
    <w:rsid w:val="00EE295E"/>
    <w:rsid w:val="00EE2F40"/>
    <w:rsid w:val="00EE3354"/>
    <w:rsid w:val="00EE35F1"/>
    <w:rsid w:val="00EE3DE9"/>
    <w:rsid w:val="00EE3F23"/>
    <w:rsid w:val="00EE3F3B"/>
    <w:rsid w:val="00EE42C8"/>
    <w:rsid w:val="00EE43BE"/>
    <w:rsid w:val="00EE4507"/>
    <w:rsid w:val="00EE4701"/>
    <w:rsid w:val="00EE47EA"/>
    <w:rsid w:val="00EE4999"/>
    <w:rsid w:val="00EE4A38"/>
    <w:rsid w:val="00EE4C57"/>
    <w:rsid w:val="00EE4EE2"/>
    <w:rsid w:val="00EE558E"/>
    <w:rsid w:val="00EE55B2"/>
    <w:rsid w:val="00EE56E4"/>
    <w:rsid w:val="00EE6378"/>
    <w:rsid w:val="00EE6646"/>
    <w:rsid w:val="00EE67B2"/>
    <w:rsid w:val="00EE67E1"/>
    <w:rsid w:val="00EE6DC4"/>
    <w:rsid w:val="00EE6E2F"/>
    <w:rsid w:val="00EE6E43"/>
    <w:rsid w:val="00EE7487"/>
    <w:rsid w:val="00EE7968"/>
    <w:rsid w:val="00EF02FC"/>
    <w:rsid w:val="00EF0910"/>
    <w:rsid w:val="00EF0CDC"/>
    <w:rsid w:val="00EF1276"/>
    <w:rsid w:val="00EF1666"/>
    <w:rsid w:val="00EF1954"/>
    <w:rsid w:val="00EF1E39"/>
    <w:rsid w:val="00EF2093"/>
    <w:rsid w:val="00EF2235"/>
    <w:rsid w:val="00EF267A"/>
    <w:rsid w:val="00EF289D"/>
    <w:rsid w:val="00EF2A0D"/>
    <w:rsid w:val="00EF2B64"/>
    <w:rsid w:val="00EF2C92"/>
    <w:rsid w:val="00EF3D32"/>
    <w:rsid w:val="00EF3ED4"/>
    <w:rsid w:val="00EF4253"/>
    <w:rsid w:val="00EF4703"/>
    <w:rsid w:val="00EF474A"/>
    <w:rsid w:val="00EF47D3"/>
    <w:rsid w:val="00EF5C69"/>
    <w:rsid w:val="00EF5FC1"/>
    <w:rsid w:val="00EF6143"/>
    <w:rsid w:val="00EF63F3"/>
    <w:rsid w:val="00EF6552"/>
    <w:rsid w:val="00EF67F3"/>
    <w:rsid w:val="00EF6880"/>
    <w:rsid w:val="00EF6F93"/>
    <w:rsid w:val="00EF7252"/>
    <w:rsid w:val="00EF737C"/>
    <w:rsid w:val="00EF781E"/>
    <w:rsid w:val="00F003F9"/>
    <w:rsid w:val="00F00857"/>
    <w:rsid w:val="00F00FCB"/>
    <w:rsid w:val="00F013B3"/>
    <w:rsid w:val="00F01699"/>
    <w:rsid w:val="00F01981"/>
    <w:rsid w:val="00F01AAC"/>
    <w:rsid w:val="00F02030"/>
    <w:rsid w:val="00F02308"/>
    <w:rsid w:val="00F0258D"/>
    <w:rsid w:val="00F02D5A"/>
    <w:rsid w:val="00F02E4D"/>
    <w:rsid w:val="00F038D4"/>
    <w:rsid w:val="00F03ADB"/>
    <w:rsid w:val="00F03D9E"/>
    <w:rsid w:val="00F03DCB"/>
    <w:rsid w:val="00F0415D"/>
    <w:rsid w:val="00F045B2"/>
    <w:rsid w:val="00F04BF0"/>
    <w:rsid w:val="00F04F6A"/>
    <w:rsid w:val="00F04FBF"/>
    <w:rsid w:val="00F0521E"/>
    <w:rsid w:val="00F05446"/>
    <w:rsid w:val="00F05FB0"/>
    <w:rsid w:val="00F0627F"/>
    <w:rsid w:val="00F06518"/>
    <w:rsid w:val="00F07037"/>
    <w:rsid w:val="00F073B6"/>
    <w:rsid w:val="00F074C5"/>
    <w:rsid w:val="00F101AF"/>
    <w:rsid w:val="00F1080C"/>
    <w:rsid w:val="00F10895"/>
    <w:rsid w:val="00F10C4C"/>
    <w:rsid w:val="00F1167B"/>
    <w:rsid w:val="00F117E3"/>
    <w:rsid w:val="00F118D6"/>
    <w:rsid w:val="00F11BBC"/>
    <w:rsid w:val="00F11DA0"/>
    <w:rsid w:val="00F11F71"/>
    <w:rsid w:val="00F1241A"/>
    <w:rsid w:val="00F12481"/>
    <w:rsid w:val="00F126C7"/>
    <w:rsid w:val="00F12EA3"/>
    <w:rsid w:val="00F1334A"/>
    <w:rsid w:val="00F13531"/>
    <w:rsid w:val="00F135E2"/>
    <w:rsid w:val="00F13A0A"/>
    <w:rsid w:val="00F13BCB"/>
    <w:rsid w:val="00F13C61"/>
    <w:rsid w:val="00F141C1"/>
    <w:rsid w:val="00F14249"/>
    <w:rsid w:val="00F14366"/>
    <w:rsid w:val="00F145C9"/>
    <w:rsid w:val="00F14963"/>
    <w:rsid w:val="00F14D49"/>
    <w:rsid w:val="00F1531F"/>
    <w:rsid w:val="00F1593E"/>
    <w:rsid w:val="00F15BEC"/>
    <w:rsid w:val="00F15C42"/>
    <w:rsid w:val="00F162CC"/>
    <w:rsid w:val="00F16420"/>
    <w:rsid w:val="00F1685C"/>
    <w:rsid w:val="00F16B68"/>
    <w:rsid w:val="00F16DA6"/>
    <w:rsid w:val="00F16F0E"/>
    <w:rsid w:val="00F170E9"/>
    <w:rsid w:val="00F17362"/>
    <w:rsid w:val="00F17384"/>
    <w:rsid w:val="00F1790F"/>
    <w:rsid w:val="00F1795A"/>
    <w:rsid w:val="00F20112"/>
    <w:rsid w:val="00F202F9"/>
    <w:rsid w:val="00F204C1"/>
    <w:rsid w:val="00F2053A"/>
    <w:rsid w:val="00F2067B"/>
    <w:rsid w:val="00F20BDB"/>
    <w:rsid w:val="00F20DC2"/>
    <w:rsid w:val="00F20E21"/>
    <w:rsid w:val="00F21C35"/>
    <w:rsid w:val="00F21D1A"/>
    <w:rsid w:val="00F21E2C"/>
    <w:rsid w:val="00F21F08"/>
    <w:rsid w:val="00F22671"/>
    <w:rsid w:val="00F2281B"/>
    <w:rsid w:val="00F2293C"/>
    <w:rsid w:val="00F2304A"/>
    <w:rsid w:val="00F2336F"/>
    <w:rsid w:val="00F236B3"/>
    <w:rsid w:val="00F23A42"/>
    <w:rsid w:val="00F242B0"/>
    <w:rsid w:val="00F242BD"/>
    <w:rsid w:val="00F249C5"/>
    <w:rsid w:val="00F24B09"/>
    <w:rsid w:val="00F2516B"/>
    <w:rsid w:val="00F25191"/>
    <w:rsid w:val="00F254AF"/>
    <w:rsid w:val="00F25858"/>
    <w:rsid w:val="00F259AA"/>
    <w:rsid w:val="00F25BF9"/>
    <w:rsid w:val="00F25C0B"/>
    <w:rsid w:val="00F261C3"/>
    <w:rsid w:val="00F26F16"/>
    <w:rsid w:val="00F2709F"/>
    <w:rsid w:val="00F275C8"/>
    <w:rsid w:val="00F27701"/>
    <w:rsid w:val="00F301CB"/>
    <w:rsid w:val="00F30564"/>
    <w:rsid w:val="00F305F4"/>
    <w:rsid w:val="00F313B1"/>
    <w:rsid w:val="00F3155C"/>
    <w:rsid w:val="00F322A8"/>
    <w:rsid w:val="00F32630"/>
    <w:rsid w:val="00F32ED0"/>
    <w:rsid w:val="00F338A5"/>
    <w:rsid w:val="00F33D2D"/>
    <w:rsid w:val="00F340D4"/>
    <w:rsid w:val="00F344CC"/>
    <w:rsid w:val="00F34A80"/>
    <w:rsid w:val="00F34AB1"/>
    <w:rsid w:val="00F34C85"/>
    <w:rsid w:val="00F356E8"/>
    <w:rsid w:val="00F358C5"/>
    <w:rsid w:val="00F360D3"/>
    <w:rsid w:val="00F36894"/>
    <w:rsid w:val="00F36C9B"/>
    <w:rsid w:val="00F36EFE"/>
    <w:rsid w:val="00F37309"/>
    <w:rsid w:val="00F373F9"/>
    <w:rsid w:val="00F37456"/>
    <w:rsid w:val="00F3753C"/>
    <w:rsid w:val="00F37A3D"/>
    <w:rsid w:val="00F37F43"/>
    <w:rsid w:val="00F37FCE"/>
    <w:rsid w:val="00F40109"/>
    <w:rsid w:val="00F40521"/>
    <w:rsid w:val="00F40976"/>
    <w:rsid w:val="00F416CD"/>
    <w:rsid w:val="00F41A73"/>
    <w:rsid w:val="00F41F9D"/>
    <w:rsid w:val="00F42753"/>
    <w:rsid w:val="00F42EC6"/>
    <w:rsid w:val="00F42F8E"/>
    <w:rsid w:val="00F434D3"/>
    <w:rsid w:val="00F43B3D"/>
    <w:rsid w:val="00F43BF9"/>
    <w:rsid w:val="00F43E66"/>
    <w:rsid w:val="00F43EBC"/>
    <w:rsid w:val="00F43FD2"/>
    <w:rsid w:val="00F4409A"/>
    <w:rsid w:val="00F44C37"/>
    <w:rsid w:val="00F44FD0"/>
    <w:rsid w:val="00F45B9F"/>
    <w:rsid w:val="00F45BC7"/>
    <w:rsid w:val="00F46384"/>
    <w:rsid w:val="00F4663A"/>
    <w:rsid w:val="00F4685F"/>
    <w:rsid w:val="00F46ECA"/>
    <w:rsid w:val="00F46EF6"/>
    <w:rsid w:val="00F46F69"/>
    <w:rsid w:val="00F477FE"/>
    <w:rsid w:val="00F4782B"/>
    <w:rsid w:val="00F47D86"/>
    <w:rsid w:val="00F47E36"/>
    <w:rsid w:val="00F502AD"/>
    <w:rsid w:val="00F503BF"/>
    <w:rsid w:val="00F507EB"/>
    <w:rsid w:val="00F50AE2"/>
    <w:rsid w:val="00F50F9E"/>
    <w:rsid w:val="00F51026"/>
    <w:rsid w:val="00F5166E"/>
    <w:rsid w:val="00F519B9"/>
    <w:rsid w:val="00F51B06"/>
    <w:rsid w:val="00F51C68"/>
    <w:rsid w:val="00F51D30"/>
    <w:rsid w:val="00F5252C"/>
    <w:rsid w:val="00F525AE"/>
    <w:rsid w:val="00F5325B"/>
    <w:rsid w:val="00F532A1"/>
    <w:rsid w:val="00F53772"/>
    <w:rsid w:val="00F539BF"/>
    <w:rsid w:val="00F54B62"/>
    <w:rsid w:val="00F551C5"/>
    <w:rsid w:val="00F5536F"/>
    <w:rsid w:val="00F55693"/>
    <w:rsid w:val="00F55A65"/>
    <w:rsid w:val="00F55F59"/>
    <w:rsid w:val="00F56169"/>
    <w:rsid w:val="00F56238"/>
    <w:rsid w:val="00F564F8"/>
    <w:rsid w:val="00F56CE2"/>
    <w:rsid w:val="00F56E62"/>
    <w:rsid w:val="00F56F4F"/>
    <w:rsid w:val="00F5715E"/>
    <w:rsid w:val="00F574FE"/>
    <w:rsid w:val="00F575B2"/>
    <w:rsid w:val="00F57798"/>
    <w:rsid w:val="00F57A62"/>
    <w:rsid w:val="00F57B6E"/>
    <w:rsid w:val="00F57E10"/>
    <w:rsid w:val="00F602EC"/>
    <w:rsid w:val="00F603A9"/>
    <w:rsid w:val="00F60628"/>
    <w:rsid w:val="00F6072B"/>
    <w:rsid w:val="00F608CF"/>
    <w:rsid w:val="00F608EF"/>
    <w:rsid w:val="00F609B5"/>
    <w:rsid w:val="00F61982"/>
    <w:rsid w:val="00F61D42"/>
    <w:rsid w:val="00F61FD2"/>
    <w:rsid w:val="00F62197"/>
    <w:rsid w:val="00F62537"/>
    <w:rsid w:val="00F62C68"/>
    <w:rsid w:val="00F62F19"/>
    <w:rsid w:val="00F6315D"/>
    <w:rsid w:val="00F632DA"/>
    <w:rsid w:val="00F63B68"/>
    <w:rsid w:val="00F63C1D"/>
    <w:rsid w:val="00F643D3"/>
    <w:rsid w:val="00F64775"/>
    <w:rsid w:val="00F64866"/>
    <w:rsid w:val="00F64A37"/>
    <w:rsid w:val="00F64B0A"/>
    <w:rsid w:val="00F6505D"/>
    <w:rsid w:val="00F657EF"/>
    <w:rsid w:val="00F65B17"/>
    <w:rsid w:val="00F65BFE"/>
    <w:rsid w:val="00F65DA5"/>
    <w:rsid w:val="00F65E13"/>
    <w:rsid w:val="00F65F97"/>
    <w:rsid w:val="00F6658C"/>
    <w:rsid w:val="00F66693"/>
    <w:rsid w:val="00F66A0D"/>
    <w:rsid w:val="00F66B50"/>
    <w:rsid w:val="00F66DDC"/>
    <w:rsid w:val="00F67712"/>
    <w:rsid w:val="00F678E6"/>
    <w:rsid w:val="00F67D3F"/>
    <w:rsid w:val="00F708F3"/>
    <w:rsid w:val="00F70C24"/>
    <w:rsid w:val="00F70C2C"/>
    <w:rsid w:val="00F70D61"/>
    <w:rsid w:val="00F70F4C"/>
    <w:rsid w:val="00F7113E"/>
    <w:rsid w:val="00F71402"/>
    <w:rsid w:val="00F71411"/>
    <w:rsid w:val="00F71886"/>
    <w:rsid w:val="00F71FD1"/>
    <w:rsid w:val="00F7209C"/>
    <w:rsid w:val="00F7249D"/>
    <w:rsid w:val="00F7281D"/>
    <w:rsid w:val="00F72FBA"/>
    <w:rsid w:val="00F72FF2"/>
    <w:rsid w:val="00F73748"/>
    <w:rsid w:val="00F738F1"/>
    <w:rsid w:val="00F73979"/>
    <w:rsid w:val="00F73AA5"/>
    <w:rsid w:val="00F73CD6"/>
    <w:rsid w:val="00F740A7"/>
    <w:rsid w:val="00F74334"/>
    <w:rsid w:val="00F744DA"/>
    <w:rsid w:val="00F74B31"/>
    <w:rsid w:val="00F74CBA"/>
    <w:rsid w:val="00F74EF1"/>
    <w:rsid w:val="00F74F9D"/>
    <w:rsid w:val="00F75365"/>
    <w:rsid w:val="00F7575D"/>
    <w:rsid w:val="00F758BA"/>
    <w:rsid w:val="00F75D44"/>
    <w:rsid w:val="00F75EDE"/>
    <w:rsid w:val="00F763D4"/>
    <w:rsid w:val="00F76E91"/>
    <w:rsid w:val="00F7704B"/>
    <w:rsid w:val="00F775AE"/>
    <w:rsid w:val="00F77693"/>
    <w:rsid w:val="00F77B5D"/>
    <w:rsid w:val="00F80299"/>
    <w:rsid w:val="00F804DA"/>
    <w:rsid w:val="00F80610"/>
    <w:rsid w:val="00F80779"/>
    <w:rsid w:val="00F8124E"/>
    <w:rsid w:val="00F81B20"/>
    <w:rsid w:val="00F820A9"/>
    <w:rsid w:val="00F827E5"/>
    <w:rsid w:val="00F82881"/>
    <w:rsid w:val="00F828E5"/>
    <w:rsid w:val="00F82D84"/>
    <w:rsid w:val="00F83052"/>
    <w:rsid w:val="00F830C0"/>
    <w:rsid w:val="00F830F3"/>
    <w:rsid w:val="00F83302"/>
    <w:rsid w:val="00F84044"/>
    <w:rsid w:val="00F848F4"/>
    <w:rsid w:val="00F84B8F"/>
    <w:rsid w:val="00F84F11"/>
    <w:rsid w:val="00F8513A"/>
    <w:rsid w:val="00F8513B"/>
    <w:rsid w:val="00F85234"/>
    <w:rsid w:val="00F86285"/>
    <w:rsid w:val="00F863DA"/>
    <w:rsid w:val="00F864C7"/>
    <w:rsid w:val="00F867F9"/>
    <w:rsid w:val="00F86834"/>
    <w:rsid w:val="00F868CB"/>
    <w:rsid w:val="00F86D9E"/>
    <w:rsid w:val="00F86E9F"/>
    <w:rsid w:val="00F86F7F"/>
    <w:rsid w:val="00F8700E"/>
    <w:rsid w:val="00F87084"/>
    <w:rsid w:val="00F8730A"/>
    <w:rsid w:val="00F87745"/>
    <w:rsid w:val="00F87B52"/>
    <w:rsid w:val="00F87B8F"/>
    <w:rsid w:val="00F903EB"/>
    <w:rsid w:val="00F904D3"/>
    <w:rsid w:val="00F905ED"/>
    <w:rsid w:val="00F9064E"/>
    <w:rsid w:val="00F9086A"/>
    <w:rsid w:val="00F90BB5"/>
    <w:rsid w:val="00F90BEA"/>
    <w:rsid w:val="00F90E09"/>
    <w:rsid w:val="00F914B5"/>
    <w:rsid w:val="00F918BD"/>
    <w:rsid w:val="00F91BBB"/>
    <w:rsid w:val="00F91F35"/>
    <w:rsid w:val="00F929FD"/>
    <w:rsid w:val="00F92E99"/>
    <w:rsid w:val="00F92FC7"/>
    <w:rsid w:val="00F93281"/>
    <w:rsid w:val="00F9365B"/>
    <w:rsid w:val="00F93686"/>
    <w:rsid w:val="00F93AFE"/>
    <w:rsid w:val="00F93F9B"/>
    <w:rsid w:val="00F946DF"/>
    <w:rsid w:val="00F949B3"/>
    <w:rsid w:val="00F95060"/>
    <w:rsid w:val="00F950D2"/>
    <w:rsid w:val="00F950E2"/>
    <w:rsid w:val="00F9526E"/>
    <w:rsid w:val="00F9532C"/>
    <w:rsid w:val="00F958F4"/>
    <w:rsid w:val="00F95A68"/>
    <w:rsid w:val="00F95BA9"/>
    <w:rsid w:val="00F95C6C"/>
    <w:rsid w:val="00F95DBE"/>
    <w:rsid w:val="00F95DDF"/>
    <w:rsid w:val="00F95EAF"/>
    <w:rsid w:val="00F95EBE"/>
    <w:rsid w:val="00F9639E"/>
    <w:rsid w:val="00F9690D"/>
    <w:rsid w:val="00F96BFF"/>
    <w:rsid w:val="00F96FB5"/>
    <w:rsid w:val="00F97337"/>
    <w:rsid w:val="00F97674"/>
    <w:rsid w:val="00F97723"/>
    <w:rsid w:val="00F97970"/>
    <w:rsid w:val="00F97A5F"/>
    <w:rsid w:val="00F97A8F"/>
    <w:rsid w:val="00FA0073"/>
    <w:rsid w:val="00FA0348"/>
    <w:rsid w:val="00FA03E0"/>
    <w:rsid w:val="00FA03E3"/>
    <w:rsid w:val="00FA03FD"/>
    <w:rsid w:val="00FA054E"/>
    <w:rsid w:val="00FA056E"/>
    <w:rsid w:val="00FA070B"/>
    <w:rsid w:val="00FA07EC"/>
    <w:rsid w:val="00FA125A"/>
    <w:rsid w:val="00FA156D"/>
    <w:rsid w:val="00FA1B7E"/>
    <w:rsid w:val="00FA1BBC"/>
    <w:rsid w:val="00FA1F0A"/>
    <w:rsid w:val="00FA1FD5"/>
    <w:rsid w:val="00FA22E4"/>
    <w:rsid w:val="00FA233C"/>
    <w:rsid w:val="00FA26E6"/>
    <w:rsid w:val="00FA27CD"/>
    <w:rsid w:val="00FA28F4"/>
    <w:rsid w:val="00FA2C4B"/>
    <w:rsid w:val="00FA3242"/>
    <w:rsid w:val="00FA43D6"/>
    <w:rsid w:val="00FA462D"/>
    <w:rsid w:val="00FA4A59"/>
    <w:rsid w:val="00FA4C90"/>
    <w:rsid w:val="00FA51EA"/>
    <w:rsid w:val="00FA5571"/>
    <w:rsid w:val="00FA5E37"/>
    <w:rsid w:val="00FA616F"/>
    <w:rsid w:val="00FA61A3"/>
    <w:rsid w:val="00FA6555"/>
    <w:rsid w:val="00FA6790"/>
    <w:rsid w:val="00FA6931"/>
    <w:rsid w:val="00FA6B6C"/>
    <w:rsid w:val="00FA6BF4"/>
    <w:rsid w:val="00FA7121"/>
    <w:rsid w:val="00FA7577"/>
    <w:rsid w:val="00FA7BAA"/>
    <w:rsid w:val="00FB002B"/>
    <w:rsid w:val="00FB0031"/>
    <w:rsid w:val="00FB01C0"/>
    <w:rsid w:val="00FB02B8"/>
    <w:rsid w:val="00FB0333"/>
    <w:rsid w:val="00FB0575"/>
    <w:rsid w:val="00FB0999"/>
    <w:rsid w:val="00FB0E8C"/>
    <w:rsid w:val="00FB15A7"/>
    <w:rsid w:val="00FB18B1"/>
    <w:rsid w:val="00FB1B3B"/>
    <w:rsid w:val="00FB20CD"/>
    <w:rsid w:val="00FB234F"/>
    <w:rsid w:val="00FB23D7"/>
    <w:rsid w:val="00FB299B"/>
    <w:rsid w:val="00FB2C10"/>
    <w:rsid w:val="00FB35C6"/>
    <w:rsid w:val="00FB36E7"/>
    <w:rsid w:val="00FB3A2C"/>
    <w:rsid w:val="00FB3B1B"/>
    <w:rsid w:val="00FB3D9E"/>
    <w:rsid w:val="00FB3FBA"/>
    <w:rsid w:val="00FB411F"/>
    <w:rsid w:val="00FB4190"/>
    <w:rsid w:val="00FB4291"/>
    <w:rsid w:val="00FB45F5"/>
    <w:rsid w:val="00FB488A"/>
    <w:rsid w:val="00FB4D06"/>
    <w:rsid w:val="00FB4F37"/>
    <w:rsid w:val="00FB508D"/>
    <w:rsid w:val="00FB516E"/>
    <w:rsid w:val="00FB535D"/>
    <w:rsid w:val="00FB5793"/>
    <w:rsid w:val="00FB5F46"/>
    <w:rsid w:val="00FB60E6"/>
    <w:rsid w:val="00FB6673"/>
    <w:rsid w:val="00FB6B61"/>
    <w:rsid w:val="00FB6BBE"/>
    <w:rsid w:val="00FB6E9A"/>
    <w:rsid w:val="00FB7400"/>
    <w:rsid w:val="00FB75B4"/>
    <w:rsid w:val="00FB76EB"/>
    <w:rsid w:val="00FB7FAD"/>
    <w:rsid w:val="00FC00B3"/>
    <w:rsid w:val="00FC06E4"/>
    <w:rsid w:val="00FC0D4B"/>
    <w:rsid w:val="00FC15C9"/>
    <w:rsid w:val="00FC1A79"/>
    <w:rsid w:val="00FC1F71"/>
    <w:rsid w:val="00FC1FB3"/>
    <w:rsid w:val="00FC24EF"/>
    <w:rsid w:val="00FC25F9"/>
    <w:rsid w:val="00FC2AC5"/>
    <w:rsid w:val="00FC2C2C"/>
    <w:rsid w:val="00FC3B6D"/>
    <w:rsid w:val="00FC3CC7"/>
    <w:rsid w:val="00FC4864"/>
    <w:rsid w:val="00FC4910"/>
    <w:rsid w:val="00FC5284"/>
    <w:rsid w:val="00FC550E"/>
    <w:rsid w:val="00FC57EE"/>
    <w:rsid w:val="00FC5A39"/>
    <w:rsid w:val="00FC5ADC"/>
    <w:rsid w:val="00FC62FB"/>
    <w:rsid w:val="00FC6339"/>
    <w:rsid w:val="00FC636F"/>
    <w:rsid w:val="00FC66D6"/>
    <w:rsid w:val="00FC6725"/>
    <w:rsid w:val="00FC6EC7"/>
    <w:rsid w:val="00FC6F75"/>
    <w:rsid w:val="00FC7097"/>
    <w:rsid w:val="00FC750A"/>
    <w:rsid w:val="00FC760B"/>
    <w:rsid w:val="00FC7B95"/>
    <w:rsid w:val="00FC7E82"/>
    <w:rsid w:val="00FD075A"/>
    <w:rsid w:val="00FD077A"/>
    <w:rsid w:val="00FD0A1A"/>
    <w:rsid w:val="00FD0B65"/>
    <w:rsid w:val="00FD0F88"/>
    <w:rsid w:val="00FD185C"/>
    <w:rsid w:val="00FD1C7D"/>
    <w:rsid w:val="00FD1D7D"/>
    <w:rsid w:val="00FD1F16"/>
    <w:rsid w:val="00FD22BC"/>
    <w:rsid w:val="00FD2408"/>
    <w:rsid w:val="00FD2D43"/>
    <w:rsid w:val="00FD345F"/>
    <w:rsid w:val="00FD3521"/>
    <w:rsid w:val="00FD3525"/>
    <w:rsid w:val="00FD37B2"/>
    <w:rsid w:val="00FD3B07"/>
    <w:rsid w:val="00FD3BC6"/>
    <w:rsid w:val="00FD3CC3"/>
    <w:rsid w:val="00FD4EAC"/>
    <w:rsid w:val="00FD4F72"/>
    <w:rsid w:val="00FD5906"/>
    <w:rsid w:val="00FD5BDC"/>
    <w:rsid w:val="00FD6325"/>
    <w:rsid w:val="00FD661D"/>
    <w:rsid w:val="00FD6A31"/>
    <w:rsid w:val="00FD715D"/>
    <w:rsid w:val="00FD746D"/>
    <w:rsid w:val="00FD782C"/>
    <w:rsid w:val="00FD7A60"/>
    <w:rsid w:val="00FD7BDF"/>
    <w:rsid w:val="00FD7D5B"/>
    <w:rsid w:val="00FD7D8E"/>
    <w:rsid w:val="00FE02E7"/>
    <w:rsid w:val="00FE0672"/>
    <w:rsid w:val="00FE07A2"/>
    <w:rsid w:val="00FE0BBE"/>
    <w:rsid w:val="00FE0E7E"/>
    <w:rsid w:val="00FE0EB9"/>
    <w:rsid w:val="00FE102E"/>
    <w:rsid w:val="00FE144C"/>
    <w:rsid w:val="00FE1726"/>
    <w:rsid w:val="00FE1969"/>
    <w:rsid w:val="00FE1CE9"/>
    <w:rsid w:val="00FE1FF4"/>
    <w:rsid w:val="00FE20AB"/>
    <w:rsid w:val="00FE2313"/>
    <w:rsid w:val="00FE260D"/>
    <w:rsid w:val="00FE2A6D"/>
    <w:rsid w:val="00FE33C4"/>
    <w:rsid w:val="00FE38A0"/>
    <w:rsid w:val="00FE3BF0"/>
    <w:rsid w:val="00FE3C91"/>
    <w:rsid w:val="00FE4351"/>
    <w:rsid w:val="00FE49C6"/>
    <w:rsid w:val="00FE4C7B"/>
    <w:rsid w:val="00FE4EE6"/>
    <w:rsid w:val="00FE519D"/>
    <w:rsid w:val="00FE5491"/>
    <w:rsid w:val="00FE56AA"/>
    <w:rsid w:val="00FE5DD0"/>
    <w:rsid w:val="00FE64B0"/>
    <w:rsid w:val="00FE666D"/>
    <w:rsid w:val="00FE72A8"/>
    <w:rsid w:val="00FE736F"/>
    <w:rsid w:val="00FF01BB"/>
    <w:rsid w:val="00FF0439"/>
    <w:rsid w:val="00FF0A34"/>
    <w:rsid w:val="00FF0A56"/>
    <w:rsid w:val="00FF11BD"/>
    <w:rsid w:val="00FF1256"/>
    <w:rsid w:val="00FF1534"/>
    <w:rsid w:val="00FF1AE7"/>
    <w:rsid w:val="00FF1BCD"/>
    <w:rsid w:val="00FF1D4C"/>
    <w:rsid w:val="00FF2676"/>
    <w:rsid w:val="00FF3518"/>
    <w:rsid w:val="00FF372D"/>
    <w:rsid w:val="00FF3CA5"/>
    <w:rsid w:val="00FF42AE"/>
    <w:rsid w:val="00FF483B"/>
    <w:rsid w:val="00FF4C95"/>
    <w:rsid w:val="00FF4D04"/>
    <w:rsid w:val="00FF5044"/>
    <w:rsid w:val="00FF50FF"/>
    <w:rsid w:val="00FF57F1"/>
    <w:rsid w:val="00FF59DD"/>
    <w:rsid w:val="00FF5BD5"/>
    <w:rsid w:val="00FF5C98"/>
    <w:rsid w:val="00FF5E47"/>
    <w:rsid w:val="00FF5F23"/>
    <w:rsid w:val="00FF6363"/>
    <w:rsid w:val="00FF660D"/>
    <w:rsid w:val="00FF6B47"/>
    <w:rsid w:val="00FF6D17"/>
    <w:rsid w:val="00FF6ED0"/>
    <w:rsid w:val="00FF72A5"/>
    <w:rsid w:val="00FF77F7"/>
    <w:rsid w:val="00FF78AF"/>
    <w:rsid w:val="00FF7C8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CEC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9" w:qFormat="1"/>
    <w:lsdException w:name="heading 4" w:locked="1" w:qFormat="1"/>
    <w:lsdException w:name="heading 5" w:locked="1" w:uiPriority="0" w:qFormat="1"/>
    <w:lsdException w:name="heading 6" w:locked="1" w:uiPriority="9" w:qFormat="1"/>
    <w:lsdException w:name="heading 7" w:locked="1" w:uiPriority="9" w:qFormat="1"/>
    <w:lsdException w:name="heading 8" w:locked="1" w:qFormat="1"/>
    <w:lsdException w:name="heading 9" w:locked="1" w:uiPriority="9" w:qFormat="1"/>
    <w:lsdException w:name="index 1" w:uiPriority="0"/>
    <w:lsdException w:name="toc 1" w:locked="1" w:uiPriority="39" w:qFormat="1"/>
    <w:lsdException w:name="toc 2" w:locked="1" w:uiPriority="39" w:qFormat="1"/>
    <w:lsdException w:name="toc 3" w:locked="1" w:uiPriority="39" w:qFormat="1"/>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annotation text" w:uiPriority="0"/>
    <w:lsdException w:name="header" w:locked="1" w:uiPriority="0"/>
    <w:lsdException w:name="footer" w:uiPriority="0"/>
    <w:lsdException w:name="index heading" w:uiPriority="0"/>
    <w:lsdException w:name="caption" w:locked="1" w:uiPriority="0" w:qFormat="1"/>
    <w:lsdException w:name="envelope address" w:uiPriority="0"/>
    <w:lsdException w:name="page number" w:uiPriority="0"/>
    <w:lsdException w:name="List" w:uiPriority="0"/>
    <w:lsdException w:name="List 2" w:uiPriority="0"/>
    <w:lsdException w:name="Title" w:locked="1" w:semiHidden="0" w:uiPriority="0" w:unhideWhenUsed="0" w:qFormat="1"/>
    <w:lsdException w:name="Default Paragraph Font" w:locked="1" w:uiPriority="0"/>
    <w:lsdException w:name="Body Text" w:locked="1" w:uiPriority="0"/>
    <w:lsdException w:name="Body Text Indent" w:locked="1"/>
    <w:lsdException w:name="Subtitle" w:locked="1" w:semiHidden="0" w:uiPriority="0" w:unhideWhenUsed="0" w:qFormat="1"/>
    <w:lsdException w:name="Body Text 2" w:uiPriority="0"/>
    <w:lsdException w:name="Body Text 3" w:uiPriority="0"/>
    <w:lsdException w:name="Body Text Indent 2" w:locked="1" w:uiPriority="0"/>
    <w:lsdException w:name="Body Text Indent 3" w:uiPriority="0"/>
    <w:lsdException w:name="Strong" w:locked="1" w:semiHidden="0" w:uiPriority="22" w:unhideWhenUsed="0" w:qFormat="1"/>
    <w:lsdException w:name="Emphasis" w:locked="1" w:semiHidden="0" w:uiPriority="20" w:unhideWhenUsed="0" w:qFormat="1"/>
    <w:lsdException w:name="Document Map" w:uiPriority="0"/>
    <w:lsdException w:name="Plain Text" w:uiPriority="0"/>
    <w:lsdException w:name="Balloon Text" w:uiPriority="0"/>
    <w:lsdException w:name="Table Grid" w:locked="1"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626C5A"/>
    <w:pPr>
      <w:suppressAutoHyphens/>
    </w:pPr>
    <w:rPr>
      <w:rFonts w:ascii="Times New Roman" w:eastAsia="Times New Roman" w:hAnsi="Times New Roman"/>
      <w:color w:val="000000"/>
      <w:sz w:val="24"/>
      <w:szCs w:val="24"/>
      <w:lang w:eastAsia="zh-CN"/>
    </w:rPr>
  </w:style>
  <w:style w:type="paragraph" w:styleId="1">
    <w:name w:val="heading 1"/>
    <w:aliases w:val="1 ур. Заголовок,новая страница"/>
    <w:basedOn w:val="a"/>
    <w:next w:val="a"/>
    <w:link w:val="10"/>
    <w:uiPriority w:val="9"/>
    <w:qFormat/>
    <w:rsid w:val="00A87903"/>
    <w:pPr>
      <w:keepNext/>
      <w:keepLines/>
      <w:spacing w:before="480"/>
      <w:outlineLvl w:val="0"/>
    </w:pPr>
    <w:rPr>
      <w:rFonts w:ascii="Cambria" w:hAnsi="Cambria"/>
      <w:b/>
      <w:color w:val="365F91"/>
      <w:sz w:val="28"/>
      <w:szCs w:val="20"/>
    </w:rPr>
  </w:style>
  <w:style w:type="paragraph" w:styleId="2">
    <w:name w:val="heading 2"/>
    <w:aliases w:val="4 ур. Заголовок,заголовок2,1. Заголовок 2"/>
    <w:basedOn w:val="a"/>
    <w:next w:val="a"/>
    <w:link w:val="20"/>
    <w:uiPriority w:val="9"/>
    <w:qFormat/>
    <w:locked/>
    <w:rsid w:val="0052618C"/>
    <w:pPr>
      <w:keepNext/>
      <w:spacing w:before="240" w:after="60"/>
      <w:outlineLvl w:val="1"/>
    </w:pPr>
    <w:rPr>
      <w:rFonts w:ascii="Cambria" w:hAnsi="Cambria"/>
      <w:b/>
      <w:i/>
      <w:sz w:val="28"/>
      <w:szCs w:val="20"/>
    </w:rPr>
  </w:style>
  <w:style w:type="paragraph" w:styleId="3">
    <w:name w:val="heading 3"/>
    <w:basedOn w:val="a"/>
    <w:next w:val="a"/>
    <w:link w:val="30"/>
    <w:uiPriority w:val="9"/>
    <w:qFormat/>
    <w:locked/>
    <w:rsid w:val="00BB6609"/>
    <w:pPr>
      <w:keepNext/>
      <w:keepLines/>
      <w:spacing w:before="200"/>
      <w:outlineLvl w:val="2"/>
    </w:pPr>
    <w:rPr>
      <w:rFonts w:ascii="Cambria" w:hAnsi="Cambria"/>
      <w:b/>
      <w:bCs/>
      <w:color w:val="4F81BD"/>
    </w:rPr>
  </w:style>
  <w:style w:type="paragraph" w:styleId="4">
    <w:name w:val="heading 4"/>
    <w:basedOn w:val="a"/>
    <w:next w:val="a"/>
    <w:link w:val="40"/>
    <w:uiPriority w:val="99"/>
    <w:qFormat/>
    <w:locked/>
    <w:rsid w:val="00BB6609"/>
    <w:pPr>
      <w:keepNext/>
      <w:keepLines/>
      <w:spacing w:before="200"/>
      <w:outlineLvl w:val="3"/>
    </w:pPr>
    <w:rPr>
      <w:rFonts w:ascii="Cambria" w:hAnsi="Cambria"/>
      <w:b/>
      <w:bCs/>
      <w:i/>
      <w:iCs/>
      <w:color w:val="4F81BD"/>
    </w:rPr>
  </w:style>
  <w:style w:type="paragraph" w:styleId="5">
    <w:name w:val="heading 5"/>
    <w:basedOn w:val="a"/>
    <w:next w:val="a"/>
    <w:link w:val="50"/>
    <w:qFormat/>
    <w:locked/>
    <w:rsid w:val="00BB6609"/>
    <w:pPr>
      <w:keepNext/>
      <w:keepLines/>
      <w:spacing w:before="200"/>
      <w:outlineLvl w:val="4"/>
    </w:pPr>
    <w:rPr>
      <w:rFonts w:ascii="Cambria" w:hAnsi="Cambria"/>
      <w:color w:val="243F60"/>
    </w:rPr>
  </w:style>
  <w:style w:type="paragraph" w:styleId="6">
    <w:name w:val="heading 6"/>
    <w:basedOn w:val="a"/>
    <w:next w:val="a"/>
    <w:link w:val="60"/>
    <w:uiPriority w:val="9"/>
    <w:qFormat/>
    <w:locked/>
    <w:rsid w:val="005F36C2"/>
    <w:pPr>
      <w:spacing w:before="240" w:after="60"/>
      <w:jc w:val="both"/>
      <w:outlineLvl w:val="5"/>
    </w:pPr>
    <w:rPr>
      <w:rFonts w:ascii="Arial" w:hAnsi="Arial"/>
      <w:i/>
      <w:lang w:eastAsia="ar-SA"/>
    </w:rPr>
  </w:style>
  <w:style w:type="paragraph" w:styleId="7">
    <w:name w:val="heading 7"/>
    <w:basedOn w:val="a"/>
    <w:next w:val="a"/>
    <w:link w:val="70"/>
    <w:uiPriority w:val="9"/>
    <w:qFormat/>
    <w:locked/>
    <w:rsid w:val="005F36C2"/>
    <w:pPr>
      <w:spacing w:before="240" w:after="60"/>
      <w:jc w:val="both"/>
      <w:outlineLvl w:val="6"/>
    </w:pPr>
    <w:rPr>
      <w:rFonts w:ascii="Arial" w:hAnsi="Arial"/>
      <w:i/>
      <w:color w:val="0070C0"/>
      <w:szCs w:val="16"/>
      <w:lang w:eastAsia="ar-SA"/>
    </w:rPr>
  </w:style>
  <w:style w:type="paragraph" w:styleId="8">
    <w:name w:val="heading 8"/>
    <w:aliases w:val="Заголовок ТАБЛ"/>
    <w:basedOn w:val="a"/>
    <w:next w:val="a"/>
    <w:link w:val="80"/>
    <w:uiPriority w:val="99"/>
    <w:qFormat/>
    <w:locked/>
    <w:rsid w:val="005F36C2"/>
    <w:pPr>
      <w:jc w:val="center"/>
      <w:outlineLvl w:val="7"/>
    </w:pPr>
    <w:rPr>
      <w:rFonts w:ascii="Arial" w:hAnsi="Arial"/>
      <w:b/>
      <w:szCs w:val="16"/>
      <w:lang w:eastAsia="ar-SA"/>
    </w:rPr>
  </w:style>
  <w:style w:type="paragraph" w:styleId="9">
    <w:name w:val="heading 9"/>
    <w:aliases w:val="Таблица 9"/>
    <w:basedOn w:val="a"/>
    <w:next w:val="a"/>
    <w:link w:val="90"/>
    <w:uiPriority w:val="9"/>
    <w:qFormat/>
    <w:locked/>
    <w:rsid w:val="005F36C2"/>
    <w:pPr>
      <w:spacing w:before="240" w:after="60"/>
      <w:jc w:val="both"/>
      <w:outlineLvl w:val="8"/>
    </w:pPr>
    <w:rPr>
      <w:rFonts w:ascii="Arial" w:hAnsi="Arial"/>
      <w:sz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1 ур. Заголовок Знак,новая страница Знак"/>
    <w:link w:val="1"/>
    <w:uiPriority w:val="9"/>
    <w:locked/>
    <w:rsid w:val="00A87903"/>
    <w:rPr>
      <w:rFonts w:ascii="Cambria" w:hAnsi="Cambria" w:cs="Times New Roman"/>
      <w:b/>
      <w:color w:val="365F91"/>
      <w:sz w:val="28"/>
    </w:rPr>
  </w:style>
  <w:style w:type="character" w:customStyle="1" w:styleId="20">
    <w:name w:val="Заголовок 2 Знак"/>
    <w:aliases w:val="4 ур. Заголовок Знак,заголовок2 Знак,1. Заголовок 2 Знак"/>
    <w:link w:val="2"/>
    <w:uiPriority w:val="9"/>
    <w:locked/>
    <w:rsid w:val="0052618C"/>
    <w:rPr>
      <w:rFonts w:ascii="Cambria" w:hAnsi="Cambria" w:cs="Times New Roman"/>
      <w:b/>
      <w:i/>
      <w:sz w:val="28"/>
      <w:lang w:eastAsia="en-US"/>
    </w:rPr>
  </w:style>
  <w:style w:type="paragraph" w:customStyle="1" w:styleId="11">
    <w:name w:val="Без интервала1"/>
    <w:aliases w:val="РАЗДЕЛ"/>
    <w:link w:val="a3"/>
    <w:uiPriority w:val="99"/>
    <w:qFormat/>
    <w:rsid w:val="00741743"/>
    <w:rPr>
      <w:rFonts w:eastAsia="Times New Roman"/>
      <w:sz w:val="22"/>
    </w:rPr>
  </w:style>
  <w:style w:type="character" w:customStyle="1" w:styleId="a3">
    <w:name w:val="Без интервала Знак"/>
    <w:aliases w:val="РАЗДЕЛ Знак"/>
    <w:link w:val="11"/>
    <w:uiPriority w:val="1"/>
    <w:locked/>
    <w:rsid w:val="00741743"/>
    <w:rPr>
      <w:rFonts w:eastAsia="Times New Roman"/>
      <w:sz w:val="22"/>
      <w:lang w:val="ru-RU" w:eastAsia="ru-RU" w:bidi="ar-SA"/>
    </w:rPr>
  </w:style>
  <w:style w:type="paragraph" w:styleId="a4">
    <w:name w:val="Balloon Text"/>
    <w:basedOn w:val="a"/>
    <w:link w:val="a5"/>
    <w:semiHidden/>
    <w:rsid w:val="00741743"/>
    <w:rPr>
      <w:rFonts w:ascii="Tahoma" w:hAnsi="Tahoma"/>
      <w:sz w:val="16"/>
      <w:szCs w:val="20"/>
    </w:rPr>
  </w:style>
  <w:style w:type="character" w:customStyle="1" w:styleId="a5">
    <w:name w:val="Текст выноски Знак"/>
    <w:link w:val="a4"/>
    <w:locked/>
    <w:rsid w:val="00741743"/>
    <w:rPr>
      <w:rFonts w:ascii="Tahoma" w:hAnsi="Tahoma" w:cs="Times New Roman"/>
      <w:sz w:val="16"/>
    </w:rPr>
  </w:style>
  <w:style w:type="table" w:styleId="a6">
    <w:name w:val="Table Grid"/>
    <w:basedOn w:val="a1"/>
    <w:uiPriority w:val="59"/>
    <w:rsid w:val="007417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Strong"/>
    <w:uiPriority w:val="22"/>
    <w:qFormat/>
    <w:rsid w:val="007B71A7"/>
    <w:rPr>
      <w:rFonts w:cs="Times New Roman"/>
      <w:b/>
    </w:rPr>
  </w:style>
  <w:style w:type="character" w:customStyle="1" w:styleId="apple-converted-space">
    <w:name w:val="apple-converted-space"/>
    <w:rsid w:val="007B71A7"/>
  </w:style>
  <w:style w:type="paragraph" w:styleId="a8">
    <w:name w:val="List Paragraph"/>
    <w:basedOn w:val="a"/>
    <w:link w:val="a9"/>
    <w:qFormat/>
    <w:rsid w:val="007B71A7"/>
    <w:pPr>
      <w:ind w:left="720"/>
      <w:contextualSpacing/>
    </w:pPr>
  </w:style>
  <w:style w:type="paragraph" w:styleId="aa">
    <w:name w:val="header"/>
    <w:aliases w:val="ВерхКолонтитул"/>
    <w:basedOn w:val="a"/>
    <w:link w:val="ab"/>
    <w:rsid w:val="00A04725"/>
    <w:pPr>
      <w:tabs>
        <w:tab w:val="center" w:pos="4677"/>
        <w:tab w:val="right" w:pos="9355"/>
      </w:tabs>
    </w:pPr>
    <w:rPr>
      <w:sz w:val="20"/>
      <w:szCs w:val="20"/>
    </w:rPr>
  </w:style>
  <w:style w:type="character" w:customStyle="1" w:styleId="ab">
    <w:name w:val="Верхний колонтитул Знак"/>
    <w:aliases w:val="ВерхКолонтитул Знак1"/>
    <w:link w:val="aa"/>
    <w:locked/>
    <w:rsid w:val="00A04725"/>
    <w:rPr>
      <w:rFonts w:cs="Times New Roman"/>
    </w:rPr>
  </w:style>
  <w:style w:type="paragraph" w:styleId="ac">
    <w:name w:val="footer"/>
    <w:basedOn w:val="a"/>
    <w:link w:val="ad"/>
    <w:rsid w:val="00A04725"/>
    <w:pPr>
      <w:tabs>
        <w:tab w:val="center" w:pos="4677"/>
        <w:tab w:val="right" w:pos="9355"/>
      </w:tabs>
    </w:pPr>
    <w:rPr>
      <w:sz w:val="20"/>
      <w:szCs w:val="20"/>
    </w:rPr>
  </w:style>
  <w:style w:type="character" w:customStyle="1" w:styleId="ad">
    <w:name w:val="Нижний колонтитул Знак"/>
    <w:link w:val="ac"/>
    <w:locked/>
    <w:rsid w:val="00A04725"/>
    <w:rPr>
      <w:rFonts w:cs="Times New Roman"/>
    </w:rPr>
  </w:style>
  <w:style w:type="paragraph" w:customStyle="1" w:styleId="12">
    <w:name w:val="Обычный (веб)1"/>
    <w:aliases w:val="Обычный (Web)"/>
    <w:basedOn w:val="a"/>
    <w:link w:val="ae"/>
    <w:uiPriority w:val="99"/>
    <w:rsid w:val="00DE219D"/>
    <w:pPr>
      <w:spacing w:before="100" w:beforeAutospacing="1" w:after="100" w:afterAutospacing="1"/>
    </w:pPr>
  </w:style>
  <w:style w:type="character" w:customStyle="1" w:styleId="apple-style-span">
    <w:name w:val="apple-style-span"/>
    <w:uiPriority w:val="99"/>
    <w:rsid w:val="002069A3"/>
  </w:style>
  <w:style w:type="paragraph" w:customStyle="1" w:styleId="p16">
    <w:name w:val="p16"/>
    <w:basedOn w:val="a"/>
    <w:uiPriority w:val="99"/>
    <w:rsid w:val="00736BC1"/>
    <w:pPr>
      <w:spacing w:before="100" w:beforeAutospacing="1" w:after="100" w:afterAutospacing="1"/>
    </w:pPr>
    <w:rPr>
      <w:lang w:eastAsia="ru-RU"/>
    </w:rPr>
  </w:style>
  <w:style w:type="character" w:styleId="af">
    <w:name w:val="Hyperlink"/>
    <w:uiPriority w:val="99"/>
    <w:rsid w:val="00736BC1"/>
    <w:rPr>
      <w:rFonts w:cs="Times New Roman"/>
      <w:color w:val="0000FF"/>
      <w:u w:val="single"/>
    </w:rPr>
  </w:style>
  <w:style w:type="paragraph" w:customStyle="1" w:styleId="p17">
    <w:name w:val="p17"/>
    <w:basedOn w:val="a"/>
    <w:uiPriority w:val="99"/>
    <w:rsid w:val="00736BC1"/>
    <w:pPr>
      <w:spacing w:before="100" w:beforeAutospacing="1" w:after="100" w:afterAutospacing="1"/>
    </w:pPr>
    <w:rPr>
      <w:lang w:eastAsia="ru-RU"/>
    </w:rPr>
  </w:style>
  <w:style w:type="character" w:customStyle="1" w:styleId="s2">
    <w:name w:val="s2"/>
    <w:uiPriority w:val="99"/>
    <w:rsid w:val="00736BC1"/>
  </w:style>
  <w:style w:type="paragraph" w:customStyle="1" w:styleId="p8">
    <w:name w:val="p8"/>
    <w:basedOn w:val="a"/>
    <w:uiPriority w:val="99"/>
    <w:rsid w:val="00E91CB1"/>
    <w:pPr>
      <w:spacing w:before="100" w:beforeAutospacing="1" w:after="100" w:afterAutospacing="1"/>
    </w:pPr>
    <w:rPr>
      <w:lang w:eastAsia="ru-RU"/>
    </w:rPr>
  </w:style>
  <w:style w:type="character" w:customStyle="1" w:styleId="s3">
    <w:name w:val="s3"/>
    <w:uiPriority w:val="99"/>
    <w:rsid w:val="00E91CB1"/>
  </w:style>
  <w:style w:type="character" w:customStyle="1" w:styleId="s4">
    <w:name w:val="s4"/>
    <w:uiPriority w:val="99"/>
    <w:rsid w:val="00E91CB1"/>
  </w:style>
  <w:style w:type="paragraph" w:customStyle="1" w:styleId="p6">
    <w:name w:val="p6"/>
    <w:basedOn w:val="a"/>
    <w:uiPriority w:val="99"/>
    <w:rsid w:val="00BD64E8"/>
    <w:pPr>
      <w:spacing w:before="100" w:beforeAutospacing="1" w:after="100" w:afterAutospacing="1"/>
    </w:pPr>
    <w:rPr>
      <w:lang w:eastAsia="ru-RU"/>
    </w:rPr>
  </w:style>
  <w:style w:type="paragraph" w:customStyle="1" w:styleId="p10">
    <w:name w:val="p10"/>
    <w:basedOn w:val="a"/>
    <w:uiPriority w:val="99"/>
    <w:rsid w:val="00BD64E8"/>
    <w:pPr>
      <w:spacing w:before="100" w:beforeAutospacing="1" w:after="100" w:afterAutospacing="1"/>
    </w:pPr>
    <w:rPr>
      <w:lang w:eastAsia="ru-RU"/>
    </w:rPr>
  </w:style>
  <w:style w:type="paragraph" w:customStyle="1" w:styleId="default">
    <w:name w:val="default"/>
    <w:basedOn w:val="a"/>
    <w:uiPriority w:val="99"/>
    <w:rsid w:val="00E1181A"/>
    <w:pPr>
      <w:spacing w:before="100" w:beforeAutospacing="1" w:after="100" w:afterAutospacing="1"/>
    </w:pPr>
    <w:rPr>
      <w:lang w:eastAsia="ru-RU"/>
    </w:rPr>
  </w:style>
  <w:style w:type="table" w:customStyle="1" w:styleId="13">
    <w:name w:val="Сетка таблицы1"/>
    <w:uiPriority w:val="59"/>
    <w:rsid w:val="00A12EE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uiPriority w:val="59"/>
    <w:rsid w:val="00A12EE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0">
    <w:name w:val="Default"/>
    <w:rsid w:val="00BB7D11"/>
    <w:pPr>
      <w:autoSpaceDE w:val="0"/>
      <w:autoSpaceDN w:val="0"/>
      <w:adjustRightInd w:val="0"/>
    </w:pPr>
    <w:rPr>
      <w:rFonts w:ascii="Times New Roman" w:eastAsia="Times New Roman" w:hAnsi="Times New Roman"/>
      <w:color w:val="000000"/>
      <w:sz w:val="24"/>
      <w:szCs w:val="24"/>
    </w:rPr>
  </w:style>
  <w:style w:type="character" w:customStyle="1" w:styleId="BodyTextChar">
    <w:name w:val="Body Text Char"/>
    <w:aliases w:val="Знак Char,Знак1 Знак Char,Основной текст1 Char,Основной текст1 Знак Знак Char"/>
    <w:uiPriority w:val="99"/>
    <w:semiHidden/>
    <w:locked/>
    <w:rsid w:val="00810BF8"/>
    <w:rPr>
      <w:sz w:val="24"/>
    </w:rPr>
  </w:style>
  <w:style w:type="paragraph" w:styleId="af0">
    <w:name w:val="Body Text"/>
    <w:aliases w:val="Знак,Знак1 Знак,Основной текст1,Основной текст1 Знак Знак"/>
    <w:basedOn w:val="a"/>
    <w:link w:val="af1"/>
    <w:rsid w:val="00810BF8"/>
    <w:rPr>
      <w:sz w:val="20"/>
      <w:szCs w:val="20"/>
    </w:rPr>
  </w:style>
  <w:style w:type="character" w:customStyle="1" w:styleId="af1">
    <w:name w:val="Основной текст Знак"/>
    <w:aliases w:val="Знак Знак,Знак1 Знак Знак,Основной текст1 Знак,Основной текст1 Знак Знак Знак"/>
    <w:link w:val="af0"/>
    <w:locked/>
    <w:rsid w:val="00CD10A2"/>
    <w:rPr>
      <w:rFonts w:cs="Times New Roman"/>
      <w:lang w:eastAsia="en-US"/>
    </w:rPr>
  </w:style>
  <w:style w:type="character" w:customStyle="1" w:styleId="14">
    <w:name w:val="Основной текст Знак1"/>
    <w:aliases w:val="Знак Знак1,Знак1 Знак Знак1,Основной текст1 Знак1,Основной текст1 Знак Знак Знак1"/>
    <w:uiPriority w:val="99"/>
    <w:rsid w:val="00810BF8"/>
  </w:style>
  <w:style w:type="paragraph" w:styleId="af2">
    <w:name w:val="Body Text Indent"/>
    <w:basedOn w:val="a"/>
    <w:link w:val="af3"/>
    <w:uiPriority w:val="99"/>
    <w:rsid w:val="00810BF8"/>
    <w:pPr>
      <w:spacing w:after="120"/>
      <w:ind w:left="283"/>
    </w:pPr>
    <w:rPr>
      <w:szCs w:val="20"/>
      <w:lang w:eastAsia="ru-RU"/>
    </w:rPr>
  </w:style>
  <w:style w:type="character" w:customStyle="1" w:styleId="af3">
    <w:name w:val="Основной текст с отступом Знак"/>
    <w:link w:val="af2"/>
    <w:uiPriority w:val="99"/>
    <w:locked/>
    <w:rsid w:val="00810BF8"/>
    <w:rPr>
      <w:rFonts w:ascii="Times New Roman" w:hAnsi="Times New Roman" w:cs="Times New Roman"/>
      <w:sz w:val="24"/>
      <w:lang w:eastAsia="ru-RU"/>
    </w:rPr>
  </w:style>
  <w:style w:type="paragraph" w:styleId="22">
    <w:name w:val="Body Text Indent 2"/>
    <w:basedOn w:val="a"/>
    <w:link w:val="23"/>
    <w:semiHidden/>
    <w:rsid w:val="00810BF8"/>
    <w:pPr>
      <w:spacing w:after="120" w:line="480" w:lineRule="auto"/>
      <w:ind w:left="283"/>
    </w:pPr>
    <w:rPr>
      <w:szCs w:val="20"/>
      <w:lang w:eastAsia="ru-RU"/>
    </w:rPr>
  </w:style>
  <w:style w:type="character" w:customStyle="1" w:styleId="23">
    <w:name w:val="Основной текст с отступом 2 Знак"/>
    <w:link w:val="22"/>
    <w:locked/>
    <w:rsid w:val="00810BF8"/>
    <w:rPr>
      <w:rFonts w:ascii="Times New Roman" w:hAnsi="Times New Roman" w:cs="Times New Roman"/>
      <w:sz w:val="24"/>
      <w:lang w:eastAsia="ru-RU"/>
    </w:rPr>
  </w:style>
  <w:style w:type="paragraph" w:customStyle="1" w:styleId="15">
    <w:name w:val="Заголовок оглавления1"/>
    <w:basedOn w:val="1"/>
    <w:next w:val="a"/>
    <w:uiPriority w:val="99"/>
    <w:rsid w:val="00810BF8"/>
    <w:pPr>
      <w:keepNext w:val="0"/>
      <w:keepLines w:val="0"/>
      <w:pBdr>
        <w:bottom w:val="thinThickSmallGap" w:sz="12" w:space="1" w:color="943634"/>
      </w:pBdr>
      <w:spacing w:before="400" w:after="200" w:line="252" w:lineRule="auto"/>
      <w:jc w:val="center"/>
      <w:outlineLvl w:val="9"/>
    </w:pPr>
    <w:rPr>
      <w:b w:val="0"/>
      <w:caps/>
      <w:color w:val="632423"/>
      <w:spacing w:val="20"/>
      <w:lang w:val="en-US"/>
    </w:rPr>
  </w:style>
  <w:style w:type="table" w:customStyle="1" w:styleId="31">
    <w:name w:val="Сетка таблицы3"/>
    <w:uiPriority w:val="59"/>
    <w:rsid w:val="00810BF8"/>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uiPriority w:val="59"/>
    <w:rsid w:val="002D1DD8"/>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Emphasis"/>
    <w:uiPriority w:val="20"/>
    <w:qFormat/>
    <w:rsid w:val="00CF2A15"/>
    <w:rPr>
      <w:rFonts w:cs="Times New Roman"/>
      <w:i/>
    </w:rPr>
  </w:style>
  <w:style w:type="character" w:styleId="af5">
    <w:name w:val="Subtle Emphasis"/>
    <w:uiPriority w:val="19"/>
    <w:qFormat/>
    <w:rsid w:val="00807F17"/>
    <w:rPr>
      <w:rFonts w:cs="Times New Roman"/>
      <w:i/>
      <w:color w:val="808080"/>
    </w:rPr>
  </w:style>
  <w:style w:type="paragraph" w:customStyle="1" w:styleId="af6">
    <w:name w:val="Знак Знак Знак Знак Знак Знак Знак"/>
    <w:basedOn w:val="a"/>
    <w:rsid w:val="00AA59CB"/>
    <w:pPr>
      <w:spacing w:before="100" w:beforeAutospacing="1" w:after="100" w:afterAutospacing="1"/>
      <w:jc w:val="both"/>
    </w:pPr>
    <w:rPr>
      <w:rFonts w:ascii="Tahoma" w:hAnsi="Tahoma"/>
      <w:sz w:val="20"/>
      <w:szCs w:val="20"/>
      <w:lang w:val="en-US"/>
    </w:rPr>
  </w:style>
  <w:style w:type="character" w:customStyle="1" w:styleId="a9">
    <w:name w:val="Абзац списка Знак"/>
    <w:link w:val="a8"/>
    <w:uiPriority w:val="34"/>
    <w:rsid w:val="00E343F1"/>
    <w:rPr>
      <w:sz w:val="22"/>
      <w:szCs w:val="22"/>
      <w:lang w:eastAsia="en-US"/>
    </w:rPr>
  </w:style>
  <w:style w:type="paragraph" w:customStyle="1" w:styleId="16">
    <w:name w:val="Название1"/>
    <w:aliases w:val="Название таблицы"/>
    <w:basedOn w:val="a"/>
    <w:next w:val="a"/>
    <w:link w:val="af7"/>
    <w:uiPriority w:val="10"/>
    <w:qFormat/>
    <w:locked/>
    <w:rsid w:val="00E343F1"/>
    <w:pPr>
      <w:pBdr>
        <w:bottom w:val="single" w:sz="8" w:space="4" w:color="4F81BD"/>
      </w:pBdr>
      <w:spacing w:after="300"/>
      <w:contextualSpacing/>
    </w:pPr>
    <w:rPr>
      <w:rFonts w:ascii="Cambria" w:hAnsi="Cambria"/>
      <w:color w:val="17365D"/>
      <w:spacing w:val="5"/>
      <w:kern w:val="28"/>
      <w:sz w:val="52"/>
      <w:szCs w:val="52"/>
    </w:rPr>
  </w:style>
  <w:style w:type="character" w:customStyle="1" w:styleId="af7">
    <w:name w:val="Название Знак"/>
    <w:aliases w:val="Название таблицы Знак"/>
    <w:link w:val="16"/>
    <w:uiPriority w:val="10"/>
    <w:rsid w:val="00E343F1"/>
    <w:rPr>
      <w:rFonts w:ascii="Cambria" w:eastAsia="Times New Roman" w:hAnsi="Cambria" w:cs="Times New Roman"/>
      <w:color w:val="17365D"/>
      <w:spacing w:val="5"/>
      <w:kern w:val="28"/>
      <w:sz w:val="52"/>
      <w:szCs w:val="52"/>
      <w:lang w:eastAsia="en-US"/>
    </w:rPr>
  </w:style>
  <w:style w:type="table" w:customStyle="1" w:styleId="af8">
    <w:name w:val="Таблицы"/>
    <w:basedOn w:val="a6"/>
    <w:uiPriority w:val="99"/>
    <w:rsid w:val="00CA4904"/>
    <w:pPr>
      <w:jc w:val="center"/>
    </w:pPr>
    <w:rPr>
      <w:rFonts w:ascii="Times New Roman" w:hAnsi="Times New Roman"/>
      <w:sz w:val="24"/>
      <w:szCs w:val="22"/>
      <w:lang w:eastAsia="en-US"/>
    </w:rPr>
    <w:tblPr>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rPr>
      <w:jc w:val="center"/>
    </w:trPr>
    <w:tcPr>
      <w:vAlign w:val="center"/>
    </w:tcPr>
  </w:style>
  <w:style w:type="paragraph" w:customStyle="1" w:styleId="Style2">
    <w:name w:val="Style2"/>
    <w:basedOn w:val="a"/>
    <w:uiPriority w:val="99"/>
    <w:rsid w:val="000F71FD"/>
    <w:pPr>
      <w:widowControl w:val="0"/>
      <w:autoSpaceDE w:val="0"/>
      <w:autoSpaceDN w:val="0"/>
      <w:adjustRightInd w:val="0"/>
      <w:spacing w:line="235" w:lineRule="exact"/>
      <w:jc w:val="right"/>
    </w:pPr>
    <w:rPr>
      <w:rFonts w:ascii="MS Reference Sans Serif" w:hAnsi="MS Reference Sans Serif"/>
      <w:lang w:eastAsia="ru-RU"/>
    </w:rPr>
  </w:style>
  <w:style w:type="character" w:customStyle="1" w:styleId="FontStyle23">
    <w:name w:val="Font Style23"/>
    <w:uiPriority w:val="99"/>
    <w:rsid w:val="000F71FD"/>
    <w:rPr>
      <w:rFonts w:ascii="MS Reference Sans Serif" w:hAnsi="MS Reference Sans Serif" w:cs="MS Reference Sans Serif"/>
      <w:sz w:val="16"/>
      <w:szCs w:val="16"/>
    </w:rPr>
  </w:style>
  <w:style w:type="character" w:customStyle="1" w:styleId="FontStyle157">
    <w:name w:val="Font Style157"/>
    <w:rsid w:val="00882800"/>
    <w:rPr>
      <w:rFonts w:eastAsia="Times New Roman"/>
      <w:b/>
      <w:color w:val="auto"/>
      <w:sz w:val="26"/>
      <w:lang w:val="ru-RU" w:eastAsia="zh-CN"/>
    </w:rPr>
  </w:style>
  <w:style w:type="paragraph" w:customStyle="1" w:styleId="af9">
    <w:name w:val="Заголовок рис."/>
    <w:basedOn w:val="a"/>
    <w:link w:val="afa"/>
    <w:rsid w:val="00424A5A"/>
    <w:pPr>
      <w:suppressLineNumbers/>
      <w:tabs>
        <w:tab w:val="left" w:pos="709"/>
        <w:tab w:val="left" w:pos="1134"/>
      </w:tabs>
      <w:spacing w:before="60" w:after="240"/>
      <w:ind w:left="1068" w:hanging="360"/>
      <w:jc w:val="both"/>
    </w:pPr>
    <w:rPr>
      <w:b/>
      <w:szCs w:val="20"/>
    </w:rPr>
  </w:style>
  <w:style w:type="character" w:customStyle="1" w:styleId="afa">
    <w:name w:val="Заголовок рис. Знак"/>
    <w:link w:val="af9"/>
    <w:locked/>
    <w:rsid w:val="00424A5A"/>
    <w:rPr>
      <w:rFonts w:ascii="Times New Roman" w:hAnsi="Times New Roman"/>
      <w:b/>
      <w:sz w:val="24"/>
    </w:rPr>
  </w:style>
  <w:style w:type="character" w:customStyle="1" w:styleId="30">
    <w:name w:val="Заголовок 3 Знак"/>
    <w:link w:val="3"/>
    <w:uiPriority w:val="9"/>
    <w:rsid w:val="00BB6609"/>
    <w:rPr>
      <w:rFonts w:ascii="Cambria" w:eastAsia="Times New Roman" w:hAnsi="Cambria" w:cs="Times New Roman"/>
      <w:b/>
      <w:bCs/>
      <w:color w:val="4F81BD"/>
      <w:sz w:val="22"/>
      <w:szCs w:val="22"/>
      <w:lang w:eastAsia="en-US"/>
    </w:rPr>
  </w:style>
  <w:style w:type="character" w:customStyle="1" w:styleId="40">
    <w:name w:val="Заголовок 4 Знак"/>
    <w:link w:val="4"/>
    <w:uiPriority w:val="99"/>
    <w:rsid w:val="00BB6609"/>
    <w:rPr>
      <w:rFonts w:ascii="Cambria" w:eastAsia="Times New Roman" w:hAnsi="Cambria" w:cs="Times New Roman"/>
      <w:b/>
      <w:bCs/>
      <w:i/>
      <w:iCs/>
      <w:color w:val="4F81BD"/>
      <w:sz w:val="22"/>
      <w:szCs w:val="22"/>
      <w:lang w:eastAsia="en-US"/>
    </w:rPr>
  </w:style>
  <w:style w:type="character" w:customStyle="1" w:styleId="50">
    <w:name w:val="Заголовок 5 Знак"/>
    <w:link w:val="5"/>
    <w:rsid w:val="00BB6609"/>
    <w:rPr>
      <w:rFonts w:ascii="Cambria" w:eastAsia="Times New Roman" w:hAnsi="Cambria" w:cs="Times New Roman"/>
      <w:color w:val="243F60"/>
      <w:sz w:val="22"/>
      <w:szCs w:val="22"/>
      <w:lang w:eastAsia="en-US"/>
    </w:rPr>
  </w:style>
  <w:style w:type="paragraph" w:customStyle="1" w:styleId="formattext">
    <w:name w:val="formattext"/>
    <w:basedOn w:val="a"/>
    <w:rsid w:val="00BB6609"/>
    <w:pPr>
      <w:spacing w:before="100" w:beforeAutospacing="1" w:after="100" w:afterAutospacing="1"/>
    </w:pPr>
    <w:rPr>
      <w:lang w:eastAsia="ru-RU"/>
    </w:rPr>
  </w:style>
  <w:style w:type="table" w:customStyle="1" w:styleId="51">
    <w:name w:val="Сетка таблицы5"/>
    <w:basedOn w:val="a1"/>
    <w:next w:val="a6"/>
    <w:uiPriority w:val="59"/>
    <w:rsid w:val="00BB660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1"/>
    <w:next w:val="a6"/>
    <w:uiPriority w:val="59"/>
    <w:rsid w:val="00BB660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1"/>
    <w:next w:val="a6"/>
    <w:uiPriority w:val="59"/>
    <w:rsid w:val="00BB660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
    <w:basedOn w:val="a1"/>
    <w:next w:val="a6"/>
    <w:uiPriority w:val="59"/>
    <w:rsid w:val="00BB660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Нормальный (таблица)"/>
    <w:basedOn w:val="a"/>
    <w:next w:val="a"/>
    <w:rsid w:val="008557BF"/>
    <w:pPr>
      <w:widowControl w:val="0"/>
      <w:autoSpaceDE w:val="0"/>
      <w:autoSpaceDN w:val="0"/>
      <w:adjustRightInd w:val="0"/>
      <w:jc w:val="both"/>
    </w:pPr>
    <w:rPr>
      <w:rFonts w:ascii="Arial" w:hAnsi="Arial"/>
      <w:lang w:eastAsia="ru-RU"/>
    </w:rPr>
  </w:style>
  <w:style w:type="paragraph" w:customStyle="1" w:styleId="ConsPlusTitle">
    <w:name w:val="ConsPlusTitle"/>
    <w:rsid w:val="00F2336F"/>
    <w:pPr>
      <w:widowControl w:val="0"/>
      <w:autoSpaceDE w:val="0"/>
      <w:autoSpaceDN w:val="0"/>
    </w:pPr>
    <w:rPr>
      <w:rFonts w:eastAsia="Times New Roman" w:cs="Calibri"/>
      <w:b/>
      <w:sz w:val="22"/>
      <w:lang w:eastAsia="zh-CN"/>
    </w:rPr>
  </w:style>
  <w:style w:type="character" w:customStyle="1" w:styleId="afc">
    <w:name w:val="Ариал Знак"/>
    <w:link w:val="afd"/>
    <w:locked/>
    <w:rsid w:val="00EC1657"/>
    <w:rPr>
      <w:rFonts w:ascii="Arial" w:hAnsi="Arial" w:cs="Arial"/>
      <w:sz w:val="24"/>
      <w:szCs w:val="24"/>
    </w:rPr>
  </w:style>
  <w:style w:type="paragraph" w:customStyle="1" w:styleId="afd">
    <w:name w:val="Ариал"/>
    <w:basedOn w:val="a"/>
    <w:link w:val="afc"/>
    <w:qFormat/>
    <w:rsid w:val="00EC1657"/>
    <w:pPr>
      <w:ind w:right="141"/>
      <w:jc w:val="both"/>
    </w:pPr>
    <w:rPr>
      <w:rFonts w:ascii="Arial" w:hAnsi="Arial"/>
    </w:rPr>
  </w:style>
  <w:style w:type="paragraph" w:customStyle="1" w:styleId="33">
    <w:name w:val="Основной текст с отступом 33"/>
    <w:basedOn w:val="a"/>
    <w:rsid w:val="00EC1657"/>
    <w:pPr>
      <w:spacing w:after="120"/>
      <w:ind w:left="283"/>
    </w:pPr>
    <w:rPr>
      <w:sz w:val="16"/>
      <w:szCs w:val="16"/>
      <w:lang w:eastAsia="ar-SA"/>
    </w:rPr>
  </w:style>
  <w:style w:type="paragraph" w:customStyle="1" w:styleId="17">
    <w:name w:val="Цитата1"/>
    <w:basedOn w:val="a"/>
    <w:rsid w:val="00EC1657"/>
    <w:pPr>
      <w:ind w:left="284" w:right="-1" w:firstLine="567"/>
      <w:jc w:val="both"/>
    </w:pPr>
    <w:rPr>
      <w:szCs w:val="20"/>
      <w:lang w:eastAsia="ar-SA"/>
    </w:rPr>
  </w:style>
  <w:style w:type="character" w:customStyle="1" w:styleId="60">
    <w:name w:val="Заголовок 6 Знак"/>
    <w:link w:val="6"/>
    <w:uiPriority w:val="9"/>
    <w:rsid w:val="005F36C2"/>
    <w:rPr>
      <w:rFonts w:ascii="Arial" w:eastAsia="Times New Roman" w:hAnsi="Arial" w:cs="Arial"/>
      <w:i/>
      <w:color w:val="000000"/>
      <w:sz w:val="24"/>
      <w:szCs w:val="22"/>
      <w:lang w:eastAsia="ar-SA"/>
    </w:rPr>
  </w:style>
  <w:style w:type="character" w:customStyle="1" w:styleId="70">
    <w:name w:val="Заголовок 7 Знак"/>
    <w:link w:val="7"/>
    <w:uiPriority w:val="9"/>
    <w:rsid w:val="005F36C2"/>
    <w:rPr>
      <w:rFonts w:ascii="Arial" w:eastAsia="Times New Roman" w:hAnsi="Arial" w:cs="Arial"/>
      <w:i/>
      <w:color w:val="0070C0"/>
      <w:sz w:val="24"/>
      <w:szCs w:val="16"/>
      <w:lang w:eastAsia="ar-SA"/>
    </w:rPr>
  </w:style>
  <w:style w:type="character" w:customStyle="1" w:styleId="80">
    <w:name w:val="Заголовок 8 Знак"/>
    <w:aliases w:val="Заголовок ТАБЛ Знак"/>
    <w:link w:val="8"/>
    <w:uiPriority w:val="99"/>
    <w:rsid w:val="005F36C2"/>
    <w:rPr>
      <w:rFonts w:ascii="Arial" w:eastAsia="Times New Roman" w:hAnsi="Arial" w:cs="Arial"/>
      <w:b/>
      <w:color w:val="000000"/>
      <w:sz w:val="24"/>
      <w:szCs w:val="16"/>
      <w:lang w:eastAsia="ar-SA"/>
    </w:rPr>
  </w:style>
  <w:style w:type="character" w:customStyle="1" w:styleId="90">
    <w:name w:val="Заголовок 9 Знак"/>
    <w:aliases w:val="Таблица 9 Знак"/>
    <w:link w:val="9"/>
    <w:uiPriority w:val="9"/>
    <w:rsid w:val="005F36C2"/>
    <w:rPr>
      <w:rFonts w:ascii="Arial" w:eastAsia="Times New Roman" w:hAnsi="Arial" w:cs="Arial"/>
      <w:color w:val="000000"/>
      <w:sz w:val="28"/>
      <w:szCs w:val="22"/>
      <w:lang w:eastAsia="ar-SA"/>
    </w:rPr>
  </w:style>
  <w:style w:type="paragraph" w:styleId="afe">
    <w:name w:val="Subtitle"/>
    <w:basedOn w:val="a"/>
    <w:next w:val="a"/>
    <w:link w:val="aff"/>
    <w:qFormat/>
    <w:locked/>
    <w:rsid w:val="005F36C2"/>
    <w:pPr>
      <w:spacing w:after="60"/>
      <w:ind w:firstLine="709"/>
      <w:jc w:val="center"/>
      <w:outlineLvl w:val="1"/>
    </w:pPr>
    <w:rPr>
      <w:rFonts w:ascii="Arial" w:hAnsi="Arial"/>
      <w:b/>
      <w:i/>
      <w:color w:val="404040"/>
      <w:szCs w:val="16"/>
      <w:lang w:eastAsia="ar-SA"/>
    </w:rPr>
  </w:style>
  <w:style w:type="character" w:customStyle="1" w:styleId="aff">
    <w:name w:val="Подзаголовок Знак"/>
    <w:link w:val="afe"/>
    <w:rsid w:val="005F36C2"/>
    <w:rPr>
      <w:rFonts w:ascii="Arial" w:eastAsia="Times New Roman" w:hAnsi="Arial" w:cs="Arial"/>
      <w:b/>
      <w:i/>
      <w:color w:val="404040"/>
      <w:sz w:val="24"/>
      <w:szCs w:val="16"/>
      <w:lang w:eastAsia="ar-SA"/>
    </w:rPr>
  </w:style>
  <w:style w:type="paragraph" w:styleId="24">
    <w:name w:val="Quote"/>
    <w:basedOn w:val="a"/>
    <w:next w:val="a"/>
    <w:link w:val="25"/>
    <w:uiPriority w:val="29"/>
    <w:qFormat/>
    <w:rsid w:val="005F36C2"/>
    <w:pPr>
      <w:ind w:firstLine="709"/>
      <w:jc w:val="both"/>
    </w:pPr>
    <w:rPr>
      <w:rFonts w:ascii="Arial" w:hAnsi="Arial"/>
      <w:i/>
      <w:szCs w:val="16"/>
      <w:lang w:eastAsia="ar-SA"/>
    </w:rPr>
  </w:style>
  <w:style w:type="character" w:customStyle="1" w:styleId="25">
    <w:name w:val="Цитата 2 Знак"/>
    <w:link w:val="24"/>
    <w:uiPriority w:val="29"/>
    <w:rsid w:val="005F36C2"/>
    <w:rPr>
      <w:rFonts w:ascii="Arial" w:eastAsia="Times New Roman" w:hAnsi="Arial" w:cs="Arial"/>
      <w:i/>
      <w:color w:val="000000"/>
      <w:sz w:val="24"/>
      <w:szCs w:val="16"/>
      <w:lang w:eastAsia="ar-SA"/>
    </w:rPr>
  </w:style>
  <w:style w:type="paragraph" w:styleId="aff0">
    <w:name w:val="Intense Quote"/>
    <w:basedOn w:val="a"/>
    <w:next w:val="a"/>
    <w:link w:val="aff1"/>
    <w:uiPriority w:val="30"/>
    <w:qFormat/>
    <w:rsid w:val="005F36C2"/>
    <w:pPr>
      <w:ind w:left="720" w:right="720" w:firstLine="709"/>
      <w:jc w:val="both"/>
    </w:pPr>
    <w:rPr>
      <w:rFonts w:ascii="Arial" w:hAnsi="Arial"/>
      <w:b/>
      <w:i/>
      <w:lang w:eastAsia="ar-SA"/>
    </w:rPr>
  </w:style>
  <w:style w:type="character" w:customStyle="1" w:styleId="aff1">
    <w:name w:val="Выделенная цитата Знак"/>
    <w:link w:val="aff0"/>
    <w:uiPriority w:val="30"/>
    <w:rsid w:val="005F36C2"/>
    <w:rPr>
      <w:rFonts w:ascii="Arial" w:eastAsia="Times New Roman" w:hAnsi="Arial" w:cs="Arial"/>
      <w:b/>
      <w:i/>
      <w:color w:val="000000"/>
      <w:sz w:val="24"/>
      <w:szCs w:val="22"/>
      <w:lang w:eastAsia="ar-SA"/>
    </w:rPr>
  </w:style>
  <w:style w:type="paragraph" w:styleId="aff2">
    <w:name w:val="TOC Heading"/>
    <w:basedOn w:val="1"/>
    <w:next w:val="a"/>
    <w:uiPriority w:val="39"/>
    <w:qFormat/>
    <w:rsid w:val="005F36C2"/>
    <w:pPr>
      <w:keepLines w:val="0"/>
      <w:spacing w:before="240" w:after="60"/>
      <w:ind w:firstLine="709"/>
      <w:jc w:val="center"/>
      <w:outlineLvl w:val="9"/>
    </w:pPr>
    <w:rPr>
      <w:rFonts w:ascii="Arial" w:hAnsi="Arial" w:cs="Arial"/>
      <w:b w:val="0"/>
      <w:color w:val="000000"/>
      <w:kern w:val="1"/>
      <w:sz w:val="36"/>
      <w:szCs w:val="32"/>
      <w:lang w:eastAsia="ar-SA"/>
    </w:rPr>
  </w:style>
  <w:style w:type="paragraph" w:styleId="aff3">
    <w:name w:val="Title"/>
    <w:aliases w:val="Название6,Заголовок1"/>
    <w:basedOn w:val="a"/>
    <w:next w:val="af0"/>
    <w:qFormat/>
    <w:rsid w:val="005F36C2"/>
    <w:pPr>
      <w:keepNext/>
      <w:spacing w:before="240" w:after="120"/>
      <w:ind w:firstLine="709"/>
      <w:jc w:val="both"/>
    </w:pPr>
    <w:rPr>
      <w:rFonts w:ascii="Arial" w:eastAsia="Lucida Sans Unicode" w:hAnsi="Arial" w:cs="Tahoma"/>
      <w:sz w:val="28"/>
      <w:szCs w:val="28"/>
      <w:lang w:eastAsia="ar-SA"/>
    </w:rPr>
  </w:style>
  <w:style w:type="paragraph" w:customStyle="1" w:styleId="110">
    <w:name w:val="Название11"/>
    <w:basedOn w:val="a"/>
    <w:rsid w:val="005F36C2"/>
    <w:pPr>
      <w:spacing w:before="120" w:after="120"/>
      <w:ind w:firstLine="709"/>
      <w:jc w:val="both"/>
    </w:pPr>
    <w:rPr>
      <w:rFonts w:ascii="Arial" w:hAnsi="Arial" w:cs="Tahoma"/>
      <w:i/>
      <w:szCs w:val="16"/>
      <w:lang w:eastAsia="ar-SA"/>
    </w:rPr>
  </w:style>
  <w:style w:type="paragraph" w:customStyle="1" w:styleId="18">
    <w:name w:val="Указатель1"/>
    <w:basedOn w:val="a"/>
    <w:rsid w:val="005F36C2"/>
    <w:pPr>
      <w:ind w:firstLine="709"/>
      <w:jc w:val="both"/>
    </w:pPr>
    <w:rPr>
      <w:rFonts w:ascii="Arial" w:hAnsi="Arial" w:cs="Tahoma"/>
      <w:szCs w:val="16"/>
      <w:lang w:eastAsia="ar-SA"/>
    </w:rPr>
  </w:style>
  <w:style w:type="paragraph" w:customStyle="1" w:styleId="220">
    <w:name w:val="Основной текст 22"/>
    <w:basedOn w:val="a"/>
    <w:rsid w:val="005F36C2"/>
    <w:pPr>
      <w:ind w:firstLine="709"/>
      <w:jc w:val="both"/>
    </w:pPr>
    <w:rPr>
      <w:rFonts w:ascii="Arial" w:hAnsi="Arial" w:cs="Arial"/>
      <w:color w:val="FF0000"/>
      <w:szCs w:val="16"/>
      <w:lang w:eastAsia="ar-SA"/>
    </w:rPr>
  </w:style>
  <w:style w:type="paragraph" w:customStyle="1" w:styleId="32">
    <w:name w:val="Основной текст 32"/>
    <w:basedOn w:val="a"/>
    <w:rsid w:val="005F36C2"/>
    <w:pPr>
      <w:ind w:firstLine="709"/>
      <w:jc w:val="both"/>
    </w:pPr>
    <w:rPr>
      <w:rFonts w:ascii="Arial" w:hAnsi="Arial" w:cs="Arial"/>
      <w:sz w:val="16"/>
      <w:szCs w:val="16"/>
      <w:lang w:eastAsia="ar-SA"/>
    </w:rPr>
  </w:style>
  <w:style w:type="paragraph" w:styleId="19">
    <w:name w:val="index 1"/>
    <w:basedOn w:val="a"/>
    <w:next w:val="a"/>
    <w:semiHidden/>
    <w:rsid w:val="005F36C2"/>
    <w:pPr>
      <w:ind w:left="240" w:hanging="240"/>
      <w:jc w:val="both"/>
    </w:pPr>
    <w:rPr>
      <w:rFonts w:ascii="Arial" w:hAnsi="Arial" w:cs="Arial"/>
      <w:szCs w:val="16"/>
      <w:lang w:eastAsia="ar-SA"/>
    </w:rPr>
  </w:style>
  <w:style w:type="paragraph" w:styleId="aff4">
    <w:name w:val="index heading"/>
    <w:basedOn w:val="a"/>
    <w:next w:val="19"/>
    <w:semiHidden/>
    <w:rsid w:val="005F36C2"/>
    <w:pPr>
      <w:ind w:firstLine="709"/>
      <w:jc w:val="both"/>
    </w:pPr>
    <w:rPr>
      <w:rFonts w:ascii="Arial" w:hAnsi="Arial" w:cs="Arial"/>
      <w:szCs w:val="16"/>
      <w:lang w:eastAsia="ar-SA"/>
    </w:rPr>
  </w:style>
  <w:style w:type="paragraph" w:customStyle="1" w:styleId="310">
    <w:name w:val="Основной текст с отступом 31"/>
    <w:basedOn w:val="a"/>
    <w:rsid w:val="005F36C2"/>
    <w:pPr>
      <w:ind w:firstLine="360"/>
      <w:jc w:val="both"/>
    </w:pPr>
    <w:rPr>
      <w:rFonts w:ascii="Arial" w:hAnsi="Arial" w:cs="Arial"/>
      <w:color w:val="FF0000"/>
      <w:szCs w:val="16"/>
      <w:lang w:eastAsia="ar-SA"/>
    </w:rPr>
  </w:style>
  <w:style w:type="paragraph" w:customStyle="1" w:styleId="221">
    <w:name w:val="Основной текст с отступом 22"/>
    <w:basedOn w:val="a"/>
    <w:rsid w:val="005F36C2"/>
    <w:pPr>
      <w:ind w:left="798" w:firstLine="709"/>
      <w:jc w:val="both"/>
    </w:pPr>
    <w:rPr>
      <w:rFonts w:ascii="Arial" w:hAnsi="Arial" w:cs="Arial"/>
      <w:szCs w:val="16"/>
      <w:lang w:eastAsia="ar-SA"/>
    </w:rPr>
  </w:style>
  <w:style w:type="paragraph" w:styleId="1a">
    <w:name w:val="toc 1"/>
    <w:basedOn w:val="a"/>
    <w:next w:val="a"/>
    <w:uiPriority w:val="39"/>
    <w:qFormat/>
    <w:locked/>
    <w:rsid w:val="005F36C2"/>
    <w:pPr>
      <w:spacing w:before="240" w:after="120"/>
      <w:ind w:firstLine="709"/>
    </w:pPr>
    <w:rPr>
      <w:rFonts w:cs="Calibri"/>
      <w:b/>
      <w:sz w:val="20"/>
      <w:szCs w:val="20"/>
      <w:lang w:eastAsia="ar-SA"/>
    </w:rPr>
  </w:style>
  <w:style w:type="paragraph" w:styleId="26">
    <w:name w:val="toc 2"/>
    <w:basedOn w:val="a"/>
    <w:next w:val="a"/>
    <w:uiPriority w:val="39"/>
    <w:qFormat/>
    <w:locked/>
    <w:rsid w:val="005F36C2"/>
    <w:pPr>
      <w:spacing w:before="120"/>
      <w:ind w:left="240" w:firstLine="709"/>
    </w:pPr>
    <w:rPr>
      <w:rFonts w:cs="Calibri"/>
      <w:i/>
      <w:sz w:val="20"/>
      <w:szCs w:val="20"/>
      <w:lang w:eastAsia="ar-SA"/>
    </w:rPr>
  </w:style>
  <w:style w:type="paragraph" w:styleId="34">
    <w:name w:val="toc 3"/>
    <w:basedOn w:val="a"/>
    <w:next w:val="a"/>
    <w:uiPriority w:val="39"/>
    <w:qFormat/>
    <w:locked/>
    <w:rsid w:val="005F36C2"/>
    <w:pPr>
      <w:ind w:left="480" w:firstLine="709"/>
    </w:pPr>
    <w:rPr>
      <w:rFonts w:cs="Calibri"/>
      <w:sz w:val="20"/>
      <w:szCs w:val="20"/>
      <w:lang w:eastAsia="ar-SA"/>
    </w:rPr>
  </w:style>
  <w:style w:type="paragraph" w:styleId="42">
    <w:name w:val="toc 4"/>
    <w:basedOn w:val="a"/>
    <w:next w:val="a"/>
    <w:uiPriority w:val="39"/>
    <w:locked/>
    <w:rsid w:val="005F36C2"/>
    <w:pPr>
      <w:ind w:left="720" w:firstLine="709"/>
    </w:pPr>
    <w:rPr>
      <w:rFonts w:cs="Calibri"/>
      <w:sz w:val="20"/>
      <w:szCs w:val="20"/>
      <w:lang w:eastAsia="ar-SA"/>
    </w:rPr>
  </w:style>
  <w:style w:type="paragraph" w:styleId="52">
    <w:name w:val="toc 5"/>
    <w:basedOn w:val="a"/>
    <w:next w:val="a"/>
    <w:uiPriority w:val="39"/>
    <w:locked/>
    <w:rsid w:val="005F36C2"/>
    <w:pPr>
      <w:ind w:left="960" w:firstLine="709"/>
    </w:pPr>
    <w:rPr>
      <w:rFonts w:cs="Calibri"/>
      <w:sz w:val="20"/>
      <w:szCs w:val="20"/>
      <w:lang w:eastAsia="ar-SA"/>
    </w:rPr>
  </w:style>
  <w:style w:type="paragraph" w:styleId="62">
    <w:name w:val="toc 6"/>
    <w:basedOn w:val="a"/>
    <w:next w:val="a"/>
    <w:uiPriority w:val="39"/>
    <w:locked/>
    <w:rsid w:val="005F36C2"/>
    <w:pPr>
      <w:ind w:left="1200" w:firstLine="709"/>
    </w:pPr>
    <w:rPr>
      <w:rFonts w:cs="Calibri"/>
      <w:sz w:val="20"/>
      <w:szCs w:val="20"/>
      <w:lang w:eastAsia="ar-SA"/>
    </w:rPr>
  </w:style>
  <w:style w:type="paragraph" w:styleId="72">
    <w:name w:val="toc 7"/>
    <w:basedOn w:val="a"/>
    <w:next w:val="a"/>
    <w:uiPriority w:val="39"/>
    <w:locked/>
    <w:rsid w:val="005F36C2"/>
    <w:pPr>
      <w:ind w:left="1440" w:firstLine="709"/>
    </w:pPr>
    <w:rPr>
      <w:rFonts w:cs="Calibri"/>
      <w:sz w:val="20"/>
      <w:szCs w:val="20"/>
      <w:lang w:eastAsia="ar-SA"/>
    </w:rPr>
  </w:style>
  <w:style w:type="paragraph" w:styleId="82">
    <w:name w:val="toc 8"/>
    <w:basedOn w:val="a"/>
    <w:next w:val="a"/>
    <w:uiPriority w:val="39"/>
    <w:locked/>
    <w:rsid w:val="005F36C2"/>
    <w:pPr>
      <w:ind w:left="1680" w:firstLine="709"/>
    </w:pPr>
    <w:rPr>
      <w:rFonts w:cs="Calibri"/>
      <w:sz w:val="20"/>
      <w:szCs w:val="20"/>
      <w:lang w:eastAsia="ar-SA"/>
    </w:rPr>
  </w:style>
  <w:style w:type="paragraph" w:styleId="91">
    <w:name w:val="toc 9"/>
    <w:basedOn w:val="a"/>
    <w:next w:val="a"/>
    <w:uiPriority w:val="39"/>
    <w:locked/>
    <w:rsid w:val="005F36C2"/>
    <w:pPr>
      <w:ind w:left="1920" w:firstLine="709"/>
    </w:pPr>
    <w:rPr>
      <w:rFonts w:cs="Calibri"/>
      <w:sz w:val="20"/>
      <w:szCs w:val="20"/>
      <w:lang w:eastAsia="ar-SA"/>
    </w:rPr>
  </w:style>
  <w:style w:type="paragraph" w:customStyle="1" w:styleId="ConsNormal">
    <w:name w:val="ConsNormal"/>
    <w:rsid w:val="005F36C2"/>
    <w:pPr>
      <w:widowControl w:val="0"/>
      <w:suppressAutoHyphens/>
      <w:ind w:right="19772" w:firstLine="720"/>
      <w:jc w:val="both"/>
    </w:pPr>
    <w:rPr>
      <w:rFonts w:ascii="Times New Roman" w:eastAsia="Arial" w:hAnsi="Times New Roman"/>
      <w:color w:val="000000"/>
      <w:sz w:val="24"/>
      <w:szCs w:val="24"/>
      <w:lang w:eastAsia="ar-SA"/>
    </w:rPr>
  </w:style>
  <w:style w:type="paragraph" w:customStyle="1" w:styleId="ConsNonformat">
    <w:name w:val="ConsNonformat"/>
    <w:rsid w:val="005F36C2"/>
    <w:pPr>
      <w:widowControl w:val="0"/>
      <w:suppressAutoHyphens/>
      <w:ind w:right="19772" w:firstLine="709"/>
      <w:jc w:val="both"/>
    </w:pPr>
    <w:rPr>
      <w:rFonts w:ascii="Courier New" w:eastAsia="Arial" w:hAnsi="Courier New" w:cs="Courier New"/>
      <w:color w:val="000000"/>
      <w:sz w:val="24"/>
      <w:szCs w:val="24"/>
      <w:lang w:eastAsia="ar-SA"/>
    </w:rPr>
  </w:style>
  <w:style w:type="paragraph" w:customStyle="1" w:styleId="aff5">
    <w:name w:val="Основной"/>
    <w:basedOn w:val="af2"/>
    <w:rsid w:val="005F36C2"/>
    <w:pPr>
      <w:spacing w:after="0"/>
      <w:ind w:left="0" w:firstLine="680"/>
      <w:jc w:val="both"/>
    </w:pPr>
    <w:rPr>
      <w:sz w:val="28"/>
      <w:szCs w:val="16"/>
      <w:lang w:eastAsia="ar-SA"/>
    </w:rPr>
  </w:style>
  <w:style w:type="paragraph" w:styleId="HTML">
    <w:name w:val="HTML Preformatted"/>
    <w:basedOn w:val="a"/>
    <w:link w:val="HTML0"/>
    <w:uiPriority w:val="99"/>
    <w:rsid w:val="005F36C2"/>
    <w:pPr>
      <w:tabs>
        <w:tab w:val="left" w:pos="916"/>
        <w:tab w:val="left" w:pos="1832"/>
        <w:tab w:val="left" w:pos="2748"/>
        <w:tab w:val="left" w:pos="3664"/>
        <w:tab w:val="left" w:pos="4580"/>
        <w:tab w:val="left" w:pos="5496"/>
        <w:tab w:val="left" w:pos="6412"/>
        <w:tab w:val="left" w:pos="7328"/>
        <w:tab w:val="left" w:pos="8244"/>
        <w:tab w:val="left" w:pos="9160"/>
        <w:tab w:val="left" w:pos="9353"/>
        <w:tab w:val="left" w:pos="10992"/>
        <w:tab w:val="left" w:pos="11908"/>
        <w:tab w:val="left" w:pos="12824"/>
        <w:tab w:val="left" w:pos="13740"/>
        <w:tab w:val="left" w:pos="14656"/>
      </w:tabs>
      <w:ind w:firstLine="709"/>
      <w:jc w:val="both"/>
    </w:pPr>
    <w:rPr>
      <w:rFonts w:ascii="Courier New" w:hAnsi="Courier New"/>
      <w:sz w:val="20"/>
      <w:szCs w:val="16"/>
      <w:lang w:eastAsia="ar-SA"/>
    </w:rPr>
  </w:style>
  <w:style w:type="character" w:customStyle="1" w:styleId="HTML0">
    <w:name w:val="Стандартный HTML Знак"/>
    <w:link w:val="HTML"/>
    <w:uiPriority w:val="99"/>
    <w:rsid w:val="005F36C2"/>
    <w:rPr>
      <w:rFonts w:ascii="Courier New" w:eastAsia="Times New Roman" w:hAnsi="Courier New" w:cs="Courier New"/>
      <w:color w:val="000000"/>
      <w:szCs w:val="16"/>
      <w:lang w:eastAsia="ar-SA"/>
    </w:rPr>
  </w:style>
  <w:style w:type="paragraph" w:customStyle="1" w:styleId="ConsPlusNormal">
    <w:name w:val="ConsPlusNormal"/>
    <w:rsid w:val="005F36C2"/>
    <w:pPr>
      <w:widowControl w:val="0"/>
      <w:suppressAutoHyphens/>
      <w:ind w:firstLine="720"/>
      <w:jc w:val="both"/>
    </w:pPr>
    <w:rPr>
      <w:rFonts w:ascii="Arial" w:eastAsia="Arial" w:hAnsi="Arial" w:cs="Arial"/>
      <w:color w:val="000000"/>
      <w:szCs w:val="24"/>
      <w:lang w:eastAsia="ar-SA"/>
    </w:rPr>
  </w:style>
  <w:style w:type="paragraph" w:customStyle="1" w:styleId="210">
    <w:name w:val="Основной текст с отступом 21"/>
    <w:basedOn w:val="a"/>
    <w:rsid w:val="005F36C2"/>
    <w:pPr>
      <w:ind w:firstLine="709"/>
      <w:jc w:val="both"/>
    </w:pPr>
    <w:rPr>
      <w:rFonts w:ascii="Arial" w:hAnsi="Arial" w:cs="Arial"/>
      <w:szCs w:val="20"/>
      <w:lang w:eastAsia="ar-SA"/>
    </w:rPr>
  </w:style>
  <w:style w:type="paragraph" w:customStyle="1" w:styleId="aff6">
    <w:name w:val="Обычный сжат межстрочн"/>
    <w:basedOn w:val="a"/>
    <w:rsid w:val="005F36C2"/>
    <w:pPr>
      <w:widowControl w:val="0"/>
      <w:spacing w:line="224" w:lineRule="atLeast"/>
      <w:ind w:firstLine="284"/>
      <w:jc w:val="both"/>
    </w:pPr>
    <w:rPr>
      <w:rFonts w:ascii="Arial" w:hAnsi="Arial" w:cs="Arial"/>
      <w:sz w:val="20"/>
      <w:szCs w:val="20"/>
      <w:lang w:eastAsia="ar-SA"/>
    </w:rPr>
  </w:style>
  <w:style w:type="paragraph" w:customStyle="1" w:styleId="aff7">
    <w:name w:val="Стиль пункта схемы"/>
    <w:basedOn w:val="a"/>
    <w:rsid w:val="005F36C2"/>
    <w:pPr>
      <w:spacing w:line="360" w:lineRule="auto"/>
      <w:ind w:firstLine="680"/>
      <w:jc w:val="both"/>
    </w:pPr>
    <w:rPr>
      <w:rFonts w:ascii="Arial" w:hAnsi="Arial" w:cs="Arial"/>
      <w:sz w:val="28"/>
      <w:szCs w:val="28"/>
      <w:lang w:eastAsia="ar-SA"/>
    </w:rPr>
  </w:style>
  <w:style w:type="paragraph" w:customStyle="1" w:styleId="1b">
    <w:name w:val="Обычный1"/>
    <w:rsid w:val="005F36C2"/>
    <w:pPr>
      <w:suppressAutoHyphens/>
      <w:ind w:firstLine="709"/>
      <w:jc w:val="both"/>
    </w:pPr>
    <w:rPr>
      <w:rFonts w:ascii="Times New Roman" w:eastAsia="Arial" w:hAnsi="Times New Roman"/>
      <w:color w:val="000000"/>
      <w:sz w:val="22"/>
      <w:szCs w:val="24"/>
      <w:lang w:eastAsia="ar-SA"/>
    </w:rPr>
  </w:style>
  <w:style w:type="paragraph" w:customStyle="1" w:styleId="1c">
    <w:name w:val="Заголовок 1 с Нум"/>
    <w:basedOn w:val="1"/>
    <w:rsid w:val="005F36C2"/>
    <w:pPr>
      <w:keepLines w:val="0"/>
      <w:spacing w:before="240" w:after="60"/>
      <w:ind w:firstLine="709"/>
      <w:jc w:val="center"/>
    </w:pPr>
    <w:rPr>
      <w:rFonts w:ascii="Times New Roman" w:hAnsi="Times New Roman"/>
      <w:b w:val="0"/>
      <w:color w:val="000000"/>
      <w:kern w:val="1"/>
      <w:sz w:val="24"/>
      <w:szCs w:val="32"/>
      <w:lang w:eastAsia="ar-SA"/>
    </w:rPr>
  </w:style>
  <w:style w:type="paragraph" w:customStyle="1" w:styleId="caaieiaie2">
    <w:name w:val="caaieiaie 2"/>
    <w:basedOn w:val="a"/>
    <w:next w:val="a"/>
    <w:rsid w:val="005F36C2"/>
    <w:pPr>
      <w:keepNext/>
      <w:spacing w:before="240" w:after="60"/>
      <w:ind w:firstLine="709"/>
      <w:jc w:val="center"/>
    </w:pPr>
    <w:rPr>
      <w:rFonts w:ascii="Arial CYR" w:hAnsi="Arial CYR" w:cs="Arial CYR"/>
      <w:b/>
      <w:szCs w:val="20"/>
      <w:lang w:eastAsia="ar-SA"/>
    </w:rPr>
  </w:style>
  <w:style w:type="paragraph" w:customStyle="1" w:styleId="211">
    <w:name w:val="Маркированный список 21"/>
    <w:basedOn w:val="a"/>
    <w:rsid w:val="005F36C2"/>
    <w:pPr>
      <w:spacing w:line="360" w:lineRule="auto"/>
      <w:ind w:firstLine="567"/>
      <w:jc w:val="both"/>
    </w:pPr>
    <w:rPr>
      <w:rFonts w:ascii="Arial" w:hAnsi="Arial" w:cs="Arial"/>
      <w:spacing w:val="6"/>
      <w:szCs w:val="16"/>
      <w:lang w:eastAsia="ar-SA"/>
    </w:rPr>
  </w:style>
  <w:style w:type="paragraph" w:customStyle="1" w:styleId="aff8">
    <w:name w:val="Стиль главы схемы"/>
    <w:basedOn w:val="a"/>
    <w:rsid w:val="005F36C2"/>
    <w:pPr>
      <w:spacing w:before="240" w:after="240"/>
      <w:ind w:firstLine="709"/>
      <w:jc w:val="center"/>
    </w:pPr>
    <w:rPr>
      <w:rFonts w:ascii="Arial" w:hAnsi="Arial" w:cs="Arial"/>
      <w:b/>
      <w:kern w:val="1"/>
      <w:sz w:val="28"/>
      <w:szCs w:val="28"/>
      <w:lang w:eastAsia="ar-SA"/>
    </w:rPr>
  </w:style>
  <w:style w:type="paragraph" w:customStyle="1" w:styleId="aff9">
    <w:name w:val="основной с отступом"/>
    <w:basedOn w:val="af0"/>
    <w:rsid w:val="005F36C2"/>
    <w:pPr>
      <w:ind w:firstLine="709"/>
      <w:jc w:val="both"/>
    </w:pPr>
    <w:rPr>
      <w:rFonts w:ascii="Arial" w:hAnsi="Arial" w:cs="Arial"/>
      <w:sz w:val="24"/>
      <w:szCs w:val="16"/>
      <w:lang w:eastAsia="ar-SA"/>
    </w:rPr>
  </w:style>
  <w:style w:type="paragraph" w:customStyle="1" w:styleId="27">
    <w:name w:val="Стиль2"/>
    <w:basedOn w:val="a"/>
    <w:rsid w:val="005F36C2"/>
    <w:pPr>
      <w:spacing w:before="120" w:line="360" w:lineRule="auto"/>
      <w:ind w:firstLine="720"/>
      <w:jc w:val="both"/>
    </w:pPr>
    <w:rPr>
      <w:rFonts w:ascii="Arial" w:hAnsi="Arial" w:cs="Arial"/>
      <w:szCs w:val="20"/>
      <w:lang w:eastAsia="ar-SA"/>
    </w:rPr>
  </w:style>
  <w:style w:type="paragraph" w:customStyle="1" w:styleId="ConsPlusNonformat">
    <w:name w:val="ConsPlusNonformat"/>
    <w:rsid w:val="005F36C2"/>
    <w:pPr>
      <w:widowControl w:val="0"/>
      <w:suppressAutoHyphens/>
      <w:ind w:firstLine="709"/>
      <w:jc w:val="both"/>
    </w:pPr>
    <w:rPr>
      <w:rFonts w:ascii="Courier New" w:eastAsia="Arial" w:hAnsi="Courier New" w:cs="Courier New"/>
      <w:color w:val="000000"/>
      <w:szCs w:val="24"/>
      <w:lang w:eastAsia="ar-SA"/>
    </w:rPr>
  </w:style>
  <w:style w:type="paragraph" w:customStyle="1" w:styleId="affa">
    <w:name w:val="Стиль названия"/>
    <w:basedOn w:val="a"/>
    <w:rsid w:val="005F36C2"/>
    <w:pPr>
      <w:spacing w:after="60"/>
      <w:ind w:firstLine="680"/>
      <w:jc w:val="both"/>
    </w:pPr>
    <w:rPr>
      <w:rFonts w:ascii="Arial" w:hAnsi="Arial" w:cs="Arial"/>
      <w:b/>
      <w:i/>
      <w:szCs w:val="28"/>
      <w:lang w:eastAsia="ar-SA"/>
    </w:rPr>
  </w:style>
  <w:style w:type="paragraph" w:customStyle="1" w:styleId="1d">
    <w:name w:val="Нор Абзац1"/>
    <w:basedOn w:val="a"/>
    <w:rsid w:val="005F36C2"/>
    <w:pPr>
      <w:spacing w:before="60"/>
      <w:ind w:firstLine="397"/>
      <w:jc w:val="both"/>
    </w:pPr>
    <w:rPr>
      <w:rFonts w:ascii="Arial" w:hAnsi="Arial" w:cs="Arial"/>
      <w:szCs w:val="20"/>
      <w:lang w:eastAsia="ar-SA"/>
    </w:rPr>
  </w:style>
  <w:style w:type="paragraph" w:customStyle="1" w:styleId="affb">
    <w:name w:val="Пункт заключения"/>
    <w:basedOn w:val="a"/>
    <w:rsid w:val="005F36C2"/>
    <w:pPr>
      <w:tabs>
        <w:tab w:val="left" w:pos="1080"/>
      </w:tabs>
      <w:spacing w:line="480" w:lineRule="auto"/>
      <w:ind w:firstLine="709"/>
      <w:jc w:val="both"/>
    </w:pPr>
    <w:rPr>
      <w:rFonts w:ascii="Arial" w:hAnsi="Arial" w:cs="Arial"/>
      <w:b/>
      <w:sz w:val="28"/>
      <w:szCs w:val="28"/>
      <w:lang w:eastAsia="ar-SA"/>
    </w:rPr>
  </w:style>
  <w:style w:type="paragraph" w:customStyle="1" w:styleId="affc">
    <w:name w:val="Подпункт заключения"/>
    <w:basedOn w:val="a"/>
    <w:rsid w:val="005F36C2"/>
    <w:pPr>
      <w:spacing w:line="360" w:lineRule="auto"/>
      <w:ind w:firstLine="709"/>
      <w:jc w:val="both"/>
    </w:pPr>
    <w:rPr>
      <w:rFonts w:ascii="Arial" w:hAnsi="Arial" w:cs="Arial"/>
      <w:b/>
      <w:i/>
      <w:sz w:val="28"/>
      <w:szCs w:val="28"/>
      <w:lang w:eastAsia="ar-SA"/>
    </w:rPr>
  </w:style>
  <w:style w:type="paragraph" w:customStyle="1" w:styleId="1e">
    <w:name w:val="Стиль1"/>
    <w:basedOn w:val="a"/>
    <w:rsid w:val="005F36C2"/>
    <w:pPr>
      <w:spacing w:line="360" w:lineRule="auto"/>
      <w:ind w:firstLine="709"/>
      <w:jc w:val="both"/>
    </w:pPr>
    <w:rPr>
      <w:rFonts w:ascii="Arial" w:hAnsi="Arial" w:cs="Arial"/>
      <w:sz w:val="28"/>
      <w:szCs w:val="20"/>
      <w:lang w:eastAsia="ar-SA"/>
    </w:rPr>
  </w:style>
  <w:style w:type="paragraph" w:customStyle="1" w:styleId="Char-Tab">
    <w:name w:val="Char-Tab"/>
    <w:basedOn w:val="a"/>
    <w:rsid w:val="005F36C2"/>
    <w:pPr>
      <w:spacing w:line="360" w:lineRule="auto"/>
      <w:ind w:firstLine="709"/>
      <w:jc w:val="both"/>
    </w:pPr>
    <w:rPr>
      <w:rFonts w:ascii="Arial" w:hAnsi="Arial" w:cs="Arial"/>
      <w:szCs w:val="16"/>
      <w:lang w:eastAsia="ar-SA"/>
    </w:rPr>
  </w:style>
  <w:style w:type="paragraph" w:styleId="affd">
    <w:name w:val="footnote text"/>
    <w:aliases w:val="Table_Footnote_last Знак,Table_Footnote_last Знак Знак,Table_Footnote_last,Знак Знак Знак,Знак Знак Знак Знак Знак Знак Знак Знак Знак Знак Знак Знак Знак Знак Знак Знак Знак Знак Знак Знак Знак"/>
    <w:basedOn w:val="a"/>
    <w:link w:val="affe"/>
    <w:uiPriority w:val="99"/>
    <w:rsid w:val="005F36C2"/>
    <w:pPr>
      <w:ind w:firstLine="709"/>
      <w:jc w:val="both"/>
    </w:pPr>
    <w:rPr>
      <w:rFonts w:ascii="Arial" w:hAnsi="Arial"/>
      <w:sz w:val="20"/>
      <w:szCs w:val="20"/>
      <w:lang w:eastAsia="ar-SA"/>
    </w:rPr>
  </w:style>
  <w:style w:type="character" w:customStyle="1" w:styleId="affe">
    <w:name w:val="Текст сноски Знак"/>
    <w:aliases w:val="Table_Footnote_last Знак Знак2,Table_Footnote_last Знак Знак Знак1,Table_Footnote_last Знак2,Знак Знак Знак Знак,Знак Знак Знак Знак Знак Знак Знак Знак Знак Знак Знак Знак Знак Знак Знак Знак Знак Знак Знак Знак Знак Знак"/>
    <w:link w:val="affd"/>
    <w:uiPriority w:val="99"/>
    <w:rsid w:val="005F36C2"/>
    <w:rPr>
      <w:rFonts w:ascii="Arial" w:eastAsia="Times New Roman" w:hAnsi="Arial" w:cs="Arial"/>
      <w:color w:val="000000"/>
      <w:lang w:eastAsia="ar-SA"/>
    </w:rPr>
  </w:style>
  <w:style w:type="paragraph" w:customStyle="1" w:styleId="212">
    <w:name w:val="Основной текст 21"/>
    <w:basedOn w:val="a"/>
    <w:rsid w:val="005F36C2"/>
    <w:pPr>
      <w:ind w:firstLine="709"/>
      <w:jc w:val="center"/>
    </w:pPr>
    <w:rPr>
      <w:rFonts w:ascii="Arial" w:hAnsi="Arial" w:cs="Arial"/>
      <w:b/>
      <w:szCs w:val="20"/>
      <w:lang w:eastAsia="ar-SA"/>
    </w:rPr>
  </w:style>
  <w:style w:type="paragraph" w:customStyle="1" w:styleId="afff">
    <w:name w:val="Стиль заключения Знак"/>
    <w:basedOn w:val="a"/>
    <w:rsid w:val="005F36C2"/>
    <w:pPr>
      <w:spacing w:line="360" w:lineRule="auto"/>
      <w:ind w:firstLine="720"/>
      <w:jc w:val="both"/>
    </w:pPr>
    <w:rPr>
      <w:rFonts w:ascii="Arial" w:hAnsi="Arial" w:cs="Arial"/>
      <w:sz w:val="28"/>
      <w:szCs w:val="28"/>
      <w:lang w:eastAsia="ar-SA"/>
    </w:rPr>
  </w:style>
  <w:style w:type="paragraph" w:customStyle="1" w:styleId="afff0">
    <w:name w:val="!Простой текст! Знак Знак Знак Знак"/>
    <w:basedOn w:val="a"/>
    <w:rsid w:val="005F36C2"/>
    <w:pPr>
      <w:spacing w:after="120"/>
      <w:ind w:firstLine="709"/>
      <w:jc w:val="both"/>
    </w:pPr>
    <w:rPr>
      <w:rFonts w:ascii="Arial" w:hAnsi="Arial" w:cs="Arial"/>
      <w:szCs w:val="16"/>
      <w:lang w:eastAsia="ar-SA"/>
    </w:rPr>
  </w:style>
  <w:style w:type="paragraph" w:customStyle="1" w:styleId="afff1">
    <w:name w:val="Основной стиль"/>
    <w:basedOn w:val="a"/>
    <w:link w:val="afff2"/>
    <w:rsid w:val="005F36C2"/>
    <w:pPr>
      <w:ind w:firstLine="680"/>
      <w:jc w:val="both"/>
    </w:pPr>
    <w:rPr>
      <w:rFonts w:ascii="Arial" w:hAnsi="Arial"/>
      <w:szCs w:val="28"/>
      <w:lang w:eastAsia="ar-SA"/>
    </w:rPr>
  </w:style>
  <w:style w:type="paragraph" w:customStyle="1" w:styleId="311">
    <w:name w:val="Основной текст 31"/>
    <w:basedOn w:val="a"/>
    <w:rsid w:val="005F36C2"/>
    <w:pPr>
      <w:spacing w:after="120"/>
      <w:ind w:firstLine="709"/>
      <w:jc w:val="both"/>
    </w:pPr>
    <w:rPr>
      <w:rFonts w:ascii="Arial" w:hAnsi="Arial" w:cs="Arial"/>
      <w:sz w:val="16"/>
      <w:szCs w:val="16"/>
      <w:lang w:eastAsia="ar-SA"/>
    </w:rPr>
  </w:style>
  <w:style w:type="paragraph" w:customStyle="1" w:styleId="1f">
    <w:name w:val="Текст1"/>
    <w:basedOn w:val="a"/>
    <w:rsid w:val="005F36C2"/>
    <w:pPr>
      <w:ind w:firstLine="709"/>
      <w:jc w:val="both"/>
    </w:pPr>
    <w:rPr>
      <w:rFonts w:ascii="Courier New" w:hAnsi="Courier New" w:cs="Courier New"/>
      <w:sz w:val="20"/>
      <w:szCs w:val="20"/>
      <w:lang w:eastAsia="ar-SA"/>
    </w:rPr>
  </w:style>
  <w:style w:type="paragraph" w:customStyle="1" w:styleId="1f0">
    <w:name w:val="Название объекта1"/>
    <w:basedOn w:val="a"/>
    <w:next w:val="a"/>
    <w:rsid w:val="005F36C2"/>
    <w:pPr>
      <w:ind w:firstLine="709"/>
      <w:jc w:val="both"/>
    </w:pPr>
    <w:rPr>
      <w:rFonts w:ascii="Arial" w:hAnsi="Arial" w:cs="Arial"/>
      <w:b/>
      <w:sz w:val="20"/>
      <w:szCs w:val="20"/>
      <w:lang w:eastAsia="ar-SA"/>
    </w:rPr>
  </w:style>
  <w:style w:type="paragraph" w:customStyle="1" w:styleId="100">
    <w:name w:val="Оглавление 10"/>
    <w:basedOn w:val="18"/>
    <w:rsid w:val="005F36C2"/>
    <w:pPr>
      <w:tabs>
        <w:tab w:val="right" w:leader="dot" w:pos="9353"/>
      </w:tabs>
      <w:ind w:left="2547"/>
    </w:pPr>
  </w:style>
  <w:style w:type="paragraph" w:customStyle="1" w:styleId="afff3">
    <w:name w:val="Содержимое таблицы"/>
    <w:basedOn w:val="a"/>
    <w:rsid w:val="005F36C2"/>
    <w:pPr>
      <w:ind w:firstLine="709"/>
      <w:jc w:val="both"/>
    </w:pPr>
    <w:rPr>
      <w:rFonts w:ascii="Arial" w:hAnsi="Arial" w:cs="Arial"/>
      <w:szCs w:val="16"/>
      <w:lang w:eastAsia="ar-SA"/>
    </w:rPr>
  </w:style>
  <w:style w:type="paragraph" w:customStyle="1" w:styleId="afff4">
    <w:name w:val="Заголовок таблицы"/>
    <w:basedOn w:val="afff3"/>
    <w:rsid w:val="005F36C2"/>
    <w:pPr>
      <w:jc w:val="center"/>
    </w:pPr>
    <w:rPr>
      <w:b/>
    </w:rPr>
  </w:style>
  <w:style w:type="paragraph" w:customStyle="1" w:styleId="afff5">
    <w:name w:val="Содержимое врезки"/>
    <w:basedOn w:val="af0"/>
    <w:rsid w:val="005F36C2"/>
    <w:pPr>
      <w:ind w:firstLine="709"/>
      <w:jc w:val="both"/>
    </w:pPr>
    <w:rPr>
      <w:rFonts w:ascii="Arial" w:hAnsi="Arial" w:cs="Arial"/>
      <w:sz w:val="24"/>
      <w:szCs w:val="16"/>
      <w:lang w:eastAsia="ar-SA"/>
    </w:rPr>
  </w:style>
  <w:style w:type="paragraph" w:styleId="28">
    <w:name w:val="Body Text 2"/>
    <w:basedOn w:val="a"/>
    <w:link w:val="29"/>
    <w:rsid w:val="005F36C2"/>
    <w:pPr>
      <w:spacing w:after="120" w:line="480" w:lineRule="auto"/>
      <w:ind w:firstLine="709"/>
      <w:jc w:val="both"/>
    </w:pPr>
    <w:rPr>
      <w:rFonts w:ascii="Arial" w:hAnsi="Arial"/>
      <w:szCs w:val="16"/>
      <w:lang w:eastAsia="ar-SA"/>
    </w:rPr>
  </w:style>
  <w:style w:type="character" w:customStyle="1" w:styleId="29">
    <w:name w:val="Основной текст 2 Знак"/>
    <w:link w:val="28"/>
    <w:rsid w:val="005F36C2"/>
    <w:rPr>
      <w:rFonts w:ascii="Arial" w:eastAsia="Times New Roman" w:hAnsi="Arial" w:cs="Arial"/>
      <w:color w:val="000000"/>
      <w:sz w:val="24"/>
      <w:szCs w:val="16"/>
      <w:lang w:eastAsia="ar-SA"/>
    </w:rPr>
  </w:style>
  <w:style w:type="paragraph" w:styleId="35">
    <w:name w:val="Body Text Indent 3"/>
    <w:basedOn w:val="a"/>
    <w:link w:val="36"/>
    <w:semiHidden/>
    <w:rsid w:val="005F36C2"/>
    <w:pPr>
      <w:spacing w:after="120"/>
      <w:ind w:left="283" w:firstLine="709"/>
      <w:jc w:val="both"/>
    </w:pPr>
    <w:rPr>
      <w:rFonts w:ascii="Arial" w:hAnsi="Arial"/>
      <w:sz w:val="16"/>
      <w:szCs w:val="16"/>
      <w:lang w:eastAsia="ar-SA"/>
    </w:rPr>
  </w:style>
  <w:style w:type="character" w:customStyle="1" w:styleId="36">
    <w:name w:val="Основной текст с отступом 3 Знак"/>
    <w:link w:val="35"/>
    <w:semiHidden/>
    <w:rsid w:val="005F36C2"/>
    <w:rPr>
      <w:rFonts w:ascii="Arial" w:eastAsia="Times New Roman" w:hAnsi="Arial" w:cs="Arial"/>
      <w:color w:val="000000"/>
      <w:sz w:val="16"/>
      <w:szCs w:val="16"/>
      <w:lang w:eastAsia="ar-SA"/>
    </w:rPr>
  </w:style>
  <w:style w:type="paragraph" w:styleId="afff6">
    <w:name w:val="annotation text"/>
    <w:basedOn w:val="a"/>
    <w:link w:val="afff7"/>
    <w:rsid w:val="005F36C2"/>
    <w:pPr>
      <w:ind w:firstLine="709"/>
      <w:jc w:val="both"/>
    </w:pPr>
    <w:rPr>
      <w:rFonts w:ascii="Arial" w:hAnsi="Arial"/>
      <w:sz w:val="20"/>
      <w:szCs w:val="20"/>
      <w:lang w:eastAsia="ar-SA"/>
    </w:rPr>
  </w:style>
  <w:style w:type="character" w:customStyle="1" w:styleId="afff7">
    <w:name w:val="Текст примечания Знак"/>
    <w:link w:val="afff6"/>
    <w:rsid w:val="005F36C2"/>
    <w:rPr>
      <w:rFonts w:ascii="Arial" w:eastAsia="Times New Roman" w:hAnsi="Arial" w:cs="Arial"/>
      <w:color w:val="000000"/>
      <w:lang w:eastAsia="ar-SA"/>
    </w:rPr>
  </w:style>
  <w:style w:type="paragraph" w:styleId="afff8">
    <w:name w:val="annotation subject"/>
    <w:basedOn w:val="afff6"/>
    <w:next w:val="afff6"/>
    <w:link w:val="afff9"/>
    <w:uiPriority w:val="99"/>
    <w:semiHidden/>
    <w:rsid w:val="005F36C2"/>
    <w:rPr>
      <w:b/>
    </w:rPr>
  </w:style>
  <w:style w:type="character" w:customStyle="1" w:styleId="afff9">
    <w:name w:val="Тема примечания Знак"/>
    <w:link w:val="afff8"/>
    <w:uiPriority w:val="99"/>
    <w:semiHidden/>
    <w:rsid w:val="005F36C2"/>
    <w:rPr>
      <w:rFonts w:ascii="Arial" w:eastAsia="Times New Roman" w:hAnsi="Arial" w:cs="Arial"/>
      <w:b/>
      <w:color w:val="000000"/>
      <w:lang w:eastAsia="ar-SA"/>
    </w:rPr>
  </w:style>
  <w:style w:type="paragraph" w:styleId="afffa">
    <w:name w:val="Document Map"/>
    <w:basedOn w:val="a"/>
    <w:link w:val="afffb"/>
    <w:semiHidden/>
    <w:rsid w:val="005F36C2"/>
    <w:pPr>
      <w:ind w:firstLine="709"/>
      <w:jc w:val="both"/>
    </w:pPr>
    <w:rPr>
      <w:rFonts w:ascii="Tahoma" w:hAnsi="Tahoma"/>
      <w:sz w:val="16"/>
      <w:szCs w:val="16"/>
      <w:lang w:eastAsia="ar-SA"/>
    </w:rPr>
  </w:style>
  <w:style w:type="character" w:customStyle="1" w:styleId="afffb">
    <w:name w:val="Схема документа Знак"/>
    <w:link w:val="afffa"/>
    <w:semiHidden/>
    <w:rsid w:val="005F36C2"/>
    <w:rPr>
      <w:rFonts w:ascii="Tahoma" w:eastAsia="Times New Roman" w:hAnsi="Tahoma" w:cs="Tahoma"/>
      <w:color w:val="000000"/>
      <w:sz w:val="16"/>
      <w:szCs w:val="16"/>
      <w:lang w:eastAsia="ar-SA"/>
    </w:rPr>
  </w:style>
  <w:style w:type="paragraph" w:customStyle="1" w:styleId="afffc">
    <w:name w:val="№табл"/>
    <w:basedOn w:val="9"/>
    <w:qFormat/>
    <w:rsid w:val="005F36C2"/>
    <w:pPr>
      <w:jc w:val="right"/>
    </w:pPr>
    <w:rPr>
      <w:sz w:val="24"/>
    </w:rPr>
  </w:style>
  <w:style w:type="paragraph" w:styleId="afffd">
    <w:name w:val="caption"/>
    <w:aliases w:val=" Знак, Знак1,Знак1,Номер объекта,Название объекта Знак1,Номер объекта Знак"/>
    <w:basedOn w:val="a"/>
    <w:next w:val="a"/>
    <w:qFormat/>
    <w:locked/>
    <w:rsid w:val="005F36C2"/>
    <w:pPr>
      <w:ind w:firstLine="709"/>
      <w:jc w:val="both"/>
    </w:pPr>
    <w:rPr>
      <w:rFonts w:ascii="Arial" w:hAnsi="Arial" w:cs="Arial"/>
      <w:b/>
      <w:sz w:val="20"/>
      <w:szCs w:val="20"/>
      <w:lang w:eastAsia="ar-SA"/>
    </w:rPr>
  </w:style>
  <w:style w:type="paragraph" w:customStyle="1" w:styleId="2a">
    <w:name w:val="Обычный2"/>
    <w:rsid w:val="005F36C2"/>
    <w:pPr>
      <w:widowControl w:val="0"/>
    </w:pPr>
    <w:rPr>
      <w:rFonts w:ascii="Times New Roman" w:eastAsia="Times New Roman" w:hAnsi="Times New Roman"/>
      <w:color w:val="000000"/>
      <w:szCs w:val="24"/>
    </w:rPr>
  </w:style>
  <w:style w:type="paragraph" w:customStyle="1" w:styleId="Heading">
    <w:name w:val="Heading"/>
    <w:rsid w:val="005F36C2"/>
    <w:pPr>
      <w:widowControl w:val="0"/>
    </w:pPr>
    <w:rPr>
      <w:rFonts w:ascii="Arial" w:eastAsia="Times New Roman" w:hAnsi="Arial" w:cs="Arial"/>
      <w:b/>
      <w:color w:val="000000"/>
      <w:sz w:val="22"/>
      <w:szCs w:val="22"/>
    </w:rPr>
  </w:style>
  <w:style w:type="paragraph" w:customStyle="1" w:styleId="afffe">
    <w:name w:val="Формула"/>
    <w:basedOn w:val="a"/>
    <w:rsid w:val="005F36C2"/>
    <w:pPr>
      <w:ind w:firstLine="709"/>
      <w:jc w:val="both"/>
    </w:pPr>
    <w:rPr>
      <w:rFonts w:ascii="Arial" w:hAnsi="Arial" w:cs="Arial"/>
      <w:sz w:val="28"/>
      <w:szCs w:val="28"/>
      <w:lang w:val="en-US" w:eastAsia="ar-SA"/>
    </w:rPr>
  </w:style>
  <w:style w:type="paragraph" w:customStyle="1" w:styleId="affff">
    <w:name w:val="Ячейка таблицы"/>
    <w:basedOn w:val="11"/>
    <w:qFormat/>
    <w:rsid w:val="005F36C2"/>
    <w:pPr>
      <w:suppressAutoHyphens/>
    </w:pPr>
    <w:rPr>
      <w:rFonts w:ascii="Arial" w:hAnsi="Arial" w:cs="Arial"/>
      <w:color w:val="000000"/>
      <w:sz w:val="20"/>
      <w:szCs w:val="32"/>
      <w:lang w:eastAsia="ar-SA"/>
    </w:rPr>
  </w:style>
  <w:style w:type="paragraph" w:customStyle="1" w:styleId="ConsPlusCell">
    <w:name w:val="ConsPlusCell"/>
    <w:rsid w:val="005F36C2"/>
    <w:pPr>
      <w:suppressAutoHyphens/>
    </w:pPr>
    <w:rPr>
      <w:rFonts w:ascii="Arial" w:eastAsia="Arial" w:hAnsi="Arial" w:cs="Arial"/>
      <w:color w:val="000000"/>
      <w:lang w:eastAsia="ar-SA"/>
    </w:rPr>
  </w:style>
  <w:style w:type="paragraph" w:customStyle="1" w:styleId="37">
    <w:name w:val="Обычный3"/>
    <w:basedOn w:val="a"/>
    <w:next w:val="a"/>
    <w:rsid w:val="005F36C2"/>
    <w:pPr>
      <w:widowControl w:val="0"/>
      <w:ind w:left="-5" w:firstLine="709"/>
      <w:jc w:val="both"/>
    </w:pPr>
    <w:rPr>
      <w:rFonts w:ascii="Arial" w:hAnsi="Arial" w:cs="Arial"/>
      <w:szCs w:val="16"/>
      <w:lang w:eastAsia="ru-RU"/>
    </w:rPr>
  </w:style>
  <w:style w:type="paragraph" w:customStyle="1" w:styleId="western">
    <w:name w:val="western"/>
    <w:basedOn w:val="a"/>
    <w:rsid w:val="005F36C2"/>
    <w:pPr>
      <w:spacing w:before="100" w:beforeAutospacing="1" w:after="115"/>
    </w:pPr>
    <w:rPr>
      <w:lang w:eastAsia="ru-RU"/>
    </w:rPr>
  </w:style>
  <w:style w:type="paragraph" w:styleId="affff0">
    <w:name w:val="envelope address"/>
    <w:basedOn w:val="a"/>
    <w:semiHidden/>
    <w:rsid w:val="005F36C2"/>
    <w:pPr>
      <w:ind w:left="2880"/>
    </w:pPr>
    <w:rPr>
      <w:rFonts w:ascii="Arial" w:hAnsi="Arial" w:cs="Arial"/>
      <w:lang w:eastAsia="ru-RU"/>
    </w:rPr>
  </w:style>
  <w:style w:type="paragraph" w:customStyle="1" w:styleId="DefaultParagraphFontChar">
    <w:name w:val="Default Paragraph Font Char"/>
    <w:aliases w:val=" Char Char2, Char1 Char"/>
    <w:basedOn w:val="a"/>
    <w:rsid w:val="005F36C2"/>
    <w:pPr>
      <w:spacing w:before="100" w:beforeAutospacing="1" w:after="100" w:afterAutospacing="1"/>
    </w:pPr>
    <w:rPr>
      <w:rFonts w:ascii="Tahoma" w:hAnsi="Tahoma"/>
      <w:sz w:val="20"/>
      <w:szCs w:val="20"/>
      <w:lang w:val="en-US"/>
    </w:rPr>
  </w:style>
  <w:style w:type="character" w:customStyle="1" w:styleId="WW8Num3z0">
    <w:name w:val="WW8Num3z0"/>
    <w:rsid w:val="005F36C2"/>
    <w:rPr>
      <w:rFonts w:ascii="Symbol" w:hAnsi="Symbol"/>
    </w:rPr>
  </w:style>
  <w:style w:type="character" w:customStyle="1" w:styleId="WW8Num4z0">
    <w:name w:val="WW8Num4z0"/>
    <w:rsid w:val="005F36C2"/>
    <w:rPr>
      <w:rFonts w:ascii="Symbol" w:hAnsi="Symbol"/>
    </w:rPr>
  </w:style>
  <w:style w:type="character" w:customStyle="1" w:styleId="WW8Num5z0">
    <w:name w:val="WW8Num5z0"/>
    <w:rsid w:val="005F36C2"/>
    <w:rPr>
      <w:rFonts w:ascii="Symbol" w:hAnsi="Symbol"/>
    </w:rPr>
  </w:style>
  <w:style w:type="character" w:customStyle="1" w:styleId="WW8Num6z0">
    <w:name w:val="WW8Num6z0"/>
    <w:rsid w:val="005F36C2"/>
    <w:rPr>
      <w:rFonts w:ascii="Symbol" w:hAnsi="Symbol"/>
    </w:rPr>
  </w:style>
  <w:style w:type="character" w:customStyle="1" w:styleId="WW8Num7z0">
    <w:name w:val="WW8Num7z0"/>
    <w:rsid w:val="005F36C2"/>
    <w:rPr>
      <w:rFonts w:ascii="Symbol" w:hAnsi="Symbol"/>
    </w:rPr>
  </w:style>
  <w:style w:type="character" w:customStyle="1" w:styleId="WW8Num8z1">
    <w:name w:val="WW8Num8z1"/>
    <w:rsid w:val="005F36C2"/>
    <w:rPr>
      <w:rFonts w:ascii="Symbol" w:hAnsi="Symbol"/>
    </w:rPr>
  </w:style>
  <w:style w:type="character" w:customStyle="1" w:styleId="WW8Num9z0">
    <w:name w:val="WW8Num9z0"/>
    <w:rsid w:val="005F36C2"/>
    <w:rPr>
      <w:sz w:val="20"/>
    </w:rPr>
  </w:style>
  <w:style w:type="character" w:customStyle="1" w:styleId="WW8Num10z0">
    <w:name w:val="WW8Num10z0"/>
    <w:rsid w:val="005F36C2"/>
    <w:rPr>
      <w:rFonts w:ascii="Symbol" w:hAnsi="Symbol"/>
    </w:rPr>
  </w:style>
  <w:style w:type="character" w:customStyle="1" w:styleId="WW8Num11z0">
    <w:name w:val="WW8Num11z0"/>
    <w:rsid w:val="005F36C2"/>
    <w:rPr>
      <w:rFonts w:ascii="Symbol" w:hAnsi="Symbol"/>
    </w:rPr>
  </w:style>
  <w:style w:type="character" w:customStyle="1" w:styleId="WW8Num12z0">
    <w:name w:val="WW8Num12z0"/>
    <w:rsid w:val="005F36C2"/>
    <w:rPr>
      <w:rFonts w:ascii="Symbol" w:hAnsi="Symbol"/>
    </w:rPr>
  </w:style>
  <w:style w:type="character" w:customStyle="1" w:styleId="WW8Num13z0">
    <w:name w:val="WW8Num13z0"/>
    <w:rsid w:val="005F36C2"/>
    <w:rPr>
      <w:rFonts w:ascii="Symbol" w:hAnsi="Symbol"/>
    </w:rPr>
  </w:style>
  <w:style w:type="character" w:customStyle="1" w:styleId="WW8Num14z0">
    <w:name w:val="WW8Num14z0"/>
    <w:rsid w:val="005F36C2"/>
    <w:rPr>
      <w:rFonts w:ascii="Symbol" w:hAnsi="Symbol"/>
    </w:rPr>
  </w:style>
  <w:style w:type="character" w:customStyle="1" w:styleId="WW8Num15z0">
    <w:name w:val="WW8Num15z0"/>
    <w:rsid w:val="005F36C2"/>
    <w:rPr>
      <w:rFonts w:ascii="Symbol" w:hAnsi="Symbol"/>
    </w:rPr>
  </w:style>
  <w:style w:type="character" w:customStyle="1" w:styleId="WW8Num16z0">
    <w:name w:val="WW8Num16z0"/>
    <w:rsid w:val="005F36C2"/>
    <w:rPr>
      <w:rFonts w:ascii="Symbol" w:hAnsi="Symbol"/>
    </w:rPr>
  </w:style>
  <w:style w:type="character" w:customStyle="1" w:styleId="WW8Num17z0">
    <w:name w:val="WW8Num17z0"/>
    <w:rsid w:val="005F36C2"/>
    <w:rPr>
      <w:rFonts w:ascii="Symbol" w:hAnsi="Symbol"/>
    </w:rPr>
  </w:style>
  <w:style w:type="character" w:customStyle="1" w:styleId="WW8Num18z0">
    <w:name w:val="WW8Num18z0"/>
    <w:rsid w:val="005F36C2"/>
    <w:rPr>
      <w:rFonts w:ascii="Symbol" w:hAnsi="Symbol"/>
    </w:rPr>
  </w:style>
  <w:style w:type="character" w:customStyle="1" w:styleId="WW8Num19z0">
    <w:name w:val="WW8Num19z0"/>
    <w:rsid w:val="005F36C2"/>
    <w:rPr>
      <w:rFonts w:ascii="Arial" w:hAnsi="Arial"/>
    </w:rPr>
  </w:style>
  <w:style w:type="character" w:customStyle="1" w:styleId="WW8Num20z0">
    <w:name w:val="WW8Num20z0"/>
    <w:rsid w:val="005F36C2"/>
    <w:rPr>
      <w:rFonts w:ascii="Symbol" w:hAnsi="Symbol"/>
    </w:rPr>
  </w:style>
  <w:style w:type="character" w:customStyle="1" w:styleId="WW8Num21z0">
    <w:name w:val="WW8Num21z0"/>
    <w:rsid w:val="005F36C2"/>
    <w:rPr>
      <w:rFonts w:ascii="Symbol" w:hAnsi="Symbol"/>
    </w:rPr>
  </w:style>
  <w:style w:type="character" w:customStyle="1" w:styleId="WW8Num22z0">
    <w:name w:val="WW8Num22z0"/>
    <w:rsid w:val="005F36C2"/>
    <w:rPr>
      <w:rFonts w:ascii="Symbol" w:hAnsi="Symbol"/>
    </w:rPr>
  </w:style>
  <w:style w:type="character" w:customStyle="1" w:styleId="WW8Num24z0">
    <w:name w:val="WW8Num24z0"/>
    <w:rsid w:val="005F36C2"/>
    <w:rPr>
      <w:rFonts w:ascii="Symbol" w:hAnsi="Symbol"/>
      <w:color w:val="000000"/>
    </w:rPr>
  </w:style>
  <w:style w:type="character" w:customStyle="1" w:styleId="WW8Num25z0">
    <w:name w:val="WW8Num25z0"/>
    <w:rsid w:val="005F36C2"/>
    <w:rPr>
      <w:rFonts w:ascii="Symbol" w:hAnsi="Symbol"/>
    </w:rPr>
  </w:style>
  <w:style w:type="character" w:customStyle="1" w:styleId="WW8Num27z0">
    <w:name w:val="WW8Num27z0"/>
    <w:rsid w:val="005F36C2"/>
    <w:rPr>
      <w:rFonts w:ascii="Symbol" w:hAnsi="Symbol"/>
    </w:rPr>
  </w:style>
  <w:style w:type="character" w:customStyle="1" w:styleId="WW8Num28z0">
    <w:name w:val="WW8Num28z0"/>
    <w:rsid w:val="005F36C2"/>
    <w:rPr>
      <w:rFonts w:ascii="Symbol" w:hAnsi="Symbol"/>
    </w:rPr>
  </w:style>
  <w:style w:type="character" w:customStyle="1" w:styleId="WW8Num30z0">
    <w:name w:val="WW8Num30z0"/>
    <w:rsid w:val="005F36C2"/>
    <w:rPr>
      <w:rFonts w:ascii="Symbol" w:hAnsi="Symbol"/>
    </w:rPr>
  </w:style>
  <w:style w:type="character" w:customStyle="1" w:styleId="WW8Num31z0">
    <w:name w:val="WW8Num31z0"/>
    <w:rsid w:val="005F36C2"/>
    <w:rPr>
      <w:rFonts w:ascii="Symbol" w:hAnsi="Symbol"/>
    </w:rPr>
  </w:style>
  <w:style w:type="character" w:customStyle="1" w:styleId="WW8Num32z0">
    <w:name w:val="WW8Num32z0"/>
    <w:rsid w:val="005F36C2"/>
    <w:rPr>
      <w:rFonts w:ascii="Symbol" w:hAnsi="Symbol"/>
    </w:rPr>
  </w:style>
  <w:style w:type="character" w:customStyle="1" w:styleId="WW8Num34z0">
    <w:name w:val="WW8Num34z0"/>
    <w:rsid w:val="005F36C2"/>
    <w:rPr>
      <w:rFonts w:ascii="Symbol" w:hAnsi="Symbol"/>
    </w:rPr>
  </w:style>
  <w:style w:type="character" w:customStyle="1" w:styleId="WW8Num35z0">
    <w:name w:val="WW8Num35z0"/>
    <w:rsid w:val="005F36C2"/>
    <w:rPr>
      <w:rFonts w:ascii="Symbol" w:hAnsi="Symbol"/>
    </w:rPr>
  </w:style>
  <w:style w:type="character" w:customStyle="1" w:styleId="WW8Num37z0">
    <w:name w:val="WW8Num37z0"/>
    <w:rsid w:val="005F36C2"/>
    <w:rPr>
      <w:rFonts w:ascii="Symbol" w:hAnsi="Symbol"/>
    </w:rPr>
  </w:style>
  <w:style w:type="character" w:customStyle="1" w:styleId="WW8Num38z0">
    <w:name w:val="WW8Num38z0"/>
    <w:rsid w:val="005F36C2"/>
    <w:rPr>
      <w:rFonts w:ascii="Symbol" w:hAnsi="Symbol"/>
    </w:rPr>
  </w:style>
  <w:style w:type="character" w:customStyle="1" w:styleId="WW8Num42z0">
    <w:name w:val="WW8Num42z0"/>
    <w:rsid w:val="005F36C2"/>
    <w:rPr>
      <w:rFonts w:ascii="Symbol" w:hAnsi="Symbol"/>
    </w:rPr>
  </w:style>
  <w:style w:type="character" w:customStyle="1" w:styleId="WW8Num44z0">
    <w:name w:val="WW8Num44z0"/>
    <w:rsid w:val="005F36C2"/>
    <w:rPr>
      <w:rFonts w:ascii="Symbol" w:hAnsi="Symbol"/>
    </w:rPr>
  </w:style>
  <w:style w:type="character" w:customStyle="1" w:styleId="WW8Num45z0">
    <w:name w:val="WW8Num45z0"/>
    <w:rsid w:val="005F36C2"/>
    <w:rPr>
      <w:rFonts w:ascii="Symbol" w:hAnsi="Symbol"/>
      <w:color w:val="000000"/>
    </w:rPr>
  </w:style>
  <w:style w:type="character" w:customStyle="1" w:styleId="WW8Num46z0">
    <w:name w:val="WW8Num46z0"/>
    <w:rsid w:val="005F36C2"/>
    <w:rPr>
      <w:rFonts w:ascii="Symbol" w:hAnsi="Symbol"/>
    </w:rPr>
  </w:style>
  <w:style w:type="character" w:customStyle="1" w:styleId="WW8Num47z0">
    <w:name w:val="WW8Num47z0"/>
    <w:rsid w:val="005F36C2"/>
    <w:rPr>
      <w:rFonts w:ascii="Symbol" w:hAnsi="Symbol"/>
      <w:color w:val="000000"/>
    </w:rPr>
  </w:style>
  <w:style w:type="character" w:customStyle="1" w:styleId="WW8Num48z0">
    <w:name w:val="WW8Num48z0"/>
    <w:rsid w:val="005F36C2"/>
    <w:rPr>
      <w:rFonts w:ascii="Symbol" w:hAnsi="Symbol"/>
    </w:rPr>
  </w:style>
  <w:style w:type="character" w:customStyle="1" w:styleId="WW8Num50z0">
    <w:name w:val="WW8Num50z0"/>
    <w:rsid w:val="005F36C2"/>
    <w:rPr>
      <w:rFonts w:ascii="Symbol" w:hAnsi="Symbol"/>
      <w:caps w:val="0"/>
      <w:smallCaps w:val="0"/>
      <w:strike w:val="0"/>
      <w:vanish w:val="0"/>
      <w:color w:val="000000"/>
      <w:position w:val="0"/>
      <w:sz w:val="24"/>
      <w:vertAlign w:val="baseline"/>
    </w:rPr>
  </w:style>
  <w:style w:type="character" w:customStyle="1" w:styleId="WW8Num52z0">
    <w:name w:val="WW8Num52z0"/>
    <w:rsid w:val="005F36C2"/>
    <w:rPr>
      <w:rFonts w:ascii="Arial" w:hAnsi="Arial"/>
    </w:rPr>
  </w:style>
  <w:style w:type="character" w:customStyle="1" w:styleId="WW8Num53z0">
    <w:name w:val="WW8Num53z0"/>
    <w:rsid w:val="005F36C2"/>
    <w:rPr>
      <w:rFonts w:ascii="Symbol" w:hAnsi="Symbol"/>
    </w:rPr>
  </w:style>
  <w:style w:type="character" w:customStyle="1" w:styleId="WW8Num55z0">
    <w:name w:val="WW8Num55z0"/>
    <w:rsid w:val="005F36C2"/>
    <w:rPr>
      <w:rFonts w:ascii="Symbol" w:hAnsi="Symbol"/>
    </w:rPr>
  </w:style>
  <w:style w:type="character" w:customStyle="1" w:styleId="WW8Num57z0">
    <w:name w:val="WW8Num57z0"/>
    <w:rsid w:val="005F36C2"/>
    <w:rPr>
      <w:rFonts w:ascii="Arial" w:eastAsia="Times New Roman" w:hAnsi="Arial" w:cs="Arial"/>
    </w:rPr>
  </w:style>
  <w:style w:type="character" w:customStyle="1" w:styleId="WW8Num61z0">
    <w:name w:val="WW8Num61z0"/>
    <w:rsid w:val="005F36C2"/>
    <w:rPr>
      <w:rFonts w:ascii="Symbol" w:hAnsi="Symbol"/>
    </w:rPr>
  </w:style>
  <w:style w:type="character" w:customStyle="1" w:styleId="Absatz-Standardschriftart">
    <w:name w:val="Absatz-Standardschriftart"/>
    <w:basedOn w:val="a0"/>
    <w:rsid w:val="005F36C2"/>
  </w:style>
  <w:style w:type="character" w:customStyle="1" w:styleId="WW8Num13z1">
    <w:name w:val="WW8Num13z1"/>
    <w:rsid w:val="005F36C2"/>
    <w:rPr>
      <w:rFonts w:ascii="Courier New" w:hAnsi="Courier New"/>
    </w:rPr>
  </w:style>
  <w:style w:type="character" w:customStyle="1" w:styleId="WW8Num13z2">
    <w:name w:val="WW8Num13z2"/>
    <w:rsid w:val="005F36C2"/>
    <w:rPr>
      <w:rFonts w:ascii="Wingdings" w:hAnsi="Wingdings"/>
    </w:rPr>
  </w:style>
  <w:style w:type="character" w:customStyle="1" w:styleId="WW8Num14z1">
    <w:name w:val="WW8Num14z1"/>
    <w:rsid w:val="005F36C2"/>
    <w:rPr>
      <w:rFonts w:ascii="Courier New" w:hAnsi="Courier New" w:cs="Courier New"/>
    </w:rPr>
  </w:style>
  <w:style w:type="character" w:customStyle="1" w:styleId="WW8Num14z2">
    <w:name w:val="WW8Num14z2"/>
    <w:rsid w:val="005F36C2"/>
    <w:rPr>
      <w:rFonts w:ascii="Wingdings" w:hAnsi="Wingdings"/>
    </w:rPr>
  </w:style>
  <w:style w:type="character" w:customStyle="1" w:styleId="WW8Num15z1">
    <w:name w:val="WW8Num15z1"/>
    <w:rsid w:val="005F36C2"/>
    <w:rPr>
      <w:rFonts w:ascii="Courier New" w:hAnsi="Courier New" w:cs="Courier New"/>
    </w:rPr>
  </w:style>
  <w:style w:type="character" w:customStyle="1" w:styleId="WW8Num15z2">
    <w:name w:val="WW8Num15z2"/>
    <w:rsid w:val="005F36C2"/>
    <w:rPr>
      <w:rFonts w:ascii="Wingdings" w:hAnsi="Wingdings"/>
    </w:rPr>
  </w:style>
  <w:style w:type="character" w:customStyle="1" w:styleId="WW8Num16z1">
    <w:name w:val="WW8Num16z1"/>
    <w:rsid w:val="005F36C2"/>
    <w:rPr>
      <w:rFonts w:ascii="Courier New" w:hAnsi="Courier New" w:cs="Courier New"/>
    </w:rPr>
  </w:style>
  <w:style w:type="character" w:customStyle="1" w:styleId="WW8Num16z2">
    <w:name w:val="WW8Num16z2"/>
    <w:rsid w:val="005F36C2"/>
    <w:rPr>
      <w:rFonts w:ascii="Wingdings" w:hAnsi="Wingdings"/>
    </w:rPr>
  </w:style>
  <w:style w:type="character" w:customStyle="1" w:styleId="WW8Num17z1">
    <w:name w:val="WW8Num17z1"/>
    <w:rsid w:val="005F36C2"/>
    <w:rPr>
      <w:rFonts w:ascii="Courier New" w:hAnsi="Courier New" w:cs="Courier New"/>
    </w:rPr>
  </w:style>
  <w:style w:type="character" w:customStyle="1" w:styleId="WW8Num17z2">
    <w:name w:val="WW8Num17z2"/>
    <w:rsid w:val="005F36C2"/>
    <w:rPr>
      <w:rFonts w:ascii="Wingdings" w:hAnsi="Wingdings"/>
    </w:rPr>
  </w:style>
  <w:style w:type="character" w:customStyle="1" w:styleId="WW8Num18z1">
    <w:name w:val="WW8Num18z1"/>
    <w:rsid w:val="005F36C2"/>
    <w:rPr>
      <w:rFonts w:ascii="Courier New" w:hAnsi="Courier New" w:cs="Courier New"/>
    </w:rPr>
  </w:style>
  <w:style w:type="character" w:customStyle="1" w:styleId="WW8Num18z2">
    <w:name w:val="WW8Num18z2"/>
    <w:rsid w:val="005F36C2"/>
    <w:rPr>
      <w:rFonts w:ascii="Wingdings" w:hAnsi="Wingdings"/>
    </w:rPr>
  </w:style>
  <w:style w:type="character" w:customStyle="1" w:styleId="WW8Num19z1">
    <w:name w:val="WW8Num19z1"/>
    <w:rsid w:val="005F36C2"/>
    <w:rPr>
      <w:rFonts w:ascii="Courier New" w:hAnsi="Courier New" w:cs="Courier New"/>
    </w:rPr>
  </w:style>
  <w:style w:type="character" w:customStyle="1" w:styleId="WW8Num19z2">
    <w:name w:val="WW8Num19z2"/>
    <w:rsid w:val="005F36C2"/>
    <w:rPr>
      <w:rFonts w:ascii="Wingdings" w:hAnsi="Wingdings"/>
    </w:rPr>
  </w:style>
  <w:style w:type="character" w:customStyle="1" w:styleId="WW8Num19z3">
    <w:name w:val="WW8Num19z3"/>
    <w:rsid w:val="005F36C2"/>
    <w:rPr>
      <w:rFonts w:ascii="Symbol" w:hAnsi="Symbol"/>
    </w:rPr>
  </w:style>
  <w:style w:type="character" w:customStyle="1" w:styleId="WW8Num20z1">
    <w:name w:val="WW8Num20z1"/>
    <w:rsid w:val="005F36C2"/>
    <w:rPr>
      <w:rFonts w:ascii="Courier New" w:hAnsi="Courier New"/>
    </w:rPr>
  </w:style>
  <w:style w:type="character" w:customStyle="1" w:styleId="WW8Num20z2">
    <w:name w:val="WW8Num20z2"/>
    <w:rsid w:val="005F36C2"/>
    <w:rPr>
      <w:rFonts w:ascii="Wingdings" w:hAnsi="Wingdings"/>
    </w:rPr>
  </w:style>
  <w:style w:type="character" w:customStyle="1" w:styleId="WW8Num21z1">
    <w:name w:val="WW8Num21z1"/>
    <w:rsid w:val="005F36C2"/>
    <w:rPr>
      <w:rFonts w:ascii="Courier New" w:hAnsi="Courier New" w:cs="Courier New"/>
    </w:rPr>
  </w:style>
  <w:style w:type="character" w:customStyle="1" w:styleId="WW8Num21z2">
    <w:name w:val="WW8Num21z2"/>
    <w:rsid w:val="005F36C2"/>
    <w:rPr>
      <w:rFonts w:ascii="Wingdings" w:hAnsi="Wingdings"/>
    </w:rPr>
  </w:style>
  <w:style w:type="character" w:customStyle="1" w:styleId="WW8Num22z1">
    <w:name w:val="WW8Num22z1"/>
    <w:rsid w:val="005F36C2"/>
    <w:rPr>
      <w:rFonts w:ascii="Courier New" w:hAnsi="Courier New"/>
    </w:rPr>
  </w:style>
  <w:style w:type="character" w:customStyle="1" w:styleId="WW8Num22z2">
    <w:name w:val="WW8Num22z2"/>
    <w:rsid w:val="005F36C2"/>
    <w:rPr>
      <w:rFonts w:ascii="Wingdings" w:hAnsi="Wingdings"/>
    </w:rPr>
  </w:style>
  <w:style w:type="character" w:customStyle="1" w:styleId="WW8Num23z0">
    <w:name w:val="WW8Num23z0"/>
    <w:rsid w:val="005F36C2"/>
    <w:rPr>
      <w:rFonts w:ascii="Wingdings" w:hAnsi="Wingdings"/>
    </w:rPr>
  </w:style>
  <w:style w:type="character" w:customStyle="1" w:styleId="WW8Num23z1">
    <w:name w:val="WW8Num23z1"/>
    <w:rsid w:val="005F36C2"/>
    <w:rPr>
      <w:rFonts w:ascii="Courier New" w:hAnsi="Courier New"/>
    </w:rPr>
  </w:style>
  <w:style w:type="character" w:customStyle="1" w:styleId="WW8Num23z2">
    <w:name w:val="WW8Num23z2"/>
    <w:rsid w:val="005F36C2"/>
    <w:rPr>
      <w:rFonts w:ascii="Wingdings" w:hAnsi="Wingdings"/>
    </w:rPr>
  </w:style>
  <w:style w:type="character" w:customStyle="1" w:styleId="WW8Num24z1">
    <w:name w:val="WW8Num24z1"/>
    <w:rsid w:val="005F36C2"/>
    <w:rPr>
      <w:rFonts w:ascii="Courier New" w:hAnsi="Courier New" w:cs="Courier New"/>
    </w:rPr>
  </w:style>
  <w:style w:type="character" w:customStyle="1" w:styleId="WW8Num24z2">
    <w:name w:val="WW8Num24z2"/>
    <w:rsid w:val="005F36C2"/>
    <w:rPr>
      <w:rFonts w:ascii="Wingdings" w:hAnsi="Wingdings"/>
    </w:rPr>
  </w:style>
  <w:style w:type="character" w:customStyle="1" w:styleId="WW8Num24z3">
    <w:name w:val="WW8Num24z3"/>
    <w:rsid w:val="005F36C2"/>
    <w:rPr>
      <w:rFonts w:ascii="Symbol" w:hAnsi="Symbol"/>
    </w:rPr>
  </w:style>
  <w:style w:type="character" w:customStyle="1" w:styleId="WW8Num26z0">
    <w:name w:val="WW8Num26z0"/>
    <w:rsid w:val="005F36C2"/>
    <w:rPr>
      <w:rFonts w:ascii="Symbol" w:hAnsi="Symbol"/>
    </w:rPr>
  </w:style>
  <w:style w:type="character" w:customStyle="1" w:styleId="WW8Num26z1">
    <w:name w:val="WW8Num26z1"/>
    <w:rsid w:val="005F36C2"/>
    <w:rPr>
      <w:rFonts w:ascii="Courier New" w:hAnsi="Courier New" w:cs="Courier New"/>
    </w:rPr>
  </w:style>
  <w:style w:type="character" w:customStyle="1" w:styleId="WW8Num26z2">
    <w:name w:val="WW8Num26z2"/>
    <w:rsid w:val="005F36C2"/>
    <w:rPr>
      <w:rFonts w:ascii="Wingdings" w:hAnsi="Wingdings"/>
    </w:rPr>
  </w:style>
  <w:style w:type="character" w:customStyle="1" w:styleId="WW8Num27z1">
    <w:name w:val="WW8Num27z1"/>
    <w:rsid w:val="005F36C2"/>
    <w:rPr>
      <w:rFonts w:ascii="Courier New" w:hAnsi="Courier New"/>
    </w:rPr>
  </w:style>
  <w:style w:type="character" w:customStyle="1" w:styleId="WW8Num27z2">
    <w:name w:val="WW8Num27z2"/>
    <w:rsid w:val="005F36C2"/>
    <w:rPr>
      <w:rFonts w:ascii="Wingdings" w:hAnsi="Wingdings"/>
    </w:rPr>
  </w:style>
  <w:style w:type="character" w:customStyle="1" w:styleId="WW8Num29z0">
    <w:name w:val="WW8Num29z0"/>
    <w:rsid w:val="005F36C2"/>
    <w:rPr>
      <w:rFonts w:ascii="Times New Roman" w:hAnsi="Times New Roman"/>
    </w:rPr>
  </w:style>
  <w:style w:type="character" w:customStyle="1" w:styleId="WW8Num30z1">
    <w:name w:val="WW8Num30z1"/>
    <w:rsid w:val="005F36C2"/>
    <w:rPr>
      <w:rFonts w:ascii="Courier New" w:hAnsi="Courier New" w:cs="Courier New"/>
    </w:rPr>
  </w:style>
  <w:style w:type="character" w:customStyle="1" w:styleId="WW8Num30z2">
    <w:name w:val="WW8Num30z2"/>
    <w:rsid w:val="005F36C2"/>
    <w:rPr>
      <w:rFonts w:ascii="Wingdings" w:hAnsi="Wingdings"/>
    </w:rPr>
  </w:style>
  <w:style w:type="character" w:customStyle="1" w:styleId="WW8Num32z1">
    <w:name w:val="WW8Num32z1"/>
    <w:rsid w:val="005F36C2"/>
    <w:rPr>
      <w:rFonts w:ascii="Courier New" w:hAnsi="Courier New"/>
    </w:rPr>
  </w:style>
  <w:style w:type="character" w:customStyle="1" w:styleId="WW8Num32z2">
    <w:name w:val="WW8Num32z2"/>
    <w:rsid w:val="005F36C2"/>
    <w:rPr>
      <w:rFonts w:ascii="Wingdings" w:hAnsi="Wingdings"/>
    </w:rPr>
  </w:style>
  <w:style w:type="character" w:customStyle="1" w:styleId="WW8Num33z0">
    <w:name w:val="WW8Num33z0"/>
    <w:rsid w:val="005F36C2"/>
    <w:rPr>
      <w:rFonts w:ascii="Symbol" w:hAnsi="Symbol"/>
    </w:rPr>
  </w:style>
  <w:style w:type="character" w:customStyle="1" w:styleId="WW8Num33z1">
    <w:name w:val="WW8Num33z1"/>
    <w:rsid w:val="005F36C2"/>
    <w:rPr>
      <w:rFonts w:ascii="Courier New" w:hAnsi="Courier New"/>
    </w:rPr>
  </w:style>
  <w:style w:type="character" w:customStyle="1" w:styleId="WW8Num33z2">
    <w:name w:val="WW8Num33z2"/>
    <w:rsid w:val="005F36C2"/>
    <w:rPr>
      <w:rFonts w:ascii="Wingdings" w:hAnsi="Wingdings"/>
    </w:rPr>
  </w:style>
  <w:style w:type="character" w:customStyle="1" w:styleId="WW8Num34z1">
    <w:name w:val="WW8Num34z1"/>
    <w:rsid w:val="005F36C2"/>
    <w:rPr>
      <w:rFonts w:ascii="Courier New" w:hAnsi="Courier New" w:cs="Courier New"/>
    </w:rPr>
  </w:style>
  <w:style w:type="character" w:customStyle="1" w:styleId="WW8Num34z2">
    <w:name w:val="WW8Num34z2"/>
    <w:rsid w:val="005F36C2"/>
    <w:rPr>
      <w:rFonts w:ascii="Wingdings" w:hAnsi="Wingdings"/>
    </w:rPr>
  </w:style>
  <w:style w:type="character" w:customStyle="1" w:styleId="WW8Num36z0">
    <w:name w:val="WW8Num36z0"/>
    <w:rsid w:val="005F36C2"/>
    <w:rPr>
      <w:rFonts w:ascii="Symbol" w:hAnsi="Symbol"/>
    </w:rPr>
  </w:style>
  <w:style w:type="character" w:customStyle="1" w:styleId="WW8Num36z1">
    <w:name w:val="WW8Num36z1"/>
    <w:rsid w:val="005F36C2"/>
    <w:rPr>
      <w:rFonts w:ascii="Courier New" w:hAnsi="Courier New" w:cs="Courier New"/>
    </w:rPr>
  </w:style>
  <w:style w:type="character" w:customStyle="1" w:styleId="WW8Num36z2">
    <w:name w:val="WW8Num36z2"/>
    <w:rsid w:val="005F36C2"/>
    <w:rPr>
      <w:rFonts w:ascii="Wingdings" w:hAnsi="Wingdings"/>
    </w:rPr>
  </w:style>
  <w:style w:type="character" w:customStyle="1" w:styleId="WW8Num37z1">
    <w:name w:val="WW8Num37z1"/>
    <w:rsid w:val="005F36C2"/>
    <w:rPr>
      <w:rFonts w:ascii="Courier New" w:hAnsi="Courier New" w:cs="Courier New"/>
    </w:rPr>
  </w:style>
  <w:style w:type="character" w:customStyle="1" w:styleId="WW8Num37z2">
    <w:name w:val="WW8Num37z2"/>
    <w:rsid w:val="005F36C2"/>
    <w:rPr>
      <w:rFonts w:ascii="Wingdings" w:hAnsi="Wingdings"/>
    </w:rPr>
  </w:style>
  <w:style w:type="character" w:customStyle="1" w:styleId="WW8Num39z0">
    <w:name w:val="WW8Num39z0"/>
    <w:rsid w:val="005F36C2"/>
    <w:rPr>
      <w:rFonts w:ascii="Symbol" w:hAnsi="Symbol"/>
    </w:rPr>
  </w:style>
  <w:style w:type="character" w:customStyle="1" w:styleId="WW8Num39z1">
    <w:name w:val="WW8Num39z1"/>
    <w:rsid w:val="005F36C2"/>
    <w:rPr>
      <w:rFonts w:ascii="Courier New" w:hAnsi="Courier New" w:cs="Courier New"/>
    </w:rPr>
  </w:style>
  <w:style w:type="character" w:customStyle="1" w:styleId="WW8Num39z2">
    <w:name w:val="WW8Num39z2"/>
    <w:rsid w:val="005F36C2"/>
    <w:rPr>
      <w:rFonts w:ascii="Wingdings" w:hAnsi="Wingdings"/>
    </w:rPr>
  </w:style>
  <w:style w:type="character" w:customStyle="1" w:styleId="WW8Num40z0">
    <w:name w:val="WW8Num40z0"/>
    <w:rsid w:val="005F36C2"/>
    <w:rPr>
      <w:rFonts w:ascii="Symbol" w:hAnsi="Symbol"/>
    </w:rPr>
  </w:style>
  <w:style w:type="character" w:customStyle="1" w:styleId="WW8Num40z1">
    <w:name w:val="WW8Num40z1"/>
    <w:rsid w:val="005F36C2"/>
    <w:rPr>
      <w:rFonts w:ascii="Courier New" w:hAnsi="Courier New" w:cs="Courier New"/>
    </w:rPr>
  </w:style>
  <w:style w:type="character" w:customStyle="1" w:styleId="WW8Num40z2">
    <w:name w:val="WW8Num40z2"/>
    <w:rsid w:val="005F36C2"/>
    <w:rPr>
      <w:rFonts w:ascii="Wingdings" w:hAnsi="Wingdings"/>
    </w:rPr>
  </w:style>
  <w:style w:type="character" w:customStyle="1" w:styleId="WW8Num44z1">
    <w:name w:val="WW8Num44z1"/>
    <w:rsid w:val="005F36C2"/>
    <w:rPr>
      <w:rFonts w:ascii="Courier New" w:hAnsi="Courier New" w:cs="Courier New"/>
    </w:rPr>
  </w:style>
  <w:style w:type="character" w:customStyle="1" w:styleId="WW8Num44z2">
    <w:name w:val="WW8Num44z2"/>
    <w:rsid w:val="005F36C2"/>
    <w:rPr>
      <w:rFonts w:ascii="Wingdings" w:hAnsi="Wingdings"/>
    </w:rPr>
  </w:style>
  <w:style w:type="character" w:customStyle="1" w:styleId="WW8Num46z1">
    <w:name w:val="WW8Num46z1"/>
    <w:rsid w:val="005F36C2"/>
    <w:rPr>
      <w:rFonts w:ascii="Courier New" w:hAnsi="Courier New" w:cs="Courier New"/>
    </w:rPr>
  </w:style>
  <w:style w:type="character" w:customStyle="1" w:styleId="WW8Num46z2">
    <w:name w:val="WW8Num46z2"/>
    <w:rsid w:val="005F36C2"/>
    <w:rPr>
      <w:rFonts w:ascii="Wingdings" w:hAnsi="Wingdings"/>
    </w:rPr>
  </w:style>
  <w:style w:type="character" w:customStyle="1" w:styleId="WW8Num47z1">
    <w:name w:val="WW8Num47z1"/>
    <w:rsid w:val="005F36C2"/>
    <w:rPr>
      <w:rFonts w:ascii="Courier New" w:hAnsi="Courier New" w:cs="Courier New"/>
    </w:rPr>
  </w:style>
  <w:style w:type="character" w:customStyle="1" w:styleId="WW8Num47z2">
    <w:name w:val="WW8Num47z2"/>
    <w:rsid w:val="005F36C2"/>
    <w:rPr>
      <w:rFonts w:ascii="Wingdings" w:hAnsi="Wingdings"/>
    </w:rPr>
  </w:style>
  <w:style w:type="character" w:customStyle="1" w:styleId="WW8Num47z3">
    <w:name w:val="WW8Num47z3"/>
    <w:rsid w:val="005F36C2"/>
    <w:rPr>
      <w:rFonts w:ascii="Symbol" w:hAnsi="Symbol"/>
    </w:rPr>
  </w:style>
  <w:style w:type="character" w:customStyle="1" w:styleId="WW8Num48z1">
    <w:name w:val="WW8Num48z1"/>
    <w:rsid w:val="005F36C2"/>
    <w:rPr>
      <w:rFonts w:ascii="Courier New" w:hAnsi="Courier New" w:cs="Courier New"/>
    </w:rPr>
  </w:style>
  <w:style w:type="character" w:customStyle="1" w:styleId="WW8Num48z2">
    <w:name w:val="WW8Num48z2"/>
    <w:rsid w:val="005F36C2"/>
    <w:rPr>
      <w:rFonts w:ascii="Wingdings" w:hAnsi="Wingdings"/>
    </w:rPr>
  </w:style>
  <w:style w:type="character" w:customStyle="1" w:styleId="WW8Num49z0">
    <w:name w:val="WW8Num49z0"/>
    <w:rsid w:val="005F36C2"/>
    <w:rPr>
      <w:rFonts w:ascii="Symbol" w:hAnsi="Symbol"/>
    </w:rPr>
  </w:style>
  <w:style w:type="character" w:customStyle="1" w:styleId="WW8Num49z1">
    <w:name w:val="WW8Num49z1"/>
    <w:rsid w:val="005F36C2"/>
    <w:rPr>
      <w:rFonts w:ascii="Courier New" w:hAnsi="Courier New"/>
    </w:rPr>
  </w:style>
  <w:style w:type="character" w:customStyle="1" w:styleId="WW8Num49z2">
    <w:name w:val="WW8Num49z2"/>
    <w:rsid w:val="005F36C2"/>
    <w:rPr>
      <w:rFonts w:ascii="Wingdings" w:hAnsi="Wingdings"/>
    </w:rPr>
  </w:style>
  <w:style w:type="character" w:customStyle="1" w:styleId="WW8Num50z1">
    <w:name w:val="WW8Num50z1"/>
    <w:rsid w:val="005F36C2"/>
    <w:rPr>
      <w:rFonts w:ascii="Courier New" w:hAnsi="Courier New"/>
    </w:rPr>
  </w:style>
  <w:style w:type="character" w:customStyle="1" w:styleId="WW8Num50z2">
    <w:name w:val="WW8Num50z2"/>
    <w:rsid w:val="005F36C2"/>
    <w:rPr>
      <w:rFonts w:ascii="Wingdings" w:hAnsi="Wingdings"/>
    </w:rPr>
  </w:style>
  <w:style w:type="character" w:customStyle="1" w:styleId="WW8Num50z3">
    <w:name w:val="WW8Num50z3"/>
    <w:rsid w:val="005F36C2"/>
    <w:rPr>
      <w:rFonts w:ascii="Symbol" w:hAnsi="Symbol"/>
    </w:rPr>
  </w:style>
  <w:style w:type="character" w:customStyle="1" w:styleId="WW8Num52z1">
    <w:name w:val="WW8Num52z1"/>
    <w:rsid w:val="005F36C2"/>
    <w:rPr>
      <w:rFonts w:ascii="Courier New" w:hAnsi="Courier New" w:cs="Courier New"/>
    </w:rPr>
  </w:style>
  <w:style w:type="character" w:customStyle="1" w:styleId="WW8Num52z2">
    <w:name w:val="WW8Num52z2"/>
    <w:rsid w:val="005F36C2"/>
    <w:rPr>
      <w:rFonts w:ascii="Wingdings" w:hAnsi="Wingdings"/>
    </w:rPr>
  </w:style>
  <w:style w:type="character" w:customStyle="1" w:styleId="WW8Num52z3">
    <w:name w:val="WW8Num52z3"/>
    <w:rsid w:val="005F36C2"/>
    <w:rPr>
      <w:rFonts w:ascii="Symbol" w:hAnsi="Symbol"/>
    </w:rPr>
  </w:style>
  <w:style w:type="character" w:customStyle="1" w:styleId="WW8Num54z0">
    <w:name w:val="WW8Num54z0"/>
    <w:rsid w:val="005F36C2"/>
    <w:rPr>
      <w:rFonts w:ascii="Symbol" w:hAnsi="Symbol"/>
    </w:rPr>
  </w:style>
  <w:style w:type="character" w:customStyle="1" w:styleId="WW8Num54z1">
    <w:name w:val="WW8Num54z1"/>
    <w:rsid w:val="005F36C2"/>
    <w:rPr>
      <w:rFonts w:ascii="Courier New" w:hAnsi="Courier New"/>
    </w:rPr>
  </w:style>
  <w:style w:type="character" w:customStyle="1" w:styleId="WW8Num54z2">
    <w:name w:val="WW8Num54z2"/>
    <w:rsid w:val="005F36C2"/>
    <w:rPr>
      <w:rFonts w:ascii="Wingdings" w:hAnsi="Wingdings"/>
    </w:rPr>
  </w:style>
  <w:style w:type="character" w:customStyle="1" w:styleId="WW8Num55z1">
    <w:name w:val="WW8Num55z1"/>
    <w:rsid w:val="005F36C2"/>
    <w:rPr>
      <w:rFonts w:ascii="Courier New" w:hAnsi="Courier New" w:cs="Courier New"/>
    </w:rPr>
  </w:style>
  <w:style w:type="character" w:customStyle="1" w:styleId="WW8Num55z2">
    <w:name w:val="WW8Num55z2"/>
    <w:rsid w:val="005F36C2"/>
    <w:rPr>
      <w:rFonts w:ascii="Wingdings" w:hAnsi="Wingdings"/>
    </w:rPr>
  </w:style>
  <w:style w:type="character" w:customStyle="1" w:styleId="WW8Num59z0">
    <w:name w:val="WW8Num59z0"/>
    <w:rsid w:val="005F36C2"/>
    <w:rPr>
      <w:rFonts w:ascii="Symbol" w:hAnsi="Symbol"/>
      <w:caps w:val="0"/>
      <w:smallCaps w:val="0"/>
      <w:strike w:val="0"/>
      <w:vanish w:val="0"/>
      <w:color w:val="000000"/>
      <w:position w:val="0"/>
      <w:sz w:val="24"/>
      <w:vertAlign w:val="baseline"/>
    </w:rPr>
  </w:style>
  <w:style w:type="character" w:customStyle="1" w:styleId="WW8Num59z1">
    <w:name w:val="WW8Num59z1"/>
    <w:rsid w:val="005F36C2"/>
    <w:rPr>
      <w:rFonts w:ascii="Courier New" w:hAnsi="Courier New"/>
    </w:rPr>
  </w:style>
  <w:style w:type="character" w:customStyle="1" w:styleId="WW8Num59z2">
    <w:name w:val="WW8Num59z2"/>
    <w:rsid w:val="005F36C2"/>
    <w:rPr>
      <w:rFonts w:ascii="Wingdings" w:hAnsi="Wingdings"/>
    </w:rPr>
  </w:style>
  <w:style w:type="character" w:customStyle="1" w:styleId="WW8Num59z3">
    <w:name w:val="WW8Num59z3"/>
    <w:rsid w:val="005F36C2"/>
    <w:rPr>
      <w:rFonts w:ascii="Symbol" w:hAnsi="Symbol"/>
    </w:rPr>
  </w:style>
  <w:style w:type="character" w:customStyle="1" w:styleId="WW8Num63z1">
    <w:name w:val="WW8Num63z1"/>
    <w:rsid w:val="005F36C2"/>
    <w:rPr>
      <w:rFonts w:ascii="Symbol" w:hAnsi="Symbol"/>
    </w:rPr>
  </w:style>
  <w:style w:type="character" w:customStyle="1" w:styleId="WW8Num64z0">
    <w:name w:val="WW8Num64z0"/>
    <w:rsid w:val="005F36C2"/>
    <w:rPr>
      <w:rFonts w:ascii="Symbol" w:hAnsi="Symbol"/>
    </w:rPr>
  </w:style>
  <w:style w:type="character" w:customStyle="1" w:styleId="WW8Num64z1">
    <w:name w:val="WW8Num64z1"/>
    <w:rsid w:val="005F36C2"/>
    <w:rPr>
      <w:rFonts w:ascii="Courier New" w:hAnsi="Courier New" w:cs="Courier New"/>
    </w:rPr>
  </w:style>
  <w:style w:type="character" w:customStyle="1" w:styleId="WW8Num64z2">
    <w:name w:val="WW8Num64z2"/>
    <w:rsid w:val="005F36C2"/>
    <w:rPr>
      <w:rFonts w:ascii="Wingdings" w:hAnsi="Wingdings"/>
    </w:rPr>
  </w:style>
  <w:style w:type="character" w:customStyle="1" w:styleId="1f1">
    <w:name w:val="Основной шрифт абзаца1"/>
    <w:basedOn w:val="a0"/>
    <w:rsid w:val="005F36C2"/>
  </w:style>
  <w:style w:type="character" w:customStyle="1" w:styleId="38">
    <w:name w:val="Основной текст 3 Знак"/>
    <w:link w:val="39"/>
    <w:rsid w:val="005F36C2"/>
    <w:rPr>
      <w:rFonts w:ascii="Arial" w:hAnsi="Arial" w:cs="Arial"/>
      <w:sz w:val="16"/>
      <w:szCs w:val="24"/>
    </w:rPr>
  </w:style>
  <w:style w:type="character" w:customStyle="1" w:styleId="affff1">
    <w:name w:val="Символ сноски"/>
    <w:rsid w:val="005F36C2"/>
    <w:rPr>
      <w:position w:val="-2"/>
      <w:vertAlign w:val="superscript"/>
    </w:rPr>
  </w:style>
  <w:style w:type="character" w:customStyle="1" w:styleId="affff2">
    <w:name w:val="Стиль заключения Знак Знак"/>
    <w:rsid w:val="005F36C2"/>
    <w:rPr>
      <w:sz w:val="28"/>
      <w:szCs w:val="28"/>
    </w:rPr>
  </w:style>
  <w:style w:type="character" w:customStyle="1" w:styleId="WW8Num2z0">
    <w:name w:val="WW8Num2z0"/>
    <w:rsid w:val="005F36C2"/>
    <w:rPr>
      <w:rFonts w:ascii="Times New Roman" w:eastAsia="Times New Roman" w:hAnsi="Times New Roman" w:cs="Times New Roman"/>
    </w:rPr>
  </w:style>
  <w:style w:type="character" w:customStyle="1" w:styleId="affff3">
    <w:name w:val="!Простой текст! Знак Знак Знак Знак Знак"/>
    <w:rsid w:val="005F36C2"/>
    <w:rPr>
      <w:sz w:val="24"/>
      <w:szCs w:val="24"/>
    </w:rPr>
  </w:style>
  <w:style w:type="character" w:customStyle="1" w:styleId="affff4">
    <w:name w:val="ВерИндекс"/>
    <w:rsid w:val="005F36C2"/>
    <w:rPr>
      <w:position w:val="-2"/>
      <w:vertAlign w:val="superscript"/>
    </w:rPr>
  </w:style>
  <w:style w:type="character" w:customStyle="1" w:styleId="affff5">
    <w:name w:val="Текст Знак"/>
    <w:link w:val="affff6"/>
    <w:rsid w:val="005F36C2"/>
    <w:rPr>
      <w:rFonts w:ascii="Courier New" w:hAnsi="Courier New" w:cs="Courier New"/>
    </w:rPr>
  </w:style>
  <w:style w:type="character" w:customStyle="1" w:styleId="1f2">
    <w:name w:val="Верхний колонтитул Знак1"/>
    <w:aliases w:val="ВерхКолонтитул Знак"/>
    <w:rsid w:val="005F36C2"/>
    <w:rPr>
      <w:rFonts w:ascii="Arial" w:hAnsi="Arial" w:cs="Arial"/>
      <w:noProof w:val="0"/>
      <w:sz w:val="24"/>
      <w:szCs w:val="16"/>
      <w:lang w:val="ru-RU" w:eastAsia="ar-SA" w:bidi="ar-SA"/>
    </w:rPr>
  </w:style>
  <w:style w:type="character" w:customStyle="1" w:styleId="1f3">
    <w:name w:val="Нижний колонтитул Знак1"/>
    <w:rsid w:val="005F36C2"/>
    <w:rPr>
      <w:rFonts w:ascii="Arial" w:hAnsi="Arial" w:cs="Arial"/>
      <w:noProof w:val="0"/>
      <w:sz w:val="24"/>
      <w:szCs w:val="16"/>
      <w:lang w:val="ru-RU" w:eastAsia="ar-SA" w:bidi="ar-SA"/>
    </w:rPr>
  </w:style>
  <w:style w:type="character" w:customStyle="1" w:styleId="1f4">
    <w:name w:val="Основной текст с отступом Знак1"/>
    <w:rsid w:val="005F36C2"/>
    <w:rPr>
      <w:rFonts w:ascii="Arial" w:hAnsi="Arial" w:cs="Arial"/>
      <w:noProof w:val="0"/>
      <w:color w:val="FF0000"/>
      <w:sz w:val="24"/>
      <w:szCs w:val="16"/>
      <w:lang w:val="ru-RU" w:eastAsia="ar-SA" w:bidi="ar-SA"/>
    </w:rPr>
  </w:style>
  <w:style w:type="character" w:customStyle="1" w:styleId="1f5">
    <w:name w:val="Текст выноски Знак1"/>
    <w:rsid w:val="005F36C2"/>
    <w:rPr>
      <w:rFonts w:ascii="Tahoma" w:hAnsi="Tahoma" w:cs="Tahoma"/>
      <w:noProof w:val="0"/>
      <w:sz w:val="16"/>
      <w:szCs w:val="16"/>
      <w:lang w:val="ru-RU" w:eastAsia="ar-SA" w:bidi="ar-SA"/>
    </w:rPr>
  </w:style>
  <w:style w:type="character" w:customStyle="1" w:styleId="HTML1">
    <w:name w:val="Стандартный HTML Знак1"/>
    <w:rsid w:val="005F36C2"/>
    <w:rPr>
      <w:rFonts w:ascii="Courier New" w:hAnsi="Courier New" w:cs="Arial"/>
      <w:noProof w:val="0"/>
      <w:color w:val="000000"/>
      <w:szCs w:val="16"/>
      <w:lang w:val="ru-RU" w:eastAsia="ar-SA" w:bidi="ar-SA"/>
    </w:rPr>
  </w:style>
  <w:style w:type="character" w:customStyle="1" w:styleId="affff7">
    <w:name w:val="Стиль пункта схемы Знак"/>
    <w:rsid w:val="005F36C2"/>
    <w:rPr>
      <w:rFonts w:ascii="Arial" w:hAnsi="Arial" w:cs="Arial"/>
      <w:noProof w:val="0"/>
      <w:sz w:val="28"/>
      <w:szCs w:val="28"/>
      <w:lang w:val="ru-RU" w:eastAsia="ar-SA" w:bidi="ar-SA"/>
    </w:rPr>
  </w:style>
  <w:style w:type="character" w:customStyle="1" w:styleId="1f6">
    <w:name w:val="Текст сноски Знак1"/>
    <w:aliases w:val="Table_Footnote_last Знак Знак1,Table_Footnote_last Знак Знак Знак,Table_Footnote_last Знак1"/>
    <w:rsid w:val="005F36C2"/>
    <w:rPr>
      <w:rFonts w:ascii="Arial" w:hAnsi="Arial" w:cs="Arial"/>
      <w:noProof w:val="0"/>
      <w:lang w:val="ru-RU" w:eastAsia="ar-SA" w:bidi="ar-SA"/>
    </w:rPr>
  </w:style>
  <w:style w:type="character" w:customStyle="1" w:styleId="213">
    <w:name w:val="Основной текст 2 Знак1"/>
    <w:rsid w:val="005F36C2"/>
    <w:rPr>
      <w:rFonts w:ascii="Arial" w:hAnsi="Arial" w:cs="Arial"/>
      <w:noProof w:val="0"/>
      <w:sz w:val="24"/>
      <w:szCs w:val="16"/>
      <w:lang w:val="ru-RU" w:eastAsia="ar-SA" w:bidi="ar-SA"/>
    </w:rPr>
  </w:style>
  <w:style w:type="character" w:customStyle="1" w:styleId="214">
    <w:name w:val="Основной текст с отступом 2 Знак1"/>
    <w:rsid w:val="005F36C2"/>
    <w:rPr>
      <w:rFonts w:ascii="Arial" w:hAnsi="Arial" w:cs="Arial"/>
      <w:noProof w:val="0"/>
      <w:sz w:val="24"/>
      <w:szCs w:val="16"/>
      <w:lang w:val="ru-RU" w:eastAsia="ar-SA" w:bidi="ar-SA"/>
    </w:rPr>
  </w:style>
  <w:style w:type="character" w:customStyle="1" w:styleId="312">
    <w:name w:val="Основной текст с отступом 3 Знак1"/>
    <w:rsid w:val="005F36C2"/>
    <w:rPr>
      <w:rFonts w:ascii="Arial" w:hAnsi="Arial" w:cs="Arial"/>
      <w:noProof w:val="0"/>
      <w:sz w:val="16"/>
      <w:szCs w:val="16"/>
      <w:lang w:val="ru-RU" w:eastAsia="ar-SA" w:bidi="ar-SA"/>
    </w:rPr>
  </w:style>
  <w:style w:type="character" w:customStyle="1" w:styleId="affff8">
    <w:name w:val="№табл Знак"/>
    <w:rsid w:val="005F36C2"/>
    <w:rPr>
      <w:rFonts w:ascii="Arial" w:eastAsia="Times New Roman" w:hAnsi="Arial" w:cs="Arial"/>
      <w:noProof w:val="0"/>
      <w:color w:val="000000"/>
      <w:sz w:val="24"/>
      <w:szCs w:val="22"/>
      <w:lang w:val="ru-RU" w:eastAsia="ar-SA" w:bidi="ar-SA"/>
    </w:rPr>
  </w:style>
  <w:style w:type="character" w:customStyle="1" w:styleId="affff9">
    <w:name w:val="Формула Знак"/>
    <w:rsid w:val="005F36C2"/>
    <w:rPr>
      <w:rFonts w:ascii="Arial" w:hAnsi="Arial" w:cs="Arial"/>
      <w:noProof w:val="0"/>
      <w:sz w:val="28"/>
      <w:szCs w:val="28"/>
      <w:lang w:val="en-US" w:eastAsia="ar-SA" w:bidi="ar-SA"/>
    </w:rPr>
  </w:style>
  <w:style w:type="character" w:customStyle="1" w:styleId="affffa">
    <w:name w:val="Ячейка таблицы Знак"/>
    <w:rsid w:val="005F36C2"/>
    <w:rPr>
      <w:rFonts w:ascii="Arial" w:eastAsia="Times New Roman" w:hAnsi="Arial" w:cs="Arial"/>
      <w:noProof w:val="0"/>
      <w:sz w:val="24"/>
      <w:szCs w:val="32"/>
      <w:lang w:val="ru-RU" w:eastAsia="ar-SA" w:bidi="ar-SA"/>
    </w:rPr>
  </w:style>
  <w:style w:type="character" w:styleId="affffb">
    <w:name w:val="page number"/>
    <w:basedOn w:val="a0"/>
    <w:rsid w:val="005F36C2"/>
  </w:style>
  <w:style w:type="character" w:customStyle="1" w:styleId="highlight">
    <w:name w:val="highlight"/>
    <w:basedOn w:val="a0"/>
    <w:rsid w:val="005F36C2"/>
  </w:style>
  <w:style w:type="character" w:styleId="affffc">
    <w:name w:val="footnote reference"/>
    <w:uiPriority w:val="99"/>
    <w:rsid w:val="005F36C2"/>
    <w:rPr>
      <w:position w:val="-2"/>
      <w:vertAlign w:val="superscript"/>
    </w:rPr>
  </w:style>
  <w:style w:type="paragraph" w:customStyle="1" w:styleId="230">
    <w:name w:val="Основной текст 23"/>
    <w:basedOn w:val="a"/>
    <w:rsid w:val="005F36C2"/>
    <w:pPr>
      <w:ind w:firstLine="545"/>
      <w:jc w:val="both"/>
    </w:pPr>
    <w:rPr>
      <w:sz w:val="28"/>
      <w:szCs w:val="20"/>
      <w:lang w:eastAsia="ru-RU"/>
    </w:rPr>
  </w:style>
  <w:style w:type="character" w:customStyle="1" w:styleId="afff2">
    <w:name w:val="Основной стиль Знак"/>
    <w:link w:val="afff1"/>
    <w:rsid w:val="005F36C2"/>
    <w:rPr>
      <w:rFonts w:ascii="Arial" w:eastAsia="Times New Roman" w:hAnsi="Arial" w:cs="Arial"/>
      <w:color w:val="000000"/>
      <w:sz w:val="24"/>
      <w:szCs w:val="28"/>
      <w:lang w:eastAsia="ar-SA"/>
    </w:rPr>
  </w:style>
  <w:style w:type="character" w:styleId="affffd">
    <w:name w:val="FollowedHyperlink"/>
    <w:uiPriority w:val="99"/>
    <w:semiHidden/>
    <w:unhideWhenUsed/>
    <w:rsid w:val="005F36C2"/>
    <w:rPr>
      <w:color w:val="800080"/>
      <w:u w:val="single"/>
    </w:rPr>
  </w:style>
  <w:style w:type="paragraph" w:customStyle="1" w:styleId="161">
    <w:name w:val="стиль161"/>
    <w:basedOn w:val="a"/>
    <w:rsid w:val="005F36C2"/>
    <w:pPr>
      <w:spacing w:after="240" w:line="270" w:lineRule="atLeast"/>
      <w:ind w:left="300" w:right="300"/>
    </w:pPr>
    <w:rPr>
      <w:rFonts w:ascii="Arial" w:hAnsi="Arial" w:cs="Arial"/>
      <w:sz w:val="21"/>
      <w:szCs w:val="21"/>
      <w:lang w:eastAsia="ru-RU"/>
    </w:rPr>
  </w:style>
  <w:style w:type="character" w:customStyle="1" w:styleId="251">
    <w:name w:val="стиль251"/>
    <w:rsid w:val="005F36C2"/>
    <w:rPr>
      <w:rFonts w:ascii="Verdana" w:hAnsi="Verdana" w:hint="default"/>
      <w:b w:val="0"/>
      <w:bCs w:val="0"/>
      <w:sz w:val="18"/>
      <w:szCs w:val="18"/>
    </w:rPr>
  </w:style>
  <w:style w:type="paragraph" w:customStyle="1" w:styleId="-">
    <w:name w:val="Таблица - текст основной"/>
    <w:basedOn w:val="af0"/>
    <w:link w:val="-0"/>
    <w:rsid w:val="00AF2A4D"/>
    <w:pPr>
      <w:contextualSpacing/>
    </w:pPr>
    <w:rPr>
      <w:rFonts w:ascii="Arial" w:hAnsi="Arial"/>
      <w:lang w:eastAsia="ar-SA"/>
    </w:rPr>
  </w:style>
  <w:style w:type="character" w:customStyle="1" w:styleId="-0">
    <w:name w:val="Таблица - текст основной Знак"/>
    <w:link w:val="-"/>
    <w:rsid w:val="00AF2A4D"/>
    <w:rPr>
      <w:rFonts w:ascii="Arial" w:eastAsia="Times New Roman" w:hAnsi="Arial" w:cs="Arial"/>
      <w:lang w:eastAsia="ar-SA"/>
    </w:rPr>
  </w:style>
  <w:style w:type="paragraph" w:customStyle="1" w:styleId="-1">
    <w:name w:val="Таблица - шапка"/>
    <w:basedOn w:val="a"/>
    <w:rsid w:val="00AF2A4D"/>
    <w:pPr>
      <w:spacing w:before="60" w:after="60"/>
      <w:jc w:val="center"/>
    </w:pPr>
    <w:rPr>
      <w:rFonts w:ascii="Arial" w:hAnsi="Arial" w:cs="Arial"/>
      <w:b/>
      <w:sz w:val="20"/>
      <w:szCs w:val="20"/>
      <w:lang w:eastAsia="ar-SA"/>
    </w:rPr>
  </w:style>
  <w:style w:type="paragraph" w:customStyle="1" w:styleId="-2">
    <w:name w:val="Таблица - текст выделенный"/>
    <w:basedOn w:val="af0"/>
    <w:link w:val="-3"/>
    <w:qFormat/>
    <w:rsid w:val="00AF2A4D"/>
    <w:pPr>
      <w:spacing w:before="120" w:after="120"/>
      <w:jc w:val="both"/>
    </w:pPr>
    <w:rPr>
      <w:rFonts w:ascii="Arial" w:hAnsi="Arial"/>
      <w:b/>
    </w:rPr>
  </w:style>
  <w:style w:type="character" w:customStyle="1" w:styleId="-3">
    <w:name w:val="Таблица - текст выделенный Знак"/>
    <w:link w:val="-2"/>
    <w:rsid w:val="00AF2A4D"/>
    <w:rPr>
      <w:rFonts w:ascii="Arial" w:eastAsia="Times New Roman" w:hAnsi="Arial" w:cs="Arial"/>
      <w:b/>
    </w:rPr>
  </w:style>
  <w:style w:type="paragraph" w:customStyle="1" w:styleId="1f7">
    <w:name w:val="Список маркированный 1"/>
    <w:basedOn w:val="a"/>
    <w:link w:val="1f8"/>
    <w:qFormat/>
    <w:rsid w:val="00AF2A4D"/>
    <w:pPr>
      <w:tabs>
        <w:tab w:val="left" w:pos="1276"/>
      </w:tabs>
      <w:spacing w:line="360" w:lineRule="auto"/>
      <w:ind w:left="720" w:hanging="360"/>
      <w:jc w:val="both"/>
    </w:pPr>
  </w:style>
  <w:style w:type="character" w:customStyle="1" w:styleId="1f8">
    <w:name w:val="Список маркированный 1 Знак"/>
    <w:link w:val="1f7"/>
    <w:rsid w:val="00AF2A4D"/>
    <w:rPr>
      <w:rFonts w:ascii="Times New Roman" w:eastAsia="Times New Roman" w:hAnsi="Times New Roman"/>
      <w:sz w:val="24"/>
      <w:szCs w:val="24"/>
    </w:rPr>
  </w:style>
  <w:style w:type="paragraph" w:customStyle="1" w:styleId="1f9">
    <w:name w:val="1Тема"/>
    <w:basedOn w:val="a"/>
    <w:rsid w:val="00AF2A4D"/>
    <w:pPr>
      <w:spacing w:after="120"/>
    </w:pPr>
    <w:rPr>
      <w:rFonts w:ascii="Georgia" w:hAnsi="Georgia" w:cs="Georgia"/>
      <w:b/>
      <w:bCs/>
      <w:lang w:eastAsia="ru-RU"/>
    </w:rPr>
  </w:style>
  <w:style w:type="paragraph" w:customStyle="1" w:styleId="S">
    <w:name w:val="S_Обычный"/>
    <w:basedOn w:val="a"/>
    <w:link w:val="S0"/>
    <w:qFormat/>
    <w:rsid w:val="001A7467"/>
    <w:pPr>
      <w:ind w:firstLine="709"/>
      <w:jc w:val="both"/>
    </w:pPr>
  </w:style>
  <w:style w:type="character" w:customStyle="1" w:styleId="S0">
    <w:name w:val="S_Обычный Знак"/>
    <w:link w:val="S"/>
    <w:rsid w:val="001A7467"/>
    <w:rPr>
      <w:rFonts w:ascii="Times New Roman" w:eastAsia="Times New Roman" w:hAnsi="Times New Roman"/>
      <w:sz w:val="24"/>
      <w:szCs w:val="24"/>
    </w:rPr>
  </w:style>
  <w:style w:type="character" w:styleId="affffe">
    <w:name w:val="Book Title"/>
    <w:uiPriority w:val="33"/>
    <w:qFormat/>
    <w:rsid w:val="00552B40"/>
    <w:rPr>
      <w:b/>
      <w:bCs/>
      <w:smallCaps/>
      <w:spacing w:val="5"/>
    </w:rPr>
  </w:style>
  <w:style w:type="numbering" w:customStyle="1" w:styleId="1fa">
    <w:name w:val="Нет списка1"/>
    <w:next w:val="a2"/>
    <w:semiHidden/>
    <w:rsid w:val="00552B40"/>
  </w:style>
  <w:style w:type="paragraph" w:customStyle="1" w:styleId="afffff">
    <w:name w:val="_Обычный"/>
    <w:basedOn w:val="a"/>
    <w:link w:val="afffff0"/>
    <w:uiPriority w:val="99"/>
    <w:qFormat/>
    <w:rsid w:val="00552B40"/>
    <w:pPr>
      <w:spacing w:line="360" w:lineRule="auto"/>
      <w:ind w:firstLine="709"/>
      <w:jc w:val="both"/>
    </w:pPr>
    <w:rPr>
      <w:iCs/>
      <w:sz w:val="26"/>
      <w:szCs w:val="26"/>
    </w:rPr>
  </w:style>
  <w:style w:type="character" w:customStyle="1" w:styleId="afffff0">
    <w:name w:val="_Обычный Знак"/>
    <w:link w:val="afffff"/>
    <w:uiPriority w:val="99"/>
    <w:rsid w:val="00552B40"/>
    <w:rPr>
      <w:rFonts w:ascii="Times New Roman" w:eastAsia="Calibri" w:hAnsi="Times New Roman"/>
      <w:iCs/>
      <w:sz w:val="26"/>
      <w:szCs w:val="26"/>
      <w:lang w:eastAsia="en-US"/>
    </w:rPr>
  </w:style>
  <w:style w:type="character" w:customStyle="1" w:styleId="MSGENFONTSTYLENAMETEMPLATEROLENUMBERMSGENFONTSTYLENAMEBYROLETEXT6Exact">
    <w:name w:val="MSG_EN_FONT_STYLE_NAME_TEMPLATE_ROLE_NUMBER MSG_EN_FONT_STYLE_NAME_BY_ROLE_TEXT 6 Exact"/>
    <w:link w:val="MSGENFONTSTYLENAMETEMPLATEROLENUMBERMSGENFONTSTYLENAMEBYROLETEXT6"/>
    <w:rsid w:val="00552B40"/>
    <w:rPr>
      <w:rFonts w:ascii="Arial" w:eastAsia="Arial" w:hAnsi="Arial" w:cs="Arial"/>
      <w:b/>
      <w:bCs/>
      <w:sz w:val="21"/>
      <w:szCs w:val="21"/>
      <w:shd w:val="clear" w:color="auto" w:fill="FFFFFF"/>
    </w:rPr>
  </w:style>
  <w:style w:type="character" w:customStyle="1" w:styleId="MSGENFONTSTYLENAMETEMPLATEROLELEVELMSGENFONTSTYLENAMEBYROLEHEADING1Exact">
    <w:name w:val="MSG_EN_FONT_STYLE_NAME_TEMPLATE_ROLE_LEVEL MSG_EN_FONT_STYLE_NAME_BY_ROLE_HEADING 1 Exact"/>
    <w:link w:val="MSGENFONTSTYLENAMETEMPLATEROLELEVELMSGENFONTSTYLENAMEBYROLEHEADING1"/>
    <w:rsid w:val="00552B40"/>
    <w:rPr>
      <w:rFonts w:ascii="Arial" w:eastAsia="Arial" w:hAnsi="Arial" w:cs="Arial"/>
      <w:b/>
      <w:bCs/>
      <w:sz w:val="48"/>
      <w:szCs w:val="48"/>
      <w:shd w:val="clear" w:color="auto" w:fill="FFFFFF"/>
    </w:rPr>
  </w:style>
  <w:style w:type="paragraph" w:customStyle="1" w:styleId="MSGENFONTSTYLENAMETEMPLATEROLENUMBERMSGENFONTSTYLENAMEBYROLETEXT6">
    <w:name w:val="MSG_EN_FONT_STYLE_NAME_TEMPLATE_ROLE_NUMBER MSG_EN_FONT_STYLE_NAME_BY_ROLE_TEXT 6"/>
    <w:basedOn w:val="a"/>
    <w:link w:val="MSGENFONTSTYLENAMETEMPLATEROLENUMBERMSGENFONTSTYLENAMEBYROLETEXT6Exact"/>
    <w:rsid w:val="00552B40"/>
    <w:pPr>
      <w:widowControl w:val="0"/>
      <w:shd w:val="clear" w:color="auto" w:fill="FFFFFF"/>
      <w:spacing w:line="234" w:lineRule="exact"/>
      <w:jc w:val="right"/>
    </w:pPr>
    <w:rPr>
      <w:rFonts w:ascii="Arial" w:eastAsia="Arial" w:hAnsi="Arial"/>
      <w:b/>
      <w:bCs/>
      <w:sz w:val="21"/>
      <w:szCs w:val="21"/>
    </w:rPr>
  </w:style>
  <w:style w:type="paragraph" w:customStyle="1" w:styleId="MSGENFONTSTYLENAMETEMPLATEROLELEVELMSGENFONTSTYLENAMEBYROLEHEADING1">
    <w:name w:val="MSG_EN_FONT_STYLE_NAME_TEMPLATE_ROLE_LEVEL MSG_EN_FONT_STYLE_NAME_BY_ROLE_HEADING 1"/>
    <w:basedOn w:val="a"/>
    <w:link w:val="MSGENFONTSTYLENAMETEMPLATEROLELEVELMSGENFONTSTYLENAMEBYROLEHEADING1Exact"/>
    <w:rsid w:val="00552B40"/>
    <w:pPr>
      <w:widowControl w:val="0"/>
      <w:shd w:val="clear" w:color="auto" w:fill="FFFFFF"/>
      <w:spacing w:before="320" w:line="536" w:lineRule="exact"/>
      <w:outlineLvl w:val="0"/>
    </w:pPr>
    <w:rPr>
      <w:rFonts w:ascii="Arial" w:eastAsia="Arial" w:hAnsi="Arial"/>
      <w:b/>
      <w:bCs/>
      <w:sz w:val="48"/>
      <w:szCs w:val="48"/>
    </w:rPr>
  </w:style>
  <w:style w:type="character" w:customStyle="1" w:styleId="afffff1">
    <w:name w:val="Основной текст_"/>
    <w:link w:val="63"/>
    <w:locked/>
    <w:rsid w:val="00552B40"/>
    <w:rPr>
      <w:sz w:val="26"/>
      <w:szCs w:val="26"/>
      <w:shd w:val="clear" w:color="auto" w:fill="FFFFFF"/>
    </w:rPr>
  </w:style>
  <w:style w:type="paragraph" w:customStyle="1" w:styleId="63">
    <w:name w:val="Основной текст6"/>
    <w:basedOn w:val="a"/>
    <w:link w:val="afffff1"/>
    <w:rsid w:val="00552B40"/>
    <w:pPr>
      <w:widowControl w:val="0"/>
      <w:shd w:val="clear" w:color="auto" w:fill="FFFFFF"/>
      <w:spacing w:before="480" w:after="480" w:line="240" w:lineRule="atLeast"/>
      <w:ind w:hanging="540"/>
    </w:pPr>
    <w:rPr>
      <w:sz w:val="26"/>
      <w:szCs w:val="26"/>
    </w:rPr>
  </w:style>
  <w:style w:type="character" w:customStyle="1" w:styleId="MSGENFONTSTYLENAMETEMPLATEROLENUMBERMSGENFONTSTYLENAMEBYROLETEXT2">
    <w:name w:val="MSG_EN_FONT_STYLE_NAME_TEMPLATE_ROLE_NUMBER MSG_EN_FONT_STYLE_NAME_BY_ROLE_TEXT 2_"/>
    <w:link w:val="MSGENFONTSTYLENAMETEMPLATEROLENUMBERMSGENFONTSTYLENAMEBYROLETEXT20"/>
    <w:rsid w:val="00552B40"/>
    <w:rPr>
      <w:sz w:val="26"/>
      <w:szCs w:val="26"/>
      <w:shd w:val="clear" w:color="auto" w:fill="FFFFFF"/>
    </w:rPr>
  </w:style>
  <w:style w:type="paragraph" w:customStyle="1" w:styleId="MSGENFONTSTYLENAMETEMPLATEROLENUMBERMSGENFONTSTYLENAMEBYROLETEXT20">
    <w:name w:val="MSG_EN_FONT_STYLE_NAME_TEMPLATE_ROLE_NUMBER MSG_EN_FONT_STYLE_NAME_BY_ROLE_TEXT 2"/>
    <w:basedOn w:val="a"/>
    <w:link w:val="MSGENFONTSTYLENAMETEMPLATEROLENUMBERMSGENFONTSTYLENAMEBYROLETEXT2"/>
    <w:rsid w:val="00552B40"/>
    <w:pPr>
      <w:widowControl w:val="0"/>
      <w:shd w:val="clear" w:color="auto" w:fill="FFFFFF"/>
      <w:spacing w:line="442" w:lineRule="exact"/>
      <w:ind w:hanging="2020"/>
      <w:jc w:val="right"/>
    </w:pPr>
    <w:rPr>
      <w:sz w:val="26"/>
      <w:szCs w:val="26"/>
    </w:rPr>
  </w:style>
  <w:style w:type="character" w:customStyle="1" w:styleId="MSGENFONTSTYLENAMETEMPLATEROLENUMBERMSGENFONTSTYLENAMEBYROLETEXT37">
    <w:name w:val="MSG_EN_FONT_STYLE_NAME_TEMPLATE_ROLE_NUMBER MSG_EN_FONT_STYLE_NAME_BY_ROLE_TEXT 37_"/>
    <w:rsid w:val="00552B40"/>
    <w:rPr>
      <w:b/>
      <w:bCs/>
      <w:i w:val="0"/>
      <w:iCs w:val="0"/>
      <w:smallCaps w:val="0"/>
      <w:strike w:val="0"/>
      <w:sz w:val="20"/>
      <w:szCs w:val="20"/>
      <w:u w:val="none"/>
    </w:rPr>
  </w:style>
  <w:style w:type="character" w:customStyle="1" w:styleId="MSGENFONTSTYLENAMETEMPLATEROLENUMBERMSGENFONTSTYLENAMEBYROLETEXT370">
    <w:name w:val="MSG_EN_FONT_STYLE_NAME_TEMPLATE_ROLE_NUMBER MSG_EN_FONT_STYLE_NAME_BY_ROLE_TEXT 37"/>
    <w:basedOn w:val="MSGENFONTSTYLENAMETEMPLATEROLENUMBERMSGENFONTSTYLENAMEBYROLETEXT37"/>
    <w:rsid w:val="00552B40"/>
    <w:rPr>
      <w:b/>
      <w:bCs/>
      <w:i w:val="0"/>
      <w:iCs w:val="0"/>
      <w:smallCaps w:val="0"/>
      <w:strike w:val="0"/>
      <w:sz w:val="20"/>
      <w:szCs w:val="20"/>
      <w:u w:val="none"/>
    </w:rPr>
  </w:style>
  <w:style w:type="character" w:customStyle="1" w:styleId="MSGENFONTSTYLENAMETEMPLATEROLENUMBERMSGENFONTSTYLENAMEBYROLETEXT63Exact">
    <w:name w:val="MSG_EN_FONT_STYLE_NAME_TEMPLATE_ROLE_NUMBER MSG_EN_FONT_STYLE_NAME_BY_ROLE_TEXT 63 Exact"/>
    <w:rsid w:val="00552B40"/>
    <w:rPr>
      <w:color w:val="707070"/>
      <w:sz w:val="17"/>
      <w:szCs w:val="17"/>
      <w:shd w:val="clear" w:color="auto" w:fill="FFFFFF"/>
    </w:rPr>
  </w:style>
  <w:style w:type="character" w:customStyle="1" w:styleId="MSGENFONTSTYLENAMETEMPLATEROLENUMBERMSGENFONTSTYLENAMEBYROLETEXT63">
    <w:name w:val="MSG_EN_FONT_STYLE_NAME_TEMPLATE_ROLE_NUMBER MSG_EN_FONT_STYLE_NAME_BY_ROLE_TEXT 63_"/>
    <w:link w:val="MSGENFONTSTYLENAMETEMPLATEROLENUMBERMSGENFONTSTYLENAMEBYROLETEXT630"/>
    <w:rsid w:val="00552B40"/>
    <w:rPr>
      <w:sz w:val="17"/>
      <w:szCs w:val="17"/>
      <w:shd w:val="clear" w:color="auto" w:fill="FFFFFF"/>
    </w:rPr>
  </w:style>
  <w:style w:type="paragraph" w:customStyle="1" w:styleId="MSGENFONTSTYLENAMETEMPLATEROLENUMBERMSGENFONTSTYLENAMEBYROLETEXT630">
    <w:name w:val="MSG_EN_FONT_STYLE_NAME_TEMPLATE_ROLE_NUMBER MSG_EN_FONT_STYLE_NAME_BY_ROLE_TEXT 63"/>
    <w:basedOn w:val="a"/>
    <w:link w:val="MSGENFONTSTYLENAMETEMPLATEROLENUMBERMSGENFONTSTYLENAMEBYROLETEXT63"/>
    <w:rsid w:val="00552B40"/>
    <w:pPr>
      <w:widowControl w:val="0"/>
      <w:shd w:val="clear" w:color="auto" w:fill="FFFFFF"/>
      <w:spacing w:before="140" w:after="140" w:line="188" w:lineRule="exact"/>
    </w:pPr>
    <w:rPr>
      <w:sz w:val="17"/>
      <w:szCs w:val="17"/>
    </w:rPr>
  </w:style>
  <w:style w:type="table" w:customStyle="1" w:styleId="92">
    <w:name w:val="Сетка таблицы9"/>
    <w:basedOn w:val="a1"/>
    <w:next w:val="a6"/>
    <w:uiPriority w:val="59"/>
    <w:rsid w:val="00552B40"/>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
    <w:name w:val="Сетка таблицы10"/>
    <w:basedOn w:val="a1"/>
    <w:next w:val="a6"/>
    <w:uiPriority w:val="59"/>
    <w:rsid w:val="00552B40"/>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b">
    <w:name w:val="Основной текст2"/>
    <w:uiPriority w:val="99"/>
    <w:rsid w:val="00552B40"/>
    <w:rPr>
      <w:rFonts w:ascii="Times New Roman" w:hAnsi="Times New Roman"/>
      <w:color w:val="000000"/>
      <w:spacing w:val="0"/>
      <w:w w:val="100"/>
      <w:position w:val="0"/>
      <w:sz w:val="26"/>
      <w:szCs w:val="26"/>
      <w:shd w:val="clear" w:color="auto" w:fill="FFFFFF"/>
      <w:lang w:val="ru-RU" w:eastAsia="ru-RU"/>
    </w:rPr>
  </w:style>
  <w:style w:type="numbering" w:customStyle="1" w:styleId="2c">
    <w:name w:val="Нет списка2"/>
    <w:next w:val="a2"/>
    <w:uiPriority w:val="99"/>
    <w:semiHidden/>
    <w:unhideWhenUsed/>
    <w:rsid w:val="00552B40"/>
  </w:style>
  <w:style w:type="numbering" w:customStyle="1" w:styleId="111">
    <w:name w:val="Нет списка11"/>
    <w:next w:val="a2"/>
    <w:uiPriority w:val="99"/>
    <w:semiHidden/>
    <w:unhideWhenUsed/>
    <w:rsid w:val="00552B40"/>
  </w:style>
  <w:style w:type="paragraph" w:customStyle="1" w:styleId="FR1">
    <w:name w:val="FR1"/>
    <w:rsid w:val="00552B40"/>
    <w:pPr>
      <w:widowControl w:val="0"/>
      <w:spacing w:before="360" w:after="200" w:line="300" w:lineRule="auto"/>
      <w:ind w:left="2360" w:right="2200" w:firstLine="709"/>
      <w:jc w:val="center"/>
    </w:pPr>
    <w:rPr>
      <w:rFonts w:ascii="Arial" w:eastAsia="Times New Roman" w:hAnsi="Arial"/>
      <w:b/>
      <w:snapToGrid w:val="0"/>
      <w:sz w:val="32"/>
      <w:szCs w:val="22"/>
    </w:rPr>
  </w:style>
  <w:style w:type="paragraph" w:customStyle="1" w:styleId="FR2">
    <w:name w:val="FR2"/>
    <w:rsid w:val="00552B40"/>
    <w:pPr>
      <w:widowControl w:val="0"/>
      <w:spacing w:after="200" w:line="276" w:lineRule="auto"/>
      <w:ind w:firstLine="709"/>
      <w:jc w:val="both"/>
    </w:pPr>
    <w:rPr>
      <w:rFonts w:ascii="Arial" w:eastAsia="Times New Roman" w:hAnsi="Arial"/>
      <w:snapToGrid w:val="0"/>
      <w:sz w:val="22"/>
      <w:szCs w:val="22"/>
    </w:rPr>
  </w:style>
  <w:style w:type="paragraph" w:customStyle="1" w:styleId="ConsTitle">
    <w:name w:val="ConsTitle"/>
    <w:rsid w:val="00552B40"/>
    <w:pPr>
      <w:widowControl w:val="0"/>
      <w:autoSpaceDE w:val="0"/>
      <w:autoSpaceDN w:val="0"/>
      <w:adjustRightInd w:val="0"/>
      <w:spacing w:after="200" w:line="276" w:lineRule="auto"/>
      <w:ind w:right="19772" w:firstLine="709"/>
      <w:jc w:val="both"/>
    </w:pPr>
    <w:rPr>
      <w:rFonts w:ascii="Arial" w:eastAsia="Times New Roman" w:hAnsi="Arial" w:cs="Arial"/>
      <w:b/>
      <w:bCs/>
      <w:sz w:val="22"/>
      <w:szCs w:val="22"/>
    </w:rPr>
  </w:style>
  <w:style w:type="paragraph" w:customStyle="1" w:styleId="ConsPlusDocList">
    <w:name w:val="ConsPlusDocList"/>
    <w:rsid w:val="00552B40"/>
    <w:pPr>
      <w:widowControl w:val="0"/>
      <w:autoSpaceDE w:val="0"/>
      <w:autoSpaceDN w:val="0"/>
      <w:adjustRightInd w:val="0"/>
      <w:spacing w:after="200" w:line="276" w:lineRule="auto"/>
      <w:ind w:firstLine="709"/>
      <w:jc w:val="both"/>
    </w:pPr>
    <w:rPr>
      <w:rFonts w:ascii="Courier New" w:eastAsia="Times New Roman" w:hAnsi="Courier New" w:cs="Courier New"/>
      <w:sz w:val="22"/>
      <w:szCs w:val="22"/>
    </w:rPr>
  </w:style>
  <w:style w:type="paragraph" w:customStyle="1" w:styleId="article">
    <w:name w:val="article"/>
    <w:basedOn w:val="a"/>
    <w:rsid w:val="00552B40"/>
    <w:pPr>
      <w:spacing w:before="100" w:beforeAutospacing="1" w:after="100" w:afterAutospacing="1"/>
      <w:ind w:firstLine="709"/>
      <w:jc w:val="both"/>
    </w:pPr>
    <w:rPr>
      <w:rFonts w:ascii="Verdana" w:hAnsi="Verdana" w:cs="Tahoma"/>
      <w:color w:val="003366"/>
      <w:sz w:val="16"/>
      <w:szCs w:val="16"/>
      <w:lang w:val="en-US" w:bidi="en-US"/>
    </w:rPr>
  </w:style>
  <w:style w:type="paragraph" w:styleId="39">
    <w:name w:val="Body Text 3"/>
    <w:basedOn w:val="a"/>
    <w:link w:val="38"/>
    <w:rsid w:val="00552B40"/>
    <w:pPr>
      <w:spacing w:after="120"/>
      <w:ind w:firstLine="709"/>
      <w:jc w:val="both"/>
    </w:pPr>
    <w:rPr>
      <w:rFonts w:ascii="Arial" w:hAnsi="Arial"/>
      <w:sz w:val="16"/>
    </w:rPr>
  </w:style>
  <w:style w:type="character" w:customStyle="1" w:styleId="313">
    <w:name w:val="Основной текст 3 Знак1"/>
    <w:uiPriority w:val="99"/>
    <w:semiHidden/>
    <w:rsid w:val="00552B40"/>
    <w:rPr>
      <w:sz w:val="16"/>
      <w:szCs w:val="16"/>
      <w:lang w:eastAsia="en-US"/>
    </w:rPr>
  </w:style>
  <w:style w:type="table" w:customStyle="1" w:styleId="112">
    <w:name w:val="Сетка таблицы11"/>
    <w:basedOn w:val="a1"/>
    <w:next w:val="a6"/>
    <w:uiPriority w:val="59"/>
    <w:rsid w:val="00552B40"/>
    <w:pPr>
      <w:ind w:firstLine="709"/>
      <w:jc w:val="both"/>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ff2">
    <w:name w:val="Intense Emphasis"/>
    <w:uiPriority w:val="21"/>
    <w:qFormat/>
    <w:rsid w:val="00552B40"/>
    <w:rPr>
      <w:b/>
      <w:i/>
      <w:sz w:val="24"/>
      <w:szCs w:val="24"/>
      <w:u w:val="single"/>
    </w:rPr>
  </w:style>
  <w:style w:type="character" w:styleId="afffff3">
    <w:name w:val="Subtle Reference"/>
    <w:uiPriority w:val="31"/>
    <w:qFormat/>
    <w:rsid w:val="00552B40"/>
    <w:rPr>
      <w:sz w:val="24"/>
      <w:szCs w:val="24"/>
      <w:u w:val="single"/>
    </w:rPr>
  </w:style>
  <w:style w:type="character" w:styleId="afffff4">
    <w:name w:val="Intense Reference"/>
    <w:uiPriority w:val="32"/>
    <w:qFormat/>
    <w:rsid w:val="00552B40"/>
    <w:rPr>
      <w:b/>
      <w:sz w:val="24"/>
      <w:u w:val="single"/>
    </w:rPr>
  </w:style>
  <w:style w:type="paragraph" w:customStyle="1" w:styleId="afffff5">
    <w:name w:val="Таблица_Лев"/>
    <w:basedOn w:val="a"/>
    <w:rsid w:val="00552B40"/>
    <w:pPr>
      <w:spacing w:after="120"/>
      <w:ind w:firstLine="709"/>
      <w:jc w:val="both"/>
    </w:pPr>
    <w:rPr>
      <w:sz w:val="20"/>
      <w:szCs w:val="20"/>
      <w:lang w:eastAsia="ru-RU"/>
    </w:rPr>
  </w:style>
  <w:style w:type="character" w:customStyle="1" w:styleId="afffff6">
    <w:name w:val="Текст_Обычный"/>
    <w:uiPriority w:val="1"/>
    <w:qFormat/>
    <w:rsid w:val="00552B40"/>
    <w:rPr>
      <w:b w:val="0"/>
      <w:bCs w:val="0"/>
    </w:rPr>
  </w:style>
  <w:style w:type="paragraph" w:styleId="2d">
    <w:name w:val="List 2"/>
    <w:basedOn w:val="a"/>
    <w:rsid w:val="00552B40"/>
    <w:pPr>
      <w:ind w:left="566" w:hanging="283"/>
      <w:jc w:val="both"/>
    </w:pPr>
    <w:rPr>
      <w:szCs w:val="20"/>
      <w:lang w:eastAsia="ru-RU"/>
    </w:rPr>
  </w:style>
  <w:style w:type="character" w:customStyle="1" w:styleId="1fb">
    <w:name w:val="Текст примечания Знак1"/>
    <w:uiPriority w:val="99"/>
    <w:semiHidden/>
    <w:rsid w:val="00552B40"/>
    <w:rPr>
      <w:color w:val="000000"/>
      <w:sz w:val="20"/>
      <w:szCs w:val="20"/>
    </w:rPr>
  </w:style>
  <w:style w:type="character" w:customStyle="1" w:styleId="1fc">
    <w:name w:val="Схема документа Знак1"/>
    <w:uiPriority w:val="99"/>
    <w:semiHidden/>
    <w:rsid w:val="00552B40"/>
    <w:rPr>
      <w:rFonts w:ascii="Tahoma" w:hAnsi="Tahoma" w:cs="Tahoma"/>
      <w:sz w:val="16"/>
      <w:szCs w:val="16"/>
    </w:rPr>
  </w:style>
  <w:style w:type="paragraph" w:styleId="affff6">
    <w:name w:val="Plain Text"/>
    <w:basedOn w:val="a"/>
    <w:link w:val="affff5"/>
    <w:semiHidden/>
    <w:unhideWhenUsed/>
    <w:rsid w:val="00552B40"/>
    <w:pPr>
      <w:ind w:firstLine="709"/>
      <w:jc w:val="center"/>
    </w:pPr>
    <w:rPr>
      <w:rFonts w:ascii="Courier New" w:hAnsi="Courier New"/>
      <w:sz w:val="20"/>
      <w:szCs w:val="20"/>
    </w:rPr>
  </w:style>
  <w:style w:type="character" w:customStyle="1" w:styleId="1fd">
    <w:name w:val="Текст Знак1"/>
    <w:uiPriority w:val="99"/>
    <w:semiHidden/>
    <w:rsid w:val="00552B40"/>
    <w:rPr>
      <w:rFonts w:ascii="Courier New" w:hAnsi="Courier New" w:cs="Courier New"/>
      <w:lang w:eastAsia="en-US"/>
    </w:rPr>
  </w:style>
  <w:style w:type="paragraph" w:customStyle="1" w:styleId="xl73">
    <w:name w:val="xl73"/>
    <w:basedOn w:val="a"/>
    <w:rsid w:val="00552B40"/>
    <w:pPr>
      <w:spacing w:before="100" w:beforeAutospacing="1" w:after="100" w:afterAutospacing="1"/>
      <w:ind w:firstLine="709"/>
      <w:jc w:val="both"/>
    </w:pPr>
    <w:rPr>
      <w:lang w:eastAsia="ru-RU"/>
    </w:rPr>
  </w:style>
  <w:style w:type="paragraph" w:customStyle="1" w:styleId="xl74">
    <w:name w:val="xl74"/>
    <w:basedOn w:val="a"/>
    <w:rsid w:val="00552B40"/>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both"/>
      <w:textAlignment w:val="top"/>
    </w:pPr>
    <w:rPr>
      <w:lang w:eastAsia="ru-RU"/>
    </w:rPr>
  </w:style>
  <w:style w:type="paragraph" w:customStyle="1" w:styleId="xl75">
    <w:name w:val="xl75"/>
    <w:basedOn w:val="a"/>
    <w:rsid w:val="00552B40"/>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center"/>
      <w:textAlignment w:val="top"/>
    </w:pPr>
    <w:rPr>
      <w:b/>
      <w:bCs/>
      <w:lang w:eastAsia="ru-RU"/>
    </w:rPr>
  </w:style>
  <w:style w:type="paragraph" w:customStyle="1" w:styleId="xl76">
    <w:name w:val="xl76"/>
    <w:basedOn w:val="a"/>
    <w:rsid w:val="00552B40"/>
    <w:pPr>
      <w:spacing w:before="100" w:beforeAutospacing="1" w:after="100" w:afterAutospacing="1"/>
      <w:ind w:firstLine="709"/>
      <w:jc w:val="both"/>
      <w:textAlignment w:val="top"/>
    </w:pPr>
    <w:rPr>
      <w:lang w:eastAsia="ru-RU"/>
    </w:rPr>
  </w:style>
  <w:style w:type="paragraph" w:customStyle="1" w:styleId="xl77">
    <w:name w:val="xl77"/>
    <w:basedOn w:val="a"/>
    <w:rsid w:val="00552B40"/>
    <w:pPr>
      <w:spacing w:before="100" w:beforeAutospacing="1" w:after="100" w:afterAutospacing="1"/>
      <w:ind w:firstLine="709"/>
      <w:jc w:val="both"/>
      <w:textAlignment w:val="top"/>
    </w:pPr>
    <w:rPr>
      <w:b/>
      <w:bCs/>
      <w:lang w:eastAsia="ru-RU"/>
    </w:rPr>
  </w:style>
  <w:style w:type="paragraph" w:customStyle="1" w:styleId="xl78">
    <w:name w:val="xl78"/>
    <w:basedOn w:val="a"/>
    <w:rsid w:val="00552B40"/>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center"/>
      <w:textAlignment w:val="center"/>
    </w:pPr>
    <w:rPr>
      <w:sz w:val="15"/>
      <w:szCs w:val="15"/>
      <w:lang w:eastAsia="ru-RU"/>
    </w:rPr>
  </w:style>
  <w:style w:type="paragraph" w:customStyle="1" w:styleId="xl79">
    <w:name w:val="xl79"/>
    <w:basedOn w:val="a"/>
    <w:rsid w:val="00552B40"/>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both"/>
      <w:textAlignment w:val="top"/>
    </w:pPr>
    <w:rPr>
      <w:lang w:eastAsia="ru-RU"/>
    </w:rPr>
  </w:style>
  <w:style w:type="paragraph" w:customStyle="1" w:styleId="xl80">
    <w:name w:val="xl80"/>
    <w:basedOn w:val="a"/>
    <w:rsid w:val="00552B40"/>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textAlignment w:val="top"/>
    </w:pPr>
    <w:rPr>
      <w:lang w:eastAsia="ru-RU"/>
    </w:rPr>
  </w:style>
  <w:style w:type="paragraph" w:customStyle="1" w:styleId="xl81">
    <w:name w:val="xl81"/>
    <w:basedOn w:val="a"/>
    <w:rsid w:val="00552B4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ind w:firstLine="709"/>
      <w:jc w:val="both"/>
      <w:textAlignment w:val="top"/>
    </w:pPr>
    <w:rPr>
      <w:b/>
      <w:bCs/>
      <w:lang w:eastAsia="ru-RU"/>
    </w:rPr>
  </w:style>
  <w:style w:type="paragraph" w:customStyle="1" w:styleId="xl82">
    <w:name w:val="xl82"/>
    <w:basedOn w:val="a"/>
    <w:rsid w:val="00552B40"/>
    <w:pPr>
      <w:spacing w:before="100" w:beforeAutospacing="1" w:after="100" w:afterAutospacing="1"/>
      <w:ind w:firstLine="709"/>
      <w:jc w:val="both"/>
      <w:textAlignment w:val="top"/>
    </w:pPr>
    <w:rPr>
      <w:b/>
      <w:bCs/>
      <w:lang w:eastAsia="ru-RU"/>
    </w:rPr>
  </w:style>
  <w:style w:type="paragraph" w:customStyle="1" w:styleId="xl83">
    <w:name w:val="xl83"/>
    <w:basedOn w:val="a"/>
    <w:rsid w:val="00552B4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ind w:firstLine="709"/>
      <w:jc w:val="both"/>
      <w:textAlignment w:val="top"/>
    </w:pPr>
    <w:rPr>
      <w:b/>
      <w:bCs/>
      <w:lang w:eastAsia="ru-RU"/>
    </w:rPr>
  </w:style>
  <w:style w:type="paragraph" w:customStyle="1" w:styleId="xl84">
    <w:name w:val="xl84"/>
    <w:basedOn w:val="a"/>
    <w:rsid w:val="00552B4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ind w:firstLine="709"/>
      <w:jc w:val="right"/>
      <w:textAlignment w:val="top"/>
    </w:pPr>
    <w:rPr>
      <w:b/>
      <w:bCs/>
      <w:lang w:eastAsia="ru-RU"/>
    </w:rPr>
  </w:style>
  <w:style w:type="paragraph" w:customStyle="1" w:styleId="xl85">
    <w:name w:val="xl85"/>
    <w:basedOn w:val="a"/>
    <w:rsid w:val="00552B4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ind w:firstLine="709"/>
      <w:jc w:val="right"/>
      <w:textAlignment w:val="top"/>
    </w:pPr>
    <w:rPr>
      <w:b/>
      <w:bCs/>
      <w:lang w:eastAsia="ru-RU"/>
    </w:rPr>
  </w:style>
  <w:style w:type="paragraph" w:customStyle="1" w:styleId="xl86">
    <w:name w:val="xl86"/>
    <w:basedOn w:val="a"/>
    <w:rsid w:val="00552B40"/>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textAlignment w:val="top"/>
    </w:pPr>
    <w:rPr>
      <w:lang w:eastAsia="ru-RU"/>
    </w:rPr>
  </w:style>
  <w:style w:type="paragraph" w:customStyle="1" w:styleId="xl87">
    <w:name w:val="xl87"/>
    <w:basedOn w:val="a"/>
    <w:rsid w:val="00552B4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ind w:firstLine="709"/>
      <w:jc w:val="both"/>
      <w:textAlignment w:val="top"/>
    </w:pPr>
    <w:rPr>
      <w:b/>
      <w:bCs/>
      <w:lang w:eastAsia="ru-RU"/>
    </w:rPr>
  </w:style>
  <w:style w:type="paragraph" w:customStyle="1" w:styleId="xl88">
    <w:name w:val="xl88"/>
    <w:basedOn w:val="a"/>
    <w:rsid w:val="00552B4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ind w:firstLine="709"/>
      <w:jc w:val="both"/>
      <w:textAlignment w:val="top"/>
    </w:pPr>
    <w:rPr>
      <w:b/>
      <w:bCs/>
      <w:lang w:eastAsia="ru-RU"/>
    </w:rPr>
  </w:style>
  <w:style w:type="paragraph" w:customStyle="1" w:styleId="xl89">
    <w:name w:val="xl89"/>
    <w:basedOn w:val="a"/>
    <w:rsid w:val="00552B4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ind w:firstLine="709"/>
      <w:jc w:val="center"/>
      <w:textAlignment w:val="top"/>
    </w:pPr>
    <w:rPr>
      <w:b/>
      <w:bCs/>
      <w:lang w:eastAsia="ru-RU"/>
    </w:rPr>
  </w:style>
  <w:style w:type="paragraph" w:customStyle="1" w:styleId="xl90">
    <w:name w:val="xl90"/>
    <w:basedOn w:val="a"/>
    <w:rsid w:val="00552B4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ind w:firstLine="709"/>
      <w:jc w:val="right"/>
      <w:textAlignment w:val="top"/>
    </w:pPr>
    <w:rPr>
      <w:lang w:eastAsia="ru-RU"/>
    </w:rPr>
  </w:style>
  <w:style w:type="paragraph" w:customStyle="1" w:styleId="xl91">
    <w:name w:val="xl91"/>
    <w:basedOn w:val="a"/>
    <w:rsid w:val="00552B4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ind w:firstLine="709"/>
      <w:jc w:val="both"/>
      <w:textAlignment w:val="top"/>
    </w:pPr>
    <w:rPr>
      <w:b/>
      <w:bCs/>
      <w:lang w:eastAsia="ru-RU"/>
    </w:rPr>
  </w:style>
  <w:style w:type="paragraph" w:customStyle="1" w:styleId="xl92">
    <w:name w:val="xl92"/>
    <w:basedOn w:val="a"/>
    <w:rsid w:val="00552B4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ind w:firstLine="709"/>
      <w:jc w:val="right"/>
      <w:textAlignment w:val="top"/>
    </w:pPr>
    <w:rPr>
      <w:b/>
      <w:bCs/>
      <w:lang w:eastAsia="ru-RU"/>
    </w:rPr>
  </w:style>
  <w:style w:type="paragraph" w:customStyle="1" w:styleId="xl93">
    <w:name w:val="xl93"/>
    <w:basedOn w:val="a"/>
    <w:rsid w:val="00552B40"/>
    <w:pPr>
      <w:pBdr>
        <w:top w:val="single" w:sz="4" w:space="0" w:color="auto"/>
        <w:left w:val="single" w:sz="4" w:space="0" w:color="auto"/>
        <w:right w:val="single" w:sz="4" w:space="0" w:color="auto"/>
      </w:pBdr>
      <w:spacing w:before="100" w:beforeAutospacing="1" w:after="100" w:afterAutospacing="1"/>
      <w:ind w:firstLine="709"/>
      <w:jc w:val="center"/>
      <w:textAlignment w:val="top"/>
    </w:pPr>
    <w:rPr>
      <w:b/>
      <w:bCs/>
      <w:lang w:eastAsia="ru-RU"/>
    </w:rPr>
  </w:style>
  <w:style w:type="paragraph" w:customStyle="1" w:styleId="xl94">
    <w:name w:val="xl94"/>
    <w:basedOn w:val="a"/>
    <w:rsid w:val="00552B40"/>
    <w:pPr>
      <w:pBdr>
        <w:left w:val="single" w:sz="4" w:space="0" w:color="auto"/>
        <w:right w:val="single" w:sz="4" w:space="0" w:color="auto"/>
      </w:pBdr>
      <w:spacing w:before="100" w:beforeAutospacing="1" w:after="100" w:afterAutospacing="1"/>
      <w:ind w:firstLine="709"/>
      <w:jc w:val="center"/>
      <w:textAlignment w:val="top"/>
    </w:pPr>
    <w:rPr>
      <w:b/>
      <w:bCs/>
      <w:lang w:eastAsia="ru-RU"/>
    </w:rPr>
  </w:style>
  <w:style w:type="paragraph" w:customStyle="1" w:styleId="xl95">
    <w:name w:val="xl95"/>
    <w:basedOn w:val="a"/>
    <w:rsid w:val="00552B40"/>
    <w:pPr>
      <w:pBdr>
        <w:left w:val="single" w:sz="4" w:space="0" w:color="auto"/>
        <w:bottom w:val="single" w:sz="4" w:space="0" w:color="auto"/>
        <w:right w:val="single" w:sz="4" w:space="0" w:color="auto"/>
      </w:pBdr>
      <w:spacing w:before="100" w:beforeAutospacing="1" w:after="100" w:afterAutospacing="1"/>
      <w:ind w:firstLine="709"/>
      <w:jc w:val="center"/>
      <w:textAlignment w:val="top"/>
    </w:pPr>
    <w:rPr>
      <w:lang w:eastAsia="ru-RU"/>
    </w:rPr>
  </w:style>
  <w:style w:type="paragraph" w:customStyle="1" w:styleId="xl96">
    <w:name w:val="xl96"/>
    <w:basedOn w:val="a"/>
    <w:rsid w:val="00552B40"/>
    <w:pPr>
      <w:pBdr>
        <w:top w:val="single" w:sz="4" w:space="0" w:color="auto"/>
        <w:left w:val="single" w:sz="4" w:space="0" w:color="auto"/>
        <w:bottom w:val="single" w:sz="4" w:space="0" w:color="auto"/>
      </w:pBdr>
      <w:spacing w:before="100" w:beforeAutospacing="1" w:after="100" w:afterAutospacing="1"/>
      <w:ind w:firstLine="709"/>
      <w:jc w:val="center"/>
      <w:textAlignment w:val="top"/>
    </w:pPr>
    <w:rPr>
      <w:b/>
      <w:bCs/>
      <w:lang w:eastAsia="ru-RU"/>
    </w:rPr>
  </w:style>
  <w:style w:type="paragraph" w:customStyle="1" w:styleId="xl97">
    <w:name w:val="xl97"/>
    <w:basedOn w:val="a"/>
    <w:rsid w:val="00552B40"/>
    <w:pPr>
      <w:pBdr>
        <w:top w:val="single" w:sz="4" w:space="0" w:color="auto"/>
        <w:bottom w:val="single" w:sz="4" w:space="0" w:color="auto"/>
        <w:right w:val="single" w:sz="4" w:space="0" w:color="auto"/>
      </w:pBdr>
      <w:spacing w:before="100" w:beforeAutospacing="1" w:after="100" w:afterAutospacing="1"/>
      <w:ind w:firstLine="709"/>
      <w:jc w:val="center"/>
      <w:textAlignment w:val="top"/>
    </w:pPr>
    <w:rPr>
      <w:b/>
      <w:bCs/>
      <w:lang w:eastAsia="ru-RU"/>
    </w:rPr>
  </w:style>
  <w:style w:type="paragraph" w:customStyle="1" w:styleId="xl98">
    <w:name w:val="xl98"/>
    <w:basedOn w:val="a"/>
    <w:rsid w:val="00552B40"/>
    <w:pPr>
      <w:pBdr>
        <w:left w:val="single" w:sz="4" w:space="0" w:color="auto"/>
        <w:right w:val="single" w:sz="4" w:space="0" w:color="auto"/>
      </w:pBdr>
      <w:spacing w:before="100" w:beforeAutospacing="1" w:after="100" w:afterAutospacing="1"/>
      <w:ind w:firstLine="709"/>
      <w:jc w:val="center"/>
      <w:textAlignment w:val="top"/>
    </w:pPr>
    <w:rPr>
      <w:lang w:eastAsia="ru-RU"/>
    </w:rPr>
  </w:style>
  <w:style w:type="paragraph" w:customStyle="1" w:styleId="xl99">
    <w:name w:val="xl99"/>
    <w:basedOn w:val="a"/>
    <w:rsid w:val="00552B40"/>
    <w:pPr>
      <w:pBdr>
        <w:left w:val="single" w:sz="4" w:space="0" w:color="auto"/>
        <w:bottom w:val="single" w:sz="4" w:space="0" w:color="auto"/>
        <w:right w:val="single" w:sz="4" w:space="0" w:color="auto"/>
      </w:pBdr>
      <w:spacing w:before="100" w:beforeAutospacing="1" w:after="100" w:afterAutospacing="1"/>
      <w:ind w:firstLine="709"/>
      <w:jc w:val="center"/>
    </w:pPr>
    <w:rPr>
      <w:lang w:eastAsia="ru-RU"/>
    </w:rPr>
  </w:style>
  <w:style w:type="paragraph" w:customStyle="1" w:styleId="xl100">
    <w:name w:val="xl100"/>
    <w:basedOn w:val="a"/>
    <w:rsid w:val="00552B40"/>
    <w:pPr>
      <w:spacing w:before="100" w:beforeAutospacing="1" w:after="100" w:afterAutospacing="1"/>
      <w:ind w:firstLine="709"/>
      <w:jc w:val="center"/>
      <w:textAlignment w:val="center"/>
    </w:pPr>
    <w:rPr>
      <w:b/>
      <w:bCs/>
      <w:lang w:eastAsia="ru-RU"/>
    </w:rPr>
  </w:style>
  <w:style w:type="paragraph" w:customStyle="1" w:styleId="xl101">
    <w:name w:val="xl101"/>
    <w:basedOn w:val="a"/>
    <w:rsid w:val="00552B40"/>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both"/>
      <w:textAlignment w:val="top"/>
    </w:pPr>
    <w:rPr>
      <w:b/>
      <w:bCs/>
      <w:lang w:eastAsia="ru-RU"/>
    </w:rPr>
  </w:style>
  <w:style w:type="paragraph" w:customStyle="1" w:styleId="xl102">
    <w:name w:val="xl102"/>
    <w:basedOn w:val="a"/>
    <w:rsid w:val="00552B40"/>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both"/>
      <w:textAlignment w:val="top"/>
    </w:pPr>
    <w:rPr>
      <w:lang w:eastAsia="ru-RU"/>
    </w:rPr>
  </w:style>
  <w:style w:type="table" w:customStyle="1" w:styleId="120">
    <w:name w:val="Сетка таблицы12"/>
    <w:basedOn w:val="a1"/>
    <w:next w:val="a6"/>
    <w:uiPriority w:val="59"/>
    <w:rsid w:val="00552B40"/>
    <w:pPr>
      <w:ind w:firstLine="709"/>
      <w:jc w:val="both"/>
    </w:pPr>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5">
    <w:name w:val="Сетка таблицы21"/>
    <w:basedOn w:val="a1"/>
    <w:next w:val="a6"/>
    <w:uiPriority w:val="59"/>
    <w:rsid w:val="00552B40"/>
    <w:pPr>
      <w:ind w:firstLine="709"/>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6">
    <w:name w:val="Нет списка21"/>
    <w:next w:val="a2"/>
    <w:uiPriority w:val="99"/>
    <w:semiHidden/>
    <w:unhideWhenUsed/>
    <w:rsid w:val="00552B40"/>
  </w:style>
  <w:style w:type="table" w:customStyle="1" w:styleId="314">
    <w:name w:val="Сетка таблицы31"/>
    <w:basedOn w:val="a1"/>
    <w:next w:val="a6"/>
    <w:uiPriority w:val="59"/>
    <w:rsid w:val="00552B40"/>
    <w:pPr>
      <w:ind w:firstLine="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7">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52B40"/>
    <w:pPr>
      <w:spacing w:after="160" w:line="240" w:lineRule="exact"/>
      <w:ind w:firstLine="709"/>
      <w:jc w:val="both"/>
    </w:pPr>
    <w:rPr>
      <w:rFonts w:ascii="Verdana" w:hAnsi="Verdana"/>
      <w:lang w:val="en-US"/>
    </w:rPr>
  </w:style>
  <w:style w:type="character" w:customStyle="1" w:styleId="mw-headline">
    <w:name w:val="mw-headline"/>
    <w:uiPriority w:val="99"/>
    <w:rsid w:val="00552B40"/>
    <w:rPr>
      <w:rFonts w:cs="Times New Roman"/>
    </w:rPr>
  </w:style>
  <w:style w:type="paragraph" w:customStyle="1" w:styleId="43">
    <w:name w:val="Знак Знак Знак Знак Знак Знак Знак Знак Знак Знак Знак Знак Знак Знак Знак Знак Знак Знак Знак Знак Знак Знак Знак Знак Знак Знак Знак Знак4"/>
    <w:basedOn w:val="a"/>
    <w:uiPriority w:val="99"/>
    <w:rsid w:val="00552B40"/>
    <w:pPr>
      <w:spacing w:after="160" w:line="240" w:lineRule="exact"/>
      <w:ind w:firstLine="709"/>
      <w:jc w:val="both"/>
    </w:pPr>
    <w:rPr>
      <w:rFonts w:ascii="Verdana" w:hAnsi="Verdana"/>
      <w:lang w:val="en-US"/>
    </w:rPr>
  </w:style>
  <w:style w:type="paragraph" w:customStyle="1" w:styleId="3a">
    <w:name w:val="Знак Знак Знак Знак Знак Знак Знак Знак Знак Знак Знак Знак Знак Знак Знак Знак Знак Знак Знак Знак Знак Знак Знак Знак Знак Знак Знак Знак3"/>
    <w:basedOn w:val="a"/>
    <w:uiPriority w:val="99"/>
    <w:rsid w:val="00552B40"/>
    <w:pPr>
      <w:spacing w:after="160" w:line="240" w:lineRule="exact"/>
      <w:ind w:firstLine="709"/>
      <w:jc w:val="both"/>
    </w:pPr>
    <w:rPr>
      <w:rFonts w:ascii="Verdana" w:hAnsi="Verdana"/>
      <w:lang w:val="en-US"/>
    </w:rPr>
  </w:style>
  <w:style w:type="paragraph" w:customStyle="1" w:styleId="afffff8">
    <w:name w:val="Знак Знак Знак Знак Знак Знак Знак Знак Знак Знак Знак Знак Знак Знак Знак Знак Знак Знак Знак Знак Знак Знак Знак Знак Знак"/>
    <w:basedOn w:val="a"/>
    <w:rsid w:val="00552B40"/>
    <w:pPr>
      <w:spacing w:after="160" w:line="240" w:lineRule="exact"/>
      <w:ind w:firstLine="709"/>
      <w:jc w:val="both"/>
    </w:pPr>
    <w:rPr>
      <w:rFonts w:ascii="Verdana" w:hAnsi="Verdana"/>
      <w:lang w:val="en-US"/>
    </w:rPr>
  </w:style>
  <w:style w:type="paragraph" w:customStyle="1" w:styleId="2e">
    <w:name w:val="Знак Знак Знак Знак Знак Знак Знак Знак Знак Знак Знак Знак Знак Знак Знак Знак Знак Знак Знак Знак Знак Знак Знак Знак Знак Знак Знак Знак2"/>
    <w:basedOn w:val="a"/>
    <w:uiPriority w:val="99"/>
    <w:rsid w:val="00552B40"/>
    <w:pPr>
      <w:spacing w:after="160" w:line="240" w:lineRule="exact"/>
      <w:ind w:firstLine="709"/>
      <w:jc w:val="both"/>
    </w:pPr>
    <w:rPr>
      <w:rFonts w:ascii="Verdana" w:hAnsi="Verdana"/>
      <w:lang w:val="en-US"/>
    </w:rPr>
  </w:style>
  <w:style w:type="paragraph" w:customStyle="1" w:styleId="231">
    <w:name w:val="Основной текст с отступом 23"/>
    <w:basedOn w:val="a"/>
    <w:uiPriority w:val="99"/>
    <w:rsid w:val="00552B40"/>
    <w:pPr>
      <w:spacing w:after="120" w:line="480" w:lineRule="auto"/>
      <w:ind w:left="283" w:firstLine="709"/>
      <w:jc w:val="both"/>
    </w:pPr>
    <w:rPr>
      <w:sz w:val="20"/>
      <w:szCs w:val="20"/>
      <w:lang w:eastAsia="ar-SA"/>
    </w:rPr>
  </w:style>
  <w:style w:type="paragraph" w:customStyle="1" w:styleId="1fe">
    <w:name w:val="Знак Знак Знак Знак Знак Знак Знак Знак Знак Знак Знак Знак Знак Знак Знак Знак Знак Знак Знак Знак Знак Знак Знак Знак Знак1"/>
    <w:basedOn w:val="a"/>
    <w:uiPriority w:val="99"/>
    <w:rsid w:val="00552B40"/>
    <w:pPr>
      <w:spacing w:after="160" w:line="240" w:lineRule="exact"/>
      <w:ind w:firstLine="709"/>
      <w:jc w:val="both"/>
    </w:pPr>
    <w:rPr>
      <w:rFonts w:ascii="Verdana" w:hAnsi="Verdana"/>
      <w:lang w:val="en-US"/>
    </w:rPr>
  </w:style>
  <w:style w:type="character" w:styleId="HTML2">
    <w:name w:val="HTML Cite"/>
    <w:uiPriority w:val="99"/>
    <w:semiHidden/>
    <w:rsid w:val="00552B40"/>
    <w:rPr>
      <w:rFonts w:cs="Times New Roman"/>
      <w:i/>
      <w:iCs/>
    </w:rPr>
  </w:style>
  <w:style w:type="character" w:customStyle="1" w:styleId="sourhr">
    <w:name w:val="sourhr"/>
    <w:uiPriority w:val="99"/>
    <w:rsid w:val="00552B40"/>
    <w:rPr>
      <w:rFonts w:cs="Times New Roman"/>
    </w:rPr>
  </w:style>
  <w:style w:type="paragraph" w:customStyle="1" w:styleId="1ff">
    <w:name w:val="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552B40"/>
    <w:pPr>
      <w:spacing w:after="160" w:line="240" w:lineRule="exact"/>
      <w:ind w:firstLine="709"/>
      <w:jc w:val="both"/>
    </w:pPr>
    <w:rPr>
      <w:rFonts w:ascii="Verdana" w:hAnsi="Verdana"/>
      <w:lang w:val="en-US"/>
    </w:rPr>
  </w:style>
  <w:style w:type="character" w:customStyle="1" w:styleId="spelle">
    <w:name w:val="spelle"/>
    <w:uiPriority w:val="99"/>
    <w:rsid w:val="00552B40"/>
    <w:rPr>
      <w:rFonts w:cs="Times New Roman"/>
    </w:rPr>
  </w:style>
  <w:style w:type="character" w:customStyle="1" w:styleId="grame">
    <w:name w:val="grame"/>
    <w:uiPriority w:val="99"/>
    <w:rsid w:val="00552B40"/>
    <w:rPr>
      <w:rFonts w:cs="Times New Roman"/>
    </w:rPr>
  </w:style>
  <w:style w:type="paragraph" w:customStyle="1" w:styleId="Preformat">
    <w:name w:val="Preformat"/>
    <w:rsid w:val="00552B40"/>
    <w:pPr>
      <w:overflowPunct w:val="0"/>
      <w:autoSpaceDE w:val="0"/>
      <w:autoSpaceDN w:val="0"/>
      <w:adjustRightInd w:val="0"/>
      <w:ind w:firstLine="709"/>
      <w:jc w:val="both"/>
      <w:textAlignment w:val="baseline"/>
    </w:pPr>
    <w:rPr>
      <w:rFonts w:ascii="Courier New" w:eastAsia="Times New Roman" w:hAnsi="Courier New"/>
    </w:rPr>
  </w:style>
  <w:style w:type="character" w:customStyle="1" w:styleId="afffff9">
    <w:name w:val="Абзац Знак"/>
    <w:link w:val="afffffa"/>
    <w:locked/>
    <w:rsid w:val="00552B40"/>
    <w:rPr>
      <w:rFonts w:eastAsia="Times New Roman"/>
      <w:lang w:val="ru-RU" w:eastAsia="ru-RU" w:bidi="ar-SA"/>
    </w:rPr>
  </w:style>
  <w:style w:type="paragraph" w:customStyle="1" w:styleId="afffffa">
    <w:name w:val="Абзац"/>
    <w:link w:val="afffff9"/>
    <w:rsid w:val="00552B40"/>
    <w:pPr>
      <w:spacing w:before="120" w:after="60"/>
      <w:ind w:firstLine="567"/>
      <w:jc w:val="both"/>
    </w:pPr>
    <w:rPr>
      <w:rFonts w:eastAsia="Times New Roman"/>
    </w:rPr>
  </w:style>
  <w:style w:type="character" w:customStyle="1" w:styleId="afffffb">
    <w:name w:val="Таблица_номер_таблицы Знак"/>
    <w:link w:val="afffffc"/>
    <w:locked/>
    <w:rsid w:val="00552B40"/>
    <w:rPr>
      <w:rFonts w:eastAsia="Times New Roman"/>
      <w:bCs/>
      <w:lang w:val="ru-RU" w:eastAsia="ru-RU" w:bidi="ar-SA"/>
    </w:rPr>
  </w:style>
  <w:style w:type="paragraph" w:customStyle="1" w:styleId="afffffc">
    <w:name w:val="Таблица_номер_таблицы"/>
    <w:link w:val="afffffb"/>
    <w:rsid w:val="00552B40"/>
    <w:pPr>
      <w:keepNext/>
      <w:ind w:firstLine="709"/>
      <w:jc w:val="right"/>
    </w:pPr>
    <w:rPr>
      <w:rFonts w:eastAsia="Times New Roman"/>
      <w:bCs/>
    </w:rPr>
  </w:style>
  <w:style w:type="character" w:customStyle="1" w:styleId="afffffd">
    <w:name w:val="Таблица_название_таблицы Знак"/>
    <w:link w:val="afffffe"/>
    <w:locked/>
    <w:rsid w:val="00552B40"/>
    <w:rPr>
      <w:rFonts w:eastAsia="Times New Roman"/>
      <w:bCs/>
      <w:lang w:val="ru-RU" w:eastAsia="ru-RU" w:bidi="ar-SA"/>
    </w:rPr>
  </w:style>
  <w:style w:type="paragraph" w:customStyle="1" w:styleId="afffffe">
    <w:name w:val="Таблица_название_таблицы"/>
    <w:next w:val="afffffa"/>
    <w:link w:val="afffffd"/>
    <w:rsid w:val="00552B40"/>
    <w:pPr>
      <w:keepNext/>
      <w:spacing w:after="120"/>
      <w:ind w:firstLine="709"/>
      <w:jc w:val="center"/>
    </w:pPr>
    <w:rPr>
      <w:rFonts w:eastAsia="Times New Roman"/>
      <w:bCs/>
    </w:rPr>
  </w:style>
  <w:style w:type="character" w:customStyle="1" w:styleId="113">
    <w:name w:val="Табличный_таблица_11 Знак"/>
    <w:link w:val="114"/>
    <w:locked/>
    <w:rsid w:val="00552B40"/>
    <w:rPr>
      <w:rFonts w:eastAsia="Times New Roman"/>
      <w:lang w:val="ru-RU" w:eastAsia="ru-RU" w:bidi="ar-SA"/>
    </w:rPr>
  </w:style>
  <w:style w:type="paragraph" w:customStyle="1" w:styleId="114">
    <w:name w:val="Табличный_таблица_11"/>
    <w:link w:val="113"/>
    <w:rsid w:val="00552B40"/>
    <w:pPr>
      <w:ind w:firstLine="709"/>
      <w:jc w:val="center"/>
    </w:pPr>
    <w:rPr>
      <w:rFonts w:eastAsia="Times New Roman"/>
    </w:rPr>
  </w:style>
  <w:style w:type="character" w:customStyle="1" w:styleId="affffff">
    <w:name w:val="Текст_Жирный"/>
    <w:rsid w:val="00552B40"/>
    <w:rPr>
      <w:rFonts w:ascii="Times New Roman" w:hAnsi="Times New Roman" w:cs="Times New Roman" w:hint="default"/>
      <w:b/>
      <w:bCs w:val="0"/>
    </w:rPr>
  </w:style>
  <w:style w:type="table" w:customStyle="1" w:styleId="1110">
    <w:name w:val="Сетка таблицы111"/>
    <w:basedOn w:val="a1"/>
    <w:next w:val="a6"/>
    <w:uiPriority w:val="59"/>
    <w:rsid w:val="00552B40"/>
    <w:pPr>
      <w:ind w:firstLine="709"/>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6"/>
    <w:uiPriority w:val="59"/>
    <w:rsid w:val="00552B40"/>
    <w:pPr>
      <w:ind w:firstLine="709"/>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1"/>
    <w:next w:val="a6"/>
    <w:uiPriority w:val="59"/>
    <w:rsid w:val="00552B40"/>
    <w:pPr>
      <w:ind w:firstLine="709"/>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6"/>
    <w:uiPriority w:val="59"/>
    <w:rsid w:val="00552B40"/>
    <w:pPr>
      <w:ind w:firstLine="709"/>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6"/>
    <w:uiPriority w:val="59"/>
    <w:rsid w:val="00552B40"/>
    <w:pPr>
      <w:ind w:firstLine="709"/>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a"/>
    <w:rsid w:val="00552B40"/>
    <w:pPr>
      <w:widowControl w:val="0"/>
      <w:suppressLineNumbers/>
      <w:autoSpaceDN w:val="0"/>
      <w:ind w:firstLine="709"/>
      <w:jc w:val="both"/>
      <w:textAlignment w:val="baseline"/>
    </w:pPr>
    <w:rPr>
      <w:rFonts w:ascii="Liberation Serif" w:eastAsia="DejaVu Sans" w:hAnsi="Liberation Serif" w:cs="DejaVu Sans"/>
      <w:kern w:val="3"/>
      <w:lang w:bidi="hi-IN"/>
    </w:rPr>
  </w:style>
  <w:style w:type="paragraph" w:customStyle="1" w:styleId="Standard">
    <w:name w:val="Standard"/>
    <w:rsid w:val="00552B40"/>
    <w:pPr>
      <w:widowControl w:val="0"/>
      <w:suppressAutoHyphens/>
      <w:autoSpaceDN w:val="0"/>
      <w:ind w:firstLine="709"/>
      <w:jc w:val="both"/>
      <w:textAlignment w:val="baseline"/>
    </w:pPr>
    <w:rPr>
      <w:rFonts w:ascii="Liberation Serif" w:eastAsia="DejaVu Sans" w:hAnsi="Liberation Serif" w:cs="DejaVu Sans"/>
      <w:kern w:val="3"/>
      <w:sz w:val="24"/>
      <w:szCs w:val="24"/>
      <w:lang w:eastAsia="zh-CN" w:bidi="hi-IN"/>
    </w:rPr>
  </w:style>
  <w:style w:type="paragraph" w:customStyle="1" w:styleId="xl71">
    <w:name w:val="xl71"/>
    <w:basedOn w:val="a"/>
    <w:rsid w:val="00552B40"/>
    <w:pPr>
      <w:pBdr>
        <w:top w:val="single" w:sz="4" w:space="0" w:color="000000"/>
        <w:left w:val="single" w:sz="4" w:space="0" w:color="000000"/>
        <w:bottom w:val="single" w:sz="4" w:space="0" w:color="000000"/>
        <w:right w:val="single" w:sz="4" w:space="0" w:color="000000"/>
      </w:pBdr>
      <w:spacing w:before="100" w:beforeAutospacing="1" w:after="100" w:afterAutospacing="1"/>
      <w:ind w:firstLine="709"/>
      <w:jc w:val="center"/>
      <w:textAlignment w:val="center"/>
    </w:pPr>
    <w:rPr>
      <w:lang w:eastAsia="ru-RU"/>
    </w:rPr>
  </w:style>
  <w:style w:type="paragraph" w:customStyle="1" w:styleId="xl72">
    <w:name w:val="xl72"/>
    <w:basedOn w:val="a"/>
    <w:rsid w:val="00552B40"/>
    <w:pPr>
      <w:pBdr>
        <w:top w:val="single" w:sz="4" w:space="0" w:color="000000"/>
        <w:left w:val="single" w:sz="4" w:space="0" w:color="000000"/>
        <w:bottom w:val="single" w:sz="4" w:space="0" w:color="000000"/>
        <w:right w:val="single" w:sz="4" w:space="0" w:color="000000"/>
      </w:pBdr>
      <w:spacing w:before="100" w:beforeAutospacing="1" w:after="100" w:afterAutospacing="1"/>
      <w:ind w:firstLine="709"/>
      <w:jc w:val="center"/>
      <w:textAlignment w:val="center"/>
    </w:pPr>
    <w:rPr>
      <w:lang w:eastAsia="ru-RU"/>
    </w:rPr>
  </w:style>
  <w:style w:type="paragraph" w:customStyle="1" w:styleId="font5">
    <w:name w:val="font5"/>
    <w:basedOn w:val="a"/>
    <w:rsid w:val="00552B40"/>
    <w:pPr>
      <w:spacing w:before="100" w:beforeAutospacing="1" w:after="100" w:afterAutospacing="1"/>
      <w:ind w:firstLine="709"/>
      <w:jc w:val="both"/>
    </w:pPr>
    <w:rPr>
      <w:rFonts w:ascii="Arial CYR" w:hAnsi="Arial CYR"/>
      <w:sz w:val="20"/>
      <w:szCs w:val="20"/>
      <w:lang w:eastAsia="ru-RU"/>
    </w:rPr>
  </w:style>
  <w:style w:type="paragraph" w:customStyle="1" w:styleId="font6">
    <w:name w:val="font6"/>
    <w:basedOn w:val="a"/>
    <w:rsid w:val="00552B40"/>
    <w:pPr>
      <w:spacing w:before="100" w:beforeAutospacing="1" w:after="100" w:afterAutospacing="1"/>
      <w:ind w:firstLine="709"/>
      <w:jc w:val="both"/>
    </w:pPr>
    <w:rPr>
      <w:rFonts w:ascii="Arial CYR" w:hAnsi="Arial CYR"/>
      <w:sz w:val="20"/>
      <w:szCs w:val="20"/>
      <w:lang w:eastAsia="ru-RU"/>
    </w:rPr>
  </w:style>
  <w:style w:type="paragraph" w:customStyle="1" w:styleId="xl65">
    <w:name w:val="xl65"/>
    <w:basedOn w:val="a"/>
    <w:rsid w:val="00552B40"/>
    <w:pPr>
      <w:pBdr>
        <w:bottom w:val="single" w:sz="4" w:space="0" w:color="auto"/>
      </w:pBdr>
      <w:spacing w:before="100" w:beforeAutospacing="1" w:after="100" w:afterAutospacing="1"/>
      <w:ind w:firstLine="709"/>
      <w:jc w:val="both"/>
    </w:pPr>
    <w:rPr>
      <w:lang w:eastAsia="ru-RU"/>
    </w:rPr>
  </w:style>
  <w:style w:type="paragraph" w:customStyle="1" w:styleId="xl66">
    <w:name w:val="xl66"/>
    <w:basedOn w:val="a"/>
    <w:rsid w:val="00552B40"/>
    <w:pPr>
      <w:spacing w:before="100" w:beforeAutospacing="1" w:after="100" w:afterAutospacing="1"/>
      <w:ind w:firstLine="709"/>
      <w:jc w:val="center"/>
    </w:pPr>
    <w:rPr>
      <w:lang w:eastAsia="ru-RU"/>
    </w:rPr>
  </w:style>
  <w:style w:type="paragraph" w:customStyle="1" w:styleId="xl67">
    <w:name w:val="xl67"/>
    <w:basedOn w:val="a"/>
    <w:rsid w:val="00552B40"/>
    <w:pPr>
      <w:pBdr>
        <w:left w:val="single" w:sz="4" w:space="0" w:color="auto"/>
        <w:right w:val="single" w:sz="4" w:space="0" w:color="auto"/>
      </w:pBdr>
      <w:spacing w:before="100" w:beforeAutospacing="1" w:after="100" w:afterAutospacing="1"/>
      <w:ind w:firstLine="709"/>
      <w:jc w:val="both"/>
    </w:pPr>
    <w:rPr>
      <w:lang w:eastAsia="ru-RU"/>
    </w:rPr>
  </w:style>
  <w:style w:type="paragraph" w:customStyle="1" w:styleId="xl68">
    <w:name w:val="xl68"/>
    <w:basedOn w:val="a"/>
    <w:rsid w:val="00552B40"/>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both"/>
    </w:pPr>
    <w:rPr>
      <w:lang w:eastAsia="ru-RU"/>
    </w:rPr>
  </w:style>
  <w:style w:type="paragraph" w:customStyle="1" w:styleId="xl69">
    <w:name w:val="xl69"/>
    <w:basedOn w:val="a"/>
    <w:rsid w:val="00552B40"/>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both"/>
    </w:pPr>
    <w:rPr>
      <w:lang w:eastAsia="ru-RU"/>
    </w:rPr>
  </w:style>
  <w:style w:type="paragraph" w:customStyle="1" w:styleId="xl70">
    <w:name w:val="xl70"/>
    <w:basedOn w:val="a"/>
    <w:rsid w:val="00552B40"/>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center"/>
    </w:pPr>
    <w:rPr>
      <w:lang w:eastAsia="ru-RU"/>
    </w:rPr>
  </w:style>
  <w:style w:type="character" w:customStyle="1" w:styleId="11pt">
    <w:name w:val="Основной текст + 11 pt"/>
    <w:rsid w:val="00552B40"/>
    <w:rPr>
      <w:rFonts w:ascii="Times New Roman" w:eastAsia="Times New Roman" w:hAnsi="Times New Roman"/>
      <w:color w:val="000000"/>
      <w:spacing w:val="0"/>
      <w:w w:val="100"/>
      <w:position w:val="0"/>
      <w:sz w:val="22"/>
      <w:szCs w:val="22"/>
      <w:shd w:val="clear" w:color="auto" w:fill="FFFFFF"/>
      <w:lang w:val="ru-RU" w:eastAsia="ru-RU" w:bidi="ru-RU"/>
    </w:rPr>
  </w:style>
  <w:style w:type="character" w:customStyle="1" w:styleId="11pt0">
    <w:name w:val="Основной текст + 11 pt;Полужирный"/>
    <w:rsid w:val="00552B40"/>
    <w:rPr>
      <w:rFonts w:ascii="Times New Roman" w:eastAsia="Times New Roman" w:hAnsi="Times New Roman"/>
      <w:b/>
      <w:bCs/>
      <w:color w:val="000000"/>
      <w:spacing w:val="0"/>
      <w:w w:val="100"/>
      <w:position w:val="0"/>
      <w:sz w:val="22"/>
      <w:szCs w:val="22"/>
      <w:shd w:val="clear" w:color="auto" w:fill="FFFFFF"/>
      <w:lang w:val="ru-RU" w:eastAsia="ru-RU" w:bidi="ru-RU"/>
    </w:rPr>
  </w:style>
  <w:style w:type="character" w:customStyle="1" w:styleId="Arial65pt-1pt150">
    <w:name w:val="Основной текст + Arial;6;5 pt;Интервал -1 pt;Масштаб 150%"/>
    <w:rsid w:val="00552B40"/>
    <w:rPr>
      <w:rFonts w:ascii="Arial" w:eastAsia="Arial" w:hAnsi="Arial" w:cs="Arial"/>
      <w:color w:val="000000"/>
      <w:spacing w:val="-20"/>
      <w:w w:val="150"/>
      <w:position w:val="0"/>
      <w:sz w:val="13"/>
      <w:szCs w:val="13"/>
      <w:shd w:val="clear" w:color="auto" w:fill="FFFFFF"/>
      <w:lang w:val="ru-RU" w:eastAsia="ru-RU" w:bidi="ru-RU"/>
    </w:rPr>
  </w:style>
  <w:style w:type="paragraph" w:customStyle="1" w:styleId="73">
    <w:name w:val="Основной текст7"/>
    <w:basedOn w:val="a"/>
    <w:rsid w:val="00552B40"/>
    <w:pPr>
      <w:widowControl w:val="0"/>
      <w:shd w:val="clear" w:color="auto" w:fill="FFFFFF"/>
      <w:spacing w:before="540" w:after="360" w:line="0" w:lineRule="atLeast"/>
      <w:ind w:hanging="360"/>
      <w:jc w:val="both"/>
    </w:pPr>
    <w:rPr>
      <w:sz w:val="26"/>
      <w:szCs w:val="26"/>
    </w:rPr>
  </w:style>
  <w:style w:type="character" w:customStyle="1" w:styleId="Arial65pt150">
    <w:name w:val="Основной текст + Arial;6;5 pt;Масштаб 150%"/>
    <w:rsid w:val="00552B40"/>
    <w:rPr>
      <w:rFonts w:ascii="Arial" w:eastAsia="Arial" w:hAnsi="Arial" w:cs="Arial"/>
      <w:b w:val="0"/>
      <w:bCs w:val="0"/>
      <w:i w:val="0"/>
      <w:iCs w:val="0"/>
      <w:smallCaps w:val="0"/>
      <w:strike w:val="0"/>
      <w:color w:val="000000"/>
      <w:spacing w:val="0"/>
      <w:w w:val="150"/>
      <w:position w:val="0"/>
      <w:sz w:val="13"/>
      <w:szCs w:val="13"/>
      <w:u w:val="none"/>
      <w:shd w:val="clear" w:color="auto" w:fill="FFFFFF"/>
      <w:lang w:val="ru-RU" w:eastAsia="ru-RU" w:bidi="ru-RU"/>
    </w:rPr>
  </w:style>
  <w:style w:type="character" w:customStyle="1" w:styleId="Arial115pt">
    <w:name w:val="Основной текст + Arial;11;5 pt;Полужирный;Курсив"/>
    <w:rsid w:val="00552B40"/>
    <w:rPr>
      <w:rFonts w:ascii="Arial" w:eastAsia="Arial" w:hAnsi="Arial" w:cs="Arial"/>
      <w:b/>
      <w:bCs/>
      <w:i/>
      <w:iCs/>
      <w:smallCaps w:val="0"/>
      <w:strike w:val="0"/>
      <w:color w:val="000000"/>
      <w:spacing w:val="0"/>
      <w:w w:val="100"/>
      <w:position w:val="0"/>
      <w:sz w:val="23"/>
      <w:szCs w:val="23"/>
      <w:u w:val="none"/>
      <w:shd w:val="clear" w:color="auto" w:fill="FFFFFF"/>
      <w:lang w:val="ru-RU" w:eastAsia="ru-RU" w:bidi="ru-RU"/>
    </w:rPr>
  </w:style>
  <w:style w:type="character" w:customStyle="1" w:styleId="Garamond65pt">
    <w:name w:val="Основной текст + Garamond;6;5 pt;Полужирный"/>
    <w:rsid w:val="00552B40"/>
    <w:rPr>
      <w:rFonts w:ascii="Garamond" w:eastAsia="Garamond" w:hAnsi="Garamond" w:cs="Garamond"/>
      <w:b/>
      <w:bCs/>
      <w:i w:val="0"/>
      <w:iCs w:val="0"/>
      <w:smallCaps w:val="0"/>
      <w:strike w:val="0"/>
      <w:color w:val="000000"/>
      <w:spacing w:val="0"/>
      <w:w w:val="100"/>
      <w:position w:val="0"/>
      <w:sz w:val="13"/>
      <w:szCs w:val="13"/>
      <w:u w:val="none"/>
      <w:shd w:val="clear" w:color="auto" w:fill="FFFFFF"/>
      <w:lang w:val="ru-RU" w:eastAsia="ru-RU" w:bidi="ru-RU"/>
    </w:rPr>
  </w:style>
  <w:style w:type="numbering" w:customStyle="1" w:styleId="1111">
    <w:name w:val="Нет списка111"/>
    <w:next w:val="a2"/>
    <w:uiPriority w:val="99"/>
    <w:semiHidden/>
    <w:unhideWhenUsed/>
    <w:rsid w:val="00552B40"/>
  </w:style>
  <w:style w:type="numbering" w:customStyle="1" w:styleId="2111">
    <w:name w:val="Нет списка211"/>
    <w:next w:val="a2"/>
    <w:uiPriority w:val="99"/>
    <w:semiHidden/>
    <w:unhideWhenUsed/>
    <w:rsid w:val="00552B40"/>
  </w:style>
  <w:style w:type="paragraph" w:customStyle="1" w:styleId="xl103">
    <w:name w:val="xl103"/>
    <w:basedOn w:val="a"/>
    <w:rsid w:val="00552B40"/>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center"/>
    </w:pPr>
    <w:rPr>
      <w:sz w:val="20"/>
      <w:szCs w:val="20"/>
      <w:lang w:eastAsia="ru-RU"/>
    </w:rPr>
  </w:style>
  <w:style w:type="paragraph" w:customStyle="1" w:styleId="xl104">
    <w:name w:val="xl104"/>
    <w:basedOn w:val="a"/>
    <w:rsid w:val="00552B40"/>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center"/>
      <w:textAlignment w:val="top"/>
    </w:pPr>
    <w:rPr>
      <w:sz w:val="20"/>
      <w:szCs w:val="20"/>
      <w:lang w:eastAsia="ru-RU"/>
    </w:rPr>
  </w:style>
  <w:style w:type="paragraph" w:customStyle="1" w:styleId="xl105">
    <w:name w:val="xl105"/>
    <w:basedOn w:val="a"/>
    <w:rsid w:val="00552B40"/>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both"/>
    </w:pPr>
    <w:rPr>
      <w:b/>
      <w:bCs/>
      <w:sz w:val="20"/>
      <w:szCs w:val="20"/>
      <w:lang w:eastAsia="ru-RU"/>
    </w:rPr>
  </w:style>
  <w:style w:type="paragraph" w:customStyle="1" w:styleId="xl106">
    <w:name w:val="xl106"/>
    <w:basedOn w:val="a"/>
    <w:rsid w:val="00552B40"/>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center"/>
    </w:pPr>
    <w:rPr>
      <w:b/>
      <w:bCs/>
      <w:sz w:val="20"/>
      <w:szCs w:val="20"/>
      <w:lang w:eastAsia="ru-RU"/>
    </w:rPr>
  </w:style>
  <w:style w:type="paragraph" w:customStyle="1" w:styleId="xl107">
    <w:name w:val="xl107"/>
    <w:basedOn w:val="a"/>
    <w:rsid w:val="00552B40"/>
    <w:pPr>
      <w:pBdr>
        <w:top w:val="single" w:sz="4" w:space="0" w:color="auto"/>
        <w:right w:val="single" w:sz="4" w:space="0" w:color="auto"/>
      </w:pBdr>
      <w:spacing w:before="100" w:beforeAutospacing="1" w:after="100" w:afterAutospacing="1"/>
      <w:ind w:firstLine="709"/>
      <w:jc w:val="center"/>
      <w:textAlignment w:val="top"/>
    </w:pPr>
    <w:rPr>
      <w:sz w:val="20"/>
      <w:szCs w:val="20"/>
      <w:lang w:eastAsia="ru-RU"/>
    </w:rPr>
  </w:style>
  <w:style w:type="paragraph" w:customStyle="1" w:styleId="xl108">
    <w:name w:val="xl108"/>
    <w:basedOn w:val="a"/>
    <w:rsid w:val="00552B40"/>
    <w:pPr>
      <w:pBdr>
        <w:bottom w:val="single" w:sz="4" w:space="0" w:color="auto"/>
        <w:right w:val="single" w:sz="4" w:space="0" w:color="auto"/>
      </w:pBdr>
      <w:spacing w:before="100" w:beforeAutospacing="1" w:after="100" w:afterAutospacing="1"/>
      <w:ind w:firstLine="709"/>
      <w:jc w:val="center"/>
      <w:textAlignment w:val="top"/>
    </w:pPr>
    <w:rPr>
      <w:sz w:val="20"/>
      <w:szCs w:val="20"/>
      <w:lang w:eastAsia="ru-RU"/>
    </w:rPr>
  </w:style>
  <w:style w:type="paragraph" w:customStyle="1" w:styleId="xl109">
    <w:name w:val="xl109"/>
    <w:basedOn w:val="a"/>
    <w:rsid w:val="00552B40"/>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center"/>
      <w:textAlignment w:val="center"/>
    </w:pPr>
    <w:rPr>
      <w:sz w:val="20"/>
      <w:szCs w:val="20"/>
      <w:lang w:eastAsia="ru-RU"/>
    </w:rPr>
  </w:style>
  <w:style w:type="paragraph" w:customStyle="1" w:styleId="xl110">
    <w:name w:val="xl110"/>
    <w:basedOn w:val="a"/>
    <w:rsid w:val="00552B40"/>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center"/>
      <w:textAlignment w:val="center"/>
    </w:pPr>
    <w:rPr>
      <w:sz w:val="18"/>
      <w:szCs w:val="18"/>
      <w:lang w:eastAsia="ru-RU"/>
    </w:rPr>
  </w:style>
  <w:style w:type="paragraph" w:customStyle="1" w:styleId="xl111">
    <w:name w:val="xl111"/>
    <w:basedOn w:val="a"/>
    <w:rsid w:val="00552B40"/>
    <w:pPr>
      <w:pBdr>
        <w:top w:val="single" w:sz="4" w:space="0" w:color="auto"/>
        <w:left w:val="single" w:sz="4" w:space="0" w:color="auto"/>
        <w:right w:val="single" w:sz="4" w:space="0" w:color="auto"/>
      </w:pBdr>
      <w:spacing w:before="100" w:beforeAutospacing="1" w:after="100" w:afterAutospacing="1"/>
      <w:ind w:firstLine="709"/>
      <w:jc w:val="center"/>
      <w:textAlignment w:val="center"/>
    </w:pPr>
    <w:rPr>
      <w:rFonts w:ascii="Arial" w:hAnsi="Arial" w:cs="Arial"/>
      <w:lang w:eastAsia="ru-RU"/>
    </w:rPr>
  </w:style>
  <w:style w:type="paragraph" w:customStyle="1" w:styleId="xl112">
    <w:name w:val="xl112"/>
    <w:basedOn w:val="a"/>
    <w:rsid w:val="00552B40"/>
    <w:pPr>
      <w:pBdr>
        <w:top w:val="single" w:sz="4" w:space="0" w:color="auto"/>
        <w:right w:val="single" w:sz="8" w:space="0" w:color="auto"/>
      </w:pBdr>
      <w:spacing w:before="100" w:beforeAutospacing="1" w:after="100" w:afterAutospacing="1"/>
      <w:ind w:firstLine="709"/>
      <w:jc w:val="both"/>
      <w:textAlignment w:val="center"/>
    </w:pPr>
    <w:rPr>
      <w:rFonts w:ascii="Arial" w:hAnsi="Arial" w:cs="Arial"/>
      <w:lang w:eastAsia="ru-RU"/>
    </w:rPr>
  </w:style>
  <w:style w:type="paragraph" w:customStyle="1" w:styleId="xl113">
    <w:name w:val="xl113"/>
    <w:basedOn w:val="a"/>
    <w:rsid w:val="00552B40"/>
    <w:pPr>
      <w:pBdr>
        <w:top w:val="single" w:sz="4" w:space="0" w:color="auto"/>
        <w:left w:val="single" w:sz="4" w:space="0" w:color="auto"/>
        <w:right w:val="single" w:sz="4" w:space="0" w:color="auto"/>
      </w:pBdr>
      <w:spacing w:before="100" w:beforeAutospacing="1" w:after="100" w:afterAutospacing="1"/>
      <w:ind w:firstLine="709"/>
      <w:jc w:val="both"/>
    </w:pPr>
    <w:rPr>
      <w:rFonts w:ascii="Arial" w:hAnsi="Arial" w:cs="Arial"/>
      <w:lang w:eastAsia="ru-RU"/>
    </w:rPr>
  </w:style>
  <w:style w:type="paragraph" w:customStyle="1" w:styleId="xl114">
    <w:name w:val="xl114"/>
    <w:basedOn w:val="a"/>
    <w:rsid w:val="00552B40"/>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both"/>
    </w:pPr>
    <w:rPr>
      <w:rFonts w:ascii="Arial" w:hAnsi="Arial" w:cs="Arial"/>
      <w:lang w:eastAsia="ru-RU"/>
    </w:rPr>
  </w:style>
  <w:style w:type="paragraph" w:customStyle="1" w:styleId="xl115">
    <w:name w:val="xl115"/>
    <w:basedOn w:val="a"/>
    <w:rsid w:val="00552B40"/>
    <w:pPr>
      <w:pBdr>
        <w:top w:val="single" w:sz="8" w:space="0" w:color="auto"/>
        <w:left w:val="single" w:sz="8" w:space="0" w:color="auto"/>
        <w:bottom w:val="single" w:sz="8" w:space="0" w:color="auto"/>
        <w:right w:val="single" w:sz="4" w:space="0" w:color="auto"/>
      </w:pBdr>
      <w:spacing w:before="100" w:beforeAutospacing="1" w:after="100" w:afterAutospacing="1"/>
      <w:ind w:firstLine="709"/>
      <w:jc w:val="center"/>
    </w:pPr>
    <w:rPr>
      <w:rFonts w:ascii="Arial" w:hAnsi="Arial" w:cs="Arial"/>
      <w:b/>
      <w:bCs/>
      <w:lang w:eastAsia="ru-RU"/>
    </w:rPr>
  </w:style>
  <w:style w:type="paragraph" w:customStyle="1" w:styleId="xl116">
    <w:name w:val="xl116"/>
    <w:basedOn w:val="a"/>
    <w:rsid w:val="00552B40"/>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pPr>
    <w:rPr>
      <w:rFonts w:ascii="Arial" w:hAnsi="Arial" w:cs="Arial"/>
      <w:b/>
      <w:bCs/>
      <w:lang w:eastAsia="ru-RU"/>
    </w:rPr>
  </w:style>
  <w:style w:type="paragraph" w:customStyle="1" w:styleId="xl117">
    <w:name w:val="xl117"/>
    <w:basedOn w:val="a"/>
    <w:rsid w:val="00552B40"/>
    <w:pPr>
      <w:pBdr>
        <w:top w:val="single" w:sz="8" w:space="0" w:color="auto"/>
        <w:left w:val="single" w:sz="4" w:space="0" w:color="auto"/>
        <w:bottom w:val="single" w:sz="8" w:space="0" w:color="auto"/>
        <w:right w:val="single" w:sz="8" w:space="0" w:color="auto"/>
      </w:pBdr>
      <w:spacing w:before="100" w:beforeAutospacing="1" w:after="100" w:afterAutospacing="1"/>
      <w:ind w:firstLine="709"/>
      <w:jc w:val="center"/>
    </w:pPr>
    <w:rPr>
      <w:rFonts w:ascii="Arial" w:hAnsi="Arial" w:cs="Arial"/>
      <w:b/>
      <w:bCs/>
      <w:lang w:eastAsia="ru-RU"/>
    </w:rPr>
  </w:style>
  <w:style w:type="paragraph" w:customStyle="1" w:styleId="xl118">
    <w:name w:val="xl118"/>
    <w:basedOn w:val="a"/>
    <w:rsid w:val="00552B40"/>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pPr>
    <w:rPr>
      <w:rFonts w:ascii="Arial" w:hAnsi="Arial" w:cs="Arial"/>
      <w:b/>
      <w:bCs/>
      <w:lang w:eastAsia="ru-RU"/>
    </w:rPr>
  </w:style>
  <w:style w:type="paragraph" w:customStyle="1" w:styleId="xl119">
    <w:name w:val="xl119"/>
    <w:basedOn w:val="a"/>
    <w:rsid w:val="00552B40"/>
    <w:pPr>
      <w:pBdr>
        <w:top w:val="single" w:sz="8" w:space="0" w:color="auto"/>
        <w:left w:val="single" w:sz="4" w:space="0" w:color="auto"/>
        <w:bottom w:val="single" w:sz="4" w:space="0" w:color="auto"/>
        <w:right w:val="single" w:sz="4" w:space="0" w:color="auto"/>
      </w:pBdr>
      <w:spacing w:before="100" w:beforeAutospacing="1" w:after="100" w:afterAutospacing="1"/>
      <w:ind w:firstLine="709"/>
      <w:jc w:val="center"/>
      <w:textAlignment w:val="center"/>
    </w:pPr>
    <w:rPr>
      <w:rFonts w:ascii="Arial" w:hAnsi="Arial" w:cs="Arial"/>
      <w:sz w:val="16"/>
      <w:szCs w:val="16"/>
      <w:lang w:eastAsia="ru-RU"/>
    </w:rPr>
  </w:style>
  <w:style w:type="paragraph" w:customStyle="1" w:styleId="xl120">
    <w:name w:val="xl120"/>
    <w:basedOn w:val="a"/>
    <w:rsid w:val="00552B40"/>
    <w:pPr>
      <w:pBdr>
        <w:top w:val="single" w:sz="8" w:space="0" w:color="auto"/>
        <w:left w:val="single" w:sz="4" w:space="0" w:color="auto"/>
        <w:right w:val="single" w:sz="4" w:space="0" w:color="auto"/>
      </w:pBdr>
      <w:spacing w:before="100" w:beforeAutospacing="1" w:after="100" w:afterAutospacing="1"/>
      <w:ind w:firstLine="709"/>
      <w:jc w:val="center"/>
      <w:textAlignment w:val="center"/>
    </w:pPr>
    <w:rPr>
      <w:rFonts w:ascii="Arial" w:hAnsi="Arial" w:cs="Arial"/>
      <w:sz w:val="16"/>
      <w:szCs w:val="16"/>
      <w:lang w:eastAsia="ru-RU"/>
    </w:rPr>
  </w:style>
  <w:style w:type="paragraph" w:customStyle="1" w:styleId="xl121">
    <w:name w:val="xl121"/>
    <w:basedOn w:val="a"/>
    <w:rsid w:val="00552B40"/>
    <w:pPr>
      <w:pBdr>
        <w:top w:val="single" w:sz="8" w:space="0" w:color="auto"/>
        <w:left w:val="single" w:sz="8" w:space="0" w:color="auto"/>
        <w:bottom w:val="single" w:sz="4" w:space="0" w:color="auto"/>
        <w:right w:val="single" w:sz="4" w:space="0" w:color="auto"/>
      </w:pBdr>
      <w:spacing w:before="100" w:beforeAutospacing="1" w:after="100" w:afterAutospacing="1"/>
      <w:ind w:firstLine="709"/>
      <w:jc w:val="center"/>
      <w:textAlignment w:val="center"/>
    </w:pPr>
    <w:rPr>
      <w:rFonts w:ascii="Arial" w:hAnsi="Arial" w:cs="Arial"/>
      <w:sz w:val="16"/>
      <w:szCs w:val="16"/>
      <w:lang w:eastAsia="ru-RU"/>
    </w:rPr>
  </w:style>
  <w:style w:type="paragraph" w:customStyle="1" w:styleId="xl122">
    <w:name w:val="xl122"/>
    <w:basedOn w:val="a"/>
    <w:rsid w:val="00552B40"/>
    <w:pPr>
      <w:pBdr>
        <w:top w:val="single" w:sz="8" w:space="0" w:color="000000"/>
        <w:left w:val="single" w:sz="8" w:space="0" w:color="000000"/>
        <w:bottom w:val="single" w:sz="8" w:space="0" w:color="000000"/>
        <w:right w:val="single" w:sz="8" w:space="0" w:color="000000"/>
      </w:pBdr>
      <w:spacing w:before="100" w:beforeAutospacing="1" w:after="100" w:afterAutospacing="1"/>
      <w:ind w:firstLine="709"/>
      <w:jc w:val="center"/>
      <w:textAlignment w:val="center"/>
    </w:pPr>
    <w:rPr>
      <w:rFonts w:ascii="Arial" w:hAnsi="Arial" w:cs="Arial"/>
      <w:b/>
      <w:bCs/>
      <w:sz w:val="16"/>
      <w:szCs w:val="16"/>
      <w:lang w:eastAsia="ru-RU"/>
    </w:rPr>
  </w:style>
  <w:style w:type="paragraph" w:customStyle="1" w:styleId="xl123">
    <w:name w:val="xl123"/>
    <w:basedOn w:val="a"/>
    <w:rsid w:val="00552B40"/>
    <w:pPr>
      <w:pBdr>
        <w:top w:val="single" w:sz="8" w:space="0" w:color="auto"/>
        <w:left w:val="single" w:sz="8" w:space="0" w:color="auto"/>
        <w:bottom w:val="single" w:sz="8" w:space="0" w:color="auto"/>
      </w:pBdr>
      <w:spacing w:before="100" w:beforeAutospacing="1" w:after="100" w:afterAutospacing="1"/>
      <w:ind w:firstLine="709"/>
      <w:jc w:val="center"/>
      <w:textAlignment w:val="center"/>
    </w:pPr>
    <w:rPr>
      <w:rFonts w:ascii="Arial" w:hAnsi="Arial" w:cs="Arial"/>
      <w:b/>
      <w:bCs/>
      <w:sz w:val="16"/>
      <w:szCs w:val="16"/>
      <w:lang w:eastAsia="ru-RU"/>
    </w:rPr>
  </w:style>
  <w:style w:type="paragraph" w:customStyle="1" w:styleId="xl124">
    <w:name w:val="xl124"/>
    <w:basedOn w:val="a"/>
    <w:rsid w:val="00552B40"/>
    <w:pPr>
      <w:pBdr>
        <w:top w:val="single" w:sz="8" w:space="0" w:color="auto"/>
        <w:bottom w:val="single" w:sz="8" w:space="0" w:color="auto"/>
      </w:pBdr>
      <w:spacing w:before="100" w:beforeAutospacing="1" w:after="100" w:afterAutospacing="1"/>
      <w:ind w:firstLine="709"/>
      <w:jc w:val="center"/>
      <w:textAlignment w:val="center"/>
    </w:pPr>
    <w:rPr>
      <w:rFonts w:ascii="Arial" w:hAnsi="Arial" w:cs="Arial"/>
      <w:b/>
      <w:bCs/>
      <w:sz w:val="16"/>
      <w:szCs w:val="16"/>
      <w:lang w:eastAsia="ru-RU"/>
    </w:rPr>
  </w:style>
  <w:style w:type="paragraph" w:customStyle="1" w:styleId="xl125">
    <w:name w:val="xl125"/>
    <w:basedOn w:val="a"/>
    <w:rsid w:val="00552B40"/>
    <w:pPr>
      <w:pBdr>
        <w:top w:val="single" w:sz="8" w:space="0" w:color="auto"/>
        <w:bottom w:val="single" w:sz="8" w:space="0" w:color="auto"/>
        <w:right w:val="single" w:sz="8" w:space="0" w:color="auto"/>
      </w:pBdr>
      <w:spacing w:before="100" w:beforeAutospacing="1" w:after="100" w:afterAutospacing="1"/>
      <w:ind w:firstLine="709"/>
      <w:jc w:val="center"/>
      <w:textAlignment w:val="center"/>
    </w:pPr>
    <w:rPr>
      <w:rFonts w:ascii="Arial" w:hAnsi="Arial" w:cs="Arial"/>
      <w:b/>
      <w:bCs/>
      <w:sz w:val="16"/>
      <w:szCs w:val="16"/>
      <w:lang w:eastAsia="ru-RU"/>
    </w:rPr>
  </w:style>
  <w:style w:type="paragraph" w:customStyle="1" w:styleId="xl126">
    <w:name w:val="xl126"/>
    <w:basedOn w:val="a"/>
    <w:rsid w:val="00552B40"/>
    <w:pPr>
      <w:pBdr>
        <w:top w:val="single" w:sz="4" w:space="0" w:color="auto"/>
        <w:left w:val="single" w:sz="8" w:space="0" w:color="auto"/>
        <w:bottom w:val="single" w:sz="8" w:space="0" w:color="auto"/>
        <w:right w:val="single" w:sz="4" w:space="0" w:color="auto"/>
      </w:pBdr>
      <w:spacing w:before="100" w:beforeAutospacing="1" w:after="100" w:afterAutospacing="1"/>
      <w:ind w:firstLine="709"/>
      <w:jc w:val="center"/>
      <w:textAlignment w:val="center"/>
    </w:pPr>
    <w:rPr>
      <w:rFonts w:ascii="Arial" w:hAnsi="Arial" w:cs="Arial"/>
      <w:sz w:val="16"/>
      <w:szCs w:val="16"/>
      <w:lang w:eastAsia="ru-RU"/>
    </w:rPr>
  </w:style>
  <w:style w:type="paragraph" w:customStyle="1" w:styleId="2f">
    <w:name w:val="Текст отчета 2"/>
    <w:basedOn w:val="a"/>
    <w:link w:val="2f0"/>
    <w:uiPriority w:val="99"/>
    <w:rsid w:val="00552B40"/>
    <w:pPr>
      <w:ind w:firstLine="709"/>
      <w:jc w:val="both"/>
    </w:pPr>
    <w:rPr>
      <w:szCs w:val="28"/>
    </w:rPr>
  </w:style>
  <w:style w:type="character" w:customStyle="1" w:styleId="2f0">
    <w:name w:val="Текст отчета 2 Знак"/>
    <w:link w:val="2f"/>
    <w:uiPriority w:val="99"/>
    <w:locked/>
    <w:rsid w:val="00552B40"/>
    <w:rPr>
      <w:rFonts w:ascii="Times New Roman" w:eastAsia="Times New Roman" w:hAnsi="Times New Roman"/>
      <w:sz w:val="24"/>
      <w:szCs w:val="28"/>
    </w:rPr>
  </w:style>
  <w:style w:type="character" w:customStyle="1" w:styleId="affffff0">
    <w:name w:val="Гипертекстовая ссылка"/>
    <w:uiPriority w:val="99"/>
    <w:rsid w:val="00552B40"/>
    <w:rPr>
      <w:color w:val="106BBE"/>
    </w:rPr>
  </w:style>
  <w:style w:type="paragraph" w:customStyle="1" w:styleId="new">
    <w:name w:val="Список new"/>
    <w:basedOn w:val="af2"/>
    <w:link w:val="new0"/>
    <w:uiPriority w:val="99"/>
    <w:rsid w:val="00552B40"/>
    <w:pPr>
      <w:numPr>
        <w:numId w:val="3"/>
      </w:numPr>
      <w:spacing w:after="0" w:line="276" w:lineRule="auto"/>
      <w:jc w:val="both"/>
    </w:pPr>
    <w:rPr>
      <w:szCs w:val="28"/>
    </w:rPr>
  </w:style>
  <w:style w:type="character" w:customStyle="1" w:styleId="new0">
    <w:name w:val="Список new Знак"/>
    <w:link w:val="new"/>
    <w:uiPriority w:val="99"/>
    <w:locked/>
    <w:rsid w:val="00552B40"/>
    <w:rPr>
      <w:rFonts w:ascii="Times New Roman" w:eastAsia="Times New Roman" w:hAnsi="Times New Roman"/>
      <w:color w:val="000000"/>
      <w:sz w:val="24"/>
      <w:szCs w:val="28"/>
    </w:rPr>
  </w:style>
  <w:style w:type="paragraph" w:customStyle="1" w:styleId="new1">
    <w:name w:val="Рисунок new"/>
    <w:basedOn w:val="2f"/>
    <w:next w:val="2f"/>
    <w:uiPriority w:val="99"/>
    <w:rsid w:val="00552B40"/>
    <w:pPr>
      <w:tabs>
        <w:tab w:val="num" w:pos="360"/>
      </w:tabs>
      <w:spacing w:before="120" w:after="240"/>
      <w:ind w:firstLine="0"/>
      <w:jc w:val="center"/>
    </w:pPr>
    <w:rPr>
      <w:noProof/>
    </w:rPr>
  </w:style>
  <w:style w:type="paragraph" w:customStyle="1" w:styleId="3b">
    <w:name w:val="3 ур. Заголовок"/>
    <w:basedOn w:val="3"/>
    <w:next w:val="2f"/>
    <w:uiPriority w:val="99"/>
    <w:rsid w:val="00552B40"/>
    <w:pPr>
      <w:spacing w:before="120" w:after="120"/>
      <w:ind w:firstLine="709"/>
      <w:jc w:val="both"/>
    </w:pPr>
    <w:rPr>
      <w:rFonts w:ascii="Times New Roman" w:hAnsi="Times New Roman"/>
      <w:spacing w:val="5"/>
      <w:szCs w:val="26"/>
      <w:lang w:eastAsia="ru-RU"/>
    </w:rPr>
  </w:style>
  <w:style w:type="paragraph" w:customStyle="1" w:styleId="2f1">
    <w:name w:val="2 ур. Заголовок"/>
    <w:basedOn w:val="1"/>
    <w:next w:val="2f"/>
    <w:link w:val="2f2"/>
    <w:uiPriority w:val="99"/>
    <w:rsid w:val="00552B40"/>
    <w:pPr>
      <w:keepNext w:val="0"/>
      <w:keepLines w:val="0"/>
      <w:widowControl w:val="0"/>
      <w:tabs>
        <w:tab w:val="left" w:pos="709"/>
      </w:tabs>
      <w:spacing w:before="0" w:after="240"/>
      <w:ind w:left="1" w:firstLine="709"/>
      <w:jc w:val="both"/>
      <w:outlineLvl w:val="1"/>
    </w:pPr>
    <w:rPr>
      <w:rFonts w:ascii="Times New Roman" w:hAnsi="Times New Roman"/>
      <w:bCs/>
      <w:color w:val="auto"/>
      <w:sz w:val="24"/>
      <w:szCs w:val="32"/>
    </w:rPr>
  </w:style>
  <w:style w:type="character" w:customStyle="1" w:styleId="2f2">
    <w:name w:val="2 ур. Заголовок Знак"/>
    <w:link w:val="2f1"/>
    <w:uiPriority w:val="99"/>
    <w:locked/>
    <w:rsid w:val="00552B40"/>
    <w:rPr>
      <w:rFonts w:ascii="Times New Roman" w:eastAsia="Times New Roman" w:hAnsi="Times New Roman"/>
      <w:b/>
      <w:bCs/>
      <w:sz w:val="24"/>
      <w:szCs w:val="32"/>
    </w:rPr>
  </w:style>
  <w:style w:type="paragraph" w:customStyle="1" w:styleId="affffff1">
    <w:name w:val="сам рисунок"/>
    <w:basedOn w:val="2f"/>
    <w:link w:val="affffff2"/>
    <w:uiPriority w:val="99"/>
    <w:rsid w:val="00552B40"/>
    <w:pPr>
      <w:keepNext/>
      <w:keepLines/>
      <w:spacing w:line="360" w:lineRule="auto"/>
      <w:ind w:firstLine="0"/>
      <w:jc w:val="center"/>
    </w:pPr>
    <w:rPr>
      <w:noProof/>
    </w:rPr>
  </w:style>
  <w:style w:type="character" w:customStyle="1" w:styleId="affffff2">
    <w:name w:val="сам рисунок Знак"/>
    <w:link w:val="affffff1"/>
    <w:uiPriority w:val="99"/>
    <w:locked/>
    <w:rsid w:val="00552B40"/>
    <w:rPr>
      <w:rFonts w:ascii="Times New Roman" w:eastAsia="Times New Roman" w:hAnsi="Times New Roman"/>
      <w:noProof/>
      <w:sz w:val="24"/>
      <w:szCs w:val="28"/>
    </w:rPr>
  </w:style>
  <w:style w:type="paragraph" w:customStyle="1" w:styleId="1ff0">
    <w:name w:val="Абзац списка1"/>
    <w:basedOn w:val="a"/>
    <w:uiPriority w:val="99"/>
    <w:rsid w:val="00552B40"/>
    <w:pPr>
      <w:ind w:left="720" w:firstLine="709"/>
      <w:contextualSpacing/>
      <w:jc w:val="both"/>
    </w:pPr>
    <w:rPr>
      <w:sz w:val="20"/>
      <w:szCs w:val="20"/>
      <w:lang w:eastAsia="ru-RU"/>
    </w:rPr>
  </w:style>
  <w:style w:type="paragraph" w:customStyle="1" w:styleId="xl63">
    <w:name w:val="xl63"/>
    <w:basedOn w:val="a"/>
    <w:rsid w:val="00552B40"/>
    <w:pPr>
      <w:spacing w:before="100" w:beforeAutospacing="1" w:after="100" w:afterAutospacing="1"/>
      <w:ind w:firstLine="709"/>
      <w:jc w:val="both"/>
    </w:pPr>
    <w:rPr>
      <w:lang w:eastAsia="ru-RU"/>
    </w:rPr>
  </w:style>
  <w:style w:type="paragraph" w:customStyle="1" w:styleId="xl64">
    <w:name w:val="xl64"/>
    <w:basedOn w:val="a"/>
    <w:rsid w:val="00552B40"/>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ind w:firstLine="709"/>
      <w:jc w:val="center"/>
    </w:pPr>
    <w:rPr>
      <w:b/>
      <w:bCs/>
      <w:sz w:val="20"/>
      <w:szCs w:val="20"/>
      <w:lang w:eastAsia="ru-RU"/>
    </w:rPr>
  </w:style>
  <w:style w:type="paragraph" w:customStyle="1" w:styleId="1ff1">
    <w:name w:val="Текст концевой сноски1"/>
    <w:basedOn w:val="a"/>
    <w:next w:val="affffff3"/>
    <w:link w:val="affffff4"/>
    <w:uiPriority w:val="99"/>
    <w:semiHidden/>
    <w:unhideWhenUsed/>
    <w:rsid w:val="00552B40"/>
    <w:pPr>
      <w:ind w:firstLine="709"/>
      <w:jc w:val="both"/>
    </w:pPr>
  </w:style>
  <w:style w:type="character" w:customStyle="1" w:styleId="affffff4">
    <w:name w:val="Текст концевой сноски Знак"/>
    <w:link w:val="1ff1"/>
    <w:uiPriority w:val="99"/>
    <w:semiHidden/>
    <w:rsid w:val="00552B40"/>
    <w:rPr>
      <w:sz w:val="22"/>
      <w:szCs w:val="22"/>
      <w:lang w:eastAsia="en-US"/>
    </w:rPr>
  </w:style>
  <w:style w:type="character" w:styleId="affffff5">
    <w:name w:val="endnote reference"/>
    <w:uiPriority w:val="99"/>
    <w:semiHidden/>
    <w:unhideWhenUsed/>
    <w:rsid w:val="00552B40"/>
    <w:rPr>
      <w:vertAlign w:val="superscript"/>
    </w:rPr>
  </w:style>
  <w:style w:type="paragraph" w:styleId="affffff6">
    <w:name w:val="Body Text First Indent"/>
    <w:basedOn w:val="af0"/>
    <w:link w:val="affffff7"/>
    <w:uiPriority w:val="99"/>
    <w:semiHidden/>
    <w:unhideWhenUsed/>
    <w:rsid w:val="00552B40"/>
    <w:pPr>
      <w:spacing w:after="200" w:line="276" w:lineRule="auto"/>
      <w:ind w:firstLine="360"/>
      <w:jc w:val="both"/>
    </w:pPr>
    <w:rPr>
      <w:sz w:val="22"/>
      <w:szCs w:val="22"/>
    </w:rPr>
  </w:style>
  <w:style w:type="character" w:customStyle="1" w:styleId="affffff7">
    <w:name w:val="Красная строка Знак"/>
    <w:link w:val="affffff6"/>
    <w:uiPriority w:val="99"/>
    <w:semiHidden/>
    <w:rsid w:val="00552B40"/>
    <w:rPr>
      <w:rFonts w:cs="Times New Roman"/>
      <w:sz w:val="22"/>
      <w:szCs w:val="22"/>
      <w:lang w:eastAsia="en-US"/>
    </w:rPr>
  </w:style>
  <w:style w:type="paragraph" w:styleId="2f3">
    <w:name w:val="Body Text First Indent 2"/>
    <w:basedOn w:val="af2"/>
    <w:link w:val="2f4"/>
    <w:uiPriority w:val="99"/>
    <w:semiHidden/>
    <w:unhideWhenUsed/>
    <w:rsid w:val="00552B40"/>
    <w:pPr>
      <w:spacing w:after="200" w:line="276" w:lineRule="auto"/>
      <w:ind w:left="360" w:firstLine="360"/>
      <w:jc w:val="both"/>
    </w:pPr>
    <w:rPr>
      <w:sz w:val="22"/>
      <w:szCs w:val="22"/>
      <w:lang w:eastAsia="en-US"/>
    </w:rPr>
  </w:style>
  <w:style w:type="character" w:customStyle="1" w:styleId="2f4">
    <w:name w:val="Красная строка 2 Знак"/>
    <w:link w:val="2f3"/>
    <w:uiPriority w:val="99"/>
    <w:semiHidden/>
    <w:rsid w:val="00552B40"/>
    <w:rPr>
      <w:rFonts w:ascii="Times New Roman" w:hAnsi="Times New Roman" w:cs="Times New Roman"/>
      <w:sz w:val="22"/>
      <w:szCs w:val="22"/>
      <w:lang w:eastAsia="en-US"/>
    </w:rPr>
  </w:style>
  <w:style w:type="character" w:customStyle="1" w:styleId="2f5">
    <w:name w:val="Основной текст (2)_"/>
    <w:link w:val="217"/>
    <w:uiPriority w:val="99"/>
    <w:rsid w:val="00552B40"/>
    <w:rPr>
      <w:sz w:val="21"/>
      <w:szCs w:val="21"/>
      <w:shd w:val="clear" w:color="auto" w:fill="FFFFFF"/>
    </w:rPr>
  </w:style>
  <w:style w:type="paragraph" w:customStyle="1" w:styleId="217">
    <w:name w:val="Основной текст (2)1"/>
    <w:basedOn w:val="a"/>
    <w:link w:val="2f5"/>
    <w:uiPriority w:val="99"/>
    <w:rsid w:val="00552B40"/>
    <w:pPr>
      <w:widowControl w:val="0"/>
      <w:shd w:val="clear" w:color="auto" w:fill="FFFFFF"/>
      <w:spacing w:before="360" w:after="180" w:line="259" w:lineRule="exact"/>
      <w:ind w:hanging="280"/>
      <w:jc w:val="both"/>
    </w:pPr>
    <w:rPr>
      <w:sz w:val="21"/>
      <w:szCs w:val="21"/>
    </w:rPr>
  </w:style>
  <w:style w:type="paragraph" w:styleId="affffff3">
    <w:name w:val="endnote text"/>
    <w:basedOn w:val="a"/>
    <w:link w:val="1ff2"/>
    <w:uiPriority w:val="99"/>
    <w:semiHidden/>
    <w:unhideWhenUsed/>
    <w:rsid w:val="00552B40"/>
    <w:pPr>
      <w:ind w:firstLine="709"/>
      <w:jc w:val="both"/>
    </w:pPr>
    <w:rPr>
      <w:sz w:val="20"/>
      <w:szCs w:val="20"/>
    </w:rPr>
  </w:style>
  <w:style w:type="character" w:customStyle="1" w:styleId="1ff2">
    <w:name w:val="Текст концевой сноски Знак1"/>
    <w:link w:val="affffff3"/>
    <w:uiPriority w:val="99"/>
    <w:semiHidden/>
    <w:rsid w:val="00552B40"/>
    <w:rPr>
      <w:rFonts w:ascii="Calibri" w:eastAsia="Calibri" w:hAnsi="Calibri" w:cs="Times New Roman"/>
      <w:lang w:eastAsia="en-US"/>
    </w:rPr>
  </w:style>
  <w:style w:type="character" w:styleId="affffff8">
    <w:name w:val="annotation reference"/>
    <w:uiPriority w:val="99"/>
    <w:semiHidden/>
    <w:unhideWhenUsed/>
    <w:rsid w:val="00552B40"/>
    <w:rPr>
      <w:sz w:val="16"/>
      <w:szCs w:val="16"/>
    </w:rPr>
  </w:style>
  <w:style w:type="table" w:customStyle="1" w:styleId="610">
    <w:name w:val="Сетка таблицы61"/>
    <w:basedOn w:val="a1"/>
    <w:next w:val="a6"/>
    <w:uiPriority w:val="59"/>
    <w:rsid w:val="00552B40"/>
    <w:pPr>
      <w:ind w:firstLine="709"/>
      <w:jc w:val="both"/>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0">
    <w:name w:val="Сетка таблицы71"/>
    <w:basedOn w:val="a1"/>
    <w:next w:val="a6"/>
    <w:uiPriority w:val="59"/>
    <w:rsid w:val="00552B40"/>
    <w:pPr>
      <w:ind w:firstLine="709"/>
      <w:jc w:val="both"/>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c">
    <w:name w:val="Нет списка3"/>
    <w:next w:val="a2"/>
    <w:uiPriority w:val="99"/>
    <w:semiHidden/>
    <w:unhideWhenUsed/>
    <w:rsid w:val="00552B40"/>
  </w:style>
  <w:style w:type="character" w:customStyle="1" w:styleId="WW-Absatz-Standardschriftart">
    <w:name w:val="WW-Absatz-Standardschriftart"/>
    <w:rsid w:val="00552B40"/>
  </w:style>
  <w:style w:type="character" w:customStyle="1" w:styleId="53">
    <w:name w:val="Основной шрифт абзаца5"/>
    <w:rsid w:val="00552B40"/>
  </w:style>
  <w:style w:type="character" w:customStyle="1" w:styleId="WW-Absatz-Standardschriftart1">
    <w:name w:val="WW-Absatz-Standardschriftart1"/>
    <w:rsid w:val="00552B40"/>
  </w:style>
  <w:style w:type="character" w:customStyle="1" w:styleId="WW-Absatz-Standardschriftart11">
    <w:name w:val="WW-Absatz-Standardschriftart11"/>
    <w:rsid w:val="00552B40"/>
  </w:style>
  <w:style w:type="character" w:customStyle="1" w:styleId="44">
    <w:name w:val="Основной шрифт абзаца4"/>
    <w:rsid w:val="00552B40"/>
  </w:style>
  <w:style w:type="character" w:customStyle="1" w:styleId="3d">
    <w:name w:val="Основной шрифт абзаца3"/>
    <w:rsid w:val="00552B40"/>
  </w:style>
  <w:style w:type="character" w:customStyle="1" w:styleId="WW-Absatz-Standardschriftart111">
    <w:name w:val="WW-Absatz-Standardschriftart111"/>
    <w:rsid w:val="00552B40"/>
  </w:style>
  <w:style w:type="character" w:customStyle="1" w:styleId="WW-Absatz-Standardschriftart1111">
    <w:name w:val="WW-Absatz-Standardschriftart1111"/>
    <w:rsid w:val="00552B40"/>
  </w:style>
  <w:style w:type="character" w:customStyle="1" w:styleId="WW-Absatz-Standardschriftart11111">
    <w:name w:val="WW-Absatz-Standardschriftart11111"/>
    <w:rsid w:val="00552B40"/>
  </w:style>
  <w:style w:type="character" w:customStyle="1" w:styleId="WW-Absatz-Standardschriftart111111">
    <w:name w:val="WW-Absatz-Standardschriftart111111"/>
    <w:rsid w:val="00552B40"/>
  </w:style>
  <w:style w:type="character" w:customStyle="1" w:styleId="WW-Absatz-Standardschriftart1111111">
    <w:name w:val="WW-Absatz-Standardschriftart1111111"/>
    <w:rsid w:val="00552B40"/>
  </w:style>
  <w:style w:type="character" w:customStyle="1" w:styleId="WW-Absatz-Standardschriftart11111111">
    <w:name w:val="WW-Absatz-Standardschriftart11111111"/>
    <w:rsid w:val="00552B40"/>
  </w:style>
  <w:style w:type="character" w:customStyle="1" w:styleId="WW-Absatz-Standardschriftart111111111">
    <w:name w:val="WW-Absatz-Standardschriftart111111111"/>
    <w:rsid w:val="00552B40"/>
  </w:style>
  <w:style w:type="character" w:customStyle="1" w:styleId="WW-Absatz-Standardschriftart1111111111">
    <w:name w:val="WW-Absatz-Standardschriftart1111111111"/>
    <w:rsid w:val="00552B40"/>
  </w:style>
  <w:style w:type="character" w:customStyle="1" w:styleId="WW-Absatz-Standardschriftart11111111111">
    <w:name w:val="WW-Absatz-Standardschriftart11111111111"/>
    <w:rsid w:val="00552B40"/>
  </w:style>
  <w:style w:type="character" w:customStyle="1" w:styleId="WW-Absatz-Standardschriftart111111111111">
    <w:name w:val="WW-Absatz-Standardschriftart111111111111"/>
    <w:rsid w:val="00552B40"/>
  </w:style>
  <w:style w:type="character" w:customStyle="1" w:styleId="2f6">
    <w:name w:val="Основной шрифт абзаца2"/>
    <w:rsid w:val="00552B40"/>
  </w:style>
  <w:style w:type="paragraph" w:styleId="affffff9">
    <w:name w:val="List"/>
    <w:basedOn w:val="af0"/>
    <w:rsid w:val="00552B40"/>
    <w:pPr>
      <w:widowControl w:val="0"/>
      <w:spacing w:after="120"/>
      <w:ind w:firstLine="709"/>
      <w:jc w:val="both"/>
    </w:pPr>
    <w:rPr>
      <w:rFonts w:ascii="Arial" w:eastAsia="Arial Unicode MS" w:hAnsi="Arial" w:cs="Mangal"/>
      <w:sz w:val="22"/>
      <w:szCs w:val="24"/>
      <w:lang w:val="en-US" w:bidi="en-US"/>
    </w:rPr>
  </w:style>
  <w:style w:type="paragraph" w:customStyle="1" w:styleId="54">
    <w:name w:val="Название5"/>
    <w:basedOn w:val="a"/>
    <w:rsid w:val="00552B40"/>
    <w:pPr>
      <w:widowControl w:val="0"/>
      <w:suppressLineNumbers/>
      <w:spacing w:before="120" w:after="120"/>
      <w:ind w:firstLine="709"/>
      <w:jc w:val="both"/>
    </w:pPr>
    <w:rPr>
      <w:rFonts w:ascii="Arial" w:eastAsia="Arial Unicode MS" w:hAnsi="Arial" w:cs="Mangal"/>
      <w:i/>
      <w:iCs/>
      <w:sz w:val="20"/>
      <w:lang w:val="en-US" w:bidi="en-US"/>
    </w:rPr>
  </w:style>
  <w:style w:type="paragraph" w:customStyle="1" w:styleId="55">
    <w:name w:val="Указатель5"/>
    <w:basedOn w:val="a"/>
    <w:rsid w:val="00552B40"/>
    <w:pPr>
      <w:widowControl w:val="0"/>
      <w:suppressLineNumbers/>
      <w:ind w:firstLine="709"/>
      <w:jc w:val="both"/>
    </w:pPr>
    <w:rPr>
      <w:rFonts w:ascii="Arial" w:eastAsia="Arial Unicode MS" w:hAnsi="Arial" w:cs="Mangal"/>
      <w:lang w:val="en-US" w:bidi="en-US"/>
    </w:rPr>
  </w:style>
  <w:style w:type="paragraph" w:customStyle="1" w:styleId="45">
    <w:name w:val="Название4"/>
    <w:basedOn w:val="a"/>
    <w:rsid w:val="00552B40"/>
    <w:pPr>
      <w:widowControl w:val="0"/>
      <w:suppressLineNumbers/>
      <w:spacing w:before="120" w:after="120"/>
      <w:ind w:firstLine="709"/>
      <w:jc w:val="both"/>
    </w:pPr>
    <w:rPr>
      <w:rFonts w:ascii="Arial" w:eastAsia="Arial Unicode MS" w:hAnsi="Arial" w:cs="Mangal"/>
      <w:i/>
      <w:iCs/>
      <w:sz w:val="20"/>
      <w:lang w:val="en-US" w:bidi="en-US"/>
    </w:rPr>
  </w:style>
  <w:style w:type="paragraph" w:customStyle="1" w:styleId="46">
    <w:name w:val="Указатель4"/>
    <w:basedOn w:val="a"/>
    <w:rsid w:val="00552B40"/>
    <w:pPr>
      <w:widowControl w:val="0"/>
      <w:suppressLineNumbers/>
      <w:ind w:firstLine="709"/>
      <w:jc w:val="both"/>
    </w:pPr>
    <w:rPr>
      <w:rFonts w:ascii="Arial" w:eastAsia="Arial Unicode MS" w:hAnsi="Arial" w:cs="Mangal"/>
      <w:lang w:val="en-US" w:bidi="en-US"/>
    </w:rPr>
  </w:style>
  <w:style w:type="paragraph" w:customStyle="1" w:styleId="3e">
    <w:name w:val="Название3"/>
    <w:basedOn w:val="a"/>
    <w:rsid w:val="00552B40"/>
    <w:pPr>
      <w:widowControl w:val="0"/>
      <w:suppressLineNumbers/>
      <w:spacing w:before="120" w:after="120"/>
      <w:ind w:firstLine="709"/>
      <w:jc w:val="both"/>
    </w:pPr>
    <w:rPr>
      <w:rFonts w:ascii="Arial" w:eastAsia="Arial Unicode MS" w:hAnsi="Arial" w:cs="Mangal"/>
      <w:i/>
      <w:iCs/>
      <w:sz w:val="20"/>
      <w:lang w:val="en-US" w:bidi="en-US"/>
    </w:rPr>
  </w:style>
  <w:style w:type="paragraph" w:customStyle="1" w:styleId="3f">
    <w:name w:val="Указатель3"/>
    <w:basedOn w:val="a"/>
    <w:rsid w:val="00552B40"/>
    <w:pPr>
      <w:widowControl w:val="0"/>
      <w:suppressLineNumbers/>
      <w:ind w:firstLine="709"/>
      <w:jc w:val="both"/>
    </w:pPr>
    <w:rPr>
      <w:rFonts w:ascii="Arial" w:eastAsia="Arial Unicode MS" w:hAnsi="Arial" w:cs="Mangal"/>
      <w:lang w:val="en-US" w:bidi="en-US"/>
    </w:rPr>
  </w:style>
  <w:style w:type="paragraph" w:customStyle="1" w:styleId="2f7">
    <w:name w:val="Название2"/>
    <w:basedOn w:val="a"/>
    <w:rsid w:val="00552B40"/>
    <w:pPr>
      <w:widowControl w:val="0"/>
      <w:suppressLineNumbers/>
      <w:spacing w:before="120" w:after="120"/>
      <w:ind w:firstLine="709"/>
      <w:jc w:val="both"/>
    </w:pPr>
    <w:rPr>
      <w:rFonts w:ascii="Arial" w:eastAsia="Arial Unicode MS" w:hAnsi="Arial" w:cs="Mangal"/>
      <w:i/>
      <w:iCs/>
      <w:sz w:val="20"/>
      <w:lang w:val="en-US" w:bidi="en-US"/>
    </w:rPr>
  </w:style>
  <w:style w:type="paragraph" w:customStyle="1" w:styleId="2f8">
    <w:name w:val="Указатель2"/>
    <w:basedOn w:val="a"/>
    <w:rsid w:val="00552B40"/>
    <w:pPr>
      <w:widowControl w:val="0"/>
      <w:suppressLineNumbers/>
      <w:ind w:firstLine="709"/>
      <w:jc w:val="both"/>
    </w:pPr>
    <w:rPr>
      <w:rFonts w:ascii="Arial" w:eastAsia="Arial Unicode MS" w:hAnsi="Arial" w:cs="Mangal"/>
      <w:lang w:val="en-US" w:bidi="en-US"/>
    </w:rPr>
  </w:style>
  <w:style w:type="paragraph" w:customStyle="1" w:styleId="Style3">
    <w:name w:val="Style3"/>
    <w:basedOn w:val="a"/>
    <w:uiPriority w:val="99"/>
    <w:rsid w:val="00552B40"/>
    <w:pPr>
      <w:widowControl w:val="0"/>
      <w:autoSpaceDE w:val="0"/>
      <w:autoSpaceDN w:val="0"/>
      <w:adjustRightInd w:val="0"/>
      <w:spacing w:line="254" w:lineRule="exact"/>
      <w:jc w:val="center"/>
    </w:pPr>
    <w:rPr>
      <w:lang w:eastAsia="ru-RU"/>
    </w:rPr>
  </w:style>
  <w:style w:type="character" w:customStyle="1" w:styleId="FontStyle30">
    <w:name w:val="Font Style30"/>
    <w:uiPriority w:val="99"/>
    <w:rsid w:val="00552B40"/>
    <w:rPr>
      <w:rFonts w:ascii="MS Mincho" w:eastAsia="MS Mincho" w:cs="MS Mincho"/>
      <w:b/>
      <w:bCs/>
      <w:sz w:val="18"/>
      <w:szCs w:val="18"/>
    </w:rPr>
  </w:style>
  <w:style w:type="character" w:customStyle="1" w:styleId="FontStyle41">
    <w:name w:val="Font Style41"/>
    <w:uiPriority w:val="99"/>
    <w:rsid w:val="00552B40"/>
    <w:rPr>
      <w:rFonts w:ascii="Times New Roman" w:hAnsi="Times New Roman" w:cs="Times New Roman"/>
      <w:sz w:val="20"/>
      <w:szCs w:val="20"/>
    </w:rPr>
  </w:style>
  <w:style w:type="character" w:customStyle="1" w:styleId="affffffa">
    <w:name w:val="Сноска_"/>
    <w:link w:val="affffffb"/>
    <w:rsid w:val="00552B40"/>
    <w:rPr>
      <w:rFonts w:eastAsia="Times New Roman"/>
      <w:b/>
      <w:bCs/>
      <w:sz w:val="19"/>
      <w:szCs w:val="19"/>
      <w:shd w:val="clear" w:color="auto" w:fill="FFFFFF"/>
    </w:rPr>
  </w:style>
  <w:style w:type="paragraph" w:customStyle="1" w:styleId="affffffb">
    <w:name w:val="Сноска"/>
    <w:basedOn w:val="a"/>
    <w:link w:val="affffffa"/>
    <w:rsid w:val="00552B40"/>
    <w:pPr>
      <w:widowControl w:val="0"/>
      <w:shd w:val="clear" w:color="auto" w:fill="FFFFFF"/>
      <w:spacing w:line="205" w:lineRule="exact"/>
      <w:ind w:firstLine="400"/>
    </w:pPr>
    <w:rPr>
      <w:b/>
      <w:bCs/>
      <w:sz w:val="19"/>
      <w:szCs w:val="19"/>
    </w:rPr>
  </w:style>
  <w:style w:type="table" w:customStyle="1" w:styleId="810">
    <w:name w:val="Сетка таблицы81"/>
    <w:basedOn w:val="a1"/>
    <w:next w:val="a6"/>
    <w:rsid w:val="00552B4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9pt">
    <w:name w:val="Основной текст + 9 pt"/>
    <w:rsid w:val="00552B40"/>
    <w:rPr>
      <w:rFonts w:ascii="Times New Roman" w:eastAsia="Times New Roman" w:hAnsi="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w">
    <w:name w:val="w"/>
    <w:basedOn w:val="a0"/>
    <w:rsid w:val="00552B40"/>
  </w:style>
  <w:style w:type="numbering" w:customStyle="1" w:styleId="47">
    <w:name w:val="Нет списка4"/>
    <w:next w:val="a2"/>
    <w:uiPriority w:val="99"/>
    <w:semiHidden/>
    <w:unhideWhenUsed/>
    <w:rsid w:val="00552B40"/>
  </w:style>
  <w:style w:type="numbering" w:customStyle="1" w:styleId="121">
    <w:name w:val="Нет списка12"/>
    <w:next w:val="a2"/>
    <w:uiPriority w:val="99"/>
    <w:semiHidden/>
    <w:unhideWhenUsed/>
    <w:rsid w:val="00552B40"/>
  </w:style>
  <w:style w:type="table" w:customStyle="1" w:styleId="910">
    <w:name w:val="Сетка таблицы91"/>
    <w:basedOn w:val="a1"/>
    <w:next w:val="a6"/>
    <w:uiPriority w:val="59"/>
    <w:rsid w:val="00552B40"/>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0">
    <w:name w:val="Сетка таблицы121"/>
    <w:basedOn w:val="a1"/>
    <w:next w:val="a6"/>
    <w:uiPriority w:val="59"/>
    <w:rsid w:val="00552B40"/>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2">
    <w:name w:val="Сетка таблицы22"/>
    <w:basedOn w:val="a1"/>
    <w:next w:val="a6"/>
    <w:uiPriority w:val="59"/>
    <w:rsid w:val="00552B4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3">
    <w:name w:val="Нет списка22"/>
    <w:next w:val="a2"/>
    <w:uiPriority w:val="99"/>
    <w:semiHidden/>
    <w:unhideWhenUsed/>
    <w:rsid w:val="00552B40"/>
  </w:style>
  <w:style w:type="table" w:customStyle="1" w:styleId="320">
    <w:name w:val="Сетка таблицы32"/>
    <w:basedOn w:val="a1"/>
    <w:next w:val="a6"/>
    <w:uiPriority w:val="59"/>
    <w:rsid w:val="00552B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1"/>
    <w:next w:val="a6"/>
    <w:uiPriority w:val="59"/>
    <w:rsid w:val="00552B4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0">
    <w:name w:val="Сетка таблицы2111"/>
    <w:basedOn w:val="a1"/>
    <w:next w:val="a6"/>
    <w:uiPriority w:val="59"/>
    <w:rsid w:val="00552B4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1"/>
    <w:next w:val="a6"/>
    <w:uiPriority w:val="59"/>
    <w:rsid w:val="00552B4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next w:val="a6"/>
    <w:uiPriority w:val="59"/>
    <w:rsid w:val="00552B4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next w:val="a6"/>
    <w:uiPriority w:val="59"/>
    <w:rsid w:val="00552B4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
    <w:name w:val="Нет списка1111"/>
    <w:next w:val="a2"/>
    <w:uiPriority w:val="99"/>
    <w:semiHidden/>
    <w:unhideWhenUsed/>
    <w:rsid w:val="00552B40"/>
  </w:style>
  <w:style w:type="numbering" w:customStyle="1" w:styleId="21111">
    <w:name w:val="Нет списка2111"/>
    <w:next w:val="a2"/>
    <w:uiPriority w:val="99"/>
    <w:semiHidden/>
    <w:unhideWhenUsed/>
    <w:rsid w:val="00552B40"/>
  </w:style>
  <w:style w:type="table" w:customStyle="1" w:styleId="611">
    <w:name w:val="Сетка таблицы611"/>
    <w:basedOn w:val="a1"/>
    <w:next w:val="a6"/>
    <w:uiPriority w:val="59"/>
    <w:rsid w:val="00552B40"/>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1">
    <w:name w:val="Сетка таблицы711"/>
    <w:basedOn w:val="a1"/>
    <w:next w:val="a6"/>
    <w:uiPriority w:val="59"/>
    <w:rsid w:val="00552B40"/>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5">
    <w:name w:val="Нет списка31"/>
    <w:next w:val="a2"/>
    <w:uiPriority w:val="99"/>
    <w:semiHidden/>
    <w:unhideWhenUsed/>
    <w:rsid w:val="00552B40"/>
  </w:style>
  <w:style w:type="character" w:customStyle="1" w:styleId="56">
    <w:name w:val="Основной текст (5)_"/>
    <w:link w:val="57"/>
    <w:rsid w:val="00552B40"/>
    <w:rPr>
      <w:rFonts w:ascii="Franklin Gothic Heavy" w:eastAsia="Franklin Gothic Heavy" w:hAnsi="Franklin Gothic Heavy" w:cs="Franklin Gothic Heavy"/>
      <w:sz w:val="19"/>
      <w:szCs w:val="19"/>
      <w:shd w:val="clear" w:color="auto" w:fill="FFFFFF"/>
    </w:rPr>
  </w:style>
  <w:style w:type="paragraph" w:customStyle="1" w:styleId="57">
    <w:name w:val="Основной текст (5)"/>
    <w:basedOn w:val="a"/>
    <w:link w:val="56"/>
    <w:rsid w:val="00552B40"/>
    <w:pPr>
      <w:widowControl w:val="0"/>
      <w:shd w:val="clear" w:color="auto" w:fill="FFFFFF"/>
      <w:spacing w:before="60" w:after="60" w:line="216" w:lineRule="exact"/>
      <w:ind w:firstLine="500"/>
      <w:jc w:val="both"/>
    </w:pPr>
    <w:rPr>
      <w:rFonts w:ascii="Franklin Gothic Heavy" w:eastAsia="Franklin Gothic Heavy" w:hAnsi="Franklin Gothic Heavy"/>
      <w:sz w:val="19"/>
      <w:szCs w:val="19"/>
    </w:rPr>
  </w:style>
  <w:style w:type="character" w:customStyle="1" w:styleId="3f0">
    <w:name w:val="Основной текст (3)_"/>
    <w:rsid w:val="00552B40"/>
    <w:rPr>
      <w:rFonts w:ascii="Franklin Gothic Heavy" w:eastAsia="Franklin Gothic Heavy" w:hAnsi="Franklin Gothic Heavy" w:cs="Franklin Gothic Heavy"/>
      <w:b w:val="0"/>
      <w:bCs w:val="0"/>
      <w:i/>
      <w:iCs/>
      <w:smallCaps w:val="0"/>
      <w:strike w:val="0"/>
      <w:sz w:val="16"/>
      <w:szCs w:val="16"/>
      <w:u w:val="none"/>
    </w:rPr>
  </w:style>
  <w:style w:type="character" w:customStyle="1" w:styleId="3f1">
    <w:name w:val="Основной текст (3) + Не курсив"/>
    <w:rsid w:val="00552B40"/>
    <w:rPr>
      <w:rFonts w:ascii="Franklin Gothic Heavy" w:eastAsia="Franklin Gothic Heavy" w:hAnsi="Franklin Gothic Heavy" w:cs="Franklin Gothic Heavy"/>
      <w:b w:val="0"/>
      <w:bCs w:val="0"/>
      <w:i/>
      <w:iCs/>
      <w:smallCaps w:val="0"/>
      <w:strike w:val="0"/>
      <w:color w:val="000000"/>
      <w:spacing w:val="0"/>
      <w:w w:val="100"/>
      <w:position w:val="0"/>
      <w:sz w:val="16"/>
      <w:szCs w:val="16"/>
      <w:u w:val="none"/>
      <w:lang w:val="ru-RU" w:eastAsia="ru-RU" w:bidi="ru-RU"/>
    </w:rPr>
  </w:style>
  <w:style w:type="character" w:customStyle="1" w:styleId="39pt0pt">
    <w:name w:val="Основной текст (3) + 9 pt;Интервал 0 pt"/>
    <w:rsid w:val="00552B40"/>
    <w:rPr>
      <w:rFonts w:ascii="Franklin Gothic Heavy" w:eastAsia="Franklin Gothic Heavy" w:hAnsi="Franklin Gothic Heavy" w:cs="Franklin Gothic Heavy"/>
      <w:b w:val="0"/>
      <w:bCs w:val="0"/>
      <w:i/>
      <w:iCs/>
      <w:smallCaps w:val="0"/>
      <w:strike w:val="0"/>
      <w:color w:val="000000"/>
      <w:spacing w:val="10"/>
      <w:w w:val="100"/>
      <w:position w:val="0"/>
      <w:sz w:val="18"/>
      <w:szCs w:val="18"/>
      <w:u w:val="none"/>
      <w:lang w:val="ru-RU" w:eastAsia="ru-RU" w:bidi="ru-RU"/>
    </w:rPr>
  </w:style>
  <w:style w:type="character" w:customStyle="1" w:styleId="395pt">
    <w:name w:val="Основной текст (3) + 9;5 pt;Не курсив"/>
    <w:rsid w:val="00552B40"/>
    <w:rPr>
      <w:rFonts w:ascii="Franklin Gothic Heavy" w:eastAsia="Franklin Gothic Heavy" w:hAnsi="Franklin Gothic Heavy" w:cs="Franklin Gothic Heavy"/>
      <w:b w:val="0"/>
      <w:bCs w:val="0"/>
      <w:i/>
      <w:iCs/>
      <w:smallCaps w:val="0"/>
      <w:strike w:val="0"/>
      <w:color w:val="000000"/>
      <w:spacing w:val="0"/>
      <w:w w:val="100"/>
      <w:position w:val="0"/>
      <w:sz w:val="19"/>
      <w:szCs w:val="19"/>
      <w:u w:val="none"/>
      <w:lang w:val="ru-RU" w:eastAsia="ru-RU" w:bidi="ru-RU"/>
    </w:rPr>
  </w:style>
  <w:style w:type="character" w:customStyle="1" w:styleId="37pt">
    <w:name w:val="Основной текст (3) + 7 pt;Не курсив"/>
    <w:rsid w:val="00552B40"/>
    <w:rPr>
      <w:rFonts w:ascii="Franklin Gothic Heavy" w:eastAsia="Franklin Gothic Heavy" w:hAnsi="Franklin Gothic Heavy" w:cs="Franklin Gothic Heavy"/>
      <w:b w:val="0"/>
      <w:bCs w:val="0"/>
      <w:i/>
      <w:iCs/>
      <w:smallCaps w:val="0"/>
      <w:strike w:val="0"/>
      <w:color w:val="000000"/>
      <w:spacing w:val="0"/>
      <w:w w:val="100"/>
      <w:position w:val="0"/>
      <w:sz w:val="14"/>
      <w:szCs w:val="14"/>
      <w:u w:val="single"/>
      <w:lang w:val="ru-RU" w:eastAsia="ru-RU" w:bidi="ru-RU"/>
    </w:rPr>
  </w:style>
  <w:style w:type="character" w:customStyle="1" w:styleId="3f2">
    <w:name w:val="Основной текст (3)"/>
    <w:rsid w:val="00552B40"/>
    <w:rPr>
      <w:rFonts w:ascii="Franklin Gothic Heavy" w:eastAsia="Franklin Gothic Heavy" w:hAnsi="Franklin Gothic Heavy" w:cs="Franklin Gothic Heavy"/>
      <w:b w:val="0"/>
      <w:bCs w:val="0"/>
      <w:i/>
      <w:iCs/>
      <w:smallCaps w:val="0"/>
      <w:strike w:val="0"/>
      <w:color w:val="000000"/>
      <w:spacing w:val="0"/>
      <w:w w:val="100"/>
      <w:position w:val="0"/>
      <w:sz w:val="16"/>
      <w:szCs w:val="16"/>
      <w:u w:val="single"/>
      <w:lang w:val="ru-RU" w:eastAsia="ru-RU" w:bidi="ru-RU"/>
    </w:rPr>
  </w:style>
  <w:style w:type="character" w:customStyle="1" w:styleId="3ArialNarrow85pt">
    <w:name w:val="Основной текст (3) + Arial Narrow;8;5 pt;Курсив"/>
    <w:rsid w:val="00552B40"/>
    <w:rPr>
      <w:rFonts w:ascii="Arial Narrow" w:eastAsia="Arial Narrow" w:hAnsi="Arial Narrow" w:cs="Arial Narrow"/>
      <w:b w:val="0"/>
      <w:bCs w:val="0"/>
      <w:i/>
      <w:iCs/>
      <w:smallCaps w:val="0"/>
      <w:strike w:val="0"/>
      <w:color w:val="000000"/>
      <w:spacing w:val="0"/>
      <w:w w:val="100"/>
      <w:position w:val="0"/>
      <w:sz w:val="17"/>
      <w:szCs w:val="17"/>
      <w:u w:val="none"/>
      <w:shd w:val="clear" w:color="auto" w:fill="FFFFFF"/>
      <w:lang w:val="ru-RU" w:eastAsia="ru-RU" w:bidi="ru-RU"/>
    </w:rPr>
  </w:style>
  <w:style w:type="character" w:customStyle="1" w:styleId="38pt">
    <w:name w:val="Основной текст (3) + 8 pt"/>
    <w:rsid w:val="00552B40"/>
    <w:rPr>
      <w:rFonts w:ascii="Times New Roman" w:eastAsia="Times New Roman" w:hAnsi="Times New Roman" w:cs="Times New Roman"/>
      <w:b w:val="0"/>
      <w:bCs w:val="0"/>
      <w:i/>
      <w:iCs/>
      <w:smallCaps w:val="0"/>
      <w:strike w:val="0"/>
      <w:color w:val="000000"/>
      <w:spacing w:val="0"/>
      <w:w w:val="100"/>
      <w:position w:val="0"/>
      <w:sz w:val="16"/>
      <w:szCs w:val="16"/>
      <w:u w:val="none"/>
      <w:shd w:val="clear" w:color="auto" w:fill="FFFFFF"/>
      <w:lang w:val="ru-RU" w:eastAsia="ru-RU" w:bidi="ru-RU"/>
    </w:rPr>
  </w:style>
  <w:style w:type="paragraph" w:customStyle="1" w:styleId="3f3">
    <w:name w:val="Основной текст3"/>
    <w:basedOn w:val="a"/>
    <w:rsid w:val="00552B40"/>
    <w:pPr>
      <w:widowControl w:val="0"/>
      <w:shd w:val="clear" w:color="auto" w:fill="FFFFFF"/>
      <w:spacing w:line="198" w:lineRule="exact"/>
      <w:jc w:val="both"/>
    </w:pPr>
    <w:rPr>
      <w:sz w:val="16"/>
      <w:szCs w:val="16"/>
      <w:lang w:eastAsia="ru-RU" w:bidi="ru-RU"/>
    </w:rPr>
  </w:style>
  <w:style w:type="character" w:customStyle="1" w:styleId="105pt">
    <w:name w:val="Основной текст + 10;5 pt"/>
    <w:rsid w:val="00552B40"/>
    <w:rPr>
      <w:rFonts w:ascii="Times New Roman" w:eastAsia="Times New Roman" w:hAnsi="Times New Roman"/>
      <w:b w:val="0"/>
      <w:bCs w:val="0"/>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10pt0pt">
    <w:name w:val="Основной текст + 10 pt;Интервал 0 pt"/>
    <w:rsid w:val="00552B40"/>
    <w:rPr>
      <w:rFonts w:ascii="Times New Roman" w:eastAsia="Times New Roman" w:hAnsi="Times New Roman"/>
      <w:b w:val="0"/>
      <w:bCs w:val="0"/>
      <w:i w:val="0"/>
      <w:iCs w:val="0"/>
      <w:smallCaps w:val="0"/>
      <w:strike w:val="0"/>
      <w:color w:val="000000"/>
      <w:spacing w:val="10"/>
      <w:w w:val="100"/>
      <w:position w:val="0"/>
      <w:sz w:val="20"/>
      <w:szCs w:val="20"/>
      <w:u w:val="none"/>
      <w:shd w:val="clear" w:color="auto" w:fill="FFFFFF"/>
      <w:lang w:val="ru-RU" w:eastAsia="ru-RU" w:bidi="ru-RU"/>
    </w:rPr>
  </w:style>
  <w:style w:type="character" w:customStyle="1" w:styleId="Arial85pt">
    <w:name w:val="Основной текст + Arial;8;5 pt"/>
    <w:rsid w:val="00552B40"/>
    <w:rPr>
      <w:rFonts w:ascii="Arial" w:eastAsia="Arial" w:hAnsi="Arial" w:cs="Arial"/>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95pt">
    <w:name w:val="Основной текст + 9;5 pt"/>
    <w:rsid w:val="00552B40"/>
    <w:rPr>
      <w:rFonts w:ascii="Times New Roman" w:eastAsia="Times New Roman" w:hAnsi="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paragraph" w:customStyle="1" w:styleId="font7">
    <w:name w:val="font7"/>
    <w:basedOn w:val="a"/>
    <w:rsid w:val="00552B40"/>
    <w:pPr>
      <w:spacing w:before="100" w:beforeAutospacing="1" w:after="100" w:afterAutospacing="1"/>
    </w:pPr>
    <w:rPr>
      <w:b/>
      <w:bCs/>
      <w:sz w:val="16"/>
      <w:szCs w:val="16"/>
      <w:lang w:eastAsia="ru-RU"/>
    </w:rPr>
  </w:style>
  <w:style w:type="paragraph" w:customStyle="1" w:styleId="font8">
    <w:name w:val="font8"/>
    <w:basedOn w:val="a"/>
    <w:rsid w:val="00552B40"/>
    <w:pPr>
      <w:spacing w:before="100" w:beforeAutospacing="1" w:after="100" w:afterAutospacing="1"/>
    </w:pPr>
    <w:rPr>
      <w:b/>
      <w:bCs/>
      <w:sz w:val="16"/>
      <w:szCs w:val="16"/>
      <w:lang w:eastAsia="ru-RU"/>
    </w:rPr>
  </w:style>
  <w:style w:type="paragraph" w:customStyle="1" w:styleId="font9">
    <w:name w:val="font9"/>
    <w:basedOn w:val="a"/>
    <w:rsid w:val="00552B40"/>
    <w:pPr>
      <w:spacing w:before="100" w:beforeAutospacing="1" w:after="100" w:afterAutospacing="1"/>
    </w:pPr>
    <w:rPr>
      <w:b/>
      <w:bCs/>
      <w:sz w:val="17"/>
      <w:szCs w:val="17"/>
      <w:lang w:eastAsia="ru-RU"/>
    </w:rPr>
  </w:style>
  <w:style w:type="table" w:customStyle="1" w:styleId="130">
    <w:name w:val="Сетка таблицы13"/>
    <w:basedOn w:val="a1"/>
    <w:next w:val="a6"/>
    <w:rsid w:val="00552B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next w:val="a6"/>
    <w:rsid w:val="00552B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F33D2D"/>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F33D2D"/>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F33D2D"/>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F33D2D"/>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F33D2D"/>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F33D2D"/>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F33D2D"/>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65E61"/>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65E61"/>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65E61"/>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10">
    <w:name w:val="Table Normal10"/>
    <w:uiPriority w:val="2"/>
    <w:semiHidden/>
    <w:unhideWhenUsed/>
    <w:qFormat/>
    <w:rsid w:val="00D65E61"/>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65E61"/>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12">
    <w:name w:val="Table Normal12"/>
    <w:uiPriority w:val="2"/>
    <w:semiHidden/>
    <w:unhideWhenUsed/>
    <w:qFormat/>
    <w:rsid w:val="00D65E61"/>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B06B1A"/>
    <w:pPr>
      <w:widowControl w:val="0"/>
      <w:autoSpaceDE w:val="0"/>
      <w:autoSpaceDN w:val="0"/>
    </w:pPr>
  </w:style>
  <w:style w:type="character" w:customStyle="1" w:styleId="WW8Num2z5">
    <w:name w:val="WW8Num2z5"/>
    <w:rsid w:val="004A1613"/>
  </w:style>
  <w:style w:type="character" w:customStyle="1" w:styleId="WW8Num6z5">
    <w:name w:val="WW8Num6z5"/>
    <w:rsid w:val="004A1613"/>
  </w:style>
  <w:style w:type="character" w:customStyle="1" w:styleId="WW8Num7z8">
    <w:name w:val="WW8Num7z8"/>
    <w:rsid w:val="004A1613"/>
  </w:style>
  <w:style w:type="character" w:customStyle="1" w:styleId="WW8Num7z1">
    <w:name w:val="WW8Num7z1"/>
    <w:rsid w:val="004A1613"/>
  </w:style>
  <w:style w:type="character" w:customStyle="1" w:styleId="WW8Num1z2">
    <w:name w:val="WW8Num1z2"/>
    <w:rsid w:val="004A1613"/>
  </w:style>
  <w:style w:type="character" w:customStyle="1" w:styleId="WW8Num5z4">
    <w:name w:val="WW8Num5z4"/>
    <w:rsid w:val="004A1613"/>
  </w:style>
  <w:style w:type="character" w:customStyle="1" w:styleId="WW8Num7z6">
    <w:name w:val="WW8Num7z6"/>
    <w:rsid w:val="004A1613"/>
  </w:style>
  <w:style w:type="character" w:customStyle="1" w:styleId="WW8Num2z2">
    <w:name w:val="WW8Num2z2"/>
    <w:rsid w:val="004A1613"/>
  </w:style>
  <w:style w:type="character" w:customStyle="1" w:styleId="WW8Num2z7">
    <w:name w:val="WW8Num2z7"/>
    <w:rsid w:val="004A1613"/>
  </w:style>
  <w:style w:type="character" w:customStyle="1" w:styleId="WW8Num4z7">
    <w:name w:val="WW8Num4z7"/>
    <w:rsid w:val="004A1613"/>
  </w:style>
  <w:style w:type="character" w:customStyle="1" w:styleId="WW8Num7z3">
    <w:name w:val="WW8Num7z3"/>
    <w:rsid w:val="004A1613"/>
  </w:style>
  <w:style w:type="character" w:customStyle="1" w:styleId="WW8Num1z4">
    <w:name w:val="WW8Num1z4"/>
    <w:rsid w:val="004A1613"/>
  </w:style>
  <w:style w:type="character" w:customStyle="1" w:styleId="WW8Num6z3">
    <w:name w:val="WW8Num6z3"/>
    <w:rsid w:val="004A1613"/>
  </w:style>
  <w:style w:type="character" w:customStyle="1" w:styleId="WW8Num1z7">
    <w:name w:val="WW8Num1z7"/>
    <w:rsid w:val="004A1613"/>
  </w:style>
  <w:style w:type="character" w:customStyle="1" w:styleId="WW8Num1z6">
    <w:name w:val="WW8Num1z6"/>
    <w:rsid w:val="004A1613"/>
  </w:style>
  <w:style w:type="character" w:customStyle="1" w:styleId="WW8Num3z1">
    <w:name w:val="WW8Num3z1"/>
    <w:rsid w:val="004A1613"/>
  </w:style>
  <w:style w:type="character" w:customStyle="1" w:styleId="WW8Num1z0">
    <w:name w:val="WW8Num1z0"/>
    <w:rsid w:val="004A1613"/>
    <w:rPr>
      <w:rFonts w:hint="default"/>
    </w:rPr>
  </w:style>
  <w:style w:type="character" w:customStyle="1" w:styleId="WW8Num3z7">
    <w:name w:val="WW8Num3z7"/>
    <w:rsid w:val="004A1613"/>
  </w:style>
  <w:style w:type="character" w:customStyle="1" w:styleId="WW8Num1z5">
    <w:name w:val="WW8Num1z5"/>
    <w:rsid w:val="004A1613"/>
  </w:style>
  <w:style w:type="character" w:customStyle="1" w:styleId="WW8Num1z8">
    <w:name w:val="WW8Num1z8"/>
    <w:rsid w:val="004A1613"/>
  </w:style>
  <w:style w:type="character" w:customStyle="1" w:styleId="WW8Num5z2">
    <w:name w:val="WW8Num5z2"/>
    <w:rsid w:val="004A1613"/>
  </w:style>
  <w:style w:type="character" w:customStyle="1" w:styleId="WW8Num3z8">
    <w:name w:val="WW8Num3z8"/>
    <w:rsid w:val="004A1613"/>
  </w:style>
  <w:style w:type="character" w:customStyle="1" w:styleId="WW8Num2z4">
    <w:name w:val="WW8Num2z4"/>
    <w:rsid w:val="004A1613"/>
  </w:style>
  <w:style w:type="character" w:customStyle="1" w:styleId="WW8Num3z4">
    <w:name w:val="WW8Num3z4"/>
    <w:rsid w:val="004A1613"/>
  </w:style>
  <w:style w:type="character" w:customStyle="1" w:styleId="WW8Num6z2">
    <w:name w:val="WW8Num6z2"/>
    <w:rsid w:val="004A1613"/>
  </w:style>
  <w:style w:type="character" w:customStyle="1" w:styleId="WW8Num4z5">
    <w:name w:val="WW8Num4z5"/>
    <w:rsid w:val="004A1613"/>
  </w:style>
  <w:style w:type="character" w:customStyle="1" w:styleId="WW8Num4z3">
    <w:name w:val="WW8Num4z3"/>
    <w:rsid w:val="004A1613"/>
  </w:style>
  <w:style w:type="character" w:customStyle="1" w:styleId="WW8Num5z7">
    <w:name w:val="WW8Num5z7"/>
    <w:rsid w:val="004A1613"/>
  </w:style>
  <w:style w:type="character" w:customStyle="1" w:styleId="WW8Num7z2">
    <w:name w:val="WW8Num7z2"/>
    <w:rsid w:val="004A1613"/>
  </w:style>
  <w:style w:type="character" w:customStyle="1" w:styleId="WW8Num3z6">
    <w:name w:val="WW8Num3z6"/>
    <w:rsid w:val="004A1613"/>
  </w:style>
  <w:style w:type="character" w:customStyle="1" w:styleId="WW8Num4z2">
    <w:name w:val="WW8Num4z2"/>
    <w:rsid w:val="004A1613"/>
  </w:style>
  <w:style w:type="character" w:customStyle="1" w:styleId="WW8Num7z5">
    <w:name w:val="WW8Num7z5"/>
    <w:rsid w:val="004A1613"/>
  </w:style>
  <w:style w:type="character" w:customStyle="1" w:styleId="WW8Num6z6">
    <w:name w:val="WW8Num6z6"/>
    <w:rsid w:val="004A1613"/>
  </w:style>
  <w:style w:type="character" w:customStyle="1" w:styleId="WW8Num6z1">
    <w:name w:val="WW8Num6z1"/>
    <w:rsid w:val="004A1613"/>
  </w:style>
  <w:style w:type="character" w:customStyle="1" w:styleId="WW8Num6z7">
    <w:name w:val="WW8Num6z7"/>
    <w:rsid w:val="004A1613"/>
  </w:style>
  <w:style w:type="character" w:customStyle="1" w:styleId="WW8Num2z3">
    <w:name w:val="WW8Num2z3"/>
    <w:rsid w:val="004A1613"/>
  </w:style>
  <w:style w:type="character" w:customStyle="1" w:styleId="WW8Num3z3">
    <w:name w:val="WW8Num3z3"/>
    <w:rsid w:val="004A1613"/>
  </w:style>
  <w:style w:type="character" w:customStyle="1" w:styleId="WW8Num7z4">
    <w:name w:val="WW8Num7z4"/>
    <w:rsid w:val="004A1613"/>
  </w:style>
  <w:style w:type="character" w:customStyle="1" w:styleId="WW8Num5z6">
    <w:name w:val="WW8Num5z6"/>
    <w:rsid w:val="004A1613"/>
  </w:style>
  <w:style w:type="character" w:customStyle="1" w:styleId="WW8Num6z4">
    <w:name w:val="WW8Num6z4"/>
    <w:rsid w:val="004A1613"/>
  </w:style>
  <w:style w:type="character" w:customStyle="1" w:styleId="WW8Num1z1">
    <w:name w:val="WW8Num1z1"/>
    <w:rsid w:val="004A1613"/>
  </w:style>
  <w:style w:type="character" w:customStyle="1" w:styleId="WW8Num5z8">
    <w:name w:val="WW8Num5z8"/>
    <w:rsid w:val="004A1613"/>
  </w:style>
  <w:style w:type="character" w:customStyle="1" w:styleId="WW8Num6z8">
    <w:name w:val="WW8Num6z8"/>
    <w:rsid w:val="004A1613"/>
  </w:style>
  <w:style w:type="character" w:customStyle="1" w:styleId="WW8Num1z3">
    <w:name w:val="WW8Num1z3"/>
    <w:rsid w:val="004A1613"/>
  </w:style>
  <w:style w:type="character" w:customStyle="1" w:styleId="WW8Num4z4">
    <w:name w:val="WW8Num4z4"/>
    <w:rsid w:val="004A1613"/>
  </w:style>
  <w:style w:type="character" w:customStyle="1" w:styleId="WW8Num7z7">
    <w:name w:val="WW8Num7z7"/>
    <w:rsid w:val="004A1613"/>
  </w:style>
  <w:style w:type="character" w:customStyle="1" w:styleId="WW8Num2z1">
    <w:name w:val="WW8Num2z1"/>
    <w:rsid w:val="004A1613"/>
  </w:style>
  <w:style w:type="character" w:customStyle="1" w:styleId="WW8Num3z5">
    <w:name w:val="WW8Num3z5"/>
    <w:rsid w:val="004A1613"/>
  </w:style>
  <w:style w:type="character" w:customStyle="1" w:styleId="WW8Num2z8">
    <w:name w:val="WW8Num2z8"/>
    <w:rsid w:val="004A1613"/>
  </w:style>
  <w:style w:type="character" w:customStyle="1" w:styleId="WW8Num4z1">
    <w:name w:val="WW8Num4z1"/>
    <w:rsid w:val="004A1613"/>
  </w:style>
  <w:style w:type="character" w:customStyle="1" w:styleId="WW8Num3z2">
    <w:name w:val="WW8Num3z2"/>
    <w:rsid w:val="004A1613"/>
  </w:style>
  <w:style w:type="character" w:customStyle="1" w:styleId="WW8Num5z5">
    <w:name w:val="WW8Num5z5"/>
    <w:rsid w:val="004A1613"/>
  </w:style>
  <w:style w:type="character" w:customStyle="1" w:styleId="WW8Num5z3">
    <w:name w:val="WW8Num5z3"/>
    <w:rsid w:val="004A1613"/>
  </w:style>
  <w:style w:type="character" w:customStyle="1" w:styleId="WW8Num4z6">
    <w:name w:val="WW8Num4z6"/>
    <w:rsid w:val="004A1613"/>
  </w:style>
  <w:style w:type="character" w:customStyle="1" w:styleId="WW8Num4z8">
    <w:name w:val="WW8Num4z8"/>
    <w:rsid w:val="004A1613"/>
  </w:style>
  <w:style w:type="character" w:customStyle="1" w:styleId="WW8Num5z1">
    <w:name w:val="WW8Num5z1"/>
    <w:rsid w:val="004A1613"/>
  </w:style>
  <w:style w:type="character" w:customStyle="1" w:styleId="WW8Num2z6">
    <w:name w:val="WW8Num2z6"/>
    <w:rsid w:val="004A1613"/>
  </w:style>
  <w:style w:type="paragraph" w:customStyle="1" w:styleId="1ff3">
    <w:name w:val="Текст выноски1"/>
    <w:basedOn w:val="a"/>
    <w:rsid w:val="004A1613"/>
    <w:rPr>
      <w:rFonts w:ascii="Segoe UI" w:hAnsi="Segoe UI" w:cs="Segoe UI"/>
      <w:sz w:val="18"/>
      <w:szCs w:val="18"/>
      <w:lang w:eastAsia="ar-SA"/>
    </w:rPr>
  </w:style>
  <w:style w:type="paragraph" w:customStyle="1" w:styleId="affffffc">
    <w:name w:val="ТС_Текст_Основной"/>
    <w:basedOn w:val="a"/>
    <w:link w:val="affffffd"/>
    <w:rsid w:val="004A1613"/>
    <w:pPr>
      <w:ind w:firstLine="567"/>
      <w:jc w:val="both"/>
    </w:pPr>
    <w:rPr>
      <w:rFonts w:ascii="Arial Narrow" w:hAnsi="Arial Narrow"/>
      <w:sz w:val="28"/>
      <w:szCs w:val="28"/>
    </w:rPr>
  </w:style>
  <w:style w:type="character" w:customStyle="1" w:styleId="affffffd">
    <w:name w:val="ТС_Текст_Основной Знак"/>
    <w:link w:val="affffffc"/>
    <w:rsid w:val="004A1613"/>
    <w:rPr>
      <w:rFonts w:ascii="Arial Narrow" w:eastAsia="Times New Roman" w:hAnsi="Arial Narrow"/>
      <w:sz w:val="28"/>
      <w:szCs w:val="28"/>
    </w:rPr>
  </w:style>
  <w:style w:type="paragraph" w:customStyle="1" w:styleId="affffffe">
    <w:name w:val="Текст в заданном формате"/>
    <w:basedOn w:val="a"/>
    <w:rsid w:val="004A1613"/>
    <w:pPr>
      <w:widowControl w:val="0"/>
    </w:pPr>
    <w:rPr>
      <w:rFonts w:ascii="Liberation Mono" w:eastAsia="NSimSun" w:hAnsi="Liberation Mono" w:cs="Liberation Mono"/>
      <w:sz w:val="20"/>
      <w:szCs w:val="20"/>
      <w:lang w:bidi="hi-IN"/>
    </w:rPr>
  </w:style>
  <w:style w:type="character" w:customStyle="1" w:styleId="ae">
    <w:name w:val="Обычный (веб) Знак"/>
    <w:aliases w:val="Обычный (Web) Знак,Обычный (Интернет) Знак"/>
    <w:link w:val="12"/>
    <w:uiPriority w:val="99"/>
    <w:locked/>
    <w:rsid w:val="004A1613"/>
    <w:rPr>
      <w:rFonts w:ascii="Times New Roman" w:eastAsia="Times New Roman" w:hAnsi="Times New Roman"/>
      <w:sz w:val="24"/>
      <w:szCs w:val="24"/>
    </w:rPr>
  </w:style>
  <w:style w:type="table" w:customStyle="1" w:styleId="TableNormal13">
    <w:name w:val="Table Normal13"/>
    <w:uiPriority w:val="2"/>
    <w:semiHidden/>
    <w:unhideWhenUsed/>
    <w:qFormat/>
    <w:rsid w:val="0072289C"/>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14">
    <w:name w:val="Table Normal14"/>
    <w:uiPriority w:val="2"/>
    <w:semiHidden/>
    <w:unhideWhenUsed/>
    <w:qFormat/>
    <w:rsid w:val="0072289C"/>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15">
    <w:name w:val="Table Normal15"/>
    <w:uiPriority w:val="2"/>
    <w:semiHidden/>
    <w:unhideWhenUsed/>
    <w:qFormat/>
    <w:rsid w:val="0072289C"/>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16">
    <w:name w:val="Table Normal16"/>
    <w:uiPriority w:val="2"/>
    <w:semiHidden/>
    <w:unhideWhenUsed/>
    <w:qFormat/>
    <w:rsid w:val="0072289C"/>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character" w:customStyle="1" w:styleId="layout">
    <w:name w:val="layout"/>
    <w:rsid w:val="00C92F47"/>
  </w:style>
  <w:style w:type="paragraph" w:customStyle="1" w:styleId="msonormal0">
    <w:name w:val="msonormal"/>
    <w:basedOn w:val="a"/>
    <w:rsid w:val="00682FBD"/>
    <w:pPr>
      <w:spacing w:before="100" w:beforeAutospacing="1" w:after="100" w:afterAutospacing="1"/>
    </w:pPr>
    <w:rPr>
      <w:lang w:eastAsia="ru-RU"/>
    </w:rPr>
  </w:style>
  <w:style w:type="character" w:customStyle="1" w:styleId="1ff4">
    <w:name w:val="Неразрешенное упоминание1"/>
    <w:uiPriority w:val="99"/>
    <w:semiHidden/>
    <w:unhideWhenUsed/>
    <w:rsid w:val="009220DE"/>
    <w:rPr>
      <w:color w:val="605E5C"/>
      <w:shd w:val="clear" w:color="auto" w:fill="E1DFDD"/>
    </w:rPr>
  </w:style>
  <w:style w:type="character" w:styleId="afffffff">
    <w:name w:val="Placeholder Text"/>
    <w:basedOn w:val="a0"/>
    <w:uiPriority w:val="99"/>
    <w:semiHidden/>
    <w:rsid w:val="00527A5C"/>
    <w:rPr>
      <w:color w:val="666666"/>
    </w:rPr>
  </w:style>
  <w:style w:type="paragraph" w:styleId="afffffff0">
    <w:name w:val="No Spacing"/>
    <w:aliases w:val="Табличный,Табл"/>
    <w:qFormat/>
    <w:rsid w:val="00CF229F"/>
    <w:rPr>
      <w:sz w:val="22"/>
      <w:szCs w:val="22"/>
      <w:lang w:eastAsia="en-US"/>
    </w:rPr>
  </w:style>
  <w:style w:type="paragraph" w:styleId="afffffff1">
    <w:name w:val="Normal (Web)"/>
    <w:basedOn w:val="a"/>
    <w:uiPriority w:val="99"/>
    <w:rsid w:val="00027986"/>
    <w:pPr>
      <w:spacing w:before="100" w:beforeAutospacing="1" w:after="100" w:afterAutospacing="1"/>
    </w:pPr>
  </w:style>
  <w:style w:type="paragraph" w:customStyle="1" w:styleId="2f9">
    <w:name w:val="Название объекта2"/>
    <w:basedOn w:val="a"/>
    <w:rsid w:val="007323A8"/>
    <w:pPr>
      <w:suppressLineNumbers/>
      <w:spacing w:before="120" w:after="120"/>
    </w:pPr>
    <w:rPr>
      <w:rFonts w:cs="Arial"/>
      <w:i/>
      <w:iCs/>
    </w:rPr>
  </w:style>
  <w:style w:type="paragraph" w:customStyle="1" w:styleId="HeaderandFooter">
    <w:name w:val="Header and Footer"/>
    <w:basedOn w:val="a"/>
    <w:rsid w:val="007323A8"/>
    <w:pPr>
      <w:suppressLineNumbers/>
      <w:tabs>
        <w:tab w:val="center" w:pos="4819"/>
        <w:tab w:val="right" w:pos="9638"/>
      </w:tabs>
    </w:pPr>
  </w:style>
  <w:style w:type="paragraph" w:customStyle="1" w:styleId="afffffff2">
    <w:name w:val="Колонтитул"/>
    <w:basedOn w:val="a"/>
    <w:rsid w:val="007323A8"/>
    <w:pPr>
      <w:suppressLineNumbers/>
      <w:tabs>
        <w:tab w:val="center" w:pos="4819"/>
        <w:tab w:val="right" w:pos="9638"/>
      </w:tabs>
    </w:pPr>
  </w:style>
  <w:style w:type="paragraph" w:customStyle="1" w:styleId="2fa">
    <w:name w:val="Без интервала2"/>
    <w:rsid w:val="007323A8"/>
    <w:pPr>
      <w:suppressAutoHyphens/>
    </w:pPr>
    <w:rPr>
      <w:rFonts w:ascii="Liberation Serif" w:eastAsia="Droid Sans" w:hAnsi="Liberation Serif" w:cs="Droid Sans"/>
      <w:kern w:val="2"/>
      <w:sz w:val="24"/>
      <w:szCs w:val="24"/>
      <w:lang w:eastAsia="ar-SA" w:bidi="hi-IN"/>
    </w:rPr>
  </w:style>
  <w:style w:type="character" w:customStyle="1" w:styleId="UnresolvedMention">
    <w:name w:val="Unresolved Mention"/>
    <w:basedOn w:val="a0"/>
    <w:uiPriority w:val="99"/>
    <w:semiHidden/>
    <w:unhideWhenUsed/>
    <w:rsid w:val="00F15BEC"/>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9" w:qFormat="1"/>
    <w:lsdException w:name="heading 4" w:locked="1" w:qFormat="1"/>
    <w:lsdException w:name="heading 5" w:locked="1" w:uiPriority="0" w:qFormat="1"/>
    <w:lsdException w:name="heading 6" w:locked="1" w:uiPriority="9" w:qFormat="1"/>
    <w:lsdException w:name="heading 7" w:locked="1" w:uiPriority="9" w:qFormat="1"/>
    <w:lsdException w:name="heading 8" w:locked="1" w:qFormat="1"/>
    <w:lsdException w:name="heading 9" w:locked="1" w:uiPriority="9" w:qFormat="1"/>
    <w:lsdException w:name="index 1" w:uiPriority="0"/>
    <w:lsdException w:name="toc 1" w:locked="1" w:uiPriority="39" w:qFormat="1"/>
    <w:lsdException w:name="toc 2" w:locked="1" w:uiPriority="39" w:qFormat="1"/>
    <w:lsdException w:name="toc 3" w:locked="1" w:uiPriority="39" w:qFormat="1"/>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annotation text" w:uiPriority="0"/>
    <w:lsdException w:name="header" w:locked="1" w:uiPriority="0"/>
    <w:lsdException w:name="footer" w:uiPriority="0"/>
    <w:lsdException w:name="index heading" w:uiPriority="0"/>
    <w:lsdException w:name="caption" w:locked="1" w:uiPriority="0" w:qFormat="1"/>
    <w:lsdException w:name="envelope address" w:uiPriority="0"/>
    <w:lsdException w:name="page number" w:uiPriority="0"/>
    <w:lsdException w:name="List" w:uiPriority="0"/>
    <w:lsdException w:name="List 2" w:uiPriority="0"/>
    <w:lsdException w:name="Title" w:locked="1" w:semiHidden="0" w:uiPriority="0" w:unhideWhenUsed="0" w:qFormat="1"/>
    <w:lsdException w:name="Default Paragraph Font" w:locked="1" w:uiPriority="0"/>
    <w:lsdException w:name="Body Text" w:locked="1" w:uiPriority="0"/>
    <w:lsdException w:name="Body Text Indent" w:locked="1"/>
    <w:lsdException w:name="Subtitle" w:locked="1" w:semiHidden="0" w:uiPriority="0" w:unhideWhenUsed="0" w:qFormat="1"/>
    <w:lsdException w:name="Body Text 2" w:uiPriority="0"/>
    <w:lsdException w:name="Body Text 3" w:uiPriority="0"/>
    <w:lsdException w:name="Body Text Indent 2" w:locked="1" w:uiPriority="0"/>
    <w:lsdException w:name="Body Text Indent 3" w:uiPriority="0"/>
    <w:lsdException w:name="Strong" w:locked="1" w:semiHidden="0" w:uiPriority="22" w:unhideWhenUsed="0" w:qFormat="1"/>
    <w:lsdException w:name="Emphasis" w:locked="1" w:semiHidden="0" w:uiPriority="20" w:unhideWhenUsed="0" w:qFormat="1"/>
    <w:lsdException w:name="Document Map" w:uiPriority="0"/>
    <w:lsdException w:name="Plain Text" w:uiPriority="0"/>
    <w:lsdException w:name="Balloon Text" w:uiPriority="0"/>
    <w:lsdException w:name="Table Grid" w:locked="1"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626C5A"/>
    <w:pPr>
      <w:suppressAutoHyphens/>
    </w:pPr>
    <w:rPr>
      <w:rFonts w:ascii="Times New Roman" w:eastAsia="Times New Roman" w:hAnsi="Times New Roman"/>
      <w:color w:val="000000"/>
      <w:sz w:val="24"/>
      <w:szCs w:val="24"/>
      <w:lang w:eastAsia="zh-CN"/>
    </w:rPr>
  </w:style>
  <w:style w:type="paragraph" w:styleId="1">
    <w:name w:val="heading 1"/>
    <w:aliases w:val="1 ур. Заголовок,новая страница"/>
    <w:basedOn w:val="a"/>
    <w:next w:val="a"/>
    <w:link w:val="10"/>
    <w:uiPriority w:val="9"/>
    <w:qFormat/>
    <w:rsid w:val="00A87903"/>
    <w:pPr>
      <w:keepNext/>
      <w:keepLines/>
      <w:spacing w:before="480"/>
      <w:outlineLvl w:val="0"/>
    </w:pPr>
    <w:rPr>
      <w:rFonts w:ascii="Cambria" w:hAnsi="Cambria"/>
      <w:b/>
      <w:color w:val="365F91"/>
      <w:sz w:val="28"/>
      <w:szCs w:val="20"/>
    </w:rPr>
  </w:style>
  <w:style w:type="paragraph" w:styleId="2">
    <w:name w:val="heading 2"/>
    <w:aliases w:val="4 ур. Заголовок,заголовок2,1. Заголовок 2"/>
    <w:basedOn w:val="a"/>
    <w:next w:val="a"/>
    <w:link w:val="20"/>
    <w:uiPriority w:val="9"/>
    <w:qFormat/>
    <w:locked/>
    <w:rsid w:val="0052618C"/>
    <w:pPr>
      <w:keepNext/>
      <w:spacing w:before="240" w:after="60"/>
      <w:outlineLvl w:val="1"/>
    </w:pPr>
    <w:rPr>
      <w:rFonts w:ascii="Cambria" w:hAnsi="Cambria"/>
      <w:b/>
      <w:i/>
      <w:sz w:val="28"/>
      <w:szCs w:val="20"/>
    </w:rPr>
  </w:style>
  <w:style w:type="paragraph" w:styleId="3">
    <w:name w:val="heading 3"/>
    <w:basedOn w:val="a"/>
    <w:next w:val="a"/>
    <w:link w:val="30"/>
    <w:uiPriority w:val="9"/>
    <w:qFormat/>
    <w:locked/>
    <w:rsid w:val="00BB6609"/>
    <w:pPr>
      <w:keepNext/>
      <w:keepLines/>
      <w:spacing w:before="200"/>
      <w:outlineLvl w:val="2"/>
    </w:pPr>
    <w:rPr>
      <w:rFonts w:ascii="Cambria" w:hAnsi="Cambria"/>
      <w:b/>
      <w:bCs/>
      <w:color w:val="4F81BD"/>
    </w:rPr>
  </w:style>
  <w:style w:type="paragraph" w:styleId="4">
    <w:name w:val="heading 4"/>
    <w:basedOn w:val="a"/>
    <w:next w:val="a"/>
    <w:link w:val="40"/>
    <w:uiPriority w:val="99"/>
    <w:qFormat/>
    <w:locked/>
    <w:rsid w:val="00BB6609"/>
    <w:pPr>
      <w:keepNext/>
      <w:keepLines/>
      <w:spacing w:before="200"/>
      <w:outlineLvl w:val="3"/>
    </w:pPr>
    <w:rPr>
      <w:rFonts w:ascii="Cambria" w:hAnsi="Cambria"/>
      <w:b/>
      <w:bCs/>
      <w:i/>
      <w:iCs/>
      <w:color w:val="4F81BD"/>
    </w:rPr>
  </w:style>
  <w:style w:type="paragraph" w:styleId="5">
    <w:name w:val="heading 5"/>
    <w:basedOn w:val="a"/>
    <w:next w:val="a"/>
    <w:link w:val="50"/>
    <w:qFormat/>
    <w:locked/>
    <w:rsid w:val="00BB6609"/>
    <w:pPr>
      <w:keepNext/>
      <w:keepLines/>
      <w:spacing w:before="200"/>
      <w:outlineLvl w:val="4"/>
    </w:pPr>
    <w:rPr>
      <w:rFonts w:ascii="Cambria" w:hAnsi="Cambria"/>
      <w:color w:val="243F60"/>
    </w:rPr>
  </w:style>
  <w:style w:type="paragraph" w:styleId="6">
    <w:name w:val="heading 6"/>
    <w:basedOn w:val="a"/>
    <w:next w:val="a"/>
    <w:link w:val="60"/>
    <w:uiPriority w:val="9"/>
    <w:qFormat/>
    <w:locked/>
    <w:rsid w:val="005F36C2"/>
    <w:pPr>
      <w:spacing w:before="240" w:after="60"/>
      <w:jc w:val="both"/>
      <w:outlineLvl w:val="5"/>
    </w:pPr>
    <w:rPr>
      <w:rFonts w:ascii="Arial" w:hAnsi="Arial"/>
      <w:i/>
      <w:lang w:eastAsia="ar-SA"/>
    </w:rPr>
  </w:style>
  <w:style w:type="paragraph" w:styleId="7">
    <w:name w:val="heading 7"/>
    <w:basedOn w:val="a"/>
    <w:next w:val="a"/>
    <w:link w:val="70"/>
    <w:uiPriority w:val="9"/>
    <w:qFormat/>
    <w:locked/>
    <w:rsid w:val="005F36C2"/>
    <w:pPr>
      <w:spacing w:before="240" w:after="60"/>
      <w:jc w:val="both"/>
      <w:outlineLvl w:val="6"/>
    </w:pPr>
    <w:rPr>
      <w:rFonts w:ascii="Arial" w:hAnsi="Arial"/>
      <w:i/>
      <w:color w:val="0070C0"/>
      <w:szCs w:val="16"/>
      <w:lang w:eastAsia="ar-SA"/>
    </w:rPr>
  </w:style>
  <w:style w:type="paragraph" w:styleId="8">
    <w:name w:val="heading 8"/>
    <w:aliases w:val="Заголовок ТАБЛ"/>
    <w:basedOn w:val="a"/>
    <w:next w:val="a"/>
    <w:link w:val="80"/>
    <w:uiPriority w:val="99"/>
    <w:qFormat/>
    <w:locked/>
    <w:rsid w:val="005F36C2"/>
    <w:pPr>
      <w:jc w:val="center"/>
      <w:outlineLvl w:val="7"/>
    </w:pPr>
    <w:rPr>
      <w:rFonts w:ascii="Arial" w:hAnsi="Arial"/>
      <w:b/>
      <w:szCs w:val="16"/>
      <w:lang w:eastAsia="ar-SA"/>
    </w:rPr>
  </w:style>
  <w:style w:type="paragraph" w:styleId="9">
    <w:name w:val="heading 9"/>
    <w:aliases w:val="Таблица 9"/>
    <w:basedOn w:val="a"/>
    <w:next w:val="a"/>
    <w:link w:val="90"/>
    <w:uiPriority w:val="9"/>
    <w:qFormat/>
    <w:locked/>
    <w:rsid w:val="005F36C2"/>
    <w:pPr>
      <w:spacing w:before="240" w:after="60"/>
      <w:jc w:val="both"/>
      <w:outlineLvl w:val="8"/>
    </w:pPr>
    <w:rPr>
      <w:rFonts w:ascii="Arial" w:hAnsi="Arial"/>
      <w:sz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1 ур. Заголовок Знак,новая страница Знак"/>
    <w:link w:val="1"/>
    <w:uiPriority w:val="9"/>
    <w:locked/>
    <w:rsid w:val="00A87903"/>
    <w:rPr>
      <w:rFonts w:ascii="Cambria" w:hAnsi="Cambria" w:cs="Times New Roman"/>
      <w:b/>
      <w:color w:val="365F91"/>
      <w:sz w:val="28"/>
    </w:rPr>
  </w:style>
  <w:style w:type="character" w:customStyle="1" w:styleId="20">
    <w:name w:val="Заголовок 2 Знак"/>
    <w:aliases w:val="4 ур. Заголовок Знак,заголовок2 Знак,1. Заголовок 2 Знак"/>
    <w:link w:val="2"/>
    <w:uiPriority w:val="9"/>
    <w:locked/>
    <w:rsid w:val="0052618C"/>
    <w:rPr>
      <w:rFonts w:ascii="Cambria" w:hAnsi="Cambria" w:cs="Times New Roman"/>
      <w:b/>
      <w:i/>
      <w:sz w:val="28"/>
      <w:lang w:eastAsia="en-US"/>
    </w:rPr>
  </w:style>
  <w:style w:type="paragraph" w:customStyle="1" w:styleId="11">
    <w:name w:val="Без интервала1"/>
    <w:aliases w:val="РАЗДЕЛ"/>
    <w:link w:val="a3"/>
    <w:uiPriority w:val="99"/>
    <w:qFormat/>
    <w:rsid w:val="00741743"/>
    <w:rPr>
      <w:rFonts w:eastAsia="Times New Roman"/>
      <w:sz w:val="22"/>
    </w:rPr>
  </w:style>
  <w:style w:type="character" w:customStyle="1" w:styleId="a3">
    <w:name w:val="Без интервала Знак"/>
    <w:aliases w:val="РАЗДЕЛ Знак"/>
    <w:link w:val="11"/>
    <w:uiPriority w:val="1"/>
    <w:locked/>
    <w:rsid w:val="00741743"/>
    <w:rPr>
      <w:rFonts w:eastAsia="Times New Roman"/>
      <w:sz w:val="22"/>
      <w:lang w:val="ru-RU" w:eastAsia="ru-RU" w:bidi="ar-SA"/>
    </w:rPr>
  </w:style>
  <w:style w:type="paragraph" w:styleId="a4">
    <w:name w:val="Balloon Text"/>
    <w:basedOn w:val="a"/>
    <w:link w:val="a5"/>
    <w:semiHidden/>
    <w:rsid w:val="00741743"/>
    <w:rPr>
      <w:rFonts w:ascii="Tahoma" w:hAnsi="Tahoma"/>
      <w:sz w:val="16"/>
      <w:szCs w:val="20"/>
    </w:rPr>
  </w:style>
  <w:style w:type="character" w:customStyle="1" w:styleId="a5">
    <w:name w:val="Текст выноски Знак"/>
    <w:link w:val="a4"/>
    <w:locked/>
    <w:rsid w:val="00741743"/>
    <w:rPr>
      <w:rFonts w:ascii="Tahoma" w:hAnsi="Tahoma" w:cs="Times New Roman"/>
      <w:sz w:val="16"/>
    </w:rPr>
  </w:style>
  <w:style w:type="table" w:styleId="a6">
    <w:name w:val="Table Grid"/>
    <w:basedOn w:val="a1"/>
    <w:uiPriority w:val="59"/>
    <w:rsid w:val="007417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Strong"/>
    <w:uiPriority w:val="22"/>
    <w:qFormat/>
    <w:rsid w:val="007B71A7"/>
    <w:rPr>
      <w:rFonts w:cs="Times New Roman"/>
      <w:b/>
    </w:rPr>
  </w:style>
  <w:style w:type="character" w:customStyle="1" w:styleId="apple-converted-space">
    <w:name w:val="apple-converted-space"/>
    <w:rsid w:val="007B71A7"/>
  </w:style>
  <w:style w:type="paragraph" w:styleId="a8">
    <w:name w:val="List Paragraph"/>
    <w:basedOn w:val="a"/>
    <w:link w:val="a9"/>
    <w:qFormat/>
    <w:rsid w:val="007B71A7"/>
    <w:pPr>
      <w:ind w:left="720"/>
      <w:contextualSpacing/>
    </w:pPr>
  </w:style>
  <w:style w:type="paragraph" w:styleId="aa">
    <w:name w:val="header"/>
    <w:aliases w:val="ВерхКолонтитул"/>
    <w:basedOn w:val="a"/>
    <w:link w:val="ab"/>
    <w:rsid w:val="00A04725"/>
    <w:pPr>
      <w:tabs>
        <w:tab w:val="center" w:pos="4677"/>
        <w:tab w:val="right" w:pos="9355"/>
      </w:tabs>
    </w:pPr>
    <w:rPr>
      <w:sz w:val="20"/>
      <w:szCs w:val="20"/>
    </w:rPr>
  </w:style>
  <w:style w:type="character" w:customStyle="1" w:styleId="ab">
    <w:name w:val="Верхний колонтитул Знак"/>
    <w:aliases w:val="ВерхКолонтитул Знак1"/>
    <w:link w:val="aa"/>
    <w:locked/>
    <w:rsid w:val="00A04725"/>
    <w:rPr>
      <w:rFonts w:cs="Times New Roman"/>
    </w:rPr>
  </w:style>
  <w:style w:type="paragraph" w:styleId="ac">
    <w:name w:val="footer"/>
    <w:basedOn w:val="a"/>
    <w:link w:val="ad"/>
    <w:rsid w:val="00A04725"/>
    <w:pPr>
      <w:tabs>
        <w:tab w:val="center" w:pos="4677"/>
        <w:tab w:val="right" w:pos="9355"/>
      </w:tabs>
    </w:pPr>
    <w:rPr>
      <w:sz w:val="20"/>
      <w:szCs w:val="20"/>
    </w:rPr>
  </w:style>
  <w:style w:type="character" w:customStyle="1" w:styleId="ad">
    <w:name w:val="Нижний колонтитул Знак"/>
    <w:link w:val="ac"/>
    <w:locked/>
    <w:rsid w:val="00A04725"/>
    <w:rPr>
      <w:rFonts w:cs="Times New Roman"/>
    </w:rPr>
  </w:style>
  <w:style w:type="paragraph" w:customStyle="1" w:styleId="12">
    <w:name w:val="Обычный (веб)1"/>
    <w:aliases w:val="Обычный (Web)"/>
    <w:basedOn w:val="a"/>
    <w:link w:val="ae"/>
    <w:uiPriority w:val="99"/>
    <w:rsid w:val="00DE219D"/>
    <w:pPr>
      <w:spacing w:before="100" w:beforeAutospacing="1" w:after="100" w:afterAutospacing="1"/>
    </w:pPr>
  </w:style>
  <w:style w:type="character" w:customStyle="1" w:styleId="apple-style-span">
    <w:name w:val="apple-style-span"/>
    <w:uiPriority w:val="99"/>
    <w:rsid w:val="002069A3"/>
  </w:style>
  <w:style w:type="paragraph" w:customStyle="1" w:styleId="p16">
    <w:name w:val="p16"/>
    <w:basedOn w:val="a"/>
    <w:uiPriority w:val="99"/>
    <w:rsid w:val="00736BC1"/>
    <w:pPr>
      <w:spacing w:before="100" w:beforeAutospacing="1" w:after="100" w:afterAutospacing="1"/>
    </w:pPr>
    <w:rPr>
      <w:lang w:eastAsia="ru-RU"/>
    </w:rPr>
  </w:style>
  <w:style w:type="character" w:styleId="af">
    <w:name w:val="Hyperlink"/>
    <w:uiPriority w:val="99"/>
    <w:rsid w:val="00736BC1"/>
    <w:rPr>
      <w:rFonts w:cs="Times New Roman"/>
      <w:color w:val="0000FF"/>
      <w:u w:val="single"/>
    </w:rPr>
  </w:style>
  <w:style w:type="paragraph" w:customStyle="1" w:styleId="p17">
    <w:name w:val="p17"/>
    <w:basedOn w:val="a"/>
    <w:uiPriority w:val="99"/>
    <w:rsid w:val="00736BC1"/>
    <w:pPr>
      <w:spacing w:before="100" w:beforeAutospacing="1" w:after="100" w:afterAutospacing="1"/>
    </w:pPr>
    <w:rPr>
      <w:lang w:eastAsia="ru-RU"/>
    </w:rPr>
  </w:style>
  <w:style w:type="character" w:customStyle="1" w:styleId="s2">
    <w:name w:val="s2"/>
    <w:uiPriority w:val="99"/>
    <w:rsid w:val="00736BC1"/>
  </w:style>
  <w:style w:type="paragraph" w:customStyle="1" w:styleId="p8">
    <w:name w:val="p8"/>
    <w:basedOn w:val="a"/>
    <w:uiPriority w:val="99"/>
    <w:rsid w:val="00E91CB1"/>
    <w:pPr>
      <w:spacing w:before="100" w:beforeAutospacing="1" w:after="100" w:afterAutospacing="1"/>
    </w:pPr>
    <w:rPr>
      <w:lang w:eastAsia="ru-RU"/>
    </w:rPr>
  </w:style>
  <w:style w:type="character" w:customStyle="1" w:styleId="s3">
    <w:name w:val="s3"/>
    <w:uiPriority w:val="99"/>
    <w:rsid w:val="00E91CB1"/>
  </w:style>
  <w:style w:type="character" w:customStyle="1" w:styleId="s4">
    <w:name w:val="s4"/>
    <w:uiPriority w:val="99"/>
    <w:rsid w:val="00E91CB1"/>
  </w:style>
  <w:style w:type="paragraph" w:customStyle="1" w:styleId="p6">
    <w:name w:val="p6"/>
    <w:basedOn w:val="a"/>
    <w:uiPriority w:val="99"/>
    <w:rsid w:val="00BD64E8"/>
    <w:pPr>
      <w:spacing w:before="100" w:beforeAutospacing="1" w:after="100" w:afterAutospacing="1"/>
    </w:pPr>
    <w:rPr>
      <w:lang w:eastAsia="ru-RU"/>
    </w:rPr>
  </w:style>
  <w:style w:type="paragraph" w:customStyle="1" w:styleId="p10">
    <w:name w:val="p10"/>
    <w:basedOn w:val="a"/>
    <w:uiPriority w:val="99"/>
    <w:rsid w:val="00BD64E8"/>
    <w:pPr>
      <w:spacing w:before="100" w:beforeAutospacing="1" w:after="100" w:afterAutospacing="1"/>
    </w:pPr>
    <w:rPr>
      <w:lang w:eastAsia="ru-RU"/>
    </w:rPr>
  </w:style>
  <w:style w:type="paragraph" w:customStyle="1" w:styleId="default">
    <w:name w:val="default"/>
    <w:basedOn w:val="a"/>
    <w:uiPriority w:val="99"/>
    <w:rsid w:val="00E1181A"/>
    <w:pPr>
      <w:spacing w:before="100" w:beforeAutospacing="1" w:after="100" w:afterAutospacing="1"/>
    </w:pPr>
    <w:rPr>
      <w:lang w:eastAsia="ru-RU"/>
    </w:rPr>
  </w:style>
  <w:style w:type="table" w:customStyle="1" w:styleId="13">
    <w:name w:val="Сетка таблицы1"/>
    <w:uiPriority w:val="59"/>
    <w:rsid w:val="00A12EE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uiPriority w:val="59"/>
    <w:rsid w:val="00A12EE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0">
    <w:name w:val="Default"/>
    <w:rsid w:val="00BB7D11"/>
    <w:pPr>
      <w:autoSpaceDE w:val="0"/>
      <w:autoSpaceDN w:val="0"/>
      <w:adjustRightInd w:val="0"/>
    </w:pPr>
    <w:rPr>
      <w:rFonts w:ascii="Times New Roman" w:eastAsia="Times New Roman" w:hAnsi="Times New Roman"/>
      <w:color w:val="000000"/>
      <w:sz w:val="24"/>
      <w:szCs w:val="24"/>
    </w:rPr>
  </w:style>
  <w:style w:type="character" w:customStyle="1" w:styleId="BodyTextChar">
    <w:name w:val="Body Text Char"/>
    <w:aliases w:val="Знак Char,Знак1 Знак Char,Основной текст1 Char,Основной текст1 Знак Знак Char"/>
    <w:uiPriority w:val="99"/>
    <w:semiHidden/>
    <w:locked/>
    <w:rsid w:val="00810BF8"/>
    <w:rPr>
      <w:sz w:val="24"/>
    </w:rPr>
  </w:style>
  <w:style w:type="paragraph" w:styleId="af0">
    <w:name w:val="Body Text"/>
    <w:aliases w:val="Знак,Знак1 Знак,Основной текст1,Основной текст1 Знак Знак"/>
    <w:basedOn w:val="a"/>
    <w:link w:val="af1"/>
    <w:rsid w:val="00810BF8"/>
    <w:rPr>
      <w:sz w:val="20"/>
      <w:szCs w:val="20"/>
    </w:rPr>
  </w:style>
  <w:style w:type="character" w:customStyle="1" w:styleId="af1">
    <w:name w:val="Основной текст Знак"/>
    <w:aliases w:val="Знак Знак,Знак1 Знак Знак,Основной текст1 Знак,Основной текст1 Знак Знак Знак"/>
    <w:link w:val="af0"/>
    <w:locked/>
    <w:rsid w:val="00CD10A2"/>
    <w:rPr>
      <w:rFonts w:cs="Times New Roman"/>
      <w:lang w:eastAsia="en-US"/>
    </w:rPr>
  </w:style>
  <w:style w:type="character" w:customStyle="1" w:styleId="14">
    <w:name w:val="Основной текст Знак1"/>
    <w:aliases w:val="Знак Знак1,Знак1 Знак Знак1,Основной текст1 Знак1,Основной текст1 Знак Знак Знак1"/>
    <w:uiPriority w:val="99"/>
    <w:rsid w:val="00810BF8"/>
  </w:style>
  <w:style w:type="paragraph" w:styleId="af2">
    <w:name w:val="Body Text Indent"/>
    <w:basedOn w:val="a"/>
    <w:link w:val="af3"/>
    <w:uiPriority w:val="99"/>
    <w:rsid w:val="00810BF8"/>
    <w:pPr>
      <w:spacing w:after="120"/>
      <w:ind w:left="283"/>
    </w:pPr>
    <w:rPr>
      <w:szCs w:val="20"/>
      <w:lang w:eastAsia="ru-RU"/>
    </w:rPr>
  </w:style>
  <w:style w:type="character" w:customStyle="1" w:styleId="af3">
    <w:name w:val="Основной текст с отступом Знак"/>
    <w:link w:val="af2"/>
    <w:uiPriority w:val="99"/>
    <w:locked/>
    <w:rsid w:val="00810BF8"/>
    <w:rPr>
      <w:rFonts w:ascii="Times New Roman" w:hAnsi="Times New Roman" w:cs="Times New Roman"/>
      <w:sz w:val="24"/>
      <w:lang w:eastAsia="ru-RU"/>
    </w:rPr>
  </w:style>
  <w:style w:type="paragraph" w:styleId="22">
    <w:name w:val="Body Text Indent 2"/>
    <w:basedOn w:val="a"/>
    <w:link w:val="23"/>
    <w:semiHidden/>
    <w:rsid w:val="00810BF8"/>
    <w:pPr>
      <w:spacing w:after="120" w:line="480" w:lineRule="auto"/>
      <w:ind w:left="283"/>
    </w:pPr>
    <w:rPr>
      <w:szCs w:val="20"/>
      <w:lang w:eastAsia="ru-RU"/>
    </w:rPr>
  </w:style>
  <w:style w:type="character" w:customStyle="1" w:styleId="23">
    <w:name w:val="Основной текст с отступом 2 Знак"/>
    <w:link w:val="22"/>
    <w:locked/>
    <w:rsid w:val="00810BF8"/>
    <w:rPr>
      <w:rFonts w:ascii="Times New Roman" w:hAnsi="Times New Roman" w:cs="Times New Roman"/>
      <w:sz w:val="24"/>
      <w:lang w:eastAsia="ru-RU"/>
    </w:rPr>
  </w:style>
  <w:style w:type="paragraph" w:customStyle="1" w:styleId="15">
    <w:name w:val="Заголовок оглавления1"/>
    <w:basedOn w:val="1"/>
    <w:next w:val="a"/>
    <w:uiPriority w:val="99"/>
    <w:rsid w:val="00810BF8"/>
    <w:pPr>
      <w:keepNext w:val="0"/>
      <w:keepLines w:val="0"/>
      <w:pBdr>
        <w:bottom w:val="thinThickSmallGap" w:sz="12" w:space="1" w:color="943634"/>
      </w:pBdr>
      <w:spacing w:before="400" w:after="200" w:line="252" w:lineRule="auto"/>
      <w:jc w:val="center"/>
      <w:outlineLvl w:val="9"/>
    </w:pPr>
    <w:rPr>
      <w:b w:val="0"/>
      <w:caps/>
      <w:color w:val="632423"/>
      <w:spacing w:val="20"/>
      <w:lang w:val="en-US"/>
    </w:rPr>
  </w:style>
  <w:style w:type="table" w:customStyle="1" w:styleId="31">
    <w:name w:val="Сетка таблицы3"/>
    <w:uiPriority w:val="59"/>
    <w:rsid w:val="00810BF8"/>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uiPriority w:val="59"/>
    <w:rsid w:val="002D1DD8"/>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Emphasis"/>
    <w:uiPriority w:val="20"/>
    <w:qFormat/>
    <w:rsid w:val="00CF2A15"/>
    <w:rPr>
      <w:rFonts w:cs="Times New Roman"/>
      <w:i/>
    </w:rPr>
  </w:style>
  <w:style w:type="character" w:styleId="af5">
    <w:name w:val="Subtle Emphasis"/>
    <w:uiPriority w:val="19"/>
    <w:qFormat/>
    <w:rsid w:val="00807F17"/>
    <w:rPr>
      <w:rFonts w:cs="Times New Roman"/>
      <w:i/>
      <w:color w:val="808080"/>
    </w:rPr>
  </w:style>
  <w:style w:type="paragraph" w:customStyle="1" w:styleId="af6">
    <w:name w:val="Знак Знак Знак Знак Знак Знак Знак"/>
    <w:basedOn w:val="a"/>
    <w:rsid w:val="00AA59CB"/>
    <w:pPr>
      <w:spacing w:before="100" w:beforeAutospacing="1" w:after="100" w:afterAutospacing="1"/>
      <w:jc w:val="both"/>
    </w:pPr>
    <w:rPr>
      <w:rFonts w:ascii="Tahoma" w:hAnsi="Tahoma"/>
      <w:sz w:val="20"/>
      <w:szCs w:val="20"/>
      <w:lang w:val="en-US"/>
    </w:rPr>
  </w:style>
  <w:style w:type="character" w:customStyle="1" w:styleId="a9">
    <w:name w:val="Абзац списка Знак"/>
    <w:link w:val="a8"/>
    <w:uiPriority w:val="34"/>
    <w:rsid w:val="00E343F1"/>
    <w:rPr>
      <w:sz w:val="22"/>
      <w:szCs w:val="22"/>
      <w:lang w:eastAsia="en-US"/>
    </w:rPr>
  </w:style>
  <w:style w:type="paragraph" w:customStyle="1" w:styleId="16">
    <w:name w:val="Название1"/>
    <w:aliases w:val="Название таблицы"/>
    <w:basedOn w:val="a"/>
    <w:next w:val="a"/>
    <w:link w:val="af7"/>
    <w:uiPriority w:val="10"/>
    <w:qFormat/>
    <w:locked/>
    <w:rsid w:val="00E343F1"/>
    <w:pPr>
      <w:pBdr>
        <w:bottom w:val="single" w:sz="8" w:space="4" w:color="4F81BD"/>
      </w:pBdr>
      <w:spacing w:after="300"/>
      <w:contextualSpacing/>
    </w:pPr>
    <w:rPr>
      <w:rFonts w:ascii="Cambria" w:hAnsi="Cambria"/>
      <w:color w:val="17365D"/>
      <w:spacing w:val="5"/>
      <w:kern w:val="28"/>
      <w:sz w:val="52"/>
      <w:szCs w:val="52"/>
    </w:rPr>
  </w:style>
  <w:style w:type="character" w:customStyle="1" w:styleId="af7">
    <w:name w:val="Название Знак"/>
    <w:aliases w:val="Название таблицы Знак"/>
    <w:link w:val="16"/>
    <w:uiPriority w:val="10"/>
    <w:rsid w:val="00E343F1"/>
    <w:rPr>
      <w:rFonts w:ascii="Cambria" w:eastAsia="Times New Roman" w:hAnsi="Cambria" w:cs="Times New Roman"/>
      <w:color w:val="17365D"/>
      <w:spacing w:val="5"/>
      <w:kern w:val="28"/>
      <w:sz w:val="52"/>
      <w:szCs w:val="52"/>
      <w:lang w:eastAsia="en-US"/>
    </w:rPr>
  </w:style>
  <w:style w:type="table" w:customStyle="1" w:styleId="af8">
    <w:name w:val="Таблицы"/>
    <w:basedOn w:val="a6"/>
    <w:uiPriority w:val="99"/>
    <w:rsid w:val="00CA4904"/>
    <w:pPr>
      <w:jc w:val="center"/>
    </w:pPr>
    <w:rPr>
      <w:rFonts w:ascii="Times New Roman" w:hAnsi="Times New Roman"/>
      <w:sz w:val="24"/>
      <w:szCs w:val="22"/>
      <w:lang w:eastAsia="en-US"/>
    </w:rPr>
    <w:tblPr>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rPr>
      <w:jc w:val="center"/>
    </w:trPr>
    <w:tcPr>
      <w:vAlign w:val="center"/>
    </w:tcPr>
  </w:style>
  <w:style w:type="paragraph" w:customStyle="1" w:styleId="Style2">
    <w:name w:val="Style2"/>
    <w:basedOn w:val="a"/>
    <w:uiPriority w:val="99"/>
    <w:rsid w:val="000F71FD"/>
    <w:pPr>
      <w:widowControl w:val="0"/>
      <w:autoSpaceDE w:val="0"/>
      <w:autoSpaceDN w:val="0"/>
      <w:adjustRightInd w:val="0"/>
      <w:spacing w:line="235" w:lineRule="exact"/>
      <w:jc w:val="right"/>
    </w:pPr>
    <w:rPr>
      <w:rFonts w:ascii="MS Reference Sans Serif" w:hAnsi="MS Reference Sans Serif"/>
      <w:lang w:eastAsia="ru-RU"/>
    </w:rPr>
  </w:style>
  <w:style w:type="character" w:customStyle="1" w:styleId="FontStyle23">
    <w:name w:val="Font Style23"/>
    <w:uiPriority w:val="99"/>
    <w:rsid w:val="000F71FD"/>
    <w:rPr>
      <w:rFonts w:ascii="MS Reference Sans Serif" w:hAnsi="MS Reference Sans Serif" w:cs="MS Reference Sans Serif"/>
      <w:sz w:val="16"/>
      <w:szCs w:val="16"/>
    </w:rPr>
  </w:style>
  <w:style w:type="character" w:customStyle="1" w:styleId="FontStyle157">
    <w:name w:val="Font Style157"/>
    <w:rsid w:val="00882800"/>
    <w:rPr>
      <w:rFonts w:eastAsia="Times New Roman"/>
      <w:b/>
      <w:color w:val="auto"/>
      <w:sz w:val="26"/>
      <w:lang w:val="ru-RU" w:eastAsia="zh-CN"/>
    </w:rPr>
  </w:style>
  <w:style w:type="paragraph" w:customStyle="1" w:styleId="af9">
    <w:name w:val="Заголовок рис."/>
    <w:basedOn w:val="a"/>
    <w:link w:val="afa"/>
    <w:rsid w:val="00424A5A"/>
    <w:pPr>
      <w:suppressLineNumbers/>
      <w:tabs>
        <w:tab w:val="left" w:pos="709"/>
        <w:tab w:val="left" w:pos="1134"/>
      </w:tabs>
      <w:spacing w:before="60" w:after="240"/>
      <w:ind w:left="1068" w:hanging="360"/>
      <w:jc w:val="both"/>
    </w:pPr>
    <w:rPr>
      <w:b/>
      <w:szCs w:val="20"/>
    </w:rPr>
  </w:style>
  <w:style w:type="character" w:customStyle="1" w:styleId="afa">
    <w:name w:val="Заголовок рис. Знак"/>
    <w:link w:val="af9"/>
    <w:locked/>
    <w:rsid w:val="00424A5A"/>
    <w:rPr>
      <w:rFonts w:ascii="Times New Roman" w:hAnsi="Times New Roman"/>
      <w:b/>
      <w:sz w:val="24"/>
    </w:rPr>
  </w:style>
  <w:style w:type="character" w:customStyle="1" w:styleId="30">
    <w:name w:val="Заголовок 3 Знак"/>
    <w:link w:val="3"/>
    <w:uiPriority w:val="9"/>
    <w:rsid w:val="00BB6609"/>
    <w:rPr>
      <w:rFonts w:ascii="Cambria" w:eastAsia="Times New Roman" w:hAnsi="Cambria" w:cs="Times New Roman"/>
      <w:b/>
      <w:bCs/>
      <w:color w:val="4F81BD"/>
      <w:sz w:val="22"/>
      <w:szCs w:val="22"/>
      <w:lang w:eastAsia="en-US"/>
    </w:rPr>
  </w:style>
  <w:style w:type="character" w:customStyle="1" w:styleId="40">
    <w:name w:val="Заголовок 4 Знак"/>
    <w:link w:val="4"/>
    <w:uiPriority w:val="99"/>
    <w:rsid w:val="00BB6609"/>
    <w:rPr>
      <w:rFonts w:ascii="Cambria" w:eastAsia="Times New Roman" w:hAnsi="Cambria" w:cs="Times New Roman"/>
      <w:b/>
      <w:bCs/>
      <w:i/>
      <w:iCs/>
      <w:color w:val="4F81BD"/>
      <w:sz w:val="22"/>
      <w:szCs w:val="22"/>
      <w:lang w:eastAsia="en-US"/>
    </w:rPr>
  </w:style>
  <w:style w:type="character" w:customStyle="1" w:styleId="50">
    <w:name w:val="Заголовок 5 Знак"/>
    <w:link w:val="5"/>
    <w:rsid w:val="00BB6609"/>
    <w:rPr>
      <w:rFonts w:ascii="Cambria" w:eastAsia="Times New Roman" w:hAnsi="Cambria" w:cs="Times New Roman"/>
      <w:color w:val="243F60"/>
      <w:sz w:val="22"/>
      <w:szCs w:val="22"/>
      <w:lang w:eastAsia="en-US"/>
    </w:rPr>
  </w:style>
  <w:style w:type="paragraph" w:customStyle="1" w:styleId="formattext">
    <w:name w:val="formattext"/>
    <w:basedOn w:val="a"/>
    <w:rsid w:val="00BB6609"/>
    <w:pPr>
      <w:spacing w:before="100" w:beforeAutospacing="1" w:after="100" w:afterAutospacing="1"/>
    </w:pPr>
    <w:rPr>
      <w:lang w:eastAsia="ru-RU"/>
    </w:rPr>
  </w:style>
  <w:style w:type="table" w:customStyle="1" w:styleId="51">
    <w:name w:val="Сетка таблицы5"/>
    <w:basedOn w:val="a1"/>
    <w:next w:val="a6"/>
    <w:uiPriority w:val="59"/>
    <w:rsid w:val="00BB660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1"/>
    <w:next w:val="a6"/>
    <w:uiPriority w:val="59"/>
    <w:rsid w:val="00BB660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1"/>
    <w:next w:val="a6"/>
    <w:uiPriority w:val="59"/>
    <w:rsid w:val="00BB660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
    <w:basedOn w:val="a1"/>
    <w:next w:val="a6"/>
    <w:uiPriority w:val="59"/>
    <w:rsid w:val="00BB660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Нормальный (таблица)"/>
    <w:basedOn w:val="a"/>
    <w:next w:val="a"/>
    <w:rsid w:val="008557BF"/>
    <w:pPr>
      <w:widowControl w:val="0"/>
      <w:autoSpaceDE w:val="0"/>
      <w:autoSpaceDN w:val="0"/>
      <w:adjustRightInd w:val="0"/>
      <w:jc w:val="both"/>
    </w:pPr>
    <w:rPr>
      <w:rFonts w:ascii="Arial" w:hAnsi="Arial"/>
      <w:lang w:eastAsia="ru-RU"/>
    </w:rPr>
  </w:style>
  <w:style w:type="paragraph" w:customStyle="1" w:styleId="ConsPlusTitle">
    <w:name w:val="ConsPlusTitle"/>
    <w:rsid w:val="00F2336F"/>
    <w:pPr>
      <w:widowControl w:val="0"/>
      <w:autoSpaceDE w:val="0"/>
      <w:autoSpaceDN w:val="0"/>
    </w:pPr>
    <w:rPr>
      <w:rFonts w:eastAsia="Times New Roman" w:cs="Calibri"/>
      <w:b/>
      <w:sz w:val="22"/>
      <w:lang w:eastAsia="zh-CN"/>
    </w:rPr>
  </w:style>
  <w:style w:type="character" w:customStyle="1" w:styleId="afc">
    <w:name w:val="Ариал Знак"/>
    <w:link w:val="afd"/>
    <w:locked/>
    <w:rsid w:val="00EC1657"/>
    <w:rPr>
      <w:rFonts w:ascii="Arial" w:hAnsi="Arial" w:cs="Arial"/>
      <w:sz w:val="24"/>
      <w:szCs w:val="24"/>
    </w:rPr>
  </w:style>
  <w:style w:type="paragraph" w:customStyle="1" w:styleId="afd">
    <w:name w:val="Ариал"/>
    <w:basedOn w:val="a"/>
    <w:link w:val="afc"/>
    <w:qFormat/>
    <w:rsid w:val="00EC1657"/>
    <w:pPr>
      <w:ind w:right="141"/>
      <w:jc w:val="both"/>
    </w:pPr>
    <w:rPr>
      <w:rFonts w:ascii="Arial" w:hAnsi="Arial"/>
    </w:rPr>
  </w:style>
  <w:style w:type="paragraph" w:customStyle="1" w:styleId="33">
    <w:name w:val="Основной текст с отступом 33"/>
    <w:basedOn w:val="a"/>
    <w:rsid w:val="00EC1657"/>
    <w:pPr>
      <w:spacing w:after="120"/>
      <w:ind w:left="283"/>
    </w:pPr>
    <w:rPr>
      <w:sz w:val="16"/>
      <w:szCs w:val="16"/>
      <w:lang w:eastAsia="ar-SA"/>
    </w:rPr>
  </w:style>
  <w:style w:type="paragraph" w:customStyle="1" w:styleId="17">
    <w:name w:val="Цитата1"/>
    <w:basedOn w:val="a"/>
    <w:rsid w:val="00EC1657"/>
    <w:pPr>
      <w:ind w:left="284" w:right="-1" w:firstLine="567"/>
      <w:jc w:val="both"/>
    </w:pPr>
    <w:rPr>
      <w:szCs w:val="20"/>
      <w:lang w:eastAsia="ar-SA"/>
    </w:rPr>
  </w:style>
  <w:style w:type="character" w:customStyle="1" w:styleId="60">
    <w:name w:val="Заголовок 6 Знак"/>
    <w:link w:val="6"/>
    <w:uiPriority w:val="9"/>
    <w:rsid w:val="005F36C2"/>
    <w:rPr>
      <w:rFonts w:ascii="Arial" w:eastAsia="Times New Roman" w:hAnsi="Arial" w:cs="Arial"/>
      <w:i/>
      <w:color w:val="000000"/>
      <w:sz w:val="24"/>
      <w:szCs w:val="22"/>
      <w:lang w:eastAsia="ar-SA"/>
    </w:rPr>
  </w:style>
  <w:style w:type="character" w:customStyle="1" w:styleId="70">
    <w:name w:val="Заголовок 7 Знак"/>
    <w:link w:val="7"/>
    <w:uiPriority w:val="9"/>
    <w:rsid w:val="005F36C2"/>
    <w:rPr>
      <w:rFonts w:ascii="Arial" w:eastAsia="Times New Roman" w:hAnsi="Arial" w:cs="Arial"/>
      <w:i/>
      <w:color w:val="0070C0"/>
      <w:sz w:val="24"/>
      <w:szCs w:val="16"/>
      <w:lang w:eastAsia="ar-SA"/>
    </w:rPr>
  </w:style>
  <w:style w:type="character" w:customStyle="1" w:styleId="80">
    <w:name w:val="Заголовок 8 Знак"/>
    <w:aliases w:val="Заголовок ТАБЛ Знак"/>
    <w:link w:val="8"/>
    <w:uiPriority w:val="99"/>
    <w:rsid w:val="005F36C2"/>
    <w:rPr>
      <w:rFonts w:ascii="Arial" w:eastAsia="Times New Roman" w:hAnsi="Arial" w:cs="Arial"/>
      <w:b/>
      <w:color w:val="000000"/>
      <w:sz w:val="24"/>
      <w:szCs w:val="16"/>
      <w:lang w:eastAsia="ar-SA"/>
    </w:rPr>
  </w:style>
  <w:style w:type="character" w:customStyle="1" w:styleId="90">
    <w:name w:val="Заголовок 9 Знак"/>
    <w:aliases w:val="Таблица 9 Знак"/>
    <w:link w:val="9"/>
    <w:uiPriority w:val="9"/>
    <w:rsid w:val="005F36C2"/>
    <w:rPr>
      <w:rFonts w:ascii="Arial" w:eastAsia="Times New Roman" w:hAnsi="Arial" w:cs="Arial"/>
      <w:color w:val="000000"/>
      <w:sz w:val="28"/>
      <w:szCs w:val="22"/>
      <w:lang w:eastAsia="ar-SA"/>
    </w:rPr>
  </w:style>
  <w:style w:type="paragraph" w:styleId="afe">
    <w:name w:val="Subtitle"/>
    <w:basedOn w:val="a"/>
    <w:next w:val="a"/>
    <w:link w:val="aff"/>
    <w:qFormat/>
    <w:locked/>
    <w:rsid w:val="005F36C2"/>
    <w:pPr>
      <w:spacing w:after="60"/>
      <w:ind w:firstLine="709"/>
      <w:jc w:val="center"/>
      <w:outlineLvl w:val="1"/>
    </w:pPr>
    <w:rPr>
      <w:rFonts w:ascii="Arial" w:hAnsi="Arial"/>
      <w:b/>
      <w:i/>
      <w:color w:val="404040"/>
      <w:szCs w:val="16"/>
      <w:lang w:eastAsia="ar-SA"/>
    </w:rPr>
  </w:style>
  <w:style w:type="character" w:customStyle="1" w:styleId="aff">
    <w:name w:val="Подзаголовок Знак"/>
    <w:link w:val="afe"/>
    <w:rsid w:val="005F36C2"/>
    <w:rPr>
      <w:rFonts w:ascii="Arial" w:eastAsia="Times New Roman" w:hAnsi="Arial" w:cs="Arial"/>
      <w:b/>
      <w:i/>
      <w:color w:val="404040"/>
      <w:sz w:val="24"/>
      <w:szCs w:val="16"/>
      <w:lang w:eastAsia="ar-SA"/>
    </w:rPr>
  </w:style>
  <w:style w:type="paragraph" w:styleId="24">
    <w:name w:val="Quote"/>
    <w:basedOn w:val="a"/>
    <w:next w:val="a"/>
    <w:link w:val="25"/>
    <w:uiPriority w:val="29"/>
    <w:qFormat/>
    <w:rsid w:val="005F36C2"/>
    <w:pPr>
      <w:ind w:firstLine="709"/>
      <w:jc w:val="both"/>
    </w:pPr>
    <w:rPr>
      <w:rFonts w:ascii="Arial" w:hAnsi="Arial"/>
      <w:i/>
      <w:szCs w:val="16"/>
      <w:lang w:eastAsia="ar-SA"/>
    </w:rPr>
  </w:style>
  <w:style w:type="character" w:customStyle="1" w:styleId="25">
    <w:name w:val="Цитата 2 Знак"/>
    <w:link w:val="24"/>
    <w:uiPriority w:val="29"/>
    <w:rsid w:val="005F36C2"/>
    <w:rPr>
      <w:rFonts w:ascii="Arial" w:eastAsia="Times New Roman" w:hAnsi="Arial" w:cs="Arial"/>
      <w:i/>
      <w:color w:val="000000"/>
      <w:sz w:val="24"/>
      <w:szCs w:val="16"/>
      <w:lang w:eastAsia="ar-SA"/>
    </w:rPr>
  </w:style>
  <w:style w:type="paragraph" w:styleId="aff0">
    <w:name w:val="Intense Quote"/>
    <w:basedOn w:val="a"/>
    <w:next w:val="a"/>
    <w:link w:val="aff1"/>
    <w:uiPriority w:val="30"/>
    <w:qFormat/>
    <w:rsid w:val="005F36C2"/>
    <w:pPr>
      <w:ind w:left="720" w:right="720" w:firstLine="709"/>
      <w:jc w:val="both"/>
    </w:pPr>
    <w:rPr>
      <w:rFonts w:ascii="Arial" w:hAnsi="Arial"/>
      <w:b/>
      <w:i/>
      <w:lang w:eastAsia="ar-SA"/>
    </w:rPr>
  </w:style>
  <w:style w:type="character" w:customStyle="1" w:styleId="aff1">
    <w:name w:val="Выделенная цитата Знак"/>
    <w:link w:val="aff0"/>
    <w:uiPriority w:val="30"/>
    <w:rsid w:val="005F36C2"/>
    <w:rPr>
      <w:rFonts w:ascii="Arial" w:eastAsia="Times New Roman" w:hAnsi="Arial" w:cs="Arial"/>
      <w:b/>
      <w:i/>
      <w:color w:val="000000"/>
      <w:sz w:val="24"/>
      <w:szCs w:val="22"/>
      <w:lang w:eastAsia="ar-SA"/>
    </w:rPr>
  </w:style>
  <w:style w:type="paragraph" w:styleId="aff2">
    <w:name w:val="TOC Heading"/>
    <w:basedOn w:val="1"/>
    <w:next w:val="a"/>
    <w:uiPriority w:val="39"/>
    <w:qFormat/>
    <w:rsid w:val="005F36C2"/>
    <w:pPr>
      <w:keepLines w:val="0"/>
      <w:spacing w:before="240" w:after="60"/>
      <w:ind w:firstLine="709"/>
      <w:jc w:val="center"/>
      <w:outlineLvl w:val="9"/>
    </w:pPr>
    <w:rPr>
      <w:rFonts w:ascii="Arial" w:hAnsi="Arial" w:cs="Arial"/>
      <w:b w:val="0"/>
      <w:color w:val="000000"/>
      <w:kern w:val="1"/>
      <w:sz w:val="36"/>
      <w:szCs w:val="32"/>
      <w:lang w:eastAsia="ar-SA"/>
    </w:rPr>
  </w:style>
  <w:style w:type="paragraph" w:styleId="aff3">
    <w:name w:val="Title"/>
    <w:aliases w:val="Название6,Заголовок1"/>
    <w:basedOn w:val="a"/>
    <w:next w:val="af0"/>
    <w:qFormat/>
    <w:rsid w:val="005F36C2"/>
    <w:pPr>
      <w:keepNext/>
      <w:spacing w:before="240" w:after="120"/>
      <w:ind w:firstLine="709"/>
      <w:jc w:val="both"/>
    </w:pPr>
    <w:rPr>
      <w:rFonts w:ascii="Arial" w:eastAsia="Lucida Sans Unicode" w:hAnsi="Arial" w:cs="Tahoma"/>
      <w:sz w:val="28"/>
      <w:szCs w:val="28"/>
      <w:lang w:eastAsia="ar-SA"/>
    </w:rPr>
  </w:style>
  <w:style w:type="paragraph" w:customStyle="1" w:styleId="110">
    <w:name w:val="Название11"/>
    <w:basedOn w:val="a"/>
    <w:rsid w:val="005F36C2"/>
    <w:pPr>
      <w:spacing w:before="120" w:after="120"/>
      <w:ind w:firstLine="709"/>
      <w:jc w:val="both"/>
    </w:pPr>
    <w:rPr>
      <w:rFonts w:ascii="Arial" w:hAnsi="Arial" w:cs="Tahoma"/>
      <w:i/>
      <w:szCs w:val="16"/>
      <w:lang w:eastAsia="ar-SA"/>
    </w:rPr>
  </w:style>
  <w:style w:type="paragraph" w:customStyle="1" w:styleId="18">
    <w:name w:val="Указатель1"/>
    <w:basedOn w:val="a"/>
    <w:rsid w:val="005F36C2"/>
    <w:pPr>
      <w:ind w:firstLine="709"/>
      <w:jc w:val="both"/>
    </w:pPr>
    <w:rPr>
      <w:rFonts w:ascii="Arial" w:hAnsi="Arial" w:cs="Tahoma"/>
      <w:szCs w:val="16"/>
      <w:lang w:eastAsia="ar-SA"/>
    </w:rPr>
  </w:style>
  <w:style w:type="paragraph" w:customStyle="1" w:styleId="220">
    <w:name w:val="Основной текст 22"/>
    <w:basedOn w:val="a"/>
    <w:rsid w:val="005F36C2"/>
    <w:pPr>
      <w:ind w:firstLine="709"/>
      <w:jc w:val="both"/>
    </w:pPr>
    <w:rPr>
      <w:rFonts w:ascii="Arial" w:hAnsi="Arial" w:cs="Arial"/>
      <w:color w:val="FF0000"/>
      <w:szCs w:val="16"/>
      <w:lang w:eastAsia="ar-SA"/>
    </w:rPr>
  </w:style>
  <w:style w:type="paragraph" w:customStyle="1" w:styleId="32">
    <w:name w:val="Основной текст 32"/>
    <w:basedOn w:val="a"/>
    <w:rsid w:val="005F36C2"/>
    <w:pPr>
      <w:ind w:firstLine="709"/>
      <w:jc w:val="both"/>
    </w:pPr>
    <w:rPr>
      <w:rFonts w:ascii="Arial" w:hAnsi="Arial" w:cs="Arial"/>
      <w:sz w:val="16"/>
      <w:szCs w:val="16"/>
      <w:lang w:eastAsia="ar-SA"/>
    </w:rPr>
  </w:style>
  <w:style w:type="paragraph" w:styleId="19">
    <w:name w:val="index 1"/>
    <w:basedOn w:val="a"/>
    <w:next w:val="a"/>
    <w:semiHidden/>
    <w:rsid w:val="005F36C2"/>
    <w:pPr>
      <w:ind w:left="240" w:hanging="240"/>
      <w:jc w:val="both"/>
    </w:pPr>
    <w:rPr>
      <w:rFonts w:ascii="Arial" w:hAnsi="Arial" w:cs="Arial"/>
      <w:szCs w:val="16"/>
      <w:lang w:eastAsia="ar-SA"/>
    </w:rPr>
  </w:style>
  <w:style w:type="paragraph" w:styleId="aff4">
    <w:name w:val="index heading"/>
    <w:basedOn w:val="a"/>
    <w:next w:val="19"/>
    <w:semiHidden/>
    <w:rsid w:val="005F36C2"/>
    <w:pPr>
      <w:ind w:firstLine="709"/>
      <w:jc w:val="both"/>
    </w:pPr>
    <w:rPr>
      <w:rFonts w:ascii="Arial" w:hAnsi="Arial" w:cs="Arial"/>
      <w:szCs w:val="16"/>
      <w:lang w:eastAsia="ar-SA"/>
    </w:rPr>
  </w:style>
  <w:style w:type="paragraph" w:customStyle="1" w:styleId="310">
    <w:name w:val="Основной текст с отступом 31"/>
    <w:basedOn w:val="a"/>
    <w:rsid w:val="005F36C2"/>
    <w:pPr>
      <w:ind w:firstLine="360"/>
      <w:jc w:val="both"/>
    </w:pPr>
    <w:rPr>
      <w:rFonts w:ascii="Arial" w:hAnsi="Arial" w:cs="Arial"/>
      <w:color w:val="FF0000"/>
      <w:szCs w:val="16"/>
      <w:lang w:eastAsia="ar-SA"/>
    </w:rPr>
  </w:style>
  <w:style w:type="paragraph" w:customStyle="1" w:styleId="221">
    <w:name w:val="Основной текст с отступом 22"/>
    <w:basedOn w:val="a"/>
    <w:rsid w:val="005F36C2"/>
    <w:pPr>
      <w:ind w:left="798" w:firstLine="709"/>
      <w:jc w:val="both"/>
    </w:pPr>
    <w:rPr>
      <w:rFonts w:ascii="Arial" w:hAnsi="Arial" w:cs="Arial"/>
      <w:szCs w:val="16"/>
      <w:lang w:eastAsia="ar-SA"/>
    </w:rPr>
  </w:style>
  <w:style w:type="paragraph" w:styleId="1a">
    <w:name w:val="toc 1"/>
    <w:basedOn w:val="a"/>
    <w:next w:val="a"/>
    <w:uiPriority w:val="39"/>
    <w:qFormat/>
    <w:locked/>
    <w:rsid w:val="005F36C2"/>
    <w:pPr>
      <w:spacing w:before="240" w:after="120"/>
      <w:ind w:firstLine="709"/>
    </w:pPr>
    <w:rPr>
      <w:rFonts w:cs="Calibri"/>
      <w:b/>
      <w:sz w:val="20"/>
      <w:szCs w:val="20"/>
      <w:lang w:eastAsia="ar-SA"/>
    </w:rPr>
  </w:style>
  <w:style w:type="paragraph" w:styleId="26">
    <w:name w:val="toc 2"/>
    <w:basedOn w:val="a"/>
    <w:next w:val="a"/>
    <w:uiPriority w:val="39"/>
    <w:qFormat/>
    <w:locked/>
    <w:rsid w:val="005F36C2"/>
    <w:pPr>
      <w:spacing w:before="120"/>
      <w:ind w:left="240" w:firstLine="709"/>
    </w:pPr>
    <w:rPr>
      <w:rFonts w:cs="Calibri"/>
      <w:i/>
      <w:sz w:val="20"/>
      <w:szCs w:val="20"/>
      <w:lang w:eastAsia="ar-SA"/>
    </w:rPr>
  </w:style>
  <w:style w:type="paragraph" w:styleId="34">
    <w:name w:val="toc 3"/>
    <w:basedOn w:val="a"/>
    <w:next w:val="a"/>
    <w:uiPriority w:val="39"/>
    <w:qFormat/>
    <w:locked/>
    <w:rsid w:val="005F36C2"/>
    <w:pPr>
      <w:ind w:left="480" w:firstLine="709"/>
    </w:pPr>
    <w:rPr>
      <w:rFonts w:cs="Calibri"/>
      <w:sz w:val="20"/>
      <w:szCs w:val="20"/>
      <w:lang w:eastAsia="ar-SA"/>
    </w:rPr>
  </w:style>
  <w:style w:type="paragraph" w:styleId="42">
    <w:name w:val="toc 4"/>
    <w:basedOn w:val="a"/>
    <w:next w:val="a"/>
    <w:uiPriority w:val="39"/>
    <w:locked/>
    <w:rsid w:val="005F36C2"/>
    <w:pPr>
      <w:ind w:left="720" w:firstLine="709"/>
    </w:pPr>
    <w:rPr>
      <w:rFonts w:cs="Calibri"/>
      <w:sz w:val="20"/>
      <w:szCs w:val="20"/>
      <w:lang w:eastAsia="ar-SA"/>
    </w:rPr>
  </w:style>
  <w:style w:type="paragraph" w:styleId="52">
    <w:name w:val="toc 5"/>
    <w:basedOn w:val="a"/>
    <w:next w:val="a"/>
    <w:uiPriority w:val="39"/>
    <w:locked/>
    <w:rsid w:val="005F36C2"/>
    <w:pPr>
      <w:ind w:left="960" w:firstLine="709"/>
    </w:pPr>
    <w:rPr>
      <w:rFonts w:cs="Calibri"/>
      <w:sz w:val="20"/>
      <w:szCs w:val="20"/>
      <w:lang w:eastAsia="ar-SA"/>
    </w:rPr>
  </w:style>
  <w:style w:type="paragraph" w:styleId="62">
    <w:name w:val="toc 6"/>
    <w:basedOn w:val="a"/>
    <w:next w:val="a"/>
    <w:uiPriority w:val="39"/>
    <w:locked/>
    <w:rsid w:val="005F36C2"/>
    <w:pPr>
      <w:ind w:left="1200" w:firstLine="709"/>
    </w:pPr>
    <w:rPr>
      <w:rFonts w:cs="Calibri"/>
      <w:sz w:val="20"/>
      <w:szCs w:val="20"/>
      <w:lang w:eastAsia="ar-SA"/>
    </w:rPr>
  </w:style>
  <w:style w:type="paragraph" w:styleId="72">
    <w:name w:val="toc 7"/>
    <w:basedOn w:val="a"/>
    <w:next w:val="a"/>
    <w:uiPriority w:val="39"/>
    <w:locked/>
    <w:rsid w:val="005F36C2"/>
    <w:pPr>
      <w:ind w:left="1440" w:firstLine="709"/>
    </w:pPr>
    <w:rPr>
      <w:rFonts w:cs="Calibri"/>
      <w:sz w:val="20"/>
      <w:szCs w:val="20"/>
      <w:lang w:eastAsia="ar-SA"/>
    </w:rPr>
  </w:style>
  <w:style w:type="paragraph" w:styleId="82">
    <w:name w:val="toc 8"/>
    <w:basedOn w:val="a"/>
    <w:next w:val="a"/>
    <w:uiPriority w:val="39"/>
    <w:locked/>
    <w:rsid w:val="005F36C2"/>
    <w:pPr>
      <w:ind w:left="1680" w:firstLine="709"/>
    </w:pPr>
    <w:rPr>
      <w:rFonts w:cs="Calibri"/>
      <w:sz w:val="20"/>
      <w:szCs w:val="20"/>
      <w:lang w:eastAsia="ar-SA"/>
    </w:rPr>
  </w:style>
  <w:style w:type="paragraph" w:styleId="91">
    <w:name w:val="toc 9"/>
    <w:basedOn w:val="a"/>
    <w:next w:val="a"/>
    <w:uiPriority w:val="39"/>
    <w:locked/>
    <w:rsid w:val="005F36C2"/>
    <w:pPr>
      <w:ind w:left="1920" w:firstLine="709"/>
    </w:pPr>
    <w:rPr>
      <w:rFonts w:cs="Calibri"/>
      <w:sz w:val="20"/>
      <w:szCs w:val="20"/>
      <w:lang w:eastAsia="ar-SA"/>
    </w:rPr>
  </w:style>
  <w:style w:type="paragraph" w:customStyle="1" w:styleId="ConsNormal">
    <w:name w:val="ConsNormal"/>
    <w:rsid w:val="005F36C2"/>
    <w:pPr>
      <w:widowControl w:val="0"/>
      <w:suppressAutoHyphens/>
      <w:ind w:right="19772" w:firstLine="720"/>
      <w:jc w:val="both"/>
    </w:pPr>
    <w:rPr>
      <w:rFonts w:ascii="Times New Roman" w:eastAsia="Arial" w:hAnsi="Times New Roman"/>
      <w:color w:val="000000"/>
      <w:sz w:val="24"/>
      <w:szCs w:val="24"/>
      <w:lang w:eastAsia="ar-SA"/>
    </w:rPr>
  </w:style>
  <w:style w:type="paragraph" w:customStyle="1" w:styleId="ConsNonformat">
    <w:name w:val="ConsNonformat"/>
    <w:rsid w:val="005F36C2"/>
    <w:pPr>
      <w:widowControl w:val="0"/>
      <w:suppressAutoHyphens/>
      <w:ind w:right="19772" w:firstLine="709"/>
      <w:jc w:val="both"/>
    </w:pPr>
    <w:rPr>
      <w:rFonts w:ascii="Courier New" w:eastAsia="Arial" w:hAnsi="Courier New" w:cs="Courier New"/>
      <w:color w:val="000000"/>
      <w:sz w:val="24"/>
      <w:szCs w:val="24"/>
      <w:lang w:eastAsia="ar-SA"/>
    </w:rPr>
  </w:style>
  <w:style w:type="paragraph" w:customStyle="1" w:styleId="aff5">
    <w:name w:val="Основной"/>
    <w:basedOn w:val="af2"/>
    <w:rsid w:val="005F36C2"/>
    <w:pPr>
      <w:spacing w:after="0"/>
      <w:ind w:left="0" w:firstLine="680"/>
      <w:jc w:val="both"/>
    </w:pPr>
    <w:rPr>
      <w:sz w:val="28"/>
      <w:szCs w:val="16"/>
      <w:lang w:eastAsia="ar-SA"/>
    </w:rPr>
  </w:style>
  <w:style w:type="paragraph" w:styleId="HTML">
    <w:name w:val="HTML Preformatted"/>
    <w:basedOn w:val="a"/>
    <w:link w:val="HTML0"/>
    <w:uiPriority w:val="99"/>
    <w:rsid w:val="005F36C2"/>
    <w:pPr>
      <w:tabs>
        <w:tab w:val="left" w:pos="916"/>
        <w:tab w:val="left" w:pos="1832"/>
        <w:tab w:val="left" w:pos="2748"/>
        <w:tab w:val="left" w:pos="3664"/>
        <w:tab w:val="left" w:pos="4580"/>
        <w:tab w:val="left" w:pos="5496"/>
        <w:tab w:val="left" w:pos="6412"/>
        <w:tab w:val="left" w:pos="7328"/>
        <w:tab w:val="left" w:pos="8244"/>
        <w:tab w:val="left" w:pos="9160"/>
        <w:tab w:val="left" w:pos="9353"/>
        <w:tab w:val="left" w:pos="10992"/>
        <w:tab w:val="left" w:pos="11908"/>
        <w:tab w:val="left" w:pos="12824"/>
        <w:tab w:val="left" w:pos="13740"/>
        <w:tab w:val="left" w:pos="14656"/>
      </w:tabs>
      <w:ind w:firstLine="709"/>
      <w:jc w:val="both"/>
    </w:pPr>
    <w:rPr>
      <w:rFonts w:ascii="Courier New" w:hAnsi="Courier New"/>
      <w:sz w:val="20"/>
      <w:szCs w:val="16"/>
      <w:lang w:eastAsia="ar-SA"/>
    </w:rPr>
  </w:style>
  <w:style w:type="character" w:customStyle="1" w:styleId="HTML0">
    <w:name w:val="Стандартный HTML Знак"/>
    <w:link w:val="HTML"/>
    <w:uiPriority w:val="99"/>
    <w:rsid w:val="005F36C2"/>
    <w:rPr>
      <w:rFonts w:ascii="Courier New" w:eastAsia="Times New Roman" w:hAnsi="Courier New" w:cs="Courier New"/>
      <w:color w:val="000000"/>
      <w:szCs w:val="16"/>
      <w:lang w:eastAsia="ar-SA"/>
    </w:rPr>
  </w:style>
  <w:style w:type="paragraph" w:customStyle="1" w:styleId="ConsPlusNormal">
    <w:name w:val="ConsPlusNormal"/>
    <w:rsid w:val="005F36C2"/>
    <w:pPr>
      <w:widowControl w:val="0"/>
      <w:suppressAutoHyphens/>
      <w:ind w:firstLine="720"/>
      <w:jc w:val="both"/>
    </w:pPr>
    <w:rPr>
      <w:rFonts w:ascii="Arial" w:eastAsia="Arial" w:hAnsi="Arial" w:cs="Arial"/>
      <w:color w:val="000000"/>
      <w:szCs w:val="24"/>
      <w:lang w:eastAsia="ar-SA"/>
    </w:rPr>
  </w:style>
  <w:style w:type="paragraph" w:customStyle="1" w:styleId="210">
    <w:name w:val="Основной текст с отступом 21"/>
    <w:basedOn w:val="a"/>
    <w:rsid w:val="005F36C2"/>
    <w:pPr>
      <w:ind w:firstLine="709"/>
      <w:jc w:val="both"/>
    </w:pPr>
    <w:rPr>
      <w:rFonts w:ascii="Arial" w:hAnsi="Arial" w:cs="Arial"/>
      <w:szCs w:val="20"/>
      <w:lang w:eastAsia="ar-SA"/>
    </w:rPr>
  </w:style>
  <w:style w:type="paragraph" w:customStyle="1" w:styleId="aff6">
    <w:name w:val="Обычный сжат межстрочн"/>
    <w:basedOn w:val="a"/>
    <w:rsid w:val="005F36C2"/>
    <w:pPr>
      <w:widowControl w:val="0"/>
      <w:spacing w:line="224" w:lineRule="atLeast"/>
      <w:ind w:firstLine="284"/>
      <w:jc w:val="both"/>
    </w:pPr>
    <w:rPr>
      <w:rFonts w:ascii="Arial" w:hAnsi="Arial" w:cs="Arial"/>
      <w:sz w:val="20"/>
      <w:szCs w:val="20"/>
      <w:lang w:eastAsia="ar-SA"/>
    </w:rPr>
  </w:style>
  <w:style w:type="paragraph" w:customStyle="1" w:styleId="aff7">
    <w:name w:val="Стиль пункта схемы"/>
    <w:basedOn w:val="a"/>
    <w:rsid w:val="005F36C2"/>
    <w:pPr>
      <w:spacing w:line="360" w:lineRule="auto"/>
      <w:ind w:firstLine="680"/>
      <w:jc w:val="both"/>
    </w:pPr>
    <w:rPr>
      <w:rFonts w:ascii="Arial" w:hAnsi="Arial" w:cs="Arial"/>
      <w:sz w:val="28"/>
      <w:szCs w:val="28"/>
      <w:lang w:eastAsia="ar-SA"/>
    </w:rPr>
  </w:style>
  <w:style w:type="paragraph" w:customStyle="1" w:styleId="1b">
    <w:name w:val="Обычный1"/>
    <w:rsid w:val="005F36C2"/>
    <w:pPr>
      <w:suppressAutoHyphens/>
      <w:ind w:firstLine="709"/>
      <w:jc w:val="both"/>
    </w:pPr>
    <w:rPr>
      <w:rFonts w:ascii="Times New Roman" w:eastAsia="Arial" w:hAnsi="Times New Roman"/>
      <w:color w:val="000000"/>
      <w:sz w:val="22"/>
      <w:szCs w:val="24"/>
      <w:lang w:eastAsia="ar-SA"/>
    </w:rPr>
  </w:style>
  <w:style w:type="paragraph" w:customStyle="1" w:styleId="1c">
    <w:name w:val="Заголовок 1 с Нум"/>
    <w:basedOn w:val="1"/>
    <w:rsid w:val="005F36C2"/>
    <w:pPr>
      <w:keepLines w:val="0"/>
      <w:spacing w:before="240" w:after="60"/>
      <w:ind w:firstLine="709"/>
      <w:jc w:val="center"/>
    </w:pPr>
    <w:rPr>
      <w:rFonts w:ascii="Times New Roman" w:hAnsi="Times New Roman"/>
      <w:b w:val="0"/>
      <w:color w:val="000000"/>
      <w:kern w:val="1"/>
      <w:sz w:val="24"/>
      <w:szCs w:val="32"/>
      <w:lang w:eastAsia="ar-SA"/>
    </w:rPr>
  </w:style>
  <w:style w:type="paragraph" w:customStyle="1" w:styleId="caaieiaie2">
    <w:name w:val="caaieiaie 2"/>
    <w:basedOn w:val="a"/>
    <w:next w:val="a"/>
    <w:rsid w:val="005F36C2"/>
    <w:pPr>
      <w:keepNext/>
      <w:spacing w:before="240" w:after="60"/>
      <w:ind w:firstLine="709"/>
      <w:jc w:val="center"/>
    </w:pPr>
    <w:rPr>
      <w:rFonts w:ascii="Arial CYR" w:hAnsi="Arial CYR" w:cs="Arial CYR"/>
      <w:b/>
      <w:szCs w:val="20"/>
      <w:lang w:eastAsia="ar-SA"/>
    </w:rPr>
  </w:style>
  <w:style w:type="paragraph" w:customStyle="1" w:styleId="211">
    <w:name w:val="Маркированный список 21"/>
    <w:basedOn w:val="a"/>
    <w:rsid w:val="005F36C2"/>
    <w:pPr>
      <w:spacing w:line="360" w:lineRule="auto"/>
      <w:ind w:firstLine="567"/>
      <w:jc w:val="both"/>
    </w:pPr>
    <w:rPr>
      <w:rFonts w:ascii="Arial" w:hAnsi="Arial" w:cs="Arial"/>
      <w:spacing w:val="6"/>
      <w:szCs w:val="16"/>
      <w:lang w:eastAsia="ar-SA"/>
    </w:rPr>
  </w:style>
  <w:style w:type="paragraph" w:customStyle="1" w:styleId="aff8">
    <w:name w:val="Стиль главы схемы"/>
    <w:basedOn w:val="a"/>
    <w:rsid w:val="005F36C2"/>
    <w:pPr>
      <w:spacing w:before="240" w:after="240"/>
      <w:ind w:firstLine="709"/>
      <w:jc w:val="center"/>
    </w:pPr>
    <w:rPr>
      <w:rFonts w:ascii="Arial" w:hAnsi="Arial" w:cs="Arial"/>
      <w:b/>
      <w:kern w:val="1"/>
      <w:sz w:val="28"/>
      <w:szCs w:val="28"/>
      <w:lang w:eastAsia="ar-SA"/>
    </w:rPr>
  </w:style>
  <w:style w:type="paragraph" w:customStyle="1" w:styleId="aff9">
    <w:name w:val="основной с отступом"/>
    <w:basedOn w:val="af0"/>
    <w:rsid w:val="005F36C2"/>
    <w:pPr>
      <w:ind w:firstLine="709"/>
      <w:jc w:val="both"/>
    </w:pPr>
    <w:rPr>
      <w:rFonts w:ascii="Arial" w:hAnsi="Arial" w:cs="Arial"/>
      <w:sz w:val="24"/>
      <w:szCs w:val="16"/>
      <w:lang w:eastAsia="ar-SA"/>
    </w:rPr>
  </w:style>
  <w:style w:type="paragraph" w:customStyle="1" w:styleId="27">
    <w:name w:val="Стиль2"/>
    <w:basedOn w:val="a"/>
    <w:rsid w:val="005F36C2"/>
    <w:pPr>
      <w:spacing w:before="120" w:line="360" w:lineRule="auto"/>
      <w:ind w:firstLine="720"/>
      <w:jc w:val="both"/>
    </w:pPr>
    <w:rPr>
      <w:rFonts w:ascii="Arial" w:hAnsi="Arial" w:cs="Arial"/>
      <w:szCs w:val="20"/>
      <w:lang w:eastAsia="ar-SA"/>
    </w:rPr>
  </w:style>
  <w:style w:type="paragraph" w:customStyle="1" w:styleId="ConsPlusNonformat">
    <w:name w:val="ConsPlusNonformat"/>
    <w:rsid w:val="005F36C2"/>
    <w:pPr>
      <w:widowControl w:val="0"/>
      <w:suppressAutoHyphens/>
      <w:ind w:firstLine="709"/>
      <w:jc w:val="both"/>
    </w:pPr>
    <w:rPr>
      <w:rFonts w:ascii="Courier New" w:eastAsia="Arial" w:hAnsi="Courier New" w:cs="Courier New"/>
      <w:color w:val="000000"/>
      <w:szCs w:val="24"/>
      <w:lang w:eastAsia="ar-SA"/>
    </w:rPr>
  </w:style>
  <w:style w:type="paragraph" w:customStyle="1" w:styleId="affa">
    <w:name w:val="Стиль названия"/>
    <w:basedOn w:val="a"/>
    <w:rsid w:val="005F36C2"/>
    <w:pPr>
      <w:spacing w:after="60"/>
      <w:ind w:firstLine="680"/>
      <w:jc w:val="both"/>
    </w:pPr>
    <w:rPr>
      <w:rFonts w:ascii="Arial" w:hAnsi="Arial" w:cs="Arial"/>
      <w:b/>
      <w:i/>
      <w:szCs w:val="28"/>
      <w:lang w:eastAsia="ar-SA"/>
    </w:rPr>
  </w:style>
  <w:style w:type="paragraph" w:customStyle="1" w:styleId="1d">
    <w:name w:val="Нор Абзац1"/>
    <w:basedOn w:val="a"/>
    <w:rsid w:val="005F36C2"/>
    <w:pPr>
      <w:spacing w:before="60"/>
      <w:ind w:firstLine="397"/>
      <w:jc w:val="both"/>
    </w:pPr>
    <w:rPr>
      <w:rFonts w:ascii="Arial" w:hAnsi="Arial" w:cs="Arial"/>
      <w:szCs w:val="20"/>
      <w:lang w:eastAsia="ar-SA"/>
    </w:rPr>
  </w:style>
  <w:style w:type="paragraph" w:customStyle="1" w:styleId="affb">
    <w:name w:val="Пункт заключения"/>
    <w:basedOn w:val="a"/>
    <w:rsid w:val="005F36C2"/>
    <w:pPr>
      <w:tabs>
        <w:tab w:val="left" w:pos="1080"/>
      </w:tabs>
      <w:spacing w:line="480" w:lineRule="auto"/>
      <w:ind w:firstLine="709"/>
      <w:jc w:val="both"/>
    </w:pPr>
    <w:rPr>
      <w:rFonts w:ascii="Arial" w:hAnsi="Arial" w:cs="Arial"/>
      <w:b/>
      <w:sz w:val="28"/>
      <w:szCs w:val="28"/>
      <w:lang w:eastAsia="ar-SA"/>
    </w:rPr>
  </w:style>
  <w:style w:type="paragraph" w:customStyle="1" w:styleId="affc">
    <w:name w:val="Подпункт заключения"/>
    <w:basedOn w:val="a"/>
    <w:rsid w:val="005F36C2"/>
    <w:pPr>
      <w:spacing w:line="360" w:lineRule="auto"/>
      <w:ind w:firstLine="709"/>
      <w:jc w:val="both"/>
    </w:pPr>
    <w:rPr>
      <w:rFonts w:ascii="Arial" w:hAnsi="Arial" w:cs="Arial"/>
      <w:b/>
      <w:i/>
      <w:sz w:val="28"/>
      <w:szCs w:val="28"/>
      <w:lang w:eastAsia="ar-SA"/>
    </w:rPr>
  </w:style>
  <w:style w:type="paragraph" w:customStyle="1" w:styleId="1e">
    <w:name w:val="Стиль1"/>
    <w:basedOn w:val="a"/>
    <w:rsid w:val="005F36C2"/>
    <w:pPr>
      <w:spacing w:line="360" w:lineRule="auto"/>
      <w:ind w:firstLine="709"/>
      <w:jc w:val="both"/>
    </w:pPr>
    <w:rPr>
      <w:rFonts w:ascii="Arial" w:hAnsi="Arial" w:cs="Arial"/>
      <w:sz w:val="28"/>
      <w:szCs w:val="20"/>
      <w:lang w:eastAsia="ar-SA"/>
    </w:rPr>
  </w:style>
  <w:style w:type="paragraph" w:customStyle="1" w:styleId="Char-Tab">
    <w:name w:val="Char-Tab"/>
    <w:basedOn w:val="a"/>
    <w:rsid w:val="005F36C2"/>
    <w:pPr>
      <w:spacing w:line="360" w:lineRule="auto"/>
      <w:ind w:firstLine="709"/>
      <w:jc w:val="both"/>
    </w:pPr>
    <w:rPr>
      <w:rFonts w:ascii="Arial" w:hAnsi="Arial" w:cs="Arial"/>
      <w:szCs w:val="16"/>
      <w:lang w:eastAsia="ar-SA"/>
    </w:rPr>
  </w:style>
  <w:style w:type="paragraph" w:styleId="affd">
    <w:name w:val="footnote text"/>
    <w:aliases w:val="Table_Footnote_last Знак,Table_Footnote_last Знак Знак,Table_Footnote_last,Знак Знак Знак,Знак Знак Знак Знак Знак Знак Знак Знак Знак Знак Знак Знак Знак Знак Знак Знак Знак Знак Знак Знак Знак"/>
    <w:basedOn w:val="a"/>
    <w:link w:val="affe"/>
    <w:uiPriority w:val="99"/>
    <w:rsid w:val="005F36C2"/>
    <w:pPr>
      <w:ind w:firstLine="709"/>
      <w:jc w:val="both"/>
    </w:pPr>
    <w:rPr>
      <w:rFonts w:ascii="Arial" w:hAnsi="Arial"/>
      <w:sz w:val="20"/>
      <w:szCs w:val="20"/>
      <w:lang w:eastAsia="ar-SA"/>
    </w:rPr>
  </w:style>
  <w:style w:type="character" w:customStyle="1" w:styleId="affe">
    <w:name w:val="Текст сноски Знак"/>
    <w:aliases w:val="Table_Footnote_last Знак Знак2,Table_Footnote_last Знак Знак Знак1,Table_Footnote_last Знак2,Знак Знак Знак Знак,Знак Знак Знак Знак Знак Знак Знак Знак Знак Знак Знак Знак Знак Знак Знак Знак Знак Знак Знак Знак Знак Знак"/>
    <w:link w:val="affd"/>
    <w:uiPriority w:val="99"/>
    <w:rsid w:val="005F36C2"/>
    <w:rPr>
      <w:rFonts w:ascii="Arial" w:eastAsia="Times New Roman" w:hAnsi="Arial" w:cs="Arial"/>
      <w:color w:val="000000"/>
      <w:lang w:eastAsia="ar-SA"/>
    </w:rPr>
  </w:style>
  <w:style w:type="paragraph" w:customStyle="1" w:styleId="212">
    <w:name w:val="Основной текст 21"/>
    <w:basedOn w:val="a"/>
    <w:rsid w:val="005F36C2"/>
    <w:pPr>
      <w:ind w:firstLine="709"/>
      <w:jc w:val="center"/>
    </w:pPr>
    <w:rPr>
      <w:rFonts w:ascii="Arial" w:hAnsi="Arial" w:cs="Arial"/>
      <w:b/>
      <w:szCs w:val="20"/>
      <w:lang w:eastAsia="ar-SA"/>
    </w:rPr>
  </w:style>
  <w:style w:type="paragraph" w:customStyle="1" w:styleId="afff">
    <w:name w:val="Стиль заключения Знак"/>
    <w:basedOn w:val="a"/>
    <w:rsid w:val="005F36C2"/>
    <w:pPr>
      <w:spacing w:line="360" w:lineRule="auto"/>
      <w:ind w:firstLine="720"/>
      <w:jc w:val="both"/>
    </w:pPr>
    <w:rPr>
      <w:rFonts w:ascii="Arial" w:hAnsi="Arial" w:cs="Arial"/>
      <w:sz w:val="28"/>
      <w:szCs w:val="28"/>
      <w:lang w:eastAsia="ar-SA"/>
    </w:rPr>
  </w:style>
  <w:style w:type="paragraph" w:customStyle="1" w:styleId="afff0">
    <w:name w:val="!Простой текст! Знак Знак Знак Знак"/>
    <w:basedOn w:val="a"/>
    <w:rsid w:val="005F36C2"/>
    <w:pPr>
      <w:spacing w:after="120"/>
      <w:ind w:firstLine="709"/>
      <w:jc w:val="both"/>
    </w:pPr>
    <w:rPr>
      <w:rFonts w:ascii="Arial" w:hAnsi="Arial" w:cs="Arial"/>
      <w:szCs w:val="16"/>
      <w:lang w:eastAsia="ar-SA"/>
    </w:rPr>
  </w:style>
  <w:style w:type="paragraph" w:customStyle="1" w:styleId="afff1">
    <w:name w:val="Основной стиль"/>
    <w:basedOn w:val="a"/>
    <w:link w:val="afff2"/>
    <w:rsid w:val="005F36C2"/>
    <w:pPr>
      <w:ind w:firstLine="680"/>
      <w:jc w:val="both"/>
    </w:pPr>
    <w:rPr>
      <w:rFonts w:ascii="Arial" w:hAnsi="Arial"/>
      <w:szCs w:val="28"/>
      <w:lang w:eastAsia="ar-SA"/>
    </w:rPr>
  </w:style>
  <w:style w:type="paragraph" w:customStyle="1" w:styleId="311">
    <w:name w:val="Основной текст 31"/>
    <w:basedOn w:val="a"/>
    <w:rsid w:val="005F36C2"/>
    <w:pPr>
      <w:spacing w:after="120"/>
      <w:ind w:firstLine="709"/>
      <w:jc w:val="both"/>
    </w:pPr>
    <w:rPr>
      <w:rFonts w:ascii="Arial" w:hAnsi="Arial" w:cs="Arial"/>
      <w:sz w:val="16"/>
      <w:szCs w:val="16"/>
      <w:lang w:eastAsia="ar-SA"/>
    </w:rPr>
  </w:style>
  <w:style w:type="paragraph" w:customStyle="1" w:styleId="1f">
    <w:name w:val="Текст1"/>
    <w:basedOn w:val="a"/>
    <w:rsid w:val="005F36C2"/>
    <w:pPr>
      <w:ind w:firstLine="709"/>
      <w:jc w:val="both"/>
    </w:pPr>
    <w:rPr>
      <w:rFonts w:ascii="Courier New" w:hAnsi="Courier New" w:cs="Courier New"/>
      <w:sz w:val="20"/>
      <w:szCs w:val="20"/>
      <w:lang w:eastAsia="ar-SA"/>
    </w:rPr>
  </w:style>
  <w:style w:type="paragraph" w:customStyle="1" w:styleId="1f0">
    <w:name w:val="Название объекта1"/>
    <w:basedOn w:val="a"/>
    <w:next w:val="a"/>
    <w:rsid w:val="005F36C2"/>
    <w:pPr>
      <w:ind w:firstLine="709"/>
      <w:jc w:val="both"/>
    </w:pPr>
    <w:rPr>
      <w:rFonts w:ascii="Arial" w:hAnsi="Arial" w:cs="Arial"/>
      <w:b/>
      <w:sz w:val="20"/>
      <w:szCs w:val="20"/>
      <w:lang w:eastAsia="ar-SA"/>
    </w:rPr>
  </w:style>
  <w:style w:type="paragraph" w:customStyle="1" w:styleId="100">
    <w:name w:val="Оглавление 10"/>
    <w:basedOn w:val="18"/>
    <w:rsid w:val="005F36C2"/>
    <w:pPr>
      <w:tabs>
        <w:tab w:val="right" w:leader="dot" w:pos="9353"/>
      </w:tabs>
      <w:ind w:left="2547"/>
    </w:pPr>
  </w:style>
  <w:style w:type="paragraph" w:customStyle="1" w:styleId="afff3">
    <w:name w:val="Содержимое таблицы"/>
    <w:basedOn w:val="a"/>
    <w:rsid w:val="005F36C2"/>
    <w:pPr>
      <w:ind w:firstLine="709"/>
      <w:jc w:val="both"/>
    </w:pPr>
    <w:rPr>
      <w:rFonts w:ascii="Arial" w:hAnsi="Arial" w:cs="Arial"/>
      <w:szCs w:val="16"/>
      <w:lang w:eastAsia="ar-SA"/>
    </w:rPr>
  </w:style>
  <w:style w:type="paragraph" w:customStyle="1" w:styleId="afff4">
    <w:name w:val="Заголовок таблицы"/>
    <w:basedOn w:val="afff3"/>
    <w:rsid w:val="005F36C2"/>
    <w:pPr>
      <w:jc w:val="center"/>
    </w:pPr>
    <w:rPr>
      <w:b/>
    </w:rPr>
  </w:style>
  <w:style w:type="paragraph" w:customStyle="1" w:styleId="afff5">
    <w:name w:val="Содержимое врезки"/>
    <w:basedOn w:val="af0"/>
    <w:rsid w:val="005F36C2"/>
    <w:pPr>
      <w:ind w:firstLine="709"/>
      <w:jc w:val="both"/>
    </w:pPr>
    <w:rPr>
      <w:rFonts w:ascii="Arial" w:hAnsi="Arial" w:cs="Arial"/>
      <w:sz w:val="24"/>
      <w:szCs w:val="16"/>
      <w:lang w:eastAsia="ar-SA"/>
    </w:rPr>
  </w:style>
  <w:style w:type="paragraph" w:styleId="28">
    <w:name w:val="Body Text 2"/>
    <w:basedOn w:val="a"/>
    <w:link w:val="29"/>
    <w:rsid w:val="005F36C2"/>
    <w:pPr>
      <w:spacing w:after="120" w:line="480" w:lineRule="auto"/>
      <w:ind w:firstLine="709"/>
      <w:jc w:val="both"/>
    </w:pPr>
    <w:rPr>
      <w:rFonts w:ascii="Arial" w:hAnsi="Arial"/>
      <w:szCs w:val="16"/>
      <w:lang w:eastAsia="ar-SA"/>
    </w:rPr>
  </w:style>
  <w:style w:type="character" w:customStyle="1" w:styleId="29">
    <w:name w:val="Основной текст 2 Знак"/>
    <w:link w:val="28"/>
    <w:rsid w:val="005F36C2"/>
    <w:rPr>
      <w:rFonts w:ascii="Arial" w:eastAsia="Times New Roman" w:hAnsi="Arial" w:cs="Arial"/>
      <w:color w:val="000000"/>
      <w:sz w:val="24"/>
      <w:szCs w:val="16"/>
      <w:lang w:eastAsia="ar-SA"/>
    </w:rPr>
  </w:style>
  <w:style w:type="paragraph" w:styleId="35">
    <w:name w:val="Body Text Indent 3"/>
    <w:basedOn w:val="a"/>
    <w:link w:val="36"/>
    <w:semiHidden/>
    <w:rsid w:val="005F36C2"/>
    <w:pPr>
      <w:spacing w:after="120"/>
      <w:ind w:left="283" w:firstLine="709"/>
      <w:jc w:val="both"/>
    </w:pPr>
    <w:rPr>
      <w:rFonts w:ascii="Arial" w:hAnsi="Arial"/>
      <w:sz w:val="16"/>
      <w:szCs w:val="16"/>
      <w:lang w:eastAsia="ar-SA"/>
    </w:rPr>
  </w:style>
  <w:style w:type="character" w:customStyle="1" w:styleId="36">
    <w:name w:val="Основной текст с отступом 3 Знак"/>
    <w:link w:val="35"/>
    <w:semiHidden/>
    <w:rsid w:val="005F36C2"/>
    <w:rPr>
      <w:rFonts w:ascii="Arial" w:eastAsia="Times New Roman" w:hAnsi="Arial" w:cs="Arial"/>
      <w:color w:val="000000"/>
      <w:sz w:val="16"/>
      <w:szCs w:val="16"/>
      <w:lang w:eastAsia="ar-SA"/>
    </w:rPr>
  </w:style>
  <w:style w:type="paragraph" w:styleId="afff6">
    <w:name w:val="annotation text"/>
    <w:basedOn w:val="a"/>
    <w:link w:val="afff7"/>
    <w:rsid w:val="005F36C2"/>
    <w:pPr>
      <w:ind w:firstLine="709"/>
      <w:jc w:val="both"/>
    </w:pPr>
    <w:rPr>
      <w:rFonts w:ascii="Arial" w:hAnsi="Arial"/>
      <w:sz w:val="20"/>
      <w:szCs w:val="20"/>
      <w:lang w:eastAsia="ar-SA"/>
    </w:rPr>
  </w:style>
  <w:style w:type="character" w:customStyle="1" w:styleId="afff7">
    <w:name w:val="Текст примечания Знак"/>
    <w:link w:val="afff6"/>
    <w:rsid w:val="005F36C2"/>
    <w:rPr>
      <w:rFonts w:ascii="Arial" w:eastAsia="Times New Roman" w:hAnsi="Arial" w:cs="Arial"/>
      <w:color w:val="000000"/>
      <w:lang w:eastAsia="ar-SA"/>
    </w:rPr>
  </w:style>
  <w:style w:type="paragraph" w:styleId="afff8">
    <w:name w:val="annotation subject"/>
    <w:basedOn w:val="afff6"/>
    <w:next w:val="afff6"/>
    <w:link w:val="afff9"/>
    <w:uiPriority w:val="99"/>
    <w:semiHidden/>
    <w:rsid w:val="005F36C2"/>
    <w:rPr>
      <w:b/>
    </w:rPr>
  </w:style>
  <w:style w:type="character" w:customStyle="1" w:styleId="afff9">
    <w:name w:val="Тема примечания Знак"/>
    <w:link w:val="afff8"/>
    <w:uiPriority w:val="99"/>
    <w:semiHidden/>
    <w:rsid w:val="005F36C2"/>
    <w:rPr>
      <w:rFonts w:ascii="Arial" w:eastAsia="Times New Roman" w:hAnsi="Arial" w:cs="Arial"/>
      <w:b/>
      <w:color w:val="000000"/>
      <w:lang w:eastAsia="ar-SA"/>
    </w:rPr>
  </w:style>
  <w:style w:type="paragraph" w:styleId="afffa">
    <w:name w:val="Document Map"/>
    <w:basedOn w:val="a"/>
    <w:link w:val="afffb"/>
    <w:semiHidden/>
    <w:rsid w:val="005F36C2"/>
    <w:pPr>
      <w:ind w:firstLine="709"/>
      <w:jc w:val="both"/>
    </w:pPr>
    <w:rPr>
      <w:rFonts w:ascii="Tahoma" w:hAnsi="Tahoma"/>
      <w:sz w:val="16"/>
      <w:szCs w:val="16"/>
      <w:lang w:eastAsia="ar-SA"/>
    </w:rPr>
  </w:style>
  <w:style w:type="character" w:customStyle="1" w:styleId="afffb">
    <w:name w:val="Схема документа Знак"/>
    <w:link w:val="afffa"/>
    <w:semiHidden/>
    <w:rsid w:val="005F36C2"/>
    <w:rPr>
      <w:rFonts w:ascii="Tahoma" w:eastAsia="Times New Roman" w:hAnsi="Tahoma" w:cs="Tahoma"/>
      <w:color w:val="000000"/>
      <w:sz w:val="16"/>
      <w:szCs w:val="16"/>
      <w:lang w:eastAsia="ar-SA"/>
    </w:rPr>
  </w:style>
  <w:style w:type="paragraph" w:customStyle="1" w:styleId="afffc">
    <w:name w:val="№табл"/>
    <w:basedOn w:val="9"/>
    <w:qFormat/>
    <w:rsid w:val="005F36C2"/>
    <w:pPr>
      <w:jc w:val="right"/>
    </w:pPr>
    <w:rPr>
      <w:sz w:val="24"/>
    </w:rPr>
  </w:style>
  <w:style w:type="paragraph" w:styleId="afffd">
    <w:name w:val="caption"/>
    <w:aliases w:val=" Знак, Знак1,Знак1,Номер объекта,Название объекта Знак1,Номер объекта Знак"/>
    <w:basedOn w:val="a"/>
    <w:next w:val="a"/>
    <w:qFormat/>
    <w:locked/>
    <w:rsid w:val="005F36C2"/>
    <w:pPr>
      <w:ind w:firstLine="709"/>
      <w:jc w:val="both"/>
    </w:pPr>
    <w:rPr>
      <w:rFonts w:ascii="Arial" w:hAnsi="Arial" w:cs="Arial"/>
      <w:b/>
      <w:sz w:val="20"/>
      <w:szCs w:val="20"/>
      <w:lang w:eastAsia="ar-SA"/>
    </w:rPr>
  </w:style>
  <w:style w:type="paragraph" w:customStyle="1" w:styleId="2a">
    <w:name w:val="Обычный2"/>
    <w:rsid w:val="005F36C2"/>
    <w:pPr>
      <w:widowControl w:val="0"/>
    </w:pPr>
    <w:rPr>
      <w:rFonts w:ascii="Times New Roman" w:eastAsia="Times New Roman" w:hAnsi="Times New Roman"/>
      <w:color w:val="000000"/>
      <w:szCs w:val="24"/>
    </w:rPr>
  </w:style>
  <w:style w:type="paragraph" w:customStyle="1" w:styleId="Heading">
    <w:name w:val="Heading"/>
    <w:rsid w:val="005F36C2"/>
    <w:pPr>
      <w:widowControl w:val="0"/>
    </w:pPr>
    <w:rPr>
      <w:rFonts w:ascii="Arial" w:eastAsia="Times New Roman" w:hAnsi="Arial" w:cs="Arial"/>
      <w:b/>
      <w:color w:val="000000"/>
      <w:sz w:val="22"/>
      <w:szCs w:val="22"/>
    </w:rPr>
  </w:style>
  <w:style w:type="paragraph" w:customStyle="1" w:styleId="afffe">
    <w:name w:val="Формула"/>
    <w:basedOn w:val="a"/>
    <w:rsid w:val="005F36C2"/>
    <w:pPr>
      <w:ind w:firstLine="709"/>
      <w:jc w:val="both"/>
    </w:pPr>
    <w:rPr>
      <w:rFonts w:ascii="Arial" w:hAnsi="Arial" w:cs="Arial"/>
      <w:sz w:val="28"/>
      <w:szCs w:val="28"/>
      <w:lang w:val="en-US" w:eastAsia="ar-SA"/>
    </w:rPr>
  </w:style>
  <w:style w:type="paragraph" w:customStyle="1" w:styleId="affff">
    <w:name w:val="Ячейка таблицы"/>
    <w:basedOn w:val="11"/>
    <w:qFormat/>
    <w:rsid w:val="005F36C2"/>
    <w:pPr>
      <w:suppressAutoHyphens/>
    </w:pPr>
    <w:rPr>
      <w:rFonts w:ascii="Arial" w:hAnsi="Arial" w:cs="Arial"/>
      <w:color w:val="000000"/>
      <w:sz w:val="20"/>
      <w:szCs w:val="32"/>
      <w:lang w:eastAsia="ar-SA"/>
    </w:rPr>
  </w:style>
  <w:style w:type="paragraph" w:customStyle="1" w:styleId="ConsPlusCell">
    <w:name w:val="ConsPlusCell"/>
    <w:rsid w:val="005F36C2"/>
    <w:pPr>
      <w:suppressAutoHyphens/>
    </w:pPr>
    <w:rPr>
      <w:rFonts w:ascii="Arial" w:eastAsia="Arial" w:hAnsi="Arial" w:cs="Arial"/>
      <w:color w:val="000000"/>
      <w:lang w:eastAsia="ar-SA"/>
    </w:rPr>
  </w:style>
  <w:style w:type="paragraph" w:customStyle="1" w:styleId="37">
    <w:name w:val="Обычный3"/>
    <w:basedOn w:val="a"/>
    <w:next w:val="a"/>
    <w:rsid w:val="005F36C2"/>
    <w:pPr>
      <w:widowControl w:val="0"/>
      <w:ind w:left="-5" w:firstLine="709"/>
      <w:jc w:val="both"/>
    </w:pPr>
    <w:rPr>
      <w:rFonts w:ascii="Arial" w:hAnsi="Arial" w:cs="Arial"/>
      <w:szCs w:val="16"/>
      <w:lang w:eastAsia="ru-RU"/>
    </w:rPr>
  </w:style>
  <w:style w:type="paragraph" w:customStyle="1" w:styleId="western">
    <w:name w:val="western"/>
    <w:basedOn w:val="a"/>
    <w:rsid w:val="005F36C2"/>
    <w:pPr>
      <w:spacing w:before="100" w:beforeAutospacing="1" w:after="115"/>
    </w:pPr>
    <w:rPr>
      <w:lang w:eastAsia="ru-RU"/>
    </w:rPr>
  </w:style>
  <w:style w:type="paragraph" w:styleId="affff0">
    <w:name w:val="envelope address"/>
    <w:basedOn w:val="a"/>
    <w:semiHidden/>
    <w:rsid w:val="005F36C2"/>
    <w:pPr>
      <w:ind w:left="2880"/>
    </w:pPr>
    <w:rPr>
      <w:rFonts w:ascii="Arial" w:hAnsi="Arial" w:cs="Arial"/>
      <w:lang w:eastAsia="ru-RU"/>
    </w:rPr>
  </w:style>
  <w:style w:type="paragraph" w:customStyle="1" w:styleId="DefaultParagraphFontChar">
    <w:name w:val="Default Paragraph Font Char"/>
    <w:aliases w:val=" Char Char2, Char1 Char"/>
    <w:basedOn w:val="a"/>
    <w:rsid w:val="005F36C2"/>
    <w:pPr>
      <w:spacing w:before="100" w:beforeAutospacing="1" w:after="100" w:afterAutospacing="1"/>
    </w:pPr>
    <w:rPr>
      <w:rFonts w:ascii="Tahoma" w:hAnsi="Tahoma"/>
      <w:sz w:val="20"/>
      <w:szCs w:val="20"/>
      <w:lang w:val="en-US"/>
    </w:rPr>
  </w:style>
  <w:style w:type="character" w:customStyle="1" w:styleId="WW8Num3z0">
    <w:name w:val="WW8Num3z0"/>
    <w:rsid w:val="005F36C2"/>
    <w:rPr>
      <w:rFonts w:ascii="Symbol" w:hAnsi="Symbol"/>
    </w:rPr>
  </w:style>
  <w:style w:type="character" w:customStyle="1" w:styleId="WW8Num4z0">
    <w:name w:val="WW8Num4z0"/>
    <w:rsid w:val="005F36C2"/>
    <w:rPr>
      <w:rFonts w:ascii="Symbol" w:hAnsi="Symbol"/>
    </w:rPr>
  </w:style>
  <w:style w:type="character" w:customStyle="1" w:styleId="WW8Num5z0">
    <w:name w:val="WW8Num5z0"/>
    <w:rsid w:val="005F36C2"/>
    <w:rPr>
      <w:rFonts w:ascii="Symbol" w:hAnsi="Symbol"/>
    </w:rPr>
  </w:style>
  <w:style w:type="character" w:customStyle="1" w:styleId="WW8Num6z0">
    <w:name w:val="WW8Num6z0"/>
    <w:rsid w:val="005F36C2"/>
    <w:rPr>
      <w:rFonts w:ascii="Symbol" w:hAnsi="Symbol"/>
    </w:rPr>
  </w:style>
  <w:style w:type="character" w:customStyle="1" w:styleId="WW8Num7z0">
    <w:name w:val="WW8Num7z0"/>
    <w:rsid w:val="005F36C2"/>
    <w:rPr>
      <w:rFonts w:ascii="Symbol" w:hAnsi="Symbol"/>
    </w:rPr>
  </w:style>
  <w:style w:type="character" w:customStyle="1" w:styleId="WW8Num8z1">
    <w:name w:val="WW8Num8z1"/>
    <w:rsid w:val="005F36C2"/>
    <w:rPr>
      <w:rFonts w:ascii="Symbol" w:hAnsi="Symbol"/>
    </w:rPr>
  </w:style>
  <w:style w:type="character" w:customStyle="1" w:styleId="WW8Num9z0">
    <w:name w:val="WW8Num9z0"/>
    <w:rsid w:val="005F36C2"/>
    <w:rPr>
      <w:sz w:val="20"/>
    </w:rPr>
  </w:style>
  <w:style w:type="character" w:customStyle="1" w:styleId="WW8Num10z0">
    <w:name w:val="WW8Num10z0"/>
    <w:rsid w:val="005F36C2"/>
    <w:rPr>
      <w:rFonts w:ascii="Symbol" w:hAnsi="Symbol"/>
    </w:rPr>
  </w:style>
  <w:style w:type="character" w:customStyle="1" w:styleId="WW8Num11z0">
    <w:name w:val="WW8Num11z0"/>
    <w:rsid w:val="005F36C2"/>
    <w:rPr>
      <w:rFonts w:ascii="Symbol" w:hAnsi="Symbol"/>
    </w:rPr>
  </w:style>
  <w:style w:type="character" w:customStyle="1" w:styleId="WW8Num12z0">
    <w:name w:val="WW8Num12z0"/>
    <w:rsid w:val="005F36C2"/>
    <w:rPr>
      <w:rFonts w:ascii="Symbol" w:hAnsi="Symbol"/>
    </w:rPr>
  </w:style>
  <w:style w:type="character" w:customStyle="1" w:styleId="WW8Num13z0">
    <w:name w:val="WW8Num13z0"/>
    <w:rsid w:val="005F36C2"/>
    <w:rPr>
      <w:rFonts w:ascii="Symbol" w:hAnsi="Symbol"/>
    </w:rPr>
  </w:style>
  <w:style w:type="character" w:customStyle="1" w:styleId="WW8Num14z0">
    <w:name w:val="WW8Num14z0"/>
    <w:rsid w:val="005F36C2"/>
    <w:rPr>
      <w:rFonts w:ascii="Symbol" w:hAnsi="Symbol"/>
    </w:rPr>
  </w:style>
  <w:style w:type="character" w:customStyle="1" w:styleId="WW8Num15z0">
    <w:name w:val="WW8Num15z0"/>
    <w:rsid w:val="005F36C2"/>
    <w:rPr>
      <w:rFonts w:ascii="Symbol" w:hAnsi="Symbol"/>
    </w:rPr>
  </w:style>
  <w:style w:type="character" w:customStyle="1" w:styleId="WW8Num16z0">
    <w:name w:val="WW8Num16z0"/>
    <w:rsid w:val="005F36C2"/>
    <w:rPr>
      <w:rFonts w:ascii="Symbol" w:hAnsi="Symbol"/>
    </w:rPr>
  </w:style>
  <w:style w:type="character" w:customStyle="1" w:styleId="WW8Num17z0">
    <w:name w:val="WW8Num17z0"/>
    <w:rsid w:val="005F36C2"/>
    <w:rPr>
      <w:rFonts w:ascii="Symbol" w:hAnsi="Symbol"/>
    </w:rPr>
  </w:style>
  <w:style w:type="character" w:customStyle="1" w:styleId="WW8Num18z0">
    <w:name w:val="WW8Num18z0"/>
    <w:rsid w:val="005F36C2"/>
    <w:rPr>
      <w:rFonts w:ascii="Symbol" w:hAnsi="Symbol"/>
    </w:rPr>
  </w:style>
  <w:style w:type="character" w:customStyle="1" w:styleId="WW8Num19z0">
    <w:name w:val="WW8Num19z0"/>
    <w:rsid w:val="005F36C2"/>
    <w:rPr>
      <w:rFonts w:ascii="Arial" w:hAnsi="Arial"/>
    </w:rPr>
  </w:style>
  <w:style w:type="character" w:customStyle="1" w:styleId="WW8Num20z0">
    <w:name w:val="WW8Num20z0"/>
    <w:rsid w:val="005F36C2"/>
    <w:rPr>
      <w:rFonts w:ascii="Symbol" w:hAnsi="Symbol"/>
    </w:rPr>
  </w:style>
  <w:style w:type="character" w:customStyle="1" w:styleId="WW8Num21z0">
    <w:name w:val="WW8Num21z0"/>
    <w:rsid w:val="005F36C2"/>
    <w:rPr>
      <w:rFonts w:ascii="Symbol" w:hAnsi="Symbol"/>
    </w:rPr>
  </w:style>
  <w:style w:type="character" w:customStyle="1" w:styleId="WW8Num22z0">
    <w:name w:val="WW8Num22z0"/>
    <w:rsid w:val="005F36C2"/>
    <w:rPr>
      <w:rFonts w:ascii="Symbol" w:hAnsi="Symbol"/>
    </w:rPr>
  </w:style>
  <w:style w:type="character" w:customStyle="1" w:styleId="WW8Num24z0">
    <w:name w:val="WW8Num24z0"/>
    <w:rsid w:val="005F36C2"/>
    <w:rPr>
      <w:rFonts w:ascii="Symbol" w:hAnsi="Symbol"/>
      <w:color w:val="000000"/>
    </w:rPr>
  </w:style>
  <w:style w:type="character" w:customStyle="1" w:styleId="WW8Num25z0">
    <w:name w:val="WW8Num25z0"/>
    <w:rsid w:val="005F36C2"/>
    <w:rPr>
      <w:rFonts w:ascii="Symbol" w:hAnsi="Symbol"/>
    </w:rPr>
  </w:style>
  <w:style w:type="character" w:customStyle="1" w:styleId="WW8Num27z0">
    <w:name w:val="WW8Num27z0"/>
    <w:rsid w:val="005F36C2"/>
    <w:rPr>
      <w:rFonts w:ascii="Symbol" w:hAnsi="Symbol"/>
    </w:rPr>
  </w:style>
  <w:style w:type="character" w:customStyle="1" w:styleId="WW8Num28z0">
    <w:name w:val="WW8Num28z0"/>
    <w:rsid w:val="005F36C2"/>
    <w:rPr>
      <w:rFonts w:ascii="Symbol" w:hAnsi="Symbol"/>
    </w:rPr>
  </w:style>
  <w:style w:type="character" w:customStyle="1" w:styleId="WW8Num30z0">
    <w:name w:val="WW8Num30z0"/>
    <w:rsid w:val="005F36C2"/>
    <w:rPr>
      <w:rFonts w:ascii="Symbol" w:hAnsi="Symbol"/>
    </w:rPr>
  </w:style>
  <w:style w:type="character" w:customStyle="1" w:styleId="WW8Num31z0">
    <w:name w:val="WW8Num31z0"/>
    <w:rsid w:val="005F36C2"/>
    <w:rPr>
      <w:rFonts w:ascii="Symbol" w:hAnsi="Symbol"/>
    </w:rPr>
  </w:style>
  <w:style w:type="character" w:customStyle="1" w:styleId="WW8Num32z0">
    <w:name w:val="WW8Num32z0"/>
    <w:rsid w:val="005F36C2"/>
    <w:rPr>
      <w:rFonts w:ascii="Symbol" w:hAnsi="Symbol"/>
    </w:rPr>
  </w:style>
  <w:style w:type="character" w:customStyle="1" w:styleId="WW8Num34z0">
    <w:name w:val="WW8Num34z0"/>
    <w:rsid w:val="005F36C2"/>
    <w:rPr>
      <w:rFonts w:ascii="Symbol" w:hAnsi="Symbol"/>
    </w:rPr>
  </w:style>
  <w:style w:type="character" w:customStyle="1" w:styleId="WW8Num35z0">
    <w:name w:val="WW8Num35z0"/>
    <w:rsid w:val="005F36C2"/>
    <w:rPr>
      <w:rFonts w:ascii="Symbol" w:hAnsi="Symbol"/>
    </w:rPr>
  </w:style>
  <w:style w:type="character" w:customStyle="1" w:styleId="WW8Num37z0">
    <w:name w:val="WW8Num37z0"/>
    <w:rsid w:val="005F36C2"/>
    <w:rPr>
      <w:rFonts w:ascii="Symbol" w:hAnsi="Symbol"/>
    </w:rPr>
  </w:style>
  <w:style w:type="character" w:customStyle="1" w:styleId="WW8Num38z0">
    <w:name w:val="WW8Num38z0"/>
    <w:rsid w:val="005F36C2"/>
    <w:rPr>
      <w:rFonts w:ascii="Symbol" w:hAnsi="Symbol"/>
    </w:rPr>
  </w:style>
  <w:style w:type="character" w:customStyle="1" w:styleId="WW8Num42z0">
    <w:name w:val="WW8Num42z0"/>
    <w:rsid w:val="005F36C2"/>
    <w:rPr>
      <w:rFonts w:ascii="Symbol" w:hAnsi="Symbol"/>
    </w:rPr>
  </w:style>
  <w:style w:type="character" w:customStyle="1" w:styleId="WW8Num44z0">
    <w:name w:val="WW8Num44z0"/>
    <w:rsid w:val="005F36C2"/>
    <w:rPr>
      <w:rFonts w:ascii="Symbol" w:hAnsi="Symbol"/>
    </w:rPr>
  </w:style>
  <w:style w:type="character" w:customStyle="1" w:styleId="WW8Num45z0">
    <w:name w:val="WW8Num45z0"/>
    <w:rsid w:val="005F36C2"/>
    <w:rPr>
      <w:rFonts w:ascii="Symbol" w:hAnsi="Symbol"/>
      <w:color w:val="000000"/>
    </w:rPr>
  </w:style>
  <w:style w:type="character" w:customStyle="1" w:styleId="WW8Num46z0">
    <w:name w:val="WW8Num46z0"/>
    <w:rsid w:val="005F36C2"/>
    <w:rPr>
      <w:rFonts w:ascii="Symbol" w:hAnsi="Symbol"/>
    </w:rPr>
  </w:style>
  <w:style w:type="character" w:customStyle="1" w:styleId="WW8Num47z0">
    <w:name w:val="WW8Num47z0"/>
    <w:rsid w:val="005F36C2"/>
    <w:rPr>
      <w:rFonts w:ascii="Symbol" w:hAnsi="Symbol"/>
      <w:color w:val="000000"/>
    </w:rPr>
  </w:style>
  <w:style w:type="character" w:customStyle="1" w:styleId="WW8Num48z0">
    <w:name w:val="WW8Num48z0"/>
    <w:rsid w:val="005F36C2"/>
    <w:rPr>
      <w:rFonts w:ascii="Symbol" w:hAnsi="Symbol"/>
    </w:rPr>
  </w:style>
  <w:style w:type="character" w:customStyle="1" w:styleId="WW8Num50z0">
    <w:name w:val="WW8Num50z0"/>
    <w:rsid w:val="005F36C2"/>
    <w:rPr>
      <w:rFonts w:ascii="Symbol" w:hAnsi="Symbol"/>
      <w:caps w:val="0"/>
      <w:smallCaps w:val="0"/>
      <w:strike w:val="0"/>
      <w:vanish w:val="0"/>
      <w:color w:val="000000"/>
      <w:position w:val="0"/>
      <w:sz w:val="24"/>
      <w:vertAlign w:val="baseline"/>
    </w:rPr>
  </w:style>
  <w:style w:type="character" w:customStyle="1" w:styleId="WW8Num52z0">
    <w:name w:val="WW8Num52z0"/>
    <w:rsid w:val="005F36C2"/>
    <w:rPr>
      <w:rFonts w:ascii="Arial" w:hAnsi="Arial"/>
    </w:rPr>
  </w:style>
  <w:style w:type="character" w:customStyle="1" w:styleId="WW8Num53z0">
    <w:name w:val="WW8Num53z0"/>
    <w:rsid w:val="005F36C2"/>
    <w:rPr>
      <w:rFonts w:ascii="Symbol" w:hAnsi="Symbol"/>
    </w:rPr>
  </w:style>
  <w:style w:type="character" w:customStyle="1" w:styleId="WW8Num55z0">
    <w:name w:val="WW8Num55z0"/>
    <w:rsid w:val="005F36C2"/>
    <w:rPr>
      <w:rFonts w:ascii="Symbol" w:hAnsi="Symbol"/>
    </w:rPr>
  </w:style>
  <w:style w:type="character" w:customStyle="1" w:styleId="WW8Num57z0">
    <w:name w:val="WW8Num57z0"/>
    <w:rsid w:val="005F36C2"/>
    <w:rPr>
      <w:rFonts w:ascii="Arial" w:eastAsia="Times New Roman" w:hAnsi="Arial" w:cs="Arial"/>
    </w:rPr>
  </w:style>
  <w:style w:type="character" w:customStyle="1" w:styleId="WW8Num61z0">
    <w:name w:val="WW8Num61z0"/>
    <w:rsid w:val="005F36C2"/>
    <w:rPr>
      <w:rFonts w:ascii="Symbol" w:hAnsi="Symbol"/>
    </w:rPr>
  </w:style>
  <w:style w:type="character" w:customStyle="1" w:styleId="Absatz-Standardschriftart">
    <w:name w:val="Absatz-Standardschriftart"/>
    <w:basedOn w:val="a0"/>
    <w:rsid w:val="005F36C2"/>
  </w:style>
  <w:style w:type="character" w:customStyle="1" w:styleId="WW8Num13z1">
    <w:name w:val="WW8Num13z1"/>
    <w:rsid w:val="005F36C2"/>
    <w:rPr>
      <w:rFonts w:ascii="Courier New" w:hAnsi="Courier New"/>
    </w:rPr>
  </w:style>
  <w:style w:type="character" w:customStyle="1" w:styleId="WW8Num13z2">
    <w:name w:val="WW8Num13z2"/>
    <w:rsid w:val="005F36C2"/>
    <w:rPr>
      <w:rFonts w:ascii="Wingdings" w:hAnsi="Wingdings"/>
    </w:rPr>
  </w:style>
  <w:style w:type="character" w:customStyle="1" w:styleId="WW8Num14z1">
    <w:name w:val="WW8Num14z1"/>
    <w:rsid w:val="005F36C2"/>
    <w:rPr>
      <w:rFonts w:ascii="Courier New" w:hAnsi="Courier New" w:cs="Courier New"/>
    </w:rPr>
  </w:style>
  <w:style w:type="character" w:customStyle="1" w:styleId="WW8Num14z2">
    <w:name w:val="WW8Num14z2"/>
    <w:rsid w:val="005F36C2"/>
    <w:rPr>
      <w:rFonts w:ascii="Wingdings" w:hAnsi="Wingdings"/>
    </w:rPr>
  </w:style>
  <w:style w:type="character" w:customStyle="1" w:styleId="WW8Num15z1">
    <w:name w:val="WW8Num15z1"/>
    <w:rsid w:val="005F36C2"/>
    <w:rPr>
      <w:rFonts w:ascii="Courier New" w:hAnsi="Courier New" w:cs="Courier New"/>
    </w:rPr>
  </w:style>
  <w:style w:type="character" w:customStyle="1" w:styleId="WW8Num15z2">
    <w:name w:val="WW8Num15z2"/>
    <w:rsid w:val="005F36C2"/>
    <w:rPr>
      <w:rFonts w:ascii="Wingdings" w:hAnsi="Wingdings"/>
    </w:rPr>
  </w:style>
  <w:style w:type="character" w:customStyle="1" w:styleId="WW8Num16z1">
    <w:name w:val="WW8Num16z1"/>
    <w:rsid w:val="005F36C2"/>
    <w:rPr>
      <w:rFonts w:ascii="Courier New" w:hAnsi="Courier New" w:cs="Courier New"/>
    </w:rPr>
  </w:style>
  <w:style w:type="character" w:customStyle="1" w:styleId="WW8Num16z2">
    <w:name w:val="WW8Num16z2"/>
    <w:rsid w:val="005F36C2"/>
    <w:rPr>
      <w:rFonts w:ascii="Wingdings" w:hAnsi="Wingdings"/>
    </w:rPr>
  </w:style>
  <w:style w:type="character" w:customStyle="1" w:styleId="WW8Num17z1">
    <w:name w:val="WW8Num17z1"/>
    <w:rsid w:val="005F36C2"/>
    <w:rPr>
      <w:rFonts w:ascii="Courier New" w:hAnsi="Courier New" w:cs="Courier New"/>
    </w:rPr>
  </w:style>
  <w:style w:type="character" w:customStyle="1" w:styleId="WW8Num17z2">
    <w:name w:val="WW8Num17z2"/>
    <w:rsid w:val="005F36C2"/>
    <w:rPr>
      <w:rFonts w:ascii="Wingdings" w:hAnsi="Wingdings"/>
    </w:rPr>
  </w:style>
  <w:style w:type="character" w:customStyle="1" w:styleId="WW8Num18z1">
    <w:name w:val="WW8Num18z1"/>
    <w:rsid w:val="005F36C2"/>
    <w:rPr>
      <w:rFonts w:ascii="Courier New" w:hAnsi="Courier New" w:cs="Courier New"/>
    </w:rPr>
  </w:style>
  <w:style w:type="character" w:customStyle="1" w:styleId="WW8Num18z2">
    <w:name w:val="WW8Num18z2"/>
    <w:rsid w:val="005F36C2"/>
    <w:rPr>
      <w:rFonts w:ascii="Wingdings" w:hAnsi="Wingdings"/>
    </w:rPr>
  </w:style>
  <w:style w:type="character" w:customStyle="1" w:styleId="WW8Num19z1">
    <w:name w:val="WW8Num19z1"/>
    <w:rsid w:val="005F36C2"/>
    <w:rPr>
      <w:rFonts w:ascii="Courier New" w:hAnsi="Courier New" w:cs="Courier New"/>
    </w:rPr>
  </w:style>
  <w:style w:type="character" w:customStyle="1" w:styleId="WW8Num19z2">
    <w:name w:val="WW8Num19z2"/>
    <w:rsid w:val="005F36C2"/>
    <w:rPr>
      <w:rFonts w:ascii="Wingdings" w:hAnsi="Wingdings"/>
    </w:rPr>
  </w:style>
  <w:style w:type="character" w:customStyle="1" w:styleId="WW8Num19z3">
    <w:name w:val="WW8Num19z3"/>
    <w:rsid w:val="005F36C2"/>
    <w:rPr>
      <w:rFonts w:ascii="Symbol" w:hAnsi="Symbol"/>
    </w:rPr>
  </w:style>
  <w:style w:type="character" w:customStyle="1" w:styleId="WW8Num20z1">
    <w:name w:val="WW8Num20z1"/>
    <w:rsid w:val="005F36C2"/>
    <w:rPr>
      <w:rFonts w:ascii="Courier New" w:hAnsi="Courier New"/>
    </w:rPr>
  </w:style>
  <w:style w:type="character" w:customStyle="1" w:styleId="WW8Num20z2">
    <w:name w:val="WW8Num20z2"/>
    <w:rsid w:val="005F36C2"/>
    <w:rPr>
      <w:rFonts w:ascii="Wingdings" w:hAnsi="Wingdings"/>
    </w:rPr>
  </w:style>
  <w:style w:type="character" w:customStyle="1" w:styleId="WW8Num21z1">
    <w:name w:val="WW8Num21z1"/>
    <w:rsid w:val="005F36C2"/>
    <w:rPr>
      <w:rFonts w:ascii="Courier New" w:hAnsi="Courier New" w:cs="Courier New"/>
    </w:rPr>
  </w:style>
  <w:style w:type="character" w:customStyle="1" w:styleId="WW8Num21z2">
    <w:name w:val="WW8Num21z2"/>
    <w:rsid w:val="005F36C2"/>
    <w:rPr>
      <w:rFonts w:ascii="Wingdings" w:hAnsi="Wingdings"/>
    </w:rPr>
  </w:style>
  <w:style w:type="character" w:customStyle="1" w:styleId="WW8Num22z1">
    <w:name w:val="WW8Num22z1"/>
    <w:rsid w:val="005F36C2"/>
    <w:rPr>
      <w:rFonts w:ascii="Courier New" w:hAnsi="Courier New"/>
    </w:rPr>
  </w:style>
  <w:style w:type="character" w:customStyle="1" w:styleId="WW8Num22z2">
    <w:name w:val="WW8Num22z2"/>
    <w:rsid w:val="005F36C2"/>
    <w:rPr>
      <w:rFonts w:ascii="Wingdings" w:hAnsi="Wingdings"/>
    </w:rPr>
  </w:style>
  <w:style w:type="character" w:customStyle="1" w:styleId="WW8Num23z0">
    <w:name w:val="WW8Num23z0"/>
    <w:rsid w:val="005F36C2"/>
    <w:rPr>
      <w:rFonts w:ascii="Wingdings" w:hAnsi="Wingdings"/>
    </w:rPr>
  </w:style>
  <w:style w:type="character" w:customStyle="1" w:styleId="WW8Num23z1">
    <w:name w:val="WW8Num23z1"/>
    <w:rsid w:val="005F36C2"/>
    <w:rPr>
      <w:rFonts w:ascii="Courier New" w:hAnsi="Courier New"/>
    </w:rPr>
  </w:style>
  <w:style w:type="character" w:customStyle="1" w:styleId="WW8Num23z2">
    <w:name w:val="WW8Num23z2"/>
    <w:rsid w:val="005F36C2"/>
    <w:rPr>
      <w:rFonts w:ascii="Wingdings" w:hAnsi="Wingdings"/>
    </w:rPr>
  </w:style>
  <w:style w:type="character" w:customStyle="1" w:styleId="WW8Num24z1">
    <w:name w:val="WW8Num24z1"/>
    <w:rsid w:val="005F36C2"/>
    <w:rPr>
      <w:rFonts w:ascii="Courier New" w:hAnsi="Courier New" w:cs="Courier New"/>
    </w:rPr>
  </w:style>
  <w:style w:type="character" w:customStyle="1" w:styleId="WW8Num24z2">
    <w:name w:val="WW8Num24z2"/>
    <w:rsid w:val="005F36C2"/>
    <w:rPr>
      <w:rFonts w:ascii="Wingdings" w:hAnsi="Wingdings"/>
    </w:rPr>
  </w:style>
  <w:style w:type="character" w:customStyle="1" w:styleId="WW8Num24z3">
    <w:name w:val="WW8Num24z3"/>
    <w:rsid w:val="005F36C2"/>
    <w:rPr>
      <w:rFonts w:ascii="Symbol" w:hAnsi="Symbol"/>
    </w:rPr>
  </w:style>
  <w:style w:type="character" w:customStyle="1" w:styleId="WW8Num26z0">
    <w:name w:val="WW8Num26z0"/>
    <w:rsid w:val="005F36C2"/>
    <w:rPr>
      <w:rFonts w:ascii="Symbol" w:hAnsi="Symbol"/>
    </w:rPr>
  </w:style>
  <w:style w:type="character" w:customStyle="1" w:styleId="WW8Num26z1">
    <w:name w:val="WW8Num26z1"/>
    <w:rsid w:val="005F36C2"/>
    <w:rPr>
      <w:rFonts w:ascii="Courier New" w:hAnsi="Courier New" w:cs="Courier New"/>
    </w:rPr>
  </w:style>
  <w:style w:type="character" w:customStyle="1" w:styleId="WW8Num26z2">
    <w:name w:val="WW8Num26z2"/>
    <w:rsid w:val="005F36C2"/>
    <w:rPr>
      <w:rFonts w:ascii="Wingdings" w:hAnsi="Wingdings"/>
    </w:rPr>
  </w:style>
  <w:style w:type="character" w:customStyle="1" w:styleId="WW8Num27z1">
    <w:name w:val="WW8Num27z1"/>
    <w:rsid w:val="005F36C2"/>
    <w:rPr>
      <w:rFonts w:ascii="Courier New" w:hAnsi="Courier New"/>
    </w:rPr>
  </w:style>
  <w:style w:type="character" w:customStyle="1" w:styleId="WW8Num27z2">
    <w:name w:val="WW8Num27z2"/>
    <w:rsid w:val="005F36C2"/>
    <w:rPr>
      <w:rFonts w:ascii="Wingdings" w:hAnsi="Wingdings"/>
    </w:rPr>
  </w:style>
  <w:style w:type="character" w:customStyle="1" w:styleId="WW8Num29z0">
    <w:name w:val="WW8Num29z0"/>
    <w:rsid w:val="005F36C2"/>
    <w:rPr>
      <w:rFonts w:ascii="Times New Roman" w:hAnsi="Times New Roman"/>
    </w:rPr>
  </w:style>
  <w:style w:type="character" w:customStyle="1" w:styleId="WW8Num30z1">
    <w:name w:val="WW8Num30z1"/>
    <w:rsid w:val="005F36C2"/>
    <w:rPr>
      <w:rFonts w:ascii="Courier New" w:hAnsi="Courier New" w:cs="Courier New"/>
    </w:rPr>
  </w:style>
  <w:style w:type="character" w:customStyle="1" w:styleId="WW8Num30z2">
    <w:name w:val="WW8Num30z2"/>
    <w:rsid w:val="005F36C2"/>
    <w:rPr>
      <w:rFonts w:ascii="Wingdings" w:hAnsi="Wingdings"/>
    </w:rPr>
  </w:style>
  <w:style w:type="character" w:customStyle="1" w:styleId="WW8Num32z1">
    <w:name w:val="WW8Num32z1"/>
    <w:rsid w:val="005F36C2"/>
    <w:rPr>
      <w:rFonts w:ascii="Courier New" w:hAnsi="Courier New"/>
    </w:rPr>
  </w:style>
  <w:style w:type="character" w:customStyle="1" w:styleId="WW8Num32z2">
    <w:name w:val="WW8Num32z2"/>
    <w:rsid w:val="005F36C2"/>
    <w:rPr>
      <w:rFonts w:ascii="Wingdings" w:hAnsi="Wingdings"/>
    </w:rPr>
  </w:style>
  <w:style w:type="character" w:customStyle="1" w:styleId="WW8Num33z0">
    <w:name w:val="WW8Num33z0"/>
    <w:rsid w:val="005F36C2"/>
    <w:rPr>
      <w:rFonts w:ascii="Symbol" w:hAnsi="Symbol"/>
    </w:rPr>
  </w:style>
  <w:style w:type="character" w:customStyle="1" w:styleId="WW8Num33z1">
    <w:name w:val="WW8Num33z1"/>
    <w:rsid w:val="005F36C2"/>
    <w:rPr>
      <w:rFonts w:ascii="Courier New" w:hAnsi="Courier New"/>
    </w:rPr>
  </w:style>
  <w:style w:type="character" w:customStyle="1" w:styleId="WW8Num33z2">
    <w:name w:val="WW8Num33z2"/>
    <w:rsid w:val="005F36C2"/>
    <w:rPr>
      <w:rFonts w:ascii="Wingdings" w:hAnsi="Wingdings"/>
    </w:rPr>
  </w:style>
  <w:style w:type="character" w:customStyle="1" w:styleId="WW8Num34z1">
    <w:name w:val="WW8Num34z1"/>
    <w:rsid w:val="005F36C2"/>
    <w:rPr>
      <w:rFonts w:ascii="Courier New" w:hAnsi="Courier New" w:cs="Courier New"/>
    </w:rPr>
  </w:style>
  <w:style w:type="character" w:customStyle="1" w:styleId="WW8Num34z2">
    <w:name w:val="WW8Num34z2"/>
    <w:rsid w:val="005F36C2"/>
    <w:rPr>
      <w:rFonts w:ascii="Wingdings" w:hAnsi="Wingdings"/>
    </w:rPr>
  </w:style>
  <w:style w:type="character" w:customStyle="1" w:styleId="WW8Num36z0">
    <w:name w:val="WW8Num36z0"/>
    <w:rsid w:val="005F36C2"/>
    <w:rPr>
      <w:rFonts w:ascii="Symbol" w:hAnsi="Symbol"/>
    </w:rPr>
  </w:style>
  <w:style w:type="character" w:customStyle="1" w:styleId="WW8Num36z1">
    <w:name w:val="WW8Num36z1"/>
    <w:rsid w:val="005F36C2"/>
    <w:rPr>
      <w:rFonts w:ascii="Courier New" w:hAnsi="Courier New" w:cs="Courier New"/>
    </w:rPr>
  </w:style>
  <w:style w:type="character" w:customStyle="1" w:styleId="WW8Num36z2">
    <w:name w:val="WW8Num36z2"/>
    <w:rsid w:val="005F36C2"/>
    <w:rPr>
      <w:rFonts w:ascii="Wingdings" w:hAnsi="Wingdings"/>
    </w:rPr>
  </w:style>
  <w:style w:type="character" w:customStyle="1" w:styleId="WW8Num37z1">
    <w:name w:val="WW8Num37z1"/>
    <w:rsid w:val="005F36C2"/>
    <w:rPr>
      <w:rFonts w:ascii="Courier New" w:hAnsi="Courier New" w:cs="Courier New"/>
    </w:rPr>
  </w:style>
  <w:style w:type="character" w:customStyle="1" w:styleId="WW8Num37z2">
    <w:name w:val="WW8Num37z2"/>
    <w:rsid w:val="005F36C2"/>
    <w:rPr>
      <w:rFonts w:ascii="Wingdings" w:hAnsi="Wingdings"/>
    </w:rPr>
  </w:style>
  <w:style w:type="character" w:customStyle="1" w:styleId="WW8Num39z0">
    <w:name w:val="WW8Num39z0"/>
    <w:rsid w:val="005F36C2"/>
    <w:rPr>
      <w:rFonts w:ascii="Symbol" w:hAnsi="Symbol"/>
    </w:rPr>
  </w:style>
  <w:style w:type="character" w:customStyle="1" w:styleId="WW8Num39z1">
    <w:name w:val="WW8Num39z1"/>
    <w:rsid w:val="005F36C2"/>
    <w:rPr>
      <w:rFonts w:ascii="Courier New" w:hAnsi="Courier New" w:cs="Courier New"/>
    </w:rPr>
  </w:style>
  <w:style w:type="character" w:customStyle="1" w:styleId="WW8Num39z2">
    <w:name w:val="WW8Num39z2"/>
    <w:rsid w:val="005F36C2"/>
    <w:rPr>
      <w:rFonts w:ascii="Wingdings" w:hAnsi="Wingdings"/>
    </w:rPr>
  </w:style>
  <w:style w:type="character" w:customStyle="1" w:styleId="WW8Num40z0">
    <w:name w:val="WW8Num40z0"/>
    <w:rsid w:val="005F36C2"/>
    <w:rPr>
      <w:rFonts w:ascii="Symbol" w:hAnsi="Symbol"/>
    </w:rPr>
  </w:style>
  <w:style w:type="character" w:customStyle="1" w:styleId="WW8Num40z1">
    <w:name w:val="WW8Num40z1"/>
    <w:rsid w:val="005F36C2"/>
    <w:rPr>
      <w:rFonts w:ascii="Courier New" w:hAnsi="Courier New" w:cs="Courier New"/>
    </w:rPr>
  </w:style>
  <w:style w:type="character" w:customStyle="1" w:styleId="WW8Num40z2">
    <w:name w:val="WW8Num40z2"/>
    <w:rsid w:val="005F36C2"/>
    <w:rPr>
      <w:rFonts w:ascii="Wingdings" w:hAnsi="Wingdings"/>
    </w:rPr>
  </w:style>
  <w:style w:type="character" w:customStyle="1" w:styleId="WW8Num44z1">
    <w:name w:val="WW8Num44z1"/>
    <w:rsid w:val="005F36C2"/>
    <w:rPr>
      <w:rFonts w:ascii="Courier New" w:hAnsi="Courier New" w:cs="Courier New"/>
    </w:rPr>
  </w:style>
  <w:style w:type="character" w:customStyle="1" w:styleId="WW8Num44z2">
    <w:name w:val="WW8Num44z2"/>
    <w:rsid w:val="005F36C2"/>
    <w:rPr>
      <w:rFonts w:ascii="Wingdings" w:hAnsi="Wingdings"/>
    </w:rPr>
  </w:style>
  <w:style w:type="character" w:customStyle="1" w:styleId="WW8Num46z1">
    <w:name w:val="WW8Num46z1"/>
    <w:rsid w:val="005F36C2"/>
    <w:rPr>
      <w:rFonts w:ascii="Courier New" w:hAnsi="Courier New" w:cs="Courier New"/>
    </w:rPr>
  </w:style>
  <w:style w:type="character" w:customStyle="1" w:styleId="WW8Num46z2">
    <w:name w:val="WW8Num46z2"/>
    <w:rsid w:val="005F36C2"/>
    <w:rPr>
      <w:rFonts w:ascii="Wingdings" w:hAnsi="Wingdings"/>
    </w:rPr>
  </w:style>
  <w:style w:type="character" w:customStyle="1" w:styleId="WW8Num47z1">
    <w:name w:val="WW8Num47z1"/>
    <w:rsid w:val="005F36C2"/>
    <w:rPr>
      <w:rFonts w:ascii="Courier New" w:hAnsi="Courier New" w:cs="Courier New"/>
    </w:rPr>
  </w:style>
  <w:style w:type="character" w:customStyle="1" w:styleId="WW8Num47z2">
    <w:name w:val="WW8Num47z2"/>
    <w:rsid w:val="005F36C2"/>
    <w:rPr>
      <w:rFonts w:ascii="Wingdings" w:hAnsi="Wingdings"/>
    </w:rPr>
  </w:style>
  <w:style w:type="character" w:customStyle="1" w:styleId="WW8Num47z3">
    <w:name w:val="WW8Num47z3"/>
    <w:rsid w:val="005F36C2"/>
    <w:rPr>
      <w:rFonts w:ascii="Symbol" w:hAnsi="Symbol"/>
    </w:rPr>
  </w:style>
  <w:style w:type="character" w:customStyle="1" w:styleId="WW8Num48z1">
    <w:name w:val="WW8Num48z1"/>
    <w:rsid w:val="005F36C2"/>
    <w:rPr>
      <w:rFonts w:ascii="Courier New" w:hAnsi="Courier New" w:cs="Courier New"/>
    </w:rPr>
  </w:style>
  <w:style w:type="character" w:customStyle="1" w:styleId="WW8Num48z2">
    <w:name w:val="WW8Num48z2"/>
    <w:rsid w:val="005F36C2"/>
    <w:rPr>
      <w:rFonts w:ascii="Wingdings" w:hAnsi="Wingdings"/>
    </w:rPr>
  </w:style>
  <w:style w:type="character" w:customStyle="1" w:styleId="WW8Num49z0">
    <w:name w:val="WW8Num49z0"/>
    <w:rsid w:val="005F36C2"/>
    <w:rPr>
      <w:rFonts w:ascii="Symbol" w:hAnsi="Symbol"/>
    </w:rPr>
  </w:style>
  <w:style w:type="character" w:customStyle="1" w:styleId="WW8Num49z1">
    <w:name w:val="WW8Num49z1"/>
    <w:rsid w:val="005F36C2"/>
    <w:rPr>
      <w:rFonts w:ascii="Courier New" w:hAnsi="Courier New"/>
    </w:rPr>
  </w:style>
  <w:style w:type="character" w:customStyle="1" w:styleId="WW8Num49z2">
    <w:name w:val="WW8Num49z2"/>
    <w:rsid w:val="005F36C2"/>
    <w:rPr>
      <w:rFonts w:ascii="Wingdings" w:hAnsi="Wingdings"/>
    </w:rPr>
  </w:style>
  <w:style w:type="character" w:customStyle="1" w:styleId="WW8Num50z1">
    <w:name w:val="WW8Num50z1"/>
    <w:rsid w:val="005F36C2"/>
    <w:rPr>
      <w:rFonts w:ascii="Courier New" w:hAnsi="Courier New"/>
    </w:rPr>
  </w:style>
  <w:style w:type="character" w:customStyle="1" w:styleId="WW8Num50z2">
    <w:name w:val="WW8Num50z2"/>
    <w:rsid w:val="005F36C2"/>
    <w:rPr>
      <w:rFonts w:ascii="Wingdings" w:hAnsi="Wingdings"/>
    </w:rPr>
  </w:style>
  <w:style w:type="character" w:customStyle="1" w:styleId="WW8Num50z3">
    <w:name w:val="WW8Num50z3"/>
    <w:rsid w:val="005F36C2"/>
    <w:rPr>
      <w:rFonts w:ascii="Symbol" w:hAnsi="Symbol"/>
    </w:rPr>
  </w:style>
  <w:style w:type="character" w:customStyle="1" w:styleId="WW8Num52z1">
    <w:name w:val="WW8Num52z1"/>
    <w:rsid w:val="005F36C2"/>
    <w:rPr>
      <w:rFonts w:ascii="Courier New" w:hAnsi="Courier New" w:cs="Courier New"/>
    </w:rPr>
  </w:style>
  <w:style w:type="character" w:customStyle="1" w:styleId="WW8Num52z2">
    <w:name w:val="WW8Num52z2"/>
    <w:rsid w:val="005F36C2"/>
    <w:rPr>
      <w:rFonts w:ascii="Wingdings" w:hAnsi="Wingdings"/>
    </w:rPr>
  </w:style>
  <w:style w:type="character" w:customStyle="1" w:styleId="WW8Num52z3">
    <w:name w:val="WW8Num52z3"/>
    <w:rsid w:val="005F36C2"/>
    <w:rPr>
      <w:rFonts w:ascii="Symbol" w:hAnsi="Symbol"/>
    </w:rPr>
  </w:style>
  <w:style w:type="character" w:customStyle="1" w:styleId="WW8Num54z0">
    <w:name w:val="WW8Num54z0"/>
    <w:rsid w:val="005F36C2"/>
    <w:rPr>
      <w:rFonts w:ascii="Symbol" w:hAnsi="Symbol"/>
    </w:rPr>
  </w:style>
  <w:style w:type="character" w:customStyle="1" w:styleId="WW8Num54z1">
    <w:name w:val="WW8Num54z1"/>
    <w:rsid w:val="005F36C2"/>
    <w:rPr>
      <w:rFonts w:ascii="Courier New" w:hAnsi="Courier New"/>
    </w:rPr>
  </w:style>
  <w:style w:type="character" w:customStyle="1" w:styleId="WW8Num54z2">
    <w:name w:val="WW8Num54z2"/>
    <w:rsid w:val="005F36C2"/>
    <w:rPr>
      <w:rFonts w:ascii="Wingdings" w:hAnsi="Wingdings"/>
    </w:rPr>
  </w:style>
  <w:style w:type="character" w:customStyle="1" w:styleId="WW8Num55z1">
    <w:name w:val="WW8Num55z1"/>
    <w:rsid w:val="005F36C2"/>
    <w:rPr>
      <w:rFonts w:ascii="Courier New" w:hAnsi="Courier New" w:cs="Courier New"/>
    </w:rPr>
  </w:style>
  <w:style w:type="character" w:customStyle="1" w:styleId="WW8Num55z2">
    <w:name w:val="WW8Num55z2"/>
    <w:rsid w:val="005F36C2"/>
    <w:rPr>
      <w:rFonts w:ascii="Wingdings" w:hAnsi="Wingdings"/>
    </w:rPr>
  </w:style>
  <w:style w:type="character" w:customStyle="1" w:styleId="WW8Num59z0">
    <w:name w:val="WW8Num59z0"/>
    <w:rsid w:val="005F36C2"/>
    <w:rPr>
      <w:rFonts w:ascii="Symbol" w:hAnsi="Symbol"/>
      <w:caps w:val="0"/>
      <w:smallCaps w:val="0"/>
      <w:strike w:val="0"/>
      <w:vanish w:val="0"/>
      <w:color w:val="000000"/>
      <w:position w:val="0"/>
      <w:sz w:val="24"/>
      <w:vertAlign w:val="baseline"/>
    </w:rPr>
  </w:style>
  <w:style w:type="character" w:customStyle="1" w:styleId="WW8Num59z1">
    <w:name w:val="WW8Num59z1"/>
    <w:rsid w:val="005F36C2"/>
    <w:rPr>
      <w:rFonts w:ascii="Courier New" w:hAnsi="Courier New"/>
    </w:rPr>
  </w:style>
  <w:style w:type="character" w:customStyle="1" w:styleId="WW8Num59z2">
    <w:name w:val="WW8Num59z2"/>
    <w:rsid w:val="005F36C2"/>
    <w:rPr>
      <w:rFonts w:ascii="Wingdings" w:hAnsi="Wingdings"/>
    </w:rPr>
  </w:style>
  <w:style w:type="character" w:customStyle="1" w:styleId="WW8Num59z3">
    <w:name w:val="WW8Num59z3"/>
    <w:rsid w:val="005F36C2"/>
    <w:rPr>
      <w:rFonts w:ascii="Symbol" w:hAnsi="Symbol"/>
    </w:rPr>
  </w:style>
  <w:style w:type="character" w:customStyle="1" w:styleId="WW8Num63z1">
    <w:name w:val="WW8Num63z1"/>
    <w:rsid w:val="005F36C2"/>
    <w:rPr>
      <w:rFonts w:ascii="Symbol" w:hAnsi="Symbol"/>
    </w:rPr>
  </w:style>
  <w:style w:type="character" w:customStyle="1" w:styleId="WW8Num64z0">
    <w:name w:val="WW8Num64z0"/>
    <w:rsid w:val="005F36C2"/>
    <w:rPr>
      <w:rFonts w:ascii="Symbol" w:hAnsi="Symbol"/>
    </w:rPr>
  </w:style>
  <w:style w:type="character" w:customStyle="1" w:styleId="WW8Num64z1">
    <w:name w:val="WW8Num64z1"/>
    <w:rsid w:val="005F36C2"/>
    <w:rPr>
      <w:rFonts w:ascii="Courier New" w:hAnsi="Courier New" w:cs="Courier New"/>
    </w:rPr>
  </w:style>
  <w:style w:type="character" w:customStyle="1" w:styleId="WW8Num64z2">
    <w:name w:val="WW8Num64z2"/>
    <w:rsid w:val="005F36C2"/>
    <w:rPr>
      <w:rFonts w:ascii="Wingdings" w:hAnsi="Wingdings"/>
    </w:rPr>
  </w:style>
  <w:style w:type="character" w:customStyle="1" w:styleId="1f1">
    <w:name w:val="Основной шрифт абзаца1"/>
    <w:basedOn w:val="a0"/>
    <w:rsid w:val="005F36C2"/>
  </w:style>
  <w:style w:type="character" w:customStyle="1" w:styleId="38">
    <w:name w:val="Основной текст 3 Знак"/>
    <w:link w:val="39"/>
    <w:rsid w:val="005F36C2"/>
    <w:rPr>
      <w:rFonts w:ascii="Arial" w:hAnsi="Arial" w:cs="Arial"/>
      <w:sz w:val="16"/>
      <w:szCs w:val="24"/>
    </w:rPr>
  </w:style>
  <w:style w:type="character" w:customStyle="1" w:styleId="affff1">
    <w:name w:val="Символ сноски"/>
    <w:rsid w:val="005F36C2"/>
    <w:rPr>
      <w:position w:val="-2"/>
      <w:vertAlign w:val="superscript"/>
    </w:rPr>
  </w:style>
  <w:style w:type="character" w:customStyle="1" w:styleId="affff2">
    <w:name w:val="Стиль заключения Знак Знак"/>
    <w:rsid w:val="005F36C2"/>
    <w:rPr>
      <w:sz w:val="28"/>
      <w:szCs w:val="28"/>
    </w:rPr>
  </w:style>
  <w:style w:type="character" w:customStyle="1" w:styleId="WW8Num2z0">
    <w:name w:val="WW8Num2z0"/>
    <w:rsid w:val="005F36C2"/>
    <w:rPr>
      <w:rFonts w:ascii="Times New Roman" w:eastAsia="Times New Roman" w:hAnsi="Times New Roman" w:cs="Times New Roman"/>
    </w:rPr>
  </w:style>
  <w:style w:type="character" w:customStyle="1" w:styleId="affff3">
    <w:name w:val="!Простой текст! Знак Знак Знак Знак Знак"/>
    <w:rsid w:val="005F36C2"/>
    <w:rPr>
      <w:sz w:val="24"/>
      <w:szCs w:val="24"/>
    </w:rPr>
  </w:style>
  <w:style w:type="character" w:customStyle="1" w:styleId="affff4">
    <w:name w:val="ВерИндекс"/>
    <w:rsid w:val="005F36C2"/>
    <w:rPr>
      <w:position w:val="-2"/>
      <w:vertAlign w:val="superscript"/>
    </w:rPr>
  </w:style>
  <w:style w:type="character" w:customStyle="1" w:styleId="affff5">
    <w:name w:val="Текст Знак"/>
    <w:link w:val="affff6"/>
    <w:rsid w:val="005F36C2"/>
    <w:rPr>
      <w:rFonts w:ascii="Courier New" w:hAnsi="Courier New" w:cs="Courier New"/>
    </w:rPr>
  </w:style>
  <w:style w:type="character" w:customStyle="1" w:styleId="1f2">
    <w:name w:val="Верхний колонтитул Знак1"/>
    <w:aliases w:val="ВерхКолонтитул Знак"/>
    <w:rsid w:val="005F36C2"/>
    <w:rPr>
      <w:rFonts w:ascii="Arial" w:hAnsi="Arial" w:cs="Arial"/>
      <w:noProof w:val="0"/>
      <w:sz w:val="24"/>
      <w:szCs w:val="16"/>
      <w:lang w:val="ru-RU" w:eastAsia="ar-SA" w:bidi="ar-SA"/>
    </w:rPr>
  </w:style>
  <w:style w:type="character" w:customStyle="1" w:styleId="1f3">
    <w:name w:val="Нижний колонтитул Знак1"/>
    <w:rsid w:val="005F36C2"/>
    <w:rPr>
      <w:rFonts w:ascii="Arial" w:hAnsi="Arial" w:cs="Arial"/>
      <w:noProof w:val="0"/>
      <w:sz w:val="24"/>
      <w:szCs w:val="16"/>
      <w:lang w:val="ru-RU" w:eastAsia="ar-SA" w:bidi="ar-SA"/>
    </w:rPr>
  </w:style>
  <w:style w:type="character" w:customStyle="1" w:styleId="1f4">
    <w:name w:val="Основной текст с отступом Знак1"/>
    <w:rsid w:val="005F36C2"/>
    <w:rPr>
      <w:rFonts w:ascii="Arial" w:hAnsi="Arial" w:cs="Arial"/>
      <w:noProof w:val="0"/>
      <w:color w:val="FF0000"/>
      <w:sz w:val="24"/>
      <w:szCs w:val="16"/>
      <w:lang w:val="ru-RU" w:eastAsia="ar-SA" w:bidi="ar-SA"/>
    </w:rPr>
  </w:style>
  <w:style w:type="character" w:customStyle="1" w:styleId="1f5">
    <w:name w:val="Текст выноски Знак1"/>
    <w:rsid w:val="005F36C2"/>
    <w:rPr>
      <w:rFonts w:ascii="Tahoma" w:hAnsi="Tahoma" w:cs="Tahoma"/>
      <w:noProof w:val="0"/>
      <w:sz w:val="16"/>
      <w:szCs w:val="16"/>
      <w:lang w:val="ru-RU" w:eastAsia="ar-SA" w:bidi="ar-SA"/>
    </w:rPr>
  </w:style>
  <w:style w:type="character" w:customStyle="1" w:styleId="HTML1">
    <w:name w:val="Стандартный HTML Знак1"/>
    <w:rsid w:val="005F36C2"/>
    <w:rPr>
      <w:rFonts w:ascii="Courier New" w:hAnsi="Courier New" w:cs="Arial"/>
      <w:noProof w:val="0"/>
      <w:color w:val="000000"/>
      <w:szCs w:val="16"/>
      <w:lang w:val="ru-RU" w:eastAsia="ar-SA" w:bidi="ar-SA"/>
    </w:rPr>
  </w:style>
  <w:style w:type="character" w:customStyle="1" w:styleId="affff7">
    <w:name w:val="Стиль пункта схемы Знак"/>
    <w:rsid w:val="005F36C2"/>
    <w:rPr>
      <w:rFonts w:ascii="Arial" w:hAnsi="Arial" w:cs="Arial"/>
      <w:noProof w:val="0"/>
      <w:sz w:val="28"/>
      <w:szCs w:val="28"/>
      <w:lang w:val="ru-RU" w:eastAsia="ar-SA" w:bidi="ar-SA"/>
    </w:rPr>
  </w:style>
  <w:style w:type="character" w:customStyle="1" w:styleId="1f6">
    <w:name w:val="Текст сноски Знак1"/>
    <w:aliases w:val="Table_Footnote_last Знак Знак1,Table_Footnote_last Знак Знак Знак,Table_Footnote_last Знак1"/>
    <w:rsid w:val="005F36C2"/>
    <w:rPr>
      <w:rFonts w:ascii="Arial" w:hAnsi="Arial" w:cs="Arial"/>
      <w:noProof w:val="0"/>
      <w:lang w:val="ru-RU" w:eastAsia="ar-SA" w:bidi="ar-SA"/>
    </w:rPr>
  </w:style>
  <w:style w:type="character" w:customStyle="1" w:styleId="213">
    <w:name w:val="Основной текст 2 Знак1"/>
    <w:rsid w:val="005F36C2"/>
    <w:rPr>
      <w:rFonts w:ascii="Arial" w:hAnsi="Arial" w:cs="Arial"/>
      <w:noProof w:val="0"/>
      <w:sz w:val="24"/>
      <w:szCs w:val="16"/>
      <w:lang w:val="ru-RU" w:eastAsia="ar-SA" w:bidi="ar-SA"/>
    </w:rPr>
  </w:style>
  <w:style w:type="character" w:customStyle="1" w:styleId="214">
    <w:name w:val="Основной текст с отступом 2 Знак1"/>
    <w:rsid w:val="005F36C2"/>
    <w:rPr>
      <w:rFonts w:ascii="Arial" w:hAnsi="Arial" w:cs="Arial"/>
      <w:noProof w:val="0"/>
      <w:sz w:val="24"/>
      <w:szCs w:val="16"/>
      <w:lang w:val="ru-RU" w:eastAsia="ar-SA" w:bidi="ar-SA"/>
    </w:rPr>
  </w:style>
  <w:style w:type="character" w:customStyle="1" w:styleId="312">
    <w:name w:val="Основной текст с отступом 3 Знак1"/>
    <w:rsid w:val="005F36C2"/>
    <w:rPr>
      <w:rFonts w:ascii="Arial" w:hAnsi="Arial" w:cs="Arial"/>
      <w:noProof w:val="0"/>
      <w:sz w:val="16"/>
      <w:szCs w:val="16"/>
      <w:lang w:val="ru-RU" w:eastAsia="ar-SA" w:bidi="ar-SA"/>
    </w:rPr>
  </w:style>
  <w:style w:type="character" w:customStyle="1" w:styleId="affff8">
    <w:name w:val="№табл Знак"/>
    <w:rsid w:val="005F36C2"/>
    <w:rPr>
      <w:rFonts w:ascii="Arial" w:eastAsia="Times New Roman" w:hAnsi="Arial" w:cs="Arial"/>
      <w:noProof w:val="0"/>
      <w:color w:val="000000"/>
      <w:sz w:val="24"/>
      <w:szCs w:val="22"/>
      <w:lang w:val="ru-RU" w:eastAsia="ar-SA" w:bidi="ar-SA"/>
    </w:rPr>
  </w:style>
  <w:style w:type="character" w:customStyle="1" w:styleId="affff9">
    <w:name w:val="Формула Знак"/>
    <w:rsid w:val="005F36C2"/>
    <w:rPr>
      <w:rFonts w:ascii="Arial" w:hAnsi="Arial" w:cs="Arial"/>
      <w:noProof w:val="0"/>
      <w:sz w:val="28"/>
      <w:szCs w:val="28"/>
      <w:lang w:val="en-US" w:eastAsia="ar-SA" w:bidi="ar-SA"/>
    </w:rPr>
  </w:style>
  <w:style w:type="character" w:customStyle="1" w:styleId="affffa">
    <w:name w:val="Ячейка таблицы Знак"/>
    <w:rsid w:val="005F36C2"/>
    <w:rPr>
      <w:rFonts w:ascii="Arial" w:eastAsia="Times New Roman" w:hAnsi="Arial" w:cs="Arial"/>
      <w:noProof w:val="0"/>
      <w:sz w:val="24"/>
      <w:szCs w:val="32"/>
      <w:lang w:val="ru-RU" w:eastAsia="ar-SA" w:bidi="ar-SA"/>
    </w:rPr>
  </w:style>
  <w:style w:type="character" w:styleId="affffb">
    <w:name w:val="page number"/>
    <w:basedOn w:val="a0"/>
    <w:rsid w:val="005F36C2"/>
  </w:style>
  <w:style w:type="character" w:customStyle="1" w:styleId="highlight">
    <w:name w:val="highlight"/>
    <w:basedOn w:val="a0"/>
    <w:rsid w:val="005F36C2"/>
  </w:style>
  <w:style w:type="character" w:styleId="affffc">
    <w:name w:val="footnote reference"/>
    <w:uiPriority w:val="99"/>
    <w:rsid w:val="005F36C2"/>
    <w:rPr>
      <w:position w:val="-2"/>
      <w:vertAlign w:val="superscript"/>
    </w:rPr>
  </w:style>
  <w:style w:type="paragraph" w:customStyle="1" w:styleId="230">
    <w:name w:val="Основной текст 23"/>
    <w:basedOn w:val="a"/>
    <w:rsid w:val="005F36C2"/>
    <w:pPr>
      <w:ind w:firstLine="545"/>
      <w:jc w:val="both"/>
    </w:pPr>
    <w:rPr>
      <w:sz w:val="28"/>
      <w:szCs w:val="20"/>
      <w:lang w:eastAsia="ru-RU"/>
    </w:rPr>
  </w:style>
  <w:style w:type="character" w:customStyle="1" w:styleId="afff2">
    <w:name w:val="Основной стиль Знак"/>
    <w:link w:val="afff1"/>
    <w:rsid w:val="005F36C2"/>
    <w:rPr>
      <w:rFonts w:ascii="Arial" w:eastAsia="Times New Roman" w:hAnsi="Arial" w:cs="Arial"/>
      <w:color w:val="000000"/>
      <w:sz w:val="24"/>
      <w:szCs w:val="28"/>
      <w:lang w:eastAsia="ar-SA"/>
    </w:rPr>
  </w:style>
  <w:style w:type="character" w:styleId="affffd">
    <w:name w:val="FollowedHyperlink"/>
    <w:uiPriority w:val="99"/>
    <w:semiHidden/>
    <w:unhideWhenUsed/>
    <w:rsid w:val="005F36C2"/>
    <w:rPr>
      <w:color w:val="800080"/>
      <w:u w:val="single"/>
    </w:rPr>
  </w:style>
  <w:style w:type="paragraph" w:customStyle="1" w:styleId="161">
    <w:name w:val="стиль161"/>
    <w:basedOn w:val="a"/>
    <w:rsid w:val="005F36C2"/>
    <w:pPr>
      <w:spacing w:after="240" w:line="270" w:lineRule="atLeast"/>
      <w:ind w:left="300" w:right="300"/>
    </w:pPr>
    <w:rPr>
      <w:rFonts w:ascii="Arial" w:hAnsi="Arial" w:cs="Arial"/>
      <w:sz w:val="21"/>
      <w:szCs w:val="21"/>
      <w:lang w:eastAsia="ru-RU"/>
    </w:rPr>
  </w:style>
  <w:style w:type="character" w:customStyle="1" w:styleId="251">
    <w:name w:val="стиль251"/>
    <w:rsid w:val="005F36C2"/>
    <w:rPr>
      <w:rFonts w:ascii="Verdana" w:hAnsi="Verdana" w:hint="default"/>
      <w:b w:val="0"/>
      <w:bCs w:val="0"/>
      <w:sz w:val="18"/>
      <w:szCs w:val="18"/>
    </w:rPr>
  </w:style>
  <w:style w:type="paragraph" w:customStyle="1" w:styleId="-">
    <w:name w:val="Таблица - текст основной"/>
    <w:basedOn w:val="af0"/>
    <w:link w:val="-0"/>
    <w:rsid w:val="00AF2A4D"/>
    <w:pPr>
      <w:contextualSpacing/>
    </w:pPr>
    <w:rPr>
      <w:rFonts w:ascii="Arial" w:hAnsi="Arial"/>
      <w:lang w:eastAsia="ar-SA"/>
    </w:rPr>
  </w:style>
  <w:style w:type="character" w:customStyle="1" w:styleId="-0">
    <w:name w:val="Таблица - текст основной Знак"/>
    <w:link w:val="-"/>
    <w:rsid w:val="00AF2A4D"/>
    <w:rPr>
      <w:rFonts w:ascii="Arial" w:eastAsia="Times New Roman" w:hAnsi="Arial" w:cs="Arial"/>
      <w:lang w:eastAsia="ar-SA"/>
    </w:rPr>
  </w:style>
  <w:style w:type="paragraph" w:customStyle="1" w:styleId="-1">
    <w:name w:val="Таблица - шапка"/>
    <w:basedOn w:val="a"/>
    <w:rsid w:val="00AF2A4D"/>
    <w:pPr>
      <w:spacing w:before="60" w:after="60"/>
      <w:jc w:val="center"/>
    </w:pPr>
    <w:rPr>
      <w:rFonts w:ascii="Arial" w:hAnsi="Arial" w:cs="Arial"/>
      <w:b/>
      <w:sz w:val="20"/>
      <w:szCs w:val="20"/>
      <w:lang w:eastAsia="ar-SA"/>
    </w:rPr>
  </w:style>
  <w:style w:type="paragraph" w:customStyle="1" w:styleId="-2">
    <w:name w:val="Таблица - текст выделенный"/>
    <w:basedOn w:val="af0"/>
    <w:link w:val="-3"/>
    <w:qFormat/>
    <w:rsid w:val="00AF2A4D"/>
    <w:pPr>
      <w:spacing w:before="120" w:after="120"/>
      <w:jc w:val="both"/>
    </w:pPr>
    <w:rPr>
      <w:rFonts w:ascii="Arial" w:hAnsi="Arial"/>
      <w:b/>
    </w:rPr>
  </w:style>
  <w:style w:type="character" w:customStyle="1" w:styleId="-3">
    <w:name w:val="Таблица - текст выделенный Знак"/>
    <w:link w:val="-2"/>
    <w:rsid w:val="00AF2A4D"/>
    <w:rPr>
      <w:rFonts w:ascii="Arial" w:eastAsia="Times New Roman" w:hAnsi="Arial" w:cs="Arial"/>
      <w:b/>
    </w:rPr>
  </w:style>
  <w:style w:type="paragraph" w:customStyle="1" w:styleId="1f7">
    <w:name w:val="Список маркированный 1"/>
    <w:basedOn w:val="a"/>
    <w:link w:val="1f8"/>
    <w:qFormat/>
    <w:rsid w:val="00AF2A4D"/>
    <w:pPr>
      <w:tabs>
        <w:tab w:val="left" w:pos="1276"/>
      </w:tabs>
      <w:spacing w:line="360" w:lineRule="auto"/>
      <w:ind w:left="720" w:hanging="360"/>
      <w:jc w:val="both"/>
    </w:pPr>
  </w:style>
  <w:style w:type="character" w:customStyle="1" w:styleId="1f8">
    <w:name w:val="Список маркированный 1 Знак"/>
    <w:link w:val="1f7"/>
    <w:rsid w:val="00AF2A4D"/>
    <w:rPr>
      <w:rFonts w:ascii="Times New Roman" w:eastAsia="Times New Roman" w:hAnsi="Times New Roman"/>
      <w:sz w:val="24"/>
      <w:szCs w:val="24"/>
    </w:rPr>
  </w:style>
  <w:style w:type="paragraph" w:customStyle="1" w:styleId="1f9">
    <w:name w:val="1Тема"/>
    <w:basedOn w:val="a"/>
    <w:rsid w:val="00AF2A4D"/>
    <w:pPr>
      <w:spacing w:after="120"/>
    </w:pPr>
    <w:rPr>
      <w:rFonts w:ascii="Georgia" w:hAnsi="Georgia" w:cs="Georgia"/>
      <w:b/>
      <w:bCs/>
      <w:lang w:eastAsia="ru-RU"/>
    </w:rPr>
  </w:style>
  <w:style w:type="paragraph" w:customStyle="1" w:styleId="S">
    <w:name w:val="S_Обычный"/>
    <w:basedOn w:val="a"/>
    <w:link w:val="S0"/>
    <w:qFormat/>
    <w:rsid w:val="001A7467"/>
    <w:pPr>
      <w:ind w:firstLine="709"/>
      <w:jc w:val="both"/>
    </w:pPr>
  </w:style>
  <w:style w:type="character" w:customStyle="1" w:styleId="S0">
    <w:name w:val="S_Обычный Знак"/>
    <w:link w:val="S"/>
    <w:rsid w:val="001A7467"/>
    <w:rPr>
      <w:rFonts w:ascii="Times New Roman" w:eastAsia="Times New Roman" w:hAnsi="Times New Roman"/>
      <w:sz w:val="24"/>
      <w:szCs w:val="24"/>
    </w:rPr>
  </w:style>
  <w:style w:type="character" w:styleId="affffe">
    <w:name w:val="Book Title"/>
    <w:uiPriority w:val="33"/>
    <w:qFormat/>
    <w:rsid w:val="00552B40"/>
    <w:rPr>
      <w:b/>
      <w:bCs/>
      <w:smallCaps/>
      <w:spacing w:val="5"/>
    </w:rPr>
  </w:style>
  <w:style w:type="numbering" w:customStyle="1" w:styleId="1fa">
    <w:name w:val="Нет списка1"/>
    <w:next w:val="a2"/>
    <w:semiHidden/>
    <w:rsid w:val="00552B40"/>
  </w:style>
  <w:style w:type="paragraph" w:customStyle="1" w:styleId="afffff">
    <w:name w:val="_Обычный"/>
    <w:basedOn w:val="a"/>
    <w:link w:val="afffff0"/>
    <w:uiPriority w:val="99"/>
    <w:qFormat/>
    <w:rsid w:val="00552B40"/>
    <w:pPr>
      <w:spacing w:line="360" w:lineRule="auto"/>
      <w:ind w:firstLine="709"/>
      <w:jc w:val="both"/>
    </w:pPr>
    <w:rPr>
      <w:iCs/>
      <w:sz w:val="26"/>
      <w:szCs w:val="26"/>
    </w:rPr>
  </w:style>
  <w:style w:type="character" w:customStyle="1" w:styleId="afffff0">
    <w:name w:val="_Обычный Знак"/>
    <w:link w:val="afffff"/>
    <w:uiPriority w:val="99"/>
    <w:rsid w:val="00552B40"/>
    <w:rPr>
      <w:rFonts w:ascii="Times New Roman" w:eastAsia="Calibri" w:hAnsi="Times New Roman"/>
      <w:iCs/>
      <w:sz w:val="26"/>
      <w:szCs w:val="26"/>
      <w:lang w:eastAsia="en-US"/>
    </w:rPr>
  </w:style>
  <w:style w:type="character" w:customStyle="1" w:styleId="MSGENFONTSTYLENAMETEMPLATEROLENUMBERMSGENFONTSTYLENAMEBYROLETEXT6Exact">
    <w:name w:val="MSG_EN_FONT_STYLE_NAME_TEMPLATE_ROLE_NUMBER MSG_EN_FONT_STYLE_NAME_BY_ROLE_TEXT 6 Exact"/>
    <w:link w:val="MSGENFONTSTYLENAMETEMPLATEROLENUMBERMSGENFONTSTYLENAMEBYROLETEXT6"/>
    <w:rsid w:val="00552B40"/>
    <w:rPr>
      <w:rFonts w:ascii="Arial" w:eastAsia="Arial" w:hAnsi="Arial" w:cs="Arial"/>
      <w:b/>
      <w:bCs/>
      <w:sz w:val="21"/>
      <w:szCs w:val="21"/>
      <w:shd w:val="clear" w:color="auto" w:fill="FFFFFF"/>
    </w:rPr>
  </w:style>
  <w:style w:type="character" w:customStyle="1" w:styleId="MSGENFONTSTYLENAMETEMPLATEROLELEVELMSGENFONTSTYLENAMEBYROLEHEADING1Exact">
    <w:name w:val="MSG_EN_FONT_STYLE_NAME_TEMPLATE_ROLE_LEVEL MSG_EN_FONT_STYLE_NAME_BY_ROLE_HEADING 1 Exact"/>
    <w:link w:val="MSGENFONTSTYLENAMETEMPLATEROLELEVELMSGENFONTSTYLENAMEBYROLEHEADING1"/>
    <w:rsid w:val="00552B40"/>
    <w:rPr>
      <w:rFonts w:ascii="Arial" w:eastAsia="Arial" w:hAnsi="Arial" w:cs="Arial"/>
      <w:b/>
      <w:bCs/>
      <w:sz w:val="48"/>
      <w:szCs w:val="48"/>
      <w:shd w:val="clear" w:color="auto" w:fill="FFFFFF"/>
    </w:rPr>
  </w:style>
  <w:style w:type="paragraph" w:customStyle="1" w:styleId="MSGENFONTSTYLENAMETEMPLATEROLENUMBERMSGENFONTSTYLENAMEBYROLETEXT6">
    <w:name w:val="MSG_EN_FONT_STYLE_NAME_TEMPLATE_ROLE_NUMBER MSG_EN_FONT_STYLE_NAME_BY_ROLE_TEXT 6"/>
    <w:basedOn w:val="a"/>
    <w:link w:val="MSGENFONTSTYLENAMETEMPLATEROLENUMBERMSGENFONTSTYLENAMEBYROLETEXT6Exact"/>
    <w:rsid w:val="00552B40"/>
    <w:pPr>
      <w:widowControl w:val="0"/>
      <w:shd w:val="clear" w:color="auto" w:fill="FFFFFF"/>
      <w:spacing w:line="234" w:lineRule="exact"/>
      <w:jc w:val="right"/>
    </w:pPr>
    <w:rPr>
      <w:rFonts w:ascii="Arial" w:eastAsia="Arial" w:hAnsi="Arial"/>
      <w:b/>
      <w:bCs/>
      <w:sz w:val="21"/>
      <w:szCs w:val="21"/>
    </w:rPr>
  </w:style>
  <w:style w:type="paragraph" w:customStyle="1" w:styleId="MSGENFONTSTYLENAMETEMPLATEROLELEVELMSGENFONTSTYLENAMEBYROLEHEADING1">
    <w:name w:val="MSG_EN_FONT_STYLE_NAME_TEMPLATE_ROLE_LEVEL MSG_EN_FONT_STYLE_NAME_BY_ROLE_HEADING 1"/>
    <w:basedOn w:val="a"/>
    <w:link w:val="MSGENFONTSTYLENAMETEMPLATEROLELEVELMSGENFONTSTYLENAMEBYROLEHEADING1Exact"/>
    <w:rsid w:val="00552B40"/>
    <w:pPr>
      <w:widowControl w:val="0"/>
      <w:shd w:val="clear" w:color="auto" w:fill="FFFFFF"/>
      <w:spacing w:before="320" w:line="536" w:lineRule="exact"/>
      <w:outlineLvl w:val="0"/>
    </w:pPr>
    <w:rPr>
      <w:rFonts w:ascii="Arial" w:eastAsia="Arial" w:hAnsi="Arial"/>
      <w:b/>
      <w:bCs/>
      <w:sz w:val="48"/>
      <w:szCs w:val="48"/>
    </w:rPr>
  </w:style>
  <w:style w:type="character" w:customStyle="1" w:styleId="afffff1">
    <w:name w:val="Основной текст_"/>
    <w:link w:val="63"/>
    <w:locked/>
    <w:rsid w:val="00552B40"/>
    <w:rPr>
      <w:sz w:val="26"/>
      <w:szCs w:val="26"/>
      <w:shd w:val="clear" w:color="auto" w:fill="FFFFFF"/>
    </w:rPr>
  </w:style>
  <w:style w:type="paragraph" w:customStyle="1" w:styleId="63">
    <w:name w:val="Основной текст6"/>
    <w:basedOn w:val="a"/>
    <w:link w:val="afffff1"/>
    <w:rsid w:val="00552B40"/>
    <w:pPr>
      <w:widowControl w:val="0"/>
      <w:shd w:val="clear" w:color="auto" w:fill="FFFFFF"/>
      <w:spacing w:before="480" w:after="480" w:line="240" w:lineRule="atLeast"/>
      <w:ind w:hanging="540"/>
    </w:pPr>
    <w:rPr>
      <w:sz w:val="26"/>
      <w:szCs w:val="26"/>
    </w:rPr>
  </w:style>
  <w:style w:type="character" w:customStyle="1" w:styleId="MSGENFONTSTYLENAMETEMPLATEROLENUMBERMSGENFONTSTYLENAMEBYROLETEXT2">
    <w:name w:val="MSG_EN_FONT_STYLE_NAME_TEMPLATE_ROLE_NUMBER MSG_EN_FONT_STYLE_NAME_BY_ROLE_TEXT 2_"/>
    <w:link w:val="MSGENFONTSTYLENAMETEMPLATEROLENUMBERMSGENFONTSTYLENAMEBYROLETEXT20"/>
    <w:rsid w:val="00552B40"/>
    <w:rPr>
      <w:sz w:val="26"/>
      <w:szCs w:val="26"/>
      <w:shd w:val="clear" w:color="auto" w:fill="FFFFFF"/>
    </w:rPr>
  </w:style>
  <w:style w:type="paragraph" w:customStyle="1" w:styleId="MSGENFONTSTYLENAMETEMPLATEROLENUMBERMSGENFONTSTYLENAMEBYROLETEXT20">
    <w:name w:val="MSG_EN_FONT_STYLE_NAME_TEMPLATE_ROLE_NUMBER MSG_EN_FONT_STYLE_NAME_BY_ROLE_TEXT 2"/>
    <w:basedOn w:val="a"/>
    <w:link w:val="MSGENFONTSTYLENAMETEMPLATEROLENUMBERMSGENFONTSTYLENAMEBYROLETEXT2"/>
    <w:rsid w:val="00552B40"/>
    <w:pPr>
      <w:widowControl w:val="0"/>
      <w:shd w:val="clear" w:color="auto" w:fill="FFFFFF"/>
      <w:spacing w:line="442" w:lineRule="exact"/>
      <w:ind w:hanging="2020"/>
      <w:jc w:val="right"/>
    </w:pPr>
    <w:rPr>
      <w:sz w:val="26"/>
      <w:szCs w:val="26"/>
    </w:rPr>
  </w:style>
  <w:style w:type="character" w:customStyle="1" w:styleId="MSGENFONTSTYLENAMETEMPLATEROLENUMBERMSGENFONTSTYLENAMEBYROLETEXT37">
    <w:name w:val="MSG_EN_FONT_STYLE_NAME_TEMPLATE_ROLE_NUMBER MSG_EN_FONT_STYLE_NAME_BY_ROLE_TEXT 37_"/>
    <w:rsid w:val="00552B40"/>
    <w:rPr>
      <w:b/>
      <w:bCs/>
      <w:i w:val="0"/>
      <w:iCs w:val="0"/>
      <w:smallCaps w:val="0"/>
      <w:strike w:val="0"/>
      <w:sz w:val="20"/>
      <w:szCs w:val="20"/>
      <w:u w:val="none"/>
    </w:rPr>
  </w:style>
  <w:style w:type="character" w:customStyle="1" w:styleId="MSGENFONTSTYLENAMETEMPLATEROLENUMBERMSGENFONTSTYLENAMEBYROLETEXT370">
    <w:name w:val="MSG_EN_FONT_STYLE_NAME_TEMPLATE_ROLE_NUMBER MSG_EN_FONT_STYLE_NAME_BY_ROLE_TEXT 37"/>
    <w:basedOn w:val="MSGENFONTSTYLENAMETEMPLATEROLENUMBERMSGENFONTSTYLENAMEBYROLETEXT37"/>
    <w:rsid w:val="00552B40"/>
    <w:rPr>
      <w:b/>
      <w:bCs/>
      <w:i w:val="0"/>
      <w:iCs w:val="0"/>
      <w:smallCaps w:val="0"/>
      <w:strike w:val="0"/>
      <w:sz w:val="20"/>
      <w:szCs w:val="20"/>
      <w:u w:val="none"/>
    </w:rPr>
  </w:style>
  <w:style w:type="character" w:customStyle="1" w:styleId="MSGENFONTSTYLENAMETEMPLATEROLENUMBERMSGENFONTSTYLENAMEBYROLETEXT63Exact">
    <w:name w:val="MSG_EN_FONT_STYLE_NAME_TEMPLATE_ROLE_NUMBER MSG_EN_FONT_STYLE_NAME_BY_ROLE_TEXT 63 Exact"/>
    <w:rsid w:val="00552B40"/>
    <w:rPr>
      <w:color w:val="707070"/>
      <w:sz w:val="17"/>
      <w:szCs w:val="17"/>
      <w:shd w:val="clear" w:color="auto" w:fill="FFFFFF"/>
    </w:rPr>
  </w:style>
  <w:style w:type="character" w:customStyle="1" w:styleId="MSGENFONTSTYLENAMETEMPLATEROLENUMBERMSGENFONTSTYLENAMEBYROLETEXT63">
    <w:name w:val="MSG_EN_FONT_STYLE_NAME_TEMPLATE_ROLE_NUMBER MSG_EN_FONT_STYLE_NAME_BY_ROLE_TEXT 63_"/>
    <w:link w:val="MSGENFONTSTYLENAMETEMPLATEROLENUMBERMSGENFONTSTYLENAMEBYROLETEXT630"/>
    <w:rsid w:val="00552B40"/>
    <w:rPr>
      <w:sz w:val="17"/>
      <w:szCs w:val="17"/>
      <w:shd w:val="clear" w:color="auto" w:fill="FFFFFF"/>
    </w:rPr>
  </w:style>
  <w:style w:type="paragraph" w:customStyle="1" w:styleId="MSGENFONTSTYLENAMETEMPLATEROLENUMBERMSGENFONTSTYLENAMEBYROLETEXT630">
    <w:name w:val="MSG_EN_FONT_STYLE_NAME_TEMPLATE_ROLE_NUMBER MSG_EN_FONT_STYLE_NAME_BY_ROLE_TEXT 63"/>
    <w:basedOn w:val="a"/>
    <w:link w:val="MSGENFONTSTYLENAMETEMPLATEROLENUMBERMSGENFONTSTYLENAMEBYROLETEXT63"/>
    <w:rsid w:val="00552B40"/>
    <w:pPr>
      <w:widowControl w:val="0"/>
      <w:shd w:val="clear" w:color="auto" w:fill="FFFFFF"/>
      <w:spacing w:before="140" w:after="140" w:line="188" w:lineRule="exact"/>
    </w:pPr>
    <w:rPr>
      <w:sz w:val="17"/>
      <w:szCs w:val="17"/>
    </w:rPr>
  </w:style>
  <w:style w:type="table" w:customStyle="1" w:styleId="92">
    <w:name w:val="Сетка таблицы9"/>
    <w:basedOn w:val="a1"/>
    <w:next w:val="a6"/>
    <w:uiPriority w:val="59"/>
    <w:rsid w:val="00552B40"/>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
    <w:name w:val="Сетка таблицы10"/>
    <w:basedOn w:val="a1"/>
    <w:next w:val="a6"/>
    <w:uiPriority w:val="59"/>
    <w:rsid w:val="00552B40"/>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b">
    <w:name w:val="Основной текст2"/>
    <w:uiPriority w:val="99"/>
    <w:rsid w:val="00552B40"/>
    <w:rPr>
      <w:rFonts w:ascii="Times New Roman" w:hAnsi="Times New Roman"/>
      <w:color w:val="000000"/>
      <w:spacing w:val="0"/>
      <w:w w:val="100"/>
      <w:position w:val="0"/>
      <w:sz w:val="26"/>
      <w:szCs w:val="26"/>
      <w:shd w:val="clear" w:color="auto" w:fill="FFFFFF"/>
      <w:lang w:val="ru-RU" w:eastAsia="ru-RU"/>
    </w:rPr>
  </w:style>
  <w:style w:type="numbering" w:customStyle="1" w:styleId="2c">
    <w:name w:val="Нет списка2"/>
    <w:next w:val="a2"/>
    <w:uiPriority w:val="99"/>
    <w:semiHidden/>
    <w:unhideWhenUsed/>
    <w:rsid w:val="00552B40"/>
  </w:style>
  <w:style w:type="numbering" w:customStyle="1" w:styleId="111">
    <w:name w:val="Нет списка11"/>
    <w:next w:val="a2"/>
    <w:uiPriority w:val="99"/>
    <w:semiHidden/>
    <w:unhideWhenUsed/>
    <w:rsid w:val="00552B40"/>
  </w:style>
  <w:style w:type="paragraph" w:customStyle="1" w:styleId="FR1">
    <w:name w:val="FR1"/>
    <w:rsid w:val="00552B40"/>
    <w:pPr>
      <w:widowControl w:val="0"/>
      <w:spacing w:before="360" w:after="200" w:line="300" w:lineRule="auto"/>
      <w:ind w:left="2360" w:right="2200" w:firstLine="709"/>
      <w:jc w:val="center"/>
    </w:pPr>
    <w:rPr>
      <w:rFonts w:ascii="Arial" w:eastAsia="Times New Roman" w:hAnsi="Arial"/>
      <w:b/>
      <w:snapToGrid w:val="0"/>
      <w:sz w:val="32"/>
      <w:szCs w:val="22"/>
    </w:rPr>
  </w:style>
  <w:style w:type="paragraph" w:customStyle="1" w:styleId="FR2">
    <w:name w:val="FR2"/>
    <w:rsid w:val="00552B40"/>
    <w:pPr>
      <w:widowControl w:val="0"/>
      <w:spacing w:after="200" w:line="276" w:lineRule="auto"/>
      <w:ind w:firstLine="709"/>
      <w:jc w:val="both"/>
    </w:pPr>
    <w:rPr>
      <w:rFonts w:ascii="Arial" w:eastAsia="Times New Roman" w:hAnsi="Arial"/>
      <w:snapToGrid w:val="0"/>
      <w:sz w:val="22"/>
      <w:szCs w:val="22"/>
    </w:rPr>
  </w:style>
  <w:style w:type="paragraph" w:customStyle="1" w:styleId="ConsTitle">
    <w:name w:val="ConsTitle"/>
    <w:rsid w:val="00552B40"/>
    <w:pPr>
      <w:widowControl w:val="0"/>
      <w:autoSpaceDE w:val="0"/>
      <w:autoSpaceDN w:val="0"/>
      <w:adjustRightInd w:val="0"/>
      <w:spacing w:after="200" w:line="276" w:lineRule="auto"/>
      <w:ind w:right="19772" w:firstLine="709"/>
      <w:jc w:val="both"/>
    </w:pPr>
    <w:rPr>
      <w:rFonts w:ascii="Arial" w:eastAsia="Times New Roman" w:hAnsi="Arial" w:cs="Arial"/>
      <w:b/>
      <w:bCs/>
      <w:sz w:val="22"/>
      <w:szCs w:val="22"/>
    </w:rPr>
  </w:style>
  <w:style w:type="paragraph" w:customStyle="1" w:styleId="ConsPlusDocList">
    <w:name w:val="ConsPlusDocList"/>
    <w:rsid w:val="00552B40"/>
    <w:pPr>
      <w:widowControl w:val="0"/>
      <w:autoSpaceDE w:val="0"/>
      <w:autoSpaceDN w:val="0"/>
      <w:adjustRightInd w:val="0"/>
      <w:spacing w:after="200" w:line="276" w:lineRule="auto"/>
      <w:ind w:firstLine="709"/>
      <w:jc w:val="both"/>
    </w:pPr>
    <w:rPr>
      <w:rFonts w:ascii="Courier New" w:eastAsia="Times New Roman" w:hAnsi="Courier New" w:cs="Courier New"/>
      <w:sz w:val="22"/>
      <w:szCs w:val="22"/>
    </w:rPr>
  </w:style>
  <w:style w:type="paragraph" w:customStyle="1" w:styleId="article">
    <w:name w:val="article"/>
    <w:basedOn w:val="a"/>
    <w:rsid w:val="00552B40"/>
    <w:pPr>
      <w:spacing w:before="100" w:beforeAutospacing="1" w:after="100" w:afterAutospacing="1"/>
      <w:ind w:firstLine="709"/>
      <w:jc w:val="both"/>
    </w:pPr>
    <w:rPr>
      <w:rFonts w:ascii="Verdana" w:hAnsi="Verdana" w:cs="Tahoma"/>
      <w:color w:val="003366"/>
      <w:sz w:val="16"/>
      <w:szCs w:val="16"/>
      <w:lang w:val="en-US" w:bidi="en-US"/>
    </w:rPr>
  </w:style>
  <w:style w:type="paragraph" w:styleId="39">
    <w:name w:val="Body Text 3"/>
    <w:basedOn w:val="a"/>
    <w:link w:val="38"/>
    <w:rsid w:val="00552B40"/>
    <w:pPr>
      <w:spacing w:after="120"/>
      <w:ind w:firstLine="709"/>
      <w:jc w:val="both"/>
    </w:pPr>
    <w:rPr>
      <w:rFonts w:ascii="Arial" w:hAnsi="Arial"/>
      <w:sz w:val="16"/>
    </w:rPr>
  </w:style>
  <w:style w:type="character" w:customStyle="1" w:styleId="313">
    <w:name w:val="Основной текст 3 Знак1"/>
    <w:uiPriority w:val="99"/>
    <w:semiHidden/>
    <w:rsid w:val="00552B40"/>
    <w:rPr>
      <w:sz w:val="16"/>
      <w:szCs w:val="16"/>
      <w:lang w:eastAsia="en-US"/>
    </w:rPr>
  </w:style>
  <w:style w:type="table" w:customStyle="1" w:styleId="112">
    <w:name w:val="Сетка таблицы11"/>
    <w:basedOn w:val="a1"/>
    <w:next w:val="a6"/>
    <w:uiPriority w:val="59"/>
    <w:rsid w:val="00552B40"/>
    <w:pPr>
      <w:ind w:firstLine="709"/>
      <w:jc w:val="both"/>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ff2">
    <w:name w:val="Intense Emphasis"/>
    <w:uiPriority w:val="21"/>
    <w:qFormat/>
    <w:rsid w:val="00552B40"/>
    <w:rPr>
      <w:b/>
      <w:i/>
      <w:sz w:val="24"/>
      <w:szCs w:val="24"/>
      <w:u w:val="single"/>
    </w:rPr>
  </w:style>
  <w:style w:type="character" w:styleId="afffff3">
    <w:name w:val="Subtle Reference"/>
    <w:uiPriority w:val="31"/>
    <w:qFormat/>
    <w:rsid w:val="00552B40"/>
    <w:rPr>
      <w:sz w:val="24"/>
      <w:szCs w:val="24"/>
      <w:u w:val="single"/>
    </w:rPr>
  </w:style>
  <w:style w:type="character" w:styleId="afffff4">
    <w:name w:val="Intense Reference"/>
    <w:uiPriority w:val="32"/>
    <w:qFormat/>
    <w:rsid w:val="00552B40"/>
    <w:rPr>
      <w:b/>
      <w:sz w:val="24"/>
      <w:u w:val="single"/>
    </w:rPr>
  </w:style>
  <w:style w:type="paragraph" w:customStyle="1" w:styleId="afffff5">
    <w:name w:val="Таблица_Лев"/>
    <w:basedOn w:val="a"/>
    <w:rsid w:val="00552B40"/>
    <w:pPr>
      <w:spacing w:after="120"/>
      <w:ind w:firstLine="709"/>
      <w:jc w:val="both"/>
    </w:pPr>
    <w:rPr>
      <w:sz w:val="20"/>
      <w:szCs w:val="20"/>
      <w:lang w:eastAsia="ru-RU"/>
    </w:rPr>
  </w:style>
  <w:style w:type="character" w:customStyle="1" w:styleId="afffff6">
    <w:name w:val="Текст_Обычный"/>
    <w:uiPriority w:val="1"/>
    <w:qFormat/>
    <w:rsid w:val="00552B40"/>
    <w:rPr>
      <w:b w:val="0"/>
      <w:bCs w:val="0"/>
    </w:rPr>
  </w:style>
  <w:style w:type="paragraph" w:styleId="2d">
    <w:name w:val="List 2"/>
    <w:basedOn w:val="a"/>
    <w:rsid w:val="00552B40"/>
    <w:pPr>
      <w:ind w:left="566" w:hanging="283"/>
      <w:jc w:val="both"/>
    </w:pPr>
    <w:rPr>
      <w:szCs w:val="20"/>
      <w:lang w:eastAsia="ru-RU"/>
    </w:rPr>
  </w:style>
  <w:style w:type="character" w:customStyle="1" w:styleId="1fb">
    <w:name w:val="Текст примечания Знак1"/>
    <w:uiPriority w:val="99"/>
    <w:semiHidden/>
    <w:rsid w:val="00552B40"/>
    <w:rPr>
      <w:color w:val="000000"/>
      <w:sz w:val="20"/>
      <w:szCs w:val="20"/>
    </w:rPr>
  </w:style>
  <w:style w:type="character" w:customStyle="1" w:styleId="1fc">
    <w:name w:val="Схема документа Знак1"/>
    <w:uiPriority w:val="99"/>
    <w:semiHidden/>
    <w:rsid w:val="00552B40"/>
    <w:rPr>
      <w:rFonts w:ascii="Tahoma" w:hAnsi="Tahoma" w:cs="Tahoma"/>
      <w:sz w:val="16"/>
      <w:szCs w:val="16"/>
    </w:rPr>
  </w:style>
  <w:style w:type="paragraph" w:styleId="affff6">
    <w:name w:val="Plain Text"/>
    <w:basedOn w:val="a"/>
    <w:link w:val="affff5"/>
    <w:semiHidden/>
    <w:unhideWhenUsed/>
    <w:rsid w:val="00552B40"/>
    <w:pPr>
      <w:ind w:firstLine="709"/>
      <w:jc w:val="center"/>
    </w:pPr>
    <w:rPr>
      <w:rFonts w:ascii="Courier New" w:hAnsi="Courier New"/>
      <w:sz w:val="20"/>
      <w:szCs w:val="20"/>
    </w:rPr>
  </w:style>
  <w:style w:type="character" w:customStyle="1" w:styleId="1fd">
    <w:name w:val="Текст Знак1"/>
    <w:uiPriority w:val="99"/>
    <w:semiHidden/>
    <w:rsid w:val="00552B40"/>
    <w:rPr>
      <w:rFonts w:ascii="Courier New" w:hAnsi="Courier New" w:cs="Courier New"/>
      <w:lang w:eastAsia="en-US"/>
    </w:rPr>
  </w:style>
  <w:style w:type="paragraph" w:customStyle="1" w:styleId="xl73">
    <w:name w:val="xl73"/>
    <w:basedOn w:val="a"/>
    <w:rsid w:val="00552B40"/>
    <w:pPr>
      <w:spacing w:before="100" w:beforeAutospacing="1" w:after="100" w:afterAutospacing="1"/>
      <w:ind w:firstLine="709"/>
      <w:jc w:val="both"/>
    </w:pPr>
    <w:rPr>
      <w:lang w:eastAsia="ru-RU"/>
    </w:rPr>
  </w:style>
  <w:style w:type="paragraph" w:customStyle="1" w:styleId="xl74">
    <w:name w:val="xl74"/>
    <w:basedOn w:val="a"/>
    <w:rsid w:val="00552B40"/>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both"/>
      <w:textAlignment w:val="top"/>
    </w:pPr>
    <w:rPr>
      <w:lang w:eastAsia="ru-RU"/>
    </w:rPr>
  </w:style>
  <w:style w:type="paragraph" w:customStyle="1" w:styleId="xl75">
    <w:name w:val="xl75"/>
    <w:basedOn w:val="a"/>
    <w:rsid w:val="00552B40"/>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center"/>
      <w:textAlignment w:val="top"/>
    </w:pPr>
    <w:rPr>
      <w:b/>
      <w:bCs/>
      <w:lang w:eastAsia="ru-RU"/>
    </w:rPr>
  </w:style>
  <w:style w:type="paragraph" w:customStyle="1" w:styleId="xl76">
    <w:name w:val="xl76"/>
    <w:basedOn w:val="a"/>
    <w:rsid w:val="00552B40"/>
    <w:pPr>
      <w:spacing w:before="100" w:beforeAutospacing="1" w:after="100" w:afterAutospacing="1"/>
      <w:ind w:firstLine="709"/>
      <w:jc w:val="both"/>
      <w:textAlignment w:val="top"/>
    </w:pPr>
    <w:rPr>
      <w:lang w:eastAsia="ru-RU"/>
    </w:rPr>
  </w:style>
  <w:style w:type="paragraph" w:customStyle="1" w:styleId="xl77">
    <w:name w:val="xl77"/>
    <w:basedOn w:val="a"/>
    <w:rsid w:val="00552B40"/>
    <w:pPr>
      <w:spacing w:before="100" w:beforeAutospacing="1" w:after="100" w:afterAutospacing="1"/>
      <w:ind w:firstLine="709"/>
      <w:jc w:val="both"/>
      <w:textAlignment w:val="top"/>
    </w:pPr>
    <w:rPr>
      <w:b/>
      <w:bCs/>
      <w:lang w:eastAsia="ru-RU"/>
    </w:rPr>
  </w:style>
  <w:style w:type="paragraph" w:customStyle="1" w:styleId="xl78">
    <w:name w:val="xl78"/>
    <w:basedOn w:val="a"/>
    <w:rsid w:val="00552B40"/>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center"/>
      <w:textAlignment w:val="center"/>
    </w:pPr>
    <w:rPr>
      <w:sz w:val="15"/>
      <w:szCs w:val="15"/>
      <w:lang w:eastAsia="ru-RU"/>
    </w:rPr>
  </w:style>
  <w:style w:type="paragraph" w:customStyle="1" w:styleId="xl79">
    <w:name w:val="xl79"/>
    <w:basedOn w:val="a"/>
    <w:rsid w:val="00552B40"/>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both"/>
      <w:textAlignment w:val="top"/>
    </w:pPr>
    <w:rPr>
      <w:lang w:eastAsia="ru-RU"/>
    </w:rPr>
  </w:style>
  <w:style w:type="paragraph" w:customStyle="1" w:styleId="xl80">
    <w:name w:val="xl80"/>
    <w:basedOn w:val="a"/>
    <w:rsid w:val="00552B40"/>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textAlignment w:val="top"/>
    </w:pPr>
    <w:rPr>
      <w:lang w:eastAsia="ru-RU"/>
    </w:rPr>
  </w:style>
  <w:style w:type="paragraph" w:customStyle="1" w:styleId="xl81">
    <w:name w:val="xl81"/>
    <w:basedOn w:val="a"/>
    <w:rsid w:val="00552B4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ind w:firstLine="709"/>
      <w:jc w:val="both"/>
      <w:textAlignment w:val="top"/>
    </w:pPr>
    <w:rPr>
      <w:b/>
      <w:bCs/>
      <w:lang w:eastAsia="ru-RU"/>
    </w:rPr>
  </w:style>
  <w:style w:type="paragraph" w:customStyle="1" w:styleId="xl82">
    <w:name w:val="xl82"/>
    <w:basedOn w:val="a"/>
    <w:rsid w:val="00552B40"/>
    <w:pPr>
      <w:spacing w:before="100" w:beforeAutospacing="1" w:after="100" w:afterAutospacing="1"/>
      <w:ind w:firstLine="709"/>
      <w:jc w:val="both"/>
      <w:textAlignment w:val="top"/>
    </w:pPr>
    <w:rPr>
      <w:b/>
      <w:bCs/>
      <w:lang w:eastAsia="ru-RU"/>
    </w:rPr>
  </w:style>
  <w:style w:type="paragraph" w:customStyle="1" w:styleId="xl83">
    <w:name w:val="xl83"/>
    <w:basedOn w:val="a"/>
    <w:rsid w:val="00552B4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ind w:firstLine="709"/>
      <w:jc w:val="both"/>
      <w:textAlignment w:val="top"/>
    </w:pPr>
    <w:rPr>
      <w:b/>
      <w:bCs/>
      <w:lang w:eastAsia="ru-RU"/>
    </w:rPr>
  </w:style>
  <w:style w:type="paragraph" w:customStyle="1" w:styleId="xl84">
    <w:name w:val="xl84"/>
    <w:basedOn w:val="a"/>
    <w:rsid w:val="00552B4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ind w:firstLine="709"/>
      <w:jc w:val="right"/>
      <w:textAlignment w:val="top"/>
    </w:pPr>
    <w:rPr>
      <w:b/>
      <w:bCs/>
      <w:lang w:eastAsia="ru-RU"/>
    </w:rPr>
  </w:style>
  <w:style w:type="paragraph" w:customStyle="1" w:styleId="xl85">
    <w:name w:val="xl85"/>
    <w:basedOn w:val="a"/>
    <w:rsid w:val="00552B4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ind w:firstLine="709"/>
      <w:jc w:val="right"/>
      <w:textAlignment w:val="top"/>
    </w:pPr>
    <w:rPr>
      <w:b/>
      <w:bCs/>
      <w:lang w:eastAsia="ru-RU"/>
    </w:rPr>
  </w:style>
  <w:style w:type="paragraph" w:customStyle="1" w:styleId="xl86">
    <w:name w:val="xl86"/>
    <w:basedOn w:val="a"/>
    <w:rsid w:val="00552B40"/>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textAlignment w:val="top"/>
    </w:pPr>
    <w:rPr>
      <w:lang w:eastAsia="ru-RU"/>
    </w:rPr>
  </w:style>
  <w:style w:type="paragraph" w:customStyle="1" w:styleId="xl87">
    <w:name w:val="xl87"/>
    <w:basedOn w:val="a"/>
    <w:rsid w:val="00552B4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ind w:firstLine="709"/>
      <w:jc w:val="both"/>
      <w:textAlignment w:val="top"/>
    </w:pPr>
    <w:rPr>
      <w:b/>
      <w:bCs/>
      <w:lang w:eastAsia="ru-RU"/>
    </w:rPr>
  </w:style>
  <w:style w:type="paragraph" w:customStyle="1" w:styleId="xl88">
    <w:name w:val="xl88"/>
    <w:basedOn w:val="a"/>
    <w:rsid w:val="00552B4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ind w:firstLine="709"/>
      <w:jc w:val="both"/>
      <w:textAlignment w:val="top"/>
    </w:pPr>
    <w:rPr>
      <w:b/>
      <w:bCs/>
      <w:lang w:eastAsia="ru-RU"/>
    </w:rPr>
  </w:style>
  <w:style w:type="paragraph" w:customStyle="1" w:styleId="xl89">
    <w:name w:val="xl89"/>
    <w:basedOn w:val="a"/>
    <w:rsid w:val="00552B4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ind w:firstLine="709"/>
      <w:jc w:val="center"/>
      <w:textAlignment w:val="top"/>
    </w:pPr>
    <w:rPr>
      <w:b/>
      <w:bCs/>
      <w:lang w:eastAsia="ru-RU"/>
    </w:rPr>
  </w:style>
  <w:style w:type="paragraph" w:customStyle="1" w:styleId="xl90">
    <w:name w:val="xl90"/>
    <w:basedOn w:val="a"/>
    <w:rsid w:val="00552B4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ind w:firstLine="709"/>
      <w:jc w:val="right"/>
      <w:textAlignment w:val="top"/>
    </w:pPr>
    <w:rPr>
      <w:lang w:eastAsia="ru-RU"/>
    </w:rPr>
  </w:style>
  <w:style w:type="paragraph" w:customStyle="1" w:styleId="xl91">
    <w:name w:val="xl91"/>
    <w:basedOn w:val="a"/>
    <w:rsid w:val="00552B4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ind w:firstLine="709"/>
      <w:jc w:val="both"/>
      <w:textAlignment w:val="top"/>
    </w:pPr>
    <w:rPr>
      <w:b/>
      <w:bCs/>
      <w:lang w:eastAsia="ru-RU"/>
    </w:rPr>
  </w:style>
  <w:style w:type="paragraph" w:customStyle="1" w:styleId="xl92">
    <w:name w:val="xl92"/>
    <w:basedOn w:val="a"/>
    <w:rsid w:val="00552B4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ind w:firstLine="709"/>
      <w:jc w:val="right"/>
      <w:textAlignment w:val="top"/>
    </w:pPr>
    <w:rPr>
      <w:b/>
      <w:bCs/>
      <w:lang w:eastAsia="ru-RU"/>
    </w:rPr>
  </w:style>
  <w:style w:type="paragraph" w:customStyle="1" w:styleId="xl93">
    <w:name w:val="xl93"/>
    <w:basedOn w:val="a"/>
    <w:rsid w:val="00552B40"/>
    <w:pPr>
      <w:pBdr>
        <w:top w:val="single" w:sz="4" w:space="0" w:color="auto"/>
        <w:left w:val="single" w:sz="4" w:space="0" w:color="auto"/>
        <w:right w:val="single" w:sz="4" w:space="0" w:color="auto"/>
      </w:pBdr>
      <w:spacing w:before="100" w:beforeAutospacing="1" w:after="100" w:afterAutospacing="1"/>
      <w:ind w:firstLine="709"/>
      <w:jc w:val="center"/>
      <w:textAlignment w:val="top"/>
    </w:pPr>
    <w:rPr>
      <w:b/>
      <w:bCs/>
      <w:lang w:eastAsia="ru-RU"/>
    </w:rPr>
  </w:style>
  <w:style w:type="paragraph" w:customStyle="1" w:styleId="xl94">
    <w:name w:val="xl94"/>
    <w:basedOn w:val="a"/>
    <w:rsid w:val="00552B40"/>
    <w:pPr>
      <w:pBdr>
        <w:left w:val="single" w:sz="4" w:space="0" w:color="auto"/>
        <w:right w:val="single" w:sz="4" w:space="0" w:color="auto"/>
      </w:pBdr>
      <w:spacing w:before="100" w:beforeAutospacing="1" w:after="100" w:afterAutospacing="1"/>
      <w:ind w:firstLine="709"/>
      <w:jc w:val="center"/>
      <w:textAlignment w:val="top"/>
    </w:pPr>
    <w:rPr>
      <w:b/>
      <w:bCs/>
      <w:lang w:eastAsia="ru-RU"/>
    </w:rPr>
  </w:style>
  <w:style w:type="paragraph" w:customStyle="1" w:styleId="xl95">
    <w:name w:val="xl95"/>
    <w:basedOn w:val="a"/>
    <w:rsid w:val="00552B40"/>
    <w:pPr>
      <w:pBdr>
        <w:left w:val="single" w:sz="4" w:space="0" w:color="auto"/>
        <w:bottom w:val="single" w:sz="4" w:space="0" w:color="auto"/>
        <w:right w:val="single" w:sz="4" w:space="0" w:color="auto"/>
      </w:pBdr>
      <w:spacing w:before="100" w:beforeAutospacing="1" w:after="100" w:afterAutospacing="1"/>
      <w:ind w:firstLine="709"/>
      <w:jc w:val="center"/>
      <w:textAlignment w:val="top"/>
    </w:pPr>
    <w:rPr>
      <w:lang w:eastAsia="ru-RU"/>
    </w:rPr>
  </w:style>
  <w:style w:type="paragraph" w:customStyle="1" w:styleId="xl96">
    <w:name w:val="xl96"/>
    <w:basedOn w:val="a"/>
    <w:rsid w:val="00552B40"/>
    <w:pPr>
      <w:pBdr>
        <w:top w:val="single" w:sz="4" w:space="0" w:color="auto"/>
        <w:left w:val="single" w:sz="4" w:space="0" w:color="auto"/>
        <w:bottom w:val="single" w:sz="4" w:space="0" w:color="auto"/>
      </w:pBdr>
      <w:spacing w:before="100" w:beforeAutospacing="1" w:after="100" w:afterAutospacing="1"/>
      <w:ind w:firstLine="709"/>
      <w:jc w:val="center"/>
      <w:textAlignment w:val="top"/>
    </w:pPr>
    <w:rPr>
      <w:b/>
      <w:bCs/>
      <w:lang w:eastAsia="ru-RU"/>
    </w:rPr>
  </w:style>
  <w:style w:type="paragraph" w:customStyle="1" w:styleId="xl97">
    <w:name w:val="xl97"/>
    <w:basedOn w:val="a"/>
    <w:rsid w:val="00552B40"/>
    <w:pPr>
      <w:pBdr>
        <w:top w:val="single" w:sz="4" w:space="0" w:color="auto"/>
        <w:bottom w:val="single" w:sz="4" w:space="0" w:color="auto"/>
        <w:right w:val="single" w:sz="4" w:space="0" w:color="auto"/>
      </w:pBdr>
      <w:spacing w:before="100" w:beforeAutospacing="1" w:after="100" w:afterAutospacing="1"/>
      <w:ind w:firstLine="709"/>
      <w:jc w:val="center"/>
      <w:textAlignment w:val="top"/>
    </w:pPr>
    <w:rPr>
      <w:b/>
      <w:bCs/>
      <w:lang w:eastAsia="ru-RU"/>
    </w:rPr>
  </w:style>
  <w:style w:type="paragraph" w:customStyle="1" w:styleId="xl98">
    <w:name w:val="xl98"/>
    <w:basedOn w:val="a"/>
    <w:rsid w:val="00552B40"/>
    <w:pPr>
      <w:pBdr>
        <w:left w:val="single" w:sz="4" w:space="0" w:color="auto"/>
        <w:right w:val="single" w:sz="4" w:space="0" w:color="auto"/>
      </w:pBdr>
      <w:spacing w:before="100" w:beforeAutospacing="1" w:after="100" w:afterAutospacing="1"/>
      <w:ind w:firstLine="709"/>
      <w:jc w:val="center"/>
      <w:textAlignment w:val="top"/>
    </w:pPr>
    <w:rPr>
      <w:lang w:eastAsia="ru-RU"/>
    </w:rPr>
  </w:style>
  <w:style w:type="paragraph" w:customStyle="1" w:styleId="xl99">
    <w:name w:val="xl99"/>
    <w:basedOn w:val="a"/>
    <w:rsid w:val="00552B40"/>
    <w:pPr>
      <w:pBdr>
        <w:left w:val="single" w:sz="4" w:space="0" w:color="auto"/>
        <w:bottom w:val="single" w:sz="4" w:space="0" w:color="auto"/>
        <w:right w:val="single" w:sz="4" w:space="0" w:color="auto"/>
      </w:pBdr>
      <w:spacing w:before="100" w:beforeAutospacing="1" w:after="100" w:afterAutospacing="1"/>
      <w:ind w:firstLine="709"/>
      <w:jc w:val="center"/>
    </w:pPr>
    <w:rPr>
      <w:lang w:eastAsia="ru-RU"/>
    </w:rPr>
  </w:style>
  <w:style w:type="paragraph" w:customStyle="1" w:styleId="xl100">
    <w:name w:val="xl100"/>
    <w:basedOn w:val="a"/>
    <w:rsid w:val="00552B40"/>
    <w:pPr>
      <w:spacing w:before="100" w:beforeAutospacing="1" w:after="100" w:afterAutospacing="1"/>
      <w:ind w:firstLine="709"/>
      <w:jc w:val="center"/>
      <w:textAlignment w:val="center"/>
    </w:pPr>
    <w:rPr>
      <w:b/>
      <w:bCs/>
      <w:lang w:eastAsia="ru-RU"/>
    </w:rPr>
  </w:style>
  <w:style w:type="paragraph" w:customStyle="1" w:styleId="xl101">
    <w:name w:val="xl101"/>
    <w:basedOn w:val="a"/>
    <w:rsid w:val="00552B40"/>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both"/>
      <w:textAlignment w:val="top"/>
    </w:pPr>
    <w:rPr>
      <w:b/>
      <w:bCs/>
      <w:lang w:eastAsia="ru-RU"/>
    </w:rPr>
  </w:style>
  <w:style w:type="paragraph" w:customStyle="1" w:styleId="xl102">
    <w:name w:val="xl102"/>
    <w:basedOn w:val="a"/>
    <w:rsid w:val="00552B40"/>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both"/>
      <w:textAlignment w:val="top"/>
    </w:pPr>
    <w:rPr>
      <w:lang w:eastAsia="ru-RU"/>
    </w:rPr>
  </w:style>
  <w:style w:type="table" w:customStyle="1" w:styleId="120">
    <w:name w:val="Сетка таблицы12"/>
    <w:basedOn w:val="a1"/>
    <w:next w:val="a6"/>
    <w:uiPriority w:val="59"/>
    <w:rsid w:val="00552B40"/>
    <w:pPr>
      <w:ind w:firstLine="709"/>
      <w:jc w:val="both"/>
    </w:pPr>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5">
    <w:name w:val="Сетка таблицы21"/>
    <w:basedOn w:val="a1"/>
    <w:next w:val="a6"/>
    <w:uiPriority w:val="59"/>
    <w:rsid w:val="00552B40"/>
    <w:pPr>
      <w:ind w:firstLine="709"/>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6">
    <w:name w:val="Нет списка21"/>
    <w:next w:val="a2"/>
    <w:uiPriority w:val="99"/>
    <w:semiHidden/>
    <w:unhideWhenUsed/>
    <w:rsid w:val="00552B40"/>
  </w:style>
  <w:style w:type="table" w:customStyle="1" w:styleId="314">
    <w:name w:val="Сетка таблицы31"/>
    <w:basedOn w:val="a1"/>
    <w:next w:val="a6"/>
    <w:uiPriority w:val="59"/>
    <w:rsid w:val="00552B40"/>
    <w:pPr>
      <w:ind w:firstLine="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7">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52B40"/>
    <w:pPr>
      <w:spacing w:after="160" w:line="240" w:lineRule="exact"/>
      <w:ind w:firstLine="709"/>
      <w:jc w:val="both"/>
    </w:pPr>
    <w:rPr>
      <w:rFonts w:ascii="Verdana" w:hAnsi="Verdana"/>
      <w:lang w:val="en-US"/>
    </w:rPr>
  </w:style>
  <w:style w:type="character" w:customStyle="1" w:styleId="mw-headline">
    <w:name w:val="mw-headline"/>
    <w:uiPriority w:val="99"/>
    <w:rsid w:val="00552B40"/>
    <w:rPr>
      <w:rFonts w:cs="Times New Roman"/>
    </w:rPr>
  </w:style>
  <w:style w:type="paragraph" w:customStyle="1" w:styleId="43">
    <w:name w:val="Знак Знак Знак Знак Знак Знак Знак Знак Знак Знак Знак Знак Знак Знак Знак Знак Знак Знак Знак Знак Знак Знак Знак Знак Знак Знак Знак Знак4"/>
    <w:basedOn w:val="a"/>
    <w:uiPriority w:val="99"/>
    <w:rsid w:val="00552B40"/>
    <w:pPr>
      <w:spacing w:after="160" w:line="240" w:lineRule="exact"/>
      <w:ind w:firstLine="709"/>
      <w:jc w:val="both"/>
    </w:pPr>
    <w:rPr>
      <w:rFonts w:ascii="Verdana" w:hAnsi="Verdana"/>
      <w:lang w:val="en-US"/>
    </w:rPr>
  </w:style>
  <w:style w:type="paragraph" w:customStyle="1" w:styleId="3a">
    <w:name w:val="Знак Знак Знак Знак Знак Знак Знак Знак Знак Знак Знак Знак Знак Знак Знак Знак Знак Знак Знак Знак Знак Знак Знак Знак Знак Знак Знак Знак3"/>
    <w:basedOn w:val="a"/>
    <w:uiPriority w:val="99"/>
    <w:rsid w:val="00552B40"/>
    <w:pPr>
      <w:spacing w:after="160" w:line="240" w:lineRule="exact"/>
      <w:ind w:firstLine="709"/>
      <w:jc w:val="both"/>
    </w:pPr>
    <w:rPr>
      <w:rFonts w:ascii="Verdana" w:hAnsi="Verdana"/>
      <w:lang w:val="en-US"/>
    </w:rPr>
  </w:style>
  <w:style w:type="paragraph" w:customStyle="1" w:styleId="afffff8">
    <w:name w:val="Знак Знак Знак Знак Знак Знак Знак Знак Знак Знак Знак Знак Знак Знак Знак Знак Знак Знак Знак Знак Знак Знак Знак Знак Знак"/>
    <w:basedOn w:val="a"/>
    <w:rsid w:val="00552B40"/>
    <w:pPr>
      <w:spacing w:after="160" w:line="240" w:lineRule="exact"/>
      <w:ind w:firstLine="709"/>
      <w:jc w:val="both"/>
    </w:pPr>
    <w:rPr>
      <w:rFonts w:ascii="Verdana" w:hAnsi="Verdana"/>
      <w:lang w:val="en-US"/>
    </w:rPr>
  </w:style>
  <w:style w:type="paragraph" w:customStyle="1" w:styleId="2e">
    <w:name w:val="Знак Знак Знак Знак Знак Знак Знак Знак Знак Знак Знак Знак Знак Знак Знак Знак Знак Знак Знак Знак Знак Знак Знак Знак Знак Знак Знак Знак2"/>
    <w:basedOn w:val="a"/>
    <w:uiPriority w:val="99"/>
    <w:rsid w:val="00552B40"/>
    <w:pPr>
      <w:spacing w:after="160" w:line="240" w:lineRule="exact"/>
      <w:ind w:firstLine="709"/>
      <w:jc w:val="both"/>
    </w:pPr>
    <w:rPr>
      <w:rFonts w:ascii="Verdana" w:hAnsi="Verdana"/>
      <w:lang w:val="en-US"/>
    </w:rPr>
  </w:style>
  <w:style w:type="paragraph" w:customStyle="1" w:styleId="231">
    <w:name w:val="Основной текст с отступом 23"/>
    <w:basedOn w:val="a"/>
    <w:uiPriority w:val="99"/>
    <w:rsid w:val="00552B40"/>
    <w:pPr>
      <w:spacing w:after="120" w:line="480" w:lineRule="auto"/>
      <w:ind w:left="283" w:firstLine="709"/>
      <w:jc w:val="both"/>
    </w:pPr>
    <w:rPr>
      <w:sz w:val="20"/>
      <w:szCs w:val="20"/>
      <w:lang w:eastAsia="ar-SA"/>
    </w:rPr>
  </w:style>
  <w:style w:type="paragraph" w:customStyle="1" w:styleId="1fe">
    <w:name w:val="Знак Знак Знак Знак Знак Знак Знак Знак Знак Знак Знак Знак Знак Знак Знак Знак Знак Знак Знак Знак Знак Знак Знак Знак Знак1"/>
    <w:basedOn w:val="a"/>
    <w:uiPriority w:val="99"/>
    <w:rsid w:val="00552B40"/>
    <w:pPr>
      <w:spacing w:after="160" w:line="240" w:lineRule="exact"/>
      <w:ind w:firstLine="709"/>
      <w:jc w:val="both"/>
    </w:pPr>
    <w:rPr>
      <w:rFonts w:ascii="Verdana" w:hAnsi="Verdana"/>
      <w:lang w:val="en-US"/>
    </w:rPr>
  </w:style>
  <w:style w:type="character" w:styleId="HTML2">
    <w:name w:val="HTML Cite"/>
    <w:uiPriority w:val="99"/>
    <w:semiHidden/>
    <w:rsid w:val="00552B40"/>
    <w:rPr>
      <w:rFonts w:cs="Times New Roman"/>
      <w:i/>
      <w:iCs/>
    </w:rPr>
  </w:style>
  <w:style w:type="character" w:customStyle="1" w:styleId="sourhr">
    <w:name w:val="sourhr"/>
    <w:uiPriority w:val="99"/>
    <w:rsid w:val="00552B40"/>
    <w:rPr>
      <w:rFonts w:cs="Times New Roman"/>
    </w:rPr>
  </w:style>
  <w:style w:type="paragraph" w:customStyle="1" w:styleId="1ff">
    <w:name w:val="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552B40"/>
    <w:pPr>
      <w:spacing w:after="160" w:line="240" w:lineRule="exact"/>
      <w:ind w:firstLine="709"/>
      <w:jc w:val="both"/>
    </w:pPr>
    <w:rPr>
      <w:rFonts w:ascii="Verdana" w:hAnsi="Verdana"/>
      <w:lang w:val="en-US"/>
    </w:rPr>
  </w:style>
  <w:style w:type="character" w:customStyle="1" w:styleId="spelle">
    <w:name w:val="spelle"/>
    <w:uiPriority w:val="99"/>
    <w:rsid w:val="00552B40"/>
    <w:rPr>
      <w:rFonts w:cs="Times New Roman"/>
    </w:rPr>
  </w:style>
  <w:style w:type="character" w:customStyle="1" w:styleId="grame">
    <w:name w:val="grame"/>
    <w:uiPriority w:val="99"/>
    <w:rsid w:val="00552B40"/>
    <w:rPr>
      <w:rFonts w:cs="Times New Roman"/>
    </w:rPr>
  </w:style>
  <w:style w:type="paragraph" w:customStyle="1" w:styleId="Preformat">
    <w:name w:val="Preformat"/>
    <w:rsid w:val="00552B40"/>
    <w:pPr>
      <w:overflowPunct w:val="0"/>
      <w:autoSpaceDE w:val="0"/>
      <w:autoSpaceDN w:val="0"/>
      <w:adjustRightInd w:val="0"/>
      <w:ind w:firstLine="709"/>
      <w:jc w:val="both"/>
      <w:textAlignment w:val="baseline"/>
    </w:pPr>
    <w:rPr>
      <w:rFonts w:ascii="Courier New" w:eastAsia="Times New Roman" w:hAnsi="Courier New"/>
    </w:rPr>
  </w:style>
  <w:style w:type="character" w:customStyle="1" w:styleId="afffff9">
    <w:name w:val="Абзац Знак"/>
    <w:link w:val="afffffa"/>
    <w:locked/>
    <w:rsid w:val="00552B40"/>
    <w:rPr>
      <w:rFonts w:eastAsia="Times New Roman"/>
      <w:lang w:val="ru-RU" w:eastAsia="ru-RU" w:bidi="ar-SA"/>
    </w:rPr>
  </w:style>
  <w:style w:type="paragraph" w:customStyle="1" w:styleId="afffffa">
    <w:name w:val="Абзац"/>
    <w:link w:val="afffff9"/>
    <w:rsid w:val="00552B40"/>
    <w:pPr>
      <w:spacing w:before="120" w:after="60"/>
      <w:ind w:firstLine="567"/>
      <w:jc w:val="both"/>
    </w:pPr>
    <w:rPr>
      <w:rFonts w:eastAsia="Times New Roman"/>
    </w:rPr>
  </w:style>
  <w:style w:type="character" w:customStyle="1" w:styleId="afffffb">
    <w:name w:val="Таблица_номер_таблицы Знак"/>
    <w:link w:val="afffffc"/>
    <w:locked/>
    <w:rsid w:val="00552B40"/>
    <w:rPr>
      <w:rFonts w:eastAsia="Times New Roman"/>
      <w:bCs/>
      <w:lang w:val="ru-RU" w:eastAsia="ru-RU" w:bidi="ar-SA"/>
    </w:rPr>
  </w:style>
  <w:style w:type="paragraph" w:customStyle="1" w:styleId="afffffc">
    <w:name w:val="Таблица_номер_таблицы"/>
    <w:link w:val="afffffb"/>
    <w:rsid w:val="00552B40"/>
    <w:pPr>
      <w:keepNext/>
      <w:ind w:firstLine="709"/>
      <w:jc w:val="right"/>
    </w:pPr>
    <w:rPr>
      <w:rFonts w:eastAsia="Times New Roman"/>
      <w:bCs/>
    </w:rPr>
  </w:style>
  <w:style w:type="character" w:customStyle="1" w:styleId="afffffd">
    <w:name w:val="Таблица_название_таблицы Знак"/>
    <w:link w:val="afffffe"/>
    <w:locked/>
    <w:rsid w:val="00552B40"/>
    <w:rPr>
      <w:rFonts w:eastAsia="Times New Roman"/>
      <w:bCs/>
      <w:lang w:val="ru-RU" w:eastAsia="ru-RU" w:bidi="ar-SA"/>
    </w:rPr>
  </w:style>
  <w:style w:type="paragraph" w:customStyle="1" w:styleId="afffffe">
    <w:name w:val="Таблица_название_таблицы"/>
    <w:next w:val="afffffa"/>
    <w:link w:val="afffffd"/>
    <w:rsid w:val="00552B40"/>
    <w:pPr>
      <w:keepNext/>
      <w:spacing w:after="120"/>
      <w:ind w:firstLine="709"/>
      <w:jc w:val="center"/>
    </w:pPr>
    <w:rPr>
      <w:rFonts w:eastAsia="Times New Roman"/>
      <w:bCs/>
    </w:rPr>
  </w:style>
  <w:style w:type="character" w:customStyle="1" w:styleId="113">
    <w:name w:val="Табличный_таблица_11 Знак"/>
    <w:link w:val="114"/>
    <w:locked/>
    <w:rsid w:val="00552B40"/>
    <w:rPr>
      <w:rFonts w:eastAsia="Times New Roman"/>
      <w:lang w:val="ru-RU" w:eastAsia="ru-RU" w:bidi="ar-SA"/>
    </w:rPr>
  </w:style>
  <w:style w:type="paragraph" w:customStyle="1" w:styleId="114">
    <w:name w:val="Табличный_таблица_11"/>
    <w:link w:val="113"/>
    <w:rsid w:val="00552B40"/>
    <w:pPr>
      <w:ind w:firstLine="709"/>
      <w:jc w:val="center"/>
    </w:pPr>
    <w:rPr>
      <w:rFonts w:eastAsia="Times New Roman"/>
    </w:rPr>
  </w:style>
  <w:style w:type="character" w:customStyle="1" w:styleId="affffff">
    <w:name w:val="Текст_Жирный"/>
    <w:rsid w:val="00552B40"/>
    <w:rPr>
      <w:rFonts w:ascii="Times New Roman" w:hAnsi="Times New Roman" w:cs="Times New Roman" w:hint="default"/>
      <w:b/>
      <w:bCs w:val="0"/>
    </w:rPr>
  </w:style>
  <w:style w:type="table" w:customStyle="1" w:styleId="1110">
    <w:name w:val="Сетка таблицы111"/>
    <w:basedOn w:val="a1"/>
    <w:next w:val="a6"/>
    <w:uiPriority w:val="59"/>
    <w:rsid w:val="00552B40"/>
    <w:pPr>
      <w:ind w:firstLine="709"/>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6"/>
    <w:uiPriority w:val="59"/>
    <w:rsid w:val="00552B40"/>
    <w:pPr>
      <w:ind w:firstLine="709"/>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1"/>
    <w:next w:val="a6"/>
    <w:uiPriority w:val="59"/>
    <w:rsid w:val="00552B40"/>
    <w:pPr>
      <w:ind w:firstLine="709"/>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6"/>
    <w:uiPriority w:val="59"/>
    <w:rsid w:val="00552B40"/>
    <w:pPr>
      <w:ind w:firstLine="709"/>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6"/>
    <w:uiPriority w:val="59"/>
    <w:rsid w:val="00552B40"/>
    <w:pPr>
      <w:ind w:firstLine="709"/>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a"/>
    <w:rsid w:val="00552B40"/>
    <w:pPr>
      <w:widowControl w:val="0"/>
      <w:suppressLineNumbers/>
      <w:autoSpaceDN w:val="0"/>
      <w:ind w:firstLine="709"/>
      <w:jc w:val="both"/>
      <w:textAlignment w:val="baseline"/>
    </w:pPr>
    <w:rPr>
      <w:rFonts w:ascii="Liberation Serif" w:eastAsia="DejaVu Sans" w:hAnsi="Liberation Serif" w:cs="DejaVu Sans"/>
      <w:kern w:val="3"/>
      <w:lang w:bidi="hi-IN"/>
    </w:rPr>
  </w:style>
  <w:style w:type="paragraph" w:customStyle="1" w:styleId="Standard">
    <w:name w:val="Standard"/>
    <w:rsid w:val="00552B40"/>
    <w:pPr>
      <w:widowControl w:val="0"/>
      <w:suppressAutoHyphens/>
      <w:autoSpaceDN w:val="0"/>
      <w:ind w:firstLine="709"/>
      <w:jc w:val="both"/>
      <w:textAlignment w:val="baseline"/>
    </w:pPr>
    <w:rPr>
      <w:rFonts w:ascii="Liberation Serif" w:eastAsia="DejaVu Sans" w:hAnsi="Liberation Serif" w:cs="DejaVu Sans"/>
      <w:kern w:val="3"/>
      <w:sz w:val="24"/>
      <w:szCs w:val="24"/>
      <w:lang w:eastAsia="zh-CN" w:bidi="hi-IN"/>
    </w:rPr>
  </w:style>
  <w:style w:type="paragraph" w:customStyle="1" w:styleId="xl71">
    <w:name w:val="xl71"/>
    <w:basedOn w:val="a"/>
    <w:rsid w:val="00552B40"/>
    <w:pPr>
      <w:pBdr>
        <w:top w:val="single" w:sz="4" w:space="0" w:color="000000"/>
        <w:left w:val="single" w:sz="4" w:space="0" w:color="000000"/>
        <w:bottom w:val="single" w:sz="4" w:space="0" w:color="000000"/>
        <w:right w:val="single" w:sz="4" w:space="0" w:color="000000"/>
      </w:pBdr>
      <w:spacing w:before="100" w:beforeAutospacing="1" w:after="100" w:afterAutospacing="1"/>
      <w:ind w:firstLine="709"/>
      <w:jc w:val="center"/>
      <w:textAlignment w:val="center"/>
    </w:pPr>
    <w:rPr>
      <w:lang w:eastAsia="ru-RU"/>
    </w:rPr>
  </w:style>
  <w:style w:type="paragraph" w:customStyle="1" w:styleId="xl72">
    <w:name w:val="xl72"/>
    <w:basedOn w:val="a"/>
    <w:rsid w:val="00552B40"/>
    <w:pPr>
      <w:pBdr>
        <w:top w:val="single" w:sz="4" w:space="0" w:color="000000"/>
        <w:left w:val="single" w:sz="4" w:space="0" w:color="000000"/>
        <w:bottom w:val="single" w:sz="4" w:space="0" w:color="000000"/>
        <w:right w:val="single" w:sz="4" w:space="0" w:color="000000"/>
      </w:pBdr>
      <w:spacing w:before="100" w:beforeAutospacing="1" w:after="100" w:afterAutospacing="1"/>
      <w:ind w:firstLine="709"/>
      <w:jc w:val="center"/>
      <w:textAlignment w:val="center"/>
    </w:pPr>
    <w:rPr>
      <w:lang w:eastAsia="ru-RU"/>
    </w:rPr>
  </w:style>
  <w:style w:type="paragraph" w:customStyle="1" w:styleId="font5">
    <w:name w:val="font5"/>
    <w:basedOn w:val="a"/>
    <w:rsid w:val="00552B40"/>
    <w:pPr>
      <w:spacing w:before="100" w:beforeAutospacing="1" w:after="100" w:afterAutospacing="1"/>
      <w:ind w:firstLine="709"/>
      <w:jc w:val="both"/>
    </w:pPr>
    <w:rPr>
      <w:rFonts w:ascii="Arial CYR" w:hAnsi="Arial CYR"/>
      <w:sz w:val="20"/>
      <w:szCs w:val="20"/>
      <w:lang w:eastAsia="ru-RU"/>
    </w:rPr>
  </w:style>
  <w:style w:type="paragraph" w:customStyle="1" w:styleId="font6">
    <w:name w:val="font6"/>
    <w:basedOn w:val="a"/>
    <w:rsid w:val="00552B40"/>
    <w:pPr>
      <w:spacing w:before="100" w:beforeAutospacing="1" w:after="100" w:afterAutospacing="1"/>
      <w:ind w:firstLine="709"/>
      <w:jc w:val="both"/>
    </w:pPr>
    <w:rPr>
      <w:rFonts w:ascii="Arial CYR" w:hAnsi="Arial CYR"/>
      <w:sz w:val="20"/>
      <w:szCs w:val="20"/>
      <w:lang w:eastAsia="ru-RU"/>
    </w:rPr>
  </w:style>
  <w:style w:type="paragraph" w:customStyle="1" w:styleId="xl65">
    <w:name w:val="xl65"/>
    <w:basedOn w:val="a"/>
    <w:rsid w:val="00552B40"/>
    <w:pPr>
      <w:pBdr>
        <w:bottom w:val="single" w:sz="4" w:space="0" w:color="auto"/>
      </w:pBdr>
      <w:spacing w:before="100" w:beforeAutospacing="1" w:after="100" w:afterAutospacing="1"/>
      <w:ind w:firstLine="709"/>
      <w:jc w:val="both"/>
    </w:pPr>
    <w:rPr>
      <w:lang w:eastAsia="ru-RU"/>
    </w:rPr>
  </w:style>
  <w:style w:type="paragraph" w:customStyle="1" w:styleId="xl66">
    <w:name w:val="xl66"/>
    <w:basedOn w:val="a"/>
    <w:rsid w:val="00552B40"/>
    <w:pPr>
      <w:spacing w:before="100" w:beforeAutospacing="1" w:after="100" w:afterAutospacing="1"/>
      <w:ind w:firstLine="709"/>
      <w:jc w:val="center"/>
    </w:pPr>
    <w:rPr>
      <w:lang w:eastAsia="ru-RU"/>
    </w:rPr>
  </w:style>
  <w:style w:type="paragraph" w:customStyle="1" w:styleId="xl67">
    <w:name w:val="xl67"/>
    <w:basedOn w:val="a"/>
    <w:rsid w:val="00552B40"/>
    <w:pPr>
      <w:pBdr>
        <w:left w:val="single" w:sz="4" w:space="0" w:color="auto"/>
        <w:right w:val="single" w:sz="4" w:space="0" w:color="auto"/>
      </w:pBdr>
      <w:spacing w:before="100" w:beforeAutospacing="1" w:after="100" w:afterAutospacing="1"/>
      <w:ind w:firstLine="709"/>
      <w:jc w:val="both"/>
    </w:pPr>
    <w:rPr>
      <w:lang w:eastAsia="ru-RU"/>
    </w:rPr>
  </w:style>
  <w:style w:type="paragraph" w:customStyle="1" w:styleId="xl68">
    <w:name w:val="xl68"/>
    <w:basedOn w:val="a"/>
    <w:rsid w:val="00552B40"/>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both"/>
    </w:pPr>
    <w:rPr>
      <w:lang w:eastAsia="ru-RU"/>
    </w:rPr>
  </w:style>
  <w:style w:type="paragraph" w:customStyle="1" w:styleId="xl69">
    <w:name w:val="xl69"/>
    <w:basedOn w:val="a"/>
    <w:rsid w:val="00552B40"/>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both"/>
    </w:pPr>
    <w:rPr>
      <w:lang w:eastAsia="ru-RU"/>
    </w:rPr>
  </w:style>
  <w:style w:type="paragraph" w:customStyle="1" w:styleId="xl70">
    <w:name w:val="xl70"/>
    <w:basedOn w:val="a"/>
    <w:rsid w:val="00552B40"/>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center"/>
    </w:pPr>
    <w:rPr>
      <w:lang w:eastAsia="ru-RU"/>
    </w:rPr>
  </w:style>
  <w:style w:type="character" w:customStyle="1" w:styleId="11pt">
    <w:name w:val="Основной текст + 11 pt"/>
    <w:rsid w:val="00552B40"/>
    <w:rPr>
      <w:rFonts w:ascii="Times New Roman" w:eastAsia="Times New Roman" w:hAnsi="Times New Roman"/>
      <w:color w:val="000000"/>
      <w:spacing w:val="0"/>
      <w:w w:val="100"/>
      <w:position w:val="0"/>
      <w:sz w:val="22"/>
      <w:szCs w:val="22"/>
      <w:shd w:val="clear" w:color="auto" w:fill="FFFFFF"/>
      <w:lang w:val="ru-RU" w:eastAsia="ru-RU" w:bidi="ru-RU"/>
    </w:rPr>
  </w:style>
  <w:style w:type="character" w:customStyle="1" w:styleId="11pt0">
    <w:name w:val="Основной текст + 11 pt;Полужирный"/>
    <w:rsid w:val="00552B40"/>
    <w:rPr>
      <w:rFonts w:ascii="Times New Roman" w:eastAsia="Times New Roman" w:hAnsi="Times New Roman"/>
      <w:b/>
      <w:bCs/>
      <w:color w:val="000000"/>
      <w:spacing w:val="0"/>
      <w:w w:val="100"/>
      <w:position w:val="0"/>
      <w:sz w:val="22"/>
      <w:szCs w:val="22"/>
      <w:shd w:val="clear" w:color="auto" w:fill="FFFFFF"/>
      <w:lang w:val="ru-RU" w:eastAsia="ru-RU" w:bidi="ru-RU"/>
    </w:rPr>
  </w:style>
  <w:style w:type="character" w:customStyle="1" w:styleId="Arial65pt-1pt150">
    <w:name w:val="Основной текст + Arial;6;5 pt;Интервал -1 pt;Масштаб 150%"/>
    <w:rsid w:val="00552B40"/>
    <w:rPr>
      <w:rFonts w:ascii="Arial" w:eastAsia="Arial" w:hAnsi="Arial" w:cs="Arial"/>
      <w:color w:val="000000"/>
      <w:spacing w:val="-20"/>
      <w:w w:val="150"/>
      <w:position w:val="0"/>
      <w:sz w:val="13"/>
      <w:szCs w:val="13"/>
      <w:shd w:val="clear" w:color="auto" w:fill="FFFFFF"/>
      <w:lang w:val="ru-RU" w:eastAsia="ru-RU" w:bidi="ru-RU"/>
    </w:rPr>
  </w:style>
  <w:style w:type="paragraph" w:customStyle="1" w:styleId="73">
    <w:name w:val="Основной текст7"/>
    <w:basedOn w:val="a"/>
    <w:rsid w:val="00552B40"/>
    <w:pPr>
      <w:widowControl w:val="0"/>
      <w:shd w:val="clear" w:color="auto" w:fill="FFFFFF"/>
      <w:spacing w:before="540" w:after="360" w:line="0" w:lineRule="atLeast"/>
      <w:ind w:hanging="360"/>
      <w:jc w:val="both"/>
    </w:pPr>
    <w:rPr>
      <w:sz w:val="26"/>
      <w:szCs w:val="26"/>
    </w:rPr>
  </w:style>
  <w:style w:type="character" w:customStyle="1" w:styleId="Arial65pt150">
    <w:name w:val="Основной текст + Arial;6;5 pt;Масштаб 150%"/>
    <w:rsid w:val="00552B40"/>
    <w:rPr>
      <w:rFonts w:ascii="Arial" w:eastAsia="Arial" w:hAnsi="Arial" w:cs="Arial"/>
      <w:b w:val="0"/>
      <w:bCs w:val="0"/>
      <w:i w:val="0"/>
      <w:iCs w:val="0"/>
      <w:smallCaps w:val="0"/>
      <w:strike w:val="0"/>
      <w:color w:val="000000"/>
      <w:spacing w:val="0"/>
      <w:w w:val="150"/>
      <w:position w:val="0"/>
      <w:sz w:val="13"/>
      <w:szCs w:val="13"/>
      <w:u w:val="none"/>
      <w:shd w:val="clear" w:color="auto" w:fill="FFFFFF"/>
      <w:lang w:val="ru-RU" w:eastAsia="ru-RU" w:bidi="ru-RU"/>
    </w:rPr>
  </w:style>
  <w:style w:type="character" w:customStyle="1" w:styleId="Arial115pt">
    <w:name w:val="Основной текст + Arial;11;5 pt;Полужирный;Курсив"/>
    <w:rsid w:val="00552B40"/>
    <w:rPr>
      <w:rFonts w:ascii="Arial" w:eastAsia="Arial" w:hAnsi="Arial" w:cs="Arial"/>
      <w:b/>
      <w:bCs/>
      <w:i/>
      <w:iCs/>
      <w:smallCaps w:val="0"/>
      <w:strike w:val="0"/>
      <w:color w:val="000000"/>
      <w:spacing w:val="0"/>
      <w:w w:val="100"/>
      <w:position w:val="0"/>
      <w:sz w:val="23"/>
      <w:szCs w:val="23"/>
      <w:u w:val="none"/>
      <w:shd w:val="clear" w:color="auto" w:fill="FFFFFF"/>
      <w:lang w:val="ru-RU" w:eastAsia="ru-RU" w:bidi="ru-RU"/>
    </w:rPr>
  </w:style>
  <w:style w:type="character" w:customStyle="1" w:styleId="Garamond65pt">
    <w:name w:val="Основной текст + Garamond;6;5 pt;Полужирный"/>
    <w:rsid w:val="00552B40"/>
    <w:rPr>
      <w:rFonts w:ascii="Garamond" w:eastAsia="Garamond" w:hAnsi="Garamond" w:cs="Garamond"/>
      <w:b/>
      <w:bCs/>
      <w:i w:val="0"/>
      <w:iCs w:val="0"/>
      <w:smallCaps w:val="0"/>
      <w:strike w:val="0"/>
      <w:color w:val="000000"/>
      <w:spacing w:val="0"/>
      <w:w w:val="100"/>
      <w:position w:val="0"/>
      <w:sz w:val="13"/>
      <w:szCs w:val="13"/>
      <w:u w:val="none"/>
      <w:shd w:val="clear" w:color="auto" w:fill="FFFFFF"/>
      <w:lang w:val="ru-RU" w:eastAsia="ru-RU" w:bidi="ru-RU"/>
    </w:rPr>
  </w:style>
  <w:style w:type="numbering" w:customStyle="1" w:styleId="1111">
    <w:name w:val="Нет списка111"/>
    <w:next w:val="a2"/>
    <w:uiPriority w:val="99"/>
    <w:semiHidden/>
    <w:unhideWhenUsed/>
    <w:rsid w:val="00552B40"/>
  </w:style>
  <w:style w:type="numbering" w:customStyle="1" w:styleId="2111">
    <w:name w:val="Нет списка211"/>
    <w:next w:val="a2"/>
    <w:uiPriority w:val="99"/>
    <w:semiHidden/>
    <w:unhideWhenUsed/>
    <w:rsid w:val="00552B40"/>
  </w:style>
  <w:style w:type="paragraph" w:customStyle="1" w:styleId="xl103">
    <w:name w:val="xl103"/>
    <w:basedOn w:val="a"/>
    <w:rsid w:val="00552B40"/>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center"/>
    </w:pPr>
    <w:rPr>
      <w:sz w:val="20"/>
      <w:szCs w:val="20"/>
      <w:lang w:eastAsia="ru-RU"/>
    </w:rPr>
  </w:style>
  <w:style w:type="paragraph" w:customStyle="1" w:styleId="xl104">
    <w:name w:val="xl104"/>
    <w:basedOn w:val="a"/>
    <w:rsid w:val="00552B40"/>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center"/>
      <w:textAlignment w:val="top"/>
    </w:pPr>
    <w:rPr>
      <w:sz w:val="20"/>
      <w:szCs w:val="20"/>
      <w:lang w:eastAsia="ru-RU"/>
    </w:rPr>
  </w:style>
  <w:style w:type="paragraph" w:customStyle="1" w:styleId="xl105">
    <w:name w:val="xl105"/>
    <w:basedOn w:val="a"/>
    <w:rsid w:val="00552B40"/>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both"/>
    </w:pPr>
    <w:rPr>
      <w:b/>
      <w:bCs/>
      <w:sz w:val="20"/>
      <w:szCs w:val="20"/>
      <w:lang w:eastAsia="ru-RU"/>
    </w:rPr>
  </w:style>
  <w:style w:type="paragraph" w:customStyle="1" w:styleId="xl106">
    <w:name w:val="xl106"/>
    <w:basedOn w:val="a"/>
    <w:rsid w:val="00552B40"/>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center"/>
    </w:pPr>
    <w:rPr>
      <w:b/>
      <w:bCs/>
      <w:sz w:val="20"/>
      <w:szCs w:val="20"/>
      <w:lang w:eastAsia="ru-RU"/>
    </w:rPr>
  </w:style>
  <w:style w:type="paragraph" w:customStyle="1" w:styleId="xl107">
    <w:name w:val="xl107"/>
    <w:basedOn w:val="a"/>
    <w:rsid w:val="00552B40"/>
    <w:pPr>
      <w:pBdr>
        <w:top w:val="single" w:sz="4" w:space="0" w:color="auto"/>
        <w:right w:val="single" w:sz="4" w:space="0" w:color="auto"/>
      </w:pBdr>
      <w:spacing w:before="100" w:beforeAutospacing="1" w:after="100" w:afterAutospacing="1"/>
      <w:ind w:firstLine="709"/>
      <w:jc w:val="center"/>
      <w:textAlignment w:val="top"/>
    </w:pPr>
    <w:rPr>
      <w:sz w:val="20"/>
      <w:szCs w:val="20"/>
      <w:lang w:eastAsia="ru-RU"/>
    </w:rPr>
  </w:style>
  <w:style w:type="paragraph" w:customStyle="1" w:styleId="xl108">
    <w:name w:val="xl108"/>
    <w:basedOn w:val="a"/>
    <w:rsid w:val="00552B40"/>
    <w:pPr>
      <w:pBdr>
        <w:bottom w:val="single" w:sz="4" w:space="0" w:color="auto"/>
        <w:right w:val="single" w:sz="4" w:space="0" w:color="auto"/>
      </w:pBdr>
      <w:spacing w:before="100" w:beforeAutospacing="1" w:after="100" w:afterAutospacing="1"/>
      <w:ind w:firstLine="709"/>
      <w:jc w:val="center"/>
      <w:textAlignment w:val="top"/>
    </w:pPr>
    <w:rPr>
      <w:sz w:val="20"/>
      <w:szCs w:val="20"/>
      <w:lang w:eastAsia="ru-RU"/>
    </w:rPr>
  </w:style>
  <w:style w:type="paragraph" w:customStyle="1" w:styleId="xl109">
    <w:name w:val="xl109"/>
    <w:basedOn w:val="a"/>
    <w:rsid w:val="00552B40"/>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center"/>
      <w:textAlignment w:val="center"/>
    </w:pPr>
    <w:rPr>
      <w:sz w:val="20"/>
      <w:szCs w:val="20"/>
      <w:lang w:eastAsia="ru-RU"/>
    </w:rPr>
  </w:style>
  <w:style w:type="paragraph" w:customStyle="1" w:styleId="xl110">
    <w:name w:val="xl110"/>
    <w:basedOn w:val="a"/>
    <w:rsid w:val="00552B40"/>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center"/>
      <w:textAlignment w:val="center"/>
    </w:pPr>
    <w:rPr>
      <w:sz w:val="18"/>
      <w:szCs w:val="18"/>
      <w:lang w:eastAsia="ru-RU"/>
    </w:rPr>
  </w:style>
  <w:style w:type="paragraph" w:customStyle="1" w:styleId="xl111">
    <w:name w:val="xl111"/>
    <w:basedOn w:val="a"/>
    <w:rsid w:val="00552B40"/>
    <w:pPr>
      <w:pBdr>
        <w:top w:val="single" w:sz="4" w:space="0" w:color="auto"/>
        <w:left w:val="single" w:sz="4" w:space="0" w:color="auto"/>
        <w:right w:val="single" w:sz="4" w:space="0" w:color="auto"/>
      </w:pBdr>
      <w:spacing w:before="100" w:beforeAutospacing="1" w:after="100" w:afterAutospacing="1"/>
      <w:ind w:firstLine="709"/>
      <w:jc w:val="center"/>
      <w:textAlignment w:val="center"/>
    </w:pPr>
    <w:rPr>
      <w:rFonts w:ascii="Arial" w:hAnsi="Arial" w:cs="Arial"/>
      <w:lang w:eastAsia="ru-RU"/>
    </w:rPr>
  </w:style>
  <w:style w:type="paragraph" w:customStyle="1" w:styleId="xl112">
    <w:name w:val="xl112"/>
    <w:basedOn w:val="a"/>
    <w:rsid w:val="00552B40"/>
    <w:pPr>
      <w:pBdr>
        <w:top w:val="single" w:sz="4" w:space="0" w:color="auto"/>
        <w:right w:val="single" w:sz="8" w:space="0" w:color="auto"/>
      </w:pBdr>
      <w:spacing w:before="100" w:beforeAutospacing="1" w:after="100" w:afterAutospacing="1"/>
      <w:ind w:firstLine="709"/>
      <w:jc w:val="both"/>
      <w:textAlignment w:val="center"/>
    </w:pPr>
    <w:rPr>
      <w:rFonts w:ascii="Arial" w:hAnsi="Arial" w:cs="Arial"/>
      <w:lang w:eastAsia="ru-RU"/>
    </w:rPr>
  </w:style>
  <w:style w:type="paragraph" w:customStyle="1" w:styleId="xl113">
    <w:name w:val="xl113"/>
    <w:basedOn w:val="a"/>
    <w:rsid w:val="00552B40"/>
    <w:pPr>
      <w:pBdr>
        <w:top w:val="single" w:sz="4" w:space="0" w:color="auto"/>
        <w:left w:val="single" w:sz="4" w:space="0" w:color="auto"/>
        <w:right w:val="single" w:sz="4" w:space="0" w:color="auto"/>
      </w:pBdr>
      <w:spacing w:before="100" w:beforeAutospacing="1" w:after="100" w:afterAutospacing="1"/>
      <w:ind w:firstLine="709"/>
      <w:jc w:val="both"/>
    </w:pPr>
    <w:rPr>
      <w:rFonts w:ascii="Arial" w:hAnsi="Arial" w:cs="Arial"/>
      <w:lang w:eastAsia="ru-RU"/>
    </w:rPr>
  </w:style>
  <w:style w:type="paragraph" w:customStyle="1" w:styleId="xl114">
    <w:name w:val="xl114"/>
    <w:basedOn w:val="a"/>
    <w:rsid w:val="00552B40"/>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both"/>
    </w:pPr>
    <w:rPr>
      <w:rFonts w:ascii="Arial" w:hAnsi="Arial" w:cs="Arial"/>
      <w:lang w:eastAsia="ru-RU"/>
    </w:rPr>
  </w:style>
  <w:style w:type="paragraph" w:customStyle="1" w:styleId="xl115">
    <w:name w:val="xl115"/>
    <w:basedOn w:val="a"/>
    <w:rsid w:val="00552B40"/>
    <w:pPr>
      <w:pBdr>
        <w:top w:val="single" w:sz="8" w:space="0" w:color="auto"/>
        <w:left w:val="single" w:sz="8" w:space="0" w:color="auto"/>
        <w:bottom w:val="single" w:sz="8" w:space="0" w:color="auto"/>
        <w:right w:val="single" w:sz="4" w:space="0" w:color="auto"/>
      </w:pBdr>
      <w:spacing w:before="100" w:beforeAutospacing="1" w:after="100" w:afterAutospacing="1"/>
      <w:ind w:firstLine="709"/>
      <w:jc w:val="center"/>
    </w:pPr>
    <w:rPr>
      <w:rFonts w:ascii="Arial" w:hAnsi="Arial" w:cs="Arial"/>
      <w:b/>
      <w:bCs/>
      <w:lang w:eastAsia="ru-RU"/>
    </w:rPr>
  </w:style>
  <w:style w:type="paragraph" w:customStyle="1" w:styleId="xl116">
    <w:name w:val="xl116"/>
    <w:basedOn w:val="a"/>
    <w:rsid w:val="00552B40"/>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pPr>
    <w:rPr>
      <w:rFonts w:ascii="Arial" w:hAnsi="Arial" w:cs="Arial"/>
      <w:b/>
      <w:bCs/>
      <w:lang w:eastAsia="ru-RU"/>
    </w:rPr>
  </w:style>
  <w:style w:type="paragraph" w:customStyle="1" w:styleId="xl117">
    <w:name w:val="xl117"/>
    <w:basedOn w:val="a"/>
    <w:rsid w:val="00552B40"/>
    <w:pPr>
      <w:pBdr>
        <w:top w:val="single" w:sz="8" w:space="0" w:color="auto"/>
        <w:left w:val="single" w:sz="4" w:space="0" w:color="auto"/>
        <w:bottom w:val="single" w:sz="8" w:space="0" w:color="auto"/>
        <w:right w:val="single" w:sz="8" w:space="0" w:color="auto"/>
      </w:pBdr>
      <w:spacing w:before="100" w:beforeAutospacing="1" w:after="100" w:afterAutospacing="1"/>
      <w:ind w:firstLine="709"/>
      <w:jc w:val="center"/>
    </w:pPr>
    <w:rPr>
      <w:rFonts w:ascii="Arial" w:hAnsi="Arial" w:cs="Arial"/>
      <w:b/>
      <w:bCs/>
      <w:lang w:eastAsia="ru-RU"/>
    </w:rPr>
  </w:style>
  <w:style w:type="paragraph" w:customStyle="1" w:styleId="xl118">
    <w:name w:val="xl118"/>
    <w:basedOn w:val="a"/>
    <w:rsid w:val="00552B40"/>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pPr>
    <w:rPr>
      <w:rFonts w:ascii="Arial" w:hAnsi="Arial" w:cs="Arial"/>
      <w:b/>
      <w:bCs/>
      <w:lang w:eastAsia="ru-RU"/>
    </w:rPr>
  </w:style>
  <w:style w:type="paragraph" w:customStyle="1" w:styleId="xl119">
    <w:name w:val="xl119"/>
    <w:basedOn w:val="a"/>
    <w:rsid w:val="00552B40"/>
    <w:pPr>
      <w:pBdr>
        <w:top w:val="single" w:sz="8" w:space="0" w:color="auto"/>
        <w:left w:val="single" w:sz="4" w:space="0" w:color="auto"/>
        <w:bottom w:val="single" w:sz="4" w:space="0" w:color="auto"/>
        <w:right w:val="single" w:sz="4" w:space="0" w:color="auto"/>
      </w:pBdr>
      <w:spacing w:before="100" w:beforeAutospacing="1" w:after="100" w:afterAutospacing="1"/>
      <w:ind w:firstLine="709"/>
      <w:jc w:val="center"/>
      <w:textAlignment w:val="center"/>
    </w:pPr>
    <w:rPr>
      <w:rFonts w:ascii="Arial" w:hAnsi="Arial" w:cs="Arial"/>
      <w:sz w:val="16"/>
      <w:szCs w:val="16"/>
      <w:lang w:eastAsia="ru-RU"/>
    </w:rPr>
  </w:style>
  <w:style w:type="paragraph" w:customStyle="1" w:styleId="xl120">
    <w:name w:val="xl120"/>
    <w:basedOn w:val="a"/>
    <w:rsid w:val="00552B40"/>
    <w:pPr>
      <w:pBdr>
        <w:top w:val="single" w:sz="8" w:space="0" w:color="auto"/>
        <w:left w:val="single" w:sz="4" w:space="0" w:color="auto"/>
        <w:right w:val="single" w:sz="4" w:space="0" w:color="auto"/>
      </w:pBdr>
      <w:spacing w:before="100" w:beforeAutospacing="1" w:after="100" w:afterAutospacing="1"/>
      <w:ind w:firstLine="709"/>
      <w:jc w:val="center"/>
      <w:textAlignment w:val="center"/>
    </w:pPr>
    <w:rPr>
      <w:rFonts w:ascii="Arial" w:hAnsi="Arial" w:cs="Arial"/>
      <w:sz w:val="16"/>
      <w:szCs w:val="16"/>
      <w:lang w:eastAsia="ru-RU"/>
    </w:rPr>
  </w:style>
  <w:style w:type="paragraph" w:customStyle="1" w:styleId="xl121">
    <w:name w:val="xl121"/>
    <w:basedOn w:val="a"/>
    <w:rsid w:val="00552B40"/>
    <w:pPr>
      <w:pBdr>
        <w:top w:val="single" w:sz="8" w:space="0" w:color="auto"/>
        <w:left w:val="single" w:sz="8" w:space="0" w:color="auto"/>
        <w:bottom w:val="single" w:sz="4" w:space="0" w:color="auto"/>
        <w:right w:val="single" w:sz="4" w:space="0" w:color="auto"/>
      </w:pBdr>
      <w:spacing w:before="100" w:beforeAutospacing="1" w:after="100" w:afterAutospacing="1"/>
      <w:ind w:firstLine="709"/>
      <w:jc w:val="center"/>
      <w:textAlignment w:val="center"/>
    </w:pPr>
    <w:rPr>
      <w:rFonts w:ascii="Arial" w:hAnsi="Arial" w:cs="Arial"/>
      <w:sz w:val="16"/>
      <w:szCs w:val="16"/>
      <w:lang w:eastAsia="ru-RU"/>
    </w:rPr>
  </w:style>
  <w:style w:type="paragraph" w:customStyle="1" w:styleId="xl122">
    <w:name w:val="xl122"/>
    <w:basedOn w:val="a"/>
    <w:rsid w:val="00552B40"/>
    <w:pPr>
      <w:pBdr>
        <w:top w:val="single" w:sz="8" w:space="0" w:color="000000"/>
        <w:left w:val="single" w:sz="8" w:space="0" w:color="000000"/>
        <w:bottom w:val="single" w:sz="8" w:space="0" w:color="000000"/>
        <w:right w:val="single" w:sz="8" w:space="0" w:color="000000"/>
      </w:pBdr>
      <w:spacing w:before="100" w:beforeAutospacing="1" w:after="100" w:afterAutospacing="1"/>
      <w:ind w:firstLine="709"/>
      <w:jc w:val="center"/>
      <w:textAlignment w:val="center"/>
    </w:pPr>
    <w:rPr>
      <w:rFonts w:ascii="Arial" w:hAnsi="Arial" w:cs="Arial"/>
      <w:b/>
      <w:bCs/>
      <w:sz w:val="16"/>
      <w:szCs w:val="16"/>
      <w:lang w:eastAsia="ru-RU"/>
    </w:rPr>
  </w:style>
  <w:style w:type="paragraph" w:customStyle="1" w:styleId="xl123">
    <w:name w:val="xl123"/>
    <w:basedOn w:val="a"/>
    <w:rsid w:val="00552B40"/>
    <w:pPr>
      <w:pBdr>
        <w:top w:val="single" w:sz="8" w:space="0" w:color="auto"/>
        <w:left w:val="single" w:sz="8" w:space="0" w:color="auto"/>
        <w:bottom w:val="single" w:sz="8" w:space="0" w:color="auto"/>
      </w:pBdr>
      <w:spacing w:before="100" w:beforeAutospacing="1" w:after="100" w:afterAutospacing="1"/>
      <w:ind w:firstLine="709"/>
      <w:jc w:val="center"/>
      <w:textAlignment w:val="center"/>
    </w:pPr>
    <w:rPr>
      <w:rFonts w:ascii="Arial" w:hAnsi="Arial" w:cs="Arial"/>
      <w:b/>
      <w:bCs/>
      <w:sz w:val="16"/>
      <w:szCs w:val="16"/>
      <w:lang w:eastAsia="ru-RU"/>
    </w:rPr>
  </w:style>
  <w:style w:type="paragraph" w:customStyle="1" w:styleId="xl124">
    <w:name w:val="xl124"/>
    <w:basedOn w:val="a"/>
    <w:rsid w:val="00552B40"/>
    <w:pPr>
      <w:pBdr>
        <w:top w:val="single" w:sz="8" w:space="0" w:color="auto"/>
        <w:bottom w:val="single" w:sz="8" w:space="0" w:color="auto"/>
      </w:pBdr>
      <w:spacing w:before="100" w:beforeAutospacing="1" w:after="100" w:afterAutospacing="1"/>
      <w:ind w:firstLine="709"/>
      <w:jc w:val="center"/>
      <w:textAlignment w:val="center"/>
    </w:pPr>
    <w:rPr>
      <w:rFonts w:ascii="Arial" w:hAnsi="Arial" w:cs="Arial"/>
      <w:b/>
      <w:bCs/>
      <w:sz w:val="16"/>
      <w:szCs w:val="16"/>
      <w:lang w:eastAsia="ru-RU"/>
    </w:rPr>
  </w:style>
  <w:style w:type="paragraph" w:customStyle="1" w:styleId="xl125">
    <w:name w:val="xl125"/>
    <w:basedOn w:val="a"/>
    <w:rsid w:val="00552B40"/>
    <w:pPr>
      <w:pBdr>
        <w:top w:val="single" w:sz="8" w:space="0" w:color="auto"/>
        <w:bottom w:val="single" w:sz="8" w:space="0" w:color="auto"/>
        <w:right w:val="single" w:sz="8" w:space="0" w:color="auto"/>
      </w:pBdr>
      <w:spacing w:before="100" w:beforeAutospacing="1" w:after="100" w:afterAutospacing="1"/>
      <w:ind w:firstLine="709"/>
      <w:jc w:val="center"/>
      <w:textAlignment w:val="center"/>
    </w:pPr>
    <w:rPr>
      <w:rFonts w:ascii="Arial" w:hAnsi="Arial" w:cs="Arial"/>
      <w:b/>
      <w:bCs/>
      <w:sz w:val="16"/>
      <w:szCs w:val="16"/>
      <w:lang w:eastAsia="ru-RU"/>
    </w:rPr>
  </w:style>
  <w:style w:type="paragraph" w:customStyle="1" w:styleId="xl126">
    <w:name w:val="xl126"/>
    <w:basedOn w:val="a"/>
    <w:rsid w:val="00552B40"/>
    <w:pPr>
      <w:pBdr>
        <w:top w:val="single" w:sz="4" w:space="0" w:color="auto"/>
        <w:left w:val="single" w:sz="8" w:space="0" w:color="auto"/>
        <w:bottom w:val="single" w:sz="8" w:space="0" w:color="auto"/>
        <w:right w:val="single" w:sz="4" w:space="0" w:color="auto"/>
      </w:pBdr>
      <w:spacing w:before="100" w:beforeAutospacing="1" w:after="100" w:afterAutospacing="1"/>
      <w:ind w:firstLine="709"/>
      <w:jc w:val="center"/>
      <w:textAlignment w:val="center"/>
    </w:pPr>
    <w:rPr>
      <w:rFonts w:ascii="Arial" w:hAnsi="Arial" w:cs="Arial"/>
      <w:sz w:val="16"/>
      <w:szCs w:val="16"/>
      <w:lang w:eastAsia="ru-RU"/>
    </w:rPr>
  </w:style>
  <w:style w:type="paragraph" w:customStyle="1" w:styleId="2f">
    <w:name w:val="Текст отчета 2"/>
    <w:basedOn w:val="a"/>
    <w:link w:val="2f0"/>
    <w:uiPriority w:val="99"/>
    <w:rsid w:val="00552B40"/>
    <w:pPr>
      <w:ind w:firstLine="709"/>
      <w:jc w:val="both"/>
    </w:pPr>
    <w:rPr>
      <w:szCs w:val="28"/>
    </w:rPr>
  </w:style>
  <w:style w:type="character" w:customStyle="1" w:styleId="2f0">
    <w:name w:val="Текст отчета 2 Знак"/>
    <w:link w:val="2f"/>
    <w:uiPriority w:val="99"/>
    <w:locked/>
    <w:rsid w:val="00552B40"/>
    <w:rPr>
      <w:rFonts w:ascii="Times New Roman" w:eastAsia="Times New Roman" w:hAnsi="Times New Roman"/>
      <w:sz w:val="24"/>
      <w:szCs w:val="28"/>
    </w:rPr>
  </w:style>
  <w:style w:type="character" w:customStyle="1" w:styleId="affffff0">
    <w:name w:val="Гипертекстовая ссылка"/>
    <w:uiPriority w:val="99"/>
    <w:rsid w:val="00552B40"/>
    <w:rPr>
      <w:color w:val="106BBE"/>
    </w:rPr>
  </w:style>
  <w:style w:type="paragraph" w:customStyle="1" w:styleId="new">
    <w:name w:val="Список new"/>
    <w:basedOn w:val="af2"/>
    <w:link w:val="new0"/>
    <w:uiPriority w:val="99"/>
    <w:rsid w:val="00552B40"/>
    <w:pPr>
      <w:numPr>
        <w:numId w:val="3"/>
      </w:numPr>
      <w:spacing w:after="0" w:line="276" w:lineRule="auto"/>
      <w:jc w:val="both"/>
    </w:pPr>
    <w:rPr>
      <w:szCs w:val="28"/>
    </w:rPr>
  </w:style>
  <w:style w:type="character" w:customStyle="1" w:styleId="new0">
    <w:name w:val="Список new Знак"/>
    <w:link w:val="new"/>
    <w:uiPriority w:val="99"/>
    <w:locked/>
    <w:rsid w:val="00552B40"/>
    <w:rPr>
      <w:rFonts w:ascii="Times New Roman" w:eastAsia="Times New Roman" w:hAnsi="Times New Roman"/>
      <w:color w:val="000000"/>
      <w:sz w:val="24"/>
      <w:szCs w:val="28"/>
    </w:rPr>
  </w:style>
  <w:style w:type="paragraph" w:customStyle="1" w:styleId="new1">
    <w:name w:val="Рисунок new"/>
    <w:basedOn w:val="2f"/>
    <w:next w:val="2f"/>
    <w:uiPriority w:val="99"/>
    <w:rsid w:val="00552B40"/>
    <w:pPr>
      <w:tabs>
        <w:tab w:val="num" w:pos="360"/>
      </w:tabs>
      <w:spacing w:before="120" w:after="240"/>
      <w:ind w:firstLine="0"/>
      <w:jc w:val="center"/>
    </w:pPr>
    <w:rPr>
      <w:noProof/>
    </w:rPr>
  </w:style>
  <w:style w:type="paragraph" w:customStyle="1" w:styleId="3b">
    <w:name w:val="3 ур. Заголовок"/>
    <w:basedOn w:val="3"/>
    <w:next w:val="2f"/>
    <w:uiPriority w:val="99"/>
    <w:rsid w:val="00552B40"/>
    <w:pPr>
      <w:spacing w:before="120" w:after="120"/>
      <w:ind w:firstLine="709"/>
      <w:jc w:val="both"/>
    </w:pPr>
    <w:rPr>
      <w:rFonts w:ascii="Times New Roman" w:hAnsi="Times New Roman"/>
      <w:spacing w:val="5"/>
      <w:szCs w:val="26"/>
      <w:lang w:eastAsia="ru-RU"/>
    </w:rPr>
  </w:style>
  <w:style w:type="paragraph" w:customStyle="1" w:styleId="2f1">
    <w:name w:val="2 ур. Заголовок"/>
    <w:basedOn w:val="1"/>
    <w:next w:val="2f"/>
    <w:link w:val="2f2"/>
    <w:uiPriority w:val="99"/>
    <w:rsid w:val="00552B40"/>
    <w:pPr>
      <w:keepNext w:val="0"/>
      <w:keepLines w:val="0"/>
      <w:widowControl w:val="0"/>
      <w:tabs>
        <w:tab w:val="left" w:pos="709"/>
      </w:tabs>
      <w:spacing w:before="0" w:after="240"/>
      <w:ind w:left="1" w:firstLine="709"/>
      <w:jc w:val="both"/>
      <w:outlineLvl w:val="1"/>
    </w:pPr>
    <w:rPr>
      <w:rFonts w:ascii="Times New Roman" w:hAnsi="Times New Roman"/>
      <w:bCs/>
      <w:color w:val="auto"/>
      <w:sz w:val="24"/>
      <w:szCs w:val="32"/>
    </w:rPr>
  </w:style>
  <w:style w:type="character" w:customStyle="1" w:styleId="2f2">
    <w:name w:val="2 ур. Заголовок Знак"/>
    <w:link w:val="2f1"/>
    <w:uiPriority w:val="99"/>
    <w:locked/>
    <w:rsid w:val="00552B40"/>
    <w:rPr>
      <w:rFonts w:ascii="Times New Roman" w:eastAsia="Times New Roman" w:hAnsi="Times New Roman"/>
      <w:b/>
      <w:bCs/>
      <w:sz w:val="24"/>
      <w:szCs w:val="32"/>
    </w:rPr>
  </w:style>
  <w:style w:type="paragraph" w:customStyle="1" w:styleId="affffff1">
    <w:name w:val="сам рисунок"/>
    <w:basedOn w:val="2f"/>
    <w:link w:val="affffff2"/>
    <w:uiPriority w:val="99"/>
    <w:rsid w:val="00552B40"/>
    <w:pPr>
      <w:keepNext/>
      <w:keepLines/>
      <w:spacing w:line="360" w:lineRule="auto"/>
      <w:ind w:firstLine="0"/>
      <w:jc w:val="center"/>
    </w:pPr>
    <w:rPr>
      <w:noProof/>
    </w:rPr>
  </w:style>
  <w:style w:type="character" w:customStyle="1" w:styleId="affffff2">
    <w:name w:val="сам рисунок Знак"/>
    <w:link w:val="affffff1"/>
    <w:uiPriority w:val="99"/>
    <w:locked/>
    <w:rsid w:val="00552B40"/>
    <w:rPr>
      <w:rFonts w:ascii="Times New Roman" w:eastAsia="Times New Roman" w:hAnsi="Times New Roman"/>
      <w:noProof/>
      <w:sz w:val="24"/>
      <w:szCs w:val="28"/>
    </w:rPr>
  </w:style>
  <w:style w:type="paragraph" w:customStyle="1" w:styleId="1ff0">
    <w:name w:val="Абзац списка1"/>
    <w:basedOn w:val="a"/>
    <w:uiPriority w:val="99"/>
    <w:rsid w:val="00552B40"/>
    <w:pPr>
      <w:ind w:left="720" w:firstLine="709"/>
      <w:contextualSpacing/>
      <w:jc w:val="both"/>
    </w:pPr>
    <w:rPr>
      <w:sz w:val="20"/>
      <w:szCs w:val="20"/>
      <w:lang w:eastAsia="ru-RU"/>
    </w:rPr>
  </w:style>
  <w:style w:type="paragraph" w:customStyle="1" w:styleId="xl63">
    <w:name w:val="xl63"/>
    <w:basedOn w:val="a"/>
    <w:rsid w:val="00552B40"/>
    <w:pPr>
      <w:spacing w:before="100" w:beforeAutospacing="1" w:after="100" w:afterAutospacing="1"/>
      <w:ind w:firstLine="709"/>
      <w:jc w:val="both"/>
    </w:pPr>
    <w:rPr>
      <w:lang w:eastAsia="ru-RU"/>
    </w:rPr>
  </w:style>
  <w:style w:type="paragraph" w:customStyle="1" w:styleId="xl64">
    <w:name w:val="xl64"/>
    <w:basedOn w:val="a"/>
    <w:rsid w:val="00552B40"/>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ind w:firstLine="709"/>
      <w:jc w:val="center"/>
    </w:pPr>
    <w:rPr>
      <w:b/>
      <w:bCs/>
      <w:sz w:val="20"/>
      <w:szCs w:val="20"/>
      <w:lang w:eastAsia="ru-RU"/>
    </w:rPr>
  </w:style>
  <w:style w:type="paragraph" w:customStyle="1" w:styleId="1ff1">
    <w:name w:val="Текст концевой сноски1"/>
    <w:basedOn w:val="a"/>
    <w:next w:val="affffff3"/>
    <w:link w:val="affffff4"/>
    <w:uiPriority w:val="99"/>
    <w:semiHidden/>
    <w:unhideWhenUsed/>
    <w:rsid w:val="00552B40"/>
    <w:pPr>
      <w:ind w:firstLine="709"/>
      <w:jc w:val="both"/>
    </w:pPr>
  </w:style>
  <w:style w:type="character" w:customStyle="1" w:styleId="affffff4">
    <w:name w:val="Текст концевой сноски Знак"/>
    <w:link w:val="1ff1"/>
    <w:uiPriority w:val="99"/>
    <w:semiHidden/>
    <w:rsid w:val="00552B40"/>
    <w:rPr>
      <w:sz w:val="22"/>
      <w:szCs w:val="22"/>
      <w:lang w:eastAsia="en-US"/>
    </w:rPr>
  </w:style>
  <w:style w:type="character" w:styleId="affffff5">
    <w:name w:val="endnote reference"/>
    <w:uiPriority w:val="99"/>
    <w:semiHidden/>
    <w:unhideWhenUsed/>
    <w:rsid w:val="00552B40"/>
    <w:rPr>
      <w:vertAlign w:val="superscript"/>
    </w:rPr>
  </w:style>
  <w:style w:type="paragraph" w:styleId="affffff6">
    <w:name w:val="Body Text First Indent"/>
    <w:basedOn w:val="af0"/>
    <w:link w:val="affffff7"/>
    <w:uiPriority w:val="99"/>
    <w:semiHidden/>
    <w:unhideWhenUsed/>
    <w:rsid w:val="00552B40"/>
    <w:pPr>
      <w:spacing w:after="200" w:line="276" w:lineRule="auto"/>
      <w:ind w:firstLine="360"/>
      <w:jc w:val="both"/>
    </w:pPr>
    <w:rPr>
      <w:sz w:val="22"/>
      <w:szCs w:val="22"/>
    </w:rPr>
  </w:style>
  <w:style w:type="character" w:customStyle="1" w:styleId="affffff7">
    <w:name w:val="Красная строка Знак"/>
    <w:link w:val="affffff6"/>
    <w:uiPriority w:val="99"/>
    <w:semiHidden/>
    <w:rsid w:val="00552B40"/>
    <w:rPr>
      <w:rFonts w:cs="Times New Roman"/>
      <w:sz w:val="22"/>
      <w:szCs w:val="22"/>
      <w:lang w:eastAsia="en-US"/>
    </w:rPr>
  </w:style>
  <w:style w:type="paragraph" w:styleId="2f3">
    <w:name w:val="Body Text First Indent 2"/>
    <w:basedOn w:val="af2"/>
    <w:link w:val="2f4"/>
    <w:uiPriority w:val="99"/>
    <w:semiHidden/>
    <w:unhideWhenUsed/>
    <w:rsid w:val="00552B40"/>
    <w:pPr>
      <w:spacing w:after="200" w:line="276" w:lineRule="auto"/>
      <w:ind w:left="360" w:firstLine="360"/>
      <w:jc w:val="both"/>
    </w:pPr>
    <w:rPr>
      <w:sz w:val="22"/>
      <w:szCs w:val="22"/>
      <w:lang w:eastAsia="en-US"/>
    </w:rPr>
  </w:style>
  <w:style w:type="character" w:customStyle="1" w:styleId="2f4">
    <w:name w:val="Красная строка 2 Знак"/>
    <w:link w:val="2f3"/>
    <w:uiPriority w:val="99"/>
    <w:semiHidden/>
    <w:rsid w:val="00552B40"/>
    <w:rPr>
      <w:rFonts w:ascii="Times New Roman" w:hAnsi="Times New Roman" w:cs="Times New Roman"/>
      <w:sz w:val="22"/>
      <w:szCs w:val="22"/>
      <w:lang w:eastAsia="en-US"/>
    </w:rPr>
  </w:style>
  <w:style w:type="character" w:customStyle="1" w:styleId="2f5">
    <w:name w:val="Основной текст (2)_"/>
    <w:link w:val="217"/>
    <w:uiPriority w:val="99"/>
    <w:rsid w:val="00552B40"/>
    <w:rPr>
      <w:sz w:val="21"/>
      <w:szCs w:val="21"/>
      <w:shd w:val="clear" w:color="auto" w:fill="FFFFFF"/>
    </w:rPr>
  </w:style>
  <w:style w:type="paragraph" w:customStyle="1" w:styleId="217">
    <w:name w:val="Основной текст (2)1"/>
    <w:basedOn w:val="a"/>
    <w:link w:val="2f5"/>
    <w:uiPriority w:val="99"/>
    <w:rsid w:val="00552B40"/>
    <w:pPr>
      <w:widowControl w:val="0"/>
      <w:shd w:val="clear" w:color="auto" w:fill="FFFFFF"/>
      <w:spacing w:before="360" w:after="180" w:line="259" w:lineRule="exact"/>
      <w:ind w:hanging="280"/>
      <w:jc w:val="both"/>
    </w:pPr>
    <w:rPr>
      <w:sz w:val="21"/>
      <w:szCs w:val="21"/>
    </w:rPr>
  </w:style>
  <w:style w:type="paragraph" w:styleId="affffff3">
    <w:name w:val="endnote text"/>
    <w:basedOn w:val="a"/>
    <w:link w:val="1ff2"/>
    <w:uiPriority w:val="99"/>
    <w:semiHidden/>
    <w:unhideWhenUsed/>
    <w:rsid w:val="00552B40"/>
    <w:pPr>
      <w:ind w:firstLine="709"/>
      <w:jc w:val="both"/>
    </w:pPr>
    <w:rPr>
      <w:sz w:val="20"/>
      <w:szCs w:val="20"/>
    </w:rPr>
  </w:style>
  <w:style w:type="character" w:customStyle="1" w:styleId="1ff2">
    <w:name w:val="Текст концевой сноски Знак1"/>
    <w:link w:val="affffff3"/>
    <w:uiPriority w:val="99"/>
    <w:semiHidden/>
    <w:rsid w:val="00552B40"/>
    <w:rPr>
      <w:rFonts w:ascii="Calibri" w:eastAsia="Calibri" w:hAnsi="Calibri" w:cs="Times New Roman"/>
      <w:lang w:eastAsia="en-US"/>
    </w:rPr>
  </w:style>
  <w:style w:type="character" w:styleId="affffff8">
    <w:name w:val="annotation reference"/>
    <w:uiPriority w:val="99"/>
    <w:semiHidden/>
    <w:unhideWhenUsed/>
    <w:rsid w:val="00552B40"/>
    <w:rPr>
      <w:sz w:val="16"/>
      <w:szCs w:val="16"/>
    </w:rPr>
  </w:style>
  <w:style w:type="table" w:customStyle="1" w:styleId="610">
    <w:name w:val="Сетка таблицы61"/>
    <w:basedOn w:val="a1"/>
    <w:next w:val="a6"/>
    <w:uiPriority w:val="59"/>
    <w:rsid w:val="00552B40"/>
    <w:pPr>
      <w:ind w:firstLine="709"/>
      <w:jc w:val="both"/>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0">
    <w:name w:val="Сетка таблицы71"/>
    <w:basedOn w:val="a1"/>
    <w:next w:val="a6"/>
    <w:uiPriority w:val="59"/>
    <w:rsid w:val="00552B40"/>
    <w:pPr>
      <w:ind w:firstLine="709"/>
      <w:jc w:val="both"/>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c">
    <w:name w:val="Нет списка3"/>
    <w:next w:val="a2"/>
    <w:uiPriority w:val="99"/>
    <w:semiHidden/>
    <w:unhideWhenUsed/>
    <w:rsid w:val="00552B40"/>
  </w:style>
  <w:style w:type="character" w:customStyle="1" w:styleId="WW-Absatz-Standardschriftart">
    <w:name w:val="WW-Absatz-Standardschriftart"/>
    <w:rsid w:val="00552B40"/>
  </w:style>
  <w:style w:type="character" w:customStyle="1" w:styleId="53">
    <w:name w:val="Основной шрифт абзаца5"/>
    <w:rsid w:val="00552B40"/>
  </w:style>
  <w:style w:type="character" w:customStyle="1" w:styleId="WW-Absatz-Standardschriftart1">
    <w:name w:val="WW-Absatz-Standardschriftart1"/>
    <w:rsid w:val="00552B40"/>
  </w:style>
  <w:style w:type="character" w:customStyle="1" w:styleId="WW-Absatz-Standardschriftart11">
    <w:name w:val="WW-Absatz-Standardschriftart11"/>
    <w:rsid w:val="00552B40"/>
  </w:style>
  <w:style w:type="character" w:customStyle="1" w:styleId="44">
    <w:name w:val="Основной шрифт абзаца4"/>
    <w:rsid w:val="00552B40"/>
  </w:style>
  <w:style w:type="character" w:customStyle="1" w:styleId="3d">
    <w:name w:val="Основной шрифт абзаца3"/>
    <w:rsid w:val="00552B40"/>
  </w:style>
  <w:style w:type="character" w:customStyle="1" w:styleId="WW-Absatz-Standardschriftart111">
    <w:name w:val="WW-Absatz-Standardschriftart111"/>
    <w:rsid w:val="00552B40"/>
  </w:style>
  <w:style w:type="character" w:customStyle="1" w:styleId="WW-Absatz-Standardschriftart1111">
    <w:name w:val="WW-Absatz-Standardschriftart1111"/>
    <w:rsid w:val="00552B40"/>
  </w:style>
  <w:style w:type="character" w:customStyle="1" w:styleId="WW-Absatz-Standardschriftart11111">
    <w:name w:val="WW-Absatz-Standardschriftart11111"/>
    <w:rsid w:val="00552B40"/>
  </w:style>
  <w:style w:type="character" w:customStyle="1" w:styleId="WW-Absatz-Standardschriftart111111">
    <w:name w:val="WW-Absatz-Standardschriftart111111"/>
    <w:rsid w:val="00552B40"/>
  </w:style>
  <w:style w:type="character" w:customStyle="1" w:styleId="WW-Absatz-Standardschriftart1111111">
    <w:name w:val="WW-Absatz-Standardschriftart1111111"/>
    <w:rsid w:val="00552B40"/>
  </w:style>
  <w:style w:type="character" w:customStyle="1" w:styleId="WW-Absatz-Standardschriftart11111111">
    <w:name w:val="WW-Absatz-Standardschriftart11111111"/>
    <w:rsid w:val="00552B40"/>
  </w:style>
  <w:style w:type="character" w:customStyle="1" w:styleId="WW-Absatz-Standardschriftart111111111">
    <w:name w:val="WW-Absatz-Standardschriftart111111111"/>
    <w:rsid w:val="00552B40"/>
  </w:style>
  <w:style w:type="character" w:customStyle="1" w:styleId="WW-Absatz-Standardschriftart1111111111">
    <w:name w:val="WW-Absatz-Standardschriftart1111111111"/>
    <w:rsid w:val="00552B40"/>
  </w:style>
  <w:style w:type="character" w:customStyle="1" w:styleId="WW-Absatz-Standardschriftart11111111111">
    <w:name w:val="WW-Absatz-Standardschriftart11111111111"/>
    <w:rsid w:val="00552B40"/>
  </w:style>
  <w:style w:type="character" w:customStyle="1" w:styleId="WW-Absatz-Standardschriftart111111111111">
    <w:name w:val="WW-Absatz-Standardschriftart111111111111"/>
    <w:rsid w:val="00552B40"/>
  </w:style>
  <w:style w:type="character" w:customStyle="1" w:styleId="2f6">
    <w:name w:val="Основной шрифт абзаца2"/>
    <w:rsid w:val="00552B40"/>
  </w:style>
  <w:style w:type="paragraph" w:styleId="affffff9">
    <w:name w:val="List"/>
    <w:basedOn w:val="af0"/>
    <w:rsid w:val="00552B40"/>
    <w:pPr>
      <w:widowControl w:val="0"/>
      <w:spacing w:after="120"/>
      <w:ind w:firstLine="709"/>
      <w:jc w:val="both"/>
    </w:pPr>
    <w:rPr>
      <w:rFonts w:ascii="Arial" w:eastAsia="Arial Unicode MS" w:hAnsi="Arial" w:cs="Mangal"/>
      <w:sz w:val="22"/>
      <w:szCs w:val="24"/>
      <w:lang w:val="en-US" w:bidi="en-US"/>
    </w:rPr>
  </w:style>
  <w:style w:type="paragraph" w:customStyle="1" w:styleId="54">
    <w:name w:val="Название5"/>
    <w:basedOn w:val="a"/>
    <w:rsid w:val="00552B40"/>
    <w:pPr>
      <w:widowControl w:val="0"/>
      <w:suppressLineNumbers/>
      <w:spacing w:before="120" w:after="120"/>
      <w:ind w:firstLine="709"/>
      <w:jc w:val="both"/>
    </w:pPr>
    <w:rPr>
      <w:rFonts w:ascii="Arial" w:eastAsia="Arial Unicode MS" w:hAnsi="Arial" w:cs="Mangal"/>
      <w:i/>
      <w:iCs/>
      <w:sz w:val="20"/>
      <w:lang w:val="en-US" w:bidi="en-US"/>
    </w:rPr>
  </w:style>
  <w:style w:type="paragraph" w:customStyle="1" w:styleId="55">
    <w:name w:val="Указатель5"/>
    <w:basedOn w:val="a"/>
    <w:rsid w:val="00552B40"/>
    <w:pPr>
      <w:widowControl w:val="0"/>
      <w:suppressLineNumbers/>
      <w:ind w:firstLine="709"/>
      <w:jc w:val="both"/>
    </w:pPr>
    <w:rPr>
      <w:rFonts w:ascii="Arial" w:eastAsia="Arial Unicode MS" w:hAnsi="Arial" w:cs="Mangal"/>
      <w:lang w:val="en-US" w:bidi="en-US"/>
    </w:rPr>
  </w:style>
  <w:style w:type="paragraph" w:customStyle="1" w:styleId="45">
    <w:name w:val="Название4"/>
    <w:basedOn w:val="a"/>
    <w:rsid w:val="00552B40"/>
    <w:pPr>
      <w:widowControl w:val="0"/>
      <w:suppressLineNumbers/>
      <w:spacing w:before="120" w:after="120"/>
      <w:ind w:firstLine="709"/>
      <w:jc w:val="both"/>
    </w:pPr>
    <w:rPr>
      <w:rFonts w:ascii="Arial" w:eastAsia="Arial Unicode MS" w:hAnsi="Arial" w:cs="Mangal"/>
      <w:i/>
      <w:iCs/>
      <w:sz w:val="20"/>
      <w:lang w:val="en-US" w:bidi="en-US"/>
    </w:rPr>
  </w:style>
  <w:style w:type="paragraph" w:customStyle="1" w:styleId="46">
    <w:name w:val="Указатель4"/>
    <w:basedOn w:val="a"/>
    <w:rsid w:val="00552B40"/>
    <w:pPr>
      <w:widowControl w:val="0"/>
      <w:suppressLineNumbers/>
      <w:ind w:firstLine="709"/>
      <w:jc w:val="both"/>
    </w:pPr>
    <w:rPr>
      <w:rFonts w:ascii="Arial" w:eastAsia="Arial Unicode MS" w:hAnsi="Arial" w:cs="Mangal"/>
      <w:lang w:val="en-US" w:bidi="en-US"/>
    </w:rPr>
  </w:style>
  <w:style w:type="paragraph" w:customStyle="1" w:styleId="3e">
    <w:name w:val="Название3"/>
    <w:basedOn w:val="a"/>
    <w:rsid w:val="00552B40"/>
    <w:pPr>
      <w:widowControl w:val="0"/>
      <w:suppressLineNumbers/>
      <w:spacing w:before="120" w:after="120"/>
      <w:ind w:firstLine="709"/>
      <w:jc w:val="both"/>
    </w:pPr>
    <w:rPr>
      <w:rFonts w:ascii="Arial" w:eastAsia="Arial Unicode MS" w:hAnsi="Arial" w:cs="Mangal"/>
      <w:i/>
      <w:iCs/>
      <w:sz w:val="20"/>
      <w:lang w:val="en-US" w:bidi="en-US"/>
    </w:rPr>
  </w:style>
  <w:style w:type="paragraph" w:customStyle="1" w:styleId="3f">
    <w:name w:val="Указатель3"/>
    <w:basedOn w:val="a"/>
    <w:rsid w:val="00552B40"/>
    <w:pPr>
      <w:widowControl w:val="0"/>
      <w:suppressLineNumbers/>
      <w:ind w:firstLine="709"/>
      <w:jc w:val="both"/>
    </w:pPr>
    <w:rPr>
      <w:rFonts w:ascii="Arial" w:eastAsia="Arial Unicode MS" w:hAnsi="Arial" w:cs="Mangal"/>
      <w:lang w:val="en-US" w:bidi="en-US"/>
    </w:rPr>
  </w:style>
  <w:style w:type="paragraph" w:customStyle="1" w:styleId="2f7">
    <w:name w:val="Название2"/>
    <w:basedOn w:val="a"/>
    <w:rsid w:val="00552B40"/>
    <w:pPr>
      <w:widowControl w:val="0"/>
      <w:suppressLineNumbers/>
      <w:spacing w:before="120" w:after="120"/>
      <w:ind w:firstLine="709"/>
      <w:jc w:val="both"/>
    </w:pPr>
    <w:rPr>
      <w:rFonts w:ascii="Arial" w:eastAsia="Arial Unicode MS" w:hAnsi="Arial" w:cs="Mangal"/>
      <w:i/>
      <w:iCs/>
      <w:sz w:val="20"/>
      <w:lang w:val="en-US" w:bidi="en-US"/>
    </w:rPr>
  </w:style>
  <w:style w:type="paragraph" w:customStyle="1" w:styleId="2f8">
    <w:name w:val="Указатель2"/>
    <w:basedOn w:val="a"/>
    <w:rsid w:val="00552B40"/>
    <w:pPr>
      <w:widowControl w:val="0"/>
      <w:suppressLineNumbers/>
      <w:ind w:firstLine="709"/>
      <w:jc w:val="both"/>
    </w:pPr>
    <w:rPr>
      <w:rFonts w:ascii="Arial" w:eastAsia="Arial Unicode MS" w:hAnsi="Arial" w:cs="Mangal"/>
      <w:lang w:val="en-US" w:bidi="en-US"/>
    </w:rPr>
  </w:style>
  <w:style w:type="paragraph" w:customStyle="1" w:styleId="Style3">
    <w:name w:val="Style3"/>
    <w:basedOn w:val="a"/>
    <w:uiPriority w:val="99"/>
    <w:rsid w:val="00552B40"/>
    <w:pPr>
      <w:widowControl w:val="0"/>
      <w:autoSpaceDE w:val="0"/>
      <w:autoSpaceDN w:val="0"/>
      <w:adjustRightInd w:val="0"/>
      <w:spacing w:line="254" w:lineRule="exact"/>
      <w:jc w:val="center"/>
    </w:pPr>
    <w:rPr>
      <w:lang w:eastAsia="ru-RU"/>
    </w:rPr>
  </w:style>
  <w:style w:type="character" w:customStyle="1" w:styleId="FontStyle30">
    <w:name w:val="Font Style30"/>
    <w:uiPriority w:val="99"/>
    <w:rsid w:val="00552B40"/>
    <w:rPr>
      <w:rFonts w:ascii="MS Mincho" w:eastAsia="MS Mincho" w:cs="MS Mincho"/>
      <w:b/>
      <w:bCs/>
      <w:sz w:val="18"/>
      <w:szCs w:val="18"/>
    </w:rPr>
  </w:style>
  <w:style w:type="character" w:customStyle="1" w:styleId="FontStyle41">
    <w:name w:val="Font Style41"/>
    <w:uiPriority w:val="99"/>
    <w:rsid w:val="00552B40"/>
    <w:rPr>
      <w:rFonts w:ascii="Times New Roman" w:hAnsi="Times New Roman" w:cs="Times New Roman"/>
      <w:sz w:val="20"/>
      <w:szCs w:val="20"/>
    </w:rPr>
  </w:style>
  <w:style w:type="character" w:customStyle="1" w:styleId="affffffa">
    <w:name w:val="Сноска_"/>
    <w:link w:val="affffffb"/>
    <w:rsid w:val="00552B40"/>
    <w:rPr>
      <w:rFonts w:eastAsia="Times New Roman"/>
      <w:b/>
      <w:bCs/>
      <w:sz w:val="19"/>
      <w:szCs w:val="19"/>
      <w:shd w:val="clear" w:color="auto" w:fill="FFFFFF"/>
    </w:rPr>
  </w:style>
  <w:style w:type="paragraph" w:customStyle="1" w:styleId="affffffb">
    <w:name w:val="Сноска"/>
    <w:basedOn w:val="a"/>
    <w:link w:val="affffffa"/>
    <w:rsid w:val="00552B40"/>
    <w:pPr>
      <w:widowControl w:val="0"/>
      <w:shd w:val="clear" w:color="auto" w:fill="FFFFFF"/>
      <w:spacing w:line="205" w:lineRule="exact"/>
      <w:ind w:firstLine="400"/>
    </w:pPr>
    <w:rPr>
      <w:b/>
      <w:bCs/>
      <w:sz w:val="19"/>
      <w:szCs w:val="19"/>
    </w:rPr>
  </w:style>
  <w:style w:type="table" w:customStyle="1" w:styleId="810">
    <w:name w:val="Сетка таблицы81"/>
    <w:basedOn w:val="a1"/>
    <w:next w:val="a6"/>
    <w:rsid w:val="00552B4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9pt">
    <w:name w:val="Основной текст + 9 pt"/>
    <w:rsid w:val="00552B40"/>
    <w:rPr>
      <w:rFonts w:ascii="Times New Roman" w:eastAsia="Times New Roman" w:hAnsi="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w">
    <w:name w:val="w"/>
    <w:basedOn w:val="a0"/>
    <w:rsid w:val="00552B40"/>
  </w:style>
  <w:style w:type="numbering" w:customStyle="1" w:styleId="47">
    <w:name w:val="Нет списка4"/>
    <w:next w:val="a2"/>
    <w:uiPriority w:val="99"/>
    <w:semiHidden/>
    <w:unhideWhenUsed/>
    <w:rsid w:val="00552B40"/>
  </w:style>
  <w:style w:type="numbering" w:customStyle="1" w:styleId="121">
    <w:name w:val="Нет списка12"/>
    <w:next w:val="a2"/>
    <w:uiPriority w:val="99"/>
    <w:semiHidden/>
    <w:unhideWhenUsed/>
    <w:rsid w:val="00552B40"/>
  </w:style>
  <w:style w:type="table" w:customStyle="1" w:styleId="910">
    <w:name w:val="Сетка таблицы91"/>
    <w:basedOn w:val="a1"/>
    <w:next w:val="a6"/>
    <w:uiPriority w:val="59"/>
    <w:rsid w:val="00552B40"/>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0">
    <w:name w:val="Сетка таблицы121"/>
    <w:basedOn w:val="a1"/>
    <w:next w:val="a6"/>
    <w:uiPriority w:val="59"/>
    <w:rsid w:val="00552B40"/>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2">
    <w:name w:val="Сетка таблицы22"/>
    <w:basedOn w:val="a1"/>
    <w:next w:val="a6"/>
    <w:uiPriority w:val="59"/>
    <w:rsid w:val="00552B4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3">
    <w:name w:val="Нет списка22"/>
    <w:next w:val="a2"/>
    <w:uiPriority w:val="99"/>
    <w:semiHidden/>
    <w:unhideWhenUsed/>
    <w:rsid w:val="00552B40"/>
  </w:style>
  <w:style w:type="table" w:customStyle="1" w:styleId="320">
    <w:name w:val="Сетка таблицы32"/>
    <w:basedOn w:val="a1"/>
    <w:next w:val="a6"/>
    <w:uiPriority w:val="59"/>
    <w:rsid w:val="00552B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1"/>
    <w:next w:val="a6"/>
    <w:uiPriority w:val="59"/>
    <w:rsid w:val="00552B4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0">
    <w:name w:val="Сетка таблицы2111"/>
    <w:basedOn w:val="a1"/>
    <w:next w:val="a6"/>
    <w:uiPriority w:val="59"/>
    <w:rsid w:val="00552B4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1"/>
    <w:next w:val="a6"/>
    <w:uiPriority w:val="59"/>
    <w:rsid w:val="00552B4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next w:val="a6"/>
    <w:uiPriority w:val="59"/>
    <w:rsid w:val="00552B4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next w:val="a6"/>
    <w:uiPriority w:val="59"/>
    <w:rsid w:val="00552B4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
    <w:name w:val="Нет списка1111"/>
    <w:next w:val="a2"/>
    <w:uiPriority w:val="99"/>
    <w:semiHidden/>
    <w:unhideWhenUsed/>
    <w:rsid w:val="00552B40"/>
  </w:style>
  <w:style w:type="numbering" w:customStyle="1" w:styleId="21111">
    <w:name w:val="Нет списка2111"/>
    <w:next w:val="a2"/>
    <w:uiPriority w:val="99"/>
    <w:semiHidden/>
    <w:unhideWhenUsed/>
    <w:rsid w:val="00552B40"/>
  </w:style>
  <w:style w:type="table" w:customStyle="1" w:styleId="611">
    <w:name w:val="Сетка таблицы611"/>
    <w:basedOn w:val="a1"/>
    <w:next w:val="a6"/>
    <w:uiPriority w:val="59"/>
    <w:rsid w:val="00552B40"/>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1">
    <w:name w:val="Сетка таблицы711"/>
    <w:basedOn w:val="a1"/>
    <w:next w:val="a6"/>
    <w:uiPriority w:val="59"/>
    <w:rsid w:val="00552B40"/>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5">
    <w:name w:val="Нет списка31"/>
    <w:next w:val="a2"/>
    <w:uiPriority w:val="99"/>
    <w:semiHidden/>
    <w:unhideWhenUsed/>
    <w:rsid w:val="00552B40"/>
  </w:style>
  <w:style w:type="character" w:customStyle="1" w:styleId="56">
    <w:name w:val="Основной текст (5)_"/>
    <w:link w:val="57"/>
    <w:rsid w:val="00552B40"/>
    <w:rPr>
      <w:rFonts w:ascii="Franklin Gothic Heavy" w:eastAsia="Franklin Gothic Heavy" w:hAnsi="Franklin Gothic Heavy" w:cs="Franklin Gothic Heavy"/>
      <w:sz w:val="19"/>
      <w:szCs w:val="19"/>
      <w:shd w:val="clear" w:color="auto" w:fill="FFFFFF"/>
    </w:rPr>
  </w:style>
  <w:style w:type="paragraph" w:customStyle="1" w:styleId="57">
    <w:name w:val="Основной текст (5)"/>
    <w:basedOn w:val="a"/>
    <w:link w:val="56"/>
    <w:rsid w:val="00552B40"/>
    <w:pPr>
      <w:widowControl w:val="0"/>
      <w:shd w:val="clear" w:color="auto" w:fill="FFFFFF"/>
      <w:spacing w:before="60" w:after="60" w:line="216" w:lineRule="exact"/>
      <w:ind w:firstLine="500"/>
      <w:jc w:val="both"/>
    </w:pPr>
    <w:rPr>
      <w:rFonts w:ascii="Franklin Gothic Heavy" w:eastAsia="Franklin Gothic Heavy" w:hAnsi="Franklin Gothic Heavy"/>
      <w:sz w:val="19"/>
      <w:szCs w:val="19"/>
    </w:rPr>
  </w:style>
  <w:style w:type="character" w:customStyle="1" w:styleId="3f0">
    <w:name w:val="Основной текст (3)_"/>
    <w:rsid w:val="00552B40"/>
    <w:rPr>
      <w:rFonts w:ascii="Franklin Gothic Heavy" w:eastAsia="Franklin Gothic Heavy" w:hAnsi="Franklin Gothic Heavy" w:cs="Franklin Gothic Heavy"/>
      <w:b w:val="0"/>
      <w:bCs w:val="0"/>
      <w:i/>
      <w:iCs/>
      <w:smallCaps w:val="0"/>
      <w:strike w:val="0"/>
      <w:sz w:val="16"/>
      <w:szCs w:val="16"/>
      <w:u w:val="none"/>
    </w:rPr>
  </w:style>
  <w:style w:type="character" w:customStyle="1" w:styleId="3f1">
    <w:name w:val="Основной текст (3) + Не курсив"/>
    <w:rsid w:val="00552B40"/>
    <w:rPr>
      <w:rFonts w:ascii="Franklin Gothic Heavy" w:eastAsia="Franklin Gothic Heavy" w:hAnsi="Franklin Gothic Heavy" w:cs="Franklin Gothic Heavy"/>
      <w:b w:val="0"/>
      <w:bCs w:val="0"/>
      <w:i/>
      <w:iCs/>
      <w:smallCaps w:val="0"/>
      <w:strike w:val="0"/>
      <w:color w:val="000000"/>
      <w:spacing w:val="0"/>
      <w:w w:val="100"/>
      <w:position w:val="0"/>
      <w:sz w:val="16"/>
      <w:szCs w:val="16"/>
      <w:u w:val="none"/>
      <w:lang w:val="ru-RU" w:eastAsia="ru-RU" w:bidi="ru-RU"/>
    </w:rPr>
  </w:style>
  <w:style w:type="character" w:customStyle="1" w:styleId="39pt0pt">
    <w:name w:val="Основной текст (3) + 9 pt;Интервал 0 pt"/>
    <w:rsid w:val="00552B40"/>
    <w:rPr>
      <w:rFonts w:ascii="Franklin Gothic Heavy" w:eastAsia="Franklin Gothic Heavy" w:hAnsi="Franklin Gothic Heavy" w:cs="Franklin Gothic Heavy"/>
      <w:b w:val="0"/>
      <w:bCs w:val="0"/>
      <w:i/>
      <w:iCs/>
      <w:smallCaps w:val="0"/>
      <w:strike w:val="0"/>
      <w:color w:val="000000"/>
      <w:spacing w:val="10"/>
      <w:w w:val="100"/>
      <w:position w:val="0"/>
      <w:sz w:val="18"/>
      <w:szCs w:val="18"/>
      <w:u w:val="none"/>
      <w:lang w:val="ru-RU" w:eastAsia="ru-RU" w:bidi="ru-RU"/>
    </w:rPr>
  </w:style>
  <w:style w:type="character" w:customStyle="1" w:styleId="395pt">
    <w:name w:val="Основной текст (3) + 9;5 pt;Не курсив"/>
    <w:rsid w:val="00552B40"/>
    <w:rPr>
      <w:rFonts w:ascii="Franklin Gothic Heavy" w:eastAsia="Franklin Gothic Heavy" w:hAnsi="Franklin Gothic Heavy" w:cs="Franklin Gothic Heavy"/>
      <w:b w:val="0"/>
      <w:bCs w:val="0"/>
      <w:i/>
      <w:iCs/>
      <w:smallCaps w:val="0"/>
      <w:strike w:val="0"/>
      <w:color w:val="000000"/>
      <w:spacing w:val="0"/>
      <w:w w:val="100"/>
      <w:position w:val="0"/>
      <w:sz w:val="19"/>
      <w:szCs w:val="19"/>
      <w:u w:val="none"/>
      <w:lang w:val="ru-RU" w:eastAsia="ru-RU" w:bidi="ru-RU"/>
    </w:rPr>
  </w:style>
  <w:style w:type="character" w:customStyle="1" w:styleId="37pt">
    <w:name w:val="Основной текст (3) + 7 pt;Не курсив"/>
    <w:rsid w:val="00552B40"/>
    <w:rPr>
      <w:rFonts w:ascii="Franklin Gothic Heavy" w:eastAsia="Franklin Gothic Heavy" w:hAnsi="Franklin Gothic Heavy" w:cs="Franklin Gothic Heavy"/>
      <w:b w:val="0"/>
      <w:bCs w:val="0"/>
      <w:i/>
      <w:iCs/>
      <w:smallCaps w:val="0"/>
      <w:strike w:val="0"/>
      <w:color w:val="000000"/>
      <w:spacing w:val="0"/>
      <w:w w:val="100"/>
      <w:position w:val="0"/>
      <w:sz w:val="14"/>
      <w:szCs w:val="14"/>
      <w:u w:val="single"/>
      <w:lang w:val="ru-RU" w:eastAsia="ru-RU" w:bidi="ru-RU"/>
    </w:rPr>
  </w:style>
  <w:style w:type="character" w:customStyle="1" w:styleId="3f2">
    <w:name w:val="Основной текст (3)"/>
    <w:rsid w:val="00552B40"/>
    <w:rPr>
      <w:rFonts w:ascii="Franklin Gothic Heavy" w:eastAsia="Franklin Gothic Heavy" w:hAnsi="Franklin Gothic Heavy" w:cs="Franklin Gothic Heavy"/>
      <w:b w:val="0"/>
      <w:bCs w:val="0"/>
      <w:i/>
      <w:iCs/>
      <w:smallCaps w:val="0"/>
      <w:strike w:val="0"/>
      <w:color w:val="000000"/>
      <w:spacing w:val="0"/>
      <w:w w:val="100"/>
      <w:position w:val="0"/>
      <w:sz w:val="16"/>
      <w:szCs w:val="16"/>
      <w:u w:val="single"/>
      <w:lang w:val="ru-RU" w:eastAsia="ru-RU" w:bidi="ru-RU"/>
    </w:rPr>
  </w:style>
  <w:style w:type="character" w:customStyle="1" w:styleId="3ArialNarrow85pt">
    <w:name w:val="Основной текст (3) + Arial Narrow;8;5 pt;Курсив"/>
    <w:rsid w:val="00552B40"/>
    <w:rPr>
      <w:rFonts w:ascii="Arial Narrow" w:eastAsia="Arial Narrow" w:hAnsi="Arial Narrow" w:cs="Arial Narrow"/>
      <w:b w:val="0"/>
      <w:bCs w:val="0"/>
      <w:i/>
      <w:iCs/>
      <w:smallCaps w:val="0"/>
      <w:strike w:val="0"/>
      <w:color w:val="000000"/>
      <w:spacing w:val="0"/>
      <w:w w:val="100"/>
      <w:position w:val="0"/>
      <w:sz w:val="17"/>
      <w:szCs w:val="17"/>
      <w:u w:val="none"/>
      <w:shd w:val="clear" w:color="auto" w:fill="FFFFFF"/>
      <w:lang w:val="ru-RU" w:eastAsia="ru-RU" w:bidi="ru-RU"/>
    </w:rPr>
  </w:style>
  <w:style w:type="character" w:customStyle="1" w:styleId="38pt">
    <w:name w:val="Основной текст (3) + 8 pt"/>
    <w:rsid w:val="00552B40"/>
    <w:rPr>
      <w:rFonts w:ascii="Times New Roman" w:eastAsia="Times New Roman" w:hAnsi="Times New Roman" w:cs="Times New Roman"/>
      <w:b w:val="0"/>
      <w:bCs w:val="0"/>
      <w:i/>
      <w:iCs/>
      <w:smallCaps w:val="0"/>
      <w:strike w:val="0"/>
      <w:color w:val="000000"/>
      <w:spacing w:val="0"/>
      <w:w w:val="100"/>
      <w:position w:val="0"/>
      <w:sz w:val="16"/>
      <w:szCs w:val="16"/>
      <w:u w:val="none"/>
      <w:shd w:val="clear" w:color="auto" w:fill="FFFFFF"/>
      <w:lang w:val="ru-RU" w:eastAsia="ru-RU" w:bidi="ru-RU"/>
    </w:rPr>
  </w:style>
  <w:style w:type="paragraph" w:customStyle="1" w:styleId="3f3">
    <w:name w:val="Основной текст3"/>
    <w:basedOn w:val="a"/>
    <w:rsid w:val="00552B40"/>
    <w:pPr>
      <w:widowControl w:val="0"/>
      <w:shd w:val="clear" w:color="auto" w:fill="FFFFFF"/>
      <w:spacing w:line="198" w:lineRule="exact"/>
      <w:jc w:val="both"/>
    </w:pPr>
    <w:rPr>
      <w:sz w:val="16"/>
      <w:szCs w:val="16"/>
      <w:lang w:eastAsia="ru-RU" w:bidi="ru-RU"/>
    </w:rPr>
  </w:style>
  <w:style w:type="character" w:customStyle="1" w:styleId="105pt">
    <w:name w:val="Основной текст + 10;5 pt"/>
    <w:rsid w:val="00552B40"/>
    <w:rPr>
      <w:rFonts w:ascii="Times New Roman" w:eastAsia="Times New Roman" w:hAnsi="Times New Roman"/>
      <w:b w:val="0"/>
      <w:bCs w:val="0"/>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10pt0pt">
    <w:name w:val="Основной текст + 10 pt;Интервал 0 pt"/>
    <w:rsid w:val="00552B40"/>
    <w:rPr>
      <w:rFonts w:ascii="Times New Roman" w:eastAsia="Times New Roman" w:hAnsi="Times New Roman"/>
      <w:b w:val="0"/>
      <w:bCs w:val="0"/>
      <w:i w:val="0"/>
      <w:iCs w:val="0"/>
      <w:smallCaps w:val="0"/>
      <w:strike w:val="0"/>
      <w:color w:val="000000"/>
      <w:spacing w:val="10"/>
      <w:w w:val="100"/>
      <w:position w:val="0"/>
      <w:sz w:val="20"/>
      <w:szCs w:val="20"/>
      <w:u w:val="none"/>
      <w:shd w:val="clear" w:color="auto" w:fill="FFFFFF"/>
      <w:lang w:val="ru-RU" w:eastAsia="ru-RU" w:bidi="ru-RU"/>
    </w:rPr>
  </w:style>
  <w:style w:type="character" w:customStyle="1" w:styleId="Arial85pt">
    <w:name w:val="Основной текст + Arial;8;5 pt"/>
    <w:rsid w:val="00552B40"/>
    <w:rPr>
      <w:rFonts w:ascii="Arial" w:eastAsia="Arial" w:hAnsi="Arial" w:cs="Arial"/>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95pt">
    <w:name w:val="Основной текст + 9;5 pt"/>
    <w:rsid w:val="00552B40"/>
    <w:rPr>
      <w:rFonts w:ascii="Times New Roman" w:eastAsia="Times New Roman" w:hAnsi="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paragraph" w:customStyle="1" w:styleId="font7">
    <w:name w:val="font7"/>
    <w:basedOn w:val="a"/>
    <w:rsid w:val="00552B40"/>
    <w:pPr>
      <w:spacing w:before="100" w:beforeAutospacing="1" w:after="100" w:afterAutospacing="1"/>
    </w:pPr>
    <w:rPr>
      <w:b/>
      <w:bCs/>
      <w:sz w:val="16"/>
      <w:szCs w:val="16"/>
      <w:lang w:eastAsia="ru-RU"/>
    </w:rPr>
  </w:style>
  <w:style w:type="paragraph" w:customStyle="1" w:styleId="font8">
    <w:name w:val="font8"/>
    <w:basedOn w:val="a"/>
    <w:rsid w:val="00552B40"/>
    <w:pPr>
      <w:spacing w:before="100" w:beforeAutospacing="1" w:after="100" w:afterAutospacing="1"/>
    </w:pPr>
    <w:rPr>
      <w:b/>
      <w:bCs/>
      <w:sz w:val="16"/>
      <w:szCs w:val="16"/>
      <w:lang w:eastAsia="ru-RU"/>
    </w:rPr>
  </w:style>
  <w:style w:type="paragraph" w:customStyle="1" w:styleId="font9">
    <w:name w:val="font9"/>
    <w:basedOn w:val="a"/>
    <w:rsid w:val="00552B40"/>
    <w:pPr>
      <w:spacing w:before="100" w:beforeAutospacing="1" w:after="100" w:afterAutospacing="1"/>
    </w:pPr>
    <w:rPr>
      <w:b/>
      <w:bCs/>
      <w:sz w:val="17"/>
      <w:szCs w:val="17"/>
      <w:lang w:eastAsia="ru-RU"/>
    </w:rPr>
  </w:style>
  <w:style w:type="table" w:customStyle="1" w:styleId="130">
    <w:name w:val="Сетка таблицы13"/>
    <w:basedOn w:val="a1"/>
    <w:next w:val="a6"/>
    <w:rsid w:val="00552B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next w:val="a6"/>
    <w:rsid w:val="00552B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F33D2D"/>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F33D2D"/>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F33D2D"/>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F33D2D"/>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F33D2D"/>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F33D2D"/>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F33D2D"/>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65E61"/>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65E61"/>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65E61"/>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10">
    <w:name w:val="Table Normal10"/>
    <w:uiPriority w:val="2"/>
    <w:semiHidden/>
    <w:unhideWhenUsed/>
    <w:qFormat/>
    <w:rsid w:val="00D65E61"/>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65E61"/>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12">
    <w:name w:val="Table Normal12"/>
    <w:uiPriority w:val="2"/>
    <w:semiHidden/>
    <w:unhideWhenUsed/>
    <w:qFormat/>
    <w:rsid w:val="00D65E61"/>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B06B1A"/>
    <w:pPr>
      <w:widowControl w:val="0"/>
      <w:autoSpaceDE w:val="0"/>
      <w:autoSpaceDN w:val="0"/>
    </w:pPr>
  </w:style>
  <w:style w:type="character" w:customStyle="1" w:styleId="WW8Num2z5">
    <w:name w:val="WW8Num2z5"/>
    <w:rsid w:val="004A1613"/>
  </w:style>
  <w:style w:type="character" w:customStyle="1" w:styleId="WW8Num6z5">
    <w:name w:val="WW8Num6z5"/>
    <w:rsid w:val="004A1613"/>
  </w:style>
  <w:style w:type="character" w:customStyle="1" w:styleId="WW8Num7z8">
    <w:name w:val="WW8Num7z8"/>
    <w:rsid w:val="004A1613"/>
  </w:style>
  <w:style w:type="character" w:customStyle="1" w:styleId="WW8Num7z1">
    <w:name w:val="WW8Num7z1"/>
    <w:rsid w:val="004A1613"/>
  </w:style>
  <w:style w:type="character" w:customStyle="1" w:styleId="WW8Num1z2">
    <w:name w:val="WW8Num1z2"/>
    <w:rsid w:val="004A1613"/>
  </w:style>
  <w:style w:type="character" w:customStyle="1" w:styleId="WW8Num5z4">
    <w:name w:val="WW8Num5z4"/>
    <w:rsid w:val="004A1613"/>
  </w:style>
  <w:style w:type="character" w:customStyle="1" w:styleId="WW8Num7z6">
    <w:name w:val="WW8Num7z6"/>
    <w:rsid w:val="004A1613"/>
  </w:style>
  <w:style w:type="character" w:customStyle="1" w:styleId="WW8Num2z2">
    <w:name w:val="WW8Num2z2"/>
    <w:rsid w:val="004A1613"/>
  </w:style>
  <w:style w:type="character" w:customStyle="1" w:styleId="WW8Num2z7">
    <w:name w:val="WW8Num2z7"/>
    <w:rsid w:val="004A1613"/>
  </w:style>
  <w:style w:type="character" w:customStyle="1" w:styleId="WW8Num4z7">
    <w:name w:val="WW8Num4z7"/>
    <w:rsid w:val="004A1613"/>
  </w:style>
  <w:style w:type="character" w:customStyle="1" w:styleId="WW8Num7z3">
    <w:name w:val="WW8Num7z3"/>
    <w:rsid w:val="004A1613"/>
  </w:style>
  <w:style w:type="character" w:customStyle="1" w:styleId="WW8Num1z4">
    <w:name w:val="WW8Num1z4"/>
    <w:rsid w:val="004A1613"/>
  </w:style>
  <w:style w:type="character" w:customStyle="1" w:styleId="WW8Num6z3">
    <w:name w:val="WW8Num6z3"/>
    <w:rsid w:val="004A1613"/>
  </w:style>
  <w:style w:type="character" w:customStyle="1" w:styleId="WW8Num1z7">
    <w:name w:val="WW8Num1z7"/>
    <w:rsid w:val="004A1613"/>
  </w:style>
  <w:style w:type="character" w:customStyle="1" w:styleId="WW8Num1z6">
    <w:name w:val="WW8Num1z6"/>
    <w:rsid w:val="004A1613"/>
  </w:style>
  <w:style w:type="character" w:customStyle="1" w:styleId="WW8Num3z1">
    <w:name w:val="WW8Num3z1"/>
    <w:rsid w:val="004A1613"/>
  </w:style>
  <w:style w:type="character" w:customStyle="1" w:styleId="WW8Num1z0">
    <w:name w:val="WW8Num1z0"/>
    <w:rsid w:val="004A1613"/>
    <w:rPr>
      <w:rFonts w:hint="default"/>
    </w:rPr>
  </w:style>
  <w:style w:type="character" w:customStyle="1" w:styleId="WW8Num3z7">
    <w:name w:val="WW8Num3z7"/>
    <w:rsid w:val="004A1613"/>
  </w:style>
  <w:style w:type="character" w:customStyle="1" w:styleId="WW8Num1z5">
    <w:name w:val="WW8Num1z5"/>
    <w:rsid w:val="004A1613"/>
  </w:style>
  <w:style w:type="character" w:customStyle="1" w:styleId="WW8Num1z8">
    <w:name w:val="WW8Num1z8"/>
    <w:rsid w:val="004A1613"/>
  </w:style>
  <w:style w:type="character" w:customStyle="1" w:styleId="WW8Num5z2">
    <w:name w:val="WW8Num5z2"/>
    <w:rsid w:val="004A1613"/>
  </w:style>
  <w:style w:type="character" w:customStyle="1" w:styleId="WW8Num3z8">
    <w:name w:val="WW8Num3z8"/>
    <w:rsid w:val="004A1613"/>
  </w:style>
  <w:style w:type="character" w:customStyle="1" w:styleId="WW8Num2z4">
    <w:name w:val="WW8Num2z4"/>
    <w:rsid w:val="004A1613"/>
  </w:style>
  <w:style w:type="character" w:customStyle="1" w:styleId="WW8Num3z4">
    <w:name w:val="WW8Num3z4"/>
    <w:rsid w:val="004A1613"/>
  </w:style>
  <w:style w:type="character" w:customStyle="1" w:styleId="WW8Num6z2">
    <w:name w:val="WW8Num6z2"/>
    <w:rsid w:val="004A1613"/>
  </w:style>
  <w:style w:type="character" w:customStyle="1" w:styleId="WW8Num4z5">
    <w:name w:val="WW8Num4z5"/>
    <w:rsid w:val="004A1613"/>
  </w:style>
  <w:style w:type="character" w:customStyle="1" w:styleId="WW8Num4z3">
    <w:name w:val="WW8Num4z3"/>
    <w:rsid w:val="004A1613"/>
  </w:style>
  <w:style w:type="character" w:customStyle="1" w:styleId="WW8Num5z7">
    <w:name w:val="WW8Num5z7"/>
    <w:rsid w:val="004A1613"/>
  </w:style>
  <w:style w:type="character" w:customStyle="1" w:styleId="WW8Num7z2">
    <w:name w:val="WW8Num7z2"/>
    <w:rsid w:val="004A1613"/>
  </w:style>
  <w:style w:type="character" w:customStyle="1" w:styleId="WW8Num3z6">
    <w:name w:val="WW8Num3z6"/>
    <w:rsid w:val="004A1613"/>
  </w:style>
  <w:style w:type="character" w:customStyle="1" w:styleId="WW8Num4z2">
    <w:name w:val="WW8Num4z2"/>
    <w:rsid w:val="004A1613"/>
  </w:style>
  <w:style w:type="character" w:customStyle="1" w:styleId="WW8Num7z5">
    <w:name w:val="WW8Num7z5"/>
    <w:rsid w:val="004A1613"/>
  </w:style>
  <w:style w:type="character" w:customStyle="1" w:styleId="WW8Num6z6">
    <w:name w:val="WW8Num6z6"/>
    <w:rsid w:val="004A1613"/>
  </w:style>
  <w:style w:type="character" w:customStyle="1" w:styleId="WW8Num6z1">
    <w:name w:val="WW8Num6z1"/>
    <w:rsid w:val="004A1613"/>
  </w:style>
  <w:style w:type="character" w:customStyle="1" w:styleId="WW8Num6z7">
    <w:name w:val="WW8Num6z7"/>
    <w:rsid w:val="004A1613"/>
  </w:style>
  <w:style w:type="character" w:customStyle="1" w:styleId="WW8Num2z3">
    <w:name w:val="WW8Num2z3"/>
    <w:rsid w:val="004A1613"/>
  </w:style>
  <w:style w:type="character" w:customStyle="1" w:styleId="WW8Num3z3">
    <w:name w:val="WW8Num3z3"/>
    <w:rsid w:val="004A1613"/>
  </w:style>
  <w:style w:type="character" w:customStyle="1" w:styleId="WW8Num7z4">
    <w:name w:val="WW8Num7z4"/>
    <w:rsid w:val="004A1613"/>
  </w:style>
  <w:style w:type="character" w:customStyle="1" w:styleId="WW8Num5z6">
    <w:name w:val="WW8Num5z6"/>
    <w:rsid w:val="004A1613"/>
  </w:style>
  <w:style w:type="character" w:customStyle="1" w:styleId="WW8Num6z4">
    <w:name w:val="WW8Num6z4"/>
    <w:rsid w:val="004A1613"/>
  </w:style>
  <w:style w:type="character" w:customStyle="1" w:styleId="WW8Num1z1">
    <w:name w:val="WW8Num1z1"/>
    <w:rsid w:val="004A1613"/>
  </w:style>
  <w:style w:type="character" w:customStyle="1" w:styleId="WW8Num5z8">
    <w:name w:val="WW8Num5z8"/>
    <w:rsid w:val="004A1613"/>
  </w:style>
  <w:style w:type="character" w:customStyle="1" w:styleId="WW8Num6z8">
    <w:name w:val="WW8Num6z8"/>
    <w:rsid w:val="004A1613"/>
  </w:style>
  <w:style w:type="character" w:customStyle="1" w:styleId="WW8Num1z3">
    <w:name w:val="WW8Num1z3"/>
    <w:rsid w:val="004A1613"/>
  </w:style>
  <w:style w:type="character" w:customStyle="1" w:styleId="WW8Num4z4">
    <w:name w:val="WW8Num4z4"/>
    <w:rsid w:val="004A1613"/>
  </w:style>
  <w:style w:type="character" w:customStyle="1" w:styleId="WW8Num7z7">
    <w:name w:val="WW8Num7z7"/>
    <w:rsid w:val="004A1613"/>
  </w:style>
  <w:style w:type="character" w:customStyle="1" w:styleId="WW8Num2z1">
    <w:name w:val="WW8Num2z1"/>
    <w:rsid w:val="004A1613"/>
  </w:style>
  <w:style w:type="character" w:customStyle="1" w:styleId="WW8Num3z5">
    <w:name w:val="WW8Num3z5"/>
    <w:rsid w:val="004A1613"/>
  </w:style>
  <w:style w:type="character" w:customStyle="1" w:styleId="WW8Num2z8">
    <w:name w:val="WW8Num2z8"/>
    <w:rsid w:val="004A1613"/>
  </w:style>
  <w:style w:type="character" w:customStyle="1" w:styleId="WW8Num4z1">
    <w:name w:val="WW8Num4z1"/>
    <w:rsid w:val="004A1613"/>
  </w:style>
  <w:style w:type="character" w:customStyle="1" w:styleId="WW8Num3z2">
    <w:name w:val="WW8Num3z2"/>
    <w:rsid w:val="004A1613"/>
  </w:style>
  <w:style w:type="character" w:customStyle="1" w:styleId="WW8Num5z5">
    <w:name w:val="WW8Num5z5"/>
    <w:rsid w:val="004A1613"/>
  </w:style>
  <w:style w:type="character" w:customStyle="1" w:styleId="WW8Num5z3">
    <w:name w:val="WW8Num5z3"/>
    <w:rsid w:val="004A1613"/>
  </w:style>
  <w:style w:type="character" w:customStyle="1" w:styleId="WW8Num4z6">
    <w:name w:val="WW8Num4z6"/>
    <w:rsid w:val="004A1613"/>
  </w:style>
  <w:style w:type="character" w:customStyle="1" w:styleId="WW8Num4z8">
    <w:name w:val="WW8Num4z8"/>
    <w:rsid w:val="004A1613"/>
  </w:style>
  <w:style w:type="character" w:customStyle="1" w:styleId="WW8Num5z1">
    <w:name w:val="WW8Num5z1"/>
    <w:rsid w:val="004A1613"/>
  </w:style>
  <w:style w:type="character" w:customStyle="1" w:styleId="WW8Num2z6">
    <w:name w:val="WW8Num2z6"/>
    <w:rsid w:val="004A1613"/>
  </w:style>
  <w:style w:type="paragraph" w:customStyle="1" w:styleId="1ff3">
    <w:name w:val="Текст выноски1"/>
    <w:basedOn w:val="a"/>
    <w:rsid w:val="004A1613"/>
    <w:rPr>
      <w:rFonts w:ascii="Segoe UI" w:hAnsi="Segoe UI" w:cs="Segoe UI"/>
      <w:sz w:val="18"/>
      <w:szCs w:val="18"/>
      <w:lang w:eastAsia="ar-SA"/>
    </w:rPr>
  </w:style>
  <w:style w:type="paragraph" w:customStyle="1" w:styleId="affffffc">
    <w:name w:val="ТС_Текст_Основной"/>
    <w:basedOn w:val="a"/>
    <w:link w:val="affffffd"/>
    <w:rsid w:val="004A1613"/>
    <w:pPr>
      <w:ind w:firstLine="567"/>
      <w:jc w:val="both"/>
    </w:pPr>
    <w:rPr>
      <w:rFonts w:ascii="Arial Narrow" w:hAnsi="Arial Narrow"/>
      <w:sz w:val="28"/>
      <w:szCs w:val="28"/>
    </w:rPr>
  </w:style>
  <w:style w:type="character" w:customStyle="1" w:styleId="affffffd">
    <w:name w:val="ТС_Текст_Основной Знак"/>
    <w:link w:val="affffffc"/>
    <w:rsid w:val="004A1613"/>
    <w:rPr>
      <w:rFonts w:ascii="Arial Narrow" w:eastAsia="Times New Roman" w:hAnsi="Arial Narrow"/>
      <w:sz w:val="28"/>
      <w:szCs w:val="28"/>
    </w:rPr>
  </w:style>
  <w:style w:type="paragraph" w:customStyle="1" w:styleId="affffffe">
    <w:name w:val="Текст в заданном формате"/>
    <w:basedOn w:val="a"/>
    <w:rsid w:val="004A1613"/>
    <w:pPr>
      <w:widowControl w:val="0"/>
    </w:pPr>
    <w:rPr>
      <w:rFonts w:ascii="Liberation Mono" w:eastAsia="NSimSun" w:hAnsi="Liberation Mono" w:cs="Liberation Mono"/>
      <w:sz w:val="20"/>
      <w:szCs w:val="20"/>
      <w:lang w:bidi="hi-IN"/>
    </w:rPr>
  </w:style>
  <w:style w:type="character" w:customStyle="1" w:styleId="ae">
    <w:name w:val="Обычный (веб) Знак"/>
    <w:aliases w:val="Обычный (Web) Знак,Обычный (Интернет) Знак"/>
    <w:link w:val="12"/>
    <w:uiPriority w:val="99"/>
    <w:locked/>
    <w:rsid w:val="004A1613"/>
    <w:rPr>
      <w:rFonts w:ascii="Times New Roman" w:eastAsia="Times New Roman" w:hAnsi="Times New Roman"/>
      <w:sz w:val="24"/>
      <w:szCs w:val="24"/>
    </w:rPr>
  </w:style>
  <w:style w:type="table" w:customStyle="1" w:styleId="TableNormal13">
    <w:name w:val="Table Normal13"/>
    <w:uiPriority w:val="2"/>
    <w:semiHidden/>
    <w:unhideWhenUsed/>
    <w:qFormat/>
    <w:rsid w:val="0072289C"/>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14">
    <w:name w:val="Table Normal14"/>
    <w:uiPriority w:val="2"/>
    <w:semiHidden/>
    <w:unhideWhenUsed/>
    <w:qFormat/>
    <w:rsid w:val="0072289C"/>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15">
    <w:name w:val="Table Normal15"/>
    <w:uiPriority w:val="2"/>
    <w:semiHidden/>
    <w:unhideWhenUsed/>
    <w:qFormat/>
    <w:rsid w:val="0072289C"/>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16">
    <w:name w:val="Table Normal16"/>
    <w:uiPriority w:val="2"/>
    <w:semiHidden/>
    <w:unhideWhenUsed/>
    <w:qFormat/>
    <w:rsid w:val="0072289C"/>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character" w:customStyle="1" w:styleId="layout">
    <w:name w:val="layout"/>
    <w:rsid w:val="00C92F47"/>
  </w:style>
  <w:style w:type="paragraph" w:customStyle="1" w:styleId="msonormal0">
    <w:name w:val="msonormal"/>
    <w:basedOn w:val="a"/>
    <w:rsid w:val="00682FBD"/>
    <w:pPr>
      <w:spacing w:before="100" w:beforeAutospacing="1" w:after="100" w:afterAutospacing="1"/>
    </w:pPr>
    <w:rPr>
      <w:lang w:eastAsia="ru-RU"/>
    </w:rPr>
  </w:style>
  <w:style w:type="character" w:customStyle="1" w:styleId="1ff4">
    <w:name w:val="Неразрешенное упоминание1"/>
    <w:uiPriority w:val="99"/>
    <w:semiHidden/>
    <w:unhideWhenUsed/>
    <w:rsid w:val="009220DE"/>
    <w:rPr>
      <w:color w:val="605E5C"/>
      <w:shd w:val="clear" w:color="auto" w:fill="E1DFDD"/>
    </w:rPr>
  </w:style>
  <w:style w:type="character" w:styleId="afffffff">
    <w:name w:val="Placeholder Text"/>
    <w:basedOn w:val="a0"/>
    <w:uiPriority w:val="99"/>
    <w:semiHidden/>
    <w:rsid w:val="00527A5C"/>
    <w:rPr>
      <w:color w:val="666666"/>
    </w:rPr>
  </w:style>
  <w:style w:type="paragraph" w:styleId="afffffff0">
    <w:name w:val="No Spacing"/>
    <w:aliases w:val="Табличный,Табл"/>
    <w:qFormat/>
    <w:rsid w:val="00CF229F"/>
    <w:rPr>
      <w:sz w:val="22"/>
      <w:szCs w:val="22"/>
      <w:lang w:eastAsia="en-US"/>
    </w:rPr>
  </w:style>
  <w:style w:type="paragraph" w:styleId="afffffff1">
    <w:name w:val="Normal (Web)"/>
    <w:basedOn w:val="a"/>
    <w:uiPriority w:val="99"/>
    <w:rsid w:val="00027986"/>
    <w:pPr>
      <w:spacing w:before="100" w:beforeAutospacing="1" w:after="100" w:afterAutospacing="1"/>
    </w:pPr>
  </w:style>
  <w:style w:type="paragraph" w:customStyle="1" w:styleId="2f9">
    <w:name w:val="Название объекта2"/>
    <w:basedOn w:val="a"/>
    <w:rsid w:val="007323A8"/>
    <w:pPr>
      <w:suppressLineNumbers/>
      <w:spacing w:before="120" w:after="120"/>
    </w:pPr>
    <w:rPr>
      <w:rFonts w:cs="Arial"/>
      <w:i/>
      <w:iCs/>
    </w:rPr>
  </w:style>
  <w:style w:type="paragraph" w:customStyle="1" w:styleId="HeaderandFooter">
    <w:name w:val="Header and Footer"/>
    <w:basedOn w:val="a"/>
    <w:rsid w:val="007323A8"/>
    <w:pPr>
      <w:suppressLineNumbers/>
      <w:tabs>
        <w:tab w:val="center" w:pos="4819"/>
        <w:tab w:val="right" w:pos="9638"/>
      </w:tabs>
    </w:pPr>
  </w:style>
  <w:style w:type="paragraph" w:customStyle="1" w:styleId="afffffff2">
    <w:name w:val="Колонтитул"/>
    <w:basedOn w:val="a"/>
    <w:rsid w:val="007323A8"/>
    <w:pPr>
      <w:suppressLineNumbers/>
      <w:tabs>
        <w:tab w:val="center" w:pos="4819"/>
        <w:tab w:val="right" w:pos="9638"/>
      </w:tabs>
    </w:pPr>
  </w:style>
  <w:style w:type="paragraph" w:customStyle="1" w:styleId="2fa">
    <w:name w:val="Без интервала2"/>
    <w:rsid w:val="007323A8"/>
    <w:pPr>
      <w:suppressAutoHyphens/>
    </w:pPr>
    <w:rPr>
      <w:rFonts w:ascii="Liberation Serif" w:eastAsia="Droid Sans" w:hAnsi="Liberation Serif" w:cs="Droid Sans"/>
      <w:kern w:val="2"/>
      <w:sz w:val="24"/>
      <w:szCs w:val="24"/>
      <w:lang w:eastAsia="ar-SA" w:bidi="hi-IN"/>
    </w:rPr>
  </w:style>
  <w:style w:type="character" w:customStyle="1" w:styleId="UnresolvedMention">
    <w:name w:val="Unresolved Mention"/>
    <w:basedOn w:val="a0"/>
    <w:uiPriority w:val="99"/>
    <w:semiHidden/>
    <w:unhideWhenUsed/>
    <w:rsid w:val="00F15B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12534">
      <w:bodyDiv w:val="1"/>
      <w:marLeft w:val="0"/>
      <w:marRight w:val="0"/>
      <w:marTop w:val="0"/>
      <w:marBottom w:val="0"/>
      <w:divBdr>
        <w:top w:val="none" w:sz="0" w:space="0" w:color="auto"/>
        <w:left w:val="none" w:sz="0" w:space="0" w:color="auto"/>
        <w:bottom w:val="none" w:sz="0" w:space="0" w:color="auto"/>
        <w:right w:val="none" w:sz="0" w:space="0" w:color="auto"/>
      </w:divBdr>
    </w:div>
    <w:div w:id="13042795">
      <w:bodyDiv w:val="1"/>
      <w:marLeft w:val="0"/>
      <w:marRight w:val="0"/>
      <w:marTop w:val="0"/>
      <w:marBottom w:val="0"/>
      <w:divBdr>
        <w:top w:val="none" w:sz="0" w:space="0" w:color="auto"/>
        <w:left w:val="none" w:sz="0" w:space="0" w:color="auto"/>
        <w:bottom w:val="none" w:sz="0" w:space="0" w:color="auto"/>
        <w:right w:val="none" w:sz="0" w:space="0" w:color="auto"/>
      </w:divBdr>
    </w:div>
    <w:div w:id="25832589">
      <w:bodyDiv w:val="1"/>
      <w:marLeft w:val="0"/>
      <w:marRight w:val="0"/>
      <w:marTop w:val="0"/>
      <w:marBottom w:val="0"/>
      <w:divBdr>
        <w:top w:val="none" w:sz="0" w:space="0" w:color="auto"/>
        <w:left w:val="none" w:sz="0" w:space="0" w:color="auto"/>
        <w:bottom w:val="none" w:sz="0" w:space="0" w:color="auto"/>
        <w:right w:val="none" w:sz="0" w:space="0" w:color="auto"/>
      </w:divBdr>
    </w:div>
    <w:div w:id="28723722">
      <w:bodyDiv w:val="1"/>
      <w:marLeft w:val="0"/>
      <w:marRight w:val="0"/>
      <w:marTop w:val="0"/>
      <w:marBottom w:val="0"/>
      <w:divBdr>
        <w:top w:val="none" w:sz="0" w:space="0" w:color="auto"/>
        <w:left w:val="none" w:sz="0" w:space="0" w:color="auto"/>
        <w:bottom w:val="none" w:sz="0" w:space="0" w:color="auto"/>
        <w:right w:val="none" w:sz="0" w:space="0" w:color="auto"/>
      </w:divBdr>
    </w:div>
    <w:div w:id="42024013">
      <w:bodyDiv w:val="1"/>
      <w:marLeft w:val="0"/>
      <w:marRight w:val="0"/>
      <w:marTop w:val="0"/>
      <w:marBottom w:val="0"/>
      <w:divBdr>
        <w:top w:val="none" w:sz="0" w:space="0" w:color="auto"/>
        <w:left w:val="none" w:sz="0" w:space="0" w:color="auto"/>
        <w:bottom w:val="none" w:sz="0" w:space="0" w:color="auto"/>
        <w:right w:val="none" w:sz="0" w:space="0" w:color="auto"/>
      </w:divBdr>
    </w:div>
    <w:div w:id="72898861">
      <w:bodyDiv w:val="1"/>
      <w:marLeft w:val="0"/>
      <w:marRight w:val="0"/>
      <w:marTop w:val="0"/>
      <w:marBottom w:val="0"/>
      <w:divBdr>
        <w:top w:val="none" w:sz="0" w:space="0" w:color="auto"/>
        <w:left w:val="none" w:sz="0" w:space="0" w:color="auto"/>
        <w:bottom w:val="none" w:sz="0" w:space="0" w:color="auto"/>
        <w:right w:val="none" w:sz="0" w:space="0" w:color="auto"/>
      </w:divBdr>
    </w:div>
    <w:div w:id="74009912">
      <w:bodyDiv w:val="1"/>
      <w:marLeft w:val="0"/>
      <w:marRight w:val="0"/>
      <w:marTop w:val="0"/>
      <w:marBottom w:val="0"/>
      <w:divBdr>
        <w:top w:val="none" w:sz="0" w:space="0" w:color="auto"/>
        <w:left w:val="none" w:sz="0" w:space="0" w:color="auto"/>
        <w:bottom w:val="none" w:sz="0" w:space="0" w:color="auto"/>
        <w:right w:val="none" w:sz="0" w:space="0" w:color="auto"/>
      </w:divBdr>
    </w:div>
    <w:div w:id="80757355">
      <w:bodyDiv w:val="1"/>
      <w:marLeft w:val="0"/>
      <w:marRight w:val="0"/>
      <w:marTop w:val="0"/>
      <w:marBottom w:val="0"/>
      <w:divBdr>
        <w:top w:val="none" w:sz="0" w:space="0" w:color="auto"/>
        <w:left w:val="none" w:sz="0" w:space="0" w:color="auto"/>
        <w:bottom w:val="none" w:sz="0" w:space="0" w:color="auto"/>
        <w:right w:val="none" w:sz="0" w:space="0" w:color="auto"/>
      </w:divBdr>
    </w:div>
    <w:div w:id="104232752">
      <w:bodyDiv w:val="1"/>
      <w:marLeft w:val="0"/>
      <w:marRight w:val="0"/>
      <w:marTop w:val="0"/>
      <w:marBottom w:val="0"/>
      <w:divBdr>
        <w:top w:val="none" w:sz="0" w:space="0" w:color="auto"/>
        <w:left w:val="none" w:sz="0" w:space="0" w:color="auto"/>
        <w:bottom w:val="none" w:sz="0" w:space="0" w:color="auto"/>
        <w:right w:val="none" w:sz="0" w:space="0" w:color="auto"/>
      </w:divBdr>
    </w:div>
    <w:div w:id="121004256">
      <w:bodyDiv w:val="1"/>
      <w:marLeft w:val="0"/>
      <w:marRight w:val="0"/>
      <w:marTop w:val="0"/>
      <w:marBottom w:val="0"/>
      <w:divBdr>
        <w:top w:val="none" w:sz="0" w:space="0" w:color="auto"/>
        <w:left w:val="none" w:sz="0" w:space="0" w:color="auto"/>
        <w:bottom w:val="none" w:sz="0" w:space="0" w:color="auto"/>
        <w:right w:val="none" w:sz="0" w:space="0" w:color="auto"/>
      </w:divBdr>
    </w:div>
    <w:div w:id="167327455">
      <w:bodyDiv w:val="1"/>
      <w:marLeft w:val="0"/>
      <w:marRight w:val="0"/>
      <w:marTop w:val="0"/>
      <w:marBottom w:val="0"/>
      <w:divBdr>
        <w:top w:val="none" w:sz="0" w:space="0" w:color="auto"/>
        <w:left w:val="none" w:sz="0" w:space="0" w:color="auto"/>
        <w:bottom w:val="none" w:sz="0" w:space="0" w:color="auto"/>
        <w:right w:val="none" w:sz="0" w:space="0" w:color="auto"/>
      </w:divBdr>
    </w:div>
    <w:div w:id="191578375">
      <w:bodyDiv w:val="1"/>
      <w:marLeft w:val="0"/>
      <w:marRight w:val="0"/>
      <w:marTop w:val="0"/>
      <w:marBottom w:val="0"/>
      <w:divBdr>
        <w:top w:val="none" w:sz="0" w:space="0" w:color="auto"/>
        <w:left w:val="none" w:sz="0" w:space="0" w:color="auto"/>
        <w:bottom w:val="none" w:sz="0" w:space="0" w:color="auto"/>
        <w:right w:val="none" w:sz="0" w:space="0" w:color="auto"/>
      </w:divBdr>
    </w:div>
    <w:div w:id="200553992">
      <w:bodyDiv w:val="1"/>
      <w:marLeft w:val="0"/>
      <w:marRight w:val="0"/>
      <w:marTop w:val="0"/>
      <w:marBottom w:val="0"/>
      <w:divBdr>
        <w:top w:val="none" w:sz="0" w:space="0" w:color="auto"/>
        <w:left w:val="none" w:sz="0" w:space="0" w:color="auto"/>
        <w:bottom w:val="none" w:sz="0" w:space="0" w:color="auto"/>
        <w:right w:val="none" w:sz="0" w:space="0" w:color="auto"/>
      </w:divBdr>
    </w:div>
    <w:div w:id="230774677">
      <w:bodyDiv w:val="1"/>
      <w:marLeft w:val="0"/>
      <w:marRight w:val="0"/>
      <w:marTop w:val="0"/>
      <w:marBottom w:val="0"/>
      <w:divBdr>
        <w:top w:val="none" w:sz="0" w:space="0" w:color="auto"/>
        <w:left w:val="none" w:sz="0" w:space="0" w:color="auto"/>
        <w:bottom w:val="none" w:sz="0" w:space="0" w:color="auto"/>
        <w:right w:val="none" w:sz="0" w:space="0" w:color="auto"/>
      </w:divBdr>
    </w:div>
    <w:div w:id="232351058">
      <w:bodyDiv w:val="1"/>
      <w:marLeft w:val="0"/>
      <w:marRight w:val="0"/>
      <w:marTop w:val="0"/>
      <w:marBottom w:val="0"/>
      <w:divBdr>
        <w:top w:val="none" w:sz="0" w:space="0" w:color="auto"/>
        <w:left w:val="none" w:sz="0" w:space="0" w:color="auto"/>
        <w:bottom w:val="none" w:sz="0" w:space="0" w:color="auto"/>
        <w:right w:val="none" w:sz="0" w:space="0" w:color="auto"/>
      </w:divBdr>
    </w:div>
    <w:div w:id="274866633">
      <w:bodyDiv w:val="1"/>
      <w:marLeft w:val="0"/>
      <w:marRight w:val="0"/>
      <w:marTop w:val="0"/>
      <w:marBottom w:val="0"/>
      <w:divBdr>
        <w:top w:val="none" w:sz="0" w:space="0" w:color="auto"/>
        <w:left w:val="none" w:sz="0" w:space="0" w:color="auto"/>
        <w:bottom w:val="none" w:sz="0" w:space="0" w:color="auto"/>
        <w:right w:val="none" w:sz="0" w:space="0" w:color="auto"/>
      </w:divBdr>
    </w:div>
    <w:div w:id="302973945">
      <w:bodyDiv w:val="1"/>
      <w:marLeft w:val="0"/>
      <w:marRight w:val="0"/>
      <w:marTop w:val="0"/>
      <w:marBottom w:val="0"/>
      <w:divBdr>
        <w:top w:val="none" w:sz="0" w:space="0" w:color="auto"/>
        <w:left w:val="none" w:sz="0" w:space="0" w:color="auto"/>
        <w:bottom w:val="none" w:sz="0" w:space="0" w:color="auto"/>
        <w:right w:val="none" w:sz="0" w:space="0" w:color="auto"/>
      </w:divBdr>
    </w:div>
    <w:div w:id="312490642">
      <w:bodyDiv w:val="1"/>
      <w:marLeft w:val="0"/>
      <w:marRight w:val="0"/>
      <w:marTop w:val="0"/>
      <w:marBottom w:val="0"/>
      <w:divBdr>
        <w:top w:val="none" w:sz="0" w:space="0" w:color="auto"/>
        <w:left w:val="none" w:sz="0" w:space="0" w:color="auto"/>
        <w:bottom w:val="none" w:sz="0" w:space="0" w:color="auto"/>
        <w:right w:val="none" w:sz="0" w:space="0" w:color="auto"/>
      </w:divBdr>
    </w:div>
    <w:div w:id="341590515">
      <w:bodyDiv w:val="1"/>
      <w:marLeft w:val="0"/>
      <w:marRight w:val="0"/>
      <w:marTop w:val="0"/>
      <w:marBottom w:val="0"/>
      <w:divBdr>
        <w:top w:val="none" w:sz="0" w:space="0" w:color="auto"/>
        <w:left w:val="none" w:sz="0" w:space="0" w:color="auto"/>
        <w:bottom w:val="none" w:sz="0" w:space="0" w:color="auto"/>
        <w:right w:val="none" w:sz="0" w:space="0" w:color="auto"/>
      </w:divBdr>
    </w:div>
    <w:div w:id="390352400">
      <w:bodyDiv w:val="1"/>
      <w:marLeft w:val="0"/>
      <w:marRight w:val="0"/>
      <w:marTop w:val="0"/>
      <w:marBottom w:val="0"/>
      <w:divBdr>
        <w:top w:val="none" w:sz="0" w:space="0" w:color="auto"/>
        <w:left w:val="none" w:sz="0" w:space="0" w:color="auto"/>
        <w:bottom w:val="none" w:sz="0" w:space="0" w:color="auto"/>
        <w:right w:val="none" w:sz="0" w:space="0" w:color="auto"/>
      </w:divBdr>
    </w:div>
    <w:div w:id="441078005">
      <w:bodyDiv w:val="1"/>
      <w:marLeft w:val="0"/>
      <w:marRight w:val="0"/>
      <w:marTop w:val="0"/>
      <w:marBottom w:val="0"/>
      <w:divBdr>
        <w:top w:val="none" w:sz="0" w:space="0" w:color="auto"/>
        <w:left w:val="none" w:sz="0" w:space="0" w:color="auto"/>
        <w:bottom w:val="none" w:sz="0" w:space="0" w:color="auto"/>
        <w:right w:val="none" w:sz="0" w:space="0" w:color="auto"/>
      </w:divBdr>
    </w:div>
    <w:div w:id="463698866">
      <w:bodyDiv w:val="1"/>
      <w:marLeft w:val="0"/>
      <w:marRight w:val="0"/>
      <w:marTop w:val="0"/>
      <w:marBottom w:val="0"/>
      <w:divBdr>
        <w:top w:val="none" w:sz="0" w:space="0" w:color="auto"/>
        <w:left w:val="none" w:sz="0" w:space="0" w:color="auto"/>
        <w:bottom w:val="none" w:sz="0" w:space="0" w:color="auto"/>
        <w:right w:val="none" w:sz="0" w:space="0" w:color="auto"/>
      </w:divBdr>
    </w:div>
    <w:div w:id="492141489">
      <w:bodyDiv w:val="1"/>
      <w:marLeft w:val="0"/>
      <w:marRight w:val="0"/>
      <w:marTop w:val="0"/>
      <w:marBottom w:val="0"/>
      <w:divBdr>
        <w:top w:val="none" w:sz="0" w:space="0" w:color="auto"/>
        <w:left w:val="none" w:sz="0" w:space="0" w:color="auto"/>
        <w:bottom w:val="none" w:sz="0" w:space="0" w:color="auto"/>
        <w:right w:val="none" w:sz="0" w:space="0" w:color="auto"/>
      </w:divBdr>
    </w:div>
    <w:div w:id="504200443">
      <w:bodyDiv w:val="1"/>
      <w:marLeft w:val="0"/>
      <w:marRight w:val="0"/>
      <w:marTop w:val="0"/>
      <w:marBottom w:val="0"/>
      <w:divBdr>
        <w:top w:val="none" w:sz="0" w:space="0" w:color="auto"/>
        <w:left w:val="none" w:sz="0" w:space="0" w:color="auto"/>
        <w:bottom w:val="none" w:sz="0" w:space="0" w:color="auto"/>
        <w:right w:val="none" w:sz="0" w:space="0" w:color="auto"/>
      </w:divBdr>
    </w:div>
    <w:div w:id="529344458">
      <w:marLeft w:val="0"/>
      <w:marRight w:val="0"/>
      <w:marTop w:val="0"/>
      <w:marBottom w:val="0"/>
      <w:divBdr>
        <w:top w:val="none" w:sz="0" w:space="0" w:color="auto"/>
        <w:left w:val="none" w:sz="0" w:space="0" w:color="auto"/>
        <w:bottom w:val="none" w:sz="0" w:space="0" w:color="auto"/>
        <w:right w:val="none" w:sz="0" w:space="0" w:color="auto"/>
      </w:divBdr>
    </w:div>
    <w:div w:id="529344459">
      <w:marLeft w:val="0"/>
      <w:marRight w:val="0"/>
      <w:marTop w:val="0"/>
      <w:marBottom w:val="0"/>
      <w:divBdr>
        <w:top w:val="none" w:sz="0" w:space="0" w:color="auto"/>
        <w:left w:val="none" w:sz="0" w:space="0" w:color="auto"/>
        <w:bottom w:val="none" w:sz="0" w:space="0" w:color="auto"/>
        <w:right w:val="none" w:sz="0" w:space="0" w:color="auto"/>
      </w:divBdr>
    </w:div>
    <w:div w:id="529344460">
      <w:marLeft w:val="0"/>
      <w:marRight w:val="0"/>
      <w:marTop w:val="0"/>
      <w:marBottom w:val="0"/>
      <w:divBdr>
        <w:top w:val="none" w:sz="0" w:space="0" w:color="auto"/>
        <w:left w:val="none" w:sz="0" w:space="0" w:color="auto"/>
        <w:bottom w:val="none" w:sz="0" w:space="0" w:color="auto"/>
        <w:right w:val="none" w:sz="0" w:space="0" w:color="auto"/>
      </w:divBdr>
    </w:div>
    <w:div w:id="529344461">
      <w:marLeft w:val="0"/>
      <w:marRight w:val="0"/>
      <w:marTop w:val="0"/>
      <w:marBottom w:val="0"/>
      <w:divBdr>
        <w:top w:val="none" w:sz="0" w:space="0" w:color="auto"/>
        <w:left w:val="none" w:sz="0" w:space="0" w:color="auto"/>
        <w:bottom w:val="none" w:sz="0" w:space="0" w:color="auto"/>
        <w:right w:val="none" w:sz="0" w:space="0" w:color="auto"/>
      </w:divBdr>
    </w:div>
    <w:div w:id="529344462">
      <w:marLeft w:val="0"/>
      <w:marRight w:val="0"/>
      <w:marTop w:val="0"/>
      <w:marBottom w:val="0"/>
      <w:divBdr>
        <w:top w:val="none" w:sz="0" w:space="0" w:color="auto"/>
        <w:left w:val="none" w:sz="0" w:space="0" w:color="auto"/>
        <w:bottom w:val="none" w:sz="0" w:space="0" w:color="auto"/>
        <w:right w:val="none" w:sz="0" w:space="0" w:color="auto"/>
      </w:divBdr>
    </w:div>
    <w:div w:id="529344463">
      <w:marLeft w:val="0"/>
      <w:marRight w:val="0"/>
      <w:marTop w:val="0"/>
      <w:marBottom w:val="0"/>
      <w:divBdr>
        <w:top w:val="none" w:sz="0" w:space="0" w:color="auto"/>
        <w:left w:val="none" w:sz="0" w:space="0" w:color="auto"/>
        <w:bottom w:val="none" w:sz="0" w:space="0" w:color="auto"/>
        <w:right w:val="none" w:sz="0" w:space="0" w:color="auto"/>
      </w:divBdr>
    </w:div>
    <w:div w:id="529344464">
      <w:marLeft w:val="0"/>
      <w:marRight w:val="0"/>
      <w:marTop w:val="0"/>
      <w:marBottom w:val="0"/>
      <w:divBdr>
        <w:top w:val="none" w:sz="0" w:space="0" w:color="auto"/>
        <w:left w:val="none" w:sz="0" w:space="0" w:color="auto"/>
        <w:bottom w:val="none" w:sz="0" w:space="0" w:color="auto"/>
        <w:right w:val="none" w:sz="0" w:space="0" w:color="auto"/>
      </w:divBdr>
    </w:div>
    <w:div w:id="529344465">
      <w:marLeft w:val="0"/>
      <w:marRight w:val="0"/>
      <w:marTop w:val="0"/>
      <w:marBottom w:val="0"/>
      <w:divBdr>
        <w:top w:val="none" w:sz="0" w:space="0" w:color="auto"/>
        <w:left w:val="none" w:sz="0" w:space="0" w:color="auto"/>
        <w:bottom w:val="none" w:sz="0" w:space="0" w:color="auto"/>
        <w:right w:val="none" w:sz="0" w:space="0" w:color="auto"/>
      </w:divBdr>
    </w:div>
    <w:div w:id="529344466">
      <w:marLeft w:val="0"/>
      <w:marRight w:val="0"/>
      <w:marTop w:val="0"/>
      <w:marBottom w:val="0"/>
      <w:divBdr>
        <w:top w:val="none" w:sz="0" w:space="0" w:color="auto"/>
        <w:left w:val="none" w:sz="0" w:space="0" w:color="auto"/>
        <w:bottom w:val="none" w:sz="0" w:space="0" w:color="auto"/>
        <w:right w:val="none" w:sz="0" w:space="0" w:color="auto"/>
      </w:divBdr>
    </w:div>
    <w:div w:id="529344467">
      <w:marLeft w:val="0"/>
      <w:marRight w:val="0"/>
      <w:marTop w:val="0"/>
      <w:marBottom w:val="0"/>
      <w:divBdr>
        <w:top w:val="none" w:sz="0" w:space="0" w:color="auto"/>
        <w:left w:val="none" w:sz="0" w:space="0" w:color="auto"/>
        <w:bottom w:val="none" w:sz="0" w:space="0" w:color="auto"/>
        <w:right w:val="none" w:sz="0" w:space="0" w:color="auto"/>
      </w:divBdr>
    </w:div>
    <w:div w:id="529344468">
      <w:marLeft w:val="0"/>
      <w:marRight w:val="0"/>
      <w:marTop w:val="0"/>
      <w:marBottom w:val="0"/>
      <w:divBdr>
        <w:top w:val="none" w:sz="0" w:space="0" w:color="auto"/>
        <w:left w:val="none" w:sz="0" w:space="0" w:color="auto"/>
        <w:bottom w:val="none" w:sz="0" w:space="0" w:color="auto"/>
        <w:right w:val="none" w:sz="0" w:space="0" w:color="auto"/>
      </w:divBdr>
    </w:div>
    <w:div w:id="529344469">
      <w:marLeft w:val="0"/>
      <w:marRight w:val="0"/>
      <w:marTop w:val="0"/>
      <w:marBottom w:val="0"/>
      <w:divBdr>
        <w:top w:val="none" w:sz="0" w:space="0" w:color="auto"/>
        <w:left w:val="none" w:sz="0" w:space="0" w:color="auto"/>
        <w:bottom w:val="none" w:sz="0" w:space="0" w:color="auto"/>
        <w:right w:val="none" w:sz="0" w:space="0" w:color="auto"/>
      </w:divBdr>
    </w:div>
    <w:div w:id="529344470">
      <w:marLeft w:val="0"/>
      <w:marRight w:val="0"/>
      <w:marTop w:val="0"/>
      <w:marBottom w:val="0"/>
      <w:divBdr>
        <w:top w:val="none" w:sz="0" w:space="0" w:color="auto"/>
        <w:left w:val="none" w:sz="0" w:space="0" w:color="auto"/>
        <w:bottom w:val="none" w:sz="0" w:space="0" w:color="auto"/>
        <w:right w:val="none" w:sz="0" w:space="0" w:color="auto"/>
      </w:divBdr>
    </w:div>
    <w:div w:id="529344471">
      <w:marLeft w:val="0"/>
      <w:marRight w:val="0"/>
      <w:marTop w:val="0"/>
      <w:marBottom w:val="0"/>
      <w:divBdr>
        <w:top w:val="none" w:sz="0" w:space="0" w:color="auto"/>
        <w:left w:val="none" w:sz="0" w:space="0" w:color="auto"/>
        <w:bottom w:val="none" w:sz="0" w:space="0" w:color="auto"/>
        <w:right w:val="none" w:sz="0" w:space="0" w:color="auto"/>
      </w:divBdr>
    </w:div>
    <w:div w:id="529344472">
      <w:marLeft w:val="0"/>
      <w:marRight w:val="0"/>
      <w:marTop w:val="0"/>
      <w:marBottom w:val="0"/>
      <w:divBdr>
        <w:top w:val="none" w:sz="0" w:space="0" w:color="auto"/>
        <w:left w:val="none" w:sz="0" w:space="0" w:color="auto"/>
        <w:bottom w:val="none" w:sz="0" w:space="0" w:color="auto"/>
        <w:right w:val="none" w:sz="0" w:space="0" w:color="auto"/>
      </w:divBdr>
    </w:div>
    <w:div w:id="529344473">
      <w:marLeft w:val="0"/>
      <w:marRight w:val="0"/>
      <w:marTop w:val="0"/>
      <w:marBottom w:val="0"/>
      <w:divBdr>
        <w:top w:val="none" w:sz="0" w:space="0" w:color="auto"/>
        <w:left w:val="none" w:sz="0" w:space="0" w:color="auto"/>
        <w:bottom w:val="none" w:sz="0" w:space="0" w:color="auto"/>
        <w:right w:val="none" w:sz="0" w:space="0" w:color="auto"/>
      </w:divBdr>
    </w:div>
    <w:div w:id="529344474">
      <w:marLeft w:val="0"/>
      <w:marRight w:val="0"/>
      <w:marTop w:val="0"/>
      <w:marBottom w:val="0"/>
      <w:divBdr>
        <w:top w:val="none" w:sz="0" w:space="0" w:color="auto"/>
        <w:left w:val="none" w:sz="0" w:space="0" w:color="auto"/>
        <w:bottom w:val="none" w:sz="0" w:space="0" w:color="auto"/>
        <w:right w:val="none" w:sz="0" w:space="0" w:color="auto"/>
      </w:divBdr>
    </w:div>
    <w:div w:id="529344475">
      <w:marLeft w:val="0"/>
      <w:marRight w:val="0"/>
      <w:marTop w:val="0"/>
      <w:marBottom w:val="0"/>
      <w:divBdr>
        <w:top w:val="none" w:sz="0" w:space="0" w:color="auto"/>
        <w:left w:val="none" w:sz="0" w:space="0" w:color="auto"/>
        <w:bottom w:val="none" w:sz="0" w:space="0" w:color="auto"/>
        <w:right w:val="none" w:sz="0" w:space="0" w:color="auto"/>
      </w:divBdr>
    </w:div>
    <w:div w:id="529344476">
      <w:marLeft w:val="0"/>
      <w:marRight w:val="0"/>
      <w:marTop w:val="0"/>
      <w:marBottom w:val="0"/>
      <w:divBdr>
        <w:top w:val="none" w:sz="0" w:space="0" w:color="auto"/>
        <w:left w:val="none" w:sz="0" w:space="0" w:color="auto"/>
        <w:bottom w:val="none" w:sz="0" w:space="0" w:color="auto"/>
        <w:right w:val="none" w:sz="0" w:space="0" w:color="auto"/>
      </w:divBdr>
    </w:div>
    <w:div w:id="529344478">
      <w:marLeft w:val="0"/>
      <w:marRight w:val="0"/>
      <w:marTop w:val="0"/>
      <w:marBottom w:val="0"/>
      <w:divBdr>
        <w:top w:val="none" w:sz="0" w:space="0" w:color="auto"/>
        <w:left w:val="none" w:sz="0" w:space="0" w:color="auto"/>
        <w:bottom w:val="none" w:sz="0" w:space="0" w:color="auto"/>
        <w:right w:val="none" w:sz="0" w:space="0" w:color="auto"/>
      </w:divBdr>
    </w:div>
    <w:div w:id="529344479">
      <w:marLeft w:val="0"/>
      <w:marRight w:val="0"/>
      <w:marTop w:val="0"/>
      <w:marBottom w:val="0"/>
      <w:divBdr>
        <w:top w:val="none" w:sz="0" w:space="0" w:color="auto"/>
        <w:left w:val="none" w:sz="0" w:space="0" w:color="auto"/>
        <w:bottom w:val="none" w:sz="0" w:space="0" w:color="auto"/>
        <w:right w:val="none" w:sz="0" w:space="0" w:color="auto"/>
      </w:divBdr>
    </w:div>
    <w:div w:id="529344480">
      <w:marLeft w:val="0"/>
      <w:marRight w:val="0"/>
      <w:marTop w:val="0"/>
      <w:marBottom w:val="0"/>
      <w:divBdr>
        <w:top w:val="none" w:sz="0" w:space="0" w:color="auto"/>
        <w:left w:val="none" w:sz="0" w:space="0" w:color="auto"/>
        <w:bottom w:val="none" w:sz="0" w:space="0" w:color="auto"/>
        <w:right w:val="none" w:sz="0" w:space="0" w:color="auto"/>
      </w:divBdr>
    </w:div>
    <w:div w:id="529344481">
      <w:marLeft w:val="0"/>
      <w:marRight w:val="0"/>
      <w:marTop w:val="0"/>
      <w:marBottom w:val="0"/>
      <w:divBdr>
        <w:top w:val="none" w:sz="0" w:space="0" w:color="auto"/>
        <w:left w:val="none" w:sz="0" w:space="0" w:color="auto"/>
        <w:bottom w:val="none" w:sz="0" w:space="0" w:color="auto"/>
        <w:right w:val="none" w:sz="0" w:space="0" w:color="auto"/>
      </w:divBdr>
    </w:div>
    <w:div w:id="529344482">
      <w:marLeft w:val="0"/>
      <w:marRight w:val="0"/>
      <w:marTop w:val="0"/>
      <w:marBottom w:val="0"/>
      <w:divBdr>
        <w:top w:val="none" w:sz="0" w:space="0" w:color="auto"/>
        <w:left w:val="none" w:sz="0" w:space="0" w:color="auto"/>
        <w:bottom w:val="none" w:sz="0" w:space="0" w:color="auto"/>
        <w:right w:val="none" w:sz="0" w:space="0" w:color="auto"/>
      </w:divBdr>
    </w:div>
    <w:div w:id="529344483">
      <w:marLeft w:val="0"/>
      <w:marRight w:val="0"/>
      <w:marTop w:val="0"/>
      <w:marBottom w:val="0"/>
      <w:divBdr>
        <w:top w:val="none" w:sz="0" w:space="0" w:color="auto"/>
        <w:left w:val="none" w:sz="0" w:space="0" w:color="auto"/>
        <w:bottom w:val="none" w:sz="0" w:space="0" w:color="auto"/>
        <w:right w:val="none" w:sz="0" w:space="0" w:color="auto"/>
      </w:divBdr>
    </w:div>
    <w:div w:id="529344484">
      <w:marLeft w:val="0"/>
      <w:marRight w:val="0"/>
      <w:marTop w:val="0"/>
      <w:marBottom w:val="0"/>
      <w:divBdr>
        <w:top w:val="none" w:sz="0" w:space="0" w:color="auto"/>
        <w:left w:val="none" w:sz="0" w:space="0" w:color="auto"/>
        <w:bottom w:val="none" w:sz="0" w:space="0" w:color="auto"/>
        <w:right w:val="none" w:sz="0" w:space="0" w:color="auto"/>
      </w:divBdr>
    </w:div>
    <w:div w:id="529344485">
      <w:marLeft w:val="0"/>
      <w:marRight w:val="0"/>
      <w:marTop w:val="0"/>
      <w:marBottom w:val="0"/>
      <w:divBdr>
        <w:top w:val="none" w:sz="0" w:space="0" w:color="auto"/>
        <w:left w:val="none" w:sz="0" w:space="0" w:color="auto"/>
        <w:bottom w:val="none" w:sz="0" w:space="0" w:color="auto"/>
        <w:right w:val="none" w:sz="0" w:space="0" w:color="auto"/>
      </w:divBdr>
    </w:div>
    <w:div w:id="529344486">
      <w:marLeft w:val="0"/>
      <w:marRight w:val="0"/>
      <w:marTop w:val="0"/>
      <w:marBottom w:val="0"/>
      <w:divBdr>
        <w:top w:val="none" w:sz="0" w:space="0" w:color="auto"/>
        <w:left w:val="none" w:sz="0" w:space="0" w:color="auto"/>
        <w:bottom w:val="none" w:sz="0" w:space="0" w:color="auto"/>
        <w:right w:val="none" w:sz="0" w:space="0" w:color="auto"/>
      </w:divBdr>
    </w:div>
    <w:div w:id="529344487">
      <w:marLeft w:val="0"/>
      <w:marRight w:val="0"/>
      <w:marTop w:val="0"/>
      <w:marBottom w:val="0"/>
      <w:divBdr>
        <w:top w:val="none" w:sz="0" w:space="0" w:color="auto"/>
        <w:left w:val="none" w:sz="0" w:space="0" w:color="auto"/>
        <w:bottom w:val="none" w:sz="0" w:space="0" w:color="auto"/>
        <w:right w:val="none" w:sz="0" w:space="0" w:color="auto"/>
      </w:divBdr>
    </w:div>
    <w:div w:id="529344488">
      <w:marLeft w:val="0"/>
      <w:marRight w:val="0"/>
      <w:marTop w:val="0"/>
      <w:marBottom w:val="0"/>
      <w:divBdr>
        <w:top w:val="none" w:sz="0" w:space="0" w:color="auto"/>
        <w:left w:val="none" w:sz="0" w:space="0" w:color="auto"/>
        <w:bottom w:val="none" w:sz="0" w:space="0" w:color="auto"/>
        <w:right w:val="none" w:sz="0" w:space="0" w:color="auto"/>
      </w:divBdr>
    </w:div>
    <w:div w:id="529344489">
      <w:marLeft w:val="0"/>
      <w:marRight w:val="0"/>
      <w:marTop w:val="0"/>
      <w:marBottom w:val="0"/>
      <w:divBdr>
        <w:top w:val="none" w:sz="0" w:space="0" w:color="auto"/>
        <w:left w:val="none" w:sz="0" w:space="0" w:color="auto"/>
        <w:bottom w:val="none" w:sz="0" w:space="0" w:color="auto"/>
        <w:right w:val="none" w:sz="0" w:space="0" w:color="auto"/>
      </w:divBdr>
    </w:div>
    <w:div w:id="529344490">
      <w:marLeft w:val="0"/>
      <w:marRight w:val="0"/>
      <w:marTop w:val="0"/>
      <w:marBottom w:val="0"/>
      <w:divBdr>
        <w:top w:val="none" w:sz="0" w:space="0" w:color="auto"/>
        <w:left w:val="none" w:sz="0" w:space="0" w:color="auto"/>
        <w:bottom w:val="none" w:sz="0" w:space="0" w:color="auto"/>
        <w:right w:val="none" w:sz="0" w:space="0" w:color="auto"/>
      </w:divBdr>
    </w:div>
    <w:div w:id="529344491">
      <w:marLeft w:val="0"/>
      <w:marRight w:val="0"/>
      <w:marTop w:val="0"/>
      <w:marBottom w:val="0"/>
      <w:divBdr>
        <w:top w:val="none" w:sz="0" w:space="0" w:color="auto"/>
        <w:left w:val="none" w:sz="0" w:space="0" w:color="auto"/>
        <w:bottom w:val="none" w:sz="0" w:space="0" w:color="auto"/>
        <w:right w:val="none" w:sz="0" w:space="0" w:color="auto"/>
      </w:divBdr>
    </w:div>
    <w:div w:id="529344492">
      <w:marLeft w:val="0"/>
      <w:marRight w:val="0"/>
      <w:marTop w:val="0"/>
      <w:marBottom w:val="0"/>
      <w:divBdr>
        <w:top w:val="none" w:sz="0" w:space="0" w:color="auto"/>
        <w:left w:val="none" w:sz="0" w:space="0" w:color="auto"/>
        <w:bottom w:val="none" w:sz="0" w:space="0" w:color="auto"/>
        <w:right w:val="none" w:sz="0" w:space="0" w:color="auto"/>
      </w:divBdr>
    </w:div>
    <w:div w:id="529344493">
      <w:marLeft w:val="0"/>
      <w:marRight w:val="0"/>
      <w:marTop w:val="0"/>
      <w:marBottom w:val="0"/>
      <w:divBdr>
        <w:top w:val="none" w:sz="0" w:space="0" w:color="auto"/>
        <w:left w:val="none" w:sz="0" w:space="0" w:color="auto"/>
        <w:bottom w:val="none" w:sz="0" w:space="0" w:color="auto"/>
        <w:right w:val="none" w:sz="0" w:space="0" w:color="auto"/>
      </w:divBdr>
      <w:divsChild>
        <w:div w:id="529344477">
          <w:marLeft w:val="0"/>
          <w:marRight w:val="0"/>
          <w:marTop w:val="0"/>
          <w:marBottom w:val="0"/>
          <w:divBdr>
            <w:top w:val="none" w:sz="0" w:space="0" w:color="auto"/>
            <w:left w:val="none" w:sz="0" w:space="0" w:color="auto"/>
            <w:bottom w:val="none" w:sz="0" w:space="0" w:color="auto"/>
            <w:right w:val="none" w:sz="0" w:space="0" w:color="auto"/>
          </w:divBdr>
        </w:div>
      </w:divsChild>
    </w:div>
    <w:div w:id="529344494">
      <w:marLeft w:val="0"/>
      <w:marRight w:val="0"/>
      <w:marTop w:val="0"/>
      <w:marBottom w:val="0"/>
      <w:divBdr>
        <w:top w:val="none" w:sz="0" w:space="0" w:color="auto"/>
        <w:left w:val="none" w:sz="0" w:space="0" w:color="auto"/>
        <w:bottom w:val="none" w:sz="0" w:space="0" w:color="auto"/>
        <w:right w:val="none" w:sz="0" w:space="0" w:color="auto"/>
      </w:divBdr>
    </w:div>
    <w:div w:id="529344495">
      <w:marLeft w:val="0"/>
      <w:marRight w:val="0"/>
      <w:marTop w:val="0"/>
      <w:marBottom w:val="0"/>
      <w:divBdr>
        <w:top w:val="none" w:sz="0" w:space="0" w:color="auto"/>
        <w:left w:val="none" w:sz="0" w:space="0" w:color="auto"/>
        <w:bottom w:val="none" w:sz="0" w:space="0" w:color="auto"/>
        <w:right w:val="none" w:sz="0" w:space="0" w:color="auto"/>
      </w:divBdr>
    </w:div>
    <w:div w:id="529344496">
      <w:marLeft w:val="0"/>
      <w:marRight w:val="0"/>
      <w:marTop w:val="0"/>
      <w:marBottom w:val="0"/>
      <w:divBdr>
        <w:top w:val="none" w:sz="0" w:space="0" w:color="auto"/>
        <w:left w:val="none" w:sz="0" w:space="0" w:color="auto"/>
        <w:bottom w:val="none" w:sz="0" w:space="0" w:color="auto"/>
        <w:right w:val="none" w:sz="0" w:space="0" w:color="auto"/>
      </w:divBdr>
    </w:div>
    <w:div w:id="529344497">
      <w:marLeft w:val="0"/>
      <w:marRight w:val="0"/>
      <w:marTop w:val="0"/>
      <w:marBottom w:val="0"/>
      <w:divBdr>
        <w:top w:val="none" w:sz="0" w:space="0" w:color="auto"/>
        <w:left w:val="none" w:sz="0" w:space="0" w:color="auto"/>
        <w:bottom w:val="none" w:sz="0" w:space="0" w:color="auto"/>
        <w:right w:val="none" w:sz="0" w:space="0" w:color="auto"/>
      </w:divBdr>
    </w:div>
    <w:div w:id="529344498">
      <w:marLeft w:val="0"/>
      <w:marRight w:val="0"/>
      <w:marTop w:val="0"/>
      <w:marBottom w:val="0"/>
      <w:divBdr>
        <w:top w:val="none" w:sz="0" w:space="0" w:color="auto"/>
        <w:left w:val="none" w:sz="0" w:space="0" w:color="auto"/>
        <w:bottom w:val="none" w:sz="0" w:space="0" w:color="auto"/>
        <w:right w:val="none" w:sz="0" w:space="0" w:color="auto"/>
      </w:divBdr>
    </w:div>
    <w:div w:id="529344499">
      <w:marLeft w:val="0"/>
      <w:marRight w:val="0"/>
      <w:marTop w:val="0"/>
      <w:marBottom w:val="0"/>
      <w:divBdr>
        <w:top w:val="none" w:sz="0" w:space="0" w:color="auto"/>
        <w:left w:val="none" w:sz="0" w:space="0" w:color="auto"/>
        <w:bottom w:val="none" w:sz="0" w:space="0" w:color="auto"/>
        <w:right w:val="none" w:sz="0" w:space="0" w:color="auto"/>
      </w:divBdr>
    </w:div>
    <w:div w:id="529344500">
      <w:marLeft w:val="0"/>
      <w:marRight w:val="0"/>
      <w:marTop w:val="0"/>
      <w:marBottom w:val="0"/>
      <w:divBdr>
        <w:top w:val="none" w:sz="0" w:space="0" w:color="auto"/>
        <w:left w:val="none" w:sz="0" w:space="0" w:color="auto"/>
        <w:bottom w:val="none" w:sz="0" w:space="0" w:color="auto"/>
        <w:right w:val="none" w:sz="0" w:space="0" w:color="auto"/>
      </w:divBdr>
    </w:div>
    <w:div w:id="529344501">
      <w:marLeft w:val="0"/>
      <w:marRight w:val="0"/>
      <w:marTop w:val="0"/>
      <w:marBottom w:val="0"/>
      <w:divBdr>
        <w:top w:val="none" w:sz="0" w:space="0" w:color="auto"/>
        <w:left w:val="none" w:sz="0" w:space="0" w:color="auto"/>
        <w:bottom w:val="none" w:sz="0" w:space="0" w:color="auto"/>
        <w:right w:val="none" w:sz="0" w:space="0" w:color="auto"/>
      </w:divBdr>
    </w:div>
    <w:div w:id="529344502">
      <w:marLeft w:val="0"/>
      <w:marRight w:val="0"/>
      <w:marTop w:val="0"/>
      <w:marBottom w:val="0"/>
      <w:divBdr>
        <w:top w:val="none" w:sz="0" w:space="0" w:color="auto"/>
        <w:left w:val="none" w:sz="0" w:space="0" w:color="auto"/>
        <w:bottom w:val="none" w:sz="0" w:space="0" w:color="auto"/>
        <w:right w:val="none" w:sz="0" w:space="0" w:color="auto"/>
      </w:divBdr>
    </w:div>
    <w:div w:id="529344503">
      <w:marLeft w:val="0"/>
      <w:marRight w:val="0"/>
      <w:marTop w:val="0"/>
      <w:marBottom w:val="0"/>
      <w:divBdr>
        <w:top w:val="none" w:sz="0" w:space="0" w:color="auto"/>
        <w:left w:val="none" w:sz="0" w:space="0" w:color="auto"/>
        <w:bottom w:val="none" w:sz="0" w:space="0" w:color="auto"/>
        <w:right w:val="none" w:sz="0" w:space="0" w:color="auto"/>
      </w:divBdr>
    </w:div>
    <w:div w:id="529344504">
      <w:marLeft w:val="0"/>
      <w:marRight w:val="0"/>
      <w:marTop w:val="0"/>
      <w:marBottom w:val="0"/>
      <w:divBdr>
        <w:top w:val="none" w:sz="0" w:space="0" w:color="auto"/>
        <w:left w:val="none" w:sz="0" w:space="0" w:color="auto"/>
        <w:bottom w:val="none" w:sz="0" w:space="0" w:color="auto"/>
        <w:right w:val="none" w:sz="0" w:space="0" w:color="auto"/>
      </w:divBdr>
    </w:div>
    <w:div w:id="529344505">
      <w:marLeft w:val="0"/>
      <w:marRight w:val="0"/>
      <w:marTop w:val="0"/>
      <w:marBottom w:val="0"/>
      <w:divBdr>
        <w:top w:val="none" w:sz="0" w:space="0" w:color="auto"/>
        <w:left w:val="none" w:sz="0" w:space="0" w:color="auto"/>
        <w:bottom w:val="none" w:sz="0" w:space="0" w:color="auto"/>
        <w:right w:val="none" w:sz="0" w:space="0" w:color="auto"/>
      </w:divBdr>
    </w:div>
    <w:div w:id="568467999">
      <w:bodyDiv w:val="1"/>
      <w:marLeft w:val="0"/>
      <w:marRight w:val="0"/>
      <w:marTop w:val="0"/>
      <w:marBottom w:val="0"/>
      <w:divBdr>
        <w:top w:val="none" w:sz="0" w:space="0" w:color="auto"/>
        <w:left w:val="none" w:sz="0" w:space="0" w:color="auto"/>
        <w:bottom w:val="none" w:sz="0" w:space="0" w:color="auto"/>
        <w:right w:val="none" w:sz="0" w:space="0" w:color="auto"/>
      </w:divBdr>
    </w:div>
    <w:div w:id="570434588">
      <w:bodyDiv w:val="1"/>
      <w:marLeft w:val="0"/>
      <w:marRight w:val="0"/>
      <w:marTop w:val="0"/>
      <w:marBottom w:val="0"/>
      <w:divBdr>
        <w:top w:val="none" w:sz="0" w:space="0" w:color="auto"/>
        <w:left w:val="none" w:sz="0" w:space="0" w:color="auto"/>
        <w:bottom w:val="none" w:sz="0" w:space="0" w:color="auto"/>
        <w:right w:val="none" w:sz="0" w:space="0" w:color="auto"/>
      </w:divBdr>
    </w:div>
    <w:div w:id="608241228">
      <w:bodyDiv w:val="1"/>
      <w:marLeft w:val="0"/>
      <w:marRight w:val="0"/>
      <w:marTop w:val="0"/>
      <w:marBottom w:val="0"/>
      <w:divBdr>
        <w:top w:val="none" w:sz="0" w:space="0" w:color="auto"/>
        <w:left w:val="none" w:sz="0" w:space="0" w:color="auto"/>
        <w:bottom w:val="none" w:sz="0" w:space="0" w:color="auto"/>
        <w:right w:val="none" w:sz="0" w:space="0" w:color="auto"/>
      </w:divBdr>
    </w:div>
    <w:div w:id="620235278">
      <w:bodyDiv w:val="1"/>
      <w:marLeft w:val="0"/>
      <w:marRight w:val="0"/>
      <w:marTop w:val="0"/>
      <w:marBottom w:val="0"/>
      <w:divBdr>
        <w:top w:val="none" w:sz="0" w:space="0" w:color="auto"/>
        <w:left w:val="none" w:sz="0" w:space="0" w:color="auto"/>
        <w:bottom w:val="none" w:sz="0" w:space="0" w:color="auto"/>
        <w:right w:val="none" w:sz="0" w:space="0" w:color="auto"/>
      </w:divBdr>
    </w:div>
    <w:div w:id="660935870">
      <w:bodyDiv w:val="1"/>
      <w:marLeft w:val="0"/>
      <w:marRight w:val="0"/>
      <w:marTop w:val="0"/>
      <w:marBottom w:val="0"/>
      <w:divBdr>
        <w:top w:val="none" w:sz="0" w:space="0" w:color="auto"/>
        <w:left w:val="none" w:sz="0" w:space="0" w:color="auto"/>
        <w:bottom w:val="none" w:sz="0" w:space="0" w:color="auto"/>
        <w:right w:val="none" w:sz="0" w:space="0" w:color="auto"/>
      </w:divBdr>
      <w:divsChild>
        <w:div w:id="1064111042">
          <w:marLeft w:val="547"/>
          <w:marRight w:val="0"/>
          <w:marTop w:val="0"/>
          <w:marBottom w:val="0"/>
          <w:divBdr>
            <w:top w:val="none" w:sz="0" w:space="0" w:color="auto"/>
            <w:left w:val="none" w:sz="0" w:space="0" w:color="auto"/>
            <w:bottom w:val="none" w:sz="0" w:space="0" w:color="auto"/>
            <w:right w:val="none" w:sz="0" w:space="0" w:color="auto"/>
          </w:divBdr>
        </w:div>
      </w:divsChild>
    </w:div>
    <w:div w:id="670328520">
      <w:bodyDiv w:val="1"/>
      <w:marLeft w:val="0"/>
      <w:marRight w:val="0"/>
      <w:marTop w:val="0"/>
      <w:marBottom w:val="0"/>
      <w:divBdr>
        <w:top w:val="none" w:sz="0" w:space="0" w:color="auto"/>
        <w:left w:val="none" w:sz="0" w:space="0" w:color="auto"/>
        <w:bottom w:val="none" w:sz="0" w:space="0" w:color="auto"/>
        <w:right w:val="none" w:sz="0" w:space="0" w:color="auto"/>
      </w:divBdr>
    </w:div>
    <w:div w:id="673533400">
      <w:bodyDiv w:val="1"/>
      <w:marLeft w:val="0"/>
      <w:marRight w:val="0"/>
      <w:marTop w:val="0"/>
      <w:marBottom w:val="0"/>
      <w:divBdr>
        <w:top w:val="none" w:sz="0" w:space="0" w:color="auto"/>
        <w:left w:val="none" w:sz="0" w:space="0" w:color="auto"/>
        <w:bottom w:val="none" w:sz="0" w:space="0" w:color="auto"/>
        <w:right w:val="none" w:sz="0" w:space="0" w:color="auto"/>
      </w:divBdr>
    </w:div>
    <w:div w:id="683871203">
      <w:bodyDiv w:val="1"/>
      <w:marLeft w:val="0"/>
      <w:marRight w:val="0"/>
      <w:marTop w:val="0"/>
      <w:marBottom w:val="0"/>
      <w:divBdr>
        <w:top w:val="none" w:sz="0" w:space="0" w:color="auto"/>
        <w:left w:val="none" w:sz="0" w:space="0" w:color="auto"/>
        <w:bottom w:val="none" w:sz="0" w:space="0" w:color="auto"/>
        <w:right w:val="none" w:sz="0" w:space="0" w:color="auto"/>
      </w:divBdr>
    </w:div>
    <w:div w:id="726801070">
      <w:bodyDiv w:val="1"/>
      <w:marLeft w:val="0"/>
      <w:marRight w:val="0"/>
      <w:marTop w:val="0"/>
      <w:marBottom w:val="0"/>
      <w:divBdr>
        <w:top w:val="none" w:sz="0" w:space="0" w:color="auto"/>
        <w:left w:val="none" w:sz="0" w:space="0" w:color="auto"/>
        <w:bottom w:val="none" w:sz="0" w:space="0" w:color="auto"/>
        <w:right w:val="none" w:sz="0" w:space="0" w:color="auto"/>
      </w:divBdr>
      <w:divsChild>
        <w:div w:id="391738952">
          <w:marLeft w:val="0"/>
          <w:marRight w:val="0"/>
          <w:marTop w:val="0"/>
          <w:marBottom w:val="0"/>
          <w:divBdr>
            <w:top w:val="none" w:sz="0" w:space="0" w:color="auto"/>
            <w:left w:val="none" w:sz="0" w:space="0" w:color="auto"/>
            <w:bottom w:val="none" w:sz="0" w:space="0" w:color="auto"/>
            <w:right w:val="none" w:sz="0" w:space="0" w:color="auto"/>
          </w:divBdr>
          <w:divsChild>
            <w:div w:id="733771678">
              <w:marLeft w:val="0"/>
              <w:marRight w:val="0"/>
              <w:marTop w:val="0"/>
              <w:marBottom w:val="0"/>
              <w:divBdr>
                <w:top w:val="none" w:sz="0" w:space="0" w:color="auto"/>
                <w:left w:val="none" w:sz="0" w:space="0" w:color="auto"/>
                <w:bottom w:val="none" w:sz="0" w:space="0" w:color="auto"/>
                <w:right w:val="none" w:sz="0" w:space="0" w:color="auto"/>
              </w:divBdr>
            </w:div>
          </w:divsChild>
        </w:div>
        <w:div w:id="923225781">
          <w:marLeft w:val="0"/>
          <w:marRight w:val="0"/>
          <w:marTop w:val="0"/>
          <w:marBottom w:val="0"/>
          <w:divBdr>
            <w:top w:val="none" w:sz="0" w:space="0" w:color="auto"/>
            <w:left w:val="none" w:sz="0" w:space="0" w:color="auto"/>
            <w:bottom w:val="none" w:sz="0" w:space="0" w:color="auto"/>
            <w:right w:val="none" w:sz="0" w:space="0" w:color="auto"/>
          </w:divBdr>
          <w:divsChild>
            <w:div w:id="231892961">
              <w:marLeft w:val="0"/>
              <w:marRight w:val="0"/>
              <w:marTop w:val="0"/>
              <w:marBottom w:val="0"/>
              <w:divBdr>
                <w:top w:val="none" w:sz="0" w:space="0" w:color="auto"/>
                <w:left w:val="none" w:sz="0" w:space="0" w:color="auto"/>
                <w:bottom w:val="none" w:sz="0" w:space="0" w:color="auto"/>
                <w:right w:val="none" w:sz="0" w:space="0" w:color="auto"/>
              </w:divBdr>
            </w:div>
          </w:divsChild>
        </w:div>
        <w:div w:id="1000818218">
          <w:marLeft w:val="0"/>
          <w:marRight w:val="0"/>
          <w:marTop w:val="0"/>
          <w:marBottom w:val="0"/>
          <w:divBdr>
            <w:top w:val="none" w:sz="0" w:space="0" w:color="auto"/>
            <w:left w:val="none" w:sz="0" w:space="0" w:color="auto"/>
            <w:bottom w:val="none" w:sz="0" w:space="0" w:color="auto"/>
            <w:right w:val="none" w:sz="0" w:space="0" w:color="auto"/>
          </w:divBdr>
          <w:divsChild>
            <w:div w:id="572199155">
              <w:marLeft w:val="0"/>
              <w:marRight w:val="0"/>
              <w:marTop w:val="0"/>
              <w:marBottom w:val="0"/>
              <w:divBdr>
                <w:top w:val="none" w:sz="0" w:space="0" w:color="auto"/>
                <w:left w:val="none" w:sz="0" w:space="0" w:color="auto"/>
                <w:bottom w:val="none" w:sz="0" w:space="0" w:color="auto"/>
                <w:right w:val="none" w:sz="0" w:space="0" w:color="auto"/>
              </w:divBdr>
            </w:div>
          </w:divsChild>
        </w:div>
        <w:div w:id="1016351247">
          <w:marLeft w:val="0"/>
          <w:marRight w:val="0"/>
          <w:marTop w:val="0"/>
          <w:marBottom w:val="0"/>
          <w:divBdr>
            <w:top w:val="none" w:sz="0" w:space="0" w:color="auto"/>
            <w:left w:val="none" w:sz="0" w:space="0" w:color="auto"/>
            <w:bottom w:val="none" w:sz="0" w:space="0" w:color="auto"/>
            <w:right w:val="none" w:sz="0" w:space="0" w:color="auto"/>
          </w:divBdr>
          <w:divsChild>
            <w:div w:id="1067069395">
              <w:marLeft w:val="0"/>
              <w:marRight w:val="0"/>
              <w:marTop w:val="0"/>
              <w:marBottom w:val="0"/>
              <w:divBdr>
                <w:top w:val="none" w:sz="0" w:space="0" w:color="auto"/>
                <w:left w:val="none" w:sz="0" w:space="0" w:color="auto"/>
                <w:bottom w:val="none" w:sz="0" w:space="0" w:color="auto"/>
                <w:right w:val="none" w:sz="0" w:space="0" w:color="auto"/>
              </w:divBdr>
            </w:div>
          </w:divsChild>
        </w:div>
        <w:div w:id="1060248799">
          <w:marLeft w:val="0"/>
          <w:marRight w:val="0"/>
          <w:marTop w:val="0"/>
          <w:marBottom w:val="0"/>
          <w:divBdr>
            <w:top w:val="none" w:sz="0" w:space="0" w:color="auto"/>
            <w:left w:val="none" w:sz="0" w:space="0" w:color="auto"/>
            <w:bottom w:val="none" w:sz="0" w:space="0" w:color="auto"/>
            <w:right w:val="none" w:sz="0" w:space="0" w:color="auto"/>
          </w:divBdr>
          <w:divsChild>
            <w:div w:id="1286110362">
              <w:marLeft w:val="0"/>
              <w:marRight w:val="0"/>
              <w:marTop w:val="0"/>
              <w:marBottom w:val="0"/>
              <w:divBdr>
                <w:top w:val="none" w:sz="0" w:space="0" w:color="auto"/>
                <w:left w:val="none" w:sz="0" w:space="0" w:color="auto"/>
                <w:bottom w:val="none" w:sz="0" w:space="0" w:color="auto"/>
                <w:right w:val="none" w:sz="0" w:space="0" w:color="auto"/>
              </w:divBdr>
            </w:div>
          </w:divsChild>
        </w:div>
        <w:div w:id="1135636725">
          <w:marLeft w:val="0"/>
          <w:marRight w:val="0"/>
          <w:marTop w:val="0"/>
          <w:marBottom w:val="0"/>
          <w:divBdr>
            <w:top w:val="none" w:sz="0" w:space="0" w:color="auto"/>
            <w:left w:val="none" w:sz="0" w:space="0" w:color="auto"/>
            <w:bottom w:val="none" w:sz="0" w:space="0" w:color="auto"/>
            <w:right w:val="none" w:sz="0" w:space="0" w:color="auto"/>
          </w:divBdr>
          <w:divsChild>
            <w:div w:id="1560630960">
              <w:marLeft w:val="0"/>
              <w:marRight w:val="0"/>
              <w:marTop w:val="0"/>
              <w:marBottom w:val="0"/>
              <w:divBdr>
                <w:top w:val="none" w:sz="0" w:space="0" w:color="auto"/>
                <w:left w:val="none" w:sz="0" w:space="0" w:color="auto"/>
                <w:bottom w:val="none" w:sz="0" w:space="0" w:color="auto"/>
                <w:right w:val="none" w:sz="0" w:space="0" w:color="auto"/>
              </w:divBdr>
            </w:div>
          </w:divsChild>
        </w:div>
        <w:div w:id="1177888339">
          <w:marLeft w:val="0"/>
          <w:marRight w:val="0"/>
          <w:marTop w:val="0"/>
          <w:marBottom w:val="0"/>
          <w:divBdr>
            <w:top w:val="none" w:sz="0" w:space="0" w:color="auto"/>
            <w:left w:val="none" w:sz="0" w:space="0" w:color="auto"/>
            <w:bottom w:val="none" w:sz="0" w:space="0" w:color="auto"/>
            <w:right w:val="none" w:sz="0" w:space="0" w:color="auto"/>
          </w:divBdr>
          <w:divsChild>
            <w:div w:id="1482426674">
              <w:marLeft w:val="0"/>
              <w:marRight w:val="0"/>
              <w:marTop w:val="0"/>
              <w:marBottom w:val="0"/>
              <w:divBdr>
                <w:top w:val="none" w:sz="0" w:space="0" w:color="auto"/>
                <w:left w:val="none" w:sz="0" w:space="0" w:color="auto"/>
                <w:bottom w:val="none" w:sz="0" w:space="0" w:color="auto"/>
                <w:right w:val="none" w:sz="0" w:space="0" w:color="auto"/>
              </w:divBdr>
              <w:divsChild>
                <w:div w:id="626930611">
                  <w:marLeft w:val="0"/>
                  <w:marRight w:val="0"/>
                  <w:marTop w:val="0"/>
                  <w:marBottom w:val="0"/>
                  <w:divBdr>
                    <w:top w:val="none" w:sz="0" w:space="0" w:color="auto"/>
                    <w:left w:val="none" w:sz="0" w:space="0" w:color="auto"/>
                    <w:bottom w:val="none" w:sz="0" w:space="0" w:color="auto"/>
                    <w:right w:val="none" w:sz="0" w:space="0" w:color="auto"/>
                  </w:divBdr>
                </w:div>
                <w:div w:id="209473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189707">
          <w:marLeft w:val="0"/>
          <w:marRight w:val="0"/>
          <w:marTop w:val="0"/>
          <w:marBottom w:val="0"/>
          <w:divBdr>
            <w:top w:val="none" w:sz="0" w:space="0" w:color="auto"/>
            <w:left w:val="none" w:sz="0" w:space="0" w:color="auto"/>
            <w:bottom w:val="none" w:sz="0" w:space="0" w:color="auto"/>
            <w:right w:val="none" w:sz="0" w:space="0" w:color="auto"/>
          </w:divBdr>
          <w:divsChild>
            <w:div w:id="1337459878">
              <w:marLeft w:val="0"/>
              <w:marRight w:val="0"/>
              <w:marTop w:val="0"/>
              <w:marBottom w:val="0"/>
              <w:divBdr>
                <w:top w:val="none" w:sz="0" w:space="0" w:color="auto"/>
                <w:left w:val="none" w:sz="0" w:space="0" w:color="auto"/>
                <w:bottom w:val="none" w:sz="0" w:space="0" w:color="auto"/>
                <w:right w:val="none" w:sz="0" w:space="0" w:color="auto"/>
              </w:divBdr>
            </w:div>
          </w:divsChild>
        </w:div>
        <w:div w:id="1649548444">
          <w:marLeft w:val="0"/>
          <w:marRight w:val="0"/>
          <w:marTop w:val="0"/>
          <w:marBottom w:val="0"/>
          <w:divBdr>
            <w:top w:val="none" w:sz="0" w:space="0" w:color="auto"/>
            <w:left w:val="none" w:sz="0" w:space="0" w:color="auto"/>
            <w:bottom w:val="none" w:sz="0" w:space="0" w:color="auto"/>
            <w:right w:val="none" w:sz="0" w:space="0" w:color="auto"/>
          </w:divBdr>
          <w:divsChild>
            <w:div w:id="1213269852">
              <w:marLeft w:val="0"/>
              <w:marRight w:val="0"/>
              <w:marTop w:val="0"/>
              <w:marBottom w:val="0"/>
              <w:divBdr>
                <w:top w:val="none" w:sz="0" w:space="0" w:color="auto"/>
                <w:left w:val="none" w:sz="0" w:space="0" w:color="auto"/>
                <w:bottom w:val="none" w:sz="0" w:space="0" w:color="auto"/>
                <w:right w:val="none" w:sz="0" w:space="0" w:color="auto"/>
              </w:divBdr>
            </w:div>
          </w:divsChild>
        </w:div>
        <w:div w:id="1880388878">
          <w:marLeft w:val="0"/>
          <w:marRight w:val="0"/>
          <w:marTop w:val="0"/>
          <w:marBottom w:val="0"/>
          <w:divBdr>
            <w:top w:val="none" w:sz="0" w:space="0" w:color="auto"/>
            <w:left w:val="none" w:sz="0" w:space="0" w:color="auto"/>
            <w:bottom w:val="none" w:sz="0" w:space="0" w:color="auto"/>
            <w:right w:val="none" w:sz="0" w:space="0" w:color="auto"/>
          </w:divBdr>
          <w:divsChild>
            <w:div w:id="1402409578">
              <w:marLeft w:val="0"/>
              <w:marRight w:val="0"/>
              <w:marTop w:val="0"/>
              <w:marBottom w:val="0"/>
              <w:divBdr>
                <w:top w:val="none" w:sz="0" w:space="0" w:color="auto"/>
                <w:left w:val="none" w:sz="0" w:space="0" w:color="auto"/>
                <w:bottom w:val="none" w:sz="0" w:space="0" w:color="auto"/>
                <w:right w:val="none" w:sz="0" w:space="0" w:color="auto"/>
              </w:divBdr>
            </w:div>
          </w:divsChild>
        </w:div>
        <w:div w:id="2141875515">
          <w:marLeft w:val="0"/>
          <w:marRight w:val="0"/>
          <w:marTop w:val="0"/>
          <w:marBottom w:val="0"/>
          <w:divBdr>
            <w:top w:val="none" w:sz="0" w:space="0" w:color="auto"/>
            <w:left w:val="none" w:sz="0" w:space="0" w:color="auto"/>
            <w:bottom w:val="none" w:sz="0" w:space="0" w:color="auto"/>
            <w:right w:val="none" w:sz="0" w:space="0" w:color="auto"/>
          </w:divBdr>
          <w:divsChild>
            <w:div w:id="496767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1902179">
      <w:bodyDiv w:val="1"/>
      <w:marLeft w:val="0"/>
      <w:marRight w:val="0"/>
      <w:marTop w:val="0"/>
      <w:marBottom w:val="0"/>
      <w:divBdr>
        <w:top w:val="none" w:sz="0" w:space="0" w:color="auto"/>
        <w:left w:val="none" w:sz="0" w:space="0" w:color="auto"/>
        <w:bottom w:val="none" w:sz="0" w:space="0" w:color="auto"/>
        <w:right w:val="none" w:sz="0" w:space="0" w:color="auto"/>
      </w:divBdr>
    </w:div>
    <w:div w:id="802119743">
      <w:bodyDiv w:val="1"/>
      <w:marLeft w:val="0"/>
      <w:marRight w:val="0"/>
      <w:marTop w:val="0"/>
      <w:marBottom w:val="0"/>
      <w:divBdr>
        <w:top w:val="none" w:sz="0" w:space="0" w:color="auto"/>
        <w:left w:val="none" w:sz="0" w:space="0" w:color="auto"/>
        <w:bottom w:val="none" w:sz="0" w:space="0" w:color="auto"/>
        <w:right w:val="none" w:sz="0" w:space="0" w:color="auto"/>
      </w:divBdr>
    </w:div>
    <w:div w:id="806432167">
      <w:bodyDiv w:val="1"/>
      <w:marLeft w:val="0"/>
      <w:marRight w:val="0"/>
      <w:marTop w:val="0"/>
      <w:marBottom w:val="0"/>
      <w:divBdr>
        <w:top w:val="none" w:sz="0" w:space="0" w:color="auto"/>
        <w:left w:val="none" w:sz="0" w:space="0" w:color="auto"/>
        <w:bottom w:val="none" w:sz="0" w:space="0" w:color="auto"/>
        <w:right w:val="none" w:sz="0" w:space="0" w:color="auto"/>
      </w:divBdr>
    </w:div>
    <w:div w:id="828062678">
      <w:bodyDiv w:val="1"/>
      <w:marLeft w:val="0"/>
      <w:marRight w:val="0"/>
      <w:marTop w:val="0"/>
      <w:marBottom w:val="0"/>
      <w:divBdr>
        <w:top w:val="none" w:sz="0" w:space="0" w:color="auto"/>
        <w:left w:val="none" w:sz="0" w:space="0" w:color="auto"/>
        <w:bottom w:val="none" w:sz="0" w:space="0" w:color="auto"/>
        <w:right w:val="none" w:sz="0" w:space="0" w:color="auto"/>
      </w:divBdr>
    </w:div>
    <w:div w:id="846990895">
      <w:bodyDiv w:val="1"/>
      <w:marLeft w:val="0"/>
      <w:marRight w:val="0"/>
      <w:marTop w:val="0"/>
      <w:marBottom w:val="0"/>
      <w:divBdr>
        <w:top w:val="none" w:sz="0" w:space="0" w:color="auto"/>
        <w:left w:val="none" w:sz="0" w:space="0" w:color="auto"/>
        <w:bottom w:val="none" w:sz="0" w:space="0" w:color="auto"/>
        <w:right w:val="none" w:sz="0" w:space="0" w:color="auto"/>
      </w:divBdr>
    </w:div>
    <w:div w:id="925647251">
      <w:bodyDiv w:val="1"/>
      <w:marLeft w:val="0"/>
      <w:marRight w:val="0"/>
      <w:marTop w:val="0"/>
      <w:marBottom w:val="0"/>
      <w:divBdr>
        <w:top w:val="none" w:sz="0" w:space="0" w:color="auto"/>
        <w:left w:val="none" w:sz="0" w:space="0" w:color="auto"/>
        <w:bottom w:val="none" w:sz="0" w:space="0" w:color="auto"/>
        <w:right w:val="none" w:sz="0" w:space="0" w:color="auto"/>
      </w:divBdr>
    </w:div>
    <w:div w:id="934292222">
      <w:bodyDiv w:val="1"/>
      <w:marLeft w:val="0"/>
      <w:marRight w:val="0"/>
      <w:marTop w:val="0"/>
      <w:marBottom w:val="0"/>
      <w:divBdr>
        <w:top w:val="none" w:sz="0" w:space="0" w:color="auto"/>
        <w:left w:val="none" w:sz="0" w:space="0" w:color="auto"/>
        <w:bottom w:val="none" w:sz="0" w:space="0" w:color="auto"/>
        <w:right w:val="none" w:sz="0" w:space="0" w:color="auto"/>
      </w:divBdr>
    </w:div>
    <w:div w:id="944197018">
      <w:bodyDiv w:val="1"/>
      <w:marLeft w:val="0"/>
      <w:marRight w:val="0"/>
      <w:marTop w:val="0"/>
      <w:marBottom w:val="0"/>
      <w:divBdr>
        <w:top w:val="none" w:sz="0" w:space="0" w:color="auto"/>
        <w:left w:val="none" w:sz="0" w:space="0" w:color="auto"/>
        <w:bottom w:val="none" w:sz="0" w:space="0" w:color="auto"/>
        <w:right w:val="none" w:sz="0" w:space="0" w:color="auto"/>
      </w:divBdr>
    </w:div>
    <w:div w:id="951396371">
      <w:bodyDiv w:val="1"/>
      <w:marLeft w:val="0"/>
      <w:marRight w:val="0"/>
      <w:marTop w:val="0"/>
      <w:marBottom w:val="0"/>
      <w:divBdr>
        <w:top w:val="none" w:sz="0" w:space="0" w:color="auto"/>
        <w:left w:val="none" w:sz="0" w:space="0" w:color="auto"/>
        <w:bottom w:val="none" w:sz="0" w:space="0" w:color="auto"/>
        <w:right w:val="none" w:sz="0" w:space="0" w:color="auto"/>
      </w:divBdr>
    </w:div>
    <w:div w:id="956840129">
      <w:bodyDiv w:val="1"/>
      <w:marLeft w:val="0"/>
      <w:marRight w:val="0"/>
      <w:marTop w:val="0"/>
      <w:marBottom w:val="0"/>
      <w:divBdr>
        <w:top w:val="none" w:sz="0" w:space="0" w:color="auto"/>
        <w:left w:val="none" w:sz="0" w:space="0" w:color="auto"/>
        <w:bottom w:val="none" w:sz="0" w:space="0" w:color="auto"/>
        <w:right w:val="none" w:sz="0" w:space="0" w:color="auto"/>
      </w:divBdr>
    </w:div>
    <w:div w:id="1007093739">
      <w:bodyDiv w:val="1"/>
      <w:marLeft w:val="0"/>
      <w:marRight w:val="0"/>
      <w:marTop w:val="0"/>
      <w:marBottom w:val="0"/>
      <w:divBdr>
        <w:top w:val="none" w:sz="0" w:space="0" w:color="auto"/>
        <w:left w:val="none" w:sz="0" w:space="0" w:color="auto"/>
        <w:bottom w:val="none" w:sz="0" w:space="0" w:color="auto"/>
        <w:right w:val="none" w:sz="0" w:space="0" w:color="auto"/>
      </w:divBdr>
    </w:div>
    <w:div w:id="1021322178">
      <w:bodyDiv w:val="1"/>
      <w:marLeft w:val="0"/>
      <w:marRight w:val="0"/>
      <w:marTop w:val="0"/>
      <w:marBottom w:val="0"/>
      <w:divBdr>
        <w:top w:val="none" w:sz="0" w:space="0" w:color="auto"/>
        <w:left w:val="none" w:sz="0" w:space="0" w:color="auto"/>
        <w:bottom w:val="none" w:sz="0" w:space="0" w:color="auto"/>
        <w:right w:val="none" w:sz="0" w:space="0" w:color="auto"/>
      </w:divBdr>
    </w:div>
    <w:div w:id="1025865712">
      <w:bodyDiv w:val="1"/>
      <w:marLeft w:val="0"/>
      <w:marRight w:val="0"/>
      <w:marTop w:val="0"/>
      <w:marBottom w:val="0"/>
      <w:divBdr>
        <w:top w:val="none" w:sz="0" w:space="0" w:color="auto"/>
        <w:left w:val="none" w:sz="0" w:space="0" w:color="auto"/>
        <w:bottom w:val="none" w:sz="0" w:space="0" w:color="auto"/>
        <w:right w:val="none" w:sz="0" w:space="0" w:color="auto"/>
      </w:divBdr>
    </w:div>
    <w:div w:id="1034118188">
      <w:bodyDiv w:val="1"/>
      <w:marLeft w:val="0"/>
      <w:marRight w:val="0"/>
      <w:marTop w:val="0"/>
      <w:marBottom w:val="0"/>
      <w:divBdr>
        <w:top w:val="none" w:sz="0" w:space="0" w:color="auto"/>
        <w:left w:val="none" w:sz="0" w:space="0" w:color="auto"/>
        <w:bottom w:val="none" w:sz="0" w:space="0" w:color="auto"/>
        <w:right w:val="none" w:sz="0" w:space="0" w:color="auto"/>
      </w:divBdr>
    </w:div>
    <w:div w:id="1056927687">
      <w:bodyDiv w:val="1"/>
      <w:marLeft w:val="0"/>
      <w:marRight w:val="0"/>
      <w:marTop w:val="0"/>
      <w:marBottom w:val="0"/>
      <w:divBdr>
        <w:top w:val="none" w:sz="0" w:space="0" w:color="auto"/>
        <w:left w:val="none" w:sz="0" w:space="0" w:color="auto"/>
        <w:bottom w:val="none" w:sz="0" w:space="0" w:color="auto"/>
        <w:right w:val="none" w:sz="0" w:space="0" w:color="auto"/>
      </w:divBdr>
    </w:div>
    <w:div w:id="1103301753">
      <w:bodyDiv w:val="1"/>
      <w:marLeft w:val="0"/>
      <w:marRight w:val="0"/>
      <w:marTop w:val="0"/>
      <w:marBottom w:val="0"/>
      <w:divBdr>
        <w:top w:val="none" w:sz="0" w:space="0" w:color="auto"/>
        <w:left w:val="none" w:sz="0" w:space="0" w:color="auto"/>
        <w:bottom w:val="none" w:sz="0" w:space="0" w:color="auto"/>
        <w:right w:val="none" w:sz="0" w:space="0" w:color="auto"/>
      </w:divBdr>
    </w:div>
    <w:div w:id="1126660544">
      <w:bodyDiv w:val="1"/>
      <w:marLeft w:val="0"/>
      <w:marRight w:val="0"/>
      <w:marTop w:val="0"/>
      <w:marBottom w:val="0"/>
      <w:divBdr>
        <w:top w:val="none" w:sz="0" w:space="0" w:color="auto"/>
        <w:left w:val="none" w:sz="0" w:space="0" w:color="auto"/>
        <w:bottom w:val="none" w:sz="0" w:space="0" w:color="auto"/>
        <w:right w:val="none" w:sz="0" w:space="0" w:color="auto"/>
      </w:divBdr>
    </w:div>
    <w:div w:id="1128353950">
      <w:bodyDiv w:val="1"/>
      <w:marLeft w:val="0"/>
      <w:marRight w:val="0"/>
      <w:marTop w:val="0"/>
      <w:marBottom w:val="0"/>
      <w:divBdr>
        <w:top w:val="none" w:sz="0" w:space="0" w:color="auto"/>
        <w:left w:val="none" w:sz="0" w:space="0" w:color="auto"/>
        <w:bottom w:val="none" w:sz="0" w:space="0" w:color="auto"/>
        <w:right w:val="none" w:sz="0" w:space="0" w:color="auto"/>
      </w:divBdr>
    </w:div>
    <w:div w:id="1129517947">
      <w:bodyDiv w:val="1"/>
      <w:marLeft w:val="0"/>
      <w:marRight w:val="0"/>
      <w:marTop w:val="0"/>
      <w:marBottom w:val="0"/>
      <w:divBdr>
        <w:top w:val="none" w:sz="0" w:space="0" w:color="auto"/>
        <w:left w:val="none" w:sz="0" w:space="0" w:color="auto"/>
        <w:bottom w:val="none" w:sz="0" w:space="0" w:color="auto"/>
        <w:right w:val="none" w:sz="0" w:space="0" w:color="auto"/>
      </w:divBdr>
    </w:div>
    <w:div w:id="1133258512">
      <w:bodyDiv w:val="1"/>
      <w:marLeft w:val="0"/>
      <w:marRight w:val="0"/>
      <w:marTop w:val="0"/>
      <w:marBottom w:val="0"/>
      <w:divBdr>
        <w:top w:val="none" w:sz="0" w:space="0" w:color="auto"/>
        <w:left w:val="none" w:sz="0" w:space="0" w:color="auto"/>
        <w:bottom w:val="none" w:sz="0" w:space="0" w:color="auto"/>
        <w:right w:val="none" w:sz="0" w:space="0" w:color="auto"/>
      </w:divBdr>
    </w:div>
    <w:div w:id="1156724228">
      <w:bodyDiv w:val="1"/>
      <w:marLeft w:val="0"/>
      <w:marRight w:val="0"/>
      <w:marTop w:val="0"/>
      <w:marBottom w:val="0"/>
      <w:divBdr>
        <w:top w:val="none" w:sz="0" w:space="0" w:color="auto"/>
        <w:left w:val="none" w:sz="0" w:space="0" w:color="auto"/>
        <w:bottom w:val="none" w:sz="0" w:space="0" w:color="auto"/>
        <w:right w:val="none" w:sz="0" w:space="0" w:color="auto"/>
      </w:divBdr>
    </w:div>
    <w:div w:id="1164465838">
      <w:bodyDiv w:val="1"/>
      <w:marLeft w:val="0"/>
      <w:marRight w:val="0"/>
      <w:marTop w:val="0"/>
      <w:marBottom w:val="0"/>
      <w:divBdr>
        <w:top w:val="none" w:sz="0" w:space="0" w:color="auto"/>
        <w:left w:val="none" w:sz="0" w:space="0" w:color="auto"/>
        <w:bottom w:val="none" w:sz="0" w:space="0" w:color="auto"/>
        <w:right w:val="none" w:sz="0" w:space="0" w:color="auto"/>
      </w:divBdr>
    </w:div>
    <w:div w:id="1183399888">
      <w:bodyDiv w:val="1"/>
      <w:marLeft w:val="0"/>
      <w:marRight w:val="0"/>
      <w:marTop w:val="0"/>
      <w:marBottom w:val="0"/>
      <w:divBdr>
        <w:top w:val="none" w:sz="0" w:space="0" w:color="auto"/>
        <w:left w:val="none" w:sz="0" w:space="0" w:color="auto"/>
        <w:bottom w:val="none" w:sz="0" w:space="0" w:color="auto"/>
        <w:right w:val="none" w:sz="0" w:space="0" w:color="auto"/>
      </w:divBdr>
    </w:div>
    <w:div w:id="1200313278">
      <w:bodyDiv w:val="1"/>
      <w:marLeft w:val="0"/>
      <w:marRight w:val="0"/>
      <w:marTop w:val="0"/>
      <w:marBottom w:val="0"/>
      <w:divBdr>
        <w:top w:val="none" w:sz="0" w:space="0" w:color="auto"/>
        <w:left w:val="none" w:sz="0" w:space="0" w:color="auto"/>
        <w:bottom w:val="none" w:sz="0" w:space="0" w:color="auto"/>
        <w:right w:val="none" w:sz="0" w:space="0" w:color="auto"/>
      </w:divBdr>
    </w:div>
    <w:div w:id="1285774335">
      <w:bodyDiv w:val="1"/>
      <w:marLeft w:val="0"/>
      <w:marRight w:val="0"/>
      <w:marTop w:val="0"/>
      <w:marBottom w:val="0"/>
      <w:divBdr>
        <w:top w:val="none" w:sz="0" w:space="0" w:color="auto"/>
        <w:left w:val="none" w:sz="0" w:space="0" w:color="auto"/>
        <w:bottom w:val="none" w:sz="0" w:space="0" w:color="auto"/>
        <w:right w:val="none" w:sz="0" w:space="0" w:color="auto"/>
      </w:divBdr>
    </w:div>
    <w:div w:id="1292052892">
      <w:bodyDiv w:val="1"/>
      <w:marLeft w:val="0"/>
      <w:marRight w:val="0"/>
      <w:marTop w:val="0"/>
      <w:marBottom w:val="0"/>
      <w:divBdr>
        <w:top w:val="none" w:sz="0" w:space="0" w:color="auto"/>
        <w:left w:val="none" w:sz="0" w:space="0" w:color="auto"/>
        <w:bottom w:val="none" w:sz="0" w:space="0" w:color="auto"/>
        <w:right w:val="none" w:sz="0" w:space="0" w:color="auto"/>
      </w:divBdr>
    </w:div>
    <w:div w:id="1304240756">
      <w:bodyDiv w:val="1"/>
      <w:marLeft w:val="0"/>
      <w:marRight w:val="0"/>
      <w:marTop w:val="0"/>
      <w:marBottom w:val="0"/>
      <w:divBdr>
        <w:top w:val="none" w:sz="0" w:space="0" w:color="auto"/>
        <w:left w:val="none" w:sz="0" w:space="0" w:color="auto"/>
        <w:bottom w:val="none" w:sz="0" w:space="0" w:color="auto"/>
        <w:right w:val="none" w:sz="0" w:space="0" w:color="auto"/>
      </w:divBdr>
    </w:div>
    <w:div w:id="1323971429">
      <w:bodyDiv w:val="1"/>
      <w:marLeft w:val="0"/>
      <w:marRight w:val="0"/>
      <w:marTop w:val="0"/>
      <w:marBottom w:val="0"/>
      <w:divBdr>
        <w:top w:val="none" w:sz="0" w:space="0" w:color="auto"/>
        <w:left w:val="none" w:sz="0" w:space="0" w:color="auto"/>
        <w:bottom w:val="none" w:sz="0" w:space="0" w:color="auto"/>
        <w:right w:val="none" w:sz="0" w:space="0" w:color="auto"/>
      </w:divBdr>
    </w:div>
    <w:div w:id="1334911710">
      <w:bodyDiv w:val="1"/>
      <w:marLeft w:val="0"/>
      <w:marRight w:val="0"/>
      <w:marTop w:val="0"/>
      <w:marBottom w:val="0"/>
      <w:divBdr>
        <w:top w:val="none" w:sz="0" w:space="0" w:color="auto"/>
        <w:left w:val="none" w:sz="0" w:space="0" w:color="auto"/>
        <w:bottom w:val="none" w:sz="0" w:space="0" w:color="auto"/>
        <w:right w:val="none" w:sz="0" w:space="0" w:color="auto"/>
      </w:divBdr>
    </w:div>
    <w:div w:id="1370061576">
      <w:bodyDiv w:val="1"/>
      <w:marLeft w:val="0"/>
      <w:marRight w:val="0"/>
      <w:marTop w:val="0"/>
      <w:marBottom w:val="0"/>
      <w:divBdr>
        <w:top w:val="none" w:sz="0" w:space="0" w:color="auto"/>
        <w:left w:val="none" w:sz="0" w:space="0" w:color="auto"/>
        <w:bottom w:val="none" w:sz="0" w:space="0" w:color="auto"/>
        <w:right w:val="none" w:sz="0" w:space="0" w:color="auto"/>
      </w:divBdr>
    </w:div>
    <w:div w:id="1370572627">
      <w:bodyDiv w:val="1"/>
      <w:marLeft w:val="0"/>
      <w:marRight w:val="0"/>
      <w:marTop w:val="0"/>
      <w:marBottom w:val="0"/>
      <w:divBdr>
        <w:top w:val="none" w:sz="0" w:space="0" w:color="auto"/>
        <w:left w:val="none" w:sz="0" w:space="0" w:color="auto"/>
        <w:bottom w:val="none" w:sz="0" w:space="0" w:color="auto"/>
        <w:right w:val="none" w:sz="0" w:space="0" w:color="auto"/>
      </w:divBdr>
    </w:div>
    <w:div w:id="1383093623">
      <w:bodyDiv w:val="1"/>
      <w:marLeft w:val="0"/>
      <w:marRight w:val="0"/>
      <w:marTop w:val="0"/>
      <w:marBottom w:val="0"/>
      <w:divBdr>
        <w:top w:val="none" w:sz="0" w:space="0" w:color="auto"/>
        <w:left w:val="none" w:sz="0" w:space="0" w:color="auto"/>
        <w:bottom w:val="none" w:sz="0" w:space="0" w:color="auto"/>
        <w:right w:val="none" w:sz="0" w:space="0" w:color="auto"/>
      </w:divBdr>
    </w:div>
    <w:div w:id="1385249225">
      <w:bodyDiv w:val="1"/>
      <w:marLeft w:val="0"/>
      <w:marRight w:val="0"/>
      <w:marTop w:val="0"/>
      <w:marBottom w:val="0"/>
      <w:divBdr>
        <w:top w:val="none" w:sz="0" w:space="0" w:color="auto"/>
        <w:left w:val="none" w:sz="0" w:space="0" w:color="auto"/>
        <w:bottom w:val="none" w:sz="0" w:space="0" w:color="auto"/>
        <w:right w:val="none" w:sz="0" w:space="0" w:color="auto"/>
      </w:divBdr>
    </w:div>
    <w:div w:id="1417051541">
      <w:bodyDiv w:val="1"/>
      <w:marLeft w:val="0"/>
      <w:marRight w:val="0"/>
      <w:marTop w:val="0"/>
      <w:marBottom w:val="0"/>
      <w:divBdr>
        <w:top w:val="none" w:sz="0" w:space="0" w:color="auto"/>
        <w:left w:val="none" w:sz="0" w:space="0" w:color="auto"/>
        <w:bottom w:val="none" w:sz="0" w:space="0" w:color="auto"/>
        <w:right w:val="none" w:sz="0" w:space="0" w:color="auto"/>
      </w:divBdr>
    </w:div>
    <w:div w:id="1424566069">
      <w:bodyDiv w:val="1"/>
      <w:marLeft w:val="0"/>
      <w:marRight w:val="0"/>
      <w:marTop w:val="0"/>
      <w:marBottom w:val="0"/>
      <w:divBdr>
        <w:top w:val="none" w:sz="0" w:space="0" w:color="auto"/>
        <w:left w:val="none" w:sz="0" w:space="0" w:color="auto"/>
        <w:bottom w:val="none" w:sz="0" w:space="0" w:color="auto"/>
        <w:right w:val="none" w:sz="0" w:space="0" w:color="auto"/>
      </w:divBdr>
    </w:div>
    <w:div w:id="1439763963">
      <w:bodyDiv w:val="1"/>
      <w:marLeft w:val="0"/>
      <w:marRight w:val="0"/>
      <w:marTop w:val="0"/>
      <w:marBottom w:val="0"/>
      <w:divBdr>
        <w:top w:val="none" w:sz="0" w:space="0" w:color="auto"/>
        <w:left w:val="none" w:sz="0" w:space="0" w:color="auto"/>
        <w:bottom w:val="none" w:sz="0" w:space="0" w:color="auto"/>
        <w:right w:val="none" w:sz="0" w:space="0" w:color="auto"/>
      </w:divBdr>
    </w:div>
    <w:div w:id="1444039343">
      <w:bodyDiv w:val="1"/>
      <w:marLeft w:val="0"/>
      <w:marRight w:val="0"/>
      <w:marTop w:val="0"/>
      <w:marBottom w:val="0"/>
      <w:divBdr>
        <w:top w:val="none" w:sz="0" w:space="0" w:color="auto"/>
        <w:left w:val="none" w:sz="0" w:space="0" w:color="auto"/>
        <w:bottom w:val="none" w:sz="0" w:space="0" w:color="auto"/>
        <w:right w:val="none" w:sz="0" w:space="0" w:color="auto"/>
      </w:divBdr>
    </w:div>
    <w:div w:id="1445689920">
      <w:bodyDiv w:val="1"/>
      <w:marLeft w:val="0"/>
      <w:marRight w:val="0"/>
      <w:marTop w:val="0"/>
      <w:marBottom w:val="0"/>
      <w:divBdr>
        <w:top w:val="none" w:sz="0" w:space="0" w:color="auto"/>
        <w:left w:val="none" w:sz="0" w:space="0" w:color="auto"/>
        <w:bottom w:val="none" w:sz="0" w:space="0" w:color="auto"/>
        <w:right w:val="none" w:sz="0" w:space="0" w:color="auto"/>
      </w:divBdr>
    </w:div>
    <w:div w:id="1469978786">
      <w:bodyDiv w:val="1"/>
      <w:marLeft w:val="0"/>
      <w:marRight w:val="0"/>
      <w:marTop w:val="0"/>
      <w:marBottom w:val="0"/>
      <w:divBdr>
        <w:top w:val="none" w:sz="0" w:space="0" w:color="auto"/>
        <w:left w:val="none" w:sz="0" w:space="0" w:color="auto"/>
        <w:bottom w:val="none" w:sz="0" w:space="0" w:color="auto"/>
        <w:right w:val="none" w:sz="0" w:space="0" w:color="auto"/>
      </w:divBdr>
    </w:div>
    <w:div w:id="1488748156">
      <w:bodyDiv w:val="1"/>
      <w:marLeft w:val="0"/>
      <w:marRight w:val="0"/>
      <w:marTop w:val="0"/>
      <w:marBottom w:val="0"/>
      <w:divBdr>
        <w:top w:val="none" w:sz="0" w:space="0" w:color="auto"/>
        <w:left w:val="none" w:sz="0" w:space="0" w:color="auto"/>
        <w:bottom w:val="none" w:sz="0" w:space="0" w:color="auto"/>
        <w:right w:val="none" w:sz="0" w:space="0" w:color="auto"/>
      </w:divBdr>
    </w:div>
    <w:div w:id="1535846252">
      <w:bodyDiv w:val="1"/>
      <w:marLeft w:val="0"/>
      <w:marRight w:val="0"/>
      <w:marTop w:val="0"/>
      <w:marBottom w:val="0"/>
      <w:divBdr>
        <w:top w:val="none" w:sz="0" w:space="0" w:color="auto"/>
        <w:left w:val="none" w:sz="0" w:space="0" w:color="auto"/>
        <w:bottom w:val="none" w:sz="0" w:space="0" w:color="auto"/>
        <w:right w:val="none" w:sz="0" w:space="0" w:color="auto"/>
      </w:divBdr>
    </w:div>
    <w:div w:id="1539969898">
      <w:bodyDiv w:val="1"/>
      <w:marLeft w:val="0"/>
      <w:marRight w:val="0"/>
      <w:marTop w:val="0"/>
      <w:marBottom w:val="0"/>
      <w:divBdr>
        <w:top w:val="none" w:sz="0" w:space="0" w:color="auto"/>
        <w:left w:val="none" w:sz="0" w:space="0" w:color="auto"/>
        <w:bottom w:val="none" w:sz="0" w:space="0" w:color="auto"/>
        <w:right w:val="none" w:sz="0" w:space="0" w:color="auto"/>
      </w:divBdr>
    </w:div>
    <w:div w:id="1544949751">
      <w:bodyDiv w:val="1"/>
      <w:marLeft w:val="0"/>
      <w:marRight w:val="0"/>
      <w:marTop w:val="0"/>
      <w:marBottom w:val="0"/>
      <w:divBdr>
        <w:top w:val="none" w:sz="0" w:space="0" w:color="auto"/>
        <w:left w:val="none" w:sz="0" w:space="0" w:color="auto"/>
        <w:bottom w:val="none" w:sz="0" w:space="0" w:color="auto"/>
        <w:right w:val="none" w:sz="0" w:space="0" w:color="auto"/>
      </w:divBdr>
    </w:div>
    <w:div w:id="1628929254">
      <w:bodyDiv w:val="1"/>
      <w:marLeft w:val="0"/>
      <w:marRight w:val="0"/>
      <w:marTop w:val="0"/>
      <w:marBottom w:val="0"/>
      <w:divBdr>
        <w:top w:val="none" w:sz="0" w:space="0" w:color="auto"/>
        <w:left w:val="none" w:sz="0" w:space="0" w:color="auto"/>
        <w:bottom w:val="none" w:sz="0" w:space="0" w:color="auto"/>
        <w:right w:val="none" w:sz="0" w:space="0" w:color="auto"/>
      </w:divBdr>
    </w:div>
    <w:div w:id="1656647684">
      <w:bodyDiv w:val="1"/>
      <w:marLeft w:val="0"/>
      <w:marRight w:val="0"/>
      <w:marTop w:val="0"/>
      <w:marBottom w:val="0"/>
      <w:divBdr>
        <w:top w:val="none" w:sz="0" w:space="0" w:color="auto"/>
        <w:left w:val="none" w:sz="0" w:space="0" w:color="auto"/>
        <w:bottom w:val="none" w:sz="0" w:space="0" w:color="auto"/>
        <w:right w:val="none" w:sz="0" w:space="0" w:color="auto"/>
      </w:divBdr>
    </w:div>
    <w:div w:id="1683435305">
      <w:bodyDiv w:val="1"/>
      <w:marLeft w:val="0"/>
      <w:marRight w:val="0"/>
      <w:marTop w:val="0"/>
      <w:marBottom w:val="0"/>
      <w:divBdr>
        <w:top w:val="none" w:sz="0" w:space="0" w:color="auto"/>
        <w:left w:val="none" w:sz="0" w:space="0" w:color="auto"/>
        <w:bottom w:val="none" w:sz="0" w:space="0" w:color="auto"/>
        <w:right w:val="none" w:sz="0" w:space="0" w:color="auto"/>
      </w:divBdr>
    </w:div>
    <w:div w:id="1683818551">
      <w:bodyDiv w:val="1"/>
      <w:marLeft w:val="0"/>
      <w:marRight w:val="0"/>
      <w:marTop w:val="0"/>
      <w:marBottom w:val="0"/>
      <w:divBdr>
        <w:top w:val="none" w:sz="0" w:space="0" w:color="auto"/>
        <w:left w:val="none" w:sz="0" w:space="0" w:color="auto"/>
        <w:bottom w:val="none" w:sz="0" w:space="0" w:color="auto"/>
        <w:right w:val="none" w:sz="0" w:space="0" w:color="auto"/>
      </w:divBdr>
    </w:div>
    <w:div w:id="1689016853">
      <w:bodyDiv w:val="1"/>
      <w:marLeft w:val="0"/>
      <w:marRight w:val="0"/>
      <w:marTop w:val="0"/>
      <w:marBottom w:val="0"/>
      <w:divBdr>
        <w:top w:val="none" w:sz="0" w:space="0" w:color="auto"/>
        <w:left w:val="none" w:sz="0" w:space="0" w:color="auto"/>
        <w:bottom w:val="none" w:sz="0" w:space="0" w:color="auto"/>
        <w:right w:val="none" w:sz="0" w:space="0" w:color="auto"/>
      </w:divBdr>
    </w:div>
    <w:div w:id="1720586840">
      <w:bodyDiv w:val="1"/>
      <w:marLeft w:val="0"/>
      <w:marRight w:val="0"/>
      <w:marTop w:val="0"/>
      <w:marBottom w:val="0"/>
      <w:divBdr>
        <w:top w:val="none" w:sz="0" w:space="0" w:color="auto"/>
        <w:left w:val="none" w:sz="0" w:space="0" w:color="auto"/>
        <w:bottom w:val="none" w:sz="0" w:space="0" w:color="auto"/>
        <w:right w:val="none" w:sz="0" w:space="0" w:color="auto"/>
      </w:divBdr>
    </w:div>
    <w:div w:id="1732994101">
      <w:bodyDiv w:val="1"/>
      <w:marLeft w:val="0"/>
      <w:marRight w:val="0"/>
      <w:marTop w:val="0"/>
      <w:marBottom w:val="0"/>
      <w:divBdr>
        <w:top w:val="none" w:sz="0" w:space="0" w:color="auto"/>
        <w:left w:val="none" w:sz="0" w:space="0" w:color="auto"/>
        <w:bottom w:val="none" w:sz="0" w:space="0" w:color="auto"/>
        <w:right w:val="none" w:sz="0" w:space="0" w:color="auto"/>
      </w:divBdr>
    </w:div>
    <w:div w:id="1737971314">
      <w:bodyDiv w:val="1"/>
      <w:marLeft w:val="0"/>
      <w:marRight w:val="0"/>
      <w:marTop w:val="0"/>
      <w:marBottom w:val="0"/>
      <w:divBdr>
        <w:top w:val="none" w:sz="0" w:space="0" w:color="auto"/>
        <w:left w:val="none" w:sz="0" w:space="0" w:color="auto"/>
        <w:bottom w:val="none" w:sz="0" w:space="0" w:color="auto"/>
        <w:right w:val="none" w:sz="0" w:space="0" w:color="auto"/>
      </w:divBdr>
    </w:div>
    <w:div w:id="1742942024">
      <w:bodyDiv w:val="1"/>
      <w:marLeft w:val="0"/>
      <w:marRight w:val="0"/>
      <w:marTop w:val="0"/>
      <w:marBottom w:val="0"/>
      <w:divBdr>
        <w:top w:val="none" w:sz="0" w:space="0" w:color="auto"/>
        <w:left w:val="none" w:sz="0" w:space="0" w:color="auto"/>
        <w:bottom w:val="none" w:sz="0" w:space="0" w:color="auto"/>
        <w:right w:val="none" w:sz="0" w:space="0" w:color="auto"/>
      </w:divBdr>
    </w:div>
    <w:div w:id="1754546908">
      <w:bodyDiv w:val="1"/>
      <w:marLeft w:val="0"/>
      <w:marRight w:val="0"/>
      <w:marTop w:val="0"/>
      <w:marBottom w:val="0"/>
      <w:divBdr>
        <w:top w:val="none" w:sz="0" w:space="0" w:color="auto"/>
        <w:left w:val="none" w:sz="0" w:space="0" w:color="auto"/>
        <w:bottom w:val="none" w:sz="0" w:space="0" w:color="auto"/>
        <w:right w:val="none" w:sz="0" w:space="0" w:color="auto"/>
      </w:divBdr>
    </w:div>
    <w:div w:id="1759402518">
      <w:bodyDiv w:val="1"/>
      <w:marLeft w:val="0"/>
      <w:marRight w:val="0"/>
      <w:marTop w:val="0"/>
      <w:marBottom w:val="0"/>
      <w:divBdr>
        <w:top w:val="none" w:sz="0" w:space="0" w:color="auto"/>
        <w:left w:val="none" w:sz="0" w:space="0" w:color="auto"/>
        <w:bottom w:val="none" w:sz="0" w:space="0" w:color="auto"/>
        <w:right w:val="none" w:sz="0" w:space="0" w:color="auto"/>
      </w:divBdr>
    </w:div>
    <w:div w:id="1768041377">
      <w:bodyDiv w:val="1"/>
      <w:marLeft w:val="0"/>
      <w:marRight w:val="0"/>
      <w:marTop w:val="0"/>
      <w:marBottom w:val="0"/>
      <w:divBdr>
        <w:top w:val="none" w:sz="0" w:space="0" w:color="auto"/>
        <w:left w:val="none" w:sz="0" w:space="0" w:color="auto"/>
        <w:bottom w:val="none" w:sz="0" w:space="0" w:color="auto"/>
        <w:right w:val="none" w:sz="0" w:space="0" w:color="auto"/>
      </w:divBdr>
    </w:div>
    <w:div w:id="1790707392">
      <w:bodyDiv w:val="1"/>
      <w:marLeft w:val="0"/>
      <w:marRight w:val="0"/>
      <w:marTop w:val="0"/>
      <w:marBottom w:val="0"/>
      <w:divBdr>
        <w:top w:val="none" w:sz="0" w:space="0" w:color="auto"/>
        <w:left w:val="none" w:sz="0" w:space="0" w:color="auto"/>
        <w:bottom w:val="none" w:sz="0" w:space="0" w:color="auto"/>
        <w:right w:val="none" w:sz="0" w:space="0" w:color="auto"/>
      </w:divBdr>
    </w:div>
    <w:div w:id="1810590855">
      <w:bodyDiv w:val="1"/>
      <w:marLeft w:val="0"/>
      <w:marRight w:val="0"/>
      <w:marTop w:val="0"/>
      <w:marBottom w:val="0"/>
      <w:divBdr>
        <w:top w:val="none" w:sz="0" w:space="0" w:color="auto"/>
        <w:left w:val="none" w:sz="0" w:space="0" w:color="auto"/>
        <w:bottom w:val="none" w:sz="0" w:space="0" w:color="auto"/>
        <w:right w:val="none" w:sz="0" w:space="0" w:color="auto"/>
      </w:divBdr>
    </w:div>
    <w:div w:id="1824618046">
      <w:bodyDiv w:val="1"/>
      <w:marLeft w:val="0"/>
      <w:marRight w:val="0"/>
      <w:marTop w:val="0"/>
      <w:marBottom w:val="0"/>
      <w:divBdr>
        <w:top w:val="none" w:sz="0" w:space="0" w:color="auto"/>
        <w:left w:val="none" w:sz="0" w:space="0" w:color="auto"/>
        <w:bottom w:val="none" w:sz="0" w:space="0" w:color="auto"/>
        <w:right w:val="none" w:sz="0" w:space="0" w:color="auto"/>
      </w:divBdr>
    </w:div>
    <w:div w:id="1854953341">
      <w:bodyDiv w:val="1"/>
      <w:marLeft w:val="0"/>
      <w:marRight w:val="0"/>
      <w:marTop w:val="0"/>
      <w:marBottom w:val="0"/>
      <w:divBdr>
        <w:top w:val="none" w:sz="0" w:space="0" w:color="auto"/>
        <w:left w:val="none" w:sz="0" w:space="0" w:color="auto"/>
        <w:bottom w:val="none" w:sz="0" w:space="0" w:color="auto"/>
        <w:right w:val="none" w:sz="0" w:space="0" w:color="auto"/>
      </w:divBdr>
    </w:div>
    <w:div w:id="1882546829">
      <w:bodyDiv w:val="1"/>
      <w:marLeft w:val="0"/>
      <w:marRight w:val="0"/>
      <w:marTop w:val="0"/>
      <w:marBottom w:val="0"/>
      <w:divBdr>
        <w:top w:val="none" w:sz="0" w:space="0" w:color="auto"/>
        <w:left w:val="none" w:sz="0" w:space="0" w:color="auto"/>
        <w:bottom w:val="none" w:sz="0" w:space="0" w:color="auto"/>
        <w:right w:val="none" w:sz="0" w:space="0" w:color="auto"/>
      </w:divBdr>
    </w:div>
    <w:div w:id="1888564801">
      <w:bodyDiv w:val="1"/>
      <w:marLeft w:val="0"/>
      <w:marRight w:val="0"/>
      <w:marTop w:val="0"/>
      <w:marBottom w:val="0"/>
      <w:divBdr>
        <w:top w:val="none" w:sz="0" w:space="0" w:color="auto"/>
        <w:left w:val="none" w:sz="0" w:space="0" w:color="auto"/>
        <w:bottom w:val="none" w:sz="0" w:space="0" w:color="auto"/>
        <w:right w:val="none" w:sz="0" w:space="0" w:color="auto"/>
      </w:divBdr>
    </w:div>
    <w:div w:id="1889417922">
      <w:bodyDiv w:val="1"/>
      <w:marLeft w:val="0"/>
      <w:marRight w:val="0"/>
      <w:marTop w:val="0"/>
      <w:marBottom w:val="0"/>
      <w:divBdr>
        <w:top w:val="none" w:sz="0" w:space="0" w:color="auto"/>
        <w:left w:val="none" w:sz="0" w:space="0" w:color="auto"/>
        <w:bottom w:val="none" w:sz="0" w:space="0" w:color="auto"/>
        <w:right w:val="none" w:sz="0" w:space="0" w:color="auto"/>
      </w:divBdr>
    </w:div>
    <w:div w:id="1905289608">
      <w:bodyDiv w:val="1"/>
      <w:marLeft w:val="0"/>
      <w:marRight w:val="0"/>
      <w:marTop w:val="0"/>
      <w:marBottom w:val="0"/>
      <w:divBdr>
        <w:top w:val="none" w:sz="0" w:space="0" w:color="auto"/>
        <w:left w:val="none" w:sz="0" w:space="0" w:color="auto"/>
        <w:bottom w:val="none" w:sz="0" w:space="0" w:color="auto"/>
        <w:right w:val="none" w:sz="0" w:space="0" w:color="auto"/>
      </w:divBdr>
    </w:div>
    <w:div w:id="1929121430">
      <w:bodyDiv w:val="1"/>
      <w:marLeft w:val="0"/>
      <w:marRight w:val="0"/>
      <w:marTop w:val="0"/>
      <w:marBottom w:val="0"/>
      <w:divBdr>
        <w:top w:val="none" w:sz="0" w:space="0" w:color="auto"/>
        <w:left w:val="none" w:sz="0" w:space="0" w:color="auto"/>
        <w:bottom w:val="none" w:sz="0" w:space="0" w:color="auto"/>
        <w:right w:val="none" w:sz="0" w:space="0" w:color="auto"/>
      </w:divBdr>
    </w:div>
    <w:div w:id="1965504348">
      <w:bodyDiv w:val="1"/>
      <w:marLeft w:val="0"/>
      <w:marRight w:val="0"/>
      <w:marTop w:val="0"/>
      <w:marBottom w:val="0"/>
      <w:divBdr>
        <w:top w:val="none" w:sz="0" w:space="0" w:color="auto"/>
        <w:left w:val="none" w:sz="0" w:space="0" w:color="auto"/>
        <w:bottom w:val="none" w:sz="0" w:space="0" w:color="auto"/>
        <w:right w:val="none" w:sz="0" w:space="0" w:color="auto"/>
      </w:divBdr>
    </w:div>
    <w:div w:id="1981765269">
      <w:bodyDiv w:val="1"/>
      <w:marLeft w:val="0"/>
      <w:marRight w:val="0"/>
      <w:marTop w:val="0"/>
      <w:marBottom w:val="0"/>
      <w:divBdr>
        <w:top w:val="none" w:sz="0" w:space="0" w:color="auto"/>
        <w:left w:val="none" w:sz="0" w:space="0" w:color="auto"/>
        <w:bottom w:val="none" w:sz="0" w:space="0" w:color="auto"/>
        <w:right w:val="none" w:sz="0" w:space="0" w:color="auto"/>
      </w:divBdr>
    </w:div>
    <w:div w:id="2003309623">
      <w:bodyDiv w:val="1"/>
      <w:marLeft w:val="0"/>
      <w:marRight w:val="0"/>
      <w:marTop w:val="0"/>
      <w:marBottom w:val="0"/>
      <w:divBdr>
        <w:top w:val="none" w:sz="0" w:space="0" w:color="auto"/>
        <w:left w:val="none" w:sz="0" w:space="0" w:color="auto"/>
        <w:bottom w:val="none" w:sz="0" w:space="0" w:color="auto"/>
        <w:right w:val="none" w:sz="0" w:space="0" w:color="auto"/>
      </w:divBdr>
    </w:div>
    <w:div w:id="2007438282">
      <w:bodyDiv w:val="1"/>
      <w:marLeft w:val="0"/>
      <w:marRight w:val="0"/>
      <w:marTop w:val="0"/>
      <w:marBottom w:val="0"/>
      <w:divBdr>
        <w:top w:val="none" w:sz="0" w:space="0" w:color="auto"/>
        <w:left w:val="none" w:sz="0" w:space="0" w:color="auto"/>
        <w:bottom w:val="none" w:sz="0" w:space="0" w:color="auto"/>
        <w:right w:val="none" w:sz="0" w:space="0" w:color="auto"/>
      </w:divBdr>
    </w:div>
    <w:div w:id="2072773666">
      <w:bodyDiv w:val="1"/>
      <w:marLeft w:val="0"/>
      <w:marRight w:val="0"/>
      <w:marTop w:val="0"/>
      <w:marBottom w:val="0"/>
      <w:divBdr>
        <w:top w:val="none" w:sz="0" w:space="0" w:color="auto"/>
        <w:left w:val="none" w:sz="0" w:space="0" w:color="auto"/>
        <w:bottom w:val="none" w:sz="0" w:space="0" w:color="auto"/>
        <w:right w:val="none" w:sz="0" w:space="0" w:color="auto"/>
      </w:divBdr>
    </w:div>
    <w:div w:id="2078821985">
      <w:bodyDiv w:val="1"/>
      <w:marLeft w:val="0"/>
      <w:marRight w:val="0"/>
      <w:marTop w:val="0"/>
      <w:marBottom w:val="0"/>
      <w:divBdr>
        <w:top w:val="none" w:sz="0" w:space="0" w:color="auto"/>
        <w:left w:val="none" w:sz="0" w:space="0" w:color="auto"/>
        <w:bottom w:val="none" w:sz="0" w:space="0" w:color="auto"/>
        <w:right w:val="none" w:sz="0" w:space="0" w:color="auto"/>
      </w:divBdr>
    </w:div>
    <w:div w:id="2099011236">
      <w:bodyDiv w:val="1"/>
      <w:marLeft w:val="0"/>
      <w:marRight w:val="0"/>
      <w:marTop w:val="0"/>
      <w:marBottom w:val="0"/>
      <w:divBdr>
        <w:top w:val="none" w:sz="0" w:space="0" w:color="auto"/>
        <w:left w:val="none" w:sz="0" w:space="0" w:color="auto"/>
        <w:bottom w:val="none" w:sz="0" w:space="0" w:color="auto"/>
        <w:right w:val="none" w:sz="0" w:space="0" w:color="auto"/>
      </w:divBdr>
    </w:div>
    <w:div w:id="2115634945">
      <w:bodyDiv w:val="1"/>
      <w:marLeft w:val="0"/>
      <w:marRight w:val="0"/>
      <w:marTop w:val="0"/>
      <w:marBottom w:val="0"/>
      <w:divBdr>
        <w:top w:val="none" w:sz="0" w:space="0" w:color="auto"/>
        <w:left w:val="none" w:sz="0" w:space="0" w:color="auto"/>
        <w:bottom w:val="none" w:sz="0" w:space="0" w:color="auto"/>
        <w:right w:val="none" w:sz="0" w:space="0" w:color="auto"/>
      </w:divBdr>
    </w:div>
    <w:div w:id="2119447431">
      <w:bodyDiv w:val="1"/>
      <w:marLeft w:val="0"/>
      <w:marRight w:val="0"/>
      <w:marTop w:val="0"/>
      <w:marBottom w:val="0"/>
      <w:divBdr>
        <w:top w:val="none" w:sz="0" w:space="0" w:color="auto"/>
        <w:left w:val="none" w:sz="0" w:space="0" w:color="auto"/>
        <w:bottom w:val="none" w:sz="0" w:space="0" w:color="auto"/>
        <w:right w:val="none" w:sz="0" w:space="0" w:color="auto"/>
      </w:divBdr>
    </w:div>
    <w:div w:id="2128809187">
      <w:bodyDiv w:val="1"/>
      <w:marLeft w:val="0"/>
      <w:marRight w:val="0"/>
      <w:marTop w:val="0"/>
      <w:marBottom w:val="0"/>
      <w:divBdr>
        <w:top w:val="none" w:sz="0" w:space="0" w:color="auto"/>
        <w:left w:val="none" w:sz="0" w:space="0" w:color="auto"/>
        <w:bottom w:val="none" w:sz="0" w:space="0" w:color="auto"/>
        <w:right w:val="none" w:sz="0" w:space="0" w:color="auto"/>
      </w:divBdr>
    </w:div>
    <w:div w:id="21454635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docs.cntd.ru/document/901436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9CC559-05EB-4B43-A6A6-90C9B8FE4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15666</Words>
  <Characters>89301</Characters>
  <Application>Microsoft Office Word</Application>
  <DocSecurity>0</DocSecurity>
  <Lines>744</Lines>
  <Paragraphs>209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104758</CharactersWithSpaces>
  <SharedDoc>false</SharedDoc>
  <HLinks>
    <vt:vector size="18" baseType="variant">
      <vt:variant>
        <vt:i4>2228232</vt:i4>
      </vt:variant>
      <vt:variant>
        <vt:i4>0</vt:i4>
      </vt:variant>
      <vt:variant>
        <vt:i4>0</vt:i4>
      </vt:variant>
      <vt:variant>
        <vt:i4>5</vt:i4>
      </vt:variant>
      <vt:variant>
        <vt:lpwstr>http://www.consultant.ru/document/cons_doc_LAW_326114/</vt:lpwstr>
      </vt:variant>
      <vt:variant>
        <vt:lpwstr/>
      </vt:variant>
      <vt:variant>
        <vt:i4>1376266</vt:i4>
      </vt:variant>
      <vt:variant>
        <vt:i4>0</vt:i4>
      </vt:variant>
      <vt:variant>
        <vt:i4>0</vt:i4>
      </vt:variant>
      <vt:variant>
        <vt:i4>5</vt:i4>
      </vt:variant>
      <vt:variant>
        <vt:lpwstr>http://www.fortunaproekt.ru/</vt:lpwstr>
      </vt:variant>
      <vt:variant>
        <vt:lpwstr/>
      </vt:variant>
      <vt:variant>
        <vt:i4>2883693</vt:i4>
      </vt:variant>
      <vt:variant>
        <vt:i4>-1</vt:i4>
      </vt:variant>
      <vt:variant>
        <vt:i4>2050</vt:i4>
      </vt:variant>
      <vt:variant>
        <vt:i4>1</vt:i4>
      </vt:variant>
      <vt:variant>
        <vt:lpwstr>https://sun9-31.userapi.com/impg/ZvOq92N9OQBh0TwVPhS-Lxvcp1C6BiBMg9EbOQ/Wu649INS6Ik.jpg?size=1280x1280&amp;quality=95&amp;sign=1710cc4a2ae7e697250b6acc284b0cda&amp;type=album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ИП Гуря Е. С.</dc:creator>
  <cp:lastModifiedBy>Пользователь Windows</cp:lastModifiedBy>
  <cp:revision>2</cp:revision>
  <cp:lastPrinted>2025-06-06T08:51:00Z</cp:lastPrinted>
  <dcterms:created xsi:type="dcterms:W3CDTF">2025-08-05T10:17:00Z</dcterms:created>
  <dcterms:modified xsi:type="dcterms:W3CDTF">2025-08-05T10:17:00Z</dcterms:modified>
</cp:coreProperties>
</file>